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814" w:rsidRPr="00811814" w:rsidRDefault="00811814" w:rsidP="00811814">
      <w:pPr>
        <w:pStyle w:val="a4"/>
        <w:jc w:val="right"/>
        <w:rPr>
          <w:rStyle w:val="a5"/>
          <w:rFonts w:ascii="Times New Roman" w:hAnsi="Times New Roman" w:cs="Times New Roman"/>
        </w:rPr>
      </w:pPr>
      <w:r w:rsidRPr="00811814">
        <w:rPr>
          <w:rStyle w:val="a5"/>
          <w:rFonts w:ascii="Times New Roman" w:hAnsi="Times New Roman" w:cs="Times New Roman"/>
        </w:rPr>
        <w:t>Утвержден</w:t>
      </w:r>
    </w:p>
    <w:p w:rsidR="00811814" w:rsidRPr="00811814" w:rsidRDefault="00811814" w:rsidP="00811814">
      <w:pPr>
        <w:pStyle w:val="a4"/>
        <w:jc w:val="right"/>
        <w:rPr>
          <w:rStyle w:val="a5"/>
          <w:rFonts w:ascii="Times New Roman" w:hAnsi="Times New Roman" w:cs="Times New Roman"/>
        </w:rPr>
      </w:pPr>
      <w:r w:rsidRPr="00811814">
        <w:rPr>
          <w:rStyle w:val="a5"/>
          <w:rFonts w:ascii="Times New Roman" w:hAnsi="Times New Roman" w:cs="Times New Roman"/>
        </w:rPr>
        <w:t>решением Совета депутатов</w:t>
      </w:r>
    </w:p>
    <w:p w:rsidR="00811814" w:rsidRPr="00811814" w:rsidRDefault="00811814" w:rsidP="00811814">
      <w:pPr>
        <w:pStyle w:val="a4"/>
        <w:jc w:val="right"/>
        <w:rPr>
          <w:rStyle w:val="a5"/>
          <w:rFonts w:ascii="Times New Roman" w:hAnsi="Times New Roman" w:cs="Times New Roman"/>
        </w:rPr>
      </w:pPr>
      <w:r w:rsidRPr="00811814">
        <w:rPr>
          <w:rStyle w:val="a5"/>
          <w:rFonts w:ascii="Times New Roman" w:hAnsi="Times New Roman" w:cs="Times New Roman"/>
        </w:rPr>
        <w:t>муниципального образования</w:t>
      </w:r>
    </w:p>
    <w:p w:rsidR="00811814" w:rsidRPr="00811814" w:rsidRDefault="00811814" w:rsidP="00811814">
      <w:pPr>
        <w:pStyle w:val="a4"/>
        <w:jc w:val="right"/>
        <w:rPr>
          <w:rStyle w:val="a5"/>
          <w:rFonts w:ascii="Times New Roman" w:hAnsi="Times New Roman" w:cs="Times New Roman"/>
        </w:rPr>
      </w:pPr>
      <w:r w:rsidRPr="00811814">
        <w:rPr>
          <w:rStyle w:val="a5"/>
          <w:rFonts w:ascii="Times New Roman" w:hAnsi="Times New Roman" w:cs="Times New Roman"/>
        </w:rPr>
        <w:t>«Вавожский район»</w:t>
      </w:r>
    </w:p>
    <w:p w:rsidR="00811814" w:rsidRPr="00811814" w:rsidRDefault="00811814" w:rsidP="00811814">
      <w:pPr>
        <w:pStyle w:val="a4"/>
        <w:jc w:val="right"/>
        <w:rPr>
          <w:rStyle w:val="a5"/>
          <w:rFonts w:ascii="Times New Roman" w:hAnsi="Times New Roman" w:cs="Times New Roman"/>
        </w:rPr>
      </w:pPr>
      <w:r w:rsidRPr="00811814">
        <w:rPr>
          <w:rStyle w:val="a5"/>
          <w:rFonts w:ascii="Times New Roman" w:hAnsi="Times New Roman" w:cs="Times New Roman"/>
        </w:rPr>
        <w:t>от 27 апреля 2018 года № 1</w:t>
      </w:r>
      <w:r>
        <w:rPr>
          <w:rStyle w:val="a5"/>
          <w:rFonts w:ascii="Times New Roman" w:hAnsi="Times New Roman" w:cs="Times New Roman"/>
        </w:rPr>
        <w:t>20</w:t>
      </w:r>
    </w:p>
    <w:p w:rsidR="00811814" w:rsidRDefault="00811814">
      <w:pPr>
        <w:rPr>
          <w:rFonts w:ascii="Times New Roman" w:hAnsi="Times New Roman" w:cs="Times New Roman"/>
          <w:sz w:val="28"/>
          <w:szCs w:val="28"/>
        </w:rPr>
      </w:pPr>
    </w:p>
    <w:p w:rsidR="00811814" w:rsidRPr="00811814" w:rsidRDefault="00811814" w:rsidP="0081181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Отчет о деятельности заместителя </w:t>
      </w:r>
      <w:r w:rsidR="00767B0E">
        <w:rPr>
          <w:rFonts w:ascii="Times New Roman" w:hAnsi="Times New Roman" w:cs="Times New Roman"/>
          <w:b/>
          <w:sz w:val="28"/>
          <w:szCs w:val="28"/>
        </w:rPr>
        <w:t>Председателя Совета депутатов муниципального образования «Вавожский район» за 2017 год.</w:t>
      </w:r>
    </w:p>
    <w:p w:rsidR="00DE39DD" w:rsidRDefault="00767B0E" w:rsidP="002237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E39DD">
        <w:rPr>
          <w:rFonts w:ascii="Times New Roman" w:hAnsi="Times New Roman" w:cs="Times New Roman"/>
          <w:sz w:val="28"/>
          <w:szCs w:val="28"/>
        </w:rPr>
        <w:t xml:space="preserve">Сегодня мне поручено </w:t>
      </w:r>
      <w:proofErr w:type="gramStart"/>
      <w:r w:rsidR="00DE39DD">
        <w:rPr>
          <w:rFonts w:ascii="Times New Roman" w:hAnsi="Times New Roman" w:cs="Times New Roman"/>
          <w:sz w:val="28"/>
          <w:szCs w:val="28"/>
        </w:rPr>
        <w:t>отчитаться о</w:t>
      </w:r>
      <w:proofErr w:type="gramEnd"/>
      <w:r w:rsidR="00DE39DD">
        <w:rPr>
          <w:rFonts w:ascii="Times New Roman" w:hAnsi="Times New Roman" w:cs="Times New Roman"/>
          <w:sz w:val="28"/>
          <w:szCs w:val="28"/>
        </w:rPr>
        <w:t xml:space="preserve"> своей деятельности как депутата Районного Совета депутатов.</w:t>
      </w:r>
    </w:p>
    <w:p w:rsidR="00DE39DD" w:rsidRDefault="00767B0E" w:rsidP="002237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DE39DD">
        <w:rPr>
          <w:rFonts w:ascii="Times New Roman" w:hAnsi="Times New Roman" w:cs="Times New Roman"/>
          <w:sz w:val="28"/>
          <w:szCs w:val="28"/>
        </w:rPr>
        <w:t>Являясь депутат</w:t>
      </w:r>
      <w:r>
        <w:rPr>
          <w:rFonts w:ascii="Times New Roman" w:hAnsi="Times New Roman" w:cs="Times New Roman"/>
          <w:sz w:val="28"/>
          <w:szCs w:val="28"/>
        </w:rPr>
        <w:t>ом районного С</w:t>
      </w:r>
      <w:r w:rsidR="00DE39DD">
        <w:rPr>
          <w:rFonts w:ascii="Times New Roman" w:hAnsi="Times New Roman" w:cs="Times New Roman"/>
          <w:sz w:val="28"/>
          <w:szCs w:val="28"/>
        </w:rPr>
        <w:t>овета депутатов 6 созыва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DE39DD">
        <w:rPr>
          <w:rFonts w:ascii="Times New Roman" w:hAnsi="Times New Roman" w:cs="Times New Roman"/>
          <w:sz w:val="28"/>
          <w:szCs w:val="28"/>
        </w:rPr>
        <w:t xml:space="preserve"> я принял уча</w:t>
      </w:r>
      <w:r>
        <w:rPr>
          <w:rFonts w:ascii="Times New Roman" w:hAnsi="Times New Roman" w:cs="Times New Roman"/>
          <w:sz w:val="28"/>
          <w:szCs w:val="28"/>
        </w:rPr>
        <w:t>стие во всех сессиях районного С</w:t>
      </w:r>
      <w:r w:rsidR="00DE39DD">
        <w:rPr>
          <w:rFonts w:ascii="Times New Roman" w:hAnsi="Times New Roman" w:cs="Times New Roman"/>
          <w:sz w:val="28"/>
          <w:szCs w:val="28"/>
        </w:rPr>
        <w:t>овета депутатов, а также участвовал в заседании комиссий в процессе подготовки к сессиям Районного Совета.</w:t>
      </w:r>
    </w:p>
    <w:p w:rsidR="00DE39DD" w:rsidRDefault="00767B0E" w:rsidP="002237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="002629E5">
        <w:rPr>
          <w:rFonts w:ascii="Times New Roman" w:hAnsi="Times New Roman" w:cs="Times New Roman"/>
          <w:sz w:val="28"/>
          <w:szCs w:val="28"/>
        </w:rPr>
        <w:t>В период отсутствия председателя Совета депутатов выполнял его функции, так: проведено 2 президиума, в рамках 15 и 16 сессии Совета депутатов, а также комиссии по бюджету и социальным вопросам и по промышленности сельскому хозяйству и законности, перед подготовкой  к 15 сессии  Районного Совета депутатов, где рассматривались и утверждались вопросы</w:t>
      </w:r>
      <w:r>
        <w:rPr>
          <w:rFonts w:ascii="Times New Roman" w:hAnsi="Times New Roman" w:cs="Times New Roman"/>
          <w:sz w:val="28"/>
          <w:szCs w:val="28"/>
        </w:rPr>
        <w:t>,</w:t>
      </w:r>
      <w:r w:rsidR="002629E5">
        <w:rPr>
          <w:rFonts w:ascii="Times New Roman" w:hAnsi="Times New Roman" w:cs="Times New Roman"/>
          <w:sz w:val="28"/>
          <w:szCs w:val="28"/>
        </w:rPr>
        <w:t xml:space="preserve"> вынесенные на сессию. </w:t>
      </w:r>
      <w:proofErr w:type="gramEnd"/>
    </w:p>
    <w:p w:rsidR="002629E5" w:rsidRDefault="00767B0E" w:rsidP="002237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629E5">
        <w:rPr>
          <w:rFonts w:ascii="Times New Roman" w:hAnsi="Times New Roman" w:cs="Times New Roman"/>
          <w:sz w:val="28"/>
          <w:szCs w:val="28"/>
        </w:rPr>
        <w:t xml:space="preserve">Согласно действующему законодательству проводится прием избирателей формально </w:t>
      </w:r>
      <w:r w:rsidR="00F46A7E">
        <w:rPr>
          <w:rFonts w:ascii="Times New Roman" w:hAnsi="Times New Roman" w:cs="Times New Roman"/>
          <w:sz w:val="28"/>
          <w:szCs w:val="28"/>
        </w:rPr>
        <w:t xml:space="preserve">- </w:t>
      </w:r>
      <w:r w:rsidR="002629E5">
        <w:rPr>
          <w:rFonts w:ascii="Times New Roman" w:hAnsi="Times New Roman" w:cs="Times New Roman"/>
          <w:sz w:val="28"/>
          <w:szCs w:val="28"/>
        </w:rPr>
        <w:t xml:space="preserve">2 раза в неделю, фактически – круглосуточно. </w:t>
      </w:r>
    </w:p>
    <w:p w:rsidR="00223702" w:rsidRDefault="00767B0E" w:rsidP="002237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23702">
        <w:rPr>
          <w:rFonts w:ascii="Times New Roman" w:hAnsi="Times New Roman" w:cs="Times New Roman"/>
          <w:sz w:val="28"/>
          <w:szCs w:val="28"/>
        </w:rPr>
        <w:t xml:space="preserve">Как неравнодушный житель Муниципального Образования </w:t>
      </w:r>
      <w:proofErr w:type="spellStart"/>
      <w:r w:rsidR="00223702">
        <w:rPr>
          <w:rFonts w:ascii="Times New Roman" w:hAnsi="Times New Roman" w:cs="Times New Roman"/>
          <w:sz w:val="28"/>
          <w:szCs w:val="28"/>
        </w:rPr>
        <w:t>Водзимоньинское</w:t>
      </w:r>
      <w:proofErr w:type="spellEnd"/>
      <w:r w:rsidR="00223702">
        <w:rPr>
          <w:rFonts w:ascii="Times New Roman" w:hAnsi="Times New Roman" w:cs="Times New Roman"/>
          <w:sz w:val="28"/>
          <w:szCs w:val="28"/>
        </w:rPr>
        <w:t xml:space="preserve">, принимаю участие в общественной жизни населенных пунктов. </w:t>
      </w:r>
    </w:p>
    <w:p w:rsidR="00223702" w:rsidRDefault="00767B0E" w:rsidP="002237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23702">
        <w:rPr>
          <w:rFonts w:ascii="Times New Roman" w:hAnsi="Times New Roman" w:cs="Times New Roman"/>
          <w:sz w:val="28"/>
          <w:szCs w:val="28"/>
        </w:rPr>
        <w:t xml:space="preserve">Так совместно с СХПК «Колос» и администрацией МО </w:t>
      </w:r>
      <w:proofErr w:type="spellStart"/>
      <w:r w:rsidR="00223702">
        <w:rPr>
          <w:rFonts w:ascii="Times New Roman" w:hAnsi="Times New Roman" w:cs="Times New Roman"/>
          <w:sz w:val="28"/>
          <w:szCs w:val="28"/>
        </w:rPr>
        <w:t>Водзимоньинское</w:t>
      </w:r>
      <w:proofErr w:type="spellEnd"/>
      <w:r w:rsidR="00223702">
        <w:rPr>
          <w:rFonts w:ascii="Times New Roman" w:hAnsi="Times New Roman" w:cs="Times New Roman"/>
          <w:sz w:val="28"/>
          <w:szCs w:val="28"/>
        </w:rPr>
        <w:t xml:space="preserve"> постоянно идет работа по благоустройству населенных пунктов, ведется контроль состояния уличных </w:t>
      </w:r>
      <w:proofErr w:type="gramStart"/>
      <w:r w:rsidR="00223702">
        <w:rPr>
          <w:rFonts w:ascii="Times New Roman" w:hAnsi="Times New Roman" w:cs="Times New Roman"/>
          <w:sz w:val="28"/>
          <w:szCs w:val="28"/>
        </w:rPr>
        <w:t>дорог</w:t>
      </w:r>
      <w:proofErr w:type="gramEnd"/>
      <w:r w:rsidR="00223702">
        <w:rPr>
          <w:rFonts w:ascii="Times New Roman" w:hAnsi="Times New Roman" w:cs="Times New Roman"/>
          <w:sz w:val="28"/>
          <w:szCs w:val="28"/>
        </w:rPr>
        <w:t xml:space="preserve"> как в зимний так и весенне – летний период, вплоть до запрещения движения тяжелой техники по уличной сети населенных пунктов </w:t>
      </w:r>
      <w:r w:rsidR="00B42252">
        <w:rPr>
          <w:rFonts w:ascii="Times New Roman" w:hAnsi="Times New Roman" w:cs="Times New Roman"/>
          <w:sz w:val="28"/>
          <w:szCs w:val="28"/>
        </w:rPr>
        <w:t>в период распутицы.</w:t>
      </w:r>
    </w:p>
    <w:p w:rsidR="00B42252" w:rsidRDefault="00767B0E" w:rsidP="002237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42252">
        <w:rPr>
          <w:rFonts w:ascii="Times New Roman" w:hAnsi="Times New Roman" w:cs="Times New Roman"/>
          <w:sz w:val="28"/>
          <w:szCs w:val="28"/>
        </w:rPr>
        <w:t>Проводится контроль за состояние освещенности дорог и в случае необходимости проводится ремонт или регулировка времени.</w:t>
      </w:r>
    </w:p>
    <w:p w:rsidR="00B42252" w:rsidRDefault="00767B0E" w:rsidP="002237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B42252">
        <w:rPr>
          <w:rFonts w:ascii="Times New Roman" w:hAnsi="Times New Roman" w:cs="Times New Roman"/>
          <w:sz w:val="28"/>
          <w:szCs w:val="28"/>
        </w:rPr>
        <w:t>Совместно с СХПК «Колос» и администрацией МО проводятся субботники по уборке общественных территорий населенных пунктов.</w:t>
      </w:r>
    </w:p>
    <w:p w:rsidR="00B42252" w:rsidRDefault="00767B0E" w:rsidP="002237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B42252">
        <w:rPr>
          <w:rFonts w:ascii="Times New Roman" w:hAnsi="Times New Roman" w:cs="Times New Roman"/>
          <w:sz w:val="28"/>
          <w:szCs w:val="28"/>
        </w:rPr>
        <w:t>Организован вывоз ТБО в желтых пакетах.</w:t>
      </w:r>
    </w:p>
    <w:p w:rsidR="00B42252" w:rsidRDefault="00767B0E" w:rsidP="002237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42252">
        <w:rPr>
          <w:rFonts w:ascii="Times New Roman" w:hAnsi="Times New Roman" w:cs="Times New Roman"/>
          <w:sz w:val="28"/>
          <w:szCs w:val="28"/>
        </w:rPr>
        <w:t>Регулярно ведется работа по заброшенным домам</w:t>
      </w:r>
      <w:r>
        <w:rPr>
          <w:rFonts w:ascii="Times New Roman" w:hAnsi="Times New Roman" w:cs="Times New Roman"/>
          <w:sz w:val="28"/>
          <w:szCs w:val="28"/>
        </w:rPr>
        <w:t>,</w:t>
      </w:r>
      <w:r w:rsidR="00B42252">
        <w:rPr>
          <w:rFonts w:ascii="Times New Roman" w:hAnsi="Times New Roman" w:cs="Times New Roman"/>
          <w:sz w:val="28"/>
          <w:szCs w:val="28"/>
        </w:rPr>
        <w:t xml:space="preserve"> </w:t>
      </w:r>
      <w:r w:rsidR="00FE764E">
        <w:rPr>
          <w:rFonts w:ascii="Times New Roman" w:hAnsi="Times New Roman" w:cs="Times New Roman"/>
          <w:sz w:val="28"/>
          <w:szCs w:val="28"/>
        </w:rPr>
        <w:t>однако в этом направлении работа не движется.</w:t>
      </w:r>
    </w:p>
    <w:p w:rsidR="00FE764E" w:rsidRDefault="00FE764E" w:rsidP="0022370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E764E" w:rsidRDefault="00767B0E" w:rsidP="002237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</w:t>
      </w:r>
      <w:r w:rsidR="00FE764E">
        <w:rPr>
          <w:rFonts w:ascii="Times New Roman" w:hAnsi="Times New Roman" w:cs="Times New Roman"/>
          <w:sz w:val="28"/>
          <w:szCs w:val="28"/>
        </w:rPr>
        <w:t xml:space="preserve">В отсутствии директора культурно-оздоровительного центра в </w:t>
      </w:r>
      <w:proofErr w:type="spellStart"/>
      <w:r w:rsidR="00FE764E">
        <w:rPr>
          <w:rFonts w:ascii="Times New Roman" w:hAnsi="Times New Roman" w:cs="Times New Roman"/>
          <w:sz w:val="28"/>
          <w:szCs w:val="28"/>
        </w:rPr>
        <w:t>Водзимонье</w:t>
      </w:r>
      <w:proofErr w:type="spellEnd"/>
      <w:r w:rsidR="00FE764E">
        <w:rPr>
          <w:rFonts w:ascii="Times New Roman" w:hAnsi="Times New Roman" w:cs="Times New Roman"/>
          <w:sz w:val="28"/>
          <w:szCs w:val="28"/>
        </w:rPr>
        <w:t xml:space="preserve"> нами совместно с </w:t>
      </w:r>
      <w:proofErr w:type="spellStart"/>
      <w:r w:rsidR="00FE764E">
        <w:rPr>
          <w:rFonts w:ascii="Times New Roman" w:hAnsi="Times New Roman" w:cs="Times New Roman"/>
          <w:sz w:val="28"/>
          <w:szCs w:val="28"/>
        </w:rPr>
        <w:t>Водзимонской</w:t>
      </w:r>
      <w:proofErr w:type="spellEnd"/>
      <w:r w:rsidR="00FE764E">
        <w:rPr>
          <w:rFonts w:ascii="Times New Roman" w:hAnsi="Times New Roman" w:cs="Times New Roman"/>
          <w:sz w:val="28"/>
          <w:szCs w:val="28"/>
        </w:rPr>
        <w:t xml:space="preserve"> школой  проведен  Детский Новый Год, за что  хочется поблагодарить коллектив </w:t>
      </w:r>
      <w:proofErr w:type="spellStart"/>
      <w:r w:rsidR="00FE764E">
        <w:rPr>
          <w:rFonts w:ascii="Times New Roman" w:hAnsi="Times New Roman" w:cs="Times New Roman"/>
          <w:sz w:val="28"/>
          <w:szCs w:val="28"/>
        </w:rPr>
        <w:t>Водзимонской</w:t>
      </w:r>
      <w:proofErr w:type="spellEnd"/>
      <w:r w:rsidR="00FE764E">
        <w:rPr>
          <w:rFonts w:ascii="Times New Roman" w:hAnsi="Times New Roman" w:cs="Times New Roman"/>
          <w:sz w:val="28"/>
          <w:szCs w:val="28"/>
        </w:rPr>
        <w:t xml:space="preserve"> школы, за проявленную активность, и проведен Бал Маскарад  совместно со школой искусств и </w:t>
      </w:r>
      <w:proofErr w:type="spellStart"/>
      <w:r w:rsidR="00FE764E">
        <w:rPr>
          <w:rFonts w:ascii="Times New Roman" w:hAnsi="Times New Roman" w:cs="Times New Roman"/>
          <w:sz w:val="28"/>
          <w:szCs w:val="28"/>
        </w:rPr>
        <w:t>Вавожским</w:t>
      </w:r>
      <w:proofErr w:type="spellEnd"/>
      <w:r w:rsidR="00FE764E">
        <w:rPr>
          <w:rFonts w:ascii="Times New Roman" w:hAnsi="Times New Roman" w:cs="Times New Roman"/>
          <w:sz w:val="28"/>
          <w:szCs w:val="28"/>
        </w:rPr>
        <w:t xml:space="preserve"> музеем.  Не </w:t>
      </w:r>
      <w:proofErr w:type="gramStart"/>
      <w:r w:rsidR="00FE764E">
        <w:rPr>
          <w:rFonts w:ascii="Times New Roman" w:hAnsi="Times New Roman" w:cs="Times New Roman"/>
          <w:sz w:val="28"/>
          <w:szCs w:val="28"/>
        </w:rPr>
        <w:t>смотря на отсутствие директора клуба нам частично удалось</w:t>
      </w:r>
      <w:proofErr w:type="gramEnd"/>
      <w:r w:rsidR="00FE764E">
        <w:rPr>
          <w:rFonts w:ascii="Times New Roman" w:hAnsi="Times New Roman" w:cs="Times New Roman"/>
          <w:sz w:val="28"/>
          <w:szCs w:val="28"/>
        </w:rPr>
        <w:t xml:space="preserve"> организовать работу КОЦ  так чтобы отсутствие директора минимально отразилось на общественной жизни села.</w:t>
      </w:r>
    </w:p>
    <w:p w:rsidR="00FE764E" w:rsidRDefault="00767B0E" w:rsidP="002237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FE764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E764E">
        <w:rPr>
          <w:rFonts w:ascii="Times New Roman" w:hAnsi="Times New Roman" w:cs="Times New Roman"/>
          <w:sz w:val="28"/>
          <w:szCs w:val="28"/>
        </w:rPr>
        <w:t>Совершенно несколько</w:t>
      </w:r>
      <w:proofErr w:type="gramEnd"/>
      <w:r w:rsidR="00FE764E">
        <w:rPr>
          <w:rFonts w:ascii="Times New Roman" w:hAnsi="Times New Roman" w:cs="Times New Roman"/>
          <w:sz w:val="28"/>
          <w:szCs w:val="28"/>
        </w:rPr>
        <w:t xml:space="preserve"> выездов по неблагополучным семьям и проведены профилактические беседы совместно со школами муниципального образования.</w:t>
      </w:r>
    </w:p>
    <w:p w:rsidR="00FE764E" w:rsidRDefault="00767B0E" w:rsidP="002237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E764E">
        <w:rPr>
          <w:rFonts w:ascii="Times New Roman" w:hAnsi="Times New Roman" w:cs="Times New Roman"/>
          <w:sz w:val="28"/>
          <w:szCs w:val="28"/>
        </w:rPr>
        <w:t>Было выявлено несколько точек незаконного оборота алкогольной продукции, о чем незамедлительно сообщалось в правоохранительные органы и принимались меры по их ликвидации.</w:t>
      </w:r>
    </w:p>
    <w:p w:rsidR="00FE764E" w:rsidRDefault="00767B0E" w:rsidP="002237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E764E">
        <w:rPr>
          <w:rFonts w:ascii="Times New Roman" w:hAnsi="Times New Roman" w:cs="Times New Roman"/>
          <w:sz w:val="28"/>
          <w:szCs w:val="28"/>
        </w:rPr>
        <w:t xml:space="preserve">Регулярно ведется профилактическая работа по борьбе с пьянством методами </w:t>
      </w:r>
      <w:r w:rsidR="00666047">
        <w:rPr>
          <w:rFonts w:ascii="Times New Roman" w:hAnsi="Times New Roman" w:cs="Times New Roman"/>
          <w:sz w:val="28"/>
          <w:szCs w:val="28"/>
        </w:rPr>
        <w:t>бесед и  привлечения правоохранительных органов.</w:t>
      </w:r>
    </w:p>
    <w:p w:rsidR="00666047" w:rsidRDefault="00767B0E" w:rsidP="002237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66047">
        <w:rPr>
          <w:rFonts w:ascii="Times New Roman" w:hAnsi="Times New Roman" w:cs="Times New Roman"/>
          <w:sz w:val="28"/>
          <w:szCs w:val="28"/>
        </w:rPr>
        <w:t>Совместно с администрацией МО согласовываем работы по благоустройству населенных пунктов лицами приговоренных к обязательным работам.</w:t>
      </w:r>
    </w:p>
    <w:p w:rsidR="00666047" w:rsidRDefault="00970153" w:rsidP="002237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66047">
        <w:rPr>
          <w:rFonts w:ascii="Times New Roman" w:hAnsi="Times New Roman" w:cs="Times New Roman"/>
          <w:sz w:val="28"/>
          <w:szCs w:val="28"/>
        </w:rPr>
        <w:t xml:space="preserve">Совместно со школами проводим </w:t>
      </w:r>
      <w:proofErr w:type="spellStart"/>
      <w:r w:rsidR="00666047">
        <w:rPr>
          <w:rFonts w:ascii="Times New Roman" w:hAnsi="Times New Roman" w:cs="Times New Roman"/>
          <w:sz w:val="28"/>
          <w:szCs w:val="28"/>
        </w:rPr>
        <w:t>профориентационную</w:t>
      </w:r>
      <w:proofErr w:type="spellEnd"/>
      <w:r w:rsidR="00666047">
        <w:rPr>
          <w:rFonts w:ascii="Times New Roman" w:hAnsi="Times New Roman" w:cs="Times New Roman"/>
          <w:sz w:val="28"/>
          <w:szCs w:val="28"/>
        </w:rPr>
        <w:t xml:space="preserve"> работу среди учащихся.</w:t>
      </w:r>
    </w:p>
    <w:p w:rsidR="00423455" w:rsidRDefault="00970153" w:rsidP="002237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423455">
        <w:rPr>
          <w:rFonts w:ascii="Times New Roman" w:hAnsi="Times New Roman" w:cs="Times New Roman"/>
          <w:sz w:val="28"/>
          <w:szCs w:val="28"/>
        </w:rPr>
        <w:t xml:space="preserve">Силами СХПК «Колос» была организована доставка продуктов питания в </w:t>
      </w:r>
      <w:proofErr w:type="spellStart"/>
      <w:r w:rsidR="00423455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="00423455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="00423455">
        <w:rPr>
          <w:rFonts w:ascii="Times New Roman" w:hAnsi="Times New Roman" w:cs="Times New Roman"/>
          <w:sz w:val="28"/>
          <w:szCs w:val="28"/>
        </w:rPr>
        <w:t>уляево</w:t>
      </w:r>
      <w:proofErr w:type="spellEnd"/>
      <w:r w:rsidR="00423455">
        <w:rPr>
          <w:rFonts w:ascii="Times New Roman" w:hAnsi="Times New Roman" w:cs="Times New Roman"/>
          <w:sz w:val="28"/>
          <w:szCs w:val="28"/>
        </w:rPr>
        <w:t>.</w:t>
      </w:r>
    </w:p>
    <w:p w:rsidR="00423455" w:rsidRDefault="00970153" w:rsidP="002237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423455">
        <w:rPr>
          <w:rFonts w:ascii="Times New Roman" w:hAnsi="Times New Roman" w:cs="Times New Roman"/>
          <w:sz w:val="28"/>
          <w:szCs w:val="28"/>
        </w:rPr>
        <w:t xml:space="preserve">Несмотря на кажущуюся благополучность территории МО </w:t>
      </w:r>
      <w:proofErr w:type="spellStart"/>
      <w:r w:rsidR="00423455">
        <w:rPr>
          <w:rFonts w:ascii="Times New Roman" w:hAnsi="Times New Roman" w:cs="Times New Roman"/>
          <w:sz w:val="28"/>
          <w:szCs w:val="28"/>
        </w:rPr>
        <w:t>Водзимоньинское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="00423455">
        <w:rPr>
          <w:rFonts w:ascii="Times New Roman" w:hAnsi="Times New Roman" w:cs="Times New Roman"/>
          <w:sz w:val="28"/>
          <w:szCs w:val="28"/>
        </w:rPr>
        <w:t xml:space="preserve"> существует ряд </w:t>
      </w:r>
      <w:proofErr w:type="gramStart"/>
      <w:r w:rsidR="00423455">
        <w:rPr>
          <w:rFonts w:ascii="Times New Roman" w:hAnsi="Times New Roman" w:cs="Times New Roman"/>
          <w:sz w:val="28"/>
          <w:szCs w:val="28"/>
        </w:rPr>
        <w:t>задач</w:t>
      </w:r>
      <w:proofErr w:type="gramEnd"/>
      <w:r w:rsidR="00423455">
        <w:rPr>
          <w:rFonts w:ascii="Times New Roman" w:hAnsi="Times New Roman" w:cs="Times New Roman"/>
          <w:sz w:val="28"/>
          <w:szCs w:val="28"/>
        </w:rPr>
        <w:t xml:space="preserve"> которые необходимо решать: это и земельные вопросы, вопросы дорожного характера, вопросы утилизации мусора, и т.д. </w:t>
      </w:r>
      <w:bookmarkStart w:id="0" w:name="_GoBack"/>
      <w:bookmarkEnd w:id="0"/>
    </w:p>
    <w:p w:rsidR="00FE764E" w:rsidRPr="00DE39DD" w:rsidRDefault="00FE764E" w:rsidP="002237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sectPr w:rsidR="00FE764E" w:rsidRPr="00DE39DD" w:rsidSect="00767B0E">
      <w:pgSz w:w="11906" w:h="16838"/>
      <w:pgMar w:top="851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39DD"/>
    <w:rsid w:val="001C3D45"/>
    <w:rsid w:val="00223702"/>
    <w:rsid w:val="002629E5"/>
    <w:rsid w:val="00423455"/>
    <w:rsid w:val="00566329"/>
    <w:rsid w:val="00666047"/>
    <w:rsid w:val="00767B0E"/>
    <w:rsid w:val="00811814"/>
    <w:rsid w:val="0087333A"/>
    <w:rsid w:val="00970153"/>
    <w:rsid w:val="00A60EE8"/>
    <w:rsid w:val="00B42252"/>
    <w:rsid w:val="00B4587A"/>
    <w:rsid w:val="00BF3968"/>
    <w:rsid w:val="00DE39DD"/>
    <w:rsid w:val="00E940C7"/>
    <w:rsid w:val="00F46A7E"/>
    <w:rsid w:val="00FE76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3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locked/>
    <w:rsid w:val="00811814"/>
    <w:rPr>
      <w:rFonts w:ascii="Arial" w:eastAsia="Arial" w:hAnsi="Arial" w:cs="Arial"/>
      <w:sz w:val="24"/>
      <w:szCs w:val="24"/>
    </w:rPr>
  </w:style>
  <w:style w:type="paragraph" w:styleId="a4">
    <w:name w:val="No Spacing"/>
    <w:link w:val="a3"/>
    <w:qFormat/>
    <w:rsid w:val="00811814"/>
    <w:pPr>
      <w:suppressAutoHyphens/>
      <w:spacing w:after="0" w:line="240" w:lineRule="auto"/>
    </w:pPr>
    <w:rPr>
      <w:rFonts w:ascii="Arial" w:eastAsia="Arial" w:hAnsi="Arial" w:cs="Arial"/>
      <w:sz w:val="24"/>
      <w:szCs w:val="24"/>
    </w:rPr>
  </w:style>
  <w:style w:type="character" w:styleId="a5">
    <w:name w:val="Strong"/>
    <w:basedOn w:val="a0"/>
    <w:uiPriority w:val="22"/>
    <w:qFormat/>
    <w:rsid w:val="0081181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171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501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</cp:revision>
  <cp:lastPrinted>2018-04-27T04:55:00Z</cp:lastPrinted>
  <dcterms:created xsi:type="dcterms:W3CDTF">2018-05-03T04:05:00Z</dcterms:created>
  <dcterms:modified xsi:type="dcterms:W3CDTF">2018-05-03T05:18:00Z</dcterms:modified>
</cp:coreProperties>
</file>