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043" w:rsidRPr="00B15176" w:rsidRDefault="00A9177B" w:rsidP="00DF7043">
      <w:pPr>
        <w:ind w:hanging="480"/>
        <w:jc w:val="right"/>
        <w:rPr>
          <w:bCs/>
          <w:sz w:val="24"/>
          <w:szCs w:val="24"/>
        </w:rPr>
      </w:pPr>
      <w:r>
        <w:rPr>
          <w:szCs w:val="28"/>
        </w:rPr>
        <w:t>ПРОЕКТ</w:t>
      </w:r>
    </w:p>
    <w:p w:rsidR="00DF7043" w:rsidRPr="00B15176" w:rsidRDefault="00DF7043" w:rsidP="00DF7043">
      <w:pPr>
        <w:jc w:val="right"/>
        <w:rPr>
          <w:b/>
          <w:bCs/>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color w:val="000000"/>
          <w:szCs w:val="28"/>
        </w:rPr>
      </w:pPr>
    </w:p>
    <w:p w:rsidR="00DF7043" w:rsidRPr="00B15176" w:rsidRDefault="00DF7043" w:rsidP="00DF7043">
      <w:pPr>
        <w:jc w:val="center"/>
        <w:rPr>
          <w:b/>
          <w:color w:val="000000"/>
          <w:szCs w:val="28"/>
        </w:rPr>
      </w:pPr>
      <w:r w:rsidRPr="00B15176">
        <w:rPr>
          <w:b/>
          <w:color w:val="000000"/>
          <w:szCs w:val="28"/>
        </w:rPr>
        <w:t>АДМИНИСТРАТИВНЫЙ РЕГЛАМЕНТ</w:t>
      </w:r>
    </w:p>
    <w:p w:rsidR="00DF7043" w:rsidRDefault="00DF7043" w:rsidP="00DF7043">
      <w:pPr>
        <w:jc w:val="center"/>
        <w:rPr>
          <w:b/>
          <w:color w:val="000000"/>
          <w:szCs w:val="28"/>
        </w:rPr>
      </w:pPr>
      <w:r w:rsidRPr="00B15176">
        <w:rPr>
          <w:b/>
          <w:color w:val="000000"/>
          <w:szCs w:val="28"/>
        </w:rPr>
        <w:t>предоставления муниципальной услуги</w:t>
      </w:r>
    </w:p>
    <w:p w:rsidR="007A78A5" w:rsidRPr="00B15176" w:rsidRDefault="007A78A5" w:rsidP="00DF7043">
      <w:pPr>
        <w:jc w:val="center"/>
        <w:rPr>
          <w:b/>
          <w:color w:val="000000"/>
          <w:szCs w:val="28"/>
        </w:rPr>
      </w:pPr>
    </w:p>
    <w:p w:rsidR="00372CB9" w:rsidRDefault="00DF7043" w:rsidP="00DF7043">
      <w:pPr>
        <w:jc w:val="center"/>
        <w:rPr>
          <w:b/>
          <w:szCs w:val="28"/>
        </w:rPr>
      </w:pPr>
      <w:r w:rsidRPr="00B15176">
        <w:rPr>
          <w:b/>
          <w:szCs w:val="28"/>
        </w:rPr>
        <w:t>«</w:t>
      </w:r>
      <w:r w:rsidR="006D5265">
        <w:rPr>
          <w:b/>
          <w:szCs w:val="28"/>
        </w:rPr>
        <w:t xml:space="preserve">Прием заявлений, документов, а также </w:t>
      </w:r>
      <w:r w:rsidR="00372CB9">
        <w:rPr>
          <w:b/>
          <w:szCs w:val="28"/>
        </w:rPr>
        <w:t>признание</w:t>
      </w:r>
      <w:r w:rsidR="00E735C8">
        <w:rPr>
          <w:b/>
          <w:szCs w:val="28"/>
        </w:rPr>
        <w:t xml:space="preserve"> </w:t>
      </w:r>
      <w:r w:rsidR="00372CB9">
        <w:rPr>
          <w:b/>
          <w:szCs w:val="28"/>
        </w:rPr>
        <w:t>г</w:t>
      </w:r>
      <w:r w:rsidR="0090344A">
        <w:rPr>
          <w:b/>
          <w:szCs w:val="28"/>
        </w:rPr>
        <w:t>раждан</w:t>
      </w:r>
      <w:r w:rsidR="00372CB9">
        <w:rPr>
          <w:b/>
          <w:szCs w:val="28"/>
        </w:rPr>
        <w:t xml:space="preserve">  </w:t>
      </w:r>
      <w:proofErr w:type="gramStart"/>
      <w:r w:rsidR="00372CB9">
        <w:rPr>
          <w:b/>
          <w:szCs w:val="28"/>
        </w:rPr>
        <w:t>нуждающими</w:t>
      </w:r>
      <w:r w:rsidR="006D5265">
        <w:rPr>
          <w:b/>
          <w:szCs w:val="28"/>
        </w:rPr>
        <w:t>ся</w:t>
      </w:r>
      <w:proofErr w:type="gramEnd"/>
      <w:r w:rsidR="006D5265">
        <w:rPr>
          <w:b/>
          <w:szCs w:val="28"/>
        </w:rPr>
        <w:t xml:space="preserve"> в жилых помещениях</w:t>
      </w:r>
      <w:r w:rsidR="00E735C8">
        <w:rPr>
          <w:b/>
          <w:szCs w:val="28"/>
        </w:rPr>
        <w:t xml:space="preserve"> </w:t>
      </w:r>
      <w:r w:rsidR="00372CB9">
        <w:rPr>
          <w:b/>
          <w:szCs w:val="28"/>
        </w:rPr>
        <w:t xml:space="preserve"> в целях предоставления мер государственной </w:t>
      </w:r>
    </w:p>
    <w:p w:rsidR="00DF7043" w:rsidRPr="00B15176" w:rsidRDefault="00372CB9" w:rsidP="00DF7043">
      <w:pPr>
        <w:jc w:val="center"/>
        <w:rPr>
          <w:b/>
          <w:color w:val="000000"/>
          <w:szCs w:val="28"/>
        </w:rPr>
      </w:pPr>
      <w:r>
        <w:rPr>
          <w:b/>
          <w:szCs w:val="28"/>
        </w:rPr>
        <w:t xml:space="preserve"> поддержки в улучшении жилищных условий</w:t>
      </w:r>
      <w:r w:rsidR="00DF7043" w:rsidRPr="00B15176">
        <w:rPr>
          <w:b/>
          <w:szCs w:val="28"/>
        </w:rPr>
        <w:t>»</w:t>
      </w:r>
    </w:p>
    <w:p w:rsidR="00DF7043" w:rsidRPr="00B15176" w:rsidRDefault="00DF7043" w:rsidP="00DF7043">
      <w:pPr>
        <w:rPr>
          <w:b/>
          <w:color w:val="000000"/>
          <w:szCs w:val="28"/>
        </w:rPr>
      </w:pPr>
    </w:p>
    <w:p w:rsidR="00DF7043" w:rsidRPr="00B15176" w:rsidRDefault="00EF47E9" w:rsidP="00EF47E9">
      <w:pPr>
        <w:tabs>
          <w:tab w:val="left" w:pos="3795"/>
        </w:tabs>
        <w:rPr>
          <w:b/>
          <w:color w:val="000000"/>
          <w:szCs w:val="28"/>
        </w:rPr>
      </w:pPr>
      <w:r w:rsidRPr="00B15176">
        <w:rPr>
          <w:b/>
          <w:color w:val="000000"/>
          <w:szCs w:val="28"/>
        </w:rPr>
        <w:tab/>
      </w: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rPr>
          <w:b/>
          <w:bCs/>
          <w:color w:val="000000"/>
          <w:sz w:val="24"/>
          <w:szCs w:val="24"/>
        </w:rPr>
      </w:pPr>
    </w:p>
    <w:p w:rsidR="00DF7043" w:rsidRDefault="00DF7043" w:rsidP="00DF7043">
      <w:pPr>
        <w:rPr>
          <w:b/>
          <w:bCs/>
          <w:color w:val="000000"/>
          <w:sz w:val="24"/>
          <w:szCs w:val="24"/>
        </w:rPr>
      </w:pPr>
    </w:p>
    <w:p w:rsidR="002178F7" w:rsidRDefault="002178F7" w:rsidP="00DF7043">
      <w:pPr>
        <w:rPr>
          <w:b/>
          <w:bCs/>
          <w:color w:val="000000"/>
          <w:sz w:val="24"/>
          <w:szCs w:val="24"/>
        </w:rPr>
      </w:pPr>
    </w:p>
    <w:p w:rsidR="002178F7" w:rsidRPr="00B15176" w:rsidRDefault="002178F7" w:rsidP="00DF7043">
      <w:pPr>
        <w:rPr>
          <w:b/>
          <w:bCs/>
          <w:color w:val="000000"/>
          <w:sz w:val="24"/>
          <w:szCs w:val="24"/>
        </w:rPr>
      </w:pPr>
    </w:p>
    <w:p w:rsidR="00DF7043" w:rsidRPr="00B15176" w:rsidRDefault="00DF7043" w:rsidP="00DF7043">
      <w:pPr>
        <w:rPr>
          <w:b/>
          <w:bCs/>
          <w:color w:val="000000"/>
          <w:sz w:val="24"/>
          <w:szCs w:val="24"/>
        </w:rPr>
      </w:pPr>
    </w:p>
    <w:p w:rsidR="00DF7043" w:rsidRPr="00B15176" w:rsidRDefault="00DF7043" w:rsidP="00DF7043">
      <w:pPr>
        <w:tabs>
          <w:tab w:val="left" w:pos="4884"/>
        </w:tabs>
        <w:rPr>
          <w:b/>
          <w:bCs/>
          <w:color w:val="000000"/>
          <w:sz w:val="24"/>
          <w:szCs w:val="24"/>
        </w:rPr>
      </w:pPr>
      <w:r w:rsidRPr="00B15176">
        <w:rPr>
          <w:b/>
          <w:bCs/>
          <w:color w:val="000000"/>
          <w:sz w:val="24"/>
          <w:szCs w:val="24"/>
        </w:rPr>
        <w:t xml:space="preserve">                                                                      </w:t>
      </w: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Default="00DF7043" w:rsidP="00DF7043">
      <w:pPr>
        <w:tabs>
          <w:tab w:val="left" w:pos="4884"/>
        </w:tabs>
        <w:rPr>
          <w:b/>
          <w:bCs/>
          <w:color w:val="000000"/>
          <w:sz w:val="24"/>
          <w:szCs w:val="24"/>
        </w:rPr>
      </w:pPr>
    </w:p>
    <w:p w:rsidR="00A9177B" w:rsidRDefault="00A9177B" w:rsidP="00DF7043">
      <w:pPr>
        <w:tabs>
          <w:tab w:val="left" w:pos="4884"/>
        </w:tabs>
        <w:rPr>
          <w:b/>
          <w:bCs/>
          <w:color w:val="000000"/>
          <w:sz w:val="24"/>
          <w:szCs w:val="24"/>
        </w:rPr>
      </w:pPr>
    </w:p>
    <w:p w:rsidR="00A9177B" w:rsidRDefault="00A9177B" w:rsidP="00DF7043">
      <w:pPr>
        <w:tabs>
          <w:tab w:val="left" w:pos="4884"/>
        </w:tabs>
        <w:rPr>
          <w:b/>
          <w:bCs/>
          <w:color w:val="000000"/>
          <w:sz w:val="24"/>
          <w:szCs w:val="24"/>
        </w:rPr>
      </w:pPr>
    </w:p>
    <w:p w:rsidR="00A9177B" w:rsidRDefault="00A9177B" w:rsidP="00DF7043">
      <w:pPr>
        <w:tabs>
          <w:tab w:val="left" w:pos="4884"/>
        </w:tabs>
        <w:rPr>
          <w:b/>
          <w:bCs/>
          <w:color w:val="000000"/>
          <w:sz w:val="24"/>
          <w:szCs w:val="24"/>
        </w:rPr>
      </w:pPr>
    </w:p>
    <w:p w:rsidR="00A9177B" w:rsidRDefault="00A9177B" w:rsidP="00DF7043">
      <w:pPr>
        <w:tabs>
          <w:tab w:val="left" w:pos="4884"/>
        </w:tabs>
        <w:rPr>
          <w:b/>
          <w:bCs/>
          <w:color w:val="000000"/>
          <w:sz w:val="24"/>
          <w:szCs w:val="24"/>
        </w:rPr>
      </w:pPr>
    </w:p>
    <w:p w:rsidR="00A9177B" w:rsidRPr="00B15176" w:rsidRDefault="00A9177B" w:rsidP="00DF7043">
      <w:pPr>
        <w:tabs>
          <w:tab w:val="left" w:pos="4884"/>
        </w:tabs>
        <w:rPr>
          <w:b/>
          <w:bCs/>
          <w:color w:val="000000"/>
          <w:sz w:val="24"/>
          <w:szCs w:val="24"/>
        </w:rPr>
      </w:pPr>
    </w:p>
    <w:p w:rsidR="00DF7043" w:rsidRPr="00B15176" w:rsidRDefault="00DF7043" w:rsidP="00DF7043">
      <w:pPr>
        <w:tabs>
          <w:tab w:val="left" w:pos="4884"/>
        </w:tabs>
        <w:rPr>
          <w:b/>
          <w:bCs/>
          <w:color w:val="000000"/>
          <w:sz w:val="24"/>
          <w:szCs w:val="24"/>
        </w:rPr>
      </w:pPr>
    </w:p>
    <w:p w:rsidR="00DF7043" w:rsidRPr="00B15176" w:rsidRDefault="00DF7043" w:rsidP="00DF7043">
      <w:pPr>
        <w:tabs>
          <w:tab w:val="left" w:pos="4884"/>
        </w:tabs>
        <w:rPr>
          <w:color w:val="000000"/>
          <w:sz w:val="24"/>
          <w:szCs w:val="24"/>
        </w:rPr>
      </w:pPr>
    </w:p>
    <w:p w:rsidR="00DF7043" w:rsidRPr="00B15176" w:rsidRDefault="007A78A5" w:rsidP="00FD2A9A">
      <w:pPr>
        <w:tabs>
          <w:tab w:val="left" w:pos="4884"/>
        </w:tabs>
        <w:jc w:val="center"/>
        <w:rPr>
          <w:color w:val="000000"/>
          <w:sz w:val="24"/>
          <w:szCs w:val="24"/>
        </w:rPr>
      </w:pPr>
      <w:proofErr w:type="spellStart"/>
      <w:r>
        <w:rPr>
          <w:color w:val="000000"/>
          <w:sz w:val="24"/>
          <w:szCs w:val="24"/>
        </w:rPr>
        <w:t>с</w:t>
      </w:r>
      <w:proofErr w:type="gramStart"/>
      <w:r>
        <w:rPr>
          <w:color w:val="000000"/>
          <w:sz w:val="24"/>
          <w:szCs w:val="24"/>
        </w:rPr>
        <w:t>.В</w:t>
      </w:r>
      <w:proofErr w:type="gramEnd"/>
      <w:r>
        <w:rPr>
          <w:color w:val="000000"/>
          <w:sz w:val="24"/>
          <w:szCs w:val="24"/>
        </w:rPr>
        <w:t>авож</w:t>
      </w:r>
      <w:proofErr w:type="spellEnd"/>
    </w:p>
    <w:p w:rsidR="00DF7043" w:rsidRPr="00B15176" w:rsidRDefault="00DF7043" w:rsidP="00FD2A9A">
      <w:pPr>
        <w:tabs>
          <w:tab w:val="left" w:pos="4884"/>
        </w:tabs>
        <w:jc w:val="center"/>
        <w:rPr>
          <w:color w:val="000000"/>
          <w:sz w:val="24"/>
          <w:szCs w:val="24"/>
        </w:rPr>
      </w:pPr>
    </w:p>
    <w:p w:rsidR="00840257" w:rsidRPr="0015227D" w:rsidRDefault="0015227D" w:rsidP="00DF7043">
      <w:pPr>
        <w:tabs>
          <w:tab w:val="left" w:pos="4884"/>
        </w:tabs>
        <w:jc w:val="center"/>
        <w:rPr>
          <w:color w:val="000000"/>
          <w:sz w:val="24"/>
          <w:szCs w:val="24"/>
          <w:lang w:val="en-US"/>
        </w:rPr>
      </w:pPr>
      <w:r>
        <w:rPr>
          <w:color w:val="000000"/>
          <w:sz w:val="24"/>
          <w:szCs w:val="24"/>
        </w:rPr>
        <w:t xml:space="preserve">  20</w:t>
      </w:r>
      <w:r>
        <w:rPr>
          <w:color w:val="000000"/>
          <w:sz w:val="24"/>
          <w:szCs w:val="24"/>
          <w:lang w:val="en-US"/>
        </w:rPr>
        <w:t>20</w:t>
      </w:r>
      <w:r w:rsidR="00DF7043" w:rsidRPr="00B15176">
        <w:rPr>
          <w:color w:val="000000"/>
          <w:sz w:val="24"/>
          <w:szCs w:val="24"/>
        </w:rPr>
        <w:t xml:space="preserve"> год</w:t>
      </w:r>
    </w:p>
    <w:p w:rsidR="00372CB9" w:rsidRPr="00B15176" w:rsidRDefault="00372CB9" w:rsidP="00DF7043">
      <w:pPr>
        <w:tabs>
          <w:tab w:val="left" w:pos="4884"/>
        </w:tabs>
        <w:jc w:val="center"/>
        <w:rPr>
          <w:color w:val="000000"/>
          <w:sz w:val="24"/>
          <w:szCs w:val="24"/>
        </w:rPr>
      </w:pPr>
    </w:p>
    <w:p w:rsidR="00DF7043" w:rsidRPr="00B15176" w:rsidRDefault="00DF7043" w:rsidP="00DF7043">
      <w:pPr>
        <w:tabs>
          <w:tab w:val="left" w:pos="4884"/>
        </w:tabs>
        <w:jc w:val="center"/>
        <w:rPr>
          <w:b/>
          <w:bCs/>
          <w:color w:val="000000"/>
          <w:sz w:val="24"/>
          <w:szCs w:val="24"/>
        </w:rPr>
      </w:pPr>
      <w:r w:rsidRPr="00B15176">
        <w:rPr>
          <w:b/>
          <w:bCs/>
          <w:sz w:val="24"/>
          <w:szCs w:val="24"/>
        </w:rPr>
        <w:lastRenderedPageBreak/>
        <w:t>Содержание</w:t>
      </w:r>
    </w:p>
    <w:p w:rsidR="00DF7043" w:rsidRPr="00B15176" w:rsidRDefault="00DF7043" w:rsidP="00DF7043">
      <w:pPr>
        <w:jc w:val="right"/>
        <w:rPr>
          <w:i/>
          <w:sz w:val="24"/>
          <w:szCs w:val="24"/>
        </w:rPr>
      </w:pPr>
      <w:r w:rsidRPr="00B15176">
        <w:rPr>
          <w:i/>
          <w:sz w:val="24"/>
          <w:szCs w:val="24"/>
        </w:rPr>
        <w:t xml:space="preserve">  </w:t>
      </w:r>
    </w:p>
    <w:p w:rsidR="00DF7043" w:rsidRPr="00B15176" w:rsidRDefault="00DF7043" w:rsidP="00DF7043">
      <w:pPr>
        <w:jc w:val="right"/>
        <w:rPr>
          <w:i/>
          <w:sz w:val="24"/>
          <w:szCs w:val="24"/>
        </w:rPr>
      </w:pPr>
      <w:r w:rsidRPr="00B15176">
        <w:rPr>
          <w:i/>
          <w:sz w:val="24"/>
          <w:szCs w:val="24"/>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70"/>
        <w:gridCol w:w="8650"/>
        <w:gridCol w:w="567"/>
      </w:tblGrid>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snapToGrid w:val="0"/>
              <w:ind w:left="360"/>
              <w:jc w:val="center"/>
              <w:rPr>
                <w:b/>
                <w:bCs/>
                <w:sz w:val="24"/>
                <w:szCs w:val="24"/>
              </w:rPr>
            </w:pPr>
          </w:p>
        </w:tc>
        <w:tc>
          <w:tcPr>
            <w:tcW w:w="8650" w:type="dxa"/>
            <w:shd w:val="clear" w:color="auto" w:fill="auto"/>
          </w:tcPr>
          <w:p w:rsidR="00DF7043" w:rsidRPr="00B15176" w:rsidRDefault="00DF7043" w:rsidP="00DF7043">
            <w:pPr>
              <w:widowControl w:val="0"/>
              <w:shd w:val="clear" w:color="auto" w:fill="FFFFFF"/>
              <w:autoSpaceDE w:val="0"/>
              <w:snapToGrid w:val="0"/>
              <w:rPr>
                <w:b/>
                <w:bCs/>
                <w:sz w:val="24"/>
                <w:szCs w:val="24"/>
              </w:rPr>
            </w:pPr>
            <w:r w:rsidRPr="00B15176">
              <w:rPr>
                <w:b/>
                <w:bCs/>
                <w:sz w:val="24"/>
                <w:szCs w:val="24"/>
              </w:rPr>
              <w:t xml:space="preserve">Раздел </w:t>
            </w:r>
            <w:r w:rsidRPr="00B15176">
              <w:rPr>
                <w:b/>
                <w:bCs/>
                <w:sz w:val="24"/>
                <w:szCs w:val="24"/>
                <w:lang w:val="en-US"/>
              </w:rPr>
              <w:t>I</w:t>
            </w:r>
            <w:r w:rsidRPr="00B15176">
              <w:rPr>
                <w:b/>
                <w:bCs/>
                <w:sz w:val="24"/>
                <w:szCs w:val="24"/>
              </w:rPr>
              <w:t>. ОБЩИЕ ПОЛОЖЕНИЯ</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6</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7C6788" w:rsidP="00DF7043">
            <w:pPr>
              <w:snapToGrid w:val="0"/>
              <w:rPr>
                <w:sz w:val="24"/>
                <w:szCs w:val="24"/>
              </w:rPr>
            </w:pPr>
            <w:r w:rsidRPr="00B15176">
              <w:rPr>
                <w:sz w:val="24"/>
                <w:szCs w:val="24"/>
              </w:rPr>
              <w:t>Предмет регулирования</w:t>
            </w:r>
          </w:p>
        </w:tc>
        <w:tc>
          <w:tcPr>
            <w:tcW w:w="567" w:type="dxa"/>
            <w:shd w:val="clear" w:color="auto" w:fill="auto"/>
            <w:vAlign w:val="bottom"/>
          </w:tcPr>
          <w:p w:rsidR="00DF7043" w:rsidRPr="00827E24" w:rsidRDefault="00827E24" w:rsidP="00DF7043">
            <w:pPr>
              <w:widowControl w:val="0"/>
              <w:shd w:val="clear" w:color="auto" w:fill="FFFFFF"/>
              <w:tabs>
                <w:tab w:val="left" w:pos="264"/>
              </w:tabs>
              <w:autoSpaceDE w:val="0"/>
              <w:snapToGrid w:val="0"/>
              <w:jc w:val="center"/>
              <w:rPr>
                <w:sz w:val="24"/>
                <w:szCs w:val="24"/>
                <w:lang w:val="en-US"/>
              </w:rPr>
            </w:pPr>
            <w:r>
              <w:rPr>
                <w:sz w:val="24"/>
                <w:szCs w:val="24"/>
                <w:lang w:val="en-US"/>
              </w:rPr>
              <w:t>6</w:t>
            </w:r>
          </w:p>
        </w:tc>
      </w:tr>
      <w:tr w:rsidR="00DF7043" w:rsidRPr="00B15176" w:rsidTr="00DF7043">
        <w:trPr>
          <w:trHeight w:val="80"/>
        </w:trPr>
        <w:tc>
          <w:tcPr>
            <w:tcW w:w="570" w:type="dxa"/>
            <w:shd w:val="clear" w:color="auto" w:fill="auto"/>
          </w:tcPr>
          <w:p w:rsidR="00DF7043" w:rsidRPr="00B15176" w:rsidRDefault="00DF7043" w:rsidP="00DF7043">
            <w:pPr>
              <w:widowControl w:val="0"/>
              <w:numPr>
                <w:ilvl w:val="0"/>
                <w:numId w:val="32"/>
              </w:numPr>
              <w:shd w:val="clear" w:color="auto" w:fill="FFFFFF"/>
              <w:tabs>
                <w:tab w:val="left" w:pos="176"/>
              </w:tabs>
              <w:suppressAutoHyphens/>
              <w:autoSpaceDE w:val="0"/>
              <w:snapToGrid w:val="0"/>
              <w:ind w:left="0" w:firstLine="0"/>
              <w:jc w:val="center"/>
              <w:rPr>
                <w:color w:val="000000"/>
                <w:sz w:val="24"/>
                <w:szCs w:val="24"/>
              </w:rPr>
            </w:pPr>
          </w:p>
        </w:tc>
        <w:tc>
          <w:tcPr>
            <w:tcW w:w="8650" w:type="dxa"/>
            <w:shd w:val="clear" w:color="auto" w:fill="auto"/>
          </w:tcPr>
          <w:p w:rsidR="00DF7043" w:rsidRPr="00B15176" w:rsidRDefault="007C6788" w:rsidP="00DF7043">
            <w:pPr>
              <w:widowControl w:val="0"/>
              <w:shd w:val="clear" w:color="auto" w:fill="FFFFFF"/>
              <w:tabs>
                <w:tab w:val="left" w:pos="264"/>
              </w:tabs>
              <w:autoSpaceDE w:val="0"/>
              <w:snapToGrid w:val="0"/>
              <w:rPr>
                <w:color w:val="000000"/>
                <w:sz w:val="24"/>
                <w:szCs w:val="24"/>
              </w:rPr>
            </w:pPr>
            <w:r>
              <w:rPr>
                <w:color w:val="000000"/>
                <w:sz w:val="24"/>
                <w:szCs w:val="24"/>
              </w:rPr>
              <w:t>Описание заявителей</w:t>
            </w:r>
          </w:p>
        </w:tc>
        <w:tc>
          <w:tcPr>
            <w:tcW w:w="567" w:type="dxa"/>
            <w:shd w:val="clear" w:color="auto" w:fill="auto"/>
            <w:vAlign w:val="bottom"/>
          </w:tcPr>
          <w:p w:rsidR="00DF7043" w:rsidRPr="00827E24" w:rsidRDefault="00827E24" w:rsidP="00DF7043">
            <w:pPr>
              <w:widowControl w:val="0"/>
              <w:shd w:val="clear" w:color="auto" w:fill="FFFFFF"/>
              <w:tabs>
                <w:tab w:val="left" w:pos="264"/>
              </w:tabs>
              <w:autoSpaceDE w:val="0"/>
              <w:snapToGrid w:val="0"/>
              <w:jc w:val="center"/>
              <w:rPr>
                <w:sz w:val="24"/>
                <w:szCs w:val="24"/>
                <w:lang w:val="en-US"/>
              </w:rPr>
            </w:pPr>
            <w:r>
              <w:rPr>
                <w:sz w:val="24"/>
                <w:szCs w:val="24"/>
                <w:lang w:val="en-US"/>
              </w:rPr>
              <w:t>6</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Информация о месте нахождения и графике работы исполнителя муниципальной услуги</w:t>
            </w:r>
          </w:p>
        </w:tc>
        <w:tc>
          <w:tcPr>
            <w:tcW w:w="567" w:type="dxa"/>
            <w:shd w:val="clear" w:color="auto" w:fill="auto"/>
            <w:vAlign w:val="bottom"/>
          </w:tcPr>
          <w:p w:rsidR="00DF7043" w:rsidRPr="00827E24" w:rsidRDefault="00827E24" w:rsidP="00DF7043">
            <w:pPr>
              <w:widowControl w:val="0"/>
              <w:shd w:val="clear" w:color="auto" w:fill="FFFFFF"/>
              <w:tabs>
                <w:tab w:val="left" w:pos="264"/>
              </w:tabs>
              <w:autoSpaceDE w:val="0"/>
              <w:snapToGrid w:val="0"/>
              <w:jc w:val="center"/>
              <w:rPr>
                <w:sz w:val="24"/>
                <w:szCs w:val="24"/>
                <w:lang w:val="en-US"/>
              </w:rPr>
            </w:pPr>
            <w:r>
              <w:rPr>
                <w:sz w:val="24"/>
                <w:szCs w:val="24"/>
                <w:lang w:val="en-US"/>
              </w:rPr>
              <w:t>7</w:t>
            </w:r>
          </w:p>
        </w:tc>
      </w:tr>
      <w:tr w:rsidR="00DF7043" w:rsidRPr="00B15176" w:rsidTr="00DF7043">
        <w:trPr>
          <w:trHeight w:val="23"/>
        </w:trPr>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получения информации заявителями по вопросам предоставления муниципальной услуги</w:t>
            </w:r>
          </w:p>
        </w:tc>
        <w:tc>
          <w:tcPr>
            <w:tcW w:w="567" w:type="dxa"/>
            <w:shd w:val="clear" w:color="auto" w:fill="auto"/>
            <w:vAlign w:val="bottom"/>
          </w:tcPr>
          <w:p w:rsidR="00DF7043" w:rsidRPr="007F78E9" w:rsidRDefault="00827E24" w:rsidP="00DF7043">
            <w:pPr>
              <w:widowControl w:val="0"/>
              <w:shd w:val="clear" w:color="auto" w:fill="FFFFFF"/>
              <w:tabs>
                <w:tab w:val="left" w:pos="264"/>
              </w:tabs>
              <w:autoSpaceDE w:val="0"/>
              <w:snapToGrid w:val="0"/>
              <w:jc w:val="center"/>
              <w:rPr>
                <w:sz w:val="24"/>
                <w:szCs w:val="24"/>
                <w:lang w:val="en-US"/>
              </w:rPr>
            </w:pPr>
            <w:r>
              <w:rPr>
                <w:sz w:val="24"/>
                <w:szCs w:val="24"/>
                <w:lang w:val="en-US"/>
              </w:rPr>
              <w:t>8</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b/>
                <w:bCs/>
                <w:sz w:val="24"/>
                <w:szCs w:val="24"/>
              </w:rPr>
            </w:pPr>
          </w:p>
        </w:tc>
        <w:tc>
          <w:tcPr>
            <w:tcW w:w="8650" w:type="dxa"/>
            <w:shd w:val="clear" w:color="auto" w:fill="auto"/>
          </w:tcPr>
          <w:p w:rsidR="00DF7043" w:rsidRPr="00B15176" w:rsidRDefault="00DF7043" w:rsidP="00DF7043">
            <w:pPr>
              <w:shd w:val="clear" w:color="auto" w:fill="FFFFFF"/>
              <w:snapToGrid w:val="0"/>
              <w:rPr>
                <w:b/>
                <w:bCs/>
                <w:sz w:val="24"/>
                <w:szCs w:val="24"/>
              </w:rPr>
            </w:pPr>
          </w:p>
          <w:p w:rsidR="00DF7043" w:rsidRPr="00B15176" w:rsidRDefault="00DF7043" w:rsidP="00DF7043">
            <w:pPr>
              <w:widowControl w:val="0"/>
              <w:shd w:val="clear" w:color="auto" w:fill="FFFFFF"/>
              <w:autoSpaceDE w:val="0"/>
              <w:rPr>
                <w:b/>
                <w:bCs/>
                <w:sz w:val="24"/>
                <w:szCs w:val="24"/>
              </w:rPr>
            </w:pPr>
            <w:r w:rsidRPr="00B15176">
              <w:rPr>
                <w:b/>
                <w:bCs/>
                <w:sz w:val="24"/>
                <w:szCs w:val="24"/>
              </w:rPr>
              <w:t xml:space="preserve">Раздел </w:t>
            </w:r>
            <w:r w:rsidRPr="00B15176">
              <w:rPr>
                <w:b/>
                <w:bCs/>
                <w:sz w:val="24"/>
                <w:szCs w:val="24"/>
                <w:lang w:val="en-US"/>
              </w:rPr>
              <w:t>II</w:t>
            </w:r>
            <w:r w:rsidRPr="00B15176">
              <w:rPr>
                <w:b/>
                <w:bCs/>
                <w:sz w:val="24"/>
                <w:szCs w:val="24"/>
              </w:rPr>
              <w:t>. СТАНДАРТ ПРЕДОСТАВЛЕНИЯ МУНИЦИПАЛЬНОЙ УСЛУГИ</w:t>
            </w:r>
          </w:p>
        </w:tc>
        <w:tc>
          <w:tcPr>
            <w:tcW w:w="567" w:type="dxa"/>
            <w:shd w:val="clear" w:color="auto" w:fill="auto"/>
            <w:vAlign w:val="bottom"/>
          </w:tcPr>
          <w:p w:rsidR="00DF7043" w:rsidRPr="00827E24" w:rsidRDefault="00827E24" w:rsidP="00DF7043">
            <w:pPr>
              <w:widowControl w:val="0"/>
              <w:shd w:val="clear" w:color="auto" w:fill="FFFFFF"/>
              <w:autoSpaceDE w:val="0"/>
              <w:jc w:val="center"/>
              <w:rPr>
                <w:bCs/>
                <w:sz w:val="24"/>
                <w:szCs w:val="24"/>
                <w:lang w:val="en-US"/>
              </w:rPr>
            </w:pPr>
            <w:r>
              <w:rPr>
                <w:bCs/>
                <w:sz w:val="24"/>
                <w:szCs w:val="24"/>
                <w:lang w:val="en-US"/>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муниципальной услуги </w:t>
            </w:r>
          </w:p>
        </w:tc>
        <w:tc>
          <w:tcPr>
            <w:tcW w:w="567" w:type="dxa"/>
            <w:shd w:val="clear" w:color="auto" w:fill="auto"/>
            <w:vAlign w:val="bottom"/>
          </w:tcPr>
          <w:p w:rsidR="00DF7043" w:rsidRPr="00827E24" w:rsidRDefault="00827E24" w:rsidP="00DF7043">
            <w:pPr>
              <w:widowControl w:val="0"/>
              <w:shd w:val="clear" w:color="auto" w:fill="FFFFFF"/>
              <w:tabs>
                <w:tab w:val="left" w:pos="254"/>
              </w:tabs>
              <w:autoSpaceDE w:val="0"/>
              <w:snapToGrid w:val="0"/>
              <w:jc w:val="center"/>
              <w:rPr>
                <w:sz w:val="24"/>
                <w:szCs w:val="24"/>
                <w:lang w:val="en-US"/>
              </w:rPr>
            </w:pPr>
            <w:r>
              <w:rPr>
                <w:sz w:val="24"/>
                <w:szCs w:val="24"/>
                <w:lang w:val="en-US"/>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Наименование органа, предоставляющего муниципальную услугу </w:t>
            </w:r>
          </w:p>
        </w:tc>
        <w:tc>
          <w:tcPr>
            <w:tcW w:w="567" w:type="dxa"/>
            <w:shd w:val="clear" w:color="auto" w:fill="auto"/>
            <w:vAlign w:val="bottom"/>
          </w:tcPr>
          <w:p w:rsidR="00DF7043" w:rsidRPr="00827E24" w:rsidRDefault="00827E24" w:rsidP="00DF7043">
            <w:pPr>
              <w:widowControl w:val="0"/>
              <w:shd w:val="clear" w:color="auto" w:fill="FFFFFF"/>
              <w:tabs>
                <w:tab w:val="left" w:pos="254"/>
              </w:tabs>
              <w:autoSpaceDE w:val="0"/>
              <w:snapToGrid w:val="0"/>
              <w:jc w:val="center"/>
              <w:rPr>
                <w:sz w:val="24"/>
                <w:szCs w:val="24"/>
                <w:lang w:val="en-US"/>
              </w:rPr>
            </w:pPr>
            <w:r>
              <w:rPr>
                <w:sz w:val="24"/>
                <w:szCs w:val="24"/>
                <w:lang w:val="en-US"/>
              </w:rPr>
              <w:t>10</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 xml:space="preserve">Результат предоставления муниципальной услуги </w:t>
            </w:r>
          </w:p>
        </w:tc>
        <w:tc>
          <w:tcPr>
            <w:tcW w:w="567" w:type="dxa"/>
            <w:shd w:val="clear" w:color="auto" w:fill="auto"/>
            <w:vAlign w:val="bottom"/>
          </w:tcPr>
          <w:p w:rsidR="00DF7043" w:rsidRPr="007F78E9" w:rsidRDefault="00827E24" w:rsidP="00DF7043">
            <w:pPr>
              <w:widowControl w:val="0"/>
              <w:shd w:val="clear" w:color="auto" w:fill="FFFFFF"/>
              <w:tabs>
                <w:tab w:val="left" w:pos="254"/>
              </w:tabs>
              <w:autoSpaceDE w:val="0"/>
              <w:snapToGrid w:val="0"/>
              <w:jc w:val="center"/>
              <w:rPr>
                <w:sz w:val="24"/>
                <w:szCs w:val="24"/>
                <w:lang w:val="en-US"/>
              </w:rPr>
            </w:pPr>
            <w:r>
              <w:rPr>
                <w:sz w:val="24"/>
                <w:szCs w:val="24"/>
                <w:lang w:val="en-US"/>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shd w:val="clear" w:color="auto" w:fill="auto"/>
            <w:vAlign w:val="bottom"/>
          </w:tcPr>
          <w:p w:rsidR="00DF7043" w:rsidRPr="007F78E9" w:rsidRDefault="00827E24" w:rsidP="00DF7043">
            <w:pPr>
              <w:widowControl w:val="0"/>
              <w:shd w:val="clear" w:color="auto" w:fill="FFFFFF"/>
              <w:tabs>
                <w:tab w:val="left" w:pos="254"/>
              </w:tabs>
              <w:autoSpaceDE w:val="0"/>
              <w:snapToGrid w:val="0"/>
              <w:jc w:val="center"/>
              <w:rPr>
                <w:sz w:val="24"/>
                <w:szCs w:val="24"/>
                <w:lang w:val="en-US"/>
              </w:rPr>
            </w:pPr>
            <w:r>
              <w:rPr>
                <w:sz w:val="24"/>
                <w:szCs w:val="24"/>
                <w:lang w:val="en-US"/>
              </w:rPr>
              <w:t>11</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Перечень нормативных правовых актов, регулирующих отношения, возникающие в связи с предоставлением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autoSpaceDE w:val="0"/>
              <w:snapToGrid w:val="0"/>
              <w:jc w:val="center"/>
              <w:rPr>
                <w:sz w:val="24"/>
                <w:szCs w:val="24"/>
                <w:lang w:val="en-US"/>
              </w:rPr>
            </w:pPr>
            <w:r>
              <w:rPr>
                <w:sz w:val="24"/>
                <w:szCs w:val="24"/>
              </w:rPr>
              <w:t>1</w:t>
            </w:r>
            <w:r w:rsidR="00827E24">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2</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3</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387422" w:rsidRDefault="00DF7043" w:rsidP="00DF7043">
            <w:pPr>
              <w:snapToGrid w:val="0"/>
              <w:rPr>
                <w:sz w:val="24"/>
                <w:szCs w:val="24"/>
              </w:rPr>
            </w:pPr>
            <w:r w:rsidRPr="00387422">
              <w:rPr>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4</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Исчерпывающий перечень оснований для приостановления или отказа в предоставлении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платы, взимаемой с заявителя за предоставление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Срок и порядок регистрации запроса заявителя о предоставлении муниципальной услуги, в том числе в электронной форме</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snapToGrid w:val="0"/>
              <w:rPr>
                <w:sz w:val="24"/>
                <w:szCs w:val="24"/>
              </w:rPr>
            </w:pPr>
            <w:r w:rsidRPr="00B15176">
              <w:rPr>
                <w:sz w:val="24"/>
                <w:szCs w:val="24"/>
              </w:rP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1</w:t>
            </w:r>
            <w:r w:rsidR="00827E24">
              <w:rPr>
                <w:sz w:val="24"/>
                <w:szCs w:val="24"/>
                <w:lang w:val="en-US"/>
              </w:rPr>
              <w:t>5</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Показатели доступности и качества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827E24">
              <w:rPr>
                <w:sz w:val="24"/>
                <w:szCs w:val="24"/>
                <w:lang w:val="en-US"/>
              </w:rPr>
              <w:t>8</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Количество взаимодействий заявителя с должностными лицами при предоставлении муниципальной услуги и их продолжительность</w:t>
            </w:r>
          </w:p>
        </w:tc>
        <w:tc>
          <w:tcPr>
            <w:tcW w:w="567" w:type="dxa"/>
            <w:shd w:val="clear" w:color="auto" w:fill="auto"/>
            <w:vAlign w:val="bottom"/>
          </w:tcPr>
          <w:p w:rsidR="00DF7043" w:rsidRPr="007F78E9" w:rsidRDefault="007F78E9"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shd w:val="clear" w:color="auto" w:fill="auto"/>
            <w:vAlign w:val="bottom"/>
          </w:tcPr>
          <w:p w:rsidR="00DF7043" w:rsidRPr="007F78E9" w:rsidRDefault="007F78E9"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tabs>
                <w:tab w:val="left" w:pos="993"/>
              </w:tabs>
              <w:rPr>
                <w:sz w:val="24"/>
                <w:szCs w:val="24"/>
              </w:rPr>
            </w:pPr>
            <w:r w:rsidRPr="00B15176">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shd w:val="clear" w:color="auto" w:fill="auto"/>
            <w:vAlign w:val="bottom"/>
          </w:tcPr>
          <w:p w:rsidR="00DF7043" w:rsidRPr="007F78E9" w:rsidRDefault="007F78E9"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numPr>
                <w:ilvl w:val="0"/>
                <w:numId w:val="32"/>
              </w:numPr>
              <w:suppressAutoHyphens/>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shd w:val="clear" w:color="auto" w:fill="auto"/>
            <w:vAlign w:val="bottom"/>
          </w:tcPr>
          <w:p w:rsidR="00DF7043" w:rsidRPr="007F78E9" w:rsidRDefault="007F78E9" w:rsidP="00DF7043">
            <w:pPr>
              <w:widowControl w:val="0"/>
              <w:shd w:val="clear" w:color="auto" w:fill="FFFFFF"/>
              <w:tabs>
                <w:tab w:val="left" w:pos="210"/>
                <w:tab w:val="left" w:pos="350"/>
              </w:tabs>
              <w:autoSpaceDE w:val="0"/>
              <w:snapToGrid w:val="0"/>
              <w:jc w:val="center"/>
              <w:rPr>
                <w:sz w:val="24"/>
                <w:szCs w:val="24"/>
                <w:lang w:val="en-US"/>
              </w:rPr>
            </w:pPr>
            <w:r>
              <w:rPr>
                <w:sz w:val="24"/>
                <w:szCs w:val="24"/>
              </w:rPr>
              <w:t>1</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ind w:left="360"/>
              <w:jc w:val="center"/>
              <w:rPr>
                <w:b/>
                <w:caps/>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DF7043">
            <w:pPr>
              <w:rPr>
                <w:b/>
                <w:caps/>
                <w:sz w:val="24"/>
                <w:szCs w:val="24"/>
              </w:rPr>
            </w:pPr>
            <w:r w:rsidRPr="00B15176">
              <w:rPr>
                <w:b/>
                <w:sz w:val="24"/>
                <w:szCs w:val="24"/>
              </w:rPr>
              <w:t xml:space="preserve">Раздел </w:t>
            </w:r>
            <w:r w:rsidRPr="00B15176">
              <w:rPr>
                <w:b/>
                <w:sz w:val="24"/>
                <w:szCs w:val="24"/>
                <w:lang w:val="en-US"/>
              </w:rPr>
              <w:t>III</w:t>
            </w:r>
            <w:r w:rsidRPr="00B15176">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В МНОГОФУНКЦИОНАЛЬНЫХ ЦЕНТРАХ ПРЕДОСТАВЛЕНИЯ ГОСУДАРСТВЕННЫХ И МУНИЦИПАЛЬНЫХ УСЛУГ</w:t>
            </w:r>
          </w:p>
        </w:tc>
        <w:tc>
          <w:tcPr>
            <w:tcW w:w="567" w:type="dxa"/>
            <w:shd w:val="clear" w:color="auto" w:fill="auto"/>
            <w:vAlign w:val="bottom"/>
          </w:tcPr>
          <w:p w:rsidR="00DF7043" w:rsidRPr="00827E24" w:rsidRDefault="00827E24" w:rsidP="00DF7043">
            <w:pPr>
              <w:shd w:val="clear" w:color="auto" w:fill="FFFFFF"/>
              <w:snapToGrid w:val="0"/>
              <w:jc w:val="center"/>
              <w:rPr>
                <w:bCs/>
                <w:sz w:val="24"/>
                <w:szCs w:val="24"/>
                <w:lang w:val="en-US"/>
              </w:rPr>
            </w:pPr>
            <w:r>
              <w:rPr>
                <w:bCs/>
                <w:sz w:val="24"/>
                <w:szCs w:val="24"/>
                <w:lang w:val="en-US"/>
              </w:rPr>
              <w:t>20</w:t>
            </w:r>
          </w:p>
          <w:p w:rsidR="00DF7043" w:rsidRPr="00B15176" w:rsidRDefault="00DF7043" w:rsidP="00DF7043">
            <w:pPr>
              <w:shd w:val="clear" w:color="auto" w:fill="FFFFFF"/>
              <w:jc w:val="center"/>
              <w:rPr>
                <w:b/>
                <w:sz w:val="24"/>
                <w:szCs w:val="24"/>
              </w:rPr>
            </w:pPr>
          </w:p>
          <w:p w:rsidR="00DF7043" w:rsidRPr="00B15176" w:rsidRDefault="00DF7043" w:rsidP="00DF7043">
            <w:pPr>
              <w:shd w:val="clear" w:color="auto" w:fill="FFFFFF"/>
              <w:jc w:val="center"/>
              <w:rPr>
                <w:b/>
                <w:sz w:val="24"/>
                <w:szCs w:val="24"/>
              </w:rPr>
            </w:pPr>
          </w:p>
          <w:p w:rsidR="00DF7043" w:rsidRPr="00B15176" w:rsidRDefault="00DF7043" w:rsidP="00DF7043">
            <w:pPr>
              <w:widowControl w:val="0"/>
              <w:shd w:val="clear" w:color="auto" w:fill="FFFFFF"/>
              <w:autoSpaceDE w:val="0"/>
              <w:jc w:val="center"/>
              <w:rPr>
                <w:b/>
                <w:sz w:val="24"/>
                <w:szCs w:val="24"/>
              </w:rPr>
            </w:pP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1995"/>
              </w:tabs>
              <w:rPr>
                <w:sz w:val="24"/>
                <w:szCs w:val="24"/>
              </w:rPr>
            </w:pPr>
            <w:r w:rsidRPr="00B15176">
              <w:rPr>
                <w:sz w:val="24"/>
                <w:szCs w:val="24"/>
              </w:rPr>
              <w:t>Перечень административных процедур, необходимых для предоставления муниципальной услуги</w:t>
            </w:r>
          </w:p>
        </w:tc>
        <w:tc>
          <w:tcPr>
            <w:tcW w:w="567" w:type="dxa"/>
            <w:shd w:val="clear" w:color="auto" w:fill="auto"/>
            <w:vAlign w:val="bottom"/>
          </w:tcPr>
          <w:p w:rsidR="00DF7043"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21</w:t>
            </w:r>
          </w:p>
        </w:tc>
      </w:tr>
      <w:tr w:rsidR="006F0F4B" w:rsidRPr="00B15176" w:rsidTr="00DF7043">
        <w:tc>
          <w:tcPr>
            <w:tcW w:w="570" w:type="dxa"/>
            <w:shd w:val="clear" w:color="auto" w:fill="auto"/>
          </w:tcPr>
          <w:p w:rsidR="006F0F4B" w:rsidRPr="00B15176" w:rsidRDefault="006F0F4B"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6F0F4B" w:rsidRPr="00B15176" w:rsidRDefault="006F0F4B" w:rsidP="00DF7043">
            <w:pPr>
              <w:tabs>
                <w:tab w:val="left" w:pos="1995"/>
              </w:tabs>
              <w:rPr>
                <w:sz w:val="24"/>
                <w:szCs w:val="24"/>
              </w:rPr>
            </w:pPr>
            <w:proofErr w:type="gramStart"/>
            <w:r w:rsidRPr="006F0F4B">
              <w:rPr>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tc>
        <w:tc>
          <w:tcPr>
            <w:tcW w:w="567" w:type="dxa"/>
            <w:shd w:val="clear" w:color="auto" w:fill="auto"/>
            <w:vAlign w:val="bottom"/>
          </w:tcPr>
          <w:p w:rsidR="006F0F4B"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21</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tabs>
                <w:tab w:val="left" w:pos="3660"/>
              </w:tabs>
              <w:rPr>
                <w:sz w:val="24"/>
                <w:szCs w:val="24"/>
              </w:rPr>
            </w:pPr>
            <w:r w:rsidRPr="00B15176">
              <w:rPr>
                <w:sz w:val="24"/>
                <w:szCs w:val="24"/>
              </w:rPr>
              <w:t>Приём и регистрация заявления и документов, необходимых для предоставления муниципальной услуги, их первичная проверка и регистрация</w:t>
            </w:r>
          </w:p>
        </w:tc>
        <w:tc>
          <w:tcPr>
            <w:tcW w:w="567" w:type="dxa"/>
            <w:shd w:val="clear" w:color="auto" w:fill="auto"/>
            <w:vAlign w:val="bottom"/>
          </w:tcPr>
          <w:p w:rsidR="00DF7043"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22</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proofErr w:type="gramStart"/>
            <w:r w:rsidRPr="00B15176">
              <w:rPr>
                <w:rFonts w:ascii="Times New Roman" w:hAnsi="Times New Roman" w:cs="Times New Roman"/>
                <w:b w:val="0"/>
                <w:sz w:val="24"/>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6F0F4B">
              <w:rPr>
                <w:rFonts w:ascii="Times New Roman" w:hAnsi="Times New Roman" w:cs="Times New Roman"/>
                <w:b w:val="0"/>
                <w:sz w:val="24"/>
                <w:szCs w:val="24"/>
              </w:rPr>
              <w:t xml:space="preserve">, </w:t>
            </w:r>
            <w:r w:rsidR="006F0F4B" w:rsidRPr="006F0F4B">
              <w:rPr>
                <w:rFonts w:ascii="Times New Roman" w:hAnsi="Times New Roman" w:cs="Times New Roman"/>
                <w:b w:val="0"/>
                <w:sz w:val="24"/>
                <w:szCs w:val="24"/>
              </w:rPr>
              <w:t>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6F0F4B" w:rsidRPr="006F0F4B">
              <w:rPr>
                <w:rFonts w:ascii="Times New Roman" w:hAnsi="Times New Roman" w:cs="Times New Roman"/>
                <w:b w:val="0"/>
                <w:sz w:val="24"/>
                <w:szCs w:val="24"/>
              </w:rPr>
              <w:t xml:space="preserve"> в предоставлении государственной услуги</w:t>
            </w:r>
          </w:p>
        </w:tc>
        <w:tc>
          <w:tcPr>
            <w:tcW w:w="567" w:type="dxa"/>
            <w:shd w:val="clear" w:color="auto" w:fill="auto"/>
            <w:vAlign w:val="bottom"/>
          </w:tcPr>
          <w:p w:rsidR="00DF7043" w:rsidRPr="007F78E9"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23</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ConsPlusTitle"/>
              <w:rPr>
                <w:rFonts w:ascii="Times New Roman" w:hAnsi="Times New Roman" w:cs="Times New Roman"/>
                <w:b w:val="0"/>
                <w:sz w:val="24"/>
                <w:szCs w:val="24"/>
              </w:rPr>
            </w:pPr>
            <w:r w:rsidRPr="00B15176">
              <w:rPr>
                <w:rFonts w:ascii="Times New Roman" w:hAnsi="Times New Roman" w:cs="Times New Roman"/>
                <w:b w:val="0"/>
                <w:sz w:val="24"/>
                <w:szCs w:val="24"/>
              </w:rPr>
              <w:t>Подготовка документов для принятия решения о предоставлении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2</w:t>
            </w:r>
            <w:r w:rsidR="00827E24">
              <w:rPr>
                <w:sz w:val="24"/>
                <w:szCs w:val="24"/>
                <w:lang w:val="en-US"/>
              </w:rPr>
              <w:t>4</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pStyle w:val="11"/>
              <w:tabs>
                <w:tab w:val="left" w:pos="1494"/>
              </w:tabs>
              <w:spacing w:before="0" w:after="0"/>
              <w:jc w:val="left"/>
              <w:rPr>
                <w:szCs w:val="24"/>
              </w:rPr>
            </w:pPr>
            <w:r w:rsidRPr="00B15176">
              <w:rPr>
                <w:szCs w:val="24"/>
              </w:rPr>
              <w:t>Направление принятого решения о предоставлении муниципальной услуги заявителю</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2</w:t>
            </w:r>
            <w:r w:rsidR="00827E24">
              <w:rPr>
                <w:sz w:val="24"/>
                <w:szCs w:val="24"/>
                <w:lang w:val="en-US"/>
              </w:rPr>
              <w:t>5</w:t>
            </w:r>
          </w:p>
        </w:tc>
      </w:tr>
      <w:tr w:rsidR="006F0F4B" w:rsidRPr="00B15176" w:rsidTr="00DF7043">
        <w:tc>
          <w:tcPr>
            <w:tcW w:w="570" w:type="dxa"/>
            <w:shd w:val="clear" w:color="auto" w:fill="auto"/>
          </w:tcPr>
          <w:p w:rsidR="006F0F4B" w:rsidRPr="00B15176" w:rsidRDefault="006F0F4B" w:rsidP="00DF7043">
            <w:pPr>
              <w:widowControl w:val="0"/>
              <w:numPr>
                <w:ilvl w:val="0"/>
                <w:numId w:val="32"/>
              </w:numPr>
              <w:shd w:val="clear" w:color="auto" w:fill="FFFFFF"/>
              <w:tabs>
                <w:tab w:val="left" w:pos="350"/>
                <w:tab w:val="left" w:pos="5576"/>
              </w:tabs>
              <w:suppressAutoHyphens/>
              <w:autoSpaceDE w:val="0"/>
              <w:snapToGrid w:val="0"/>
              <w:ind w:left="0" w:firstLine="0"/>
              <w:jc w:val="center"/>
              <w:rPr>
                <w:sz w:val="24"/>
                <w:szCs w:val="24"/>
              </w:rPr>
            </w:pPr>
          </w:p>
        </w:tc>
        <w:tc>
          <w:tcPr>
            <w:tcW w:w="8650" w:type="dxa"/>
            <w:shd w:val="clear" w:color="auto" w:fill="auto"/>
          </w:tcPr>
          <w:p w:rsidR="006F0F4B" w:rsidRPr="00B15176" w:rsidRDefault="006F0F4B" w:rsidP="00DF7043">
            <w:pPr>
              <w:pStyle w:val="11"/>
              <w:tabs>
                <w:tab w:val="left" w:pos="1494"/>
              </w:tabs>
              <w:spacing w:before="0" w:after="0"/>
              <w:jc w:val="left"/>
              <w:rPr>
                <w:szCs w:val="24"/>
              </w:rPr>
            </w:pPr>
            <w:proofErr w:type="gramStart"/>
            <w:r w:rsidRPr="006F0F4B">
              <w:rPr>
                <w:szCs w:val="24"/>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w:t>
            </w:r>
            <w:r w:rsidRPr="006F0F4B">
              <w:rPr>
                <w:szCs w:val="24"/>
              </w:rPr>
              <w:lastRenderedPageBreak/>
              <w:t>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6F0F4B">
              <w:rPr>
                <w:szCs w:val="24"/>
              </w:rPr>
              <w:t xml:space="preserve"> услугу</w:t>
            </w:r>
          </w:p>
        </w:tc>
        <w:tc>
          <w:tcPr>
            <w:tcW w:w="567" w:type="dxa"/>
            <w:shd w:val="clear" w:color="auto" w:fill="auto"/>
            <w:vAlign w:val="bottom"/>
          </w:tcPr>
          <w:p w:rsidR="006F0F4B"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lastRenderedPageBreak/>
              <w:t>27</w:t>
            </w:r>
          </w:p>
        </w:tc>
      </w:tr>
      <w:tr w:rsidR="00DF7043" w:rsidRPr="00B15176" w:rsidTr="00DF7043">
        <w:tc>
          <w:tcPr>
            <w:tcW w:w="570" w:type="dxa"/>
            <w:shd w:val="clear" w:color="auto" w:fill="auto"/>
          </w:tcPr>
          <w:p w:rsidR="00DF7043" w:rsidRPr="00B15176" w:rsidRDefault="00DF7043" w:rsidP="00DF7043">
            <w:pPr>
              <w:widowControl w:val="0"/>
              <w:shd w:val="clear" w:color="auto" w:fill="FFFFFF"/>
              <w:autoSpaceDE w:val="0"/>
              <w:ind w:left="360"/>
              <w:jc w:val="center"/>
              <w:rPr>
                <w:color w:val="000000"/>
                <w:sz w:val="24"/>
                <w:szCs w:val="24"/>
              </w:rPr>
            </w:pPr>
          </w:p>
        </w:tc>
        <w:tc>
          <w:tcPr>
            <w:tcW w:w="8650" w:type="dxa"/>
            <w:shd w:val="clear" w:color="auto" w:fill="auto"/>
          </w:tcPr>
          <w:p w:rsidR="00DF7043" w:rsidRPr="00B15176" w:rsidRDefault="00DF7043" w:rsidP="00DF7043">
            <w:pPr>
              <w:autoSpaceDE w:val="0"/>
              <w:rPr>
                <w:b/>
                <w:sz w:val="24"/>
                <w:szCs w:val="24"/>
              </w:rPr>
            </w:pPr>
          </w:p>
          <w:p w:rsidR="00DF7043" w:rsidRPr="00B15176" w:rsidRDefault="00DF7043" w:rsidP="00DF7043">
            <w:pPr>
              <w:autoSpaceDE w:val="0"/>
              <w:rPr>
                <w:b/>
                <w:sz w:val="24"/>
                <w:szCs w:val="24"/>
              </w:rPr>
            </w:pPr>
            <w:r w:rsidRPr="00B15176">
              <w:rPr>
                <w:b/>
                <w:sz w:val="24"/>
                <w:szCs w:val="24"/>
              </w:rPr>
              <w:t xml:space="preserve">Раздел </w:t>
            </w:r>
            <w:r w:rsidRPr="00B15176">
              <w:rPr>
                <w:b/>
                <w:sz w:val="24"/>
                <w:szCs w:val="24"/>
                <w:lang w:val="en-US"/>
              </w:rPr>
              <w:t>IV</w:t>
            </w:r>
            <w:r w:rsidRPr="00B15176">
              <w:rPr>
                <w:b/>
                <w:sz w:val="24"/>
                <w:szCs w:val="24"/>
              </w:rPr>
              <w:t>. ФОРМЫ КОНТРОЛЯ ЗА ИСПОЛНЕНИЕМ АДМИНИСТРАТИВНОГО РЕГЛАМЕНТА</w:t>
            </w:r>
          </w:p>
        </w:tc>
        <w:tc>
          <w:tcPr>
            <w:tcW w:w="567" w:type="dxa"/>
            <w:shd w:val="clear" w:color="auto" w:fill="auto"/>
            <w:vAlign w:val="bottom"/>
          </w:tcPr>
          <w:p w:rsidR="00DF7043" w:rsidRPr="007F78E9" w:rsidRDefault="007F78E9" w:rsidP="00DF7043">
            <w:pPr>
              <w:widowControl w:val="0"/>
              <w:shd w:val="clear" w:color="auto" w:fill="FFFFFF"/>
              <w:autoSpaceDE w:val="0"/>
              <w:snapToGrid w:val="0"/>
              <w:jc w:val="center"/>
              <w:rPr>
                <w:bCs/>
                <w:sz w:val="24"/>
                <w:szCs w:val="24"/>
                <w:lang w:val="en-US"/>
              </w:rPr>
            </w:pPr>
            <w:r>
              <w:rPr>
                <w:bCs/>
                <w:sz w:val="24"/>
                <w:szCs w:val="24"/>
              </w:rPr>
              <w:t>2</w:t>
            </w:r>
            <w:r w:rsidR="00827E24">
              <w:rPr>
                <w:bCs/>
                <w:sz w:val="24"/>
                <w:szCs w:val="24"/>
                <w:lang w:val="en-US"/>
              </w:rPr>
              <w:t>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Порядок осуществления текущего </w:t>
            </w:r>
            <w:proofErr w:type="gramStart"/>
            <w:r w:rsidRPr="00B15176">
              <w:rPr>
                <w:sz w:val="24"/>
                <w:szCs w:val="24"/>
              </w:rPr>
              <w:t>контроля за</w:t>
            </w:r>
            <w:proofErr w:type="gramEnd"/>
            <w:r w:rsidRPr="00B15176">
              <w:rPr>
                <w:sz w:val="24"/>
                <w:szCs w:val="24"/>
              </w:rPr>
              <w:t xml:space="preserve">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shd w:val="clear" w:color="auto" w:fill="auto"/>
            <w:vAlign w:val="bottom"/>
          </w:tcPr>
          <w:p w:rsidR="00DF7043"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28</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2</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shd w:val="clear" w:color="auto" w:fill="auto"/>
            <w:vAlign w:val="bottom"/>
          </w:tcPr>
          <w:p w:rsidR="00DF7043" w:rsidRPr="007F78E9" w:rsidRDefault="007F78E9" w:rsidP="00DF7043">
            <w:pPr>
              <w:widowControl w:val="0"/>
              <w:shd w:val="clear" w:color="auto" w:fill="FFFFFF"/>
              <w:tabs>
                <w:tab w:val="left" w:pos="350"/>
              </w:tabs>
              <w:autoSpaceDE w:val="0"/>
              <w:snapToGrid w:val="0"/>
              <w:jc w:val="center"/>
              <w:rPr>
                <w:sz w:val="24"/>
                <w:szCs w:val="24"/>
                <w:lang w:val="en-US"/>
              </w:rPr>
            </w:pPr>
            <w:r>
              <w:rPr>
                <w:sz w:val="24"/>
                <w:szCs w:val="24"/>
              </w:rPr>
              <w:t>2</w:t>
            </w:r>
            <w:r w:rsidR="00827E24">
              <w:rPr>
                <w:sz w:val="24"/>
                <w:szCs w:val="24"/>
                <w:lang w:val="en-US"/>
              </w:rPr>
              <w:t>9</w:t>
            </w:r>
          </w:p>
        </w:tc>
      </w:tr>
      <w:tr w:rsidR="00DF7043" w:rsidRPr="00B15176" w:rsidTr="00DF7043">
        <w:tc>
          <w:tcPr>
            <w:tcW w:w="570" w:type="dxa"/>
            <w:shd w:val="clear" w:color="auto" w:fill="auto"/>
          </w:tcPr>
          <w:p w:rsidR="00DF7043" w:rsidRPr="00B15176" w:rsidRDefault="00DF7043" w:rsidP="00DF7043">
            <w:pPr>
              <w:widowControl w:val="0"/>
              <w:numPr>
                <w:ilvl w:val="0"/>
                <w:numId w:val="32"/>
              </w:numPr>
              <w:shd w:val="clear" w:color="auto" w:fill="FFFFFF"/>
              <w:tabs>
                <w:tab w:val="left" w:pos="350"/>
              </w:tabs>
              <w:suppressAutoHyphens/>
              <w:autoSpaceDE w:val="0"/>
              <w:snapToGrid w:val="0"/>
              <w:ind w:left="0" w:firstLine="0"/>
              <w:jc w:val="center"/>
              <w:rPr>
                <w:sz w:val="24"/>
                <w:szCs w:val="24"/>
              </w:rPr>
            </w:pPr>
          </w:p>
        </w:tc>
        <w:tc>
          <w:tcPr>
            <w:tcW w:w="8650" w:type="dxa"/>
            <w:shd w:val="clear" w:color="auto" w:fill="auto"/>
          </w:tcPr>
          <w:p w:rsidR="00DF7043" w:rsidRPr="00B15176" w:rsidRDefault="00DF7043" w:rsidP="00DF7043">
            <w:pPr>
              <w:rPr>
                <w:sz w:val="24"/>
                <w:szCs w:val="24"/>
              </w:rPr>
            </w:pPr>
            <w:r w:rsidRPr="00B15176">
              <w:rPr>
                <w:sz w:val="24"/>
                <w:szCs w:val="24"/>
              </w:rPr>
              <w:t xml:space="preserve">Положения, характеризующие требования к порядку и формам </w:t>
            </w:r>
            <w:proofErr w:type="gramStart"/>
            <w:r w:rsidRPr="00B15176">
              <w:rPr>
                <w:sz w:val="24"/>
                <w:szCs w:val="24"/>
              </w:rPr>
              <w:t>контроля  за</w:t>
            </w:r>
            <w:proofErr w:type="gramEnd"/>
            <w:r w:rsidRPr="00B15176">
              <w:rPr>
                <w:sz w:val="24"/>
                <w:szCs w:val="24"/>
              </w:rPr>
              <w:t xml:space="preserve"> предоставлением муниципальной услуги, в том числе со стороны граждан, их объединений и организаций</w:t>
            </w:r>
          </w:p>
        </w:tc>
        <w:tc>
          <w:tcPr>
            <w:tcW w:w="567" w:type="dxa"/>
            <w:shd w:val="clear" w:color="auto" w:fill="auto"/>
            <w:vAlign w:val="bottom"/>
          </w:tcPr>
          <w:p w:rsidR="00DF7043" w:rsidRPr="00827E24" w:rsidRDefault="00827E24" w:rsidP="00DF7043">
            <w:pPr>
              <w:widowControl w:val="0"/>
              <w:shd w:val="clear" w:color="auto" w:fill="FFFFFF"/>
              <w:tabs>
                <w:tab w:val="left" w:pos="350"/>
              </w:tabs>
              <w:autoSpaceDE w:val="0"/>
              <w:snapToGrid w:val="0"/>
              <w:jc w:val="center"/>
              <w:rPr>
                <w:sz w:val="24"/>
                <w:szCs w:val="24"/>
                <w:lang w:val="en-US"/>
              </w:rPr>
            </w:pPr>
            <w:r>
              <w:rPr>
                <w:sz w:val="24"/>
                <w:szCs w:val="24"/>
                <w:lang w:val="en-US"/>
              </w:rPr>
              <w:t>30</w:t>
            </w:r>
          </w:p>
        </w:tc>
      </w:tr>
      <w:tr w:rsidR="00DF7043" w:rsidRPr="00B15176" w:rsidTr="00DF7043">
        <w:trPr>
          <w:trHeight w:val="23"/>
        </w:trPr>
        <w:tc>
          <w:tcPr>
            <w:tcW w:w="570" w:type="dxa"/>
            <w:shd w:val="clear" w:color="auto" w:fill="auto"/>
          </w:tcPr>
          <w:p w:rsidR="00DF7043" w:rsidRPr="00B15176" w:rsidRDefault="00DF7043" w:rsidP="00DF7043">
            <w:pPr>
              <w:pStyle w:val="211"/>
              <w:ind w:left="360"/>
              <w:jc w:val="center"/>
              <w:rPr>
                <w:rFonts w:ascii="Times New Roman" w:hAnsi="Times New Roman"/>
                <w:b/>
                <w:color w:val="000000"/>
                <w:sz w:val="24"/>
                <w:szCs w:val="24"/>
              </w:rPr>
            </w:pPr>
          </w:p>
        </w:tc>
        <w:tc>
          <w:tcPr>
            <w:tcW w:w="8650" w:type="dxa"/>
            <w:shd w:val="clear" w:color="auto" w:fill="auto"/>
          </w:tcPr>
          <w:p w:rsidR="00DF7043" w:rsidRPr="00B15176" w:rsidRDefault="00DF7043" w:rsidP="00DF7043">
            <w:pPr>
              <w:rPr>
                <w:b/>
                <w:sz w:val="24"/>
                <w:szCs w:val="24"/>
              </w:rPr>
            </w:pPr>
          </w:p>
          <w:p w:rsidR="00DF7043" w:rsidRPr="00B15176" w:rsidRDefault="00DF7043" w:rsidP="00116A7F">
            <w:pPr>
              <w:rPr>
                <w:b/>
                <w:sz w:val="24"/>
                <w:szCs w:val="24"/>
              </w:rPr>
            </w:pPr>
            <w:r w:rsidRPr="00B15176">
              <w:rPr>
                <w:b/>
                <w:sz w:val="24"/>
                <w:szCs w:val="24"/>
              </w:rPr>
              <w:t xml:space="preserve">Раздел </w:t>
            </w:r>
            <w:r w:rsidRPr="00B15176">
              <w:rPr>
                <w:b/>
                <w:sz w:val="24"/>
                <w:szCs w:val="24"/>
                <w:lang w:val="en-US"/>
              </w:rPr>
              <w:t>V</w:t>
            </w:r>
            <w:r w:rsidRPr="00B15176">
              <w:rPr>
                <w:b/>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r w:rsidR="00116A7F" w:rsidRPr="00B15176">
              <w:rPr>
                <w:b/>
                <w:sz w:val="24"/>
                <w:szCs w:val="24"/>
              </w:rPr>
              <w:t xml:space="preserve"> МНОГОФУНКЦИОНАЛЬНОГО ЦЕНТРА ПРЕДОСТАВЛЕНИЯ ГОСУДАРТВЕННЫХ И МУНИЦИПАЛЬНЫХ УСЛУГ, ОРГАНИЗАЦИЙ, А ТАКЖЕ ИХ ДОЛЖНОСТНЫХ ЛИЦ</w:t>
            </w:r>
          </w:p>
        </w:tc>
        <w:tc>
          <w:tcPr>
            <w:tcW w:w="567" w:type="dxa"/>
            <w:shd w:val="clear" w:color="auto" w:fill="auto"/>
            <w:vAlign w:val="bottom"/>
          </w:tcPr>
          <w:p w:rsidR="00DF7043" w:rsidRPr="00827E24" w:rsidRDefault="00827E24" w:rsidP="00DF7043">
            <w:pPr>
              <w:pStyle w:val="211"/>
              <w:jc w:val="center"/>
              <w:rPr>
                <w:rFonts w:ascii="Times New Roman" w:hAnsi="Times New Roman"/>
                <w:bCs/>
                <w:sz w:val="24"/>
                <w:szCs w:val="24"/>
                <w:lang w:val="en-US"/>
              </w:rPr>
            </w:pPr>
            <w:r w:rsidRPr="00827E24">
              <w:rPr>
                <w:rFonts w:ascii="Times New Roman" w:hAnsi="Times New Roman"/>
                <w:bCs/>
                <w:sz w:val="24"/>
                <w:szCs w:val="24"/>
                <w:lang w:val="en-US"/>
              </w:rPr>
              <w:t>30</w:t>
            </w:r>
          </w:p>
          <w:p w:rsidR="00DF7043" w:rsidRPr="007F78E9" w:rsidRDefault="00DF7043" w:rsidP="00DF7043">
            <w:pPr>
              <w:shd w:val="clear" w:color="auto" w:fill="FFFFFF"/>
              <w:jc w:val="center"/>
              <w:rPr>
                <w:sz w:val="24"/>
                <w:szCs w:val="24"/>
                <w:lang w:val="en-US"/>
              </w:rPr>
            </w:pPr>
          </w:p>
          <w:p w:rsidR="00DF7043" w:rsidRPr="00B15176" w:rsidRDefault="00DF7043" w:rsidP="00DF7043">
            <w:pPr>
              <w:shd w:val="clear" w:color="auto" w:fill="FFFFFF"/>
              <w:jc w:val="center"/>
              <w:rPr>
                <w:b/>
                <w:bCs/>
                <w:sz w:val="24"/>
                <w:szCs w:val="24"/>
              </w:rPr>
            </w:pPr>
          </w:p>
          <w:p w:rsidR="00DF7043" w:rsidRPr="00B15176" w:rsidRDefault="00DF7043" w:rsidP="00DF7043">
            <w:pPr>
              <w:widowControl w:val="0"/>
              <w:shd w:val="clear" w:color="auto" w:fill="FFFFFF"/>
              <w:autoSpaceDE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sz w:val="24"/>
                <w:szCs w:val="24"/>
              </w:rPr>
            </w:pPr>
            <w:r w:rsidRPr="00B15176">
              <w:rPr>
                <w:sz w:val="24"/>
                <w:szCs w:val="24"/>
              </w:rPr>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shd w:val="clear" w:color="auto" w:fill="auto"/>
            <w:vAlign w:val="bottom"/>
          </w:tcPr>
          <w:p w:rsidR="00DF7043" w:rsidRPr="00827E24" w:rsidRDefault="00827E24" w:rsidP="00827E24">
            <w:pPr>
              <w:widowControl w:val="0"/>
              <w:shd w:val="clear" w:color="auto" w:fill="FFFFFF"/>
              <w:autoSpaceDE w:val="0"/>
              <w:snapToGrid w:val="0"/>
              <w:jc w:val="center"/>
              <w:rPr>
                <w:bCs/>
                <w:sz w:val="24"/>
                <w:szCs w:val="24"/>
                <w:lang w:val="en-US"/>
              </w:rPr>
            </w:pPr>
            <w:r>
              <w:rPr>
                <w:bCs/>
                <w:sz w:val="24"/>
                <w:szCs w:val="24"/>
                <w:lang w:val="en-US"/>
              </w:rPr>
              <w:t>31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32</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подачи и рассмотрения жалобы</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33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Сроки рассмотрения жалобы</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Результат рассмотрения жалобы</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34</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Порядок обжалования решения по жалобе</w:t>
            </w:r>
          </w:p>
        </w:tc>
        <w:tc>
          <w:tcPr>
            <w:tcW w:w="567" w:type="dxa"/>
            <w:shd w:val="clear" w:color="auto" w:fill="auto"/>
            <w:vAlign w:val="bottom"/>
          </w:tcPr>
          <w:p w:rsidR="00DF7043" w:rsidRPr="007F78E9" w:rsidRDefault="00827E24" w:rsidP="00DF7043">
            <w:pPr>
              <w:widowControl w:val="0"/>
              <w:shd w:val="clear" w:color="auto" w:fill="FFFFFF"/>
              <w:autoSpaceDE w:val="0"/>
              <w:snapToGrid w:val="0"/>
              <w:jc w:val="center"/>
              <w:rPr>
                <w:bCs/>
                <w:sz w:val="24"/>
                <w:szCs w:val="24"/>
                <w:lang w:val="en-US"/>
              </w:rPr>
            </w:pPr>
            <w:r>
              <w:rPr>
                <w:bCs/>
                <w:sz w:val="24"/>
                <w:szCs w:val="24"/>
                <w:lang w:val="en-US"/>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Право заявителя на получение информации и документов, необходимых для обоснования и рассмотрения жалобы</w:t>
            </w:r>
          </w:p>
        </w:tc>
        <w:tc>
          <w:tcPr>
            <w:tcW w:w="567" w:type="dxa"/>
            <w:shd w:val="clear" w:color="auto" w:fill="auto"/>
            <w:vAlign w:val="bottom"/>
          </w:tcPr>
          <w:p w:rsidR="00DF7043" w:rsidRPr="007F78E9" w:rsidRDefault="00827E24" w:rsidP="00DF7043">
            <w:pPr>
              <w:widowControl w:val="0"/>
              <w:shd w:val="clear" w:color="auto" w:fill="FFFFFF"/>
              <w:autoSpaceDE w:val="0"/>
              <w:snapToGrid w:val="0"/>
              <w:jc w:val="center"/>
              <w:rPr>
                <w:bCs/>
                <w:sz w:val="24"/>
                <w:szCs w:val="24"/>
                <w:lang w:val="en-US"/>
              </w:rPr>
            </w:pPr>
            <w:r>
              <w:rPr>
                <w:bCs/>
                <w:sz w:val="24"/>
                <w:szCs w:val="24"/>
                <w:lang w:val="en-US"/>
              </w:rPr>
              <w:t>35</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2"/>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567"/>
              </w:tabs>
              <w:rPr>
                <w:bCs/>
                <w:sz w:val="24"/>
                <w:szCs w:val="24"/>
              </w:rPr>
            </w:pPr>
            <w:r w:rsidRPr="00B15176">
              <w:rPr>
                <w:bCs/>
                <w:sz w:val="24"/>
                <w:szCs w:val="24"/>
              </w:rPr>
              <w:t>Способы информирования заявителей о порядке подачи и рассмотрения жалобы</w:t>
            </w:r>
          </w:p>
        </w:tc>
        <w:tc>
          <w:tcPr>
            <w:tcW w:w="567" w:type="dxa"/>
            <w:shd w:val="clear" w:color="auto" w:fill="auto"/>
            <w:vAlign w:val="bottom"/>
          </w:tcPr>
          <w:p w:rsidR="00DF7043" w:rsidRPr="007F78E9" w:rsidRDefault="00827E24" w:rsidP="00DF7043">
            <w:pPr>
              <w:widowControl w:val="0"/>
              <w:shd w:val="clear" w:color="auto" w:fill="FFFFFF"/>
              <w:autoSpaceDE w:val="0"/>
              <w:snapToGrid w:val="0"/>
              <w:jc w:val="center"/>
              <w:rPr>
                <w:bCs/>
                <w:sz w:val="24"/>
                <w:szCs w:val="24"/>
                <w:lang w:val="en-US"/>
              </w:rPr>
            </w:pPr>
            <w:r>
              <w:rPr>
                <w:bCs/>
                <w:sz w:val="24"/>
                <w:szCs w:val="24"/>
                <w:lang w:val="en-US"/>
              </w:rPr>
              <w:t>35</w:t>
            </w:r>
          </w:p>
        </w:tc>
      </w:tr>
      <w:tr w:rsidR="00DF7043" w:rsidRPr="00B15176" w:rsidTr="00DF7043">
        <w:trPr>
          <w:trHeight w:val="23"/>
        </w:trPr>
        <w:tc>
          <w:tcPr>
            <w:tcW w:w="9220" w:type="dxa"/>
            <w:gridSpan w:val="2"/>
            <w:shd w:val="clear" w:color="auto" w:fill="auto"/>
          </w:tcPr>
          <w:p w:rsidR="00DF7043" w:rsidRPr="00B15176" w:rsidRDefault="00DF7043" w:rsidP="00DF7043">
            <w:pPr>
              <w:pStyle w:val="211"/>
              <w:snapToGrid w:val="0"/>
              <w:ind w:left="360"/>
              <w:jc w:val="center"/>
              <w:rPr>
                <w:rFonts w:ascii="Times New Roman" w:hAnsi="Times New Roman"/>
                <w:b/>
                <w:bCs/>
                <w:sz w:val="24"/>
                <w:szCs w:val="24"/>
              </w:rPr>
            </w:pPr>
          </w:p>
          <w:p w:rsidR="00DF7043" w:rsidRPr="00B15176" w:rsidRDefault="00DF7043" w:rsidP="00DF7043">
            <w:pPr>
              <w:pStyle w:val="211"/>
              <w:snapToGrid w:val="0"/>
              <w:ind w:left="360"/>
              <w:jc w:val="center"/>
              <w:rPr>
                <w:rFonts w:ascii="Times New Roman" w:hAnsi="Times New Roman"/>
                <w:b/>
                <w:bCs/>
                <w:sz w:val="24"/>
                <w:szCs w:val="24"/>
              </w:rPr>
            </w:pPr>
            <w:r w:rsidRPr="00B15176">
              <w:rPr>
                <w:rFonts w:ascii="Times New Roman" w:hAnsi="Times New Roman"/>
                <w:b/>
                <w:bCs/>
                <w:sz w:val="24"/>
                <w:szCs w:val="24"/>
              </w:rPr>
              <w:t>ПРИЛОЖЕНИЯ:</w:t>
            </w:r>
          </w:p>
        </w:tc>
        <w:tc>
          <w:tcPr>
            <w:tcW w:w="567" w:type="dxa"/>
            <w:shd w:val="clear" w:color="auto" w:fill="auto"/>
            <w:vAlign w:val="bottom"/>
          </w:tcPr>
          <w:p w:rsidR="00DF7043" w:rsidRPr="00B15176" w:rsidRDefault="00DF7043" w:rsidP="00DF7043">
            <w:pPr>
              <w:widowControl w:val="0"/>
              <w:shd w:val="clear" w:color="auto" w:fill="FFFFFF"/>
              <w:autoSpaceDE w:val="0"/>
              <w:snapToGrid w:val="0"/>
              <w:jc w:val="center"/>
              <w:rPr>
                <w:b/>
                <w:bCs/>
                <w:sz w:val="24"/>
                <w:szCs w:val="24"/>
              </w:rPr>
            </w:pPr>
          </w:p>
        </w:tc>
      </w:tr>
      <w:tr w:rsidR="00DF7043" w:rsidRPr="00B15176" w:rsidTr="00DF7043">
        <w:trPr>
          <w:trHeight w:val="23"/>
        </w:trPr>
        <w:tc>
          <w:tcPr>
            <w:tcW w:w="570" w:type="dxa"/>
            <w:shd w:val="clear" w:color="auto" w:fill="auto"/>
          </w:tcPr>
          <w:p w:rsidR="00DF7043" w:rsidRPr="00B15176" w:rsidRDefault="00DF7043" w:rsidP="00DF7043">
            <w:pPr>
              <w:widowControl w:val="0"/>
              <w:numPr>
                <w:ilvl w:val="0"/>
                <w:numId w:val="33"/>
              </w:numPr>
              <w:suppressAutoHyphens/>
              <w:autoSpaceDE w:val="0"/>
              <w:snapToGrid w:val="0"/>
              <w:ind w:left="357" w:hanging="357"/>
              <w:jc w:val="center"/>
              <w:rPr>
                <w:sz w:val="24"/>
                <w:szCs w:val="24"/>
              </w:rPr>
            </w:pPr>
          </w:p>
        </w:tc>
        <w:tc>
          <w:tcPr>
            <w:tcW w:w="8650" w:type="dxa"/>
            <w:shd w:val="clear" w:color="auto" w:fill="auto"/>
          </w:tcPr>
          <w:p w:rsidR="00DF7043" w:rsidRPr="00B15176" w:rsidRDefault="00DF7043" w:rsidP="00DF7043">
            <w:pPr>
              <w:rPr>
                <w:color w:val="000000"/>
                <w:sz w:val="24"/>
                <w:szCs w:val="24"/>
              </w:rPr>
            </w:pPr>
            <w:r w:rsidRPr="00B15176">
              <w:rPr>
                <w:sz w:val="24"/>
                <w:szCs w:val="24"/>
              </w:rPr>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shd w:val="clear" w:color="auto" w:fill="auto"/>
            <w:vAlign w:val="bottom"/>
          </w:tcPr>
          <w:p w:rsidR="00DF7043" w:rsidRPr="007F78E9" w:rsidRDefault="007F78E9" w:rsidP="00DF7043">
            <w:pPr>
              <w:widowControl w:val="0"/>
              <w:shd w:val="clear" w:color="auto" w:fill="FFFFFF"/>
              <w:autoSpaceDE w:val="0"/>
              <w:snapToGrid w:val="0"/>
              <w:jc w:val="center"/>
              <w:rPr>
                <w:bCs/>
                <w:sz w:val="24"/>
                <w:szCs w:val="24"/>
                <w:lang w:val="en-US"/>
              </w:rPr>
            </w:pPr>
            <w:r>
              <w:rPr>
                <w:bCs/>
                <w:sz w:val="24"/>
                <w:szCs w:val="24"/>
              </w:rPr>
              <w:t>3</w:t>
            </w:r>
            <w:r w:rsidR="00827E24">
              <w:rPr>
                <w:bCs/>
                <w:sz w:val="24"/>
                <w:szCs w:val="24"/>
                <w:lang w:val="en-US"/>
              </w:rPr>
              <w:t>6</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color w:val="000000"/>
                <w:sz w:val="24"/>
                <w:szCs w:val="24"/>
              </w:rPr>
            </w:pPr>
            <w:r w:rsidRPr="00B15176">
              <w:rPr>
                <w:color w:val="000000"/>
                <w:sz w:val="24"/>
                <w:szCs w:val="24"/>
              </w:rPr>
              <w:t xml:space="preserve">Форма заявления о предоставлении муниципальной услуги </w:t>
            </w:r>
          </w:p>
        </w:tc>
        <w:tc>
          <w:tcPr>
            <w:tcW w:w="567" w:type="dxa"/>
            <w:shd w:val="clear" w:color="auto" w:fill="auto"/>
            <w:vAlign w:val="bottom"/>
          </w:tcPr>
          <w:p w:rsidR="00DF7043" w:rsidRPr="007F78E9" w:rsidRDefault="007F78E9" w:rsidP="00DF7043">
            <w:pPr>
              <w:widowControl w:val="0"/>
              <w:shd w:val="clear" w:color="auto" w:fill="FFFFFF"/>
              <w:autoSpaceDE w:val="0"/>
              <w:snapToGrid w:val="0"/>
              <w:jc w:val="center"/>
              <w:rPr>
                <w:bCs/>
                <w:sz w:val="24"/>
                <w:szCs w:val="24"/>
                <w:lang w:val="en-US"/>
              </w:rPr>
            </w:pPr>
            <w:r>
              <w:rPr>
                <w:bCs/>
                <w:sz w:val="24"/>
                <w:szCs w:val="24"/>
              </w:rPr>
              <w:t>3</w:t>
            </w:r>
            <w:r w:rsidR="00827E24">
              <w:rPr>
                <w:bCs/>
                <w:sz w:val="24"/>
                <w:szCs w:val="24"/>
                <w:lang w:val="en-US"/>
              </w:rPr>
              <w:t>8</w:t>
            </w:r>
          </w:p>
        </w:tc>
      </w:tr>
      <w:tr w:rsidR="007F78E9" w:rsidRPr="00B15176" w:rsidTr="00DF7043">
        <w:trPr>
          <w:trHeight w:val="23"/>
        </w:trPr>
        <w:tc>
          <w:tcPr>
            <w:tcW w:w="570" w:type="dxa"/>
            <w:shd w:val="clear" w:color="auto" w:fill="auto"/>
          </w:tcPr>
          <w:p w:rsidR="007F78E9" w:rsidRPr="00B15176" w:rsidRDefault="007F78E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7F78E9" w:rsidRPr="007F78E9" w:rsidRDefault="007F78E9" w:rsidP="000E7A8A">
            <w:pPr>
              <w:tabs>
                <w:tab w:val="left" w:pos="1260"/>
              </w:tabs>
              <w:rPr>
                <w:sz w:val="24"/>
                <w:szCs w:val="24"/>
              </w:rPr>
            </w:pPr>
            <w:r>
              <w:rPr>
                <w:sz w:val="24"/>
                <w:szCs w:val="24"/>
              </w:rPr>
              <w:t>Обработка персональных данных</w:t>
            </w:r>
          </w:p>
        </w:tc>
        <w:tc>
          <w:tcPr>
            <w:tcW w:w="567" w:type="dxa"/>
            <w:shd w:val="clear" w:color="auto" w:fill="auto"/>
            <w:vAlign w:val="bottom"/>
          </w:tcPr>
          <w:p w:rsidR="007F78E9" w:rsidRPr="00827E24" w:rsidRDefault="00827E24" w:rsidP="00DF7043">
            <w:pPr>
              <w:widowControl w:val="0"/>
              <w:shd w:val="clear" w:color="auto" w:fill="FFFFFF"/>
              <w:autoSpaceDE w:val="0"/>
              <w:snapToGrid w:val="0"/>
              <w:jc w:val="center"/>
              <w:rPr>
                <w:bCs/>
                <w:sz w:val="24"/>
                <w:szCs w:val="24"/>
                <w:lang w:val="en-US"/>
              </w:rPr>
            </w:pPr>
            <w:r>
              <w:rPr>
                <w:bCs/>
                <w:sz w:val="24"/>
                <w:szCs w:val="24"/>
              </w:rPr>
              <w:t>3</w:t>
            </w:r>
            <w:r>
              <w:rPr>
                <w:bCs/>
                <w:sz w:val="24"/>
                <w:szCs w:val="24"/>
                <w:lang w:val="en-US"/>
              </w:rPr>
              <w:t>9</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0E7A8A">
            <w:pPr>
              <w:tabs>
                <w:tab w:val="left" w:pos="1260"/>
              </w:tabs>
              <w:rPr>
                <w:color w:val="000000"/>
                <w:sz w:val="24"/>
                <w:szCs w:val="24"/>
              </w:rPr>
            </w:pPr>
            <w:r w:rsidRPr="00B15176">
              <w:rPr>
                <w:sz w:val="24"/>
                <w:szCs w:val="24"/>
              </w:rPr>
              <w:t>Образец постановления Администрации муниципального образования «</w:t>
            </w:r>
            <w:r w:rsidR="00A9177B">
              <w:rPr>
                <w:sz w:val="24"/>
                <w:szCs w:val="24"/>
              </w:rPr>
              <w:t xml:space="preserve">Муниципальный округ </w:t>
            </w:r>
            <w:r w:rsidR="000E7A8A">
              <w:rPr>
                <w:sz w:val="24"/>
                <w:szCs w:val="24"/>
              </w:rPr>
              <w:t>Вавожский район</w:t>
            </w:r>
            <w:r w:rsidR="00A9177B">
              <w:rPr>
                <w:sz w:val="24"/>
                <w:szCs w:val="24"/>
              </w:rPr>
              <w:t xml:space="preserve"> Удмуртской Республики</w:t>
            </w:r>
            <w:r w:rsidRPr="00B15176">
              <w:rPr>
                <w:sz w:val="24"/>
                <w:szCs w:val="24"/>
              </w:rPr>
              <w:t>»</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40</w:t>
            </w:r>
          </w:p>
        </w:tc>
      </w:tr>
      <w:tr w:rsidR="007F78E9" w:rsidRPr="00B15176" w:rsidTr="00DF7043">
        <w:trPr>
          <w:trHeight w:val="23"/>
        </w:trPr>
        <w:tc>
          <w:tcPr>
            <w:tcW w:w="570" w:type="dxa"/>
            <w:shd w:val="clear" w:color="auto" w:fill="auto"/>
          </w:tcPr>
          <w:p w:rsidR="007F78E9" w:rsidRPr="00B15176" w:rsidRDefault="007F78E9"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7F78E9" w:rsidRPr="00B15176" w:rsidRDefault="007F78E9" w:rsidP="00DF7043">
            <w:pPr>
              <w:tabs>
                <w:tab w:val="left" w:pos="851"/>
              </w:tabs>
              <w:rPr>
                <w:color w:val="000000"/>
                <w:sz w:val="24"/>
                <w:szCs w:val="24"/>
              </w:rPr>
            </w:pPr>
            <w:r w:rsidRPr="00B15176">
              <w:rPr>
                <w:sz w:val="24"/>
                <w:szCs w:val="24"/>
              </w:rPr>
              <w:t>Образец постановления Администрации муниципального образования «</w:t>
            </w:r>
            <w:r w:rsidR="00A9177B" w:rsidRPr="00A9177B">
              <w:rPr>
                <w:sz w:val="24"/>
                <w:szCs w:val="24"/>
              </w:rPr>
              <w:t>Муниципальный округ Вавожский район Удмуртской Республики</w:t>
            </w:r>
            <w:r w:rsidRPr="00B15176">
              <w:rPr>
                <w:sz w:val="24"/>
                <w:szCs w:val="24"/>
              </w:rPr>
              <w:t>»</w:t>
            </w:r>
          </w:p>
        </w:tc>
        <w:tc>
          <w:tcPr>
            <w:tcW w:w="567" w:type="dxa"/>
            <w:shd w:val="clear" w:color="auto" w:fill="auto"/>
            <w:vAlign w:val="bottom"/>
          </w:tcPr>
          <w:p w:rsidR="007F78E9"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41</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sz w:val="24"/>
                <w:szCs w:val="24"/>
              </w:rPr>
            </w:pPr>
            <w:r w:rsidRPr="00B15176">
              <w:rPr>
                <w:color w:val="000000"/>
                <w:sz w:val="24"/>
                <w:szCs w:val="24"/>
              </w:rPr>
              <w:t>Форма заявления об отзыве заявления на получение муниципальной услуги</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42</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pStyle w:val="a3"/>
              <w:spacing w:after="0"/>
            </w:pPr>
            <w:r w:rsidRPr="00B15176">
              <w:t>Форма расписки о приеме документов от заявителя на предоставление муниципальной услуги, выдаваемая офисами «Мои документы»</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43</w:t>
            </w:r>
          </w:p>
        </w:tc>
      </w:tr>
      <w:tr w:rsidR="00DF7043" w:rsidRPr="00B15176" w:rsidTr="00DF7043">
        <w:trPr>
          <w:trHeight w:val="23"/>
        </w:trPr>
        <w:tc>
          <w:tcPr>
            <w:tcW w:w="570" w:type="dxa"/>
            <w:shd w:val="clear" w:color="auto" w:fill="auto"/>
          </w:tcPr>
          <w:p w:rsidR="00DF7043" w:rsidRPr="00B15176" w:rsidRDefault="00DF7043"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DF7043" w:rsidRPr="00B15176" w:rsidRDefault="00DF7043" w:rsidP="00DF7043">
            <w:pPr>
              <w:tabs>
                <w:tab w:val="left" w:pos="851"/>
              </w:tabs>
              <w:rPr>
                <w:sz w:val="24"/>
                <w:szCs w:val="24"/>
              </w:rPr>
            </w:pPr>
            <w:r w:rsidRPr="00B15176">
              <w:rPr>
                <w:color w:val="000000"/>
                <w:sz w:val="24"/>
                <w:szCs w:val="24"/>
              </w:rPr>
              <w:t>Форма жалобы на действия (бездействие) Администрации муниципального образования «</w:t>
            </w:r>
            <w:r w:rsidR="00A9177B" w:rsidRPr="00A9177B">
              <w:rPr>
                <w:sz w:val="24"/>
                <w:szCs w:val="24"/>
              </w:rPr>
              <w:t>Муниципальный округ Вавожский район Удмуртской Республики</w:t>
            </w:r>
            <w:r w:rsidRPr="00B15176">
              <w:rPr>
                <w:color w:val="000000"/>
                <w:sz w:val="24"/>
                <w:szCs w:val="24"/>
              </w:rPr>
              <w:t xml:space="preserve">», </w:t>
            </w:r>
            <w:r w:rsidR="003D49E1" w:rsidRPr="00B15176">
              <w:rPr>
                <w:color w:val="000000"/>
                <w:sz w:val="24"/>
                <w:szCs w:val="24"/>
              </w:rPr>
              <w:t>МФЦ и их</w:t>
            </w:r>
            <w:r w:rsidRPr="00B15176">
              <w:rPr>
                <w:color w:val="000000"/>
                <w:sz w:val="24"/>
                <w:szCs w:val="24"/>
              </w:rPr>
              <w:t xml:space="preserve"> должностных лиц при предоставлении муниципальной услуги</w:t>
            </w:r>
          </w:p>
        </w:tc>
        <w:tc>
          <w:tcPr>
            <w:tcW w:w="567" w:type="dxa"/>
            <w:shd w:val="clear" w:color="auto" w:fill="auto"/>
            <w:vAlign w:val="bottom"/>
          </w:tcPr>
          <w:p w:rsidR="00DF7043"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44</w:t>
            </w:r>
          </w:p>
        </w:tc>
      </w:tr>
      <w:tr w:rsidR="00387422" w:rsidRPr="00B15176" w:rsidTr="00DF7043">
        <w:trPr>
          <w:trHeight w:val="23"/>
        </w:trPr>
        <w:tc>
          <w:tcPr>
            <w:tcW w:w="570" w:type="dxa"/>
            <w:shd w:val="clear" w:color="auto" w:fill="auto"/>
          </w:tcPr>
          <w:p w:rsidR="00387422" w:rsidRPr="00B15176" w:rsidRDefault="00387422" w:rsidP="00DF7043">
            <w:pPr>
              <w:pStyle w:val="211"/>
              <w:numPr>
                <w:ilvl w:val="0"/>
                <w:numId w:val="33"/>
              </w:numPr>
              <w:snapToGrid w:val="0"/>
              <w:ind w:left="0" w:firstLine="0"/>
              <w:jc w:val="center"/>
              <w:rPr>
                <w:rFonts w:ascii="Times New Roman" w:hAnsi="Times New Roman"/>
                <w:bCs/>
                <w:sz w:val="24"/>
                <w:szCs w:val="24"/>
              </w:rPr>
            </w:pPr>
          </w:p>
        </w:tc>
        <w:tc>
          <w:tcPr>
            <w:tcW w:w="8650" w:type="dxa"/>
            <w:shd w:val="clear" w:color="auto" w:fill="auto"/>
          </w:tcPr>
          <w:p w:rsidR="00387422" w:rsidRPr="00B15176" w:rsidRDefault="00387422" w:rsidP="00DF7043">
            <w:pPr>
              <w:tabs>
                <w:tab w:val="left" w:pos="851"/>
              </w:tabs>
              <w:rPr>
                <w:color w:val="000000"/>
                <w:sz w:val="24"/>
                <w:szCs w:val="24"/>
              </w:rPr>
            </w:pPr>
            <w:r w:rsidRPr="00B15176">
              <w:rPr>
                <w:sz w:val="24"/>
                <w:szCs w:val="24"/>
              </w:rPr>
              <w:t>Блок-схема последовательности административных действий при предоставлении муниципальной услуги</w:t>
            </w:r>
          </w:p>
        </w:tc>
        <w:tc>
          <w:tcPr>
            <w:tcW w:w="567" w:type="dxa"/>
            <w:shd w:val="clear" w:color="auto" w:fill="auto"/>
            <w:vAlign w:val="bottom"/>
          </w:tcPr>
          <w:p w:rsidR="00387422" w:rsidRPr="00827E24" w:rsidRDefault="00827E24" w:rsidP="00DF7043">
            <w:pPr>
              <w:widowControl w:val="0"/>
              <w:shd w:val="clear" w:color="auto" w:fill="FFFFFF"/>
              <w:autoSpaceDE w:val="0"/>
              <w:snapToGrid w:val="0"/>
              <w:jc w:val="center"/>
              <w:rPr>
                <w:bCs/>
                <w:sz w:val="24"/>
                <w:szCs w:val="24"/>
                <w:lang w:val="en-US"/>
              </w:rPr>
            </w:pPr>
            <w:r>
              <w:rPr>
                <w:bCs/>
                <w:sz w:val="24"/>
                <w:szCs w:val="24"/>
                <w:lang w:val="en-US"/>
              </w:rPr>
              <w:t>45</w:t>
            </w:r>
          </w:p>
        </w:tc>
      </w:tr>
    </w:tbl>
    <w:p w:rsidR="00DF7043" w:rsidRPr="00B15176" w:rsidRDefault="00DF7043" w:rsidP="00DF7043">
      <w:pPr>
        <w:jc w:val="center"/>
        <w:rPr>
          <w:b/>
          <w:sz w:val="24"/>
          <w:szCs w:val="24"/>
        </w:rPr>
      </w:pPr>
    </w:p>
    <w:p w:rsidR="007C7A39" w:rsidRPr="00B15176" w:rsidRDefault="007C7A39" w:rsidP="003D49E1">
      <w:pPr>
        <w:jc w:val="right"/>
        <w:rPr>
          <w:sz w:val="24"/>
          <w:szCs w:val="24"/>
        </w:rPr>
      </w:pPr>
    </w:p>
    <w:p w:rsidR="00116A7F" w:rsidRPr="00B15176" w:rsidRDefault="00116A7F" w:rsidP="003D49E1">
      <w:pPr>
        <w:jc w:val="right"/>
        <w:rPr>
          <w:sz w:val="24"/>
          <w:szCs w:val="24"/>
        </w:rPr>
      </w:pPr>
    </w:p>
    <w:p w:rsidR="00116A7F" w:rsidRDefault="00116A7F"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Default="006F0F4B" w:rsidP="003D49E1">
      <w:pPr>
        <w:jc w:val="right"/>
        <w:rPr>
          <w:sz w:val="24"/>
          <w:szCs w:val="24"/>
        </w:rPr>
      </w:pPr>
    </w:p>
    <w:p w:rsidR="006F0F4B" w:rsidRPr="00B15176" w:rsidRDefault="006F0F4B" w:rsidP="003D49E1">
      <w:pPr>
        <w:jc w:val="right"/>
        <w:rPr>
          <w:sz w:val="24"/>
          <w:szCs w:val="24"/>
        </w:rPr>
      </w:pPr>
    </w:p>
    <w:p w:rsidR="00116A7F" w:rsidRPr="0093767E" w:rsidRDefault="00116A7F" w:rsidP="003D49E1">
      <w:pPr>
        <w:jc w:val="right"/>
        <w:rPr>
          <w:sz w:val="24"/>
          <w:szCs w:val="24"/>
        </w:rPr>
      </w:pPr>
    </w:p>
    <w:p w:rsidR="00387422" w:rsidRPr="0093767E" w:rsidRDefault="00387422" w:rsidP="003D49E1">
      <w:pPr>
        <w:jc w:val="right"/>
        <w:rPr>
          <w:sz w:val="24"/>
          <w:szCs w:val="24"/>
        </w:rPr>
      </w:pPr>
    </w:p>
    <w:p w:rsidR="00387422" w:rsidRPr="0093767E" w:rsidRDefault="00387422"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16A7F" w:rsidRPr="00B15176" w:rsidRDefault="00116A7F" w:rsidP="003D49E1">
      <w:pPr>
        <w:jc w:val="right"/>
        <w:rPr>
          <w:sz w:val="24"/>
          <w:szCs w:val="24"/>
        </w:rPr>
      </w:pPr>
    </w:p>
    <w:p w:rsidR="001E4591" w:rsidRPr="00B15176" w:rsidRDefault="007C7A39" w:rsidP="003D49E1">
      <w:pPr>
        <w:jc w:val="center"/>
        <w:rPr>
          <w:b/>
          <w:sz w:val="24"/>
          <w:szCs w:val="24"/>
        </w:rPr>
      </w:pPr>
      <w:r w:rsidRPr="00B15176">
        <w:rPr>
          <w:b/>
          <w:sz w:val="24"/>
          <w:szCs w:val="24"/>
        </w:rPr>
        <w:lastRenderedPageBreak/>
        <w:t xml:space="preserve">Раздел </w:t>
      </w:r>
      <w:r w:rsidRPr="00B15176">
        <w:rPr>
          <w:b/>
          <w:sz w:val="24"/>
          <w:szCs w:val="24"/>
          <w:lang w:val="en-US"/>
        </w:rPr>
        <w:t>I</w:t>
      </w:r>
      <w:r w:rsidRPr="00B15176">
        <w:rPr>
          <w:b/>
          <w:sz w:val="24"/>
          <w:szCs w:val="24"/>
        </w:rPr>
        <w:t>.</w:t>
      </w:r>
    </w:p>
    <w:p w:rsidR="007C7A39" w:rsidRPr="00B15176" w:rsidRDefault="007C7A39" w:rsidP="007C7A39">
      <w:pPr>
        <w:jc w:val="center"/>
        <w:rPr>
          <w:b/>
          <w:sz w:val="24"/>
          <w:szCs w:val="24"/>
        </w:rPr>
      </w:pPr>
      <w:r w:rsidRPr="00B15176">
        <w:rPr>
          <w:b/>
          <w:sz w:val="24"/>
          <w:szCs w:val="24"/>
        </w:rPr>
        <w:t> ОБЩИЕ ПОЛОЖЕНИЯ</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1.Предмет регулирования</w:t>
      </w:r>
    </w:p>
    <w:p w:rsidR="007C7A39" w:rsidRPr="00B15176" w:rsidRDefault="007C7A39" w:rsidP="007C7A39">
      <w:pPr>
        <w:tabs>
          <w:tab w:val="left" w:pos="851"/>
        </w:tabs>
        <w:jc w:val="both"/>
        <w:rPr>
          <w:bCs/>
          <w:sz w:val="24"/>
          <w:szCs w:val="24"/>
        </w:rPr>
      </w:pPr>
      <w:r w:rsidRPr="00B15176">
        <w:rPr>
          <w:b/>
          <w:sz w:val="24"/>
          <w:szCs w:val="24"/>
        </w:rPr>
        <w:t xml:space="preserve">1.1. </w:t>
      </w:r>
      <w:proofErr w:type="gramStart"/>
      <w:r w:rsidRPr="00B15176">
        <w:rPr>
          <w:sz w:val="24"/>
          <w:szCs w:val="24"/>
        </w:rPr>
        <w:t>Административный регламент предоставления муниципальной услуги «При</w:t>
      </w:r>
      <w:r w:rsidR="0090344A">
        <w:rPr>
          <w:sz w:val="24"/>
          <w:szCs w:val="24"/>
        </w:rPr>
        <w:t>ем</w:t>
      </w:r>
      <w:r w:rsidR="002B5BA1">
        <w:rPr>
          <w:sz w:val="24"/>
          <w:szCs w:val="24"/>
        </w:rPr>
        <w:t xml:space="preserve"> </w:t>
      </w:r>
      <w:r w:rsidR="0090344A">
        <w:rPr>
          <w:sz w:val="24"/>
          <w:szCs w:val="24"/>
        </w:rPr>
        <w:t xml:space="preserve">заявлений, документов, а также </w:t>
      </w:r>
      <w:r w:rsidR="00372CB9">
        <w:rPr>
          <w:sz w:val="24"/>
          <w:szCs w:val="24"/>
        </w:rPr>
        <w:t>признание</w:t>
      </w:r>
      <w:r w:rsidR="0090344A">
        <w:rPr>
          <w:sz w:val="24"/>
          <w:szCs w:val="24"/>
        </w:rPr>
        <w:t xml:space="preserve"> граждан</w:t>
      </w:r>
      <w:r w:rsidR="002B5BA1" w:rsidRPr="002B5BA1">
        <w:rPr>
          <w:sz w:val="24"/>
          <w:szCs w:val="24"/>
        </w:rPr>
        <w:t xml:space="preserve"> </w:t>
      </w:r>
      <w:r w:rsidR="00372CB9">
        <w:rPr>
          <w:sz w:val="24"/>
          <w:szCs w:val="24"/>
        </w:rPr>
        <w:t>н</w:t>
      </w:r>
      <w:r w:rsidR="002B5BA1" w:rsidRPr="002B5BA1">
        <w:rPr>
          <w:sz w:val="24"/>
          <w:szCs w:val="24"/>
        </w:rPr>
        <w:t>уждающи</w:t>
      </w:r>
      <w:r w:rsidR="00372CB9">
        <w:rPr>
          <w:sz w:val="24"/>
          <w:szCs w:val="24"/>
        </w:rPr>
        <w:t>ми</w:t>
      </w:r>
      <w:r w:rsidR="002B5BA1" w:rsidRPr="002B5BA1">
        <w:rPr>
          <w:sz w:val="24"/>
          <w:szCs w:val="24"/>
        </w:rPr>
        <w:t>ся в жилых помещениях</w:t>
      </w:r>
      <w:r w:rsidR="00372CB9">
        <w:rPr>
          <w:sz w:val="24"/>
          <w:szCs w:val="24"/>
        </w:rPr>
        <w:t xml:space="preserve"> в целях предоставления мер государственной поддержки в улучшении жилищных условий</w:t>
      </w:r>
      <w:r w:rsidRPr="00B15176">
        <w:rPr>
          <w:sz w:val="24"/>
          <w:szCs w:val="24"/>
        </w:rPr>
        <w:t xml:space="preserve">» (далее – </w:t>
      </w:r>
      <w:r w:rsidR="002B5BA1">
        <w:rPr>
          <w:sz w:val="24"/>
          <w:szCs w:val="24"/>
        </w:rPr>
        <w:t xml:space="preserve">административный </w:t>
      </w:r>
      <w:r w:rsidRPr="00B15176">
        <w:rPr>
          <w:sz w:val="24"/>
          <w:szCs w:val="24"/>
        </w:rPr>
        <w:t xml:space="preserve">регламент, муниципальная услуга) </w:t>
      </w:r>
      <w:bookmarkStart w:id="0" w:name="_Hlk8651853"/>
      <w:r w:rsidRPr="00B15176">
        <w:rPr>
          <w:sz w:val="24"/>
          <w:szCs w:val="24"/>
        </w:rPr>
        <w:t xml:space="preserve">разработан в целях повышения качества информационного обеспечения физических и юридических лиц, регламентации сроков, последовательности административных действий (административных процедур) при осуществлении предоставления муниципальной услуги, а также </w:t>
      </w:r>
      <w:r w:rsidRPr="00B15176">
        <w:rPr>
          <w:color w:val="000000"/>
          <w:sz w:val="24"/>
          <w:szCs w:val="24"/>
        </w:rPr>
        <w:t>соблюдения следующих основных принципов</w:t>
      </w:r>
      <w:proofErr w:type="gramEnd"/>
      <w:r w:rsidRPr="00B15176">
        <w:rPr>
          <w:color w:val="000000"/>
          <w:sz w:val="24"/>
          <w:szCs w:val="24"/>
        </w:rPr>
        <w:t xml:space="preserve"> предоставления муниципальных услуг:</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правомерности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2) заявительного порядка обращения за предоставлением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открытости деятельности органов местного самоуправления;</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доступности обращения за предоставлением муниципальной услуги, в том числе для лиц с ограниченными возможностями;</w:t>
      </w:r>
    </w:p>
    <w:bookmarkEnd w:id="0"/>
    <w:p w:rsidR="007C7A39" w:rsidRPr="00B15176" w:rsidRDefault="007C7A39" w:rsidP="007C7A39">
      <w:pPr>
        <w:tabs>
          <w:tab w:val="left" w:pos="540"/>
        </w:tabs>
        <w:jc w:val="both"/>
        <w:rPr>
          <w:color w:val="000000"/>
          <w:sz w:val="24"/>
          <w:szCs w:val="24"/>
        </w:rPr>
      </w:pPr>
      <w:r w:rsidRPr="00B15176">
        <w:rPr>
          <w:b/>
          <w:color w:val="000000"/>
          <w:sz w:val="24"/>
          <w:szCs w:val="24"/>
        </w:rPr>
        <w:t>1.2.</w:t>
      </w:r>
      <w:r w:rsidRPr="00B15176">
        <w:rPr>
          <w:color w:val="000000"/>
          <w:sz w:val="24"/>
          <w:szCs w:val="24"/>
        </w:rPr>
        <w:t xml:space="preserve"> При предоставлении муниципальной услуги должны быть обеспечены следующие права заявителей:</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1) получение муниципальной услуги в соответствии со стандартом предоставления муниципальной услуги;</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 xml:space="preserve">2) получение полной, актуальной и достоверной информации о порядке предоставления муниципальной услуги; </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3) возможность получения муниципальной услуги по принципу «одного окна» и в электронной форме, если это не запрещено действующим законодательством;</w:t>
      </w:r>
    </w:p>
    <w:p w:rsidR="007C7A39" w:rsidRPr="00B15176" w:rsidRDefault="008B2276" w:rsidP="008B2276">
      <w:pPr>
        <w:jc w:val="both"/>
        <w:rPr>
          <w:color w:val="000000"/>
          <w:sz w:val="24"/>
          <w:szCs w:val="24"/>
        </w:rPr>
      </w:pPr>
      <w:r w:rsidRPr="00B15176">
        <w:rPr>
          <w:color w:val="000000"/>
          <w:sz w:val="24"/>
          <w:szCs w:val="24"/>
        </w:rPr>
        <w:t xml:space="preserve">     </w:t>
      </w:r>
      <w:r w:rsidR="007C7A39" w:rsidRPr="00B15176">
        <w:rPr>
          <w:color w:val="000000"/>
          <w:sz w:val="24"/>
          <w:szCs w:val="24"/>
        </w:rPr>
        <w:t>4) реализация права заявителей на досудебное (внесудебное) рассмотрение жалоб (претензий) в процессе предоставления муниципальной услуги.</w:t>
      </w:r>
    </w:p>
    <w:p w:rsidR="007C7A39" w:rsidRPr="00B15176" w:rsidRDefault="007C7A39" w:rsidP="007C7A39">
      <w:pPr>
        <w:jc w:val="center"/>
        <w:rPr>
          <w:b/>
          <w:sz w:val="24"/>
          <w:szCs w:val="24"/>
        </w:rPr>
      </w:pPr>
    </w:p>
    <w:p w:rsidR="007C7A39" w:rsidRPr="00B15176" w:rsidRDefault="007C7A39" w:rsidP="00156D79">
      <w:pPr>
        <w:rPr>
          <w:b/>
          <w:sz w:val="24"/>
          <w:szCs w:val="24"/>
        </w:rPr>
      </w:pPr>
      <w:r w:rsidRPr="00B15176">
        <w:rPr>
          <w:b/>
          <w:sz w:val="24"/>
          <w:szCs w:val="24"/>
        </w:rPr>
        <w:t xml:space="preserve">2. </w:t>
      </w:r>
      <w:r w:rsidR="001D0D24" w:rsidRPr="00B15176">
        <w:rPr>
          <w:b/>
          <w:sz w:val="24"/>
          <w:szCs w:val="24"/>
        </w:rPr>
        <w:t>Описание</w:t>
      </w:r>
      <w:r w:rsidRPr="00B15176">
        <w:rPr>
          <w:b/>
          <w:sz w:val="24"/>
          <w:szCs w:val="24"/>
        </w:rPr>
        <w:t xml:space="preserve"> заявителей</w:t>
      </w:r>
    </w:p>
    <w:p w:rsidR="00852502" w:rsidRDefault="007C7A39" w:rsidP="00852502">
      <w:pPr>
        <w:autoSpaceDE w:val="0"/>
        <w:autoSpaceDN w:val="0"/>
        <w:adjustRightInd w:val="0"/>
        <w:jc w:val="both"/>
        <w:rPr>
          <w:sz w:val="24"/>
          <w:szCs w:val="24"/>
        </w:rPr>
      </w:pPr>
      <w:r w:rsidRPr="00B15176">
        <w:rPr>
          <w:b/>
          <w:sz w:val="24"/>
          <w:szCs w:val="24"/>
        </w:rPr>
        <w:t>2.1.</w:t>
      </w:r>
      <w:r w:rsidRPr="00B15176">
        <w:rPr>
          <w:sz w:val="24"/>
          <w:szCs w:val="24"/>
        </w:rPr>
        <w:t xml:space="preserve"> Получателями муниципальной услуги являются: </w:t>
      </w:r>
      <w:r w:rsidR="00852502" w:rsidRPr="00852502">
        <w:rPr>
          <w:sz w:val="24"/>
          <w:szCs w:val="24"/>
        </w:rPr>
        <w:t>граждане Российской Федерации, постоянно зарегистрированные по месту жительства в</w:t>
      </w:r>
      <w:r w:rsidR="00852502">
        <w:rPr>
          <w:sz w:val="24"/>
          <w:szCs w:val="24"/>
        </w:rPr>
        <w:t xml:space="preserve"> муниципальном образовании</w:t>
      </w:r>
      <w:r w:rsidR="00852502" w:rsidRPr="00852502">
        <w:rPr>
          <w:sz w:val="24"/>
          <w:szCs w:val="24"/>
        </w:rPr>
        <w:t xml:space="preserve"> </w:t>
      </w:r>
      <w:r w:rsidR="00852502">
        <w:rPr>
          <w:sz w:val="24"/>
          <w:szCs w:val="24"/>
        </w:rPr>
        <w:t>«</w:t>
      </w:r>
      <w:r w:rsidR="00A9177B" w:rsidRPr="00A9177B">
        <w:rPr>
          <w:sz w:val="24"/>
          <w:szCs w:val="24"/>
        </w:rPr>
        <w:t>Муниципальный округ Вавожский район Удмуртской Республики</w:t>
      </w:r>
      <w:r w:rsidR="00852502">
        <w:rPr>
          <w:sz w:val="24"/>
          <w:szCs w:val="24"/>
        </w:rPr>
        <w:t>»</w:t>
      </w:r>
      <w:r w:rsidR="00852502" w:rsidRPr="00852502">
        <w:rPr>
          <w:sz w:val="24"/>
          <w:szCs w:val="24"/>
        </w:rPr>
        <w:t>.</w:t>
      </w:r>
    </w:p>
    <w:p w:rsidR="00372CB9" w:rsidRDefault="00372CB9" w:rsidP="00372CB9">
      <w:pPr>
        <w:autoSpaceDE w:val="0"/>
        <w:autoSpaceDN w:val="0"/>
        <w:adjustRightInd w:val="0"/>
        <w:ind w:firstLine="567"/>
        <w:jc w:val="both"/>
        <w:rPr>
          <w:sz w:val="24"/>
          <w:szCs w:val="24"/>
        </w:rPr>
      </w:pPr>
      <w:r w:rsidRPr="00372CB9">
        <w:rPr>
          <w:sz w:val="24"/>
          <w:szCs w:val="24"/>
        </w:rPr>
        <w:t xml:space="preserve">К членам семьи гражданина применительно к настоящему регламенту относятся постоянно проживающие совместно с ним его супруга (супруг), а также дети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качестве членов его семьи и ведут с ним общее хозяйство. </w:t>
      </w:r>
    </w:p>
    <w:p w:rsidR="00372CB9" w:rsidRPr="00372CB9" w:rsidRDefault="00372CB9" w:rsidP="00372CB9">
      <w:pPr>
        <w:widowControl w:val="0"/>
        <w:autoSpaceDE w:val="0"/>
        <w:autoSpaceDN w:val="0"/>
        <w:adjustRightInd w:val="0"/>
        <w:ind w:firstLine="709"/>
        <w:jc w:val="both"/>
        <w:rPr>
          <w:sz w:val="24"/>
          <w:szCs w:val="24"/>
        </w:rPr>
      </w:pPr>
      <w:r w:rsidRPr="00372CB9">
        <w:rPr>
          <w:sz w:val="24"/>
          <w:szCs w:val="24"/>
        </w:rPr>
        <w:t xml:space="preserve">2.2. Нуждающимися в улучшении жилищных условий могут быть признаны граждане: </w:t>
      </w:r>
    </w:p>
    <w:p w:rsidR="00372CB9" w:rsidRPr="00372CB9" w:rsidRDefault="00372CB9" w:rsidP="00372CB9">
      <w:pPr>
        <w:widowControl w:val="0"/>
        <w:autoSpaceDE w:val="0"/>
        <w:autoSpaceDN w:val="0"/>
        <w:adjustRightInd w:val="0"/>
        <w:ind w:firstLine="709"/>
        <w:jc w:val="both"/>
        <w:rPr>
          <w:sz w:val="24"/>
          <w:szCs w:val="24"/>
          <w:lang w:eastAsia="en-US"/>
        </w:rPr>
      </w:pPr>
      <w:r w:rsidRPr="00372CB9">
        <w:rPr>
          <w:sz w:val="24"/>
          <w:szCs w:val="24"/>
        </w:rPr>
        <w:t xml:space="preserve">- </w:t>
      </w:r>
      <w:r w:rsidRPr="00372CB9">
        <w:rPr>
          <w:sz w:val="24"/>
          <w:szCs w:val="24"/>
          <w:lang w:eastAsia="en-US"/>
        </w:rPr>
        <w:t>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372CB9" w:rsidRPr="00372CB9" w:rsidRDefault="00372CB9" w:rsidP="00372CB9">
      <w:pPr>
        <w:widowControl w:val="0"/>
        <w:autoSpaceDE w:val="0"/>
        <w:autoSpaceDN w:val="0"/>
        <w:adjustRightInd w:val="0"/>
        <w:ind w:firstLine="709"/>
        <w:jc w:val="both"/>
        <w:rPr>
          <w:sz w:val="24"/>
          <w:szCs w:val="24"/>
          <w:lang w:eastAsia="en-US"/>
        </w:rPr>
      </w:pPr>
      <w:proofErr w:type="gramStart"/>
      <w:r w:rsidRPr="00372CB9">
        <w:rPr>
          <w:sz w:val="24"/>
          <w:szCs w:val="24"/>
        </w:rPr>
        <w:t xml:space="preserve">- </w:t>
      </w:r>
      <w:r w:rsidRPr="00372CB9">
        <w:rPr>
          <w:sz w:val="24"/>
          <w:szCs w:val="24"/>
          <w:lang w:eastAsia="en-US"/>
        </w:rPr>
        <w:t>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372CB9" w:rsidRPr="00372CB9" w:rsidRDefault="00372CB9" w:rsidP="00372CB9">
      <w:pPr>
        <w:widowControl w:val="0"/>
        <w:autoSpaceDE w:val="0"/>
        <w:autoSpaceDN w:val="0"/>
        <w:adjustRightInd w:val="0"/>
        <w:ind w:firstLine="709"/>
        <w:jc w:val="both"/>
        <w:rPr>
          <w:sz w:val="24"/>
          <w:szCs w:val="24"/>
          <w:lang w:eastAsia="en-US"/>
        </w:rPr>
      </w:pPr>
      <w:r w:rsidRPr="00372CB9">
        <w:rPr>
          <w:sz w:val="24"/>
          <w:szCs w:val="24"/>
        </w:rPr>
        <w:t xml:space="preserve">- </w:t>
      </w:r>
      <w:proofErr w:type="gramStart"/>
      <w:r w:rsidRPr="00372CB9">
        <w:rPr>
          <w:sz w:val="24"/>
          <w:szCs w:val="24"/>
        </w:rPr>
        <w:t>проживающие</w:t>
      </w:r>
      <w:proofErr w:type="gramEnd"/>
      <w:r w:rsidRPr="00372CB9">
        <w:rPr>
          <w:sz w:val="24"/>
          <w:szCs w:val="24"/>
        </w:rPr>
        <w:t xml:space="preserve"> в помещении, не отвечающем установленным для жилых помещений требованиям;</w:t>
      </w:r>
    </w:p>
    <w:p w:rsidR="00372CB9" w:rsidRPr="00372CB9" w:rsidRDefault="00372CB9" w:rsidP="00372CB9">
      <w:pPr>
        <w:widowControl w:val="0"/>
        <w:autoSpaceDE w:val="0"/>
        <w:autoSpaceDN w:val="0"/>
        <w:adjustRightInd w:val="0"/>
        <w:ind w:firstLine="709"/>
        <w:jc w:val="both"/>
        <w:rPr>
          <w:sz w:val="24"/>
          <w:szCs w:val="24"/>
          <w:lang w:eastAsia="en-US"/>
        </w:rPr>
      </w:pPr>
      <w:proofErr w:type="gramStart"/>
      <w:r w:rsidRPr="00372CB9">
        <w:rPr>
          <w:sz w:val="24"/>
          <w:szCs w:val="24"/>
        </w:rPr>
        <w:t xml:space="preserve">- </w:t>
      </w:r>
      <w:r w:rsidRPr="00372CB9">
        <w:rPr>
          <w:sz w:val="24"/>
          <w:szCs w:val="24"/>
          <w:lang w:eastAsia="en-US"/>
        </w:rPr>
        <w:t xml:space="preserve">являющиеся нанимателями жилых помещений по договорам социального найма, </w:t>
      </w:r>
      <w:r w:rsidRPr="00372CB9">
        <w:rPr>
          <w:sz w:val="24"/>
          <w:szCs w:val="24"/>
          <w:lang w:eastAsia="en-US"/>
        </w:rPr>
        <w:lastRenderedPageBreak/>
        <w:t>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rsidRPr="00372CB9">
        <w:rPr>
          <w:sz w:val="24"/>
          <w:szCs w:val="24"/>
          <w:lang w:eastAsia="en-US"/>
        </w:rPr>
        <w:t xml:space="preserve">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372CB9" w:rsidRPr="00372CB9" w:rsidRDefault="00372CB9" w:rsidP="00372CB9">
      <w:pPr>
        <w:widowControl w:val="0"/>
        <w:autoSpaceDE w:val="0"/>
        <w:autoSpaceDN w:val="0"/>
        <w:adjustRightInd w:val="0"/>
        <w:ind w:firstLine="709"/>
        <w:jc w:val="both"/>
        <w:rPr>
          <w:sz w:val="24"/>
          <w:szCs w:val="24"/>
        </w:rPr>
      </w:pPr>
      <w:r w:rsidRPr="00372CB9">
        <w:rPr>
          <w:sz w:val="24"/>
          <w:szCs w:val="24"/>
          <w:lang w:eastAsia="en-US"/>
        </w:rPr>
        <w:t>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372CB9" w:rsidRPr="00372CB9" w:rsidRDefault="00372CB9" w:rsidP="00372CB9">
      <w:pPr>
        <w:ind w:firstLine="709"/>
        <w:jc w:val="both"/>
        <w:rPr>
          <w:sz w:val="24"/>
          <w:szCs w:val="24"/>
        </w:rPr>
      </w:pPr>
      <w:r w:rsidRPr="00372CB9">
        <w:rPr>
          <w:sz w:val="24"/>
          <w:szCs w:val="24"/>
        </w:rPr>
        <w:t>2.3.</w:t>
      </w:r>
      <w:bookmarkStart w:id="1" w:name="Par1"/>
      <w:bookmarkEnd w:id="1"/>
      <w:r w:rsidRPr="00372CB9">
        <w:rPr>
          <w:sz w:val="24"/>
          <w:szCs w:val="24"/>
        </w:rPr>
        <w:t xml:space="preserve"> Признание граждан нуждающимися в улучшении жилищных условий осуществляется по основаниям, установленным </w:t>
      </w:r>
      <w:hyperlink r:id="rId9" w:history="1">
        <w:r w:rsidRPr="00372CB9">
          <w:rPr>
            <w:sz w:val="24"/>
            <w:szCs w:val="24"/>
          </w:rPr>
          <w:t>статьей 51</w:t>
        </w:r>
      </w:hyperlink>
      <w:r w:rsidRPr="00372CB9">
        <w:rPr>
          <w:sz w:val="24"/>
          <w:szCs w:val="24"/>
        </w:rPr>
        <w:t xml:space="preserve"> Жилищного кодекса Российской Федерации. Граждане, намеренно ухудшившие жилищные условия, признаются нуждающимися в улучшении жилищных условий не ранее чем через 5 лет со дня совершения указанных действий.</w:t>
      </w:r>
      <w:r w:rsidRPr="00372CB9">
        <w:rPr>
          <w:sz w:val="24"/>
          <w:szCs w:val="24"/>
        </w:rPr>
        <w:tab/>
      </w:r>
    </w:p>
    <w:p w:rsidR="00372CB9" w:rsidRPr="00372CB9" w:rsidRDefault="00372CB9" w:rsidP="00372CB9">
      <w:pPr>
        <w:shd w:val="clear" w:color="auto" w:fill="FFFFFF"/>
        <w:ind w:right="43" w:firstLine="709"/>
        <w:jc w:val="both"/>
        <w:rPr>
          <w:sz w:val="24"/>
          <w:szCs w:val="24"/>
        </w:rPr>
      </w:pPr>
      <w:r w:rsidRPr="00372CB9">
        <w:rPr>
          <w:sz w:val="24"/>
          <w:szCs w:val="24"/>
        </w:rPr>
        <w:t>2.4. С заявлением о постановке граждан, зарегистрированных по месту жительства (постоянно проживающих) на территории муниципального образования «</w:t>
      </w:r>
      <w:r w:rsidR="00A9177B">
        <w:rPr>
          <w:sz w:val="24"/>
          <w:szCs w:val="24"/>
        </w:rPr>
        <w:t>Вавожский</w:t>
      </w:r>
      <w:r w:rsidRPr="00372CB9">
        <w:rPr>
          <w:sz w:val="24"/>
          <w:szCs w:val="24"/>
        </w:rPr>
        <w:t xml:space="preserve"> район», на учет в качестве нуждающихся в улучшении жилищных условий могут обращаться граждане, указанные в подпунктах 2.1. - 2.2., либо их законные представители или представители по доверенности (далее – заявители).</w:t>
      </w:r>
    </w:p>
    <w:p w:rsidR="00372CB9" w:rsidRPr="00372CB9" w:rsidRDefault="00372CB9" w:rsidP="00372CB9">
      <w:pPr>
        <w:autoSpaceDE w:val="0"/>
        <w:autoSpaceDN w:val="0"/>
        <w:adjustRightInd w:val="0"/>
        <w:ind w:firstLine="567"/>
        <w:jc w:val="both"/>
        <w:rPr>
          <w:sz w:val="24"/>
          <w:szCs w:val="24"/>
        </w:rPr>
      </w:pPr>
    </w:p>
    <w:p w:rsidR="007C7A39" w:rsidRPr="00B15176" w:rsidRDefault="007C7A39" w:rsidP="00372CB9">
      <w:pPr>
        <w:autoSpaceDE w:val="0"/>
        <w:autoSpaceDN w:val="0"/>
        <w:adjustRightInd w:val="0"/>
        <w:jc w:val="both"/>
        <w:rPr>
          <w:b/>
          <w:sz w:val="24"/>
          <w:szCs w:val="24"/>
        </w:rPr>
      </w:pPr>
      <w:r w:rsidRPr="00B15176">
        <w:rPr>
          <w:b/>
          <w:sz w:val="24"/>
          <w:szCs w:val="24"/>
        </w:rPr>
        <w:t>3.Информация о месте нахождения и графике работы исполнителя муниципальной услуги</w:t>
      </w:r>
    </w:p>
    <w:p w:rsidR="007C7A39" w:rsidRPr="00B15176" w:rsidRDefault="007C7A39" w:rsidP="007C7A39">
      <w:pPr>
        <w:pStyle w:val="a3"/>
        <w:spacing w:after="0"/>
        <w:jc w:val="both"/>
      </w:pPr>
      <w:r w:rsidRPr="00B15176">
        <w:rPr>
          <w:b/>
        </w:rPr>
        <w:t>3.1.</w:t>
      </w:r>
      <w:r w:rsidRPr="00B15176">
        <w:t xml:space="preserve"> Исполнителем муниципальной услуги является Администрация муниципального образования «</w:t>
      </w:r>
      <w:r w:rsidR="00A9177B" w:rsidRPr="00A9177B">
        <w:t>Муниципальный округ Вавожский район Удмуртской Республики</w:t>
      </w:r>
      <w:r w:rsidR="00387422">
        <w:t>» (далее – Администрация муниципального образования</w:t>
      </w:r>
      <w:r w:rsidRPr="00B15176">
        <w:t xml:space="preserve"> «</w:t>
      </w:r>
      <w:r w:rsidR="00A9177B" w:rsidRPr="00A9177B">
        <w:t>Муниципальный округ Вавожский район Удмуртской Республики</w:t>
      </w:r>
      <w:r w:rsidRPr="00B15176">
        <w:t xml:space="preserve">»). </w:t>
      </w:r>
    </w:p>
    <w:p w:rsidR="007C7A39" w:rsidRPr="00B15176" w:rsidRDefault="007C7A39" w:rsidP="007C7A39">
      <w:pPr>
        <w:pStyle w:val="a3"/>
        <w:spacing w:after="0"/>
        <w:jc w:val="both"/>
      </w:pPr>
      <w:r w:rsidRPr="00B15176">
        <w:rPr>
          <w:b/>
        </w:rPr>
        <w:t>3.2.</w:t>
      </w:r>
      <w:r w:rsidRPr="00B15176">
        <w:t xml:space="preserve"> </w:t>
      </w:r>
      <w:bookmarkStart w:id="2" w:name="_Hlk8654520"/>
      <w:r w:rsidRPr="00B15176">
        <w:t xml:space="preserve">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00253845" w:rsidRPr="00B15176">
        <w:t xml:space="preserve">МФЦ </w:t>
      </w:r>
      <w:proofErr w:type="spellStart"/>
      <w:r w:rsidR="00253845" w:rsidRPr="00B15176">
        <w:t>Вавожского</w:t>
      </w:r>
      <w:proofErr w:type="spellEnd"/>
      <w:r w:rsidR="00253845" w:rsidRPr="00B15176">
        <w:t xml:space="preserve"> района филиала «</w:t>
      </w:r>
      <w:proofErr w:type="spellStart"/>
      <w:r w:rsidR="00253845" w:rsidRPr="00B15176">
        <w:t>Увинский</w:t>
      </w:r>
      <w:proofErr w:type="spellEnd"/>
      <w:r w:rsidR="00253845" w:rsidRPr="00B15176">
        <w:t xml:space="preserve">» </w:t>
      </w:r>
      <w:r w:rsidR="008B2276" w:rsidRPr="00B15176">
        <w:t>автономного учреждения</w:t>
      </w:r>
      <w:r w:rsidR="00253845" w:rsidRPr="00B15176">
        <w:t xml:space="preserve"> «М</w:t>
      </w:r>
      <w:r w:rsidR="008B2276" w:rsidRPr="00B15176">
        <w:t xml:space="preserve">ФЦ </w:t>
      </w:r>
      <w:r w:rsidR="00253845" w:rsidRPr="00B15176">
        <w:t>УР» (далее – МФЦ)</w:t>
      </w:r>
      <w:r w:rsidR="00C44C1F" w:rsidRPr="00B15176">
        <w:t>.</w:t>
      </w:r>
    </w:p>
    <w:p w:rsidR="007C7A39" w:rsidRPr="00B15176" w:rsidRDefault="007C7A39" w:rsidP="007C7A39">
      <w:pPr>
        <w:pStyle w:val="a3"/>
        <w:spacing w:after="0"/>
        <w:jc w:val="both"/>
      </w:pPr>
      <w:r w:rsidRPr="00B15176">
        <w:rPr>
          <w:b/>
        </w:rPr>
        <w:t>3.3.</w:t>
      </w:r>
      <w:r w:rsidRPr="00B15176">
        <w:t xml:space="preserve"> Информирование по вопросам предоставления муниципальной услуги осуществ</w:t>
      </w:r>
      <w:r w:rsidR="0090344A">
        <w:t>ляет специалист Администрации муниципальное образование</w:t>
      </w:r>
      <w:r w:rsidRPr="00B15176">
        <w:t xml:space="preserve"> «</w:t>
      </w:r>
      <w:r w:rsidR="00707539" w:rsidRPr="00707539">
        <w:t>Муниципальный округ Вавожский район Удмуртской Республики</w:t>
      </w:r>
      <w:r w:rsidRPr="00B15176">
        <w:t xml:space="preserve">» и работники </w:t>
      </w:r>
      <w:r w:rsidR="00253845" w:rsidRPr="00B15176">
        <w:t>МФЦ</w:t>
      </w:r>
      <w:r w:rsidR="00F741B4" w:rsidRPr="00B15176">
        <w:t xml:space="preserve"> </w:t>
      </w:r>
      <w:r w:rsidRPr="00B15176">
        <w:t>в местах приема заявлений</w:t>
      </w:r>
      <w:r w:rsidRPr="00B15176">
        <w:rPr>
          <w:color w:val="FF0000"/>
        </w:rPr>
        <w:t xml:space="preserve"> </w:t>
      </w:r>
      <w:r w:rsidRPr="00B15176">
        <w:t xml:space="preserve">при личном обращении заявителей, по телефону или по запросу в порядке, установленном законодательством Российской Федерации.   </w:t>
      </w:r>
    </w:p>
    <w:p w:rsidR="007C7A39" w:rsidRPr="00B15176" w:rsidRDefault="007C7A39" w:rsidP="007C7A39">
      <w:pPr>
        <w:jc w:val="both"/>
        <w:rPr>
          <w:sz w:val="24"/>
          <w:szCs w:val="24"/>
        </w:rPr>
      </w:pPr>
      <w:r w:rsidRPr="00B15176">
        <w:rPr>
          <w:b/>
          <w:sz w:val="24"/>
          <w:szCs w:val="24"/>
        </w:rPr>
        <w:t>3.4.</w:t>
      </w:r>
      <w:r w:rsidRPr="00B15176">
        <w:rPr>
          <w:sz w:val="24"/>
          <w:szCs w:val="24"/>
        </w:rPr>
        <w:t xml:space="preserve"> Ко</w:t>
      </w:r>
      <w:r w:rsidR="00852502">
        <w:rPr>
          <w:sz w:val="24"/>
          <w:szCs w:val="24"/>
        </w:rPr>
        <w:t>нтактные данные Администрации муниципального образования</w:t>
      </w:r>
      <w:r w:rsidRPr="00B15176">
        <w:rPr>
          <w:sz w:val="24"/>
          <w:szCs w:val="24"/>
        </w:rPr>
        <w:t xml:space="preserve"> «</w:t>
      </w:r>
      <w:r w:rsidR="00707539" w:rsidRPr="00707539">
        <w:rPr>
          <w:sz w:val="24"/>
          <w:szCs w:val="24"/>
        </w:rPr>
        <w:t>Муниципальный округ Вавожский район Удмуртской Республики</w:t>
      </w:r>
      <w:r w:rsidRPr="00B15176">
        <w:rPr>
          <w:sz w:val="24"/>
          <w:szCs w:val="24"/>
        </w:rPr>
        <w:t>»:</w:t>
      </w:r>
    </w:p>
    <w:p w:rsidR="00852502" w:rsidRDefault="007C7A39" w:rsidP="00CC36DC">
      <w:pPr>
        <w:jc w:val="both"/>
        <w:rPr>
          <w:sz w:val="24"/>
          <w:szCs w:val="24"/>
        </w:rPr>
      </w:pPr>
      <w:r w:rsidRPr="00B15176">
        <w:rPr>
          <w:sz w:val="24"/>
          <w:szCs w:val="24"/>
        </w:rPr>
        <w:t xml:space="preserve"> </w:t>
      </w:r>
      <w:bookmarkStart w:id="3" w:name="_Hlk11678038"/>
      <w:r w:rsidR="00CC36DC" w:rsidRPr="00B15176">
        <w:rPr>
          <w:sz w:val="24"/>
          <w:szCs w:val="24"/>
        </w:rPr>
        <w:t xml:space="preserve">     </w:t>
      </w:r>
      <w:r w:rsidRPr="00B15176">
        <w:rPr>
          <w:sz w:val="24"/>
          <w:szCs w:val="24"/>
        </w:rPr>
        <w:t xml:space="preserve">1) </w:t>
      </w:r>
      <w:r w:rsidR="00840257" w:rsidRPr="00B15176">
        <w:rPr>
          <w:sz w:val="24"/>
          <w:szCs w:val="24"/>
        </w:rPr>
        <w:t>а</w:t>
      </w:r>
      <w:r w:rsidRPr="00B15176">
        <w:rPr>
          <w:sz w:val="24"/>
          <w:szCs w:val="24"/>
        </w:rPr>
        <w:t xml:space="preserve">дрес: </w:t>
      </w:r>
      <w:r w:rsidR="00852502" w:rsidRPr="00852502">
        <w:rPr>
          <w:sz w:val="24"/>
          <w:szCs w:val="24"/>
        </w:rPr>
        <w:t>427310, ул. Интернациональная, 45а, с. Вавож, Удмуртская Республика</w:t>
      </w:r>
      <w:r w:rsidR="00852502">
        <w:t>.</w:t>
      </w:r>
      <w:r w:rsidR="00CC36DC" w:rsidRPr="00B15176">
        <w:rPr>
          <w:sz w:val="24"/>
          <w:szCs w:val="24"/>
        </w:rPr>
        <w:t xml:space="preserve"> </w:t>
      </w:r>
    </w:p>
    <w:p w:rsidR="007C7A39" w:rsidRPr="00B15176" w:rsidRDefault="00CC36DC" w:rsidP="00CC36DC">
      <w:pPr>
        <w:jc w:val="both"/>
        <w:rPr>
          <w:sz w:val="24"/>
          <w:szCs w:val="24"/>
        </w:rPr>
      </w:pPr>
      <w:r w:rsidRPr="00B15176">
        <w:rPr>
          <w:sz w:val="24"/>
          <w:szCs w:val="24"/>
        </w:rPr>
        <w:t xml:space="preserve">  </w:t>
      </w:r>
      <w:r w:rsidR="00852502">
        <w:rPr>
          <w:sz w:val="24"/>
          <w:szCs w:val="24"/>
        </w:rPr>
        <w:t xml:space="preserve">    </w:t>
      </w:r>
      <w:r w:rsidRPr="00B15176">
        <w:rPr>
          <w:sz w:val="24"/>
          <w:szCs w:val="24"/>
        </w:rPr>
        <w:t xml:space="preserve"> </w:t>
      </w:r>
      <w:r w:rsidR="007C7A39" w:rsidRPr="00B15176">
        <w:rPr>
          <w:sz w:val="24"/>
          <w:szCs w:val="24"/>
        </w:rPr>
        <w:t xml:space="preserve">2) </w:t>
      </w:r>
      <w:r w:rsidR="00840257" w:rsidRPr="00B15176">
        <w:rPr>
          <w:sz w:val="24"/>
          <w:szCs w:val="24"/>
        </w:rPr>
        <w:t>т</w:t>
      </w:r>
      <w:r w:rsidR="007C7A39" w:rsidRPr="00B15176">
        <w:rPr>
          <w:sz w:val="24"/>
          <w:szCs w:val="24"/>
        </w:rPr>
        <w:t>елефон-факс: 8 (341</w:t>
      </w:r>
      <w:r w:rsidR="000F2927" w:rsidRPr="00B15176">
        <w:rPr>
          <w:sz w:val="24"/>
          <w:szCs w:val="24"/>
        </w:rPr>
        <w:t>55</w:t>
      </w:r>
      <w:r w:rsidR="007C7A39" w:rsidRPr="00B15176">
        <w:rPr>
          <w:sz w:val="24"/>
          <w:szCs w:val="24"/>
        </w:rPr>
        <w:t xml:space="preserve">) </w:t>
      </w:r>
      <w:r w:rsidR="00C73805">
        <w:rPr>
          <w:sz w:val="24"/>
          <w:szCs w:val="24"/>
        </w:rPr>
        <w:t>2</w:t>
      </w:r>
      <w:r w:rsidR="000F2927" w:rsidRPr="00B15176">
        <w:rPr>
          <w:sz w:val="24"/>
          <w:szCs w:val="24"/>
        </w:rPr>
        <w:t>-</w:t>
      </w:r>
      <w:r w:rsidR="00C73805">
        <w:rPr>
          <w:sz w:val="24"/>
          <w:szCs w:val="24"/>
        </w:rPr>
        <w:t>14</w:t>
      </w:r>
      <w:r w:rsidR="000F2927" w:rsidRPr="00B15176">
        <w:rPr>
          <w:sz w:val="24"/>
          <w:szCs w:val="24"/>
        </w:rPr>
        <w:t>-</w:t>
      </w:r>
      <w:r w:rsidR="00C73805">
        <w:rPr>
          <w:sz w:val="24"/>
          <w:szCs w:val="24"/>
        </w:rPr>
        <w:t>84</w:t>
      </w:r>
    </w:p>
    <w:p w:rsidR="007C7A39" w:rsidRPr="00387422" w:rsidRDefault="00CC36DC" w:rsidP="00CC36DC">
      <w:pPr>
        <w:jc w:val="both"/>
        <w:rPr>
          <w:sz w:val="18"/>
          <w:szCs w:val="18"/>
        </w:rPr>
      </w:pPr>
      <w:r w:rsidRPr="00B15176">
        <w:rPr>
          <w:sz w:val="24"/>
          <w:szCs w:val="24"/>
        </w:rPr>
        <w:t xml:space="preserve">     </w:t>
      </w:r>
      <w:r w:rsidR="007C7A39" w:rsidRPr="00B15176">
        <w:rPr>
          <w:sz w:val="24"/>
          <w:szCs w:val="24"/>
        </w:rPr>
        <w:t xml:space="preserve">3) </w:t>
      </w:r>
      <w:r w:rsidR="00840257" w:rsidRPr="00B15176">
        <w:rPr>
          <w:sz w:val="24"/>
          <w:szCs w:val="24"/>
        </w:rPr>
        <w:t>а</w:t>
      </w:r>
      <w:r w:rsidR="007C7A39" w:rsidRPr="00B15176">
        <w:rPr>
          <w:sz w:val="24"/>
          <w:szCs w:val="24"/>
        </w:rPr>
        <w:t xml:space="preserve">дрес электронной почты: </w:t>
      </w:r>
      <w:hyperlink r:id="rId10" w:history="1">
        <w:r w:rsidR="00C73805" w:rsidRPr="00387422">
          <w:rPr>
            <w:sz w:val="24"/>
            <w:szCs w:val="24"/>
            <w:u w:val="single"/>
            <w:lang w:val="en-US" w:eastAsia="en-US"/>
          </w:rPr>
          <w:t>adm</w:t>
        </w:r>
        <w:r w:rsidR="00C73805" w:rsidRPr="00387422">
          <w:rPr>
            <w:sz w:val="24"/>
            <w:szCs w:val="24"/>
            <w:u w:val="single"/>
            <w:lang w:eastAsia="en-US"/>
          </w:rPr>
          <w:t>-</w:t>
        </w:r>
        <w:r w:rsidR="00C73805" w:rsidRPr="00387422">
          <w:rPr>
            <w:sz w:val="24"/>
            <w:szCs w:val="24"/>
            <w:u w:val="single"/>
            <w:lang w:val="en-US" w:eastAsia="en-US"/>
          </w:rPr>
          <w:t>vav</w:t>
        </w:r>
        <w:r w:rsidR="00C73805" w:rsidRPr="00387422">
          <w:rPr>
            <w:sz w:val="24"/>
            <w:szCs w:val="24"/>
            <w:u w:val="single"/>
            <w:lang w:eastAsia="en-US"/>
          </w:rPr>
          <w:t>@</w:t>
        </w:r>
        <w:r w:rsidR="00C73805" w:rsidRPr="00387422">
          <w:rPr>
            <w:sz w:val="24"/>
            <w:szCs w:val="24"/>
            <w:u w:val="single"/>
            <w:lang w:val="en-US" w:eastAsia="en-US"/>
          </w:rPr>
          <w:t>udm</w:t>
        </w:r>
        <w:r w:rsidR="00C73805" w:rsidRPr="00387422">
          <w:rPr>
            <w:sz w:val="24"/>
            <w:szCs w:val="24"/>
            <w:u w:val="single"/>
            <w:lang w:eastAsia="en-US"/>
          </w:rPr>
          <w:t>.</w:t>
        </w:r>
        <w:r w:rsidR="00C73805" w:rsidRPr="00387422">
          <w:rPr>
            <w:sz w:val="24"/>
            <w:szCs w:val="24"/>
            <w:u w:val="single"/>
            <w:lang w:val="en-US" w:eastAsia="en-US"/>
          </w:rPr>
          <w:t>net</w:t>
        </w:r>
      </w:hyperlink>
    </w:p>
    <w:p w:rsidR="004E46B7" w:rsidRPr="004E46B7" w:rsidRDefault="004E46B7" w:rsidP="004E46B7">
      <w:pPr>
        <w:jc w:val="both"/>
        <w:rPr>
          <w:sz w:val="24"/>
          <w:szCs w:val="24"/>
        </w:rPr>
      </w:pPr>
      <w:r>
        <w:rPr>
          <w:sz w:val="24"/>
          <w:szCs w:val="24"/>
        </w:rPr>
        <w:t xml:space="preserve">      </w:t>
      </w:r>
      <w:r w:rsidRPr="004E46B7">
        <w:rPr>
          <w:sz w:val="24"/>
          <w:szCs w:val="24"/>
        </w:rPr>
        <w:t>Структурным подразделением Администрации, участвующим в предоставлении услуги является отдел по строительству и ЖКХ, расположенный по указанному выше адресу кабинет № 8,9, телефон 2-17-01</w:t>
      </w:r>
    </w:p>
    <w:p w:rsidR="004E46B7" w:rsidRPr="004E46B7" w:rsidRDefault="004E46B7" w:rsidP="004E46B7">
      <w:pPr>
        <w:jc w:val="both"/>
        <w:rPr>
          <w:sz w:val="24"/>
          <w:szCs w:val="24"/>
        </w:rPr>
      </w:pPr>
      <w:r w:rsidRPr="004E46B7">
        <w:rPr>
          <w:sz w:val="24"/>
          <w:szCs w:val="24"/>
        </w:rPr>
        <w:t>График приема посетителей:</w:t>
      </w:r>
    </w:p>
    <w:p w:rsidR="004E46B7" w:rsidRPr="004E46B7" w:rsidRDefault="004E46B7" w:rsidP="004E46B7">
      <w:pPr>
        <w:jc w:val="both"/>
        <w:rPr>
          <w:sz w:val="24"/>
          <w:szCs w:val="24"/>
        </w:rPr>
      </w:pPr>
      <w:r>
        <w:rPr>
          <w:sz w:val="24"/>
          <w:szCs w:val="24"/>
        </w:rPr>
        <w:t xml:space="preserve">понедельник- </w:t>
      </w:r>
      <w:r w:rsidRPr="004E46B7">
        <w:rPr>
          <w:sz w:val="24"/>
          <w:szCs w:val="24"/>
        </w:rPr>
        <w:t xml:space="preserve"> с 8.00 до 17. 00</w:t>
      </w:r>
    </w:p>
    <w:p w:rsidR="004E46B7" w:rsidRPr="004E46B7" w:rsidRDefault="004E46B7" w:rsidP="004E46B7">
      <w:pPr>
        <w:jc w:val="both"/>
        <w:rPr>
          <w:sz w:val="24"/>
          <w:szCs w:val="24"/>
        </w:rPr>
      </w:pPr>
      <w:r>
        <w:rPr>
          <w:sz w:val="24"/>
          <w:szCs w:val="24"/>
        </w:rPr>
        <w:t xml:space="preserve">четверг - </w:t>
      </w:r>
      <w:r w:rsidRPr="004E46B7">
        <w:rPr>
          <w:sz w:val="24"/>
          <w:szCs w:val="24"/>
        </w:rPr>
        <w:t>пятница с 8.00 до 16.00</w:t>
      </w:r>
    </w:p>
    <w:p w:rsidR="004E46B7" w:rsidRPr="004E46B7" w:rsidRDefault="004E46B7" w:rsidP="004E46B7">
      <w:pPr>
        <w:jc w:val="both"/>
        <w:rPr>
          <w:sz w:val="24"/>
          <w:szCs w:val="24"/>
        </w:rPr>
      </w:pPr>
      <w:r w:rsidRPr="004E46B7">
        <w:rPr>
          <w:sz w:val="24"/>
          <w:szCs w:val="24"/>
        </w:rPr>
        <w:t>с 12.00 -13.00 обеденный перерыв.</w:t>
      </w:r>
    </w:p>
    <w:p w:rsidR="004E46B7" w:rsidRDefault="004E46B7" w:rsidP="004E46B7">
      <w:pPr>
        <w:jc w:val="both"/>
        <w:rPr>
          <w:sz w:val="24"/>
          <w:szCs w:val="24"/>
        </w:rPr>
      </w:pPr>
      <w:r w:rsidRPr="004E46B7">
        <w:rPr>
          <w:sz w:val="24"/>
          <w:szCs w:val="24"/>
        </w:rPr>
        <w:lastRenderedPageBreak/>
        <w:t>Выходные дни - суббота, воскресенье.</w:t>
      </w:r>
    </w:p>
    <w:p w:rsidR="004E46B7" w:rsidRPr="00B15176" w:rsidRDefault="004E46B7" w:rsidP="004E46B7">
      <w:pPr>
        <w:pStyle w:val="ConsPlusNormal"/>
        <w:ind w:firstLine="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bookmarkEnd w:id="3"/>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3.5.</w:t>
      </w:r>
      <w:r w:rsidRPr="00B15176">
        <w:rPr>
          <w:rFonts w:ascii="Times New Roman" w:eastAsia="Times New Roman" w:hAnsi="Times New Roman" w:cs="Times New Roman"/>
          <w:bCs/>
          <w:sz w:val="24"/>
          <w:szCs w:val="24"/>
        </w:rPr>
        <w:t xml:space="preserve"> Контактные данные МФЦ:</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1) адрес: 427310, Удмуртская Республика, Вавожский район, </w:t>
      </w:r>
      <w:proofErr w:type="spellStart"/>
      <w:r w:rsidRPr="00B15176">
        <w:rPr>
          <w:rFonts w:ascii="Times New Roman" w:eastAsia="Times New Roman" w:hAnsi="Times New Roman" w:cs="Times New Roman"/>
          <w:bCs/>
          <w:sz w:val="24"/>
          <w:szCs w:val="24"/>
        </w:rPr>
        <w:t>с.Вавож</w:t>
      </w:r>
      <w:proofErr w:type="spellEnd"/>
      <w:r w:rsidRPr="00B15176">
        <w:rPr>
          <w:rFonts w:ascii="Times New Roman" w:eastAsia="Times New Roman" w:hAnsi="Times New Roman" w:cs="Times New Roman"/>
          <w:bCs/>
          <w:sz w:val="24"/>
          <w:szCs w:val="24"/>
        </w:rPr>
        <w:t xml:space="preserve">, </w:t>
      </w:r>
      <w:proofErr w:type="spellStart"/>
      <w:r w:rsidRPr="00B15176">
        <w:rPr>
          <w:rFonts w:ascii="Times New Roman" w:eastAsia="Times New Roman" w:hAnsi="Times New Roman" w:cs="Times New Roman"/>
          <w:bCs/>
          <w:sz w:val="24"/>
          <w:szCs w:val="24"/>
        </w:rPr>
        <w:t>ул.Интернациональная</w:t>
      </w:r>
      <w:proofErr w:type="spellEnd"/>
      <w:r w:rsidRPr="00B15176">
        <w:rPr>
          <w:rFonts w:ascii="Times New Roman" w:eastAsia="Times New Roman" w:hAnsi="Times New Roman" w:cs="Times New Roman"/>
          <w:bCs/>
          <w:sz w:val="24"/>
          <w:szCs w:val="24"/>
        </w:rPr>
        <w:t>, д. 45а.</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2) телефон-факс: 8 (34155)2-14-58</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3) адрес электронной почты: mfc-vav@yandex.ru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Время регламентированных перерывов специалистов, оказывающих муниципальную услугу, установлено с 10.00 до 10.15 час</w:t>
      </w:r>
      <w:proofErr w:type="gramStart"/>
      <w:r w:rsidRPr="00B15176">
        <w:rPr>
          <w:rFonts w:ascii="Times New Roman" w:eastAsia="Times New Roman" w:hAnsi="Times New Roman" w:cs="Times New Roman"/>
          <w:bCs/>
          <w:sz w:val="24"/>
          <w:szCs w:val="24"/>
        </w:rPr>
        <w:t xml:space="preserve">., </w:t>
      </w:r>
      <w:proofErr w:type="gramEnd"/>
      <w:r w:rsidRPr="00B15176">
        <w:rPr>
          <w:rFonts w:ascii="Times New Roman" w:eastAsia="Times New Roman" w:hAnsi="Times New Roman" w:cs="Times New Roman"/>
          <w:bCs/>
          <w:sz w:val="24"/>
          <w:szCs w:val="24"/>
        </w:rPr>
        <w:t>с 15.00 до 15.15 час.</w:t>
      </w:r>
    </w:p>
    <w:p w:rsidR="00840257" w:rsidRPr="00B15176" w:rsidRDefault="00840257" w:rsidP="00156D79">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
          <w:bCs/>
          <w:sz w:val="24"/>
          <w:szCs w:val="24"/>
        </w:rPr>
        <w:t>3.</w:t>
      </w:r>
      <w:r w:rsidR="00AE37B3">
        <w:rPr>
          <w:rFonts w:ascii="Times New Roman" w:eastAsia="Times New Roman" w:hAnsi="Times New Roman" w:cs="Times New Roman"/>
          <w:b/>
          <w:bCs/>
          <w:sz w:val="24"/>
          <w:szCs w:val="24"/>
        </w:rPr>
        <w:t>6</w:t>
      </w:r>
      <w:r w:rsidRPr="00B15176">
        <w:rPr>
          <w:rFonts w:ascii="Times New Roman" w:eastAsia="Times New Roman" w:hAnsi="Times New Roman" w:cs="Times New Roman"/>
          <w:b/>
          <w:bCs/>
          <w:sz w:val="24"/>
          <w:szCs w:val="24"/>
        </w:rPr>
        <w:t>.</w:t>
      </w:r>
      <w:r w:rsidRPr="00B15176">
        <w:rPr>
          <w:rFonts w:ascii="Times New Roman" w:eastAsia="Times New Roman" w:hAnsi="Times New Roman" w:cs="Times New Roman"/>
          <w:bCs/>
          <w:sz w:val="24"/>
          <w:szCs w:val="24"/>
        </w:rPr>
        <w:t xml:space="preserve"> График работы МФЦ: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Понедельник, среда, четверг, пятница с 8.00 час. до 18.00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Вторник  с 8.00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 xml:space="preserve">о 20.00 час. </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 xml:space="preserve">            Суббота  с 9.00 час</w:t>
      </w:r>
      <w:proofErr w:type="gramStart"/>
      <w:r w:rsidRPr="00B15176">
        <w:rPr>
          <w:rFonts w:ascii="Times New Roman" w:eastAsia="Times New Roman" w:hAnsi="Times New Roman" w:cs="Times New Roman"/>
          <w:bCs/>
          <w:sz w:val="24"/>
          <w:szCs w:val="24"/>
        </w:rPr>
        <w:t>.</w:t>
      </w:r>
      <w:proofErr w:type="gramEnd"/>
      <w:r w:rsidRPr="00B15176">
        <w:rPr>
          <w:rFonts w:ascii="Times New Roman" w:eastAsia="Times New Roman" w:hAnsi="Times New Roman" w:cs="Times New Roman"/>
          <w:bCs/>
          <w:sz w:val="24"/>
          <w:szCs w:val="24"/>
        </w:rPr>
        <w:t xml:space="preserve"> </w:t>
      </w:r>
      <w:proofErr w:type="gramStart"/>
      <w:r w:rsidRPr="00B15176">
        <w:rPr>
          <w:rFonts w:ascii="Times New Roman" w:eastAsia="Times New Roman" w:hAnsi="Times New Roman" w:cs="Times New Roman"/>
          <w:bCs/>
          <w:sz w:val="24"/>
          <w:szCs w:val="24"/>
        </w:rPr>
        <w:t>д</w:t>
      </w:r>
      <w:proofErr w:type="gramEnd"/>
      <w:r w:rsidRPr="00B15176">
        <w:rPr>
          <w:rFonts w:ascii="Times New Roman" w:eastAsia="Times New Roman" w:hAnsi="Times New Roman" w:cs="Times New Roman"/>
          <w:bCs/>
          <w:sz w:val="24"/>
          <w:szCs w:val="24"/>
        </w:rPr>
        <w:t>о 13.00 час.</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Выходные дни – воскресенье, праздничные дни.</w:t>
      </w:r>
    </w:p>
    <w:p w:rsidR="00840257" w:rsidRPr="00B15176" w:rsidRDefault="00840257" w:rsidP="00840257">
      <w:pPr>
        <w:pStyle w:val="ConsPlusNormal"/>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В предпраздничные дни рабочий день сокращается на 1 час.</w:t>
      </w:r>
    </w:p>
    <w:p w:rsidR="007C7A39" w:rsidRPr="00B15176" w:rsidRDefault="00840257" w:rsidP="00840257">
      <w:pPr>
        <w:pStyle w:val="ConsPlusNormal"/>
        <w:ind w:firstLine="0"/>
        <w:jc w:val="both"/>
        <w:rPr>
          <w:rFonts w:ascii="Times New Roman" w:eastAsia="Times New Roman" w:hAnsi="Times New Roman" w:cs="Times New Roman"/>
          <w:bCs/>
          <w:sz w:val="24"/>
          <w:szCs w:val="24"/>
        </w:rPr>
      </w:pPr>
      <w:r w:rsidRPr="00B15176">
        <w:rPr>
          <w:rFonts w:ascii="Times New Roman" w:eastAsia="Times New Roman" w:hAnsi="Times New Roman" w:cs="Times New Roman"/>
          <w:bCs/>
          <w:sz w:val="24"/>
          <w:szCs w:val="24"/>
        </w:rPr>
        <w:t>Перерыв на обед по скользящему графику. Продолжительность и время перерывов на обед и технологических перерывов отражены на информационных стендах МФЦ, в субботу документы принимаются по предварительной записи с использованием системы управления электронной очередью.</w:t>
      </w:r>
    </w:p>
    <w:p w:rsidR="00840257" w:rsidRPr="00B15176" w:rsidRDefault="00840257" w:rsidP="00840257">
      <w:pPr>
        <w:pStyle w:val="ConsPlusNormal"/>
        <w:ind w:firstLine="0"/>
        <w:jc w:val="both"/>
        <w:rPr>
          <w:rFonts w:ascii="Times New Roman" w:eastAsia="Times New Roman" w:hAnsi="Times New Roman" w:cs="Times New Roman"/>
          <w:bCs/>
          <w:sz w:val="24"/>
          <w:szCs w:val="24"/>
        </w:rPr>
      </w:pPr>
    </w:p>
    <w:bookmarkEnd w:id="2"/>
    <w:p w:rsidR="007C7A39" w:rsidRPr="00B15176" w:rsidRDefault="007C7A39" w:rsidP="008C0CAE">
      <w:pPr>
        <w:pStyle w:val="ConsPlusNormal"/>
        <w:ind w:firstLine="0"/>
        <w:jc w:val="center"/>
        <w:rPr>
          <w:rFonts w:ascii="Times New Roman" w:eastAsia="Times New Roman" w:hAnsi="Times New Roman" w:cs="Times New Roman"/>
          <w:b/>
          <w:sz w:val="24"/>
          <w:szCs w:val="24"/>
        </w:rPr>
      </w:pPr>
      <w:r w:rsidRPr="00B15176">
        <w:rPr>
          <w:rFonts w:ascii="Times New Roman" w:eastAsia="Times New Roman" w:hAnsi="Times New Roman" w:cs="Times New Roman"/>
          <w:b/>
          <w:sz w:val="24"/>
          <w:szCs w:val="24"/>
        </w:rPr>
        <w:t>4. Порядок получения информации заявителями по вопросам предоставления муниципальной услуги</w:t>
      </w:r>
    </w:p>
    <w:p w:rsidR="007C7A39" w:rsidRPr="00B15176" w:rsidRDefault="007C7A39" w:rsidP="007C7A39">
      <w:pPr>
        <w:pStyle w:val="a3"/>
        <w:spacing w:after="0"/>
        <w:jc w:val="both"/>
        <w:rPr>
          <w:color w:val="000000"/>
        </w:rPr>
      </w:pPr>
      <w:r w:rsidRPr="00B15176">
        <w:rPr>
          <w:b/>
        </w:rPr>
        <w:t>4.1.</w:t>
      </w:r>
      <w:r w:rsidRPr="00B15176">
        <w:t xml:space="preserve"> Информация о порядке предоставления муниципальной услуги является открытой и</w:t>
      </w:r>
      <w:r w:rsidRPr="00B15176">
        <w:rPr>
          <w:color w:val="000000"/>
        </w:rPr>
        <w:t xml:space="preserve"> общедоступной. </w:t>
      </w:r>
    </w:p>
    <w:p w:rsidR="007C7A39" w:rsidRPr="00B15176" w:rsidRDefault="007C7A39" w:rsidP="007C7A39">
      <w:pPr>
        <w:pStyle w:val="a3"/>
        <w:spacing w:after="0"/>
        <w:jc w:val="both"/>
      </w:pPr>
      <w:r w:rsidRPr="00B15176">
        <w:rPr>
          <w:b/>
        </w:rPr>
        <w:t>4.2.</w:t>
      </w:r>
      <w:r w:rsidRPr="00B15176">
        <w:t xml:space="preserve"> Основными требованиями к информированию заявителей являются: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актуальность и достоверность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четкость в изложении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полнота информирования;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4) наглядность форм предоставляемой информации;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5) удобство и доступность получения информации;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оперативность предоставления информации</w:t>
      </w:r>
      <w:r w:rsidR="007C7A39" w:rsidRPr="00B15176">
        <w:rPr>
          <w:b/>
          <w:sz w:val="24"/>
          <w:szCs w:val="24"/>
        </w:rPr>
        <w:t>.</w:t>
      </w:r>
    </w:p>
    <w:p w:rsidR="007C7A39" w:rsidRPr="00B15176" w:rsidRDefault="007C7A39" w:rsidP="007C7A39">
      <w:pPr>
        <w:jc w:val="both"/>
        <w:rPr>
          <w:sz w:val="24"/>
          <w:szCs w:val="24"/>
        </w:rPr>
      </w:pPr>
      <w:bookmarkStart w:id="4" w:name="_Hlk8655359"/>
      <w:r w:rsidRPr="00B15176">
        <w:rPr>
          <w:b/>
          <w:sz w:val="24"/>
          <w:szCs w:val="24"/>
        </w:rPr>
        <w:t>4.3.</w:t>
      </w:r>
      <w:r w:rsidR="00AE37B3">
        <w:rPr>
          <w:sz w:val="24"/>
          <w:szCs w:val="24"/>
        </w:rPr>
        <w:t xml:space="preserve"> Специалисты Администрации муниципального образования</w:t>
      </w:r>
      <w:r w:rsidRPr="00B15176">
        <w:rPr>
          <w:sz w:val="24"/>
          <w:szCs w:val="24"/>
        </w:rPr>
        <w:t xml:space="preserve"> «</w:t>
      </w:r>
      <w:r w:rsidR="00707539" w:rsidRPr="00707539">
        <w:rPr>
          <w:sz w:val="24"/>
          <w:szCs w:val="24"/>
        </w:rPr>
        <w:t>Муниципальный округ Вавожский район Удмуртской Республики</w:t>
      </w:r>
      <w:r w:rsidRPr="00B15176">
        <w:rPr>
          <w:sz w:val="24"/>
          <w:szCs w:val="24"/>
        </w:rPr>
        <w:t xml:space="preserve">» и </w:t>
      </w:r>
      <w:r w:rsidR="005D65B8" w:rsidRPr="00B15176">
        <w:rPr>
          <w:sz w:val="24"/>
          <w:szCs w:val="24"/>
        </w:rPr>
        <w:t xml:space="preserve">МФЦ </w:t>
      </w:r>
      <w:r w:rsidRPr="00B15176">
        <w:rPr>
          <w:sz w:val="24"/>
          <w:szCs w:val="24"/>
        </w:rPr>
        <w:t>предоставляют информацию по следующим вопросам: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1) о способах получения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2)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о перечне нормативных правовых актов, регламентирующих предоставление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 перечне документов, предоставляемых для предоставления муниципальной услуги, и предъявляемых к ним требованиям;</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о графике работы специалистов, оказывающих предоставление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6) об основаниях отказа в приеме заявления;</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о сроке предоставления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8) о ходе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9) о порядке обжалования действий (бездействия) и решений, осуществляемых и принимаемых в ходе исполнения муниципальной услуги.</w:t>
      </w:r>
    </w:p>
    <w:bookmarkEnd w:id="4"/>
    <w:p w:rsidR="007C7A39" w:rsidRPr="00B15176" w:rsidRDefault="007C7A39" w:rsidP="007C7A39">
      <w:pPr>
        <w:jc w:val="both"/>
        <w:rPr>
          <w:sz w:val="24"/>
          <w:szCs w:val="24"/>
        </w:rPr>
      </w:pPr>
      <w:r w:rsidRPr="00B15176">
        <w:rPr>
          <w:b/>
          <w:sz w:val="24"/>
          <w:szCs w:val="24"/>
        </w:rPr>
        <w:t>4.4.</w:t>
      </w:r>
      <w:r w:rsidRPr="00B15176">
        <w:rPr>
          <w:sz w:val="24"/>
          <w:szCs w:val="24"/>
        </w:rPr>
        <w:t xml:space="preserve"> Заявитель имеет право на получение сведений о 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7C7A39" w:rsidRPr="00B15176" w:rsidRDefault="007C7A39" w:rsidP="007C7A39">
      <w:pPr>
        <w:jc w:val="both"/>
        <w:rPr>
          <w:sz w:val="24"/>
          <w:szCs w:val="24"/>
        </w:rPr>
      </w:pPr>
      <w:r w:rsidRPr="00B15176">
        <w:rPr>
          <w:b/>
          <w:sz w:val="24"/>
          <w:szCs w:val="24"/>
        </w:rPr>
        <w:lastRenderedPageBreak/>
        <w:t>4.5.</w:t>
      </w:r>
      <w:r w:rsidRPr="00B15176">
        <w:rPr>
          <w:sz w:val="24"/>
          <w:szCs w:val="24"/>
        </w:rPr>
        <w:t xml:space="preserve"> Информирование о порядке предоставления муниципальной услуги предусматривается в форме: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индивидуального устного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индивидуального письменного информирования;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публичного письменного информирования.</w:t>
      </w:r>
    </w:p>
    <w:p w:rsidR="007C7A39" w:rsidRPr="00B15176" w:rsidRDefault="007C7A39" w:rsidP="007C7A39">
      <w:pPr>
        <w:jc w:val="both"/>
        <w:rPr>
          <w:sz w:val="24"/>
          <w:szCs w:val="24"/>
        </w:rPr>
      </w:pPr>
      <w:r w:rsidRPr="00B15176">
        <w:rPr>
          <w:b/>
          <w:sz w:val="24"/>
          <w:szCs w:val="24"/>
        </w:rPr>
        <w:t>4.6.</w:t>
      </w:r>
      <w:r w:rsidRPr="00B15176">
        <w:rPr>
          <w:sz w:val="24"/>
          <w:szCs w:val="24"/>
        </w:rPr>
        <w:t xml:space="preserve"> </w:t>
      </w:r>
      <w:proofErr w:type="gramStart"/>
      <w:r w:rsidRPr="00B15176">
        <w:rPr>
          <w:sz w:val="24"/>
          <w:szCs w:val="24"/>
        </w:rPr>
        <w:t>Индивидуальное устное информирование по предоставлению муниципальной услуги (в том числе и об этапах предоставления муниципальной услуги, если заявитель подал заявление на предоставление муниципальной услуги) заявители вп</w:t>
      </w:r>
      <w:r w:rsidR="00AE37B3">
        <w:rPr>
          <w:sz w:val="24"/>
          <w:szCs w:val="24"/>
        </w:rPr>
        <w:t>раве получить в Администрации муниципального образования</w:t>
      </w:r>
      <w:r w:rsidRPr="00B15176">
        <w:rPr>
          <w:sz w:val="24"/>
          <w:szCs w:val="24"/>
        </w:rPr>
        <w:t xml:space="preserve"> «</w:t>
      </w:r>
      <w:r w:rsidR="00707539" w:rsidRPr="00707539">
        <w:rPr>
          <w:sz w:val="24"/>
          <w:szCs w:val="24"/>
        </w:rPr>
        <w:t>Муниципальный округ Вавожский район Удмуртской Республики</w:t>
      </w:r>
      <w:r w:rsidRPr="00B15176">
        <w:rPr>
          <w:sz w:val="24"/>
          <w:szCs w:val="24"/>
        </w:rPr>
        <w:t xml:space="preserve">» или в </w:t>
      </w:r>
      <w:r w:rsidR="005D65B8" w:rsidRPr="00B15176">
        <w:rPr>
          <w:sz w:val="24"/>
          <w:szCs w:val="24"/>
        </w:rPr>
        <w:t>МФЦ</w:t>
      </w:r>
      <w:r w:rsidRPr="00B15176">
        <w:rPr>
          <w:sz w:val="24"/>
          <w:szCs w:val="24"/>
        </w:rPr>
        <w:t xml:space="preserve"> лично или по телефону, в соответствии с графиками работы указанных организаций (пункты </w:t>
      </w:r>
      <w:r w:rsidR="00CC36DC" w:rsidRPr="00B15176">
        <w:rPr>
          <w:sz w:val="24"/>
          <w:szCs w:val="24"/>
        </w:rPr>
        <w:t>3.6.</w:t>
      </w:r>
      <w:r w:rsidRPr="00B15176">
        <w:rPr>
          <w:sz w:val="24"/>
          <w:szCs w:val="24"/>
        </w:rPr>
        <w:t xml:space="preserve"> и </w:t>
      </w:r>
      <w:r w:rsidR="00CC36DC" w:rsidRPr="00B15176">
        <w:rPr>
          <w:sz w:val="24"/>
          <w:szCs w:val="24"/>
        </w:rPr>
        <w:t xml:space="preserve">3.7. </w:t>
      </w:r>
      <w:r w:rsidRPr="00B15176">
        <w:rPr>
          <w:sz w:val="24"/>
          <w:szCs w:val="24"/>
        </w:rPr>
        <w:t>регламента).</w:t>
      </w:r>
      <w:proofErr w:type="gramEnd"/>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Специалист подробно и в вежливой (корректной) форме информирует заявителей по вопросам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При индивидуальном информировании по телефону ответ на телефонный звонок должен начинаться с информации о наименовании организации, в которую позвонил заявитель, фамилии, имени, отчестве (при наличии) и должности специалиста, осуществляющего индивидуальное информирование по телефону. Время разговора не должно превышать 10 минут.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осуществляющий информирование, должен кратко подвести итоги и перечислить меры, которые необходимо принять. В случае, если специалист, осуществляющий информирование по телефону, не может ответить на вопрос по содержанию, связанному с предоставлением муниципальной услуги, он обязан проинформировать заявителя об организациях, которые располагают необходимыми сведениями. </w:t>
      </w:r>
    </w:p>
    <w:p w:rsidR="007C7A39" w:rsidRPr="00B15176" w:rsidRDefault="007C7A39" w:rsidP="007C7A39">
      <w:pPr>
        <w:jc w:val="both"/>
        <w:rPr>
          <w:sz w:val="24"/>
          <w:szCs w:val="24"/>
        </w:rPr>
      </w:pPr>
      <w:r w:rsidRPr="00B15176">
        <w:rPr>
          <w:b/>
          <w:sz w:val="24"/>
          <w:szCs w:val="24"/>
        </w:rPr>
        <w:t>4.7.</w:t>
      </w:r>
      <w:r w:rsidRPr="00B15176">
        <w:rPr>
          <w:sz w:val="24"/>
          <w:szCs w:val="24"/>
        </w:rPr>
        <w:t xml:space="preserve"> Для индивидуального информирования в письменной форме заявители могут направить свои обращения: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1) посредством почтовой связи (письма, телеграммы, бандероли и т.д.) на адреса, указанные в 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w:t>
      </w:r>
      <w:r w:rsidR="00CC36DC" w:rsidRPr="00B15176">
        <w:rPr>
          <w:sz w:val="24"/>
          <w:szCs w:val="24"/>
        </w:rPr>
        <w:t>р</w:t>
      </w:r>
      <w:r w:rsidR="007C7A39" w:rsidRPr="00B15176">
        <w:rPr>
          <w:sz w:val="24"/>
          <w:szCs w:val="24"/>
        </w:rPr>
        <w:t>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по электронной почте на электронные адреса, указанные в пунктах </w:t>
      </w:r>
      <w:r w:rsidR="00CC36DC" w:rsidRPr="00B15176">
        <w:rPr>
          <w:sz w:val="24"/>
          <w:szCs w:val="24"/>
        </w:rPr>
        <w:t>3.4.</w:t>
      </w:r>
      <w:r w:rsidR="007C7A39" w:rsidRPr="00B15176">
        <w:rPr>
          <w:sz w:val="24"/>
          <w:szCs w:val="24"/>
        </w:rPr>
        <w:t xml:space="preserve"> и </w:t>
      </w:r>
      <w:r w:rsidR="00CC36DC" w:rsidRPr="00B15176">
        <w:rPr>
          <w:sz w:val="24"/>
          <w:szCs w:val="24"/>
        </w:rPr>
        <w:t>3.5.</w:t>
      </w:r>
      <w:r w:rsidR="007C7A39" w:rsidRPr="00B15176">
        <w:rPr>
          <w:sz w:val="24"/>
          <w:szCs w:val="24"/>
        </w:rPr>
        <w:t xml:space="preserve"> настоящего регламента;</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посредством факсимильной связи на номер</w:t>
      </w:r>
      <w:r w:rsidR="00CC36DC" w:rsidRPr="00B15176">
        <w:rPr>
          <w:sz w:val="24"/>
          <w:szCs w:val="24"/>
        </w:rPr>
        <w:t>а</w:t>
      </w:r>
      <w:r w:rsidR="007C7A39" w:rsidRPr="00B15176">
        <w:rPr>
          <w:sz w:val="24"/>
          <w:szCs w:val="24"/>
        </w:rPr>
        <w:t xml:space="preserve">, указанный в пункте </w:t>
      </w:r>
      <w:r w:rsidR="00CC36DC" w:rsidRPr="00B15176">
        <w:rPr>
          <w:sz w:val="24"/>
          <w:szCs w:val="24"/>
        </w:rPr>
        <w:t>3.4. и 3.5.</w:t>
      </w:r>
      <w:r w:rsidR="007C7A39" w:rsidRPr="00B15176">
        <w:rPr>
          <w:sz w:val="24"/>
          <w:szCs w:val="24"/>
        </w:rPr>
        <w:t xml:space="preserve"> настоящего регламента</w:t>
      </w:r>
      <w:r w:rsidR="004B2A6E" w:rsidRPr="00B15176">
        <w:rPr>
          <w:sz w:val="24"/>
          <w:szCs w:val="24"/>
        </w:rPr>
        <w:t>.</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Ответы на письменные обращения даются в простой, четкой и понятной форме в письменном виде и должны содержать: ответы на поставленные вопросы, фамилию, инициалы и номер телефона исполнителя. </w:t>
      </w:r>
      <w:bookmarkStart w:id="5" w:name="_Hlk14254896"/>
      <w:r w:rsidR="007C7A39" w:rsidRPr="00B15176">
        <w:rPr>
          <w:sz w:val="24"/>
          <w:szCs w:val="24"/>
        </w:rPr>
        <w:t>Ответ</w:t>
      </w:r>
      <w:r w:rsidR="00835FB5">
        <w:rPr>
          <w:sz w:val="24"/>
          <w:szCs w:val="24"/>
        </w:rPr>
        <w:t>, данный Администрацией муниципального образования «</w:t>
      </w:r>
      <w:r w:rsidR="00707539" w:rsidRPr="00707539">
        <w:rPr>
          <w:sz w:val="24"/>
          <w:szCs w:val="24"/>
        </w:rPr>
        <w:t>Муниципальный округ Вавожский район Удмуртской Республики</w:t>
      </w:r>
      <w:r w:rsidR="0097775E" w:rsidRPr="00B15176">
        <w:rPr>
          <w:sz w:val="24"/>
          <w:szCs w:val="24"/>
        </w:rPr>
        <w:t xml:space="preserve">», </w:t>
      </w:r>
      <w:r w:rsidR="007C7A39" w:rsidRPr="00B15176">
        <w:rPr>
          <w:sz w:val="24"/>
          <w:szCs w:val="24"/>
        </w:rPr>
        <w:t xml:space="preserve"> подписывается Главой муниципального образования «</w:t>
      </w:r>
      <w:r w:rsidR="00707539" w:rsidRPr="00707539">
        <w:rPr>
          <w:sz w:val="24"/>
          <w:szCs w:val="24"/>
        </w:rPr>
        <w:t>Муниципальный округ Вавожский район Удмуртской Республики</w:t>
      </w:r>
      <w:r w:rsidR="007C7A39" w:rsidRPr="00B15176">
        <w:rPr>
          <w:sz w:val="24"/>
          <w:szCs w:val="24"/>
        </w:rPr>
        <w:t>».</w:t>
      </w:r>
    </w:p>
    <w:bookmarkEnd w:id="5"/>
    <w:p w:rsidR="007C7A39" w:rsidRDefault="008B2276" w:rsidP="008B2276">
      <w:pPr>
        <w:jc w:val="both"/>
        <w:rPr>
          <w:sz w:val="24"/>
          <w:szCs w:val="24"/>
        </w:rPr>
      </w:pPr>
      <w:r w:rsidRPr="00B15176">
        <w:rPr>
          <w:sz w:val="24"/>
          <w:szCs w:val="24"/>
        </w:rPr>
        <w:t xml:space="preserve">     </w:t>
      </w:r>
      <w:r w:rsidR="007C7A39" w:rsidRPr="00B15176">
        <w:rPr>
          <w:sz w:val="24"/>
          <w:szCs w:val="24"/>
        </w:rPr>
        <w:t xml:space="preserve">Ответ на обращение направляется на адрес, указанный в форме обращения в течение </w:t>
      </w:r>
      <w:r w:rsidR="00835FB5">
        <w:rPr>
          <w:sz w:val="24"/>
          <w:szCs w:val="24"/>
        </w:rPr>
        <w:t>10</w:t>
      </w:r>
      <w:r w:rsidR="00DE2BC7" w:rsidRPr="00B15176">
        <w:rPr>
          <w:sz w:val="24"/>
          <w:szCs w:val="24"/>
        </w:rPr>
        <w:t xml:space="preserve"> рабочих</w:t>
      </w:r>
      <w:r w:rsidR="007C7A39" w:rsidRPr="00B15176">
        <w:rPr>
          <w:sz w:val="24"/>
          <w:szCs w:val="24"/>
        </w:rPr>
        <w:t xml:space="preserve"> дней со дня получения запроса. </w:t>
      </w:r>
    </w:p>
    <w:p w:rsidR="00835FB5" w:rsidRPr="00835FB5" w:rsidRDefault="00835FB5" w:rsidP="00835FB5">
      <w:pPr>
        <w:jc w:val="both"/>
        <w:rPr>
          <w:sz w:val="24"/>
          <w:szCs w:val="24"/>
        </w:rPr>
      </w:pPr>
      <w:r>
        <w:rPr>
          <w:sz w:val="24"/>
          <w:szCs w:val="24"/>
        </w:rPr>
        <w:t xml:space="preserve">     </w:t>
      </w:r>
      <w:r w:rsidRPr="00835FB5">
        <w:rPr>
          <w:sz w:val="24"/>
          <w:szCs w:val="24"/>
        </w:rPr>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7C7A39" w:rsidRPr="00B15176" w:rsidRDefault="007C7A39" w:rsidP="007C7A39">
      <w:pPr>
        <w:pStyle w:val="a3"/>
        <w:spacing w:after="0"/>
        <w:jc w:val="both"/>
      </w:pPr>
      <w:r w:rsidRPr="00B15176">
        <w:rPr>
          <w:b/>
        </w:rPr>
        <w:t>4.8.</w:t>
      </w:r>
      <w:r w:rsidRPr="00B15176">
        <w:t xml:space="preserve"> Публичное письменное информирование о предоставлении муниципальной услуги осуществляется посредством размещения соответствующей информации:</w:t>
      </w:r>
    </w:p>
    <w:p w:rsidR="007C7A39" w:rsidRPr="00B15176" w:rsidRDefault="008B2276" w:rsidP="008B2276">
      <w:pPr>
        <w:pStyle w:val="a3"/>
        <w:spacing w:after="0"/>
        <w:jc w:val="both"/>
      </w:pPr>
      <w:r w:rsidRPr="00B15176">
        <w:t xml:space="preserve">     </w:t>
      </w:r>
      <w:r w:rsidR="007C7A39" w:rsidRPr="00B15176">
        <w:t xml:space="preserve">1) на Едином портале государственных и муниципальных услуг (функций) в сети Интернет </w:t>
      </w:r>
      <w:hyperlink r:id="rId11" w:history="1">
        <w:r w:rsidR="007C7A39" w:rsidRPr="00B15176">
          <w:rPr>
            <w:rStyle w:val="ac"/>
          </w:rPr>
          <w:t>www.gosuslugi.ru</w:t>
        </w:r>
      </w:hyperlink>
      <w:r w:rsidR="007C7A39" w:rsidRPr="00B15176">
        <w:t xml:space="preserve"> (далее – ЕПГУ); </w:t>
      </w:r>
    </w:p>
    <w:p w:rsidR="007C7A39" w:rsidRPr="00B15176" w:rsidRDefault="008B2276" w:rsidP="008B2276">
      <w:pPr>
        <w:shd w:val="clear" w:color="auto" w:fill="FFFFFF"/>
        <w:spacing w:line="255" w:lineRule="atLeast"/>
        <w:jc w:val="both"/>
        <w:rPr>
          <w:sz w:val="24"/>
          <w:szCs w:val="24"/>
        </w:rPr>
      </w:pPr>
      <w:r w:rsidRPr="00B15176">
        <w:rPr>
          <w:sz w:val="24"/>
          <w:szCs w:val="24"/>
        </w:rPr>
        <w:t xml:space="preserve">     </w:t>
      </w:r>
      <w:r w:rsidR="007C7A39" w:rsidRPr="00B15176">
        <w:rPr>
          <w:sz w:val="24"/>
          <w:szCs w:val="24"/>
        </w:rPr>
        <w:t xml:space="preserve">2) на Региональном портале государственных и муниципальных услуг (функций) Удмуртской Республики </w:t>
      </w:r>
      <w:hyperlink r:id="rId12" w:history="1">
        <w:r w:rsidR="007C7A39" w:rsidRPr="00B15176">
          <w:rPr>
            <w:rStyle w:val="ac"/>
            <w:sz w:val="24"/>
            <w:szCs w:val="24"/>
          </w:rPr>
          <w:t>http://uslugi.udmurt.ru/</w:t>
        </w:r>
      </w:hyperlink>
      <w:r w:rsidR="007C7A39" w:rsidRPr="00B15176">
        <w:rPr>
          <w:sz w:val="24"/>
          <w:szCs w:val="24"/>
        </w:rPr>
        <w:t xml:space="preserve">  (далее – РПГУ), в том числе через интерактивные информационные терминалы предоставления государственных и муниципальных услуг в </w:t>
      </w:r>
      <w:r w:rsidR="007C7A39" w:rsidRPr="00B15176">
        <w:rPr>
          <w:sz w:val="24"/>
          <w:szCs w:val="24"/>
        </w:rPr>
        <w:lastRenderedPageBreak/>
        <w:t xml:space="preserve">Удмуртской Республике (далее – </w:t>
      </w:r>
      <w:proofErr w:type="spellStart"/>
      <w:r w:rsidR="007C7A39" w:rsidRPr="00B15176">
        <w:rPr>
          <w:sz w:val="24"/>
          <w:szCs w:val="24"/>
        </w:rPr>
        <w:t>инфоматы</w:t>
      </w:r>
      <w:proofErr w:type="spellEnd"/>
      <w:r w:rsidR="007C7A39" w:rsidRPr="00B15176">
        <w:rPr>
          <w:sz w:val="24"/>
          <w:szCs w:val="24"/>
        </w:rPr>
        <w:t xml:space="preserve">). Список мест размещения </w:t>
      </w:r>
      <w:proofErr w:type="spellStart"/>
      <w:r w:rsidR="007C7A39" w:rsidRPr="00B15176">
        <w:rPr>
          <w:sz w:val="24"/>
          <w:szCs w:val="24"/>
        </w:rPr>
        <w:t>инфоматов</w:t>
      </w:r>
      <w:proofErr w:type="spellEnd"/>
      <w:r w:rsidR="007C7A39" w:rsidRPr="00B15176">
        <w:rPr>
          <w:sz w:val="24"/>
          <w:szCs w:val="24"/>
        </w:rPr>
        <w:t xml:space="preserve"> представлен в приложении №1 к настоящему Административному регламенту;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3) на официальном</w:t>
      </w:r>
      <w:r w:rsidR="004B2A6E" w:rsidRPr="00B15176">
        <w:rPr>
          <w:sz w:val="24"/>
          <w:szCs w:val="24"/>
        </w:rPr>
        <w:t xml:space="preserve"> сайте муниципального образования «</w:t>
      </w:r>
      <w:r w:rsidR="00707539" w:rsidRPr="00707539">
        <w:rPr>
          <w:sz w:val="24"/>
          <w:szCs w:val="24"/>
        </w:rPr>
        <w:t>Муниципальный округ Вавожский район Удмуртской Республики</w:t>
      </w:r>
      <w:r w:rsidR="004B2A6E" w:rsidRPr="00B15176">
        <w:rPr>
          <w:sz w:val="24"/>
          <w:szCs w:val="24"/>
        </w:rPr>
        <w:t>»</w:t>
      </w:r>
      <w:r w:rsidR="00835FB5">
        <w:rPr>
          <w:sz w:val="24"/>
          <w:szCs w:val="24"/>
        </w:rPr>
        <w:t>.</w:t>
      </w:r>
      <w:r w:rsidR="004B2A6E" w:rsidRPr="00B15176">
        <w:rPr>
          <w:sz w:val="24"/>
          <w:szCs w:val="24"/>
        </w:rPr>
        <w:t xml:space="preserve"> </w:t>
      </w:r>
      <w:bookmarkStart w:id="6" w:name="_Hlk14254991"/>
    </w:p>
    <w:bookmarkEnd w:id="6"/>
    <w:p w:rsidR="007C7A39" w:rsidRPr="00B15176" w:rsidRDefault="008B2276" w:rsidP="008B2276">
      <w:pPr>
        <w:pStyle w:val="a3"/>
        <w:spacing w:after="0"/>
        <w:jc w:val="both"/>
      </w:pPr>
      <w:r w:rsidRPr="00B15176">
        <w:t xml:space="preserve">     </w:t>
      </w:r>
      <w:r w:rsidR="007C7A39" w:rsidRPr="00B15176">
        <w:t xml:space="preserve">4) на информационных стендах, расположенных в помещении Администрации </w:t>
      </w:r>
      <w:r w:rsidR="00835FB5">
        <w:t>муниципального образования</w:t>
      </w:r>
      <w:r w:rsidR="0022265F" w:rsidRPr="00B15176">
        <w:t xml:space="preserve"> </w:t>
      </w:r>
      <w:r w:rsidR="007C7A39" w:rsidRPr="00B15176">
        <w:t xml:space="preserve"> «</w:t>
      </w:r>
      <w:r w:rsidR="00707539" w:rsidRPr="00707539">
        <w:t>Муниципальный округ Вавожский район Удмуртской Республики</w:t>
      </w:r>
      <w:r w:rsidR="007C7A39" w:rsidRPr="00B15176">
        <w:t>» и в</w:t>
      </w:r>
      <w:r w:rsidR="005D65B8" w:rsidRPr="00B15176">
        <w:t xml:space="preserve"> МФЦ</w:t>
      </w:r>
      <w:r w:rsidR="00DE2BC7" w:rsidRPr="00B15176">
        <w:t>.</w:t>
      </w:r>
    </w:p>
    <w:p w:rsidR="007C7A39" w:rsidRPr="00B15176" w:rsidRDefault="007C7A39" w:rsidP="007C7A39">
      <w:pPr>
        <w:jc w:val="both"/>
        <w:rPr>
          <w:sz w:val="24"/>
          <w:szCs w:val="24"/>
        </w:rPr>
      </w:pPr>
      <w:r w:rsidRPr="00B15176">
        <w:rPr>
          <w:b/>
          <w:sz w:val="24"/>
          <w:szCs w:val="24"/>
        </w:rPr>
        <w:t>4.9.</w:t>
      </w:r>
      <w:r w:rsidRPr="00B15176">
        <w:rPr>
          <w:sz w:val="24"/>
          <w:szCs w:val="24"/>
        </w:rPr>
        <w:t xml:space="preserve"> Публичное письменное информирование о предоставлении муниципальной услуги также возможно в форме изготовления буклетов, листовок, брошюр, плакатов, а также публикации в средствах массовой информации.</w:t>
      </w:r>
    </w:p>
    <w:p w:rsidR="007C7A39" w:rsidRPr="00B15176" w:rsidRDefault="007C7A39" w:rsidP="007C7A39">
      <w:pPr>
        <w:jc w:val="both"/>
        <w:rPr>
          <w:sz w:val="24"/>
          <w:szCs w:val="24"/>
        </w:rPr>
      </w:pPr>
      <w:r w:rsidRPr="00B15176">
        <w:rPr>
          <w:b/>
          <w:sz w:val="24"/>
          <w:szCs w:val="24"/>
        </w:rPr>
        <w:t>4.10.</w:t>
      </w:r>
      <w:r w:rsidRPr="00B15176">
        <w:rPr>
          <w:sz w:val="24"/>
          <w:szCs w:val="24"/>
        </w:rPr>
        <w:t xml:space="preserve"> Требования к качеству информационных стендов указаны в пункте </w:t>
      </w:r>
      <w:r w:rsidR="00DE2BC7" w:rsidRPr="00B15176">
        <w:rPr>
          <w:sz w:val="24"/>
          <w:szCs w:val="24"/>
        </w:rPr>
        <w:t>19.3</w:t>
      </w:r>
      <w:r w:rsidRPr="00B15176">
        <w:rPr>
          <w:sz w:val="24"/>
          <w:szCs w:val="24"/>
        </w:rPr>
        <w:t xml:space="preserve"> настоящего  регламента.</w:t>
      </w:r>
    </w:p>
    <w:p w:rsidR="007C7A39" w:rsidRPr="00B15176" w:rsidRDefault="007C7A39" w:rsidP="007C7A39">
      <w:pPr>
        <w:jc w:val="both"/>
        <w:rPr>
          <w:sz w:val="24"/>
          <w:szCs w:val="24"/>
        </w:rPr>
      </w:pPr>
      <w:r w:rsidRPr="00B15176">
        <w:rPr>
          <w:b/>
          <w:sz w:val="24"/>
          <w:szCs w:val="24"/>
        </w:rPr>
        <w:t>4.11.</w:t>
      </w:r>
      <w:r w:rsidRPr="00B15176">
        <w:rPr>
          <w:sz w:val="24"/>
          <w:szCs w:val="24"/>
        </w:rPr>
        <w:t xml:space="preserve"> Публичное письменное информирование о предоставлении муниципальной услуги включает в себя следующую информацию: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почтовый адрес, адрес электронной почты, номера телефонов, график работы, график приема заявителей, сведения об Администрации </w:t>
      </w:r>
      <w:r w:rsidR="00835FB5">
        <w:rPr>
          <w:sz w:val="24"/>
          <w:szCs w:val="24"/>
        </w:rPr>
        <w:t>муниципального образования</w:t>
      </w:r>
      <w:r w:rsidR="007C7A39" w:rsidRPr="00B15176">
        <w:rPr>
          <w:sz w:val="24"/>
          <w:szCs w:val="24"/>
        </w:rPr>
        <w:t xml:space="preserve"> «</w:t>
      </w:r>
      <w:r w:rsidR="00707539" w:rsidRPr="00707539">
        <w:rPr>
          <w:sz w:val="24"/>
          <w:szCs w:val="24"/>
        </w:rPr>
        <w:t>Муниципальный округ Вавожский район Удмуртской Республики</w:t>
      </w:r>
      <w:r w:rsidR="007C7A39" w:rsidRPr="00B15176">
        <w:rPr>
          <w:sz w:val="24"/>
          <w:szCs w:val="24"/>
        </w:rPr>
        <w:t xml:space="preserve">» и </w:t>
      </w:r>
      <w:r w:rsidR="005D65B8" w:rsidRPr="00B15176">
        <w:rPr>
          <w:sz w:val="24"/>
          <w:szCs w:val="24"/>
        </w:rPr>
        <w:t>МФЦ</w:t>
      </w:r>
      <w:r w:rsidR="007C7A39" w:rsidRPr="00B15176">
        <w:rPr>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2) адреса ЕПГУ и РПГУ, официального портала </w:t>
      </w:r>
      <w:proofErr w:type="spellStart"/>
      <w:r w:rsidR="0022265F"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w:t>
      </w:r>
    </w:p>
    <w:p w:rsidR="007C7A39" w:rsidRPr="00B15176" w:rsidRDefault="008B2276" w:rsidP="008B2276">
      <w:pPr>
        <w:jc w:val="both"/>
        <w:rPr>
          <w:color w:val="7030A0"/>
          <w:sz w:val="24"/>
          <w:szCs w:val="24"/>
        </w:rPr>
      </w:pPr>
      <w:r w:rsidRPr="00B15176">
        <w:rPr>
          <w:sz w:val="24"/>
          <w:szCs w:val="24"/>
        </w:rPr>
        <w:t xml:space="preserve">     </w:t>
      </w:r>
      <w:r w:rsidR="007C7A39" w:rsidRPr="00B15176">
        <w:rPr>
          <w:sz w:val="24"/>
          <w:szCs w:val="24"/>
        </w:rPr>
        <w:t xml:space="preserve">3) время ожидания в очереди на прием заявления для предоставления муниципальной услуги в соответствии с пунктом </w:t>
      </w:r>
      <w:r w:rsidR="00203762" w:rsidRPr="00B15176">
        <w:rPr>
          <w:sz w:val="24"/>
          <w:szCs w:val="24"/>
        </w:rPr>
        <w:t>17</w:t>
      </w:r>
      <w:r w:rsidR="007C7A39" w:rsidRPr="00B15176">
        <w:rPr>
          <w:sz w:val="24"/>
          <w:szCs w:val="24"/>
        </w:rPr>
        <w:t xml:space="preserve"> настоящего регламента</w:t>
      </w:r>
      <w:r w:rsidR="007C7A39" w:rsidRPr="00B15176">
        <w:rPr>
          <w:color w:val="7030A0"/>
          <w:sz w:val="24"/>
          <w:szCs w:val="24"/>
        </w:rPr>
        <w:t xml:space="preserve">;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4) об услугах, которые являются необходимыми и обязательными для предоставления муниципальной услуги;</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5) сроки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6) нормативные правовые акты, регулирующие предоставление муниципальной услуги, в том числе настоящий регламент с приложениями;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7) форма заявления о предоставлении муниципальной услуги (Приложения  № 2 к настоящему регламенту) и требования к его заполнению и оформлению;</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8) порядок и способы подачи заявления о предоставлении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9) порядок и способы получения информации по порядку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10) 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11) порядок записи на личный прием к должностным лицам; </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12) порядок получения книги отзывов и предложений по вопросам организации приема заявителей; </w:t>
      </w:r>
    </w:p>
    <w:p w:rsidR="007C7A39" w:rsidRPr="00B15176" w:rsidRDefault="008B2276" w:rsidP="008B2276">
      <w:pPr>
        <w:jc w:val="both"/>
        <w:rPr>
          <w:color w:val="FF0000"/>
          <w:sz w:val="24"/>
          <w:szCs w:val="24"/>
        </w:rPr>
      </w:pPr>
      <w:r w:rsidRPr="00B15176">
        <w:rPr>
          <w:sz w:val="24"/>
          <w:szCs w:val="24"/>
        </w:rPr>
        <w:t xml:space="preserve">     </w:t>
      </w:r>
      <w:r w:rsidR="007C7A39" w:rsidRPr="00B15176">
        <w:rPr>
          <w:sz w:val="24"/>
          <w:szCs w:val="24"/>
        </w:rPr>
        <w:t>13) порядок обжалования решений, действий (бездействия) должностных лиц, ответственных за предоставление муниципальной услуги</w:t>
      </w:r>
      <w:r w:rsidR="007C7A39" w:rsidRPr="00B15176">
        <w:rPr>
          <w:color w:val="FF0000"/>
          <w:sz w:val="24"/>
          <w:szCs w:val="24"/>
        </w:rPr>
        <w:t>.</w:t>
      </w:r>
    </w:p>
    <w:p w:rsidR="00E53D19" w:rsidRPr="00B15176" w:rsidRDefault="00E53D19" w:rsidP="00E53D19">
      <w:pPr>
        <w:jc w:val="both"/>
        <w:rPr>
          <w:sz w:val="24"/>
          <w:szCs w:val="24"/>
        </w:rPr>
      </w:pPr>
      <w:r w:rsidRPr="00B15176">
        <w:rPr>
          <w:b/>
          <w:sz w:val="24"/>
          <w:szCs w:val="24"/>
        </w:rPr>
        <w:t xml:space="preserve">4.12. </w:t>
      </w:r>
      <w:proofErr w:type="gramStart"/>
      <w:r w:rsidRPr="00B15176">
        <w:rPr>
          <w:sz w:val="24"/>
          <w:szCs w:val="24"/>
        </w:rPr>
        <w:t>Заявитель также может получить информацию о возможности и порядке оценки качества предоставления государственной и муниципальной услуги в соответствии с постановлением Правительства Российской Федерации от 12 декабря 2012 года № 1284 «</w:t>
      </w:r>
      <w:r w:rsidR="002C13C3" w:rsidRPr="00B15176">
        <w:rPr>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002C13C3" w:rsidRPr="00B15176">
        <w:rPr>
          <w:sz w:val="24"/>
          <w:szCs w:val="24"/>
        </w:rPr>
        <w:t xml:space="preserve"> </w:t>
      </w:r>
      <w:proofErr w:type="gramStart"/>
      <w:r w:rsidR="002C13C3" w:rsidRPr="00B15176">
        <w:rPr>
          <w:sz w:val="24"/>
          <w:szCs w:val="24"/>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B15176">
        <w:rPr>
          <w:sz w:val="24"/>
          <w:szCs w:val="24"/>
        </w:rPr>
        <w:t>», на стендах в мест</w:t>
      </w:r>
      <w:r w:rsidR="00387422">
        <w:rPr>
          <w:sz w:val="24"/>
          <w:szCs w:val="24"/>
        </w:rPr>
        <w:t>ах предоставления муниципальной</w:t>
      </w:r>
      <w:r w:rsidRPr="00B15176">
        <w:rPr>
          <w:sz w:val="24"/>
          <w:szCs w:val="24"/>
        </w:rPr>
        <w:t xml:space="preserve"> услуги, в информационно-телекоммуникационной сети «Интернет» на официальном сайте </w:t>
      </w:r>
      <w:proofErr w:type="spellStart"/>
      <w:r w:rsidRPr="00B15176">
        <w:rPr>
          <w:sz w:val="24"/>
          <w:szCs w:val="24"/>
        </w:rPr>
        <w:t>Вавожского</w:t>
      </w:r>
      <w:proofErr w:type="spellEnd"/>
      <w:r w:rsidRPr="00B15176">
        <w:rPr>
          <w:sz w:val="24"/>
          <w:szCs w:val="24"/>
        </w:rPr>
        <w:t xml:space="preserve"> района http://vavozh-raion.udmurt.ru/, предоставляющего государственную или</w:t>
      </w:r>
      <w:proofErr w:type="gramEnd"/>
      <w:r w:rsidRPr="00B15176">
        <w:rPr>
          <w:sz w:val="24"/>
          <w:szCs w:val="24"/>
        </w:rPr>
        <w:t xml:space="preserve"> муниципальную услугу, в федеральной государственной информационной системе «Единый портал государственных и муниципальных услуг (функций)» https://www.gosuslugi.ru/ (далее – ФГИС ЕГПУ) и государственной информационной системе </w:t>
      </w:r>
      <w:r w:rsidRPr="00B15176">
        <w:rPr>
          <w:sz w:val="24"/>
          <w:szCs w:val="24"/>
        </w:rPr>
        <w:lastRenderedPageBreak/>
        <w:t>Удмуртской Республики «Портал государственных и муниципальных услуг (функций)» www.uslugi.udmurt.ru (далее – ГИС РПГУ).</w:t>
      </w:r>
    </w:p>
    <w:p w:rsidR="007C7A39" w:rsidRPr="00B15176" w:rsidRDefault="007C7A39" w:rsidP="0097775E">
      <w:pPr>
        <w:jc w:val="both"/>
        <w:rPr>
          <w:b/>
          <w:sz w:val="24"/>
          <w:szCs w:val="24"/>
        </w:rPr>
      </w:pPr>
    </w:p>
    <w:p w:rsidR="000D7E23" w:rsidRPr="00B15176" w:rsidRDefault="007C7A39" w:rsidP="007C7A39">
      <w:pPr>
        <w:ind w:firstLine="6"/>
        <w:jc w:val="center"/>
        <w:rPr>
          <w:b/>
          <w:sz w:val="24"/>
          <w:szCs w:val="24"/>
        </w:rPr>
      </w:pPr>
      <w:r w:rsidRPr="00B15176">
        <w:rPr>
          <w:b/>
          <w:sz w:val="24"/>
          <w:szCs w:val="24"/>
        </w:rPr>
        <w:t xml:space="preserve">Раздел II. </w:t>
      </w:r>
    </w:p>
    <w:p w:rsidR="007C7A39" w:rsidRPr="00B15176" w:rsidRDefault="007C7A39" w:rsidP="007C7A39">
      <w:pPr>
        <w:ind w:firstLine="6"/>
        <w:jc w:val="center"/>
        <w:rPr>
          <w:b/>
          <w:sz w:val="24"/>
          <w:szCs w:val="24"/>
        </w:rPr>
      </w:pPr>
      <w:r w:rsidRPr="00B15176">
        <w:rPr>
          <w:b/>
          <w:sz w:val="24"/>
          <w:szCs w:val="24"/>
        </w:rPr>
        <w:t>СТАНДАРТ ПРЕДОСТАВЛЕНИЯ МУНИЦИПАЛЬНОЙ УСЛУГИ</w:t>
      </w:r>
    </w:p>
    <w:p w:rsidR="007C7A39" w:rsidRPr="00B15176" w:rsidRDefault="007C7A39" w:rsidP="00F741B4">
      <w:pPr>
        <w:rPr>
          <w:b/>
          <w:sz w:val="24"/>
          <w:szCs w:val="24"/>
        </w:rPr>
      </w:pPr>
      <w:r w:rsidRPr="00B15176">
        <w:rPr>
          <w:b/>
          <w:sz w:val="24"/>
          <w:szCs w:val="24"/>
        </w:rPr>
        <w:t>5. Наименование муниципальной услуги</w:t>
      </w:r>
    </w:p>
    <w:p w:rsidR="007C7A39" w:rsidRPr="00B15176" w:rsidRDefault="007C7A39" w:rsidP="0015639C">
      <w:pPr>
        <w:jc w:val="both"/>
        <w:rPr>
          <w:color w:val="FF0000"/>
          <w:sz w:val="24"/>
          <w:szCs w:val="24"/>
        </w:rPr>
      </w:pPr>
      <w:r w:rsidRPr="004C6837">
        <w:rPr>
          <w:color w:val="000000"/>
          <w:sz w:val="24"/>
          <w:szCs w:val="24"/>
        </w:rPr>
        <w:t xml:space="preserve"> </w:t>
      </w:r>
      <w:r w:rsidR="004C6837">
        <w:rPr>
          <w:color w:val="000000"/>
          <w:sz w:val="24"/>
          <w:szCs w:val="24"/>
        </w:rPr>
        <w:t xml:space="preserve">    </w:t>
      </w:r>
      <w:r w:rsidR="0015639C">
        <w:rPr>
          <w:color w:val="000000"/>
          <w:sz w:val="24"/>
          <w:szCs w:val="24"/>
        </w:rPr>
        <w:t>П</w:t>
      </w:r>
      <w:r w:rsidR="0015639C">
        <w:rPr>
          <w:sz w:val="24"/>
          <w:szCs w:val="24"/>
        </w:rPr>
        <w:t>ризнание граждан</w:t>
      </w:r>
      <w:r w:rsidR="0015639C" w:rsidRPr="002B5BA1">
        <w:rPr>
          <w:sz w:val="24"/>
          <w:szCs w:val="24"/>
        </w:rPr>
        <w:t xml:space="preserve"> </w:t>
      </w:r>
      <w:proofErr w:type="gramStart"/>
      <w:r w:rsidR="0015639C">
        <w:rPr>
          <w:sz w:val="24"/>
          <w:szCs w:val="24"/>
        </w:rPr>
        <w:t>н</w:t>
      </w:r>
      <w:r w:rsidR="0015639C" w:rsidRPr="002B5BA1">
        <w:rPr>
          <w:sz w:val="24"/>
          <w:szCs w:val="24"/>
        </w:rPr>
        <w:t>уждающи</w:t>
      </w:r>
      <w:r w:rsidR="0015639C">
        <w:rPr>
          <w:sz w:val="24"/>
          <w:szCs w:val="24"/>
        </w:rPr>
        <w:t>ми</w:t>
      </w:r>
      <w:r w:rsidR="0015639C" w:rsidRPr="002B5BA1">
        <w:rPr>
          <w:sz w:val="24"/>
          <w:szCs w:val="24"/>
        </w:rPr>
        <w:t>ся</w:t>
      </w:r>
      <w:proofErr w:type="gramEnd"/>
      <w:r w:rsidR="0015639C" w:rsidRPr="002B5BA1">
        <w:rPr>
          <w:sz w:val="24"/>
          <w:szCs w:val="24"/>
        </w:rPr>
        <w:t xml:space="preserve"> в жилых помещениях</w:t>
      </w:r>
      <w:r w:rsidR="0015639C">
        <w:rPr>
          <w:sz w:val="24"/>
          <w:szCs w:val="24"/>
        </w:rPr>
        <w:t xml:space="preserve"> в целях предоставления мер государственной поддержки в улучшении жилищных условий.</w:t>
      </w:r>
    </w:p>
    <w:p w:rsidR="007C7A39" w:rsidRPr="00B15176" w:rsidRDefault="007C7A39" w:rsidP="00F741B4">
      <w:pPr>
        <w:rPr>
          <w:b/>
          <w:sz w:val="24"/>
          <w:szCs w:val="24"/>
        </w:rPr>
      </w:pPr>
      <w:r w:rsidRPr="00B15176">
        <w:rPr>
          <w:b/>
          <w:sz w:val="24"/>
          <w:szCs w:val="24"/>
        </w:rPr>
        <w:t>6. Наименование органа, предоставляющего муниципальную услугу</w:t>
      </w:r>
    </w:p>
    <w:p w:rsidR="007C7A39" w:rsidRPr="00B15176" w:rsidRDefault="007C7A39" w:rsidP="007C7A39">
      <w:pPr>
        <w:pStyle w:val="a3"/>
        <w:spacing w:after="0"/>
        <w:jc w:val="both"/>
      </w:pPr>
      <w:r w:rsidRPr="00B15176">
        <w:rPr>
          <w:b/>
        </w:rPr>
        <w:t>6.1.</w:t>
      </w:r>
      <w:r w:rsidR="0097775E" w:rsidRPr="00B15176">
        <w:rPr>
          <w:b/>
        </w:rPr>
        <w:t xml:space="preserve"> </w:t>
      </w:r>
      <w:r w:rsidRPr="00B15176">
        <w:t xml:space="preserve"> Муниципальную услугу предоставляет Администрация</w:t>
      </w:r>
      <w:r w:rsidR="00C43536">
        <w:t xml:space="preserve"> муниципального образования</w:t>
      </w:r>
      <w:r w:rsidRPr="00B15176">
        <w:t xml:space="preserve"> «</w:t>
      </w:r>
      <w:r w:rsidR="00707539" w:rsidRPr="00707539">
        <w:t>Муниципальный округ Вавожский район Удмуртской Республики</w:t>
      </w:r>
      <w:r w:rsidRPr="00B15176">
        <w:t xml:space="preserve">». </w:t>
      </w:r>
    </w:p>
    <w:p w:rsidR="007C7A39" w:rsidRPr="00B15176" w:rsidRDefault="007C7A39" w:rsidP="007C7A39">
      <w:pPr>
        <w:jc w:val="both"/>
        <w:rPr>
          <w:sz w:val="24"/>
          <w:szCs w:val="24"/>
        </w:rPr>
      </w:pPr>
      <w:r w:rsidRPr="00B15176">
        <w:rPr>
          <w:b/>
          <w:sz w:val="24"/>
          <w:szCs w:val="24"/>
        </w:rPr>
        <w:t>6.2.</w:t>
      </w:r>
      <w:r w:rsidR="0097775E" w:rsidRPr="00B15176">
        <w:rPr>
          <w:sz w:val="24"/>
          <w:szCs w:val="24"/>
        </w:rPr>
        <w:t xml:space="preserve"> </w:t>
      </w:r>
      <w:r w:rsidRPr="00B15176">
        <w:rPr>
          <w:sz w:val="24"/>
          <w:szCs w:val="24"/>
        </w:rPr>
        <w:t xml:space="preserve">При предоставлении муниципальной услуги Администрация </w:t>
      </w:r>
      <w:r w:rsidR="00612284" w:rsidRPr="00612284">
        <w:rPr>
          <w:sz w:val="24"/>
          <w:szCs w:val="24"/>
        </w:rPr>
        <w:t>муниципального образования «</w:t>
      </w:r>
      <w:r w:rsidR="00707539" w:rsidRPr="00707539">
        <w:rPr>
          <w:sz w:val="24"/>
          <w:szCs w:val="24"/>
        </w:rPr>
        <w:t>Муниципальный округ Вавожский район Удмуртской Республики</w:t>
      </w:r>
      <w:r w:rsidR="00612284" w:rsidRPr="00612284">
        <w:rPr>
          <w:sz w:val="24"/>
          <w:szCs w:val="24"/>
        </w:rPr>
        <w:t>»</w:t>
      </w:r>
      <w:r w:rsidRPr="00B15176">
        <w:rPr>
          <w:sz w:val="24"/>
          <w:szCs w:val="24"/>
        </w:rPr>
        <w:t xml:space="preserve"> осуществляет  взаимодействие:</w:t>
      </w:r>
    </w:p>
    <w:p w:rsidR="007C7A39" w:rsidRPr="00B15176" w:rsidRDefault="008B2276" w:rsidP="008B2276">
      <w:pPr>
        <w:jc w:val="both"/>
        <w:rPr>
          <w:sz w:val="24"/>
          <w:szCs w:val="24"/>
        </w:rPr>
      </w:pPr>
      <w:r w:rsidRPr="00B15176">
        <w:rPr>
          <w:sz w:val="24"/>
          <w:szCs w:val="24"/>
        </w:rPr>
        <w:t xml:space="preserve">     </w:t>
      </w:r>
      <w:r w:rsidR="007C7A39" w:rsidRPr="00B15176">
        <w:rPr>
          <w:sz w:val="24"/>
          <w:szCs w:val="24"/>
        </w:rPr>
        <w:t xml:space="preserve">1) с </w:t>
      </w:r>
      <w:r w:rsidR="005D65B8" w:rsidRPr="00B15176">
        <w:rPr>
          <w:sz w:val="24"/>
          <w:szCs w:val="24"/>
        </w:rPr>
        <w:t xml:space="preserve">МФЦ </w:t>
      </w:r>
      <w:r w:rsidR="007C7A39" w:rsidRPr="00B15176">
        <w:rPr>
          <w:sz w:val="24"/>
          <w:szCs w:val="24"/>
        </w:rPr>
        <w:t xml:space="preserve">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 информации, указанных в пункте  </w:t>
      </w:r>
      <w:r w:rsidR="00355F59" w:rsidRPr="00B15176">
        <w:rPr>
          <w:sz w:val="24"/>
          <w:szCs w:val="24"/>
        </w:rPr>
        <w:t xml:space="preserve">10.1 </w:t>
      </w:r>
      <w:r w:rsidR="007C7A39" w:rsidRPr="00B15176">
        <w:rPr>
          <w:sz w:val="24"/>
          <w:szCs w:val="24"/>
        </w:rPr>
        <w:t>настоящего регламента, выдачи заявителю результата муниципальной услуги;</w:t>
      </w:r>
    </w:p>
    <w:p w:rsidR="007C7A39" w:rsidRPr="00B15176" w:rsidRDefault="008B2276" w:rsidP="008B2276">
      <w:pPr>
        <w:pStyle w:val="a3"/>
        <w:spacing w:after="0"/>
        <w:jc w:val="both"/>
      </w:pPr>
      <w:r w:rsidRPr="00B15176">
        <w:t xml:space="preserve">     </w:t>
      </w:r>
      <w:r w:rsidR="007C7A39" w:rsidRPr="00B15176">
        <w:t xml:space="preserve">2) со структурными подразделениями Администрации </w:t>
      </w:r>
      <w:proofErr w:type="spellStart"/>
      <w:r w:rsidR="0022265F" w:rsidRPr="00B15176">
        <w:t>Вавож</w:t>
      </w:r>
      <w:r w:rsidR="007C7A39" w:rsidRPr="00B15176">
        <w:t>ского</w:t>
      </w:r>
      <w:proofErr w:type="spellEnd"/>
      <w:r w:rsidR="007C7A39" w:rsidRPr="00B15176">
        <w:t xml:space="preserve">  района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выдачи заявителю результата предоставления муниципальной услуги; </w:t>
      </w:r>
    </w:p>
    <w:p w:rsidR="007C7A39" w:rsidRPr="00B15176" w:rsidRDefault="008B2276" w:rsidP="008B2276">
      <w:pPr>
        <w:pStyle w:val="a3"/>
        <w:spacing w:after="0"/>
        <w:jc w:val="both"/>
      </w:pPr>
      <w:r w:rsidRPr="00B15176">
        <w:t xml:space="preserve">     </w:t>
      </w:r>
      <w:r w:rsidR="007C7A39" w:rsidRPr="00B15176">
        <w:t xml:space="preserve">3) с Управлением Федеральной службы государственной регистрации, кадастра и картографии по Удмуртской Республике участвует в части предоставления документов, указанных в пункте </w:t>
      </w:r>
      <w:r w:rsidR="00355F59" w:rsidRPr="00B15176">
        <w:t>11.1</w:t>
      </w:r>
      <w:r w:rsidR="007C7A39" w:rsidRPr="00B15176">
        <w:t xml:space="preserve"> настоящего регламента; </w:t>
      </w:r>
    </w:p>
    <w:p w:rsidR="007C7A39" w:rsidRPr="00B15176" w:rsidRDefault="007C7A39" w:rsidP="007C7A39">
      <w:pPr>
        <w:jc w:val="both"/>
        <w:rPr>
          <w:sz w:val="24"/>
          <w:szCs w:val="24"/>
        </w:rPr>
      </w:pPr>
      <w:r w:rsidRPr="00B15176">
        <w:rPr>
          <w:b/>
          <w:sz w:val="24"/>
          <w:szCs w:val="24"/>
        </w:rPr>
        <w:t>6.3.</w:t>
      </w:r>
      <w:r w:rsidRPr="00B15176">
        <w:rPr>
          <w:sz w:val="24"/>
          <w:szCs w:val="24"/>
        </w:rP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7C7A39" w:rsidRPr="00B15176" w:rsidRDefault="007C7A39" w:rsidP="007C7A39">
      <w:pPr>
        <w:jc w:val="both"/>
        <w:rPr>
          <w:sz w:val="24"/>
          <w:szCs w:val="24"/>
        </w:rPr>
      </w:pPr>
      <w:r w:rsidRPr="00B15176">
        <w:rPr>
          <w:b/>
          <w:sz w:val="24"/>
          <w:szCs w:val="24"/>
        </w:rPr>
        <w:t>6.4.</w:t>
      </w:r>
      <w:r w:rsidRPr="00B15176">
        <w:rPr>
          <w:sz w:val="24"/>
          <w:szCs w:val="24"/>
        </w:rPr>
        <w:t xml:space="preserve"> </w:t>
      </w:r>
      <w:proofErr w:type="gramStart"/>
      <w:r w:rsidRPr="00B15176">
        <w:rPr>
          <w:sz w:val="24"/>
          <w:szCs w:val="24"/>
        </w:rPr>
        <w:t xml:space="preserve">Администрация </w:t>
      </w:r>
      <w:r w:rsidR="00BF3C05" w:rsidRPr="00BF3C05">
        <w:rPr>
          <w:sz w:val="24"/>
          <w:szCs w:val="24"/>
        </w:rPr>
        <w:t>муниципального образования «</w:t>
      </w:r>
      <w:r w:rsidR="00707539" w:rsidRPr="00707539">
        <w:rPr>
          <w:sz w:val="24"/>
          <w:szCs w:val="24"/>
        </w:rPr>
        <w:t>Муниципальный округ Вавожский район Удмуртской Республики</w:t>
      </w:r>
      <w:r w:rsidR="00BF3C05" w:rsidRPr="00BF3C05">
        <w:rPr>
          <w:sz w:val="24"/>
          <w:szCs w:val="24"/>
        </w:rPr>
        <w:t>»</w:t>
      </w:r>
      <w:r w:rsidRPr="00B15176">
        <w:rPr>
          <w:sz w:val="24"/>
          <w:szCs w:val="24"/>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w:t>
      </w:r>
      <w:bookmarkStart w:id="7" w:name="_Hlk14255409"/>
      <w:r w:rsidRPr="00B15176">
        <w:rPr>
          <w:sz w:val="24"/>
          <w:szCs w:val="24"/>
        </w:rPr>
        <w:t xml:space="preserve">для предоставления </w:t>
      </w:r>
      <w:r w:rsidR="00DE79E3" w:rsidRPr="00B15176">
        <w:rPr>
          <w:sz w:val="24"/>
          <w:szCs w:val="24"/>
        </w:rPr>
        <w:t>органами местного самоуправления муниципального образования «</w:t>
      </w:r>
      <w:r w:rsidR="00707539" w:rsidRPr="00707539">
        <w:rPr>
          <w:sz w:val="24"/>
          <w:szCs w:val="24"/>
        </w:rPr>
        <w:t>Муниципальный округ Вавожский район Удмуртской Республики</w:t>
      </w:r>
      <w:r w:rsidR="00DE79E3" w:rsidRPr="00B15176">
        <w:rPr>
          <w:sz w:val="24"/>
          <w:szCs w:val="24"/>
        </w:rPr>
        <w:t xml:space="preserve">» </w:t>
      </w:r>
      <w:r w:rsidRPr="00B15176">
        <w:rPr>
          <w:sz w:val="24"/>
          <w:szCs w:val="24"/>
        </w:rPr>
        <w:t>муниципальных услу</w:t>
      </w:r>
      <w:r w:rsidR="00DE79E3" w:rsidRPr="00B15176">
        <w:rPr>
          <w:sz w:val="24"/>
          <w:szCs w:val="24"/>
        </w:rPr>
        <w:t>г</w:t>
      </w:r>
      <w:proofErr w:type="gramEnd"/>
      <w:r w:rsidR="00DE79E3" w:rsidRPr="00B15176">
        <w:rPr>
          <w:sz w:val="24"/>
          <w:szCs w:val="24"/>
        </w:rPr>
        <w:t xml:space="preserve"> и предоставляются организациями, участвующими в предоставлении муниципальных услуг, и порядка определения платы за их оказание</w:t>
      </w:r>
      <w:r w:rsidRPr="00B15176">
        <w:rPr>
          <w:sz w:val="24"/>
          <w:szCs w:val="24"/>
        </w:rPr>
        <w:t xml:space="preserve">, утвержденный </w:t>
      </w:r>
      <w:r w:rsidR="00483155" w:rsidRPr="00B15176">
        <w:rPr>
          <w:sz w:val="24"/>
          <w:szCs w:val="24"/>
        </w:rPr>
        <w:t>решением Совета депутатов</w:t>
      </w:r>
      <w:r w:rsidRPr="00B15176">
        <w:rPr>
          <w:sz w:val="24"/>
          <w:szCs w:val="24"/>
        </w:rPr>
        <w:t xml:space="preserve">  муниципального образования «</w:t>
      </w:r>
      <w:r w:rsidR="005D65B8" w:rsidRPr="00B15176">
        <w:rPr>
          <w:sz w:val="24"/>
          <w:szCs w:val="24"/>
        </w:rPr>
        <w:t>Вавож</w:t>
      </w:r>
      <w:r w:rsidRPr="00B15176">
        <w:rPr>
          <w:sz w:val="24"/>
          <w:szCs w:val="24"/>
        </w:rPr>
        <w:t>ск</w:t>
      </w:r>
      <w:r w:rsidR="005D65B8" w:rsidRPr="00B15176">
        <w:rPr>
          <w:sz w:val="24"/>
          <w:szCs w:val="24"/>
        </w:rPr>
        <w:t>ий район</w:t>
      </w:r>
      <w:r w:rsidRPr="00B15176">
        <w:rPr>
          <w:sz w:val="24"/>
          <w:szCs w:val="24"/>
        </w:rPr>
        <w:t>»</w:t>
      </w:r>
      <w:r w:rsidR="00452FFE" w:rsidRPr="00B15176">
        <w:rPr>
          <w:sz w:val="24"/>
          <w:szCs w:val="24"/>
        </w:rPr>
        <w:t xml:space="preserve"> от 25 ноября 2011 года №378.</w:t>
      </w:r>
    </w:p>
    <w:p w:rsidR="007C7A39" w:rsidRPr="00B15176" w:rsidRDefault="007C7A39" w:rsidP="007C7A39">
      <w:pPr>
        <w:jc w:val="both"/>
        <w:rPr>
          <w:sz w:val="24"/>
          <w:szCs w:val="24"/>
        </w:rPr>
      </w:pPr>
    </w:p>
    <w:bookmarkEnd w:id="7"/>
    <w:p w:rsidR="007C7A39" w:rsidRPr="00B15176" w:rsidRDefault="007C7A39" w:rsidP="00F741B4">
      <w:pPr>
        <w:rPr>
          <w:b/>
          <w:sz w:val="24"/>
          <w:szCs w:val="24"/>
        </w:rPr>
      </w:pPr>
      <w:r w:rsidRPr="00B15176">
        <w:rPr>
          <w:b/>
          <w:sz w:val="24"/>
          <w:szCs w:val="24"/>
        </w:rPr>
        <w:t>7. Результат предоставления муниципальной услуги</w:t>
      </w:r>
    </w:p>
    <w:p w:rsidR="007C7A39" w:rsidRPr="00B15176" w:rsidRDefault="007C7A39" w:rsidP="007C7A39">
      <w:pPr>
        <w:tabs>
          <w:tab w:val="left" w:pos="1260"/>
        </w:tabs>
        <w:jc w:val="both"/>
        <w:rPr>
          <w:color w:val="000000"/>
          <w:sz w:val="24"/>
          <w:szCs w:val="24"/>
        </w:rPr>
      </w:pPr>
      <w:r w:rsidRPr="00B15176">
        <w:rPr>
          <w:b/>
          <w:color w:val="000000"/>
          <w:sz w:val="24"/>
          <w:szCs w:val="24"/>
        </w:rPr>
        <w:t>7.1.</w:t>
      </w:r>
      <w:r w:rsidRPr="00B15176">
        <w:rPr>
          <w:color w:val="000000"/>
          <w:sz w:val="24"/>
          <w:szCs w:val="24"/>
        </w:rPr>
        <w:t xml:space="preserve"> Конечным результатом предоставления муниципальной услуги являются:</w:t>
      </w:r>
    </w:p>
    <w:p w:rsidR="007C7A39" w:rsidRPr="00B15176" w:rsidRDefault="008B2276" w:rsidP="008076EC">
      <w:pPr>
        <w:pStyle w:val="afc"/>
        <w:ind w:left="0" w:right="-1"/>
        <w:jc w:val="both"/>
        <w:rPr>
          <w:szCs w:val="24"/>
        </w:rPr>
      </w:pPr>
      <w:r w:rsidRPr="00B15176">
        <w:rPr>
          <w:color w:val="000000"/>
          <w:szCs w:val="24"/>
        </w:rPr>
        <w:t xml:space="preserve">     </w:t>
      </w:r>
      <w:r w:rsidR="007C7A39" w:rsidRPr="00B15176">
        <w:rPr>
          <w:color w:val="000000"/>
          <w:szCs w:val="24"/>
        </w:rPr>
        <w:t xml:space="preserve">1) </w:t>
      </w:r>
      <w:r w:rsidR="0022265F" w:rsidRPr="00B15176">
        <w:rPr>
          <w:color w:val="000000"/>
          <w:szCs w:val="24"/>
        </w:rPr>
        <w:t>п</w:t>
      </w:r>
      <w:r w:rsidR="007C7A39" w:rsidRPr="00B15176">
        <w:rPr>
          <w:szCs w:val="24"/>
        </w:rPr>
        <w:t>остановление</w:t>
      </w:r>
      <w:r w:rsidR="007C7A39" w:rsidRPr="00B15176">
        <w:rPr>
          <w:color w:val="0070C0"/>
          <w:szCs w:val="24"/>
        </w:rPr>
        <w:t xml:space="preserve"> </w:t>
      </w:r>
      <w:r w:rsidR="007C7A39" w:rsidRPr="00B15176">
        <w:rPr>
          <w:szCs w:val="24"/>
        </w:rPr>
        <w:t xml:space="preserve">Администрации </w:t>
      </w:r>
      <w:r w:rsidR="00BF3C05" w:rsidRPr="00BF3C05">
        <w:rPr>
          <w:szCs w:val="24"/>
        </w:rPr>
        <w:t>муниципального образования «</w:t>
      </w:r>
      <w:r w:rsidR="006C37E6" w:rsidRPr="006C37E6">
        <w:rPr>
          <w:szCs w:val="24"/>
        </w:rPr>
        <w:t>Муниципальный округ Вавожский район Удмуртской Республики</w:t>
      </w:r>
      <w:r w:rsidR="00BF3C05" w:rsidRPr="00BF3C05">
        <w:rPr>
          <w:szCs w:val="24"/>
        </w:rPr>
        <w:t>»</w:t>
      </w:r>
      <w:r w:rsidR="007C7A39" w:rsidRPr="00BF3C05">
        <w:rPr>
          <w:szCs w:val="24"/>
        </w:rPr>
        <w:t xml:space="preserve">  </w:t>
      </w:r>
      <w:r w:rsidR="008076EC">
        <w:rPr>
          <w:szCs w:val="24"/>
        </w:rPr>
        <w:t>о</w:t>
      </w:r>
      <w:r w:rsidR="00865F0B">
        <w:rPr>
          <w:szCs w:val="24"/>
        </w:rPr>
        <w:t xml:space="preserve"> признании г</w:t>
      </w:r>
      <w:r w:rsidR="008076EC" w:rsidRPr="008076EC">
        <w:rPr>
          <w:szCs w:val="24"/>
        </w:rPr>
        <w:t>раждан</w:t>
      </w:r>
      <w:r w:rsidR="00865F0B">
        <w:rPr>
          <w:szCs w:val="24"/>
        </w:rPr>
        <w:t xml:space="preserve">, </w:t>
      </w:r>
      <w:proofErr w:type="gramStart"/>
      <w:r w:rsidR="008076EC" w:rsidRPr="008076EC">
        <w:rPr>
          <w:szCs w:val="24"/>
        </w:rPr>
        <w:t>нуждающи</w:t>
      </w:r>
      <w:r w:rsidR="00865F0B">
        <w:rPr>
          <w:szCs w:val="24"/>
        </w:rPr>
        <w:t>ми</w:t>
      </w:r>
      <w:r w:rsidR="008076EC" w:rsidRPr="008076EC">
        <w:rPr>
          <w:szCs w:val="24"/>
        </w:rPr>
        <w:t>ся</w:t>
      </w:r>
      <w:proofErr w:type="gramEnd"/>
      <w:r w:rsidR="008076EC" w:rsidRPr="008076EC">
        <w:rPr>
          <w:szCs w:val="24"/>
        </w:rPr>
        <w:t xml:space="preserve"> в </w:t>
      </w:r>
      <w:r w:rsidR="00865F0B">
        <w:rPr>
          <w:szCs w:val="24"/>
        </w:rPr>
        <w:t>улучшении</w:t>
      </w:r>
      <w:r w:rsidR="008076EC" w:rsidRPr="008076EC">
        <w:rPr>
          <w:szCs w:val="24"/>
        </w:rPr>
        <w:t xml:space="preserve"> </w:t>
      </w:r>
      <w:r w:rsidR="00865F0B">
        <w:rPr>
          <w:szCs w:val="24"/>
        </w:rPr>
        <w:t>жилищных условий</w:t>
      </w:r>
      <w:r w:rsidR="008076EC">
        <w:rPr>
          <w:szCs w:val="24"/>
        </w:rPr>
        <w:t xml:space="preserve"> </w:t>
      </w:r>
      <w:r w:rsidR="00BF3C05">
        <w:rPr>
          <w:szCs w:val="24"/>
        </w:rPr>
        <w:t xml:space="preserve"> (</w:t>
      </w:r>
      <w:r w:rsidR="007C7A39" w:rsidRPr="00B15176">
        <w:rPr>
          <w:szCs w:val="24"/>
        </w:rPr>
        <w:t>образец в приложении №</w:t>
      </w:r>
      <w:r w:rsidR="00616A24">
        <w:rPr>
          <w:szCs w:val="24"/>
        </w:rPr>
        <w:t>4</w:t>
      </w:r>
      <w:r w:rsidR="007C7A39" w:rsidRPr="00B15176">
        <w:rPr>
          <w:szCs w:val="24"/>
        </w:rPr>
        <w:t xml:space="preserve"> к настоящему регламенту);</w:t>
      </w:r>
    </w:p>
    <w:p w:rsidR="007C7A39" w:rsidRPr="00B15176" w:rsidRDefault="008B2276" w:rsidP="008B2276">
      <w:pPr>
        <w:jc w:val="both"/>
        <w:rPr>
          <w:sz w:val="24"/>
          <w:szCs w:val="24"/>
        </w:rPr>
      </w:pPr>
      <w:r w:rsidRPr="00B15176">
        <w:rPr>
          <w:bCs/>
          <w:sz w:val="24"/>
          <w:szCs w:val="24"/>
        </w:rPr>
        <w:t xml:space="preserve">     </w:t>
      </w:r>
      <w:r w:rsidR="007C7A39" w:rsidRPr="00B15176">
        <w:rPr>
          <w:bCs/>
          <w:sz w:val="24"/>
          <w:szCs w:val="24"/>
        </w:rPr>
        <w:t xml:space="preserve">2) </w:t>
      </w:r>
      <w:r w:rsidR="00BF3C05" w:rsidRPr="00B15176">
        <w:rPr>
          <w:color w:val="000000"/>
          <w:sz w:val="24"/>
          <w:szCs w:val="24"/>
        </w:rPr>
        <w:t>п</w:t>
      </w:r>
      <w:r w:rsidR="00BF3C05" w:rsidRPr="00B15176">
        <w:rPr>
          <w:sz w:val="24"/>
          <w:szCs w:val="24"/>
        </w:rPr>
        <w:t>остановление</w:t>
      </w:r>
      <w:r w:rsidR="00BF3C05" w:rsidRPr="00B15176">
        <w:rPr>
          <w:color w:val="0070C0"/>
          <w:sz w:val="24"/>
          <w:szCs w:val="24"/>
        </w:rPr>
        <w:t xml:space="preserve"> </w:t>
      </w:r>
      <w:r w:rsidR="00BF3C05" w:rsidRPr="00B15176">
        <w:rPr>
          <w:sz w:val="24"/>
          <w:szCs w:val="24"/>
        </w:rPr>
        <w:t xml:space="preserve">Администрации </w:t>
      </w:r>
      <w:r w:rsidR="00BF3C05" w:rsidRPr="00BF3C05">
        <w:rPr>
          <w:sz w:val="24"/>
          <w:szCs w:val="24"/>
        </w:rPr>
        <w:t>муниципального образования «</w:t>
      </w:r>
      <w:r w:rsidR="006C37E6" w:rsidRPr="006C37E6">
        <w:rPr>
          <w:sz w:val="24"/>
          <w:szCs w:val="24"/>
        </w:rPr>
        <w:t>Муниципальный округ Вавожский район Удмуртской Республики</w:t>
      </w:r>
      <w:r w:rsidR="00BF3C05" w:rsidRPr="00BF3C05">
        <w:rPr>
          <w:sz w:val="24"/>
          <w:szCs w:val="24"/>
        </w:rPr>
        <w:t xml:space="preserve">» </w:t>
      </w:r>
      <w:r w:rsidR="007C7A39" w:rsidRPr="00B15176">
        <w:rPr>
          <w:bCs/>
          <w:sz w:val="24"/>
          <w:szCs w:val="24"/>
        </w:rPr>
        <w:t xml:space="preserve"> об </w:t>
      </w:r>
      <w:r w:rsidR="00865F0B">
        <w:rPr>
          <w:bCs/>
          <w:sz w:val="24"/>
          <w:szCs w:val="24"/>
        </w:rPr>
        <w:t>«</w:t>
      </w:r>
      <w:r w:rsidR="007C7A39" w:rsidRPr="00B15176">
        <w:rPr>
          <w:bCs/>
          <w:sz w:val="24"/>
          <w:szCs w:val="24"/>
        </w:rPr>
        <w:t xml:space="preserve">отказе в </w:t>
      </w:r>
      <w:r w:rsidR="00865F0B" w:rsidRPr="00865F0B">
        <w:rPr>
          <w:sz w:val="24"/>
          <w:szCs w:val="24"/>
        </w:rPr>
        <w:t xml:space="preserve">признании граждан, </w:t>
      </w:r>
      <w:proofErr w:type="gramStart"/>
      <w:r w:rsidR="00865F0B" w:rsidRPr="00865F0B">
        <w:rPr>
          <w:sz w:val="24"/>
          <w:szCs w:val="24"/>
        </w:rPr>
        <w:t>нуждающимися</w:t>
      </w:r>
      <w:proofErr w:type="gramEnd"/>
      <w:r w:rsidR="00865F0B" w:rsidRPr="00865F0B">
        <w:rPr>
          <w:sz w:val="24"/>
          <w:szCs w:val="24"/>
        </w:rPr>
        <w:t xml:space="preserve"> в улучшении жилищных условий</w:t>
      </w:r>
      <w:r w:rsidR="007C7A39" w:rsidRPr="00BF3C05">
        <w:rPr>
          <w:sz w:val="24"/>
          <w:szCs w:val="24"/>
        </w:rPr>
        <w:t>»</w:t>
      </w:r>
      <w:r w:rsidR="0022265F" w:rsidRPr="00B15176">
        <w:rPr>
          <w:sz w:val="24"/>
          <w:szCs w:val="24"/>
        </w:rPr>
        <w:t xml:space="preserve"> </w:t>
      </w:r>
      <w:r w:rsidR="007C7A39" w:rsidRPr="00B15176">
        <w:rPr>
          <w:sz w:val="24"/>
          <w:szCs w:val="24"/>
        </w:rPr>
        <w:t>с обоснованием отказа</w:t>
      </w:r>
      <w:r w:rsidR="007C7A39" w:rsidRPr="00B15176">
        <w:rPr>
          <w:color w:val="FF0000"/>
          <w:sz w:val="24"/>
          <w:szCs w:val="24"/>
        </w:rPr>
        <w:t xml:space="preserve"> </w:t>
      </w:r>
      <w:r w:rsidR="007C7A39" w:rsidRPr="00B15176">
        <w:rPr>
          <w:sz w:val="24"/>
          <w:szCs w:val="24"/>
        </w:rPr>
        <w:t>(образец в приложении №</w:t>
      </w:r>
      <w:r w:rsidR="00387422">
        <w:rPr>
          <w:sz w:val="24"/>
          <w:szCs w:val="24"/>
        </w:rPr>
        <w:t>5</w:t>
      </w:r>
      <w:r w:rsidR="007C7A39" w:rsidRPr="00B15176">
        <w:rPr>
          <w:sz w:val="24"/>
          <w:szCs w:val="24"/>
        </w:rPr>
        <w:t xml:space="preserve"> к настоящему</w:t>
      </w:r>
      <w:r w:rsidR="00355F59" w:rsidRPr="00B15176">
        <w:rPr>
          <w:sz w:val="24"/>
          <w:szCs w:val="24"/>
        </w:rPr>
        <w:t xml:space="preserve"> </w:t>
      </w:r>
      <w:r w:rsidR="007C7A39" w:rsidRPr="00B15176">
        <w:rPr>
          <w:sz w:val="24"/>
          <w:szCs w:val="24"/>
        </w:rPr>
        <w:t>регламенту).</w:t>
      </w:r>
    </w:p>
    <w:p w:rsidR="007C7A39" w:rsidRPr="00B15176" w:rsidRDefault="007C7A39" w:rsidP="007C7A39">
      <w:pPr>
        <w:rPr>
          <w:b/>
          <w:sz w:val="24"/>
          <w:szCs w:val="24"/>
        </w:rPr>
      </w:pPr>
    </w:p>
    <w:p w:rsidR="007C7A39" w:rsidRPr="00B15176" w:rsidRDefault="007C7A39" w:rsidP="00F741B4">
      <w:pPr>
        <w:jc w:val="both"/>
        <w:rPr>
          <w:b/>
          <w:color w:val="000000"/>
          <w:sz w:val="24"/>
          <w:szCs w:val="24"/>
        </w:rPr>
      </w:pPr>
      <w:r w:rsidRPr="00B15176">
        <w:rPr>
          <w:b/>
          <w:color w:val="000000"/>
          <w:sz w:val="24"/>
          <w:szCs w:val="24"/>
        </w:rPr>
        <w:lastRenderedPageBreak/>
        <w:t>8. Срок предоставления муниципальной услуги, срок выдачи (направления), документов, являющихся результатом предоставления муниципальной услуги</w:t>
      </w:r>
    </w:p>
    <w:p w:rsidR="006F0F4B" w:rsidRDefault="007C7A39" w:rsidP="007C7A39">
      <w:pPr>
        <w:jc w:val="both"/>
        <w:rPr>
          <w:sz w:val="24"/>
          <w:szCs w:val="24"/>
        </w:rPr>
      </w:pPr>
      <w:r w:rsidRPr="00B15176">
        <w:rPr>
          <w:b/>
          <w:sz w:val="24"/>
          <w:szCs w:val="24"/>
        </w:rPr>
        <w:t>8.1.</w:t>
      </w:r>
      <w:r w:rsidRPr="00B15176">
        <w:rPr>
          <w:sz w:val="24"/>
          <w:szCs w:val="24"/>
        </w:rPr>
        <w:t xml:space="preserve"> Срок предоставления муниципальной услуги и срок выдачи (направления), документов, являющихся результатом пред</w:t>
      </w:r>
      <w:r w:rsidR="008C5501" w:rsidRPr="00B15176">
        <w:rPr>
          <w:sz w:val="24"/>
          <w:szCs w:val="24"/>
        </w:rPr>
        <w:t>оставления муниципальной услуги до</w:t>
      </w:r>
      <w:r w:rsidRPr="00B15176">
        <w:rPr>
          <w:sz w:val="24"/>
          <w:szCs w:val="24"/>
        </w:rPr>
        <w:t xml:space="preserve"> </w:t>
      </w:r>
      <w:r w:rsidR="00BF3C05">
        <w:rPr>
          <w:sz w:val="24"/>
          <w:szCs w:val="24"/>
        </w:rPr>
        <w:t>30</w:t>
      </w:r>
      <w:r w:rsidRPr="00B15176">
        <w:rPr>
          <w:sz w:val="24"/>
          <w:szCs w:val="24"/>
        </w:rPr>
        <w:t xml:space="preserve"> </w:t>
      </w:r>
      <w:r w:rsidR="008076EC">
        <w:rPr>
          <w:sz w:val="24"/>
          <w:szCs w:val="24"/>
        </w:rPr>
        <w:t>рабочих</w:t>
      </w:r>
      <w:r w:rsidRPr="00B15176">
        <w:rPr>
          <w:sz w:val="24"/>
          <w:szCs w:val="24"/>
        </w:rPr>
        <w:t xml:space="preserve"> дней со дня поступления заявления. </w:t>
      </w:r>
    </w:p>
    <w:p w:rsidR="007C7A39" w:rsidRPr="006F0F4B" w:rsidRDefault="006F0F4B" w:rsidP="007C7A39">
      <w:pPr>
        <w:jc w:val="both"/>
        <w:rPr>
          <w:sz w:val="24"/>
          <w:szCs w:val="24"/>
        </w:rPr>
      </w:pPr>
      <w:r>
        <w:rPr>
          <w:sz w:val="24"/>
          <w:szCs w:val="24"/>
        </w:rPr>
        <w:t xml:space="preserve">     </w:t>
      </w:r>
      <w:r w:rsidRPr="006F0F4B">
        <w:rPr>
          <w:sz w:val="24"/>
          <w:szCs w:val="24"/>
        </w:rPr>
        <w:t xml:space="preserve">Многофункциональным центром в расписке заявителя, выдаваемой в день приема документов, указывается информация о сроках получения результата государственной услуги в многофункциональном центре. </w:t>
      </w:r>
      <w:r w:rsidR="007C7A39" w:rsidRPr="006F0F4B">
        <w:rPr>
          <w:sz w:val="24"/>
          <w:szCs w:val="24"/>
        </w:rPr>
        <w:t xml:space="preserve">  </w:t>
      </w:r>
    </w:p>
    <w:p w:rsidR="001B3164" w:rsidRPr="00387422" w:rsidRDefault="001B3164" w:rsidP="001B3164">
      <w:pPr>
        <w:jc w:val="both"/>
        <w:rPr>
          <w:b/>
          <w:i/>
          <w:sz w:val="24"/>
          <w:szCs w:val="24"/>
        </w:rPr>
      </w:pPr>
      <w:r w:rsidRPr="00B15176">
        <w:rPr>
          <w:sz w:val="24"/>
          <w:szCs w:val="24"/>
        </w:rPr>
        <w:t xml:space="preserve">     </w:t>
      </w:r>
      <w:r w:rsidR="007C7A39" w:rsidRPr="00387422">
        <w:rPr>
          <w:sz w:val="24"/>
          <w:szCs w:val="24"/>
        </w:rPr>
        <w:t>При наличии обоснованных причин, предусмотренных законодательством Российской Федерации, Удмуртской Республики и не позволяющих подготовить ответ на запрос заявителя в установленный настоящим административным регламентом срок, срок предоставления муниципальной услуги может б</w:t>
      </w:r>
      <w:r w:rsidR="008076EC">
        <w:rPr>
          <w:sz w:val="24"/>
          <w:szCs w:val="24"/>
        </w:rPr>
        <w:t>ыть продлен не более чем на 30 рабочих</w:t>
      </w:r>
      <w:r w:rsidR="007C7A39" w:rsidRPr="00387422">
        <w:rPr>
          <w:sz w:val="24"/>
          <w:szCs w:val="24"/>
        </w:rPr>
        <w:t xml:space="preserve"> дней, о чем письменно уведомляется заявитель.</w:t>
      </w:r>
    </w:p>
    <w:p w:rsidR="001B3164" w:rsidRDefault="001B3164" w:rsidP="001B3164">
      <w:pPr>
        <w:jc w:val="both"/>
        <w:rPr>
          <w:bCs/>
          <w:iCs/>
          <w:sz w:val="24"/>
          <w:szCs w:val="24"/>
        </w:rPr>
      </w:pPr>
      <w:r w:rsidRPr="00387422">
        <w:rPr>
          <w:b/>
          <w:iCs/>
          <w:sz w:val="24"/>
          <w:szCs w:val="24"/>
        </w:rPr>
        <w:t xml:space="preserve"> 8.2.</w:t>
      </w:r>
      <w:r w:rsidRPr="00387422">
        <w:rPr>
          <w:bCs/>
          <w:iCs/>
          <w:sz w:val="24"/>
          <w:szCs w:val="24"/>
        </w:rPr>
        <w:t xml:space="preserve"> Выдача (направление) заявителю документов, являющихся результатом предоставления муниципальной услуги</w:t>
      </w:r>
      <w:r w:rsidR="008076EC">
        <w:rPr>
          <w:bCs/>
          <w:iCs/>
          <w:sz w:val="24"/>
          <w:szCs w:val="24"/>
        </w:rPr>
        <w:t>, производится не позднее трех</w:t>
      </w:r>
      <w:r w:rsidRPr="00387422">
        <w:rPr>
          <w:bCs/>
          <w:iCs/>
          <w:sz w:val="24"/>
          <w:szCs w:val="24"/>
        </w:rPr>
        <w:t xml:space="preserve"> дн</w:t>
      </w:r>
      <w:r w:rsidR="008076EC">
        <w:rPr>
          <w:bCs/>
          <w:iCs/>
          <w:sz w:val="24"/>
          <w:szCs w:val="24"/>
        </w:rPr>
        <w:t>ей</w:t>
      </w:r>
      <w:r w:rsidRPr="00387422">
        <w:rPr>
          <w:bCs/>
          <w:iCs/>
          <w:sz w:val="24"/>
          <w:szCs w:val="24"/>
        </w:rPr>
        <w:t xml:space="preserve"> с момента подписания и регистрации таких документов.</w:t>
      </w:r>
      <w:r w:rsidR="006F0F4B">
        <w:rPr>
          <w:bCs/>
          <w:iCs/>
          <w:sz w:val="24"/>
          <w:szCs w:val="24"/>
        </w:rPr>
        <w:t xml:space="preserve"> </w:t>
      </w:r>
    </w:p>
    <w:p w:rsidR="006F0F4B" w:rsidRPr="006F0F4B" w:rsidRDefault="006F0F4B" w:rsidP="006F0F4B">
      <w:pPr>
        <w:ind w:firstLine="708"/>
        <w:jc w:val="both"/>
        <w:rPr>
          <w:bCs/>
          <w:iCs/>
          <w:sz w:val="24"/>
          <w:szCs w:val="24"/>
        </w:rPr>
      </w:pPr>
      <w:r w:rsidRPr="006F0F4B">
        <w:rPr>
          <w:bCs/>
          <w:iCs/>
          <w:sz w:val="24"/>
          <w:szCs w:val="24"/>
        </w:rPr>
        <w:t>Срок хранения в многофункциональном центре невостребованных документов, которые являются результатом предоставления государственной услуги, не превышает 30 календарных дней. По истечении данного срока документы подлежат возврату в уполномоченный орган.</w:t>
      </w:r>
    </w:p>
    <w:p w:rsidR="006F0F4B" w:rsidRPr="006F0F4B" w:rsidRDefault="006F0F4B" w:rsidP="006F0F4B">
      <w:pPr>
        <w:jc w:val="both"/>
        <w:rPr>
          <w:sz w:val="24"/>
          <w:szCs w:val="24"/>
        </w:rPr>
      </w:pPr>
      <w:r w:rsidRPr="006F0F4B">
        <w:rPr>
          <w:b/>
          <w:iCs/>
          <w:sz w:val="24"/>
          <w:szCs w:val="24"/>
        </w:rPr>
        <w:t>8.3.</w:t>
      </w:r>
      <w:r w:rsidRPr="006F0F4B">
        <w:rPr>
          <w:bCs/>
          <w:iCs/>
          <w:sz w:val="24"/>
          <w:szCs w:val="24"/>
        </w:rPr>
        <w:t xml:space="preserve"> В случае</w:t>
      </w:r>
      <w:proofErr w:type="gramStart"/>
      <w:r w:rsidRPr="006F0F4B">
        <w:rPr>
          <w:bCs/>
          <w:iCs/>
          <w:sz w:val="24"/>
          <w:szCs w:val="24"/>
        </w:rPr>
        <w:t>,</w:t>
      </w:r>
      <w:proofErr w:type="gramEnd"/>
      <w:r w:rsidRPr="006F0F4B">
        <w:rPr>
          <w:bCs/>
          <w:iCs/>
          <w:sz w:val="24"/>
          <w:szCs w:val="24"/>
        </w:rPr>
        <w:t xml:space="preserve"> если заявление и прилагаемые к нему документы, необходимые для предоставления муниципальной услуги, поступили в Администрацию</w:t>
      </w:r>
      <w:r>
        <w:rPr>
          <w:bCs/>
          <w:iCs/>
          <w:sz w:val="24"/>
          <w:szCs w:val="24"/>
        </w:rPr>
        <w:t xml:space="preserve"> муниципальное образование</w:t>
      </w:r>
      <w:r w:rsidRPr="006F0F4B">
        <w:rPr>
          <w:bCs/>
          <w:iCs/>
          <w:sz w:val="24"/>
          <w:szCs w:val="24"/>
        </w:rPr>
        <w:t xml:space="preserve"> «</w:t>
      </w:r>
      <w:r w:rsidR="006C37E6" w:rsidRPr="006C37E6">
        <w:rPr>
          <w:bCs/>
          <w:iCs/>
          <w:sz w:val="24"/>
          <w:szCs w:val="24"/>
        </w:rPr>
        <w:t>Муниципальный округ Вавожский район Удмуртской Республики</w:t>
      </w:r>
      <w:r w:rsidRPr="006F0F4B">
        <w:rPr>
          <w:bCs/>
          <w:iCs/>
          <w:sz w:val="24"/>
          <w:szCs w:val="24"/>
        </w:rPr>
        <w:t xml:space="preserve">» через МФЦ, срок предоставления муниципальной услуги исчисляется со дня поступления вышеуказанных заявления и документов в Администрацию </w:t>
      </w:r>
      <w:r>
        <w:rPr>
          <w:bCs/>
          <w:iCs/>
          <w:sz w:val="24"/>
          <w:szCs w:val="24"/>
        </w:rPr>
        <w:t>муниципальное образование</w:t>
      </w:r>
      <w:r w:rsidRPr="006F0F4B">
        <w:rPr>
          <w:bCs/>
          <w:iCs/>
          <w:sz w:val="24"/>
          <w:szCs w:val="24"/>
        </w:rPr>
        <w:t xml:space="preserve"> «</w:t>
      </w:r>
      <w:r w:rsidR="006C37E6" w:rsidRPr="006C37E6">
        <w:rPr>
          <w:bCs/>
          <w:iCs/>
          <w:sz w:val="24"/>
          <w:szCs w:val="24"/>
        </w:rPr>
        <w:t>Муниципальный округ Вавожский район Удмуртской Республики</w:t>
      </w:r>
      <w:r w:rsidRPr="006F0F4B">
        <w:rPr>
          <w:bCs/>
          <w:iCs/>
          <w:sz w:val="24"/>
          <w:szCs w:val="24"/>
        </w:rPr>
        <w:t xml:space="preserve">», но </w:t>
      </w:r>
      <w:r w:rsidRPr="006F0F4B">
        <w:rPr>
          <w:sz w:val="24"/>
          <w:szCs w:val="24"/>
        </w:rPr>
        <w:t xml:space="preserve">срок выдачи (направления), документов, являющихся результатом предоставления муниципальной услуги не может превышать </w:t>
      </w:r>
      <w:r>
        <w:rPr>
          <w:sz w:val="24"/>
          <w:szCs w:val="24"/>
        </w:rPr>
        <w:t>30</w:t>
      </w:r>
      <w:r w:rsidRPr="006F0F4B">
        <w:rPr>
          <w:sz w:val="24"/>
          <w:szCs w:val="24"/>
        </w:rPr>
        <w:t xml:space="preserve"> рабочих дней.</w:t>
      </w:r>
    </w:p>
    <w:p w:rsidR="006F0F4B" w:rsidRPr="00B15176" w:rsidRDefault="006F0F4B" w:rsidP="001B3164">
      <w:pPr>
        <w:jc w:val="both"/>
        <w:rPr>
          <w:bCs/>
          <w:iCs/>
          <w:sz w:val="24"/>
          <w:szCs w:val="24"/>
        </w:rPr>
      </w:pPr>
    </w:p>
    <w:p w:rsidR="007C7A39" w:rsidRPr="00B15176" w:rsidRDefault="007C7A39" w:rsidP="007C7A39">
      <w:pPr>
        <w:ind w:hanging="24"/>
        <w:jc w:val="center"/>
        <w:rPr>
          <w:b/>
          <w:sz w:val="24"/>
          <w:szCs w:val="24"/>
        </w:rPr>
      </w:pPr>
    </w:p>
    <w:p w:rsidR="007C7A39" w:rsidRDefault="007C7A39" w:rsidP="00F741B4">
      <w:pPr>
        <w:rPr>
          <w:b/>
          <w:sz w:val="24"/>
          <w:szCs w:val="24"/>
        </w:rPr>
      </w:pPr>
      <w:r w:rsidRPr="00B15176">
        <w:rPr>
          <w:b/>
          <w:sz w:val="24"/>
          <w:szCs w:val="24"/>
        </w:rPr>
        <w:t>9. Перечень нормативных правовых актов, регулирующих отношения, возникающие в связи с предоставлением муниципальной услуги</w:t>
      </w:r>
    </w:p>
    <w:p w:rsidR="004B64A0" w:rsidRPr="004B64A0" w:rsidRDefault="004B64A0" w:rsidP="004B64A0">
      <w:pPr>
        <w:rPr>
          <w:sz w:val="24"/>
          <w:szCs w:val="24"/>
        </w:rPr>
      </w:pPr>
      <w:r>
        <w:rPr>
          <w:sz w:val="24"/>
          <w:szCs w:val="24"/>
        </w:rPr>
        <w:t xml:space="preserve">        </w:t>
      </w:r>
      <w:r w:rsidRPr="004B64A0">
        <w:rPr>
          <w:sz w:val="24"/>
          <w:szCs w:val="24"/>
        </w:rPr>
        <w:t>1) Конституция Российской Федерации от 12.12.1993;</w:t>
      </w:r>
    </w:p>
    <w:p w:rsidR="004B64A0" w:rsidRPr="004B64A0" w:rsidRDefault="004B64A0" w:rsidP="004B64A0">
      <w:pPr>
        <w:rPr>
          <w:sz w:val="24"/>
          <w:szCs w:val="24"/>
        </w:rPr>
      </w:pPr>
      <w:r>
        <w:rPr>
          <w:sz w:val="24"/>
          <w:szCs w:val="24"/>
        </w:rPr>
        <w:t xml:space="preserve">        </w:t>
      </w:r>
      <w:r w:rsidRPr="004B64A0">
        <w:rPr>
          <w:sz w:val="24"/>
          <w:szCs w:val="24"/>
        </w:rPr>
        <w:t>2) Федеральный закон от 06.10.2003 № 131-ФЗ «Об общих принципах организации местного самоуправления в Российской Федерации»;</w:t>
      </w:r>
    </w:p>
    <w:p w:rsidR="004B64A0" w:rsidRDefault="004B64A0" w:rsidP="004B64A0">
      <w:pPr>
        <w:rPr>
          <w:sz w:val="24"/>
          <w:szCs w:val="24"/>
        </w:rPr>
      </w:pPr>
      <w:r>
        <w:rPr>
          <w:sz w:val="24"/>
          <w:szCs w:val="24"/>
        </w:rPr>
        <w:t xml:space="preserve">        </w:t>
      </w:r>
      <w:r w:rsidRPr="004B64A0">
        <w:rPr>
          <w:sz w:val="24"/>
          <w:szCs w:val="24"/>
        </w:rPr>
        <w:t>3) Федеральный закон от 29.12.2004 года №188-ФЗ «Жилищный кодекс Российской федерации».</w:t>
      </w:r>
    </w:p>
    <w:p w:rsidR="00387422" w:rsidRPr="00B15176" w:rsidRDefault="00387422" w:rsidP="00387422">
      <w:pPr>
        <w:tabs>
          <w:tab w:val="left" w:pos="0"/>
        </w:tabs>
        <w:suppressAutoHyphens/>
        <w:jc w:val="both"/>
        <w:rPr>
          <w:sz w:val="24"/>
          <w:szCs w:val="24"/>
        </w:rPr>
      </w:pPr>
      <w:r>
        <w:rPr>
          <w:sz w:val="24"/>
          <w:szCs w:val="24"/>
        </w:rPr>
        <w:t xml:space="preserve">        4) </w:t>
      </w:r>
      <w:r w:rsidRPr="00B15176">
        <w:rPr>
          <w:sz w:val="24"/>
          <w:szCs w:val="24"/>
        </w:rPr>
        <w:t xml:space="preserve">Федеральным законом от 02.05.2006 № 59-ФЗ «О порядке рассмотрения обращений граждан Российской Федерации». </w:t>
      </w:r>
    </w:p>
    <w:p w:rsidR="00387422" w:rsidRPr="00B15176" w:rsidRDefault="00387422" w:rsidP="00387422">
      <w:pPr>
        <w:tabs>
          <w:tab w:val="left" w:pos="0"/>
        </w:tabs>
        <w:suppressAutoHyphens/>
        <w:ind w:firstLine="284"/>
        <w:jc w:val="both"/>
        <w:rPr>
          <w:sz w:val="24"/>
          <w:szCs w:val="24"/>
        </w:rPr>
      </w:pPr>
      <w:r>
        <w:rPr>
          <w:sz w:val="24"/>
          <w:szCs w:val="24"/>
        </w:rPr>
        <w:t xml:space="preserve">   5) </w:t>
      </w:r>
      <w:r w:rsidRPr="00B15176">
        <w:rPr>
          <w:sz w:val="24"/>
          <w:szCs w:val="24"/>
        </w:rPr>
        <w:t>Федеральным законом от 27.07.2010 № 210-ФЗ «Об организации предоставления государственных и муниципальных услуг»;</w:t>
      </w:r>
    </w:p>
    <w:p w:rsidR="00387422" w:rsidRPr="00BC7F52" w:rsidRDefault="00BC7F52" w:rsidP="00BC7F52">
      <w:pPr>
        <w:tabs>
          <w:tab w:val="left" w:pos="0"/>
        </w:tabs>
        <w:suppressAutoHyphens/>
        <w:autoSpaceDE w:val="0"/>
        <w:ind w:left="524"/>
        <w:jc w:val="both"/>
        <w:rPr>
          <w:sz w:val="24"/>
          <w:szCs w:val="24"/>
        </w:rPr>
      </w:pPr>
      <w:r w:rsidRPr="00BC7F52">
        <w:rPr>
          <w:sz w:val="24"/>
          <w:szCs w:val="24"/>
        </w:rPr>
        <w:t xml:space="preserve">6) </w:t>
      </w:r>
      <w:r w:rsidR="00387422" w:rsidRPr="00BC7F52">
        <w:rPr>
          <w:sz w:val="24"/>
          <w:szCs w:val="24"/>
        </w:rPr>
        <w:t>Федеральным Законом от 27.07.2006 № 152-ФЗ «О персональных данных».</w:t>
      </w:r>
    </w:p>
    <w:p w:rsidR="00387422" w:rsidRPr="00BC7F52" w:rsidRDefault="00BC7F52" w:rsidP="00BC7F52">
      <w:pPr>
        <w:tabs>
          <w:tab w:val="left" w:pos="0"/>
        </w:tabs>
        <w:suppressAutoHyphens/>
        <w:ind w:left="524"/>
        <w:jc w:val="both"/>
        <w:rPr>
          <w:sz w:val="24"/>
          <w:szCs w:val="24"/>
        </w:rPr>
      </w:pPr>
      <w:r w:rsidRPr="00BC7F52">
        <w:rPr>
          <w:bCs/>
          <w:color w:val="000000"/>
          <w:sz w:val="24"/>
          <w:szCs w:val="24"/>
          <w:shd w:val="clear" w:color="auto" w:fill="FFFFFF"/>
        </w:rPr>
        <w:t xml:space="preserve">7) </w:t>
      </w:r>
      <w:r w:rsidR="00387422" w:rsidRPr="00BC7F52">
        <w:rPr>
          <w:bCs/>
          <w:color w:val="000000"/>
          <w:sz w:val="24"/>
          <w:szCs w:val="24"/>
          <w:shd w:val="clear" w:color="auto" w:fill="FFFFFF"/>
        </w:rPr>
        <w:t xml:space="preserve">Федеральным </w:t>
      </w:r>
      <w:hyperlink r:id="rId13" w:history="1">
        <w:r w:rsidR="00387422" w:rsidRPr="00BC7F52">
          <w:rPr>
            <w:bCs/>
            <w:color w:val="000000"/>
            <w:sz w:val="24"/>
            <w:szCs w:val="24"/>
            <w:shd w:val="clear" w:color="auto" w:fill="FFFFFF"/>
          </w:rPr>
          <w:t>законом</w:t>
        </w:r>
      </w:hyperlink>
      <w:r w:rsidR="00387422" w:rsidRPr="00BC7F52">
        <w:rPr>
          <w:bCs/>
          <w:color w:val="000000"/>
          <w:sz w:val="24"/>
          <w:szCs w:val="24"/>
          <w:shd w:val="clear" w:color="auto" w:fill="FFFFFF"/>
        </w:rPr>
        <w:t xml:space="preserve"> от 6 апреля 2011 года № 63-ФЗ «Об электронной подписи»;</w:t>
      </w:r>
    </w:p>
    <w:p w:rsidR="00387422" w:rsidRDefault="00BC7F52" w:rsidP="00BC7F52">
      <w:pPr>
        <w:tabs>
          <w:tab w:val="left" w:pos="0"/>
        </w:tabs>
        <w:suppressAutoHyphens/>
        <w:ind w:left="524"/>
        <w:jc w:val="both"/>
        <w:rPr>
          <w:sz w:val="24"/>
          <w:szCs w:val="24"/>
        </w:rPr>
      </w:pPr>
      <w:r>
        <w:rPr>
          <w:sz w:val="24"/>
          <w:szCs w:val="24"/>
        </w:rPr>
        <w:t xml:space="preserve">8) </w:t>
      </w:r>
      <w:r w:rsidR="00387422" w:rsidRPr="00B15176">
        <w:rPr>
          <w:sz w:val="24"/>
          <w:szCs w:val="24"/>
        </w:rPr>
        <w:t xml:space="preserve">Федеральным законом от 24 ноября 1995 года № 181-ФЗ «О социальной защите </w:t>
      </w:r>
    </w:p>
    <w:p w:rsidR="00387422" w:rsidRPr="00B15176" w:rsidRDefault="00387422" w:rsidP="00387422">
      <w:pPr>
        <w:tabs>
          <w:tab w:val="left" w:pos="0"/>
        </w:tabs>
        <w:suppressAutoHyphens/>
        <w:jc w:val="both"/>
        <w:rPr>
          <w:sz w:val="24"/>
          <w:szCs w:val="24"/>
        </w:rPr>
      </w:pPr>
      <w:r>
        <w:rPr>
          <w:sz w:val="24"/>
          <w:szCs w:val="24"/>
        </w:rPr>
        <w:t>и</w:t>
      </w:r>
      <w:r w:rsidRPr="00B15176">
        <w:rPr>
          <w:sz w:val="24"/>
          <w:szCs w:val="24"/>
        </w:rPr>
        <w:t>нвалидов в Российской Федерации».</w:t>
      </w:r>
    </w:p>
    <w:p w:rsidR="00BC7F52" w:rsidRPr="00BC7F52" w:rsidRDefault="00BC7F52" w:rsidP="00BC7F52">
      <w:pPr>
        <w:pStyle w:val="ad"/>
        <w:numPr>
          <w:ilvl w:val="0"/>
          <w:numId w:val="37"/>
        </w:numPr>
        <w:tabs>
          <w:tab w:val="left" w:pos="0"/>
        </w:tabs>
        <w:suppressAutoHyphens/>
        <w:ind w:hanging="219"/>
        <w:jc w:val="both"/>
      </w:pPr>
      <w:r>
        <w:t xml:space="preserve"> </w:t>
      </w:r>
      <w:hyperlink r:id="rId14" w:history="1">
        <w:r w:rsidRPr="00BC7F52">
          <w:rPr>
            <w:bCs/>
            <w:color w:val="000000"/>
            <w:shd w:val="clear" w:color="auto" w:fill="FFFFFF"/>
          </w:rPr>
          <w:t>Постановлением</w:t>
        </w:r>
      </w:hyperlink>
      <w:r w:rsidRPr="00BC7F52">
        <w:rPr>
          <w:bCs/>
          <w:color w:val="000000"/>
          <w:shd w:val="clear" w:color="auto" w:fill="FFFFFF"/>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7F52" w:rsidRPr="00B15176" w:rsidRDefault="00BC7F52" w:rsidP="00BC7F52">
      <w:pPr>
        <w:numPr>
          <w:ilvl w:val="0"/>
          <w:numId w:val="37"/>
        </w:numPr>
        <w:tabs>
          <w:tab w:val="left" w:pos="0"/>
        </w:tabs>
        <w:suppressAutoHyphens/>
        <w:ind w:left="0" w:firstLine="524"/>
        <w:jc w:val="both"/>
        <w:rPr>
          <w:sz w:val="24"/>
          <w:szCs w:val="24"/>
        </w:rPr>
      </w:pPr>
      <w:r w:rsidRPr="00B15176">
        <w:rPr>
          <w:bCs/>
          <w:color w:val="000000"/>
          <w:sz w:val="24"/>
          <w:szCs w:val="24"/>
          <w:shd w:val="clear" w:color="auto" w:fill="FFFFFF"/>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B64A0" w:rsidRPr="004B64A0" w:rsidRDefault="004B64A0" w:rsidP="004B64A0">
      <w:pPr>
        <w:autoSpaceDE w:val="0"/>
        <w:autoSpaceDN w:val="0"/>
        <w:adjustRightInd w:val="0"/>
        <w:jc w:val="both"/>
        <w:rPr>
          <w:sz w:val="26"/>
          <w:szCs w:val="26"/>
        </w:rPr>
      </w:pPr>
      <w:r>
        <w:rPr>
          <w:sz w:val="24"/>
          <w:szCs w:val="24"/>
        </w:rPr>
        <w:lastRenderedPageBreak/>
        <w:t xml:space="preserve">       </w:t>
      </w:r>
      <w:r w:rsidR="00BC7F52">
        <w:rPr>
          <w:sz w:val="24"/>
          <w:szCs w:val="24"/>
        </w:rPr>
        <w:t xml:space="preserve"> </w:t>
      </w:r>
      <w:r>
        <w:rPr>
          <w:sz w:val="24"/>
          <w:szCs w:val="24"/>
        </w:rPr>
        <w:t xml:space="preserve"> </w:t>
      </w:r>
      <w:r w:rsidR="00BC7F52">
        <w:rPr>
          <w:sz w:val="24"/>
          <w:szCs w:val="24"/>
        </w:rPr>
        <w:t>11</w:t>
      </w:r>
      <w:r w:rsidRPr="004B64A0">
        <w:rPr>
          <w:sz w:val="24"/>
          <w:szCs w:val="24"/>
        </w:rPr>
        <w:t>) Закон УР от 1</w:t>
      </w:r>
      <w:r w:rsidR="006A1FB5">
        <w:rPr>
          <w:sz w:val="24"/>
          <w:szCs w:val="24"/>
        </w:rPr>
        <w:t>9 октября 2005 года № 58</w:t>
      </w:r>
      <w:r w:rsidRPr="004B64A0">
        <w:rPr>
          <w:sz w:val="24"/>
          <w:szCs w:val="24"/>
        </w:rPr>
        <w:t xml:space="preserve">-РЗ «О порядке </w:t>
      </w:r>
      <w:r w:rsidR="006A1FB5">
        <w:rPr>
          <w:sz w:val="24"/>
          <w:szCs w:val="24"/>
        </w:rPr>
        <w:t xml:space="preserve">ведения органами местного самоуправления учета граждан </w:t>
      </w:r>
      <w:r w:rsidRPr="004B64A0">
        <w:rPr>
          <w:sz w:val="24"/>
          <w:szCs w:val="24"/>
        </w:rPr>
        <w:t xml:space="preserve">в </w:t>
      </w:r>
      <w:r w:rsidR="006A1FB5">
        <w:rPr>
          <w:sz w:val="24"/>
          <w:szCs w:val="24"/>
        </w:rPr>
        <w:t>качестве нуждающихся в жилых помещениях, предоставляемых по договорам социального найма,</w:t>
      </w:r>
      <w:r w:rsidRPr="004B64A0">
        <w:rPr>
          <w:sz w:val="24"/>
          <w:szCs w:val="24"/>
        </w:rPr>
        <w:t xml:space="preserve"> применения Жилищного Кодекса Российской Федерации»;</w:t>
      </w:r>
    </w:p>
    <w:p w:rsidR="004B64A0" w:rsidRPr="004B64A0" w:rsidRDefault="00BC7F52" w:rsidP="004B64A0">
      <w:pPr>
        <w:autoSpaceDE w:val="0"/>
        <w:autoSpaceDN w:val="0"/>
        <w:adjustRightInd w:val="0"/>
        <w:ind w:firstLine="540"/>
        <w:jc w:val="both"/>
        <w:rPr>
          <w:sz w:val="26"/>
          <w:szCs w:val="26"/>
        </w:rPr>
      </w:pPr>
      <w:r>
        <w:rPr>
          <w:sz w:val="24"/>
          <w:szCs w:val="24"/>
        </w:rPr>
        <w:t>1</w:t>
      </w:r>
      <w:r w:rsidR="006A1FB5">
        <w:rPr>
          <w:sz w:val="24"/>
          <w:szCs w:val="24"/>
        </w:rPr>
        <w:t>2</w:t>
      </w:r>
      <w:r w:rsidR="004B64A0" w:rsidRPr="004B64A0">
        <w:rPr>
          <w:sz w:val="24"/>
          <w:szCs w:val="24"/>
        </w:rPr>
        <w:t>) Решение Совета депутатов  муниципального образования  «Вавожский рай</w:t>
      </w:r>
      <w:r w:rsidR="006A1FB5">
        <w:rPr>
          <w:sz w:val="24"/>
          <w:szCs w:val="24"/>
        </w:rPr>
        <w:t>он» УР от 24</w:t>
      </w:r>
      <w:r w:rsidR="004B64A0" w:rsidRPr="004B64A0">
        <w:rPr>
          <w:sz w:val="24"/>
          <w:szCs w:val="24"/>
        </w:rPr>
        <w:t>.</w:t>
      </w:r>
      <w:r w:rsidR="006A1FB5">
        <w:rPr>
          <w:sz w:val="24"/>
          <w:szCs w:val="24"/>
        </w:rPr>
        <w:t>04</w:t>
      </w:r>
      <w:r w:rsidR="004B64A0" w:rsidRPr="004B64A0">
        <w:rPr>
          <w:sz w:val="24"/>
          <w:szCs w:val="24"/>
        </w:rPr>
        <w:t>.200</w:t>
      </w:r>
      <w:r w:rsidR="006A1FB5">
        <w:rPr>
          <w:sz w:val="24"/>
          <w:szCs w:val="24"/>
        </w:rPr>
        <w:t>9</w:t>
      </w:r>
      <w:r w:rsidR="004B64A0" w:rsidRPr="004B64A0">
        <w:rPr>
          <w:sz w:val="24"/>
          <w:szCs w:val="24"/>
        </w:rPr>
        <w:t xml:space="preserve"> г. № </w:t>
      </w:r>
      <w:r w:rsidR="006A1FB5">
        <w:rPr>
          <w:sz w:val="24"/>
          <w:szCs w:val="24"/>
        </w:rPr>
        <w:t>244</w:t>
      </w:r>
      <w:r w:rsidR="004B64A0" w:rsidRPr="004B64A0">
        <w:rPr>
          <w:sz w:val="24"/>
          <w:szCs w:val="24"/>
        </w:rPr>
        <w:t xml:space="preserve"> «Об установлении </w:t>
      </w:r>
      <w:r w:rsidR="006A1FB5">
        <w:rPr>
          <w:sz w:val="24"/>
          <w:szCs w:val="24"/>
        </w:rPr>
        <w:t>учетной нормы площади жилого помещения и нормы предоставления площади жилого помещения по договору социального найма</w:t>
      </w:r>
      <w:r w:rsidR="004B64A0" w:rsidRPr="004B64A0">
        <w:rPr>
          <w:sz w:val="24"/>
          <w:szCs w:val="24"/>
        </w:rPr>
        <w:t>».</w:t>
      </w:r>
    </w:p>
    <w:p w:rsidR="004B64A0" w:rsidRPr="004B64A0" w:rsidRDefault="004B64A0" w:rsidP="006C37E6">
      <w:pPr>
        <w:jc w:val="both"/>
        <w:rPr>
          <w:sz w:val="24"/>
          <w:szCs w:val="24"/>
        </w:rPr>
      </w:pPr>
      <w:r w:rsidRPr="004B64A0">
        <w:rPr>
          <w:sz w:val="24"/>
          <w:szCs w:val="24"/>
        </w:rPr>
        <w:t xml:space="preserve">         </w:t>
      </w:r>
      <w:r w:rsidR="00BC7F52">
        <w:rPr>
          <w:sz w:val="24"/>
          <w:szCs w:val="24"/>
        </w:rPr>
        <w:t>14</w:t>
      </w:r>
      <w:r w:rsidRPr="004B64A0">
        <w:rPr>
          <w:sz w:val="24"/>
          <w:szCs w:val="24"/>
        </w:rPr>
        <w:t xml:space="preserve">) </w:t>
      </w:r>
      <w:hyperlink r:id="rId15" w:history="1">
        <w:r w:rsidRPr="007F0B6D">
          <w:rPr>
            <w:sz w:val="24"/>
            <w:szCs w:val="24"/>
            <w:lang w:eastAsia="en-US"/>
          </w:rPr>
          <w:t xml:space="preserve">решение </w:t>
        </w:r>
        <w:proofErr w:type="spellStart"/>
        <w:r w:rsidRPr="007F0B6D">
          <w:rPr>
            <w:sz w:val="24"/>
            <w:szCs w:val="24"/>
            <w:lang w:eastAsia="en-US"/>
          </w:rPr>
          <w:t>Вавожского</w:t>
        </w:r>
        <w:proofErr w:type="spellEnd"/>
        <w:r w:rsidR="006C37E6">
          <w:rPr>
            <w:sz w:val="24"/>
            <w:szCs w:val="24"/>
            <w:lang w:eastAsia="en-US"/>
          </w:rPr>
          <w:t xml:space="preserve"> районного Совета депутатов от 17</w:t>
        </w:r>
        <w:r w:rsidRPr="007F0B6D">
          <w:rPr>
            <w:sz w:val="24"/>
            <w:szCs w:val="24"/>
            <w:lang w:eastAsia="en-US"/>
          </w:rPr>
          <w:t>.</w:t>
        </w:r>
        <w:r w:rsidR="006C37E6">
          <w:rPr>
            <w:sz w:val="24"/>
            <w:szCs w:val="24"/>
            <w:lang w:eastAsia="en-US"/>
          </w:rPr>
          <w:t>11.2021 № 30</w:t>
        </w:r>
        <w:r w:rsidRPr="007F0B6D">
          <w:rPr>
            <w:sz w:val="24"/>
            <w:szCs w:val="24"/>
            <w:lang w:eastAsia="en-US"/>
          </w:rPr>
          <w:t xml:space="preserve"> «О</w:t>
        </w:r>
        <w:r w:rsidR="006C37E6">
          <w:rPr>
            <w:sz w:val="24"/>
            <w:szCs w:val="24"/>
            <w:lang w:eastAsia="en-US"/>
          </w:rPr>
          <w:t xml:space="preserve"> принятии</w:t>
        </w:r>
        <w:r w:rsidRPr="007F0B6D">
          <w:rPr>
            <w:sz w:val="24"/>
            <w:szCs w:val="24"/>
            <w:lang w:eastAsia="en-US"/>
          </w:rPr>
          <w:t xml:space="preserve"> Устава</w:t>
        </w:r>
      </w:hyperlink>
      <w:hyperlink r:id="rId16" w:history="1">
        <w:r w:rsidRPr="007F0B6D">
          <w:rPr>
            <w:sz w:val="24"/>
            <w:szCs w:val="24"/>
            <w:lang w:eastAsia="en-US"/>
          </w:rPr>
          <w:t xml:space="preserve"> муниципального образования «</w:t>
        </w:r>
        <w:r w:rsidR="006C37E6" w:rsidRPr="006C37E6">
          <w:rPr>
            <w:sz w:val="24"/>
            <w:szCs w:val="24"/>
            <w:lang w:eastAsia="en-US"/>
          </w:rPr>
          <w:t>Муниципальный округ Вавожский район Удмуртской Республики</w:t>
        </w:r>
        <w:r w:rsidRPr="007F0B6D">
          <w:rPr>
            <w:sz w:val="24"/>
            <w:szCs w:val="24"/>
            <w:lang w:eastAsia="en-US"/>
          </w:rPr>
          <w:t>»</w:t>
        </w:r>
      </w:hyperlink>
      <w:r w:rsidRPr="004B64A0">
        <w:rPr>
          <w:sz w:val="24"/>
          <w:szCs w:val="24"/>
        </w:rPr>
        <w:t>.</w:t>
      </w:r>
    </w:p>
    <w:p w:rsidR="007C7A39" w:rsidRPr="00B15176" w:rsidRDefault="007C7A39" w:rsidP="007C7A39">
      <w:pPr>
        <w:ind w:firstLine="550"/>
        <w:jc w:val="center"/>
        <w:rPr>
          <w:b/>
          <w:sz w:val="24"/>
          <w:szCs w:val="24"/>
        </w:rPr>
      </w:pPr>
    </w:p>
    <w:p w:rsidR="007C7A39" w:rsidRPr="00B15176" w:rsidRDefault="007C7A39" w:rsidP="00F741B4">
      <w:pPr>
        <w:jc w:val="both"/>
        <w:rPr>
          <w:b/>
          <w:sz w:val="24"/>
          <w:szCs w:val="24"/>
        </w:rPr>
      </w:pPr>
      <w:r w:rsidRPr="00B15176">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7C7A39" w:rsidRPr="00B15176" w:rsidRDefault="007C7A39" w:rsidP="007C7A39">
      <w:pPr>
        <w:ind w:firstLine="6"/>
        <w:jc w:val="both"/>
        <w:rPr>
          <w:sz w:val="24"/>
          <w:szCs w:val="24"/>
        </w:rPr>
      </w:pPr>
      <w:r w:rsidRPr="00B15176">
        <w:rPr>
          <w:b/>
          <w:sz w:val="24"/>
          <w:szCs w:val="24"/>
        </w:rPr>
        <w:t>10.1.</w:t>
      </w:r>
      <w:r w:rsidRPr="00B15176">
        <w:rPr>
          <w:sz w:val="24"/>
          <w:szCs w:val="24"/>
        </w:rPr>
        <w:t xml:space="preserve"> Для получения муниципальной услуги заявитель должен представить следующие документы:</w:t>
      </w:r>
    </w:p>
    <w:p w:rsidR="00AB2CA6" w:rsidRPr="00AB2CA6" w:rsidRDefault="001B3164" w:rsidP="00AB2CA6">
      <w:pPr>
        <w:jc w:val="both"/>
        <w:rPr>
          <w:sz w:val="24"/>
          <w:szCs w:val="24"/>
        </w:rPr>
      </w:pPr>
      <w:r w:rsidRPr="00B15176">
        <w:rPr>
          <w:sz w:val="24"/>
          <w:szCs w:val="24"/>
        </w:rPr>
        <w:t xml:space="preserve">     </w:t>
      </w:r>
      <w:bookmarkStart w:id="8" w:name="_Hlk8906258"/>
      <w:r w:rsidR="00AB2CA6" w:rsidRPr="00AB2CA6">
        <w:rPr>
          <w:sz w:val="24"/>
          <w:szCs w:val="24"/>
        </w:rPr>
        <w:t>1) заявление о</w:t>
      </w:r>
      <w:r w:rsidR="00AB2CA6" w:rsidRPr="00AB2CA6">
        <w:rPr>
          <w:b/>
          <w:sz w:val="24"/>
          <w:szCs w:val="24"/>
        </w:rPr>
        <w:t xml:space="preserve"> </w:t>
      </w:r>
      <w:r w:rsidR="00AB2CA6" w:rsidRPr="00AB2CA6">
        <w:rPr>
          <w:sz w:val="24"/>
          <w:szCs w:val="24"/>
        </w:rPr>
        <w:t xml:space="preserve">  </w:t>
      </w:r>
      <w:r w:rsidR="006A1FB5">
        <w:rPr>
          <w:sz w:val="24"/>
          <w:szCs w:val="24"/>
        </w:rPr>
        <w:t>принятии на учет</w:t>
      </w:r>
      <w:r w:rsidR="00AB2CA6" w:rsidRPr="00AB2CA6">
        <w:rPr>
          <w:sz w:val="24"/>
          <w:szCs w:val="24"/>
        </w:rPr>
        <w:t xml:space="preserve"> в качестве</w:t>
      </w:r>
      <w:r w:rsidR="006A1FB5">
        <w:rPr>
          <w:sz w:val="24"/>
          <w:szCs w:val="24"/>
        </w:rPr>
        <w:t xml:space="preserve"> нуждающихся в жилых помещениях, предоставляемых по договору социального найма</w:t>
      </w:r>
      <w:r w:rsidR="00AB2CA6" w:rsidRPr="00AB2CA6">
        <w:rPr>
          <w:sz w:val="24"/>
          <w:szCs w:val="24"/>
        </w:rPr>
        <w:t xml:space="preserve">   по  форме </w:t>
      </w:r>
      <w:r w:rsidR="00616A24" w:rsidRPr="00616A24">
        <w:rPr>
          <w:sz w:val="24"/>
          <w:szCs w:val="24"/>
        </w:rPr>
        <w:t>(Приложение 2</w:t>
      </w:r>
      <w:r w:rsidR="00AB2CA6" w:rsidRPr="00616A24">
        <w:rPr>
          <w:sz w:val="24"/>
          <w:szCs w:val="24"/>
        </w:rPr>
        <w:t>)</w:t>
      </w:r>
      <w:r w:rsidR="00AB2CA6" w:rsidRPr="00AB2CA6">
        <w:rPr>
          <w:sz w:val="24"/>
          <w:szCs w:val="24"/>
        </w:rPr>
        <w:t xml:space="preserve"> с приложением перечня документов. К Заявлению прилагаются:</w:t>
      </w:r>
    </w:p>
    <w:p w:rsidR="00AB2CA6" w:rsidRPr="00AB2CA6" w:rsidRDefault="00AB2CA6" w:rsidP="00AB2CA6">
      <w:pPr>
        <w:autoSpaceDE w:val="0"/>
        <w:autoSpaceDN w:val="0"/>
        <w:adjustRightInd w:val="0"/>
        <w:ind w:firstLine="540"/>
        <w:jc w:val="both"/>
        <w:rPr>
          <w:sz w:val="24"/>
          <w:szCs w:val="24"/>
        </w:rPr>
      </w:pPr>
      <w:r w:rsidRPr="00AB2CA6">
        <w:rPr>
          <w:sz w:val="24"/>
          <w:szCs w:val="24"/>
        </w:rPr>
        <w:t>- справка о составе семьи заявителя, причем в случае подачи гражданами, связанными родственными отношениями, нескольких заявлений одно и то же лицо не может быть указано в двух и более заявлениях;</w:t>
      </w:r>
    </w:p>
    <w:p w:rsidR="00AB2CA6" w:rsidRPr="00AB2CA6" w:rsidRDefault="00AB2CA6" w:rsidP="00AB2CA6">
      <w:pPr>
        <w:autoSpaceDE w:val="0"/>
        <w:autoSpaceDN w:val="0"/>
        <w:adjustRightInd w:val="0"/>
        <w:ind w:firstLine="540"/>
        <w:jc w:val="both"/>
        <w:rPr>
          <w:sz w:val="24"/>
          <w:szCs w:val="24"/>
        </w:rPr>
      </w:pPr>
      <w:r w:rsidRPr="00AB2CA6">
        <w:rPr>
          <w:sz w:val="24"/>
          <w:szCs w:val="24"/>
        </w:rPr>
        <w:t xml:space="preserve">-  </w:t>
      </w:r>
      <w:r w:rsidR="006A1FB5">
        <w:rPr>
          <w:sz w:val="24"/>
          <w:szCs w:val="24"/>
        </w:rPr>
        <w:t xml:space="preserve">решение о признании гражданина </w:t>
      </w:r>
      <w:proofErr w:type="gramStart"/>
      <w:r w:rsidR="006A1FB5">
        <w:rPr>
          <w:sz w:val="24"/>
          <w:szCs w:val="24"/>
        </w:rPr>
        <w:t>малоимущим</w:t>
      </w:r>
      <w:proofErr w:type="gramEnd"/>
      <w:r w:rsidRPr="00AB2CA6">
        <w:rPr>
          <w:sz w:val="24"/>
          <w:szCs w:val="24"/>
        </w:rPr>
        <w:t>;</w:t>
      </w:r>
    </w:p>
    <w:p w:rsidR="00AB2CA6" w:rsidRDefault="00AB2CA6" w:rsidP="00AB2CA6">
      <w:pPr>
        <w:autoSpaceDE w:val="0"/>
        <w:autoSpaceDN w:val="0"/>
        <w:adjustRightInd w:val="0"/>
        <w:ind w:firstLine="540"/>
        <w:jc w:val="both"/>
        <w:rPr>
          <w:sz w:val="24"/>
          <w:szCs w:val="24"/>
        </w:rPr>
      </w:pPr>
      <w:r w:rsidRPr="00AB2CA6">
        <w:rPr>
          <w:sz w:val="24"/>
          <w:szCs w:val="24"/>
        </w:rPr>
        <w:t xml:space="preserve">- </w:t>
      </w:r>
      <w:proofErr w:type="gramStart"/>
      <w:r w:rsidRPr="00AB2CA6">
        <w:rPr>
          <w:sz w:val="24"/>
          <w:szCs w:val="24"/>
        </w:rPr>
        <w:t>по</w:t>
      </w:r>
      <w:r w:rsidR="006A1FB5">
        <w:rPr>
          <w:sz w:val="24"/>
          <w:szCs w:val="24"/>
        </w:rPr>
        <w:t>дтверждающих</w:t>
      </w:r>
      <w:proofErr w:type="gramEnd"/>
      <w:r w:rsidR="006A1FB5">
        <w:rPr>
          <w:sz w:val="24"/>
          <w:szCs w:val="24"/>
        </w:rPr>
        <w:t xml:space="preserve"> право пользование жилым помещением, занимаемым заявителем и членами его семьи</w:t>
      </w:r>
      <w:r w:rsidR="005439D4">
        <w:rPr>
          <w:sz w:val="24"/>
          <w:szCs w:val="24"/>
        </w:rPr>
        <w:t xml:space="preserve"> (договор, ордер, решение о предоставлении жилого помещения</w:t>
      </w:r>
      <w:r w:rsidRPr="00AB2CA6">
        <w:rPr>
          <w:sz w:val="24"/>
          <w:szCs w:val="24"/>
        </w:rPr>
        <w:t>;</w:t>
      </w:r>
    </w:p>
    <w:p w:rsidR="005439D4" w:rsidRPr="00AB2CA6" w:rsidRDefault="005439D4" w:rsidP="00AB2CA6">
      <w:pPr>
        <w:autoSpaceDE w:val="0"/>
        <w:autoSpaceDN w:val="0"/>
        <w:adjustRightInd w:val="0"/>
        <w:ind w:firstLine="540"/>
        <w:jc w:val="both"/>
        <w:rPr>
          <w:sz w:val="24"/>
          <w:szCs w:val="24"/>
        </w:rPr>
      </w:pPr>
      <w:r>
        <w:rPr>
          <w:sz w:val="24"/>
          <w:szCs w:val="24"/>
        </w:rPr>
        <w:t>- справка органов государственной регистрации о наличии или отсутствии у заявителя и членов его семьи жилых помещений на право собственности;</w:t>
      </w:r>
    </w:p>
    <w:p w:rsidR="00AB2CA6" w:rsidRPr="00AB2CA6" w:rsidRDefault="00AB2CA6" w:rsidP="00AB2CA6">
      <w:pPr>
        <w:autoSpaceDE w:val="0"/>
        <w:autoSpaceDN w:val="0"/>
        <w:adjustRightInd w:val="0"/>
        <w:ind w:firstLine="540"/>
        <w:jc w:val="both"/>
        <w:rPr>
          <w:sz w:val="24"/>
          <w:szCs w:val="24"/>
        </w:rPr>
      </w:pPr>
      <w:r w:rsidRPr="00AB2CA6">
        <w:rPr>
          <w:sz w:val="24"/>
          <w:szCs w:val="24"/>
        </w:rPr>
        <w:t xml:space="preserve">- подписанного заявителем (членами его семьи) заявления о согласии на проверку сведений, содержащихся в заявлении (Приложение № </w:t>
      </w:r>
      <w:r w:rsidR="00616A24">
        <w:rPr>
          <w:sz w:val="24"/>
          <w:szCs w:val="24"/>
        </w:rPr>
        <w:t>3</w:t>
      </w:r>
      <w:r w:rsidRPr="00AB2CA6">
        <w:rPr>
          <w:sz w:val="24"/>
          <w:szCs w:val="24"/>
        </w:rPr>
        <w:t xml:space="preserve"> к Административному регламенту).</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 xml:space="preserve"> </w:t>
      </w: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2) документ, удостоверяющий личность заявителя (при представлении официальных документов лично заявителем);</w:t>
      </w:r>
    </w:p>
    <w:p w:rsidR="007C7A39"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документ, подтверждающий полномочия заявителя или представителя заявителя</w:t>
      </w:r>
      <w:r w:rsidR="00297430" w:rsidRPr="00B15176">
        <w:rPr>
          <w:rFonts w:ascii="Times New Roman" w:hAnsi="Times New Roman" w:cs="Times New Roman"/>
          <w:sz w:val="24"/>
          <w:szCs w:val="24"/>
        </w:rPr>
        <w:t>.</w:t>
      </w:r>
    </w:p>
    <w:p w:rsidR="00AB2CA6" w:rsidRPr="00AB2CA6" w:rsidRDefault="00AB2CA6" w:rsidP="00AB2CA6">
      <w:pPr>
        <w:spacing w:after="120"/>
        <w:ind w:firstLine="540"/>
        <w:jc w:val="both"/>
        <w:rPr>
          <w:sz w:val="24"/>
          <w:szCs w:val="24"/>
        </w:rPr>
      </w:pPr>
      <w:r w:rsidRPr="00AB2CA6">
        <w:rPr>
          <w:sz w:val="24"/>
          <w:szCs w:val="24"/>
        </w:rPr>
        <w:t>Все документы представляются в копиях с одновременным представлением оригинала.</w:t>
      </w:r>
    </w:p>
    <w:p w:rsidR="007C7A39" w:rsidRPr="00B15176" w:rsidRDefault="007C7A39" w:rsidP="007C7A39">
      <w:pPr>
        <w:pStyle w:val="ConsPlusNonformat"/>
        <w:jc w:val="both"/>
        <w:rPr>
          <w:rFonts w:ascii="Times New Roman" w:hAnsi="Times New Roman" w:cs="Times New Roman"/>
          <w:sz w:val="24"/>
          <w:szCs w:val="24"/>
        </w:rPr>
      </w:pPr>
      <w:bookmarkStart w:id="9" w:name="_Hlk8906415"/>
      <w:bookmarkEnd w:id="8"/>
      <w:r w:rsidRPr="00B15176">
        <w:rPr>
          <w:rFonts w:ascii="Times New Roman" w:hAnsi="Times New Roman" w:cs="Times New Roman"/>
          <w:b/>
          <w:sz w:val="24"/>
          <w:szCs w:val="24"/>
        </w:rPr>
        <w:t>10.2.</w:t>
      </w:r>
      <w:r w:rsidRPr="00B15176">
        <w:rPr>
          <w:rFonts w:ascii="Times New Roman" w:hAnsi="Times New Roman" w:cs="Times New Roman"/>
          <w:sz w:val="24"/>
          <w:szCs w:val="24"/>
        </w:rPr>
        <w:t xml:space="preserve"> Заявление заполняется рукописным или машинописным способом. При рукописном способе заявление заполняется чернилами или пастой синего или черного цвета разборчиво, чётко, без сокращений и исправлений. В случае, если заявление исполнено машинописным способом, заявитель дополнительно в нижней части документа разборчиво от руки указывает свои фамилию, имя и отчество (полностью), подпись и дату.</w:t>
      </w:r>
    </w:p>
    <w:bookmarkEnd w:id="9"/>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10.3.</w:t>
      </w:r>
      <w:r w:rsidRPr="00B15176">
        <w:rPr>
          <w:rFonts w:ascii="Times New Roman" w:hAnsi="Times New Roman" w:cs="Times New Roman"/>
          <w:sz w:val="24"/>
          <w:szCs w:val="24"/>
        </w:rPr>
        <w:t xml:space="preserve"> В заявлении указывается один из следующих способов получения документа, являющегося результатом предоставления муниципальной услуги, удобный для заявителя:</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AB2CA6">
        <w:rPr>
          <w:rFonts w:ascii="Times New Roman" w:hAnsi="Times New Roman" w:cs="Times New Roman"/>
          <w:sz w:val="24"/>
          <w:szCs w:val="24"/>
        </w:rPr>
        <w:t>1) лично в Администрацию</w:t>
      </w:r>
      <w:r w:rsidR="007C7A39" w:rsidRPr="00B15176">
        <w:rPr>
          <w:rFonts w:ascii="Times New Roman" w:hAnsi="Times New Roman" w:cs="Times New Roman"/>
          <w:sz w:val="24"/>
          <w:szCs w:val="24"/>
        </w:rPr>
        <w:t xml:space="preserve"> </w:t>
      </w:r>
      <w:r w:rsidR="00AB2CA6">
        <w:rPr>
          <w:rFonts w:ascii="Times New Roman" w:hAnsi="Times New Roman" w:cs="Times New Roman"/>
          <w:sz w:val="24"/>
          <w:szCs w:val="24"/>
        </w:rPr>
        <w:t>муниципального образования «</w:t>
      </w:r>
      <w:r w:rsidR="006C37E6" w:rsidRPr="006C37E6">
        <w:rPr>
          <w:rFonts w:ascii="Times New Roman" w:hAnsi="Times New Roman" w:cs="Times New Roman"/>
          <w:sz w:val="24"/>
          <w:szCs w:val="24"/>
        </w:rPr>
        <w:t>Муниципальный округ Вавожский район Удмуртской Республики</w:t>
      </w:r>
      <w:r w:rsidR="00F449CE" w:rsidRPr="00B15176">
        <w:rPr>
          <w:rFonts w:ascii="Times New Roman" w:hAnsi="Times New Roman" w:cs="Times New Roman"/>
          <w:sz w:val="24"/>
          <w:szCs w:val="24"/>
        </w:rPr>
        <w:t>»</w:t>
      </w:r>
      <w:r w:rsidR="007C7A39" w:rsidRPr="00B15176">
        <w:rPr>
          <w:rFonts w:ascii="Times New Roman" w:hAnsi="Times New Roman" w:cs="Times New Roman"/>
          <w:sz w:val="24"/>
          <w:szCs w:val="24"/>
        </w:rPr>
        <w:t>;</w:t>
      </w:r>
    </w:p>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2) лично в </w:t>
      </w:r>
      <w:r w:rsidR="00F449CE" w:rsidRPr="00B15176">
        <w:rPr>
          <w:rFonts w:ascii="Times New Roman" w:hAnsi="Times New Roman" w:cs="Times New Roman"/>
          <w:sz w:val="24"/>
          <w:szCs w:val="24"/>
        </w:rPr>
        <w:t>МФЦ</w:t>
      </w:r>
      <w:r w:rsidR="007C7A39" w:rsidRPr="00B15176">
        <w:rPr>
          <w:rFonts w:ascii="Times New Roman" w:hAnsi="Times New Roman" w:cs="Times New Roman"/>
          <w:sz w:val="24"/>
          <w:szCs w:val="24"/>
        </w:rPr>
        <w:t>;</w:t>
      </w:r>
    </w:p>
    <w:p w:rsidR="0097775E"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3) посредством почтовой связи</w:t>
      </w:r>
      <w:r w:rsidR="0097775E" w:rsidRPr="00B15176">
        <w:rPr>
          <w:rFonts w:ascii="Times New Roman" w:hAnsi="Times New Roman" w:cs="Times New Roman"/>
          <w:sz w:val="24"/>
          <w:szCs w:val="24"/>
        </w:rPr>
        <w:t>;</w:t>
      </w:r>
    </w:p>
    <w:p w:rsidR="0097775E" w:rsidRPr="00B15176" w:rsidRDefault="0097775E"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bookmarkStart w:id="10" w:name="_Hlk14255760"/>
      <w:r w:rsidR="00297430" w:rsidRPr="00B15176">
        <w:rPr>
          <w:rFonts w:ascii="Times New Roman" w:hAnsi="Times New Roman" w:cs="Times New Roman"/>
          <w:sz w:val="24"/>
          <w:szCs w:val="24"/>
        </w:rPr>
        <w:t>4</w:t>
      </w:r>
      <w:r w:rsidRPr="00B15176">
        <w:rPr>
          <w:rFonts w:ascii="Times New Roman" w:hAnsi="Times New Roman" w:cs="Times New Roman"/>
          <w:sz w:val="24"/>
          <w:szCs w:val="24"/>
        </w:rPr>
        <w:t>) в личном кабинете ЕПГУ, РПГУ</w:t>
      </w:r>
      <w:r w:rsidR="00297430" w:rsidRPr="00B15176">
        <w:rPr>
          <w:rFonts w:ascii="Times New Roman" w:hAnsi="Times New Roman" w:cs="Times New Roman"/>
          <w:sz w:val="24"/>
          <w:szCs w:val="24"/>
        </w:rPr>
        <w:t>.</w:t>
      </w:r>
      <w:r w:rsidRPr="00B15176">
        <w:rPr>
          <w:rFonts w:ascii="Times New Roman" w:hAnsi="Times New Roman" w:cs="Times New Roman"/>
          <w:sz w:val="24"/>
          <w:szCs w:val="24"/>
        </w:rPr>
        <w:t xml:space="preserve"> </w:t>
      </w:r>
    </w:p>
    <w:bookmarkEnd w:id="10"/>
    <w:p w:rsidR="007C7A39" w:rsidRPr="00B15176" w:rsidRDefault="001B3164" w:rsidP="001B3164">
      <w:pPr>
        <w:pStyle w:val="ConsPlusNonformat"/>
        <w:jc w:val="both"/>
        <w:rPr>
          <w:rFonts w:ascii="Times New Roman" w:hAnsi="Times New Roman" w:cs="Times New Roman"/>
          <w:sz w:val="24"/>
          <w:szCs w:val="24"/>
        </w:rPr>
      </w:pPr>
      <w:r w:rsidRPr="00B15176">
        <w:rPr>
          <w:rFonts w:ascii="Times New Roman" w:hAnsi="Times New Roman" w:cs="Times New Roman"/>
          <w:sz w:val="24"/>
          <w:szCs w:val="24"/>
        </w:rPr>
        <w:t xml:space="preserve">     </w:t>
      </w:r>
      <w:r w:rsidR="007C7A39" w:rsidRPr="00B15176">
        <w:rPr>
          <w:rFonts w:ascii="Times New Roman" w:hAnsi="Times New Roman" w:cs="Times New Roman"/>
          <w:sz w:val="24"/>
          <w:szCs w:val="24"/>
        </w:rPr>
        <w:t xml:space="preserve">В случае если в заявлении отсутствует информация о способе получения документа, являющегося результатом предоставления муниципальной услуги, указанный документ направляется заявителю заказным письмом посредством почтовой связи. </w:t>
      </w:r>
    </w:p>
    <w:p w:rsidR="007C7A39" w:rsidRPr="00B15176" w:rsidRDefault="007C7A39" w:rsidP="007C7A39">
      <w:pPr>
        <w:pStyle w:val="ConsPlusNonformat"/>
        <w:jc w:val="both"/>
        <w:rPr>
          <w:rFonts w:ascii="Times New Roman" w:hAnsi="Times New Roman" w:cs="Times New Roman"/>
          <w:sz w:val="24"/>
          <w:szCs w:val="24"/>
        </w:rPr>
      </w:pPr>
      <w:r w:rsidRPr="00B15176">
        <w:rPr>
          <w:rFonts w:ascii="Times New Roman" w:hAnsi="Times New Roman" w:cs="Times New Roman"/>
          <w:b/>
          <w:sz w:val="24"/>
          <w:szCs w:val="24"/>
        </w:rPr>
        <w:t>10.4.</w:t>
      </w:r>
      <w:r w:rsidRPr="00B15176">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sidR="00F741B4" w:rsidRPr="00B15176">
        <w:rPr>
          <w:rFonts w:ascii="Times New Roman" w:hAnsi="Times New Roman" w:cs="Times New Roman"/>
          <w:sz w:val="24"/>
          <w:szCs w:val="24"/>
        </w:rPr>
        <w:t>ах</w:t>
      </w:r>
      <w:r w:rsidRPr="00B15176">
        <w:rPr>
          <w:rFonts w:ascii="Times New Roman" w:hAnsi="Times New Roman" w:cs="Times New Roman"/>
          <w:sz w:val="24"/>
          <w:szCs w:val="24"/>
        </w:rPr>
        <w:t xml:space="preserve"> </w:t>
      </w:r>
      <w:r w:rsidR="008C00C2" w:rsidRPr="00B15176">
        <w:rPr>
          <w:rFonts w:ascii="Times New Roman" w:hAnsi="Times New Roman" w:cs="Times New Roman"/>
          <w:sz w:val="24"/>
          <w:szCs w:val="24"/>
        </w:rPr>
        <w:t>10.1</w:t>
      </w:r>
      <w:r w:rsidR="00F741B4" w:rsidRPr="00B15176">
        <w:rPr>
          <w:rFonts w:ascii="Times New Roman" w:hAnsi="Times New Roman" w:cs="Times New Roman"/>
          <w:sz w:val="24"/>
          <w:szCs w:val="24"/>
        </w:rPr>
        <w:t>, 11.1</w:t>
      </w:r>
      <w:r w:rsidRPr="00B15176">
        <w:rPr>
          <w:rFonts w:ascii="Times New Roman" w:hAnsi="Times New Roman" w:cs="Times New Roman"/>
          <w:sz w:val="24"/>
          <w:szCs w:val="24"/>
        </w:rPr>
        <w:t xml:space="preserve"> настоящего регламента, заявителями могут быть представлены:  </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1B3164" w:rsidP="001B3164">
      <w:pPr>
        <w:autoSpaceDE w:val="0"/>
        <w:autoSpaceDN w:val="0"/>
        <w:adjustRightInd w:val="0"/>
        <w:jc w:val="both"/>
        <w:rPr>
          <w:sz w:val="24"/>
          <w:szCs w:val="24"/>
        </w:rPr>
      </w:pPr>
      <w:r w:rsidRPr="00B15176">
        <w:rPr>
          <w:sz w:val="24"/>
          <w:szCs w:val="24"/>
        </w:rPr>
        <w:lastRenderedPageBreak/>
        <w:t xml:space="preserve">     </w:t>
      </w:r>
      <w:r w:rsidR="007C7A39" w:rsidRPr="00B15176">
        <w:rPr>
          <w:sz w:val="24"/>
          <w:szCs w:val="24"/>
        </w:rPr>
        <w:t>3) посредством почтовой связи (письма, бандероли и т.д.);</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w:t>
      </w:r>
    </w:p>
    <w:p w:rsidR="007C7A39" w:rsidRPr="00B15176" w:rsidRDefault="001B3164" w:rsidP="001B3164">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В электронной форме заявление и документы также могут быть представлены на адреса электронной почты Администрации </w:t>
      </w:r>
      <w:r w:rsidR="00AB2CA6">
        <w:rPr>
          <w:sz w:val="24"/>
          <w:szCs w:val="24"/>
        </w:rPr>
        <w:t>муниципального образования</w:t>
      </w:r>
      <w:r w:rsidR="007C7A39" w:rsidRPr="00B15176">
        <w:rPr>
          <w:sz w:val="24"/>
          <w:szCs w:val="24"/>
        </w:rPr>
        <w:t xml:space="preserve"> «</w:t>
      </w:r>
      <w:r w:rsidR="006C37E6" w:rsidRPr="006C37E6">
        <w:rPr>
          <w:sz w:val="24"/>
          <w:szCs w:val="24"/>
        </w:rPr>
        <w:t>Муниципальный округ Вавожский район Удмуртской Республики</w:t>
      </w:r>
      <w:r w:rsidR="007C7A39" w:rsidRPr="00B15176">
        <w:rPr>
          <w:sz w:val="24"/>
          <w:szCs w:val="24"/>
        </w:rPr>
        <w:t>» и</w:t>
      </w:r>
      <w:r w:rsidR="00F449CE" w:rsidRPr="00B15176">
        <w:t xml:space="preserve"> </w:t>
      </w:r>
      <w:r w:rsidR="00F449CE" w:rsidRPr="00B15176">
        <w:rPr>
          <w:sz w:val="24"/>
          <w:szCs w:val="24"/>
        </w:rPr>
        <w:t>МФЦ</w:t>
      </w:r>
      <w:r w:rsidR="007C7A39" w:rsidRPr="00B15176">
        <w:rPr>
          <w:sz w:val="24"/>
          <w:szCs w:val="24"/>
        </w:rPr>
        <w:t>. В этом случае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jc w:val="both"/>
        <w:rPr>
          <w:sz w:val="24"/>
          <w:szCs w:val="24"/>
        </w:rPr>
      </w:pPr>
      <w:bookmarkStart w:id="11" w:name="_Hlk8906512"/>
      <w:r w:rsidRPr="00B15176">
        <w:rPr>
          <w:b/>
          <w:sz w:val="24"/>
          <w:szCs w:val="24"/>
        </w:rPr>
        <w:t>10.</w:t>
      </w:r>
      <w:r w:rsidR="00431727" w:rsidRPr="00B15176">
        <w:rPr>
          <w:b/>
          <w:sz w:val="24"/>
          <w:szCs w:val="24"/>
        </w:rPr>
        <w:t>5</w:t>
      </w:r>
      <w:r w:rsidRPr="00B15176">
        <w:rPr>
          <w:b/>
          <w:sz w:val="24"/>
          <w:szCs w:val="24"/>
        </w:rPr>
        <w:t>.</w:t>
      </w:r>
      <w:r w:rsidRPr="00B15176">
        <w:rPr>
          <w:color w:val="FF0000"/>
          <w:sz w:val="24"/>
          <w:szCs w:val="24"/>
        </w:rPr>
        <w:t xml:space="preserve"> </w:t>
      </w:r>
      <w:r w:rsidRPr="00B15176">
        <w:rPr>
          <w:sz w:val="24"/>
          <w:szCs w:val="24"/>
        </w:rPr>
        <w:t>Заявитель вправе отозвать своё заявление на получение муниципальной услуги в любой момент исполнения муниципальной услуги, обратившись с заявлением по форме, представленной в Приложении №</w:t>
      </w:r>
      <w:r w:rsidR="00616A24">
        <w:rPr>
          <w:sz w:val="24"/>
          <w:szCs w:val="24"/>
        </w:rPr>
        <w:t>6</w:t>
      </w:r>
      <w:r w:rsidRPr="00B15176">
        <w:rPr>
          <w:color w:val="FF0000"/>
          <w:sz w:val="24"/>
          <w:szCs w:val="24"/>
        </w:rPr>
        <w:t xml:space="preserve"> </w:t>
      </w:r>
      <w:r w:rsidRPr="00B15176">
        <w:rPr>
          <w:sz w:val="24"/>
          <w:szCs w:val="24"/>
        </w:rPr>
        <w:t>к настоящему регламенту,</w:t>
      </w:r>
      <w:r w:rsidRPr="00B15176">
        <w:rPr>
          <w:color w:val="FF0000"/>
          <w:sz w:val="24"/>
          <w:szCs w:val="24"/>
        </w:rPr>
        <w:t xml:space="preserve"> </w:t>
      </w:r>
      <w:r w:rsidRPr="00B15176">
        <w:rPr>
          <w:sz w:val="24"/>
          <w:szCs w:val="24"/>
        </w:rPr>
        <w:t xml:space="preserve">в Администрацию </w:t>
      </w:r>
      <w:r w:rsidR="00AB2CA6">
        <w:rPr>
          <w:sz w:val="24"/>
          <w:szCs w:val="24"/>
        </w:rPr>
        <w:t>муниципального образования</w:t>
      </w:r>
      <w:r w:rsidRPr="00B15176">
        <w:rPr>
          <w:sz w:val="24"/>
          <w:szCs w:val="24"/>
        </w:rPr>
        <w:t xml:space="preserve"> «</w:t>
      </w:r>
      <w:r w:rsidR="006C37E6" w:rsidRPr="006C37E6">
        <w:rPr>
          <w:sz w:val="24"/>
          <w:szCs w:val="24"/>
        </w:rPr>
        <w:t>Муниципальный округ Вавожский район Удмуртской Республики</w:t>
      </w:r>
      <w:r w:rsidRPr="00B15176">
        <w:rPr>
          <w:sz w:val="24"/>
          <w:szCs w:val="24"/>
        </w:rPr>
        <w:t xml:space="preserve">» или </w:t>
      </w:r>
      <w:r w:rsidR="00F449CE" w:rsidRPr="00B15176">
        <w:rPr>
          <w:sz w:val="24"/>
          <w:szCs w:val="24"/>
        </w:rPr>
        <w:t>МФЦ</w:t>
      </w:r>
      <w:r w:rsidR="00F741B4" w:rsidRPr="00B15176">
        <w:rPr>
          <w:sz w:val="24"/>
          <w:szCs w:val="24"/>
        </w:rPr>
        <w:t>,</w:t>
      </w:r>
      <w:r w:rsidRPr="00B15176">
        <w:rPr>
          <w:sz w:val="24"/>
          <w:szCs w:val="24"/>
        </w:rPr>
        <w:t xml:space="preserve"> в который им было подано заявление на предоставление муниципальной услуги.</w:t>
      </w:r>
    </w:p>
    <w:bookmarkEnd w:id="11"/>
    <w:p w:rsidR="007C7A39" w:rsidRPr="00B15176" w:rsidRDefault="007C7A39" w:rsidP="007C7A39">
      <w:pPr>
        <w:pStyle w:val="a3"/>
        <w:spacing w:after="0"/>
        <w:ind w:firstLine="708"/>
        <w:jc w:val="both"/>
        <w:rPr>
          <w:color w:val="FF0000"/>
        </w:rPr>
      </w:pPr>
    </w:p>
    <w:p w:rsidR="007C7A39" w:rsidRPr="00CE5369" w:rsidRDefault="007C7A39" w:rsidP="00F741B4">
      <w:pPr>
        <w:jc w:val="both"/>
        <w:rPr>
          <w:b/>
          <w:sz w:val="24"/>
          <w:szCs w:val="24"/>
        </w:rPr>
      </w:pPr>
      <w:r w:rsidRPr="00CE5369">
        <w:rPr>
          <w:b/>
          <w:sz w:val="24"/>
          <w:szCs w:val="24"/>
        </w:rPr>
        <w:t>11.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p w:rsidR="0076789D" w:rsidRPr="00BC7F52" w:rsidRDefault="007C7A39" w:rsidP="0076789D">
      <w:pPr>
        <w:pStyle w:val="s1"/>
        <w:spacing w:before="0" w:beforeAutospacing="0" w:after="0" w:afterAutospacing="0"/>
        <w:jc w:val="both"/>
      </w:pPr>
      <w:bookmarkStart w:id="12" w:name="_Hlk8906590"/>
      <w:r w:rsidRPr="00BC7F52">
        <w:rPr>
          <w:b/>
        </w:rPr>
        <w:t>11.1.</w:t>
      </w:r>
      <w:r w:rsidRPr="00BC7F52">
        <w:t xml:space="preserve"> Заявитель, одновременно с заявлением и документами, указанными в пункте </w:t>
      </w:r>
      <w:r w:rsidR="004569E0" w:rsidRPr="00BC7F52">
        <w:t>10.1</w:t>
      </w:r>
      <w:r w:rsidRPr="00BC7F52">
        <w:t xml:space="preserve"> настоящего регламента</w:t>
      </w:r>
      <w:r w:rsidRPr="00BC7F52">
        <w:rPr>
          <w:color w:val="7030A0"/>
        </w:rPr>
        <w:t>,</w:t>
      </w:r>
      <w:r w:rsidRPr="00BC7F52">
        <w:t xml:space="preserve"> вправе по собственной инициативе представить следующие документы:</w:t>
      </w:r>
    </w:p>
    <w:p w:rsidR="001B4CB2" w:rsidRPr="001B4CB2" w:rsidRDefault="001B4CB2" w:rsidP="001B4CB2">
      <w:pPr>
        <w:autoSpaceDE w:val="0"/>
        <w:autoSpaceDN w:val="0"/>
        <w:adjustRightInd w:val="0"/>
        <w:ind w:firstLine="720"/>
        <w:jc w:val="both"/>
        <w:rPr>
          <w:sz w:val="24"/>
          <w:szCs w:val="24"/>
        </w:rPr>
      </w:pPr>
      <w:r>
        <w:t xml:space="preserve">- </w:t>
      </w:r>
      <w:r w:rsidRPr="001B4CB2">
        <w:rPr>
          <w:sz w:val="24"/>
          <w:szCs w:val="24"/>
        </w:rPr>
        <w:t>справки Управления Федеральной службы государственной регистрации, кадастра и картографии по Удмуртской Республике о наличии или отсутствии у заявителя и членов его семьи жилых помещений на праве собственности (оригиналы).</w:t>
      </w:r>
    </w:p>
    <w:p w:rsidR="001B4CB2" w:rsidRPr="001B4CB2" w:rsidRDefault="001B4CB2" w:rsidP="001B4CB2">
      <w:pPr>
        <w:autoSpaceDE w:val="0"/>
        <w:autoSpaceDN w:val="0"/>
        <w:adjustRightInd w:val="0"/>
        <w:ind w:firstLine="720"/>
        <w:jc w:val="both"/>
        <w:outlineLvl w:val="1"/>
        <w:rPr>
          <w:sz w:val="24"/>
          <w:szCs w:val="24"/>
        </w:rPr>
      </w:pPr>
      <w:r w:rsidRPr="001B4CB2">
        <w:rPr>
          <w:sz w:val="24"/>
          <w:szCs w:val="24"/>
        </w:rPr>
        <w:t>Граждане вправе предоставлять сведения, подтверждающие отсутствие действий, которые могут расцениваться как намеренное ухудшение своих жилищных условий.</w:t>
      </w:r>
    </w:p>
    <w:p w:rsidR="007C7A39" w:rsidRPr="00B15176" w:rsidRDefault="007C7A39" w:rsidP="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w:sz w:val="24"/>
          <w:szCs w:val="24"/>
        </w:rPr>
      </w:pPr>
      <w:r w:rsidRPr="00B15176">
        <w:rPr>
          <w:b/>
          <w:sz w:val="24"/>
          <w:szCs w:val="24"/>
        </w:rPr>
        <w:t>11.2.</w:t>
      </w:r>
      <w:r w:rsidRPr="00B15176">
        <w:rPr>
          <w:sz w:val="24"/>
          <w:szCs w:val="24"/>
        </w:rPr>
        <w:t xml:space="preserve"> </w:t>
      </w:r>
      <w:r w:rsidRPr="00B15176">
        <w:rPr>
          <w:rFonts w:eastAsia="Arial"/>
          <w:sz w:val="24"/>
          <w:szCs w:val="24"/>
        </w:rPr>
        <w:t xml:space="preserve">Непредставление заявителем документов, указанных в пункте </w:t>
      </w:r>
      <w:r w:rsidR="004569E0" w:rsidRPr="00B15176">
        <w:rPr>
          <w:rFonts w:eastAsia="Arial"/>
          <w:sz w:val="24"/>
          <w:szCs w:val="24"/>
        </w:rPr>
        <w:t>11.1</w:t>
      </w:r>
      <w:r w:rsidRPr="00B15176">
        <w:rPr>
          <w:rFonts w:eastAsia="Arial"/>
          <w:sz w:val="24"/>
          <w:szCs w:val="24"/>
        </w:rPr>
        <w:t xml:space="preserve"> настоящего регламента не является основанием для отказа в предоставлении муниципальной услуги. </w:t>
      </w:r>
    </w:p>
    <w:p w:rsidR="007C7A39" w:rsidRPr="00B15176" w:rsidRDefault="007C7A39" w:rsidP="007C7A39">
      <w:pPr>
        <w:pStyle w:val="s1"/>
        <w:spacing w:before="0" w:beforeAutospacing="0" w:after="0" w:afterAutospacing="0"/>
        <w:jc w:val="both"/>
      </w:pPr>
      <w:r w:rsidRPr="00B15176">
        <w:rPr>
          <w:b/>
        </w:rPr>
        <w:t>11.3.</w:t>
      </w:r>
      <w:r w:rsidRPr="00B15176">
        <w:t xml:space="preserve"> </w:t>
      </w:r>
      <w:proofErr w:type="gramStart"/>
      <w:r w:rsidRPr="00B15176">
        <w:t xml:space="preserve">В случае если документы, указанные в пункте </w:t>
      </w:r>
      <w:r w:rsidR="004569E0" w:rsidRPr="00B15176">
        <w:t>11.1</w:t>
      </w:r>
      <w:r w:rsidRPr="00B15176">
        <w:t xml:space="preserve"> настоящего регламента</w:t>
      </w:r>
      <w:r w:rsidRPr="00B15176">
        <w:rPr>
          <w:color w:val="FF0000"/>
        </w:rPr>
        <w:t xml:space="preserve"> </w:t>
      </w:r>
      <w:r w:rsidRPr="00B15176">
        <w:t xml:space="preserve">не представлены заявителем по собственной инициативе, работники Администрации </w:t>
      </w:r>
      <w:r w:rsidR="00AB2CA6">
        <w:t>муниципального образования «</w:t>
      </w:r>
      <w:r w:rsidR="006C37E6" w:rsidRPr="006C37E6">
        <w:t>Муниципальный округ Вавожский район Удмуртской Республики</w:t>
      </w:r>
      <w:r w:rsidRPr="00B15176">
        <w:t xml:space="preserve">» или </w:t>
      </w:r>
      <w:r w:rsidR="004569E0" w:rsidRPr="00B15176">
        <w:t xml:space="preserve">МФЦ </w:t>
      </w:r>
      <w:r w:rsidRPr="00B15176">
        <w:t>проверяют наличие и (или) достоверность таких документов в собственном распоряжении, или запрашивают документы у соответствующих государственных органов, органов местного самоуправления и иных органов, участвующих в предоставлении государственных и муниципальных услуг, посредством межведомственного</w:t>
      </w:r>
      <w:proofErr w:type="gramEnd"/>
      <w:r w:rsidRPr="00B15176">
        <w:t xml:space="preserve"> электронного взаимодействия.</w:t>
      </w:r>
    </w:p>
    <w:p w:rsidR="007C7A39" w:rsidRPr="00B15176" w:rsidRDefault="007C7A39" w:rsidP="007C7A39">
      <w:pPr>
        <w:pStyle w:val="s1"/>
        <w:spacing w:before="0" w:beforeAutospacing="0" w:after="0" w:afterAutospacing="0"/>
        <w:jc w:val="both"/>
      </w:pPr>
      <w:r w:rsidRPr="00B15176">
        <w:rPr>
          <w:b/>
        </w:rPr>
        <w:t>11.4.</w:t>
      </w:r>
      <w:r w:rsidRPr="00B15176">
        <w:t xml:space="preserve"> Запрещается требовать от заявителя:</w:t>
      </w:r>
    </w:p>
    <w:p w:rsidR="007C7A39" w:rsidRPr="00B15176" w:rsidRDefault="001B3164" w:rsidP="001B3164">
      <w:pPr>
        <w:pStyle w:val="s1"/>
        <w:spacing w:before="0" w:beforeAutospacing="0" w:after="0" w:afterAutospacing="0"/>
        <w:jc w:val="both"/>
      </w:pPr>
      <w:r w:rsidRPr="00B15176">
        <w:t xml:space="preserve">     </w:t>
      </w:r>
      <w:r w:rsidR="007C7A39" w:rsidRPr="00B15176">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C7A39" w:rsidRPr="00B15176" w:rsidRDefault="001B3164" w:rsidP="001B3164">
      <w:pPr>
        <w:pStyle w:val="s1"/>
        <w:spacing w:before="0" w:beforeAutospacing="0" w:after="0" w:afterAutospacing="0"/>
        <w:jc w:val="both"/>
      </w:pPr>
      <w:r w:rsidRPr="00B15176">
        <w:t xml:space="preserve">     </w:t>
      </w:r>
      <w:r w:rsidR="007C7A39" w:rsidRPr="00B15176">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17" w:history="1">
        <w:r w:rsidR="007C7A39" w:rsidRPr="00B15176">
          <w:t>части 6 статьи 7</w:t>
        </w:r>
      </w:hyperlink>
      <w:r w:rsidR="007C7A39" w:rsidRPr="00B15176">
        <w:t xml:space="preserve"> Федерального закона № 210-ФЗ «Об организации предоставления государственных и муниципальных услуг».</w:t>
      </w:r>
    </w:p>
    <w:p w:rsidR="007C7A39" w:rsidRPr="00B15176" w:rsidRDefault="007C7A39" w:rsidP="007C7A39">
      <w:pPr>
        <w:ind w:firstLine="708"/>
        <w:jc w:val="both"/>
        <w:rPr>
          <w:sz w:val="24"/>
          <w:szCs w:val="24"/>
        </w:rPr>
      </w:pPr>
    </w:p>
    <w:p w:rsidR="007C7A39" w:rsidRPr="00BC7F52" w:rsidRDefault="007C7A39" w:rsidP="00F741B4">
      <w:pPr>
        <w:jc w:val="both"/>
        <w:rPr>
          <w:b/>
          <w:sz w:val="24"/>
          <w:szCs w:val="24"/>
        </w:rPr>
      </w:pPr>
      <w:bookmarkStart w:id="13" w:name="_Hlk14256759"/>
      <w:bookmarkEnd w:id="12"/>
      <w:r w:rsidRPr="00BC7F52">
        <w:rPr>
          <w:b/>
          <w:sz w:val="24"/>
          <w:szCs w:val="24"/>
        </w:rPr>
        <w:lastRenderedPageBreak/>
        <w:t>12.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C7A39" w:rsidRPr="00B15176" w:rsidRDefault="007C7A39" w:rsidP="007C7A39">
      <w:pPr>
        <w:jc w:val="both"/>
        <w:rPr>
          <w:sz w:val="24"/>
          <w:szCs w:val="24"/>
        </w:rPr>
      </w:pPr>
      <w:r w:rsidRPr="00BC7F52">
        <w:rPr>
          <w:b/>
          <w:sz w:val="24"/>
          <w:szCs w:val="24"/>
        </w:rPr>
        <w:t>12.1.</w:t>
      </w:r>
      <w:r w:rsidRPr="00BC7F52">
        <w:rPr>
          <w:sz w:val="24"/>
          <w:szCs w:val="24"/>
        </w:rPr>
        <w:t xml:space="preserve"> Услуги, которые являются необходимыми обязательными для предоставления муниципальной услуги, отсутствуют.</w:t>
      </w:r>
    </w:p>
    <w:p w:rsidR="007C7A39" w:rsidRPr="00B15176" w:rsidRDefault="007C7A39" w:rsidP="007C7A39">
      <w:pPr>
        <w:ind w:firstLine="708"/>
        <w:jc w:val="both"/>
        <w:rPr>
          <w:bCs/>
          <w:iCs/>
          <w:sz w:val="24"/>
          <w:szCs w:val="24"/>
        </w:rPr>
      </w:pPr>
    </w:p>
    <w:bookmarkEnd w:id="13"/>
    <w:p w:rsidR="007C7A39" w:rsidRPr="00B15176" w:rsidRDefault="007C7A39" w:rsidP="00F741B4">
      <w:pPr>
        <w:jc w:val="both"/>
        <w:rPr>
          <w:b/>
          <w:color w:val="000000"/>
          <w:sz w:val="24"/>
          <w:szCs w:val="24"/>
        </w:rPr>
      </w:pPr>
      <w:r w:rsidRPr="00B15176">
        <w:rPr>
          <w:b/>
          <w:color w:val="000000"/>
          <w:sz w:val="24"/>
          <w:szCs w:val="24"/>
        </w:rPr>
        <w:t>13. Исчерпывающий перечень оснований для отказа в приеме документов,  необходимых для предоставления муниципальной услуги</w:t>
      </w:r>
    </w:p>
    <w:p w:rsidR="007C7A39" w:rsidRPr="00B15176" w:rsidRDefault="007C7A39" w:rsidP="007C7A39">
      <w:pPr>
        <w:jc w:val="both"/>
        <w:rPr>
          <w:sz w:val="24"/>
          <w:szCs w:val="24"/>
        </w:rPr>
      </w:pPr>
      <w:bookmarkStart w:id="14" w:name="_Hlk8906844"/>
      <w:r w:rsidRPr="00B15176">
        <w:rPr>
          <w:b/>
          <w:sz w:val="24"/>
          <w:szCs w:val="24"/>
        </w:rPr>
        <w:t>13.1.</w:t>
      </w:r>
      <w:r w:rsidRPr="00B15176">
        <w:rPr>
          <w:sz w:val="24"/>
          <w:szCs w:val="24"/>
        </w:rPr>
        <w:t xml:space="preserve"> Основанием для отказа в приёме документов является:</w:t>
      </w:r>
    </w:p>
    <w:p w:rsidR="007C7A39" w:rsidRPr="00B15176" w:rsidRDefault="008376B7" w:rsidP="008376B7">
      <w:pPr>
        <w:jc w:val="both"/>
        <w:rPr>
          <w:color w:val="FF0000"/>
          <w:sz w:val="24"/>
          <w:szCs w:val="24"/>
        </w:rPr>
      </w:pPr>
      <w:r w:rsidRPr="00B15176">
        <w:rPr>
          <w:sz w:val="24"/>
          <w:szCs w:val="24"/>
        </w:rPr>
        <w:t xml:space="preserve">     </w:t>
      </w:r>
      <w:r w:rsidR="007C7A39" w:rsidRPr="00B15176">
        <w:rPr>
          <w:sz w:val="24"/>
          <w:szCs w:val="24"/>
        </w:rPr>
        <w:t xml:space="preserve">1) отсутствие одного из документов, указанных в 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7C7A39" w:rsidRPr="00B15176">
        <w:rPr>
          <w:color w:val="FF0000"/>
          <w:sz w:val="24"/>
          <w:szCs w:val="24"/>
        </w:rPr>
        <w:t xml:space="preserve"> </w:t>
      </w:r>
      <w:r w:rsidR="007C7A39" w:rsidRPr="00B15176">
        <w:rPr>
          <w:color w:val="000000"/>
          <w:sz w:val="24"/>
          <w:szCs w:val="24"/>
        </w:rPr>
        <w:t>и (или)</w:t>
      </w:r>
      <w:r w:rsidR="007C7A39" w:rsidRPr="00B15176">
        <w:rPr>
          <w:color w:val="FF0000"/>
          <w:sz w:val="24"/>
          <w:szCs w:val="24"/>
        </w:rPr>
        <w:t xml:space="preserve"> </w:t>
      </w:r>
      <w:r w:rsidR="007C7A39" w:rsidRPr="00B15176">
        <w:rPr>
          <w:color w:val="000000"/>
          <w:sz w:val="24"/>
          <w:szCs w:val="24"/>
        </w:rPr>
        <w:t>нарушение требований к их форме и содержанию;</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 xml:space="preserve">2) текст запроса не поддается прочтению, а также </w:t>
      </w:r>
      <w:r w:rsidR="007C7A39" w:rsidRPr="00B15176">
        <w:rPr>
          <w:color w:val="000000"/>
          <w:sz w:val="24"/>
          <w:szCs w:val="24"/>
        </w:rPr>
        <w:t>наличие фактических ошибок в указанных заявителем персональных данных</w:t>
      </w:r>
      <w:r w:rsidR="007C7A39" w:rsidRPr="00B15176">
        <w:rPr>
          <w:sz w:val="24"/>
          <w:szCs w:val="24"/>
        </w:rPr>
        <w:t>;</w:t>
      </w:r>
    </w:p>
    <w:p w:rsidR="007C7A39" w:rsidRPr="00B15176" w:rsidRDefault="008376B7" w:rsidP="008376B7">
      <w:pPr>
        <w:jc w:val="both"/>
        <w:rPr>
          <w:sz w:val="24"/>
          <w:szCs w:val="24"/>
        </w:rPr>
      </w:pPr>
      <w:r w:rsidRPr="00B15176">
        <w:rPr>
          <w:sz w:val="24"/>
          <w:szCs w:val="24"/>
        </w:rPr>
        <w:t xml:space="preserve">     </w:t>
      </w:r>
      <w:r w:rsidR="007C7A39" w:rsidRPr="00B15176">
        <w:rPr>
          <w:sz w:val="24"/>
          <w:szCs w:val="24"/>
        </w:rPr>
        <w:t>3) запрос содержит нецензурные</w:t>
      </w:r>
      <w:r w:rsidR="00D74481" w:rsidRPr="00B15176">
        <w:rPr>
          <w:sz w:val="24"/>
          <w:szCs w:val="24"/>
        </w:rPr>
        <w:t>,</w:t>
      </w:r>
      <w:r w:rsidR="007C7A39" w:rsidRPr="00B15176">
        <w:rPr>
          <w:sz w:val="24"/>
          <w:szCs w:val="24"/>
        </w:rPr>
        <w:t xml:space="preserve"> либо оскорбительные выражения, угрозу жизни, здоровью и имуществу должностного лица, а также членов его семьи;</w:t>
      </w:r>
    </w:p>
    <w:p w:rsidR="007C7A39" w:rsidRPr="00B15176" w:rsidRDefault="008376B7" w:rsidP="008376B7">
      <w:pPr>
        <w:autoSpaceDE w:val="0"/>
        <w:jc w:val="both"/>
        <w:rPr>
          <w:color w:val="000000"/>
          <w:sz w:val="24"/>
          <w:szCs w:val="24"/>
        </w:rPr>
      </w:pPr>
      <w:r w:rsidRPr="00B15176">
        <w:rPr>
          <w:color w:val="000000"/>
          <w:sz w:val="24"/>
          <w:szCs w:val="24"/>
        </w:rPr>
        <w:t xml:space="preserve">     </w:t>
      </w:r>
      <w:r w:rsidR="007C7A39" w:rsidRPr="00B15176">
        <w:rPr>
          <w:color w:val="000000"/>
          <w:sz w:val="24"/>
          <w:szCs w:val="24"/>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7C7A39" w:rsidRPr="00B15176" w:rsidRDefault="008376B7" w:rsidP="008376B7">
      <w:pPr>
        <w:jc w:val="both"/>
        <w:rPr>
          <w:sz w:val="24"/>
          <w:szCs w:val="24"/>
        </w:rPr>
      </w:pPr>
      <w:r w:rsidRPr="00B15176">
        <w:rPr>
          <w:sz w:val="24"/>
          <w:szCs w:val="24"/>
        </w:rPr>
        <w:t xml:space="preserve">     </w:t>
      </w:r>
      <w:proofErr w:type="gramStart"/>
      <w:r w:rsidR="007C7A39" w:rsidRPr="00B15176">
        <w:rPr>
          <w:sz w:val="24"/>
          <w:szCs w:val="24"/>
        </w:rPr>
        <w:t>5) выявление в результате проверки усиленной квалифицированной электронной подписи несоблюдения установленных условий признания её дей</w:t>
      </w:r>
      <w:r w:rsidR="00431727" w:rsidRPr="00B15176">
        <w:rPr>
          <w:sz w:val="24"/>
          <w:szCs w:val="24"/>
        </w:rPr>
        <w:t>ствительности в соответствии с П</w:t>
      </w:r>
      <w:r w:rsidR="007C7A39" w:rsidRPr="00B15176">
        <w:rPr>
          <w:sz w:val="24"/>
          <w:szCs w:val="24"/>
        </w:rPr>
        <w:t>остановлением Правительства РФ от 25.08.2012 № 852</w:t>
      </w:r>
      <w:r w:rsidR="00431727" w:rsidRPr="00B15176">
        <w:t xml:space="preserve"> «</w:t>
      </w:r>
      <w:r w:rsidR="00431727" w:rsidRPr="00B15176">
        <w:rPr>
          <w:sz w:val="24"/>
          <w:szCs w:val="24"/>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C7A39" w:rsidRPr="00B15176">
        <w:rPr>
          <w:sz w:val="24"/>
          <w:szCs w:val="24"/>
        </w:rPr>
        <w:t xml:space="preserve"> (в случае представления документов в электронной</w:t>
      </w:r>
      <w:proofErr w:type="gramEnd"/>
      <w:r w:rsidR="007C7A39" w:rsidRPr="00B15176">
        <w:rPr>
          <w:sz w:val="24"/>
          <w:szCs w:val="24"/>
        </w:rPr>
        <w:t xml:space="preserve"> форме, </w:t>
      </w:r>
      <w:proofErr w:type="gramStart"/>
      <w:r w:rsidR="007C7A39" w:rsidRPr="00B15176">
        <w:rPr>
          <w:sz w:val="24"/>
          <w:szCs w:val="24"/>
        </w:rPr>
        <w:t>подписанных</w:t>
      </w:r>
      <w:proofErr w:type="gramEnd"/>
      <w:r w:rsidR="007C7A39" w:rsidRPr="00B15176">
        <w:rPr>
          <w:sz w:val="24"/>
          <w:szCs w:val="24"/>
        </w:rPr>
        <w:t xml:space="preserve"> усиленной квалифицированной электронной подписью).</w:t>
      </w:r>
    </w:p>
    <w:bookmarkEnd w:id="14"/>
    <w:p w:rsidR="007C7A39" w:rsidRPr="00B15176" w:rsidRDefault="007C7A39" w:rsidP="00D74481">
      <w:pPr>
        <w:jc w:val="both"/>
        <w:rPr>
          <w:b/>
          <w:color w:val="000000"/>
          <w:sz w:val="24"/>
          <w:szCs w:val="24"/>
        </w:rPr>
      </w:pPr>
    </w:p>
    <w:p w:rsidR="007C7A39" w:rsidRPr="00B15176" w:rsidRDefault="007C7A39" w:rsidP="00F741B4">
      <w:pPr>
        <w:jc w:val="both"/>
        <w:rPr>
          <w:b/>
          <w:color w:val="000000"/>
          <w:sz w:val="24"/>
          <w:szCs w:val="24"/>
        </w:rPr>
      </w:pPr>
      <w:r w:rsidRPr="00B15176">
        <w:rPr>
          <w:b/>
          <w:color w:val="000000"/>
          <w:sz w:val="24"/>
          <w:szCs w:val="24"/>
        </w:rPr>
        <w:t>14. Исчерпывающий перечень оснований для приостановления или отказа в предоставлении муниципальной услуги</w:t>
      </w:r>
    </w:p>
    <w:p w:rsidR="007C7A39" w:rsidRPr="00B15176" w:rsidRDefault="007C7A39" w:rsidP="007C7A39">
      <w:pPr>
        <w:jc w:val="both"/>
        <w:rPr>
          <w:sz w:val="24"/>
          <w:szCs w:val="24"/>
        </w:rPr>
      </w:pPr>
      <w:bookmarkStart w:id="15" w:name="_Hlk8906998"/>
      <w:r w:rsidRPr="00B15176">
        <w:rPr>
          <w:b/>
          <w:sz w:val="24"/>
          <w:szCs w:val="24"/>
        </w:rPr>
        <w:t>14.1.</w:t>
      </w:r>
      <w:r w:rsidRPr="00B15176">
        <w:rPr>
          <w:sz w:val="24"/>
          <w:szCs w:val="24"/>
        </w:rPr>
        <w:t xml:space="preserve"> Основания для приостановления предоставления муниципальной услуги отсутствуют.</w:t>
      </w:r>
    </w:p>
    <w:bookmarkEnd w:id="15"/>
    <w:p w:rsidR="007C7A39" w:rsidRPr="00B15176" w:rsidRDefault="007C7A39" w:rsidP="007C7A39">
      <w:pPr>
        <w:jc w:val="both"/>
        <w:rPr>
          <w:sz w:val="24"/>
          <w:szCs w:val="24"/>
        </w:rPr>
      </w:pPr>
      <w:r w:rsidRPr="00B15176">
        <w:rPr>
          <w:b/>
          <w:sz w:val="24"/>
          <w:szCs w:val="24"/>
        </w:rPr>
        <w:t>14.2.</w:t>
      </w:r>
      <w:r w:rsidRPr="00B15176">
        <w:rPr>
          <w:sz w:val="24"/>
          <w:szCs w:val="24"/>
        </w:rPr>
        <w:t xml:space="preserve"> Основанием для отказа в предоставлении муниципальной услуги является:</w:t>
      </w:r>
    </w:p>
    <w:p w:rsidR="007C7A39" w:rsidRPr="00B15176" w:rsidRDefault="008376B7" w:rsidP="0076789D">
      <w:pPr>
        <w:jc w:val="both"/>
        <w:rPr>
          <w:rStyle w:val="blk"/>
          <w:sz w:val="24"/>
          <w:szCs w:val="24"/>
        </w:rPr>
      </w:pPr>
      <w:bookmarkStart w:id="16" w:name="_Hlk8907053"/>
      <w:r w:rsidRPr="00B15176">
        <w:rPr>
          <w:rStyle w:val="blk"/>
          <w:sz w:val="24"/>
          <w:szCs w:val="24"/>
        </w:rPr>
        <w:t xml:space="preserve">     </w:t>
      </w:r>
      <w:r w:rsidR="007C7A39" w:rsidRPr="00B15176">
        <w:rPr>
          <w:rStyle w:val="blk"/>
          <w:sz w:val="24"/>
          <w:szCs w:val="24"/>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7C7A39" w:rsidRDefault="0076789D" w:rsidP="007678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с заявлением о </w:t>
      </w:r>
      <w:r w:rsidR="00C131F4">
        <w:rPr>
          <w:sz w:val="24"/>
          <w:szCs w:val="24"/>
        </w:rPr>
        <w:t>постановке граждан на учет в качестве нуждающихся в жилых помещениях</w:t>
      </w:r>
      <w:r w:rsidR="007C7A39" w:rsidRPr="00B15176">
        <w:rPr>
          <w:sz w:val="24"/>
          <w:szCs w:val="24"/>
        </w:rPr>
        <w:t xml:space="preserve"> обратилось лицо, не указанное в пункте </w:t>
      </w:r>
      <w:r w:rsidR="004569E0" w:rsidRPr="00B15176">
        <w:rPr>
          <w:sz w:val="24"/>
          <w:szCs w:val="24"/>
        </w:rPr>
        <w:t>2.1</w:t>
      </w:r>
      <w:r w:rsidR="00F741B4" w:rsidRPr="00B15176">
        <w:rPr>
          <w:sz w:val="24"/>
          <w:szCs w:val="24"/>
        </w:rPr>
        <w:t>.</w:t>
      </w:r>
      <w:r w:rsidR="007C7A39" w:rsidRPr="00B15176">
        <w:rPr>
          <w:sz w:val="24"/>
          <w:szCs w:val="24"/>
        </w:rPr>
        <w:t xml:space="preserve"> регламента;</w:t>
      </w:r>
    </w:p>
    <w:p w:rsidR="001B4CB2" w:rsidRPr="00B15176" w:rsidRDefault="001B4CB2" w:rsidP="0076789D">
      <w:pPr>
        <w:autoSpaceDE w:val="0"/>
        <w:autoSpaceDN w:val="0"/>
        <w:adjustRightInd w:val="0"/>
        <w:jc w:val="both"/>
        <w:rPr>
          <w:sz w:val="24"/>
          <w:szCs w:val="24"/>
        </w:rPr>
      </w:pPr>
      <w:r>
        <w:rPr>
          <w:sz w:val="24"/>
          <w:szCs w:val="24"/>
        </w:rPr>
        <w:t xml:space="preserve">     3) недостоверность представленных сведений;</w:t>
      </w:r>
    </w:p>
    <w:p w:rsidR="007C7A39" w:rsidRDefault="0076789D" w:rsidP="0076789D">
      <w:pPr>
        <w:autoSpaceDE w:val="0"/>
        <w:autoSpaceDN w:val="0"/>
        <w:adjustRightInd w:val="0"/>
        <w:jc w:val="both"/>
        <w:rPr>
          <w:sz w:val="24"/>
          <w:szCs w:val="24"/>
        </w:rPr>
      </w:pPr>
      <w:r w:rsidRPr="00B15176">
        <w:rPr>
          <w:sz w:val="24"/>
          <w:szCs w:val="24"/>
        </w:rPr>
        <w:t xml:space="preserve">   </w:t>
      </w:r>
      <w:r w:rsidR="001B4CB2">
        <w:rPr>
          <w:sz w:val="24"/>
          <w:szCs w:val="24"/>
        </w:rPr>
        <w:t xml:space="preserve">  4</w:t>
      </w:r>
      <w:r w:rsidR="007C7A39" w:rsidRPr="00B15176">
        <w:rPr>
          <w:sz w:val="24"/>
          <w:szCs w:val="24"/>
        </w:rPr>
        <w:t xml:space="preserve">) непредставление заявителем документов, указанных в пункте </w:t>
      </w:r>
      <w:r w:rsidR="004569E0" w:rsidRPr="00B15176">
        <w:rPr>
          <w:sz w:val="24"/>
          <w:szCs w:val="24"/>
        </w:rPr>
        <w:t>1</w:t>
      </w:r>
      <w:r w:rsidR="007C7A39" w:rsidRPr="00B15176">
        <w:rPr>
          <w:sz w:val="24"/>
          <w:szCs w:val="24"/>
        </w:rPr>
        <w:t>0</w:t>
      </w:r>
      <w:r w:rsidR="004569E0" w:rsidRPr="00B15176">
        <w:rPr>
          <w:sz w:val="24"/>
          <w:szCs w:val="24"/>
        </w:rPr>
        <w:t>.1</w:t>
      </w:r>
      <w:r w:rsidR="007C7A39" w:rsidRPr="00B15176">
        <w:rPr>
          <w:sz w:val="24"/>
          <w:szCs w:val="24"/>
        </w:rPr>
        <w:t xml:space="preserve"> настоящего регламента</w:t>
      </w:r>
      <w:r w:rsidR="001B4CB2">
        <w:rPr>
          <w:sz w:val="24"/>
          <w:szCs w:val="24"/>
        </w:rPr>
        <w:t>;</w:t>
      </w:r>
    </w:p>
    <w:p w:rsidR="001B4CB2" w:rsidRPr="001B4CB2" w:rsidRDefault="001B4CB2" w:rsidP="0076789D">
      <w:pPr>
        <w:autoSpaceDE w:val="0"/>
        <w:autoSpaceDN w:val="0"/>
        <w:adjustRightInd w:val="0"/>
        <w:jc w:val="both"/>
        <w:rPr>
          <w:sz w:val="24"/>
          <w:szCs w:val="24"/>
        </w:rPr>
      </w:pPr>
      <w:r>
        <w:rPr>
          <w:sz w:val="24"/>
          <w:szCs w:val="24"/>
        </w:rPr>
        <w:t xml:space="preserve">    5)</w:t>
      </w:r>
      <w:r w:rsidRPr="001B4CB2">
        <w:t xml:space="preserve"> </w:t>
      </w:r>
      <w:r w:rsidRPr="001B4CB2">
        <w:rPr>
          <w:sz w:val="24"/>
          <w:szCs w:val="24"/>
        </w:rPr>
        <w:t>предоставление документов, которые не подтверждают право обратившихся граждан состоять на учёте в качестве нуждающихся в улучшении жилищных условий</w:t>
      </w:r>
      <w:r>
        <w:rPr>
          <w:sz w:val="24"/>
          <w:szCs w:val="24"/>
        </w:rPr>
        <w:t>.</w:t>
      </w:r>
    </w:p>
    <w:p w:rsidR="007C7A39" w:rsidRPr="00B15176" w:rsidRDefault="007C7A39" w:rsidP="007C7A39">
      <w:pPr>
        <w:jc w:val="both"/>
        <w:rPr>
          <w:sz w:val="24"/>
          <w:szCs w:val="24"/>
        </w:rPr>
      </w:pPr>
      <w:bookmarkStart w:id="17" w:name="_Hlk8907102"/>
      <w:bookmarkEnd w:id="16"/>
      <w:r w:rsidRPr="00B15176">
        <w:rPr>
          <w:b/>
          <w:sz w:val="24"/>
          <w:szCs w:val="24"/>
        </w:rPr>
        <w:t>14.</w:t>
      </w:r>
      <w:r w:rsidR="00077108">
        <w:rPr>
          <w:b/>
          <w:sz w:val="24"/>
          <w:szCs w:val="24"/>
        </w:rPr>
        <w:t>3</w:t>
      </w:r>
      <w:r w:rsidRPr="00B15176">
        <w:rPr>
          <w:b/>
          <w:sz w:val="24"/>
          <w:szCs w:val="24"/>
        </w:rPr>
        <w:t>.</w:t>
      </w:r>
      <w:r w:rsidRPr="00B15176">
        <w:rPr>
          <w:sz w:val="24"/>
          <w:szCs w:val="24"/>
        </w:rP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7C7A39" w:rsidRPr="00B15176" w:rsidRDefault="00077108" w:rsidP="007C7A39">
      <w:pPr>
        <w:jc w:val="both"/>
        <w:rPr>
          <w:sz w:val="24"/>
          <w:szCs w:val="24"/>
        </w:rPr>
      </w:pPr>
      <w:r>
        <w:rPr>
          <w:b/>
          <w:sz w:val="24"/>
          <w:szCs w:val="24"/>
        </w:rPr>
        <w:t>14.4</w:t>
      </w:r>
      <w:r w:rsidR="007C7A39" w:rsidRPr="00B15176">
        <w:rPr>
          <w:b/>
          <w:sz w:val="24"/>
          <w:szCs w:val="24"/>
        </w:rPr>
        <w:t>.</w:t>
      </w:r>
      <w:r w:rsidR="007C7A39" w:rsidRPr="00B15176">
        <w:rPr>
          <w:sz w:val="24"/>
          <w:szCs w:val="24"/>
        </w:rP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bookmarkEnd w:id="17"/>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15. Порядок, размер и основания платы, взимаемой с заявителя за предоставление муниципальной услуги</w:t>
      </w:r>
    </w:p>
    <w:p w:rsidR="007C7A39" w:rsidRPr="00B15176" w:rsidRDefault="007C7A39" w:rsidP="007C7A39">
      <w:pPr>
        <w:jc w:val="both"/>
        <w:rPr>
          <w:sz w:val="24"/>
          <w:szCs w:val="24"/>
        </w:rPr>
      </w:pPr>
      <w:r w:rsidRPr="00B15176">
        <w:rPr>
          <w:b/>
          <w:sz w:val="24"/>
          <w:szCs w:val="24"/>
        </w:rPr>
        <w:t>15.1.</w:t>
      </w:r>
      <w:r w:rsidRPr="00B15176">
        <w:rPr>
          <w:sz w:val="24"/>
          <w:szCs w:val="24"/>
        </w:rPr>
        <w:t xml:space="preserve"> Предоставление муниципальной услуги осуществляется бесплатно.</w:t>
      </w:r>
    </w:p>
    <w:p w:rsidR="007C7A39" w:rsidRPr="00B15176" w:rsidRDefault="007C7A39" w:rsidP="007C7A39">
      <w:pPr>
        <w:ind w:firstLine="708"/>
        <w:jc w:val="both"/>
        <w:rPr>
          <w:b/>
          <w:color w:val="7030A0"/>
          <w:sz w:val="24"/>
          <w:szCs w:val="24"/>
        </w:rPr>
      </w:pPr>
    </w:p>
    <w:p w:rsidR="007C7A39" w:rsidRPr="00B15176" w:rsidRDefault="007C7A39" w:rsidP="00F741B4">
      <w:pPr>
        <w:jc w:val="both"/>
        <w:rPr>
          <w:b/>
          <w:sz w:val="24"/>
          <w:szCs w:val="24"/>
        </w:rPr>
      </w:pPr>
      <w:r w:rsidRPr="00B15176">
        <w:rPr>
          <w:b/>
          <w:sz w:val="24"/>
          <w:szCs w:val="24"/>
        </w:rPr>
        <w:t>16. 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p w:rsidR="007C7A39" w:rsidRPr="00B15176" w:rsidRDefault="007C7A39" w:rsidP="007C7A39">
      <w:pPr>
        <w:jc w:val="both"/>
        <w:rPr>
          <w:sz w:val="24"/>
          <w:szCs w:val="24"/>
        </w:rPr>
      </w:pPr>
      <w:r w:rsidRPr="00B15176">
        <w:rPr>
          <w:b/>
          <w:sz w:val="24"/>
          <w:szCs w:val="24"/>
        </w:rPr>
        <w:t>16.1.</w:t>
      </w:r>
      <w:r w:rsidRPr="00B15176">
        <w:rPr>
          <w:sz w:val="24"/>
          <w:szCs w:val="24"/>
        </w:rPr>
        <w:t xml:space="preserve"> Оснований взимания платы за предоставление услуг, которые являются необходимыми и обязательными для предоставления муниципальной услуги, не имеется.</w:t>
      </w:r>
    </w:p>
    <w:p w:rsidR="007C7A39" w:rsidRPr="00B15176" w:rsidRDefault="007C7A39" w:rsidP="007C7A39">
      <w:pPr>
        <w:ind w:firstLine="708"/>
        <w:jc w:val="both"/>
        <w:rPr>
          <w:b/>
          <w:i/>
          <w:sz w:val="24"/>
          <w:szCs w:val="24"/>
        </w:rPr>
      </w:pPr>
    </w:p>
    <w:p w:rsidR="007C7A39" w:rsidRPr="00B15176" w:rsidRDefault="007C7A39" w:rsidP="00F741B4">
      <w:pPr>
        <w:jc w:val="both"/>
        <w:rPr>
          <w:b/>
          <w:sz w:val="24"/>
          <w:szCs w:val="24"/>
        </w:rPr>
      </w:pPr>
      <w:r w:rsidRPr="00B15176">
        <w:rPr>
          <w:b/>
          <w:sz w:val="24"/>
          <w:szCs w:val="24"/>
        </w:rPr>
        <w:t>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C7A39" w:rsidRPr="00B15176" w:rsidRDefault="007C7A39" w:rsidP="007C7A39">
      <w:pPr>
        <w:jc w:val="both"/>
        <w:rPr>
          <w:sz w:val="24"/>
          <w:szCs w:val="24"/>
        </w:rPr>
      </w:pPr>
      <w:r w:rsidRPr="00B15176">
        <w:rPr>
          <w:b/>
          <w:sz w:val="24"/>
          <w:szCs w:val="24"/>
        </w:rPr>
        <w:t>17.1.</w:t>
      </w:r>
      <w:r w:rsidRPr="00B15176">
        <w:rPr>
          <w:sz w:val="24"/>
          <w:szCs w:val="24"/>
        </w:rPr>
        <w:t xml:space="preserve"> Максимальное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w:t>
      </w:r>
      <w:r w:rsidR="00616D55" w:rsidRPr="00B15176">
        <w:rPr>
          <w:sz w:val="24"/>
          <w:szCs w:val="24"/>
        </w:rPr>
        <w:t xml:space="preserve">не </w:t>
      </w:r>
      <w:r w:rsidR="00656D12" w:rsidRPr="00B15176">
        <w:rPr>
          <w:sz w:val="24"/>
          <w:szCs w:val="24"/>
        </w:rPr>
        <w:t>более</w:t>
      </w:r>
      <w:r w:rsidRPr="00B15176">
        <w:rPr>
          <w:sz w:val="24"/>
          <w:szCs w:val="24"/>
        </w:rPr>
        <w:t xml:space="preserve"> 15 минут.</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18. Срок и порядок регистрации запроса заявителя о предоставлении муниципальной услуги, в том числе в электронной форме</w:t>
      </w:r>
    </w:p>
    <w:p w:rsidR="007C7A39" w:rsidRPr="00B15176" w:rsidRDefault="007C7A39" w:rsidP="007C7A39">
      <w:pPr>
        <w:jc w:val="both"/>
        <w:rPr>
          <w:sz w:val="24"/>
          <w:szCs w:val="24"/>
        </w:rPr>
      </w:pPr>
      <w:r w:rsidRPr="00B15176">
        <w:rPr>
          <w:b/>
          <w:sz w:val="24"/>
          <w:szCs w:val="24"/>
        </w:rPr>
        <w:t>18.1.</w:t>
      </w:r>
      <w:r w:rsidRPr="00B15176">
        <w:rPr>
          <w:sz w:val="24"/>
          <w:szCs w:val="24"/>
        </w:rPr>
        <w:t xml:space="preserve"> Заявление о предоставлении муниципальной услуги, в том числе в электронной форме, и прилагаемые к нему документы, необходимые для предоставления муниципальной услуги, регистрируются в день их поступления.</w:t>
      </w:r>
    </w:p>
    <w:p w:rsidR="007C7A39" w:rsidRPr="00B15176" w:rsidRDefault="007C7A39" w:rsidP="007C7A39">
      <w:pPr>
        <w:jc w:val="both"/>
        <w:rPr>
          <w:sz w:val="24"/>
          <w:szCs w:val="24"/>
        </w:rPr>
      </w:pPr>
      <w:r w:rsidRPr="00B15176">
        <w:rPr>
          <w:b/>
          <w:sz w:val="24"/>
          <w:szCs w:val="24"/>
        </w:rPr>
        <w:t>18.2.</w:t>
      </w:r>
      <w:r w:rsidRPr="00B15176">
        <w:rPr>
          <w:sz w:val="24"/>
          <w:szCs w:val="24"/>
        </w:rPr>
        <w:t xml:space="preserve"> Регистрация заявления осуществляется в журнале регистрации заявлений Администрации </w:t>
      </w:r>
      <w:r w:rsidR="00583560">
        <w:rPr>
          <w:sz w:val="24"/>
          <w:szCs w:val="24"/>
        </w:rPr>
        <w:t>муниципального образования</w:t>
      </w:r>
      <w:r w:rsidRPr="00B15176">
        <w:rPr>
          <w:sz w:val="24"/>
          <w:szCs w:val="24"/>
        </w:rPr>
        <w:t xml:space="preserve"> «</w:t>
      </w:r>
      <w:r w:rsidR="006C37E6" w:rsidRPr="006C37E6">
        <w:rPr>
          <w:sz w:val="24"/>
          <w:szCs w:val="24"/>
        </w:rPr>
        <w:t>Муниципальный округ Вавожский район Удмуртской Республики</w:t>
      </w:r>
      <w:r w:rsidRPr="00B15176">
        <w:rPr>
          <w:sz w:val="24"/>
          <w:szCs w:val="24"/>
        </w:rPr>
        <w:t xml:space="preserve">» и </w:t>
      </w:r>
      <w:r w:rsidR="00616D55" w:rsidRPr="00B15176">
        <w:rPr>
          <w:sz w:val="24"/>
          <w:szCs w:val="24"/>
        </w:rPr>
        <w:t>МФЦ</w:t>
      </w:r>
      <w:r w:rsidRPr="00B15176">
        <w:rPr>
          <w:sz w:val="24"/>
          <w:szCs w:val="24"/>
        </w:rPr>
        <w:t>.</w:t>
      </w:r>
    </w:p>
    <w:p w:rsidR="007C7A39" w:rsidRPr="00B15176" w:rsidRDefault="007C7A39" w:rsidP="007C7A39">
      <w:pPr>
        <w:jc w:val="both"/>
        <w:rPr>
          <w:sz w:val="24"/>
          <w:szCs w:val="24"/>
        </w:rPr>
      </w:pPr>
    </w:p>
    <w:p w:rsidR="007C7A39" w:rsidRPr="00B15176" w:rsidRDefault="007C7A39" w:rsidP="00F741B4">
      <w:pPr>
        <w:jc w:val="both"/>
        <w:rPr>
          <w:b/>
          <w:sz w:val="24"/>
          <w:szCs w:val="24"/>
        </w:rPr>
      </w:pPr>
      <w:r w:rsidRPr="00B15176">
        <w:rPr>
          <w:b/>
          <w:sz w:val="24"/>
          <w:szCs w:val="24"/>
        </w:rPr>
        <w:t xml:space="preserve">19. 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 </w:t>
      </w:r>
    </w:p>
    <w:p w:rsidR="007C7A39" w:rsidRPr="00B15176" w:rsidRDefault="007C7A39" w:rsidP="007C7A39">
      <w:pPr>
        <w:widowControl w:val="0"/>
        <w:tabs>
          <w:tab w:val="left" w:pos="709"/>
          <w:tab w:val="left" w:pos="969"/>
        </w:tabs>
        <w:jc w:val="both"/>
        <w:rPr>
          <w:sz w:val="24"/>
          <w:szCs w:val="24"/>
        </w:rPr>
      </w:pPr>
      <w:r w:rsidRPr="00B15176">
        <w:rPr>
          <w:b/>
          <w:sz w:val="24"/>
          <w:szCs w:val="24"/>
        </w:rPr>
        <w:t>19.1.</w:t>
      </w:r>
      <w:r w:rsidRPr="00B15176">
        <w:rPr>
          <w:sz w:val="24"/>
          <w:szCs w:val="24"/>
        </w:rPr>
        <w:t xml:space="preserve"> Требование к зданиям, в которых предоставляется муниципальная услуга, и прилегающим к ним территориям: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з</w:t>
      </w:r>
      <w:r w:rsidR="007C7A39" w:rsidRPr="00B15176">
        <w:rPr>
          <w:sz w:val="24"/>
          <w:szCs w:val="24"/>
        </w:rPr>
        <w:t>дания, где осуществляется прием посетителей, должны соответствовать Своду правил СП 118.13330.2012 «СНиП 31-06-2009. Общественные здания и сооружения».</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2) </w:t>
      </w:r>
      <w:r w:rsidR="007C7A39" w:rsidRPr="00B15176">
        <w:rPr>
          <w:sz w:val="24"/>
          <w:szCs w:val="24"/>
        </w:rPr>
        <w:tab/>
      </w:r>
      <w:r w:rsidR="00F741B4" w:rsidRPr="00B15176">
        <w:rPr>
          <w:sz w:val="24"/>
          <w:szCs w:val="24"/>
        </w:rPr>
        <w:t>з</w:t>
      </w:r>
      <w:r w:rsidR="007C7A39" w:rsidRPr="00B15176">
        <w:rPr>
          <w:sz w:val="24"/>
          <w:szCs w:val="24"/>
        </w:rPr>
        <w:t>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ц</w:t>
      </w:r>
      <w:r w:rsidR="007C7A39" w:rsidRPr="00B15176">
        <w:rPr>
          <w:sz w:val="24"/>
          <w:szCs w:val="24"/>
        </w:rPr>
        <w:t xml:space="preserve">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 для самостоятельного входа и выхода маломобильных групп населения, в том числе инвалидов, использующих кресла-коляски.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н</w:t>
      </w:r>
      <w:r w:rsidR="007C7A39" w:rsidRPr="00B15176">
        <w:rPr>
          <w:sz w:val="24"/>
          <w:szCs w:val="24"/>
        </w:rPr>
        <w:t xml:space="preserve">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Должны быть предусмотрены места для парковки специальных транспортных средств инвалидов в количестве не менее трех. </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Доступ заявителей к парковочным местам является бесплатным.</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д</w:t>
      </w:r>
      <w:r w:rsidR="007C7A39" w:rsidRPr="00B15176">
        <w:rPr>
          <w:sz w:val="24"/>
          <w:szCs w:val="24"/>
        </w:rPr>
        <w:t xml:space="preserve">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007C7A39" w:rsidRPr="00B15176">
        <w:rPr>
          <w:rFonts w:eastAsia="Apple Color Emoji"/>
          <w:sz w:val="24"/>
          <w:szCs w:val="24"/>
        </w:rPr>
        <w:t xml:space="preserve">в том числе с использованием кресла-коляски, </w:t>
      </w:r>
      <w:r w:rsidR="007C7A39" w:rsidRPr="00B15176">
        <w:rPr>
          <w:sz w:val="24"/>
          <w:szCs w:val="24"/>
        </w:rPr>
        <w:t xml:space="preserve">с помощью должностных лиц учреждения, </w:t>
      </w:r>
      <w:proofErr w:type="spellStart"/>
      <w:r w:rsidR="007C7A39" w:rsidRPr="00B15176">
        <w:rPr>
          <w:sz w:val="24"/>
          <w:szCs w:val="24"/>
        </w:rPr>
        <w:t>ассистивных</w:t>
      </w:r>
      <w:proofErr w:type="spellEnd"/>
      <w:r w:rsidR="007C7A39" w:rsidRPr="00B15176">
        <w:rPr>
          <w:sz w:val="24"/>
          <w:szCs w:val="24"/>
        </w:rPr>
        <w:t xml:space="preserve"> и вспомогательных технологий.</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д</w:t>
      </w:r>
      <w:r w:rsidR="007C7A39" w:rsidRPr="00B15176">
        <w:rPr>
          <w:sz w:val="24"/>
          <w:szCs w:val="24"/>
        </w:rPr>
        <w:t>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7C7A39" w:rsidRPr="00B15176" w:rsidRDefault="007C7A39" w:rsidP="007C7A39">
      <w:pPr>
        <w:widowControl w:val="0"/>
        <w:tabs>
          <w:tab w:val="left" w:pos="732"/>
          <w:tab w:val="left" w:pos="969"/>
        </w:tabs>
        <w:jc w:val="both"/>
        <w:rPr>
          <w:sz w:val="24"/>
          <w:szCs w:val="24"/>
        </w:rPr>
      </w:pPr>
      <w:r w:rsidRPr="00B15176">
        <w:rPr>
          <w:b/>
          <w:sz w:val="24"/>
          <w:szCs w:val="24"/>
        </w:rPr>
        <w:t>19.2.</w:t>
      </w:r>
      <w:r w:rsidRPr="00B15176">
        <w:rPr>
          <w:sz w:val="24"/>
          <w:szCs w:val="24"/>
        </w:rPr>
        <w:t xml:space="preserve"> Требования к помещениям, местам ожидания и приема заявителей, местам для заполнения запросов о предоставлении муниципальной услуг, в которых предоставляется муниципальная услуга:</w:t>
      </w:r>
    </w:p>
    <w:p w:rsidR="007C7A39" w:rsidRPr="00B15176" w:rsidRDefault="009A0C9C" w:rsidP="007C7A39">
      <w:pPr>
        <w:widowControl w:val="0"/>
        <w:tabs>
          <w:tab w:val="left" w:pos="732"/>
          <w:tab w:val="left" w:pos="969"/>
        </w:tabs>
        <w:jc w:val="both"/>
        <w:rPr>
          <w:sz w:val="24"/>
          <w:szCs w:val="24"/>
        </w:rPr>
      </w:pPr>
      <w:r w:rsidRPr="00B15176">
        <w:rPr>
          <w:sz w:val="24"/>
          <w:szCs w:val="24"/>
        </w:rPr>
        <w:lastRenderedPageBreak/>
        <w:t xml:space="preserve">     </w:t>
      </w:r>
      <w:r w:rsidR="007C7A39" w:rsidRPr="00B15176">
        <w:rPr>
          <w:sz w:val="24"/>
          <w:szCs w:val="24"/>
        </w:rPr>
        <w:t xml:space="preserve">1) </w:t>
      </w:r>
      <w:r w:rsidR="00F741B4" w:rsidRPr="00B15176">
        <w:rPr>
          <w:sz w:val="24"/>
          <w:szCs w:val="24"/>
        </w:rPr>
        <w:t>п</w:t>
      </w:r>
      <w:r w:rsidR="007C7A39" w:rsidRPr="00B15176">
        <w:rPr>
          <w:sz w:val="24"/>
          <w:szCs w:val="24"/>
        </w:rPr>
        <w:t>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F741B4" w:rsidRPr="00B15176">
        <w:rPr>
          <w:sz w:val="24"/>
          <w:szCs w:val="24"/>
        </w:rPr>
        <w:t>;</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в</w:t>
      </w:r>
      <w:r w:rsidR="007C7A39" w:rsidRPr="00B15176">
        <w:rPr>
          <w:sz w:val="24"/>
          <w:szCs w:val="24"/>
        </w:rPr>
        <w:t xml:space="preserve">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w:t>
      </w:r>
      <w:r w:rsidR="00F741B4" w:rsidRPr="00B15176">
        <w:rPr>
          <w:sz w:val="24"/>
          <w:szCs w:val="24"/>
        </w:rPr>
        <w:t>;</w:t>
      </w:r>
      <w:r w:rsidR="007C7A39" w:rsidRPr="00B15176">
        <w:rPr>
          <w:sz w:val="24"/>
          <w:szCs w:val="24"/>
        </w:rPr>
        <w:t xml:space="preserve"> </w:t>
      </w:r>
    </w:p>
    <w:p w:rsidR="007C7A39" w:rsidRPr="00B15176" w:rsidRDefault="009A0C9C" w:rsidP="007C7A39">
      <w:pPr>
        <w:widowControl w:val="0"/>
        <w:tabs>
          <w:tab w:val="left" w:pos="732"/>
          <w:tab w:val="left" w:pos="969"/>
        </w:tabs>
        <w:jc w:val="both"/>
        <w:rPr>
          <w:sz w:val="24"/>
          <w:szCs w:val="24"/>
        </w:rPr>
      </w:pPr>
      <w:r w:rsidRPr="00B15176">
        <w:rPr>
          <w:sz w:val="24"/>
          <w:szCs w:val="24"/>
        </w:rPr>
        <w:t xml:space="preserve">    </w:t>
      </w:r>
      <w:r w:rsidR="007C7A39" w:rsidRPr="00B15176">
        <w:rPr>
          <w:sz w:val="24"/>
          <w:szCs w:val="24"/>
        </w:rPr>
        <w:t xml:space="preserve">3) </w:t>
      </w:r>
      <w:r w:rsidR="00F741B4" w:rsidRPr="00B15176">
        <w:rPr>
          <w:sz w:val="24"/>
          <w:szCs w:val="24"/>
        </w:rPr>
        <w:t>в</w:t>
      </w:r>
      <w:r w:rsidR="007C7A39" w:rsidRPr="00B15176">
        <w:rPr>
          <w:sz w:val="24"/>
          <w:szCs w:val="24"/>
        </w:rPr>
        <w:t xml:space="preserve"> помещениях должна быть создана </w:t>
      </w:r>
      <w:proofErr w:type="gramStart"/>
      <w:r w:rsidR="00D87D53" w:rsidRPr="00B15176">
        <w:rPr>
          <w:sz w:val="24"/>
          <w:szCs w:val="24"/>
        </w:rPr>
        <w:t>без</w:t>
      </w:r>
      <w:proofErr w:type="gramEnd"/>
      <w:r w:rsidR="00D87D53" w:rsidRPr="00B15176">
        <w:rPr>
          <w:sz w:val="24"/>
          <w:szCs w:val="24"/>
        </w:rPr>
        <w:t xml:space="preserve"> </w:t>
      </w:r>
      <w:proofErr w:type="gramStart"/>
      <w:r w:rsidR="00D87D53" w:rsidRPr="00B15176">
        <w:rPr>
          <w:sz w:val="24"/>
          <w:szCs w:val="24"/>
        </w:rPr>
        <w:t>барьерная</w:t>
      </w:r>
      <w:proofErr w:type="gramEnd"/>
      <w:r w:rsidR="007C7A39" w:rsidRPr="00B15176">
        <w:rPr>
          <w:sz w:val="24"/>
          <w:szCs w:val="24"/>
        </w:rPr>
        <w:t xml:space="preserve"> среда для инвалидов и маломобильных граждан для получения ими муниципальной услуги наравне с другими лицами</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4) </w:t>
      </w:r>
      <w:r w:rsidR="00F741B4" w:rsidRPr="00B15176">
        <w:rPr>
          <w:sz w:val="24"/>
          <w:szCs w:val="24"/>
        </w:rPr>
        <w:t>о</w:t>
      </w:r>
      <w:r w:rsidR="00474F49" w:rsidRPr="00B15176">
        <w:rPr>
          <w:sz w:val="24"/>
          <w:szCs w:val="24"/>
        </w:rPr>
        <w:t>фис МФЦ</w:t>
      </w:r>
      <w:r w:rsidR="00616D55" w:rsidRPr="00B15176">
        <w:rPr>
          <w:sz w:val="24"/>
          <w:szCs w:val="24"/>
        </w:rPr>
        <w:t xml:space="preserve"> </w:t>
      </w:r>
      <w:r w:rsidR="007C7A39" w:rsidRPr="00B15176">
        <w:rPr>
          <w:sz w:val="24"/>
          <w:szCs w:val="24"/>
        </w:rPr>
        <w:t>долж</w:t>
      </w:r>
      <w:r w:rsidR="00616D55" w:rsidRPr="00B15176">
        <w:rPr>
          <w:sz w:val="24"/>
          <w:szCs w:val="24"/>
        </w:rPr>
        <w:t>ен</w:t>
      </w:r>
      <w:r w:rsidR="007C7A39" w:rsidRPr="00B15176">
        <w:rPr>
          <w:sz w:val="24"/>
          <w:szCs w:val="24"/>
        </w:rPr>
        <w:t xml:space="preserve"> быть оформлен в едином фирменном стиле «Мои документы»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5) </w:t>
      </w:r>
      <w:r w:rsidR="00F741B4" w:rsidRPr="00B15176">
        <w:rPr>
          <w:sz w:val="24"/>
          <w:szCs w:val="24"/>
        </w:rPr>
        <w:t>п</w:t>
      </w:r>
      <w:r w:rsidR="007C7A39" w:rsidRPr="00B15176">
        <w:rPr>
          <w:sz w:val="24"/>
          <w:szCs w:val="24"/>
        </w:rPr>
        <w:t>омещения, в которых осуществляется прием заявителей, по возможности, располагаются на 1-ых этажах зданий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7C7A39" w:rsidRPr="00B15176" w:rsidRDefault="009A0C9C" w:rsidP="007C7A39">
      <w:pPr>
        <w:tabs>
          <w:tab w:val="left" w:pos="732"/>
          <w:tab w:val="left" w:pos="969"/>
        </w:tabs>
        <w:jc w:val="both"/>
        <w:rPr>
          <w:sz w:val="24"/>
          <w:szCs w:val="24"/>
        </w:rPr>
      </w:pPr>
      <w:r w:rsidRPr="00B15176">
        <w:rPr>
          <w:sz w:val="24"/>
          <w:szCs w:val="24"/>
        </w:rPr>
        <w:t xml:space="preserve">     </w:t>
      </w:r>
      <w:r w:rsidR="007C7A39" w:rsidRPr="00B15176">
        <w:rPr>
          <w:sz w:val="24"/>
          <w:szCs w:val="24"/>
        </w:rPr>
        <w:t xml:space="preserve">6) </w:t>
      </w:r>
      <w:r w:rsidR="00F741B4" w:rsidRPr="00B15176">
        <w:rPr>
          <w:sz w:val="24"/>
          <w:szCs w:val="24"/>
        </w:rPr>
        <w:t>п</w:t>
      </w:r>
      <w:r w:rsidR="007C7A39" w:rsidRPr="00B15176">
        <w:rPr>
          <w:sz w:val="24"/>
          <w:szCs w:val="24"/>
        </w:rPr>
        <w:t>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7) </w:t>
      </w:r>
      <w:r w:rsidR="00F741B4" w:rsidRPr="00B15176">
        <w:rPr>
          <w:sz w:val="24"/>
          <w:szCs w:val="24"/>
        </w:rPr>
        <w:t>у</w:t>
      </w:r>
      <w:r w:rsidR="007C7A39" w:rsidRPr="00B15176">
        <w:rPr>
          <w:sz w:val="24"/>
          <w:szCs w:val="24"/>
        </w:rPr>
        <w:t xml:space="preserve">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w:t>
      </w:r>
      <w:r w:rsidR="00F741B4" w:rsidRPr="00B15176">
        <w:rPr>
          <w:sz w:val="24"/>
          <w:szCs w:val="24"/>
        </w:rPr>
        <w:t>;</w:t>
      </w:r>
      <w:r w:rsidR="007C7A39" w:rsidRPr="00B15176">
        <w:rPr>
          <w:sz w:val="24"/>
          <w:szCs w:val="24"/>
        </w:rPr>
        <w:t xml:space="preserve">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8) </w:t>
      </w:r>
      <w:r w:rsidR="007C7A39" w:rsidRPr="00B15176">
        <w:rPr>
          <w:sz w:val="24"/>
          <w:szCs w:val="24"/>
        </w:rPr>
        <w:tab/>
      </w:r>
      <w:r w:rsidR="00F741B4" w:rsidRPr="00B15176">
        <w:rPr>
          <w:sz w:val="24"/>
          <w:szCs w:val="24"/>
        </w:rPr>
        <w:t>р</w:t>
      </w:r>
      <w:r w:rsidR="007C7A39" w:rsidRPr="00B15176">
        <w:rPr>
          <w:sz w:val="24"/>
          <w:szCs w:val="24"/>
        </w:rPr>
        <w:t>абочее место должно соответствовать действующему законодательству в области охраны труда, должна быть проведена специальная оценка условий труда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9) </w:t>
      </w:r>
      <w:r w:rsidR="00F741B4" w:rsidRPr="00B15176">
        <w:rPr>
          <w:sz w:val="24"/>
          <w:szCs w:val="24"/>
        </w:rPr>
        <w:t>о</w:t>
      </w:r>
      <w:r w:rsidR="007C7A39" w:rsidRPr="00B15176">
        <w:rPr>
          <w:sz w:val="24"/>
          <w:szCs w:val="24"/>
        </w:rPr>
        <w:t>борудованное рабочее место должно соответствовать требованиям по защите информации при обработке персональных данных</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10) </w:t>
      </w:r>
      <w:r w:rsidR="00F741B4" w:rsidRPr="00B15176">
        <w:rPr>
          <w:sz w:val="24"/>
          <w:szCs w:val="24"/>
        </w:rPr>
        <w:t>р</w:t>
      </w:r>
      <w:r w:rsidR="007C7A39" w:rsidRPr="00B15176">
        <w:rPr>
          <w:sz w:val="24"/>
          <w:szCs w:val="24"/>
        </w:rPr>
        <w:t>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11) </w:t>
      </w:r>
      <w:r w:rsidR="00F741B4" w:rsidRPr="00B15176">
        <w:rPr>
          <w:sz w:val="24"/>
          <w:szCs w:val="24"/>
        </w:rPr>
        <w:t>д</w:t>
      </w:r>
      <w:r w:rsidR="007C7A39" w:rsidRPr="00B15176">
        <w:rPr>
          <w:sz w:val="24"/>
          <w:szCs w:val="24"/>
        </w:rPr>
        <w:t>олжностные лица, предоставляющие муниципальную услугу, должны 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12) </w:t>
      </w:r>
      <w:r w:rsidR="00F741B4" w:rsidRPr="00B15176">
        <w:rPr>
          <w:sz w:val="24"/>
          <w:szCs w:val="24"/>
        </w:rPr>
        <w:t>д</w:t>
      </w:r>
      <w:r w:rsidR="007C7A39" w:rsidRPr="00B15176">
        <w:rPr>
          <w:sz w:val="24"/>
          <w:szCs w:val="24"/>
        </w:rPr>
        <w:t>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13) </w:t>
      </w:r>
      <w:r w:rsidR="00F741B4" w:rsidRPr="00B15176">
        <w:rPr>
          <w:sz w:val="24"/>
          <w:szCs w:val="24"/>
        </w:rPr>
        <w:t>д</w:t>
      </w:r>
      <w:r w:rsidR="007C7A39" w:rsidRPr="00B15176">
        <w:rPr>
          <w:sz w:val="24"/>
          <w:szCs w:val="24"/>
        </w:rPr>
        <w:t>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14) </w:t>
      </w:r>
      <w:r w:rsidR="00F741B4" w:rsidRPr="00B15176">
        <w:rPr>
          <w:sz w:val="24"/>
          <w:szCs w:val="24"/>
        </w:rPr>
        <w:t>в</w:t>
      </w:r>
      <w:r w:rsidR="007C7A39" w:rsidRPr="00B15176">
        <w:rPr>
          <w:sz w:val="24"/>
          <w:szCs w:val="24"/>
        </w:rPr>
        <w:t xml:space="preserve"> помещения должны быть созданы условия для беспрепятственной работы </w:t>
      </w:r>
      <w:proofErr w:type="spellStart"/>
      <w:r w:rsidR="007C7A39" w:rsidRPr="00B15176">
        <w:rPr>
          <w:sz w:val="24"/>
          <w:szCs w:val="24"/>
        </w:rPr>
        <w:t>сурдопереводчика</w:t>
      </w:r>
      <w:proofErr w:type="spellEnd"/>
      <w:r w:rsidR="007C7A39" w:rsidRPr="00B15176">
        <w:rPr>
          <w:sz w:val="24"/>
          <w:szCs w:val="24"/>
        </w:rPr>
        <w:t xml:space="preserve"> и </w:t>
      </w:r>
      <w:proofErr w:type="spellStart"/>
      <w:r w:rsidR="007C7A39" w:rsidRPr="00B15176">
        <w:rPr>
          <w:sz w:val="24"/>
          <w:szCs w:val="24"/>
        </w:rPr>
        <w:t>тифлосурдопереводчика</w:t>
      </w:r>
      <w:proofErr w:type="spellEnd"/>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15) </w:t>
      </w:r>
      <w:r w:rsidR="00F741B4" w:rsidRPr="00B15176">
        <w:rPr>
          <w:sz w:val="24"/>
          <w:szCs w:val="24"/>
        </w:rPr>
        <w:t>в</w:t>
      </w:r>
      <w:r w:rsidR="007C7A39" w:rsidRPr="00B15176">
        <w:rPr>
          <w:sz w:val="24"/>
          <w:szCs w:val="24"/>
        </w:rPr>
        <w:t xml:space="preserve">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00F741B4" w:rsidRPr="00B15176">
        <w:rPr>
          <w:sz w:val="24"/>
          <w:szCs w:val="24"/>
        </w:rPr>
        <w:t>;</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16)</w:t>
      </w:r>
      <w:r w:rsidR="00F741B4" w:rsidRPr="00B15176">
        <w:rPr>
          <w:sz w:val="24"/>
          <w:szCs w:val="24"/>
        </w:rPr>
        <w:t xml:space="preserve"> п</w:t>
      </w:r>
      <w:r w:rsidR="007C7A39" w:rsidRPr="00B15176">
        <w:rPr>
          <w:sz w:val="24"/>
          <w:szCs w:val="24"/>
        </w:rPr>
        <w:t>ри необходимости, должно быть обеспечено предоставление муниципальной услуги по месту жительства инвалида или в дистанционном режиме</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17) </w:t>
      </w:r>
      <w:r w:rsidR="00F741B4" w:rsidRPr="00B15176">
        <w:rPr>
          <w:sz w:val="24"/>
          <w:szCs w:val="24"/>
        </w:rPr>
        <w:t>м</w:t>
      </w:r>
      <w:r w:rsidR="007C7A39" w:rsidRPr="00B15176">
        <w:rPr>
          <w:sz w:val="24"/>
          <w:szCs w:val="24"/>
        </w:rPr>
        <w:t xml:space="preserve">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w:t>
      </w:r>
      <w:r w:rsidR="007C7A39" w:rsidRPr="00B15176">
        <w:rPr>
          <w:sz w:val="24"/>
          <w:szCs w:val="24"/>
        </w:rPr>
        <w:lastRenderedPageBreak/>
        <w:t>составлять менее пяти мест.</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Места для ожидания должны быть комфортными для пребывания маломобильных граждан, в том числе инвалидов, использующих кресла-коляски.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В местах ожидания на видном месте должны быть расположены схемы размещения средств пожа</w:t>
      </w:r>
      <w:r w:rsidR="00474F49" w:rsidRPr="00B15176">
        <w:rPr>
          <w:sz w:val="24"/>
          <w:szCs w:val="24"/>
        </w:rPr>
        <w:t>р</w:t>
      </w:r>
      <w:r w:rsidR="007C7A39" w:rsidRPr="00B15176">
        <w:rPr>
          <w:sz w:val="24"/>
          <w:szCs w:val="24"/>
        </w:rPr>
        <w:t>о</w:t>
      </w:r>
      <w:r w:rsidR="00474F49" w:rsidRPr="00B15176">
        <w:rPr>
          <w:sz w:val="24"/>
          <w:szCs w:val="24"/>
        </w:rPr>
        <w:t>т</w:t>
      </w:r>
      <w:r w:rsidR="007C7A39" w:rsidRPr="00B15176">
        <w:rPr>
          <w:sz w:val="24"/>
          <w:szCs w:val="24"/>
        </w:rPr>
        <w:t xml:space="preserve">ушения и путей эвакуации посетителей из здания. </w:t>
      </w:r>
    </w:p>
    <w:p w:rsidR="007C7A39" w:rsidRPr="00B15176" w:rsidRDefault="009A0C9C" w:rsidP="007C7A39">
      <w:pPr>
        <w:tabs>
          <w:tab w:val="left" w:pos="709"/>
          <w:tab w:val="left" w:pos="969"/>
        </w:tabs>
        <w:jc w:val="both"/>
        <w:rPr>
          <w:sz w:val="24"/>
          <w:szCs w:val="24"/>
        </w:rPr>
      </w:pPr>
      <w:r w:rsidRPr="00B15176">
        <w:rPr>
          <w:sz w:val="24"/>
          <w:szCs w:val="24"/>
        </w:rPr>
        <w:t xml:space="preserve">     </w:t>
      </w:r>
      <w:r w:rsidR="007C7A39" w:rsidRPr="00B15176">
        <w:rPr>
          <w:sz w:val="24"/>
          <w:szCs w:val="24"/>
        </w:rPr>
        <w:t xml:space="preserve">18) </w:t>
      </w:r>
      <w:r w:rsidR="00F741B4" w:rsidRPr="00B15176">
        <w:rPr>
          <w:sz w:val="24"/>
          <w:szCs w:val="24"/>
        </w:rPr>
        <w:t>м</w:t>
      </w:r>
      <w:r w:rsidR="007C7A39" w:rsidRPr="00B15176">
        <w:rPr>
          <w:sz w:val="24"/>
          <w:szCs w:val="24"/>
        </w:rPr>
        <w:t>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r w:rsidR="00F741B4" w:rsidRPr="00B15176">
        <w:rPr>
          <w:sz w:val="24"/>
          <w:szCs w:val="24"/>
        </w:rPr>
        <w:t>;</w:t>
      </w:r>
    </w:p>
    <w:p w:rsidR="007C7A39" w:rsidRDefault="009A0C9C" w:rsidP="007C7A39">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19) </w:t>
      </w:r>
      <w:r w:rsidR="00F741B4" w:rsidRPr="00B15176">
        <w:rPr>
          <w:sz w:val="24"/>
          <w:szCs w:val="24"/>
        </w:rPr>
        <w:t>д</w:t>
      </w:r>
      <w:r w:rsidR="007C7A39" w:rsidRPr="00B15176">
        <w:rPr>
          <w:sz w:val="24"/>
          <w:szCs w:val="24"/>
        </w:rPr>
        <w:t>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1D5D04" w:rsidRDefault="001D5D04" w:rsidP="001D5D04">
      <w:pPr>
        <w:jc w:val="both"/>
        <w:rPr>
          <w:sz w:val="24"/>
          <w:szCs w:val="24"/>
        </w:rPr>
      </w:pPr>
      <w:r>
        <w:rPr>
          <w:sz w:val="24"/>
          <w:szCs w:val="24"/>
        </w:rPr>
        <w:t xml:space="preserve">    20) п</w:t>
      </w:r>
      <w:r w:rsidRPr="001D5D04">
        <w:rPr>
          <w:sz w:val="24"/>
          <w:szCs w:val="24"/>
        </w:rPr>
        <w:t>рием граждан ведется должностным лицом, ответственным за прием населения (далее - специалист по приему населения), в порядке общей очереди либо по предварительной записи.</w:t>
      </w:r>
    </w:p>
    <w:p w:rsidR="001D5D04" w:rsidRPr="001D5D04" w:rsidRDefault="001D5D04" w:rsidP="001D5D04">
      <w:pPr>
        <w:jc w:val="both"/>
        <w:rPr>
          <w:sz w:val="24"/>
          <w:szCs w:val="24"/>
        </w:rPr>
      </w:pPr>
      <w:r>
        <w:rPr>
          <w:sz w:val="24"/>
          <w:szCs w:val="24"/>
        </w:rPr>
        <w:t xml:space="preserve">     21)</w:t>
      </w:r>
      <w:r w:rsidRPr="001D5D04">
        <w:rPr>
          <w:sz w:val="24"/>
          <w:szCs w:val="24"/>
        </w:rPr>
        <w:t xml:space="preserve"> Гражданам предоставляется возможность осуществить предварительную запись на прием по телефону указанному в Административном регламенте.</w:t>
      </w:r>
    </w:p>
    <w:p w:rsidR="001D5D04" w:rsidRPr="001D5D04" w:rsidRDefault="001D5D04" w:rsidP="001D5D04">
      <w:pPr>
        <w:ind w:firstLine="720"/>
        <w:jc w:val="both"/>
        <w:rPr>
          <w:sz w:val="24"/>
          <w:szCs w:val="24"/>
        </w:rPr>
      </w:pPr>
      <w:r w:rsidRPr="001D5D04">
        <w:rPr>
          <w:sz w:val="24"/>
          <w:szCs w:val="24"/>
        </w:rPr>
        <w:t>При предварительной записи гражданин сообщает специалисту по приему населения желаемое время приема.</w:t>
      </w:r>
    </w:p>
    <w:p w:rsidR="001D5D04" w:rsidRPr="001D5D04" w:rsidRDefault="001D5D04" w:rsidP="001D5D04">
      <w:pPr>
        <w:ind w:firstLine="720"/>
        <w:jc w:val="both"/>
        <w:rPr>
          <w:sz w:val="24"/>
          <w:szCs w:val="24"/>
        </w:rPr>
      </w:pPr>
      <w:r w:rsidRPr="001D5D04">
        <w:rPr>
          <w:sz w:val="24"/>
          <w:szCs w:val="24"/>
        </w:rPr>
        <w:t>При определении времени приема по телефону специалист по приему населения назначает время на основании графика уже запланированного времени приема граждан и времени, удобного гражданину.</w:t>
      </w:r>
    </w:p>
    <w:p w:rsidR="007C7A39" w:rsidRPr="00B15176" w:rsidRDefault="007C7A39" w:rsidP="007C7A39">
      <w:pPr>
        <w:widowControl w:val="0"/>
        <w:tabs>
          <w:tab w:val="left" w:pos="709"/>
          <w:tab w:val="left" w:pos="969"/>
        </w:tabs>
        <w:jc w:val="both"/>
        <w:rPr>
          <w:sz w:val="24"/>
          <w:szCs w:val="24"/>
        </w:rPr>
      </w:pPr>
      <w:r w:rsidRPr="00B15176">
        <w:rPr>
          <w:b/>
          <w:sz w:val="24"/>
          <w:szCs w:val="24"/>
        </w:rPr>
        <w:t>19.</w:t>
      </w:r>
      <w:r w:rsidR="001E4591" w:rsidRPr="00B15176">
        <w:rPr>
          <w:b/>
          <w:sz w:val="24"/>
          <w:szCs w:val="24"/>
        </w:rPr>
        <w:t>3</w:t>
      </w:r>
      <w:r w:rsidRPr="00B15176">
        <w:rPr>
          <w:b/>
          <w:sz w:val="24"/>
          <w:szCs w:val="24"/>
        </w:rPr>
        <w:t>.</w:t>
      </w:r>
      <w:r w:rsidRPr="00B15176">
        <w:rPr>
          <w:sz w:val="24"/>
          <w:szCs w:val="24"/>
        </w:rPr>
        <w:t xml:space="preserve"> Требования к размещению и оформлению визуальной, текстовой и мультимедийной информации о порядке предоставления муниципальной услуги:</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 xml:space="preserve">1) </w:t>
      </w:r>
      <w:r w:rsidR="00F741B4" w:rsidRPr="00B15176">
        <w:rPr>
          <w:sz w:val="24"/>
          <w:szCs w:val="24"/>
        </w:rPr>
        <w:t>и</w:t>
      </w:r>
      <w:r w:rsidR="007C7A39" w:rsidRPr="00B15176">
        <w:rPr>
          <w:sz w:val="24"/>
          <w:szCs w:val="24"/>
        </w:rPr>
        <w:t>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r w:rsidR="00F741B4" w:rsidRPr="00B15176">
        <w:rPr>
          <w:sz w:val="24"/>
          <w:szCs w:val="24"/>
        </w:rPr>
        <w:t>;</w:t>
      </w:r>
    </w:p>
    <w:p w:rsidR="007C7A39" w:rsidRPr="00B15176" w:rsidRDefault="009A0C9C" w:rsidP="007C7A39">
      <w:pPr>
        <w:widowControl w:val="0"/>
        <w:tabs>
          <w:tab w:val="left" w:pos="709"/>
          <w:tab w:val="left" w:pos="969"/>
        </w:tabs>
        <w:jc w:val="both"/>
        <w:rPr>
          <w:color w:val="7030A0"/>
          <w:sz w:val="24"/>
          <w:szCs w:val="24"/>
        </w:rPr>
      </w:pPr>
      <w:r w:rsidRPr="00B15176">
        <w:rPr>
          <w:sz w:val="24"/>
          <w:szCs w:val="24"/>
        </w:rPr>
        <w:t xml:space="preserve">     </w:t>
      </w:r>
      <w:r w:rsidR="007C7A39" w:rsidRPr="00B15176">
        <w:rPr>
          <w:sz w:val="24"/>
          <w:szCs w:val="24"/>
        </w:rPr>
        <w:t xml:space="preserve">2) </w:t>
      </w:r>
      <w:r w:rsidR="00F741B4" w:rsidRPr="00B15176">
        <w:rPr>
          <w:sz w:val="24"/>
          <w:szCs w:val="24"/>
        </w:rPr>
        <w:t>и</w:t>
      </w:r>
      <w:r w:rsidR="007C7A39" w:rsidRPr="00B15176">
        <w:rPr>
          <w:sz w:val="24"/>
          <w:szCs w:val="24"/>
        </w:rPr>
        <w:t>нформация о порядке предоставления муниципальной услуги разм</w:t>
      </w:r>
      <w:r w:rsidR="0093171F">
        <w:rPr>
          <w:sz w:val="24"/>
          <w:szCs w:val="24"/>
        </w:rPr>
        <w:t>ещается в помещении Администрации муниципального образования</w:t>
      </w:r>
      <w:r w:rsidR="007C7A39" w:rsidRPr="00B15176">
        <w:rPr>
          <w:sz w:val="24"/>
          <w:szCs w:val="24"/>
        </w:rPr>
        <w:t xml:space="preserve"> «</w:t>
      </w:r>
      <w:r w:rsidR="006C37E6" w:rsidRPr="006C37E6">
        <w:rPr>
          <w:sz w:val="24"/>
          <w:szCs w:val="24"/>
        </w:rPr>
        <w:t>Муниципальный округ Вавожский район Удмуртской Республики</w:t>
      </w:r>
      <w:r w:rsidR="007C7A39" w:rsidRPr="00B15176">
        <w:rPr>
          <w:sz w:val="24"/>
          <w:szCs w:val="24"/>
        </w:rPr>
        <w:t xml:space="preserve">» и в </w:t>
      </w:r>
      <w:r w:rsidR="00616D55" w:rsidRPr="00B15176">
        <w:rPr>
          <w:sz w:val="24"/>
          <w:szCs w:val="24"/>
        </w:rPr>
        <w:t>МФЦ</w:t>
      </w:r>
      <w:r w:rsidR="00F741B4"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3</w:t>
      </w:r>
      <w:r w:rsidR="007C7A39" w:rsidRPr="00B15176">
        <w:rPr>
          <w:sz w:val="24"/>
          <w:szCs w:val="24"/>
        </w:rPr>
        <w:t xml:space="preserve">) </w:t>
      </w:r>
      <w:r w:rsidR="00F741B4" w:rsidRPr="00B15176">
        <w:rPr>
          <w:sz w:val="24"/>
          <w:szCs w:val="24"/>
        </w:rPr>
        <w:t>и</w:t>
      </w:r>
      <w:r w:rsidR="007C7A39" w:rsidRPr="00B15176">
        <w:rPr>
          <w:sz w:val="24"/>
          <w:szCs w:val="24"/>
        </w:rPr>
        <w:t xml:space="preserve">нформационные стенды должны быть максимально заметны, функциональны, освещены и хорошо просматриваемы. Они могут быть оборудованы карманами формата А4. </w:t>
      </w:r>
    </w:p>
    <w:p w:rsidR="008376B7" w:rsidRPr="00B15176" w:rsidRDefault="009A0C9C" w:rsidP="007C7A39">
      <w:pPr>
        <w:widowControl w:val="0"/>
        <w:tabs>
          <w:tab w:val="left" w:pos="709"/>
          <w:tab w:val="left" w:pos="969"/>
        </w:tabs>
        <w:jc w:val="both"/>
        <w:rPr>
          <w:sz w:val="24"/>
          <w:szCs w:val="24"/>
        </w:rPr>
      </w:pPr>
      <w:r w:rsidRPr="00B15176">
        <w:rPr>
          <w:sz w:val="24"/>
          <w:szCs w:val="24"/>
        </w:rPr>
        <w:t xml:space="preserve">     </w:t>
      </w:r>
      <w:r w:rsidR="007C7A39" w:rsidRPr="00B15176">
        <w:rPr>
          <w:sz w:val="24"/>
          <w:szCs w:val="24"/>
        </w:rPr>
        <w:t>Тексты материалов печатаются удобным для чтения шрифтом, без исправлений. Наиболее важные места в тексте выделяются жирным шрифтом или подчеркиваются</w:t>
      </w:r>
      <w:r w:rsidR="008376B7" w:rsidRPr="00B15176">
        <w:rPr>
          <w:sz w:val="24"/>
          <w:szCs w:val="24"/>
        </w:rPr>
        <w:t>.</w:t>
      </w:r>
    </w:p>
    <w:p w:rsidR="007C7A39" w:rsidRPr="00B15176" w:rsidRDefault="009A0C9C" w:rsidP="007C7A39">
      <w:pPr>
        <w:widowControl w:val="0"/>
        <w:tabs>
          <w:tab w:val="left" w:pos="709"/>
          <w:tab w:val="left" w:pos="969"/>
        </w:tabs>
        <w:jc w:val="both"/>
        <w:rPr>
          <w:sz w:val="24"/>
          <w:szCs w:val="24"/>
        </w:rPr>
      </w:pPr>
      <w:r w:rsidRPr="00B15176">
        <w:rPr>
          <w:sz w:val="24"/>
          <w:szCs w:val="24"/>
        </w:rPr>
        <w:t xml:space="preserve">     </w:t>
      </w:r>
      <w:r w:rsidR="00616D55" w:rsidRPr="00B15176">
        <w:rPr>
          <w:sz w:val="24"/>
          <w:szCs w:val="24"/>
        </w:rPr>
        <w:t>4</w:t>
      </w:r>
      <w:r w:rsidR="007C7A39" w:rsidRPr="00B15176">
        <w:rPr>
          <w:sz w:val="24"/>
          <w:szCs w:val="24"/>
        </w:rPr>
        <w:t xml:space="preserve">) </w:t>
      </w:r>
      <w:r w:rsidR="00F741B4" w:rsidRPr="00B15176">
        <w:rPr>
          <w:sz w:val="24"/>
          <w:szCs w:val="24"/>
        </w:rPr>
        <w:t>н</w:t>
      </w:r>
      <w:r w:rsidR="007C7A39" w:rsidRPr="00B15176">
        <w:rPr>
          <w:sz w:val="24"/>
          <w:szCs w:val="24"/>
        </w:rPr>
        <w:t xml:space="preserve">а информационных стендах размещается информация, указанная в пункте </w:t>
      </w:r>
      <w:r w:rsidR="008376B7" w:rsidRPr="00B15176">
        <w:rPr>
          <w:sz w:val="24"/>
          <w:szCs w:val="24"/>
        </w:rPr>
        <w:t>4.11.</w:t>
      </w:r>
      <w:r w:rsidR="007C7A39" w:rsidRPr="00B15176">
        <w:rPr>
          <w:sz w:val="24"/>
          <w:szCs w:val="24"/>
        </w:rPr>
        <w:t xml:space="preserve"> настоящего регламента, перечень государственных и муниципальных услуг, п</w:t>
      </w:r>
      <w:r w:rsidR="0093171F">
        <w:rPr>
          <w:sz w:val="24"/>
          <w:szCs w:val="24"/>
        </w:rPr>
        <w:t>редоставляемых в Администрации муниципального образования</w:t>
      </w:r>
      <w:r w:rsidR="007C7A39" w:rsidRPr="00B15176">
        <w:rPr>
          <w:sz w:val="24"/>
          <w:szCs w:val="24"/>
        </w:rPr>
        <w:t xml:space="preserve"> «</w:t>
      </w:r>
      <w:r w:rsidR="006C37E6" w:rsidRPr="006C37E6">
        <w:rPr>
          <w:sz w:val="24"/>
          <w:szCs w:val="24"/>
        </w:rPr>
        <w:t>Муниципальный округ Вавожский район Удмуртской Республики</w:t>
      </w:r>
      <w:r w:rsidR="007C7A39" w:rsidRPr="00B15176">
        <w:rPr>
          <w:sz w:val="24"/>
          <w:szCs w:val="24"/>
        </w:rPr>
        <w:t xml:space="preserve">» и в </w:t>
      </w:r>
      <w:r w:rsidR="00474F49" w:rsidRPr="00B15176">
        <w:rPr>
          <w:sz w:val="24"/>
          <w:szCs w:val="24"/>
        </w:rPr>
        <w:t>МФЦ</w:t>
      </w:r>
      <w:r w:rsidR="008376B7" w:rsidRPr="00B15176">
        <w:rPr>
          <w:sz w:val="24"/>
          <w:szCs w:val="24"/>
        </w:rPr>
        <w:t>,</w:t>
      </w:r>
      <w:r w:rsidR="007C7A39" w:rsidRPr="00B15176">
        <w:rPr>
          <w:sz w:val="24"/>
          <w:szCs w:val="24"/>
        </w:rPr>
        <w:t xml:space="preserve"> текст настоящего регламента с приложениями.</w:t>
      </w:r>
    </w:p>
    <w:p w:rsidR="009A0C9C" w:rsidRPr="00B15176" w:rsidRDefault="009A0C9C" w:rsidP="007C7A39">
      <w:pPr>
        <w:ind w:firstLine="709"/>
        <w:rPr>
          <w:b/>
          <w:sz w:val="24"/>
          <w:szCs w:val="24"/>
        </w:rPr>
      </w:pPr>
    </w:p>
    <w:p w:rsidR="007C7A39" w:rsidRPr="00B15176" w:rsidRDefault="007C7A39" w:rsidP="00F741B4">
      <w:pPr>
        <w:rPr>
          <w:b/>
          <w:sz w:val="24"/>
          <w:szCs w:val="24"/>
        </w:rPr>
      </w:pPr>
      <w:r w:rsidRPr="00B15176">
        <w:rPr>
          <w:b/>
          <w:sz w:val="24"/>
          <w:szCs w:val="24"/>
        </w:rPr>
        <w:t>20. Показатели доступности и качества муниципальной услуги</w:t>
      </w:r>
    </w:p>
    <w:p w:rsidR="007C7A39" w:rsidRPr="00B15176" w:rsidRDefault="007C7A39" w:rsidP="007C7A39">
      <w:pPr>
        <w:tabs>
          <w:tab w:val="left" w:pos="993"/>
        </w:tabs>
        <w:jc w:val="both"/>
        <w:rPr>
          <w:sz w:val="24"/>
          <w:szCs w:val="24"/>
        </w:rPr>
      </w:pPr>
      <w:bookmarkStart w:id="18" w:name="_Hlk8907554"/>
      <w:r w:rsidRPr="00B15176">
        <w:rPr>
          <w:b/>
          <w:sz w:val="24"/>
          <w:szCs w:val="24"/>
        </w:rPr>
        <w:t>20.1.</w:t>
      </w:r>
      <w:r w:rsidRPr="00B15176">
        <w:rPr>
          <w:sz w:val="24"/>
          <w:szCs w:val="24"/>
        </w:rPr>
        <w:t xml:space="preserve"> Показателями доступности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равные права и возможности по получению муниципальной услуги для заявителей;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открытый доступ заявителей для получения полной, актуальной и достоверной информации о порядке предоставления муниципальной услуги, в том числе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возможность получения муниципальной услуги по принципу «одного окна»</w:t>
      </w:r>
      <w:r w:rsidR="00D87D53" w:rsidRPr="00B15176">
        <w:t xml:space="preserve"> </w:t>
      </w:r>
      <w:r w:rsidR="000E7EB9" w:rsidRPr="00B15176">
        <w:rPr>
          <w:sz w:val="24"/>
          <w:szCs w:val="24"/>
        </w:rPr>
        <w:t>в МФЦ</w:t>
      </w:r>
      <w:r w:rsidR="003E1E24" w:rsidRPr="00B15176">
        <w:rPr>
          <w:sz w:val="24"/>
          <w:szCs w:val="24"/>
        </w:rPr>
        <w:t>, в том числе</w:t>
      </w:r>
      <w:r w:rsidR="007C7A39" w:rsidRPr="00B15176">
        <w:rPr>
          <w:sz w:val="24"/>
          <w:szCs w:val="24"/>
        </w:rPr>
        <w:t xml:space="preserve"> в электронной форме:</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w:t>
      </w:r>
      <w:r w:rsidR="00185162" w:rsidRPr="00B15176">
        <w:t xml:space="preserve"> </w:t>
      </w:r>
      <w:r w:rsidR="00185162" w:rsidRPr="00B15176">
        <w:rPr>
          <w:sz w:val="24"/>
          <w:szCs w:val="24"/>
        </w:rPr>
        <w:t>МФЦ</w:t>
      </w:r>
      <w:r w:rsidR="007C7A39" w:rsidRPr="00B15176">
        <w:rPr>
          <w:sz w:val="24"/>
          <w:szCs w:val="24"/>
        </w:rPr>
        <w:t>,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w:t>
      </w:r>
      <w:r w:rsidR="007C7A39" w:rsidRPr="00B15176">
        <w:rPr>
          <w:sz w:val="24"/>
          <w:szCs w:val="24"/>
        </w:rPr>
        <w:lastRenderedPageBreak/>
        <w:t>использованием сети «Интернет» в форме электронных документов, к общему количеству запросов, рассмотренных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соблюдение сроков предоставления муниципальной услуги определяется как 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 xml:space="preserve">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w:t>
      </w:r>
      <w:r w:rsidR="008376B7" w:rsidRPr="00B15176">
        <w:rPr>
          <w:sz w:val="24"/>
          <w:szCs w:val="24"/>
        </w:rPr>
        <w:t>ре</w:t>
      </w:r>
      <w:r w:rsidR="007C7A39" w:rsidRPr="00B15176">
        <w:rPr>
          <w:sz w:val="24"/>
          <w:szCs w:val="24"/>
        </w:rPr>
        <w:t>гламентом сроков и стандарта предоставления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6) количество взаимодействий заявителя с должностными лицами при предоставлении муниципальной услуги не должно превышать двух раз;</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7) комфортность ожидания в очереди при подаче заявления;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8) возможность досудебного рассмотрения жалоб заявителей на решения, действия (бездействие) должностных лиц, ответственных за предоставление муниципальной услуги;</w:t>
      </w:r>
    </w:p>
    <w:p w:rsidR="007C7A39" w:rsidRDefault="009A0C9C" w:rsidP="009A0C9C">
      <w:pPr>
        <w:jc w:val="both"/>
        <w:rPr>
          <w:sz w:val="24"/>
          <w:szCs w:val="24"/>
        </w:rPr>
      </w:pPr>
      <w:r w:rsidRPr="00B15176">
        <w:rPr>
          <w:sz w:val="24"/>
          <w:szCs w:val="24"/>
        </w:rPr>
        <w:t xml:space="preserve">     </w:t>
      </w:r>
      <w:r w:rsidR="007C7A39" w:rsidRPr="00B15176">
        <w:rPr>
          <w:sz w:val="24"/>
          <w:szCs w:val="24"/>
        </w:rPr>
        <w:t xml:space="preserve">9) обеспечение возможности оценить доступность и качество предоставления муниципальной услуги на официальном портале </w:t>
      </w:r>
      <w:proofErr w:type="spellStart"/>
      <w:r w:rsidR="00185162" w:rsidRPr="00B15176">
        <w:rPr>
          <w:sz w:val="24"/>
          <w:szCs w:val="24"/>
        </w:rPr>
        <w:t>Вавож</w:t>
      </w:r>
      <w:r w:rsidR="007C7A39" w:rsidRPr="00B15176">
        <w:rPr>
          <w:sz w:val="24"/>
          <w:szCs w:val="24"/>
        </w:rPr>
        <w:t>ского</w:t>
      </w:r>
      <w:proofErr w:type="spellEnd"/>
      <w:r w:rsidR="007C7A39" w:rsidRPr="00B15176">
        <w:rPr>
          <w:sz w:val="24"/>
          <w:szCs w:val="24"/>
        </w:rPr>
        <w:t xml:space="preserve"> района и посредством заполнения соответствующей анкеты в местах приема заявлений на пред</w:t>
      </w:r>
      <w:r w:rsidR="001D5D04">
        <w:rPr>
          <w:sz w:val="24"/>
          <w:szCs w:val="24"/>
        </w:rPr>
        <w:t>оставление муниципальной услуги;</w:t>
      </w:r>
    </w:p>
    <w:p w:rsidR="001D5D04" w:rsidRPr="001D5D04" w:rsidRDefault="001D5D04" w:rsidP="001D5D04">
      <w:pPr>
        <w:jc w:val="both"/>
        <w:rPr>
          <w:sz w:val="24"/>
          <w:szCs w:val="24"/>
        </w:rPr>
      </w:pPr>
      <w:r>
        <w:rPr>
          <w:sz w:val="24"/>
          <w:szCs w:val="24"/>
        </w:rPr>
        <w:t xml:space="preserve">    10) </w:t>
      </w:r>
      <w:r w:rsidRPr="001D5D04">
        <w:rPr>
          <w:sz w:val="24"/>
          <w:szCs w:val="24"/>
        </w:rPr>
        <w:t>число обращений заявителя для получения одной муниципальной услуги – до 2 раз.</w:t>
      </w:r>
    </w:p>
    <w:p w:rsidR="007C7A39" w:rsidRPr="00B15176" w:rsidRDefault="007C7A39" w:rsidP="007C7A39">
      <w:pPr>
        <w:tabs>
          <w:tab w:val="left" w:pos="993"/>
        </w:tabs>
        <w:jc w:val="both"/>
        <w:rPr>
          <w:sz w:val="24"/>
          <w:szCs w:val="24"/>
        </w:rPr>
      </w:pPr>
      <w:r w:rsidRPr="00B15176">
        <w:rPr>
          <w:b/>
          <w:sz w:val="24"/>
          <w:szCs w:val="24"/>
        </w:rPr>
        <w:t>20.2.</w:t>
      </w:r>
      <w:r w:rsidRPr="00B15176">
        <w:rPr>
          <w:sz w:val="24"/>
          <w:szCs w:val="24"/>
        </w:rPr>
        <w:t xml:space="preserve"> Показателями качества предоставления муниципальной услуги являются:</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1) соблюдение стандарта предоставления муниципальной услуги, установленного настоящим регламентом;</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3) обоснованность отказов в предоставлении муниципальной услуги;</w:t>
      </w:r>
    </w:p>
    <w:p w:rsidR="007C7A39" w:rsidRPr="00B15176" w:rsidRDefault="009A0C9C" w:rsidP="009A0C9C">
      <w:pPr>
        <w:tabs>
          <w:tab w:val="left" w:pos="993"/>
        </w:tabs>
        <w:jc w:val="both"/>
        <w:rPr>
          <w:sz w:val="24"/>
          <w:szCs w:val="24"/>
        </w:rPr>
      </w:pPr>
      <w:r w:rsidRPr="00B15176">
        <w:rPr>
          <w:sz w:val="24"/>
          <w:szCs w:val="24"/>
        </w:rPr>
        <w:t xml:space="preserve">     </w:t>
      </w:r>
      <w:r w:rsidR="007C7A39" w:rsidRPr="00B15176">
        <w:rPr>
          <w:sz w:val="24"/>
          <w:szCs w:val="24"/>
        </w:rPr>
        <w:t>4) отсутствие обоснованных жалоб заявителей на нарушения положений настоящего регламента.</w:t>
      </w:r>
    </w:p>
    <w:p w:rsidR="007C7A39" w:rsidRPr="00B15176" w:rsidRDefault="009A0C9C" w:rsidP="009A0C9C">
      <w:pPr>
        <w:widowControl w:val="0"/>
        <w:autoSpaceDE w:val="0"/>
        <w:autoSpaceDN w:val="0"/>
        <w:adjustRightInd w:val="0"/>
        <w:jc w:val="both"/>
        <w:rPr>
          <w:sz w:val="24"/>
          <w:szCs w:val="24"/>
        </w:rPr>
      </w:pPr>
      <w:r w:rsidRPr="00B15176">
        <w:rPr>
          <w:sz w:val="24"/>
          <w:szCs w:val="24"/>
        </w:rPr>
        <w:t xml:space="preserve">     </w:t>
      </w:r>
      <w:r w:rsidR="007C7A39" w:rsidRPr="00B15176">
        <w:rPr>
          <w:sz w:val="24"/>
          <w:szCs w:val="24"/>
        </w:rPr>
        <w:t>5) возможность представления заявления о предоставлении муниципальной услуги и прилагаемых к нему документов в электронной форме.</w:t>
      </w:r>
    </w:p>
    <w:bookmarkEnd w:id="18"/>
    <w:p w:rsidR="008376B7" w:rsidRPr="00B15176" w:rsidRDefault="008376B7" w:rsidP="00EE3E17">
      <w:pPr>
        <w:tabs>
          <w:tab w:val="left" w:pos="993"/>
        </w:tabs>
        <w:rPr>
          <w:b/>
          <w:sz w:val="24"/>
          <w:szCs w:val="24"/>
        </w:rPr>
      </w:pPr>
    </w:p>
    <w:p w:rsidR="008376B7" w:rsidRPr="00B15176" w:rsidRDefault="008376B7" w:rsidP="00EE3E17">
      <w:pPr>
        <w:tabs>
          <w:tab w:val="left" w:pos="993"/>
        </w:tabs>
        <w:jc w:val="both"/>
        <w:rPr>
          <w:b/>
          <w:sz w:val="24"/>
          <w:szCs w:val="24"/>
        </w:rPr>
      </w:pPr>
      <w:r w:rsidRPr="00B15176">
        <w:rPr>
          <w:b/>
          <w:sz w:val="24"/>
          <w:szCs w:val="24"/>
        </w:rPr>
        <w:t>21. Количество взаимодействий заявителя с должностными лицами</w:t>
      </w:r>
      <w:r w:rsidR="00EE3E17" w:rsidRPr="00B15176">
        <w:rPr>
          <w:b/>
          <w:sz w:val="24"/>
          <w:szCs w:val="24"/>
        </w:rPr>
        <w:t xml:space="preserve"> </w:t>
      </w:r>
      <w:r w:rsidRPr="00B15176">
        <w:rPr>
          <w:b/>
          <w:sz w:val="24"/>
          <w:szCs w:val="24"/>
        </w:rPr>
        <w:t>при</w:t>
      </w:r>
      <w:r w:rsidR="00EE3E17" w:rsidRPr="00B15176">
        <w:rPr>
          <w:b/>
          <w:sz w:val="24"/>
          <w:szCs w:val="24"/>
        </w:rPr>
        <w:t xml:space="preserve"> </w:t>
      </w:r>
      <w:r w:rsidRPr="00B15176">
        <w:rPr>
          <w:b/>
          <w:sz w:val="24"/>
          <w:szCs w:val="24"/>
        </w:rPr>
        <w:t>предоставлении муниципальной услуги и их продолжительность</w:t>
      </w:r>
    </w:p>
    <w:p w:rsidR="008376B7" w:rsidRPr="00B15176" w:rsidRDefault="008376B7" w:rsidP="008376B7">
      <w:pPr>
        <w:tabs>
          <w:tab w:val="left" w:pos="993"/>
        </w:tabs>
        <w:jc w:val="both"/>
        <w:rPr>
          <w:bCs/>
          <w:sz w:val="24"/>
          <w:szCs w:val="24"/>
        </w:rPr>
      </w:pPr>
      <w:r w:rsidRPr="00B15176">
        <w:rPr>
          <w:b/>
          <w:sz w:val="24"/>
          <w:szCs w:val="24"/>
        </w:rPr>
        <w:t>21.1.</w:t>
      </w:r>
      <w:r w:rsidRPr="00B15176">
        <w:rPr>
          <w:bCs/>
          <w:sz w:val="24"/>
          <w:szCs w:val="24"/>
        </w:rPr>
        <w:t xml:space="preserve"> Взаимодействие заявителя с должностными лицами при предоставлении муниципальной услуги осуществляется два раза – при подаче заявления на предоставление муниципальной услуги и при получении результата предоставления муниципальной услуги. </w:t>
      </w:r>
    </w:p>
    <w:p w:rsidR="007C7A39" w:rsidRPr="00B15176" w:rsidRDefault="008376B7" w:rsidP="008376B7">
      <w:pPr>
        <w:tabs>
          <w:tab w:val="left" w:pos="993"/>
        </w:tabs>
        <w:jc w:val="both"/>
        <w:rPr>
          <w:bCs/>
          <w:sz w:val="24"/>
          <w:szCs w:val="24"/>
        </w:rPr>
      </w:pPr>
      <w:r w:rsidRPr="00B15176">
        <w:rPr>
          <w:b/>
          <w:sz w:val="24"/>
          <w:szCs w:val="24"/>
        </w:rPr>
        <w:t>21.2</w:t>
      </w:r>
      <w:r w:rsidRPr="00B15176">
        <w:rPr>
          <w:bCs/>
          <w:sz w:val="24"/>
          <w:szCs w:val="24"/>
        </w:rPr>
        <w:t>. Продолжительность одного взаимодействия заявителя с должностным лицом при предоставлении муниципальной услуги не превышает 15 минут.</w:t>
      </w:r>
    </w:p>
    <w:p w:rsidR="008376B7" w:rsidRPr="00B15176" w:rsidRDefault="008376B7" w:rsidP="008376B7">
      <w:pPr>
        <w:tabs>
          <w:tab w:val="left" w:pos="993"/>
        </w:tabs>
        <w:jc w:val="both"/>
        <w:rPr>
          <w:bCs/>
          <w:sz w:val="24"/>
          <w:szCs w:val="24"/>
        </w:rPr>
      </w:pPr>
    </w:p>
    <w:p w:rsidR="007C7A39" w:rsidRPr="00B15176" w:rsidRDefault="007C7A39" w:rsidP="00EE3E17">
      <w:pPr>
        <w:tabs>
          <w:tab w:val="left" w:pos="993"/>
        </w:tabs>
        <w:jc w:val="both"/>
        <w:rPr>
          <w:b/>
          <w:sz w:val="24"/>
          <w:szCs w:val="24"/>
        </w:rPr>
      </w:pPr>
      <w:r w:rsidRPr="00B15176">
        <w:rPr>
          <w:b/>
          <w:sz w:val="24"/>
          <w:szCs w:val="24"/>
        </w:rPr>
        <w:t>2</w:t>
      </w:r>
      <w:r w:rsidR="00EB6614" w:rsidRPr="00B15176">
        <w:rPr>
          <w:b/>
          <w:sz w:val="24"/>
          <w:szCs w:val="24"/>
        </w:rPr>
        <w:t>2</w:t>
      </w:r>
      <w:r w:rsidRPr="00B15176">
        <w:rPr>
          <w:b/>
          <w:sz w:val="24"/>
          <w:szCs w:val="24"/>
        </w:rPr>
        <w:t>. Возможность получения муниципальной услуги в многофункциональном центре предоставления государственных и муниципальных услуг</w:t>
      </w:r>
    </w:p>
    <w:p w:rsidR="007C7A39" w:rsidRPr="00B15176" w:rsidRDefault="007C7A39" w:rsidP="007C7A39">
      <w:pPr>
        <w:tabs>
          <w:tab w:val="left" w:pos="993"/>
        </w:tabs>
        <w:jc w:val="both"/>
        <w:rPr>
          <w:sz w:val="24"/>
          <w:szCs w:val="24"/>
        </w:rPr>
      </w:pPr>
      <w:r w:rsidRPr="00B15176">
        <w:rPr>
          <w:b/>
          <w:sz w:val="24"/>
          <w:szCs w:val="24"/>
        </w:rPr>
        <w:t>22.1.</w:t>
      </w:r>
      <w:r w:rsidRPr="00B15176">
        <w:rPr>
          <w:sz w:val="24"/>
          <w:szCs w:val="24"/>
        </w:rPr>
        <w:t xml:space="preserve"> Обеспечено предоставление муниципальной услуги в </w:t>
      </w:r>
      <w:r w:rsidR="00185162" w:rsidRPr="00B15176">
        <w:rPr>
          <w:sz w:val="24"/>
          <w:szCs w:val="24"/>
        </w:rPr>
        <w:t>МФЦ</w:t>
      </w:r>
      <w:r w:rsidR="00EB6614" w:rsidRPr="00B15176">
        <w:rPr>
          <w:sz w:val="24"/>
          <w:szCs w:val="24"/>
        </w:rPr>
        <w:t>,</w:t>
      </w:r>
      <w:r w:rsidR="008376B7" w:rsidRPr="00B15176">
        <w:rPr>
          <w:sz w:val="24"/>
          <w:szCs w:val="24"/>
        </w:rPr>
        <w:t xml:space="preserve"> </w:t>
      </w:r>
      <w:r w:rsidRPr="00B15176">
        <w:rPr>
          <w:sz w:val="24"/>
          <w:szCs w:val="24"/>
        </w:rPr>
        <w:t xml:space="preserve">которое осуществляется в соответствии с настоящим </w:t>
      </w:r>
      <w:r w:rsidR="009A0C9C" w:rsidRPr="00B15176">
        <w:rPr>
          <w:sz w:val="24"/>
          <w:szCs w:val="24"/>
        </w:rPr>
        <w:t>р</w:t>
      </w:r>
      <w:r w:rsidRPr="00B15176">
        <w:rPr>
          <w:sz w:val="24"/>
          <w:szCs w:val="24"/>
        </w:rPr>
        <w:t xml:space="preserve">егламентом на основании заключенного соглашения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w:t>
      </w:r>
      <w:r w:rsidR="001D5D04">
        <w:rPr>
          <w:sz w:val="24"/>
          <w:szCs w:val="24"/>
        </w:rPr>
        <w:t>муниципального образования</w:t>
      </w:r>
      <w:r w:rsidRPr="00B15176">
        <w:rPr>
          <w:sz w:val="24"/>
          <w:szCs w:val="24"/>
        </w:rPr>
        <w:t xml:space="preserve"> «</w:t>
      </w:r>
      <w:r w:rsidR="006C37E6" w:rsidRPr="006C37E6">
        <w:rPr>
          <w:sz w:val="24"/>
          <w:szCs w:val="24"/>
        </w:rPr>
        <w:t>Муниципальный округ Вавожский район Удмуртской Республики</w:t>
      </w:r>
      <w:r w:rsidRPr="00B15176">
        <w:rPr>
          <w:sz w:val="24"/>
          <w:szCs w:val="24"/>
        </w:rPr>
        <w:t>»</w:t>
      </w:r>
      <w:r w:rsidR="009A0C9C" w:rsidRPr="00B15176">
        <w:rPr>
          <w:sz w:val="24"/>
          <w:szCs w:val="24"/>
        </w:rPr>
        <w:t>.</w:t>
      </w:r>
      <w:r w:rsidRPr="00B15176">
        <w:rPr>
          <w:sz w:val="24"/>
          <w:szCs w:val="24"/>
        </w:rPr>
        <w:t xml:space="preserve"> </w:t>
      </w:r>
    </w:p>
    <w:p w:rsidR="007C7A39" w:rsidRPr="00B15176" w:rsidRDefault="007C7A39" w:rsidP="007C7A39">
      <w:pPr>
        <w:tabs>
          <w:tab w:val="left" w:pos="993"/>
        </w:tabs>
        <w:jc w:val="both"/>
        <w:rPr>
          <w:sz w:val="24"/>
          <w:szCs w:val="24"/>
        </w:rPr>
      </w:pPr>
    </w:p>
    <w:p w:rsidR="007C7A39" w:rsidRPr="00B15176" w:rsidRDefault="007C7A39" w:rsidP="00EE3E17">
      <w:pPr>
        <w:tabs>
          <w:tab w:val="left" w:pos="993"/>
        </w:tabs>
        <w:jc w:val="both"/>
        <w:rPr>
          <w:b/>
          <w:sz w:val="24"/>
          <w:szCs w:val="24"/>
        </w:rPr>
      </w:pPr>
      <w:r w:rsidRPr="00B15176">
        <w:rPr>
          <w:b/>
          <w:sz w:val="24"/>
          <w:szCs w:val="24"/>
        </w:rPr>
        <w:t>23.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C7A39" w:rsidRPr="00B15176" w:rsidRDefault="007C7A39" w:rsidP="007C7A39">
      <w:pPr>
        <w:tabs>
          <w:tab w:val="left" w:pos="993"/>
        </w:tabs>
        <w:jc w:val="both"/>
        <w:rPr>
          <w:color w:val="7030A0"/>
          <w:sz w:val="24"/>
          <w:szCs w:val="24"/>
        </w:rPr>
      </w:pPr>
      <w:r w:rsidRPr="00B15176">
        <w:rPr>
          <w:b/>
          <w:sz w:val="24"/>
          <w:szCs w:val="24"/>
        </w:rPr>
        <w:t>23.1.</w:t>
      </w:r>
      <w:r w:rsidRPr="00B15176">
        <w:rPr>
          <w:sz w:val="24"/>
          <w:szCs w:val="24"/>
        </w:rPr>
        <w:t xml:space="preserve"> Информирование о ходе предоставления муниципальной услуги осуществляется в соответствии с пункт</w:t>
      </w:r>
      <w:r w:rsidR="009A0C9C" w:rsidRPr="00B15176">
        <w:rPr>
          <w:sz w:val="24"/>
          <w:szCs w:val="24"/>
        </w:rPr>
        <w:t>ом 4</w:t>
      </w:r>
      <w:r w:rsidRPr="00B15176">
        <w:rPr>
          <w:sz w:val="24"/>
          <w:szCs w:val="24"/>
        </w:rPr>
        <w:t xml:space="preserve"> настоящего регламента.</w:t>
      </w:r>
      <w:r w:rsidRPr="00B15176">
        <w:rPr>
          <w:color w:val="7030A0"/>
          <w:sz w:val="24"/>
          <w:szCs w:val="24"/>
        </w:rPr>
        <w:t xml:space="preserve"> </w:t>
      </w:r>
    </w:p>
    <w:p w:rsidR="007C7A39" w:rsidRPr="00B15176" w:rsidRDefault="007C7A39" w:rsidP="007C7A39">
      <w:pPr>
        <w:tabs>
          <w:tab w:val="left" w:pos="993"/>
        </w:tabs>
        <w:jc w:val="both"/>
        <w:rPr>
          <w:sz w:val="24"/>
          <w:szCs w:val="24"/>
        </w:rPr>
      </w:pPr>
      <w:r w:rsidRPr="00B15176">
        <w:rPr>
          <w:b/>
          <w:sz w:val="24"/>
          <w:szCs w:val="24"/>
        </w:rPr>
        <w:lastRenderedPageBreak/>
        <w:t>23.2.</w:t>
      </w:r>
      <w:r w:rsidRPr="00B15176">
        <w:rPr>
          <w:sz w:val="24"/>
          <w:szCs w:val="24"/>
        </w:rPr>
        <w:t xml:space="preserve"> При направлении заявления о предоставлении муниципальной услуги через Единый и Региональный порталы и </w:t>
      </w:r>
      <w:proofErr w:type="spellStart"/>
      <w:r w:rsidRPr="00B15176">
        <w:rPr>
          <w:sz w:val="24"/>
          <w:szCs w:val="24"/>
        </w:rPr>
        <w:t>инфоматы</w:t>
      </w:r>
      <w:proofErr w:type="spellEnd"/>
      <w:r w:rsidRPr="00B15176">
        <w:rPr>
          <w:sz w:val="24"/>
          <w:szCs w:val="24"/>
        </w:rPr>
        <w:t>, информирование о ходе предоставления муниципальной услуги осуществляется в соответствии с регламентами работы указанных государственных электронных ресурсов.</w:t>
      </w:r>
    </w:p>
    <w:p w:rsidR="007C7A39" w:rsidRPr="00B15176" w:rsidRDefault="007C7A39" w:rsidP="00185162">
      <w:pPr>
        <w:jc w:val="both"/>
        <w:rPr>
          <w:b/>
          <w:sz w:val="24"/>
          <w:szCs w:val="24"/>
        </w:rPr>
      </w:pPr>
    </w:p>
    <w:p w:rsidR="007C7A39" w:rsidRPr="00B15176" w:rsidRDefault="007C7A39" w:rsidP="00EE3E17">
      <w:pPr>
        <w:jc w:val="both"/>
        <w:rPr>
          <w:b/>
          <w:sz w:val="24"/>
          <w:szCs w:val="24"/>
        </w:rPr>
      </w:pPr>
      <w:r w:rsidRPr="00B15176">
        <w:rPr>
          <w:b/>
          <w:sz w:val="24"/>
          <w:szCs w:val="24"/>
        </w:rPr>
        <w:t>24</w:t>
      </w:r>
      <w:bookmarkStart w:id="19" w:name="_Hlk8907665"/>
      <w:r w:rsidRPr="00B15176">
        <w:rPr>
          <w:b/>
          <w:sz w:val="24"/>
          <w:szCs w:val="24"/>
        </w:rPr>
        <w:t>. Требования,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C7A39" w:rsidRPr="00B15176" w:rsidRDefault="007C7A39" w:rsidP="007C7A39">
      <w:pPr>
        <w:jc w:val="both"/>
        <w:rPr>
          <w:sz w:val="24"/>
          <w:szCs w:val="24"/>
        </w:rPr>
      </w:pPr>
      <w:r w:rsidRPr="00B15176">
        <w:rPr>
          <w:b/>
          <w:sz w:val="24"/>
          <w:szCs w:val="24"/>
        </w:rPr>
        <w:t>24.</w:t>
      </w:r>
      <w:r w:rsidR="006F0F4B">
        <w:rPr>
          <w:b/>
          <w:sz w:val="24"/>
          <w:szCs w:val="24"/>
        </w:rPr>
        <w:t>1</w:t>
      </w:r>
      <w:r w:rsidRPr="00B15176">
        <w:rPr>
          <w:b/>
          <w:sz w:val="24"/>
          <w:szCs w:val="24"/>
        </w:rPr>
        <w:t>.</w:t>
      </w:r>
      <w:r w:rsidRPr="00B15176">
        <w:rPr>
          <w:sz w:val="24"/>
          <w:szCs w:val="24"/>
        </w:rPr>
        <w:t xml:space="preserve">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на официальном портале </w:t>
      </w:r>
      <w:proofErr w:type="spellStart"/>
      <w:r w:rsidR="00185162" w:rsidRPr="00B15176">
        <w:rPr>
          <w:sz w:val="24"/>
          <w:szCs w:val="24"/>
        </w:rPr>
        <w:t>Вавож</w:t>
      </w:r>
      <w:r w:rsidRPr="00B15176">
        <w:rPr>
          <w:sz w:val="24"/>
          <w:szCs w:val="24"/>
        </w:rPr>
        <w:t>ского</w:t>
      </w:r>
      <w:proofErr w:type="spellEnd"/>
      <w:r w:rsidRPr="00B15176">
        <w:rPr>
          <w:sz w:val="24"/>
          <w:szCs w:val="24"/>
        </w:rPr>
        <w:t xml:space="preserve"> района, на Едином и Региональном порталах и </w:t>
      </w:r>
      <w:proofErr w:type="spellStart"/>
      <w:r w:rsidRPr="00B15176">
        <w:rPr>
          <w:sz w:val="24"/>
          <w:szCs w:val="24"/>
        </w:rPr>
        <w:t>информатах</w:t>
      </w:r>
      <w:proofErr w:type="spellEnd"/>
      <w:r w:rsidRPr="00B15176">
        <w:rPr>
          <w:sz w:val="24"/>
          <w:szCs w:val="24"/>
        </w:rPr>
        <w:t>.</w:t>
      </w:r>
    </w:p>
    <w:p w:rsidR="007C7A39" w:rsidRDefault="006F0F4B" w:rsidP="007C7A39">
      <w:pPr>
        <w:jc w:val="both"/>
        <w:rPr>
          <w:sz w:val="24"/>
          <w:szCs w:val="24"/>
        </w:rPr>
      </w:pPr>
      <w:r>
        <w:rPr>
          <w:b/>
          <w:sz w:val="24"/>
          <w:szCs w:val="24"/>
        </w:rPr>
        <w:t>24.2</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При предоставлении муниципальной услуги в электронной форме через ЕПГУ, РПГУ и </w:t>
      </w:r>
      <w:proofErr w:type="spellStart"/>
      <w:r w:rsidR="007C7A39" w:rsidRPr="00B15176">
        <w:rPr>
          <w:sz w:val="24"/>
          <w:szCs w:val="24"/>
        </w:rPr>
        <w:t>инфоматы</w:t>
      </w:r>
      <w:proofErr w:type="spellEnd"/>
      <w:r w:rsidR="007C7A39" w:rsidRPr="00B15176">
        <w:rPr>
          <w:sz w:val="24"/>
          <w:szCs w:val="24"/>
        </w:rPr>
        <w:t>, регистрация, идентификация и авторизация заявителя - физического лица на получение муниципальной услуги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основе логина (СНИЛС) и пароля.</w:t>
      </w:r>
      <w:proofErr w:type="gramEnd"/>
    </w:p>
    <w:p w:rsidR="006F0F4B" w:rsidRPr="006F0F4B" w:rsidRDefault="006F0F4B" w:rsidP="006F0F4B">
      <w:pPr>
        <w:jc w:val="both"/>
        <w:rPr>
          <w:sz w:val="24"/>
          <w:szCs w:val="24"/>
        </w:rPr>
      </w:pPr>
      <w:r w:rsidRPr="006F0F4B">
        <w:rPr>
          <w:b/>
          <w:sz w:val="24"/>
          <w:szCs w:val="24"/>
        </w:rPr>
        <w:t xml:space="preserve">24.3 </w:t>
      </w:r>
      <w:r w:rsidRPr="006F0F4B">
        <w:rPr>
          <w:sz w:val="24"/>
          <w:szCs w:val="24"/>
        </w:rPr>
        <w:t>Предоставление муниципальной услуги в многофункциональных центрах осуществляется в соответствии с Федеральным законом от 27 июля 2010 года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Удмуртской Республики по принципу «одного окна» при условии заключения соглашения о взаимодействии.</w:t>
      </w:r>
    </w:p>
    <w:p w:rsidR="006F0F4B" w:rsidRPr="006F0F4B" w:rsidRDefault="006F0F4B" w:rsidP="006F0F4B">
      <w:pPr>
        <w:ind w:firstLine="708"/>
        <w:jc w:val="both"/>
        <w:rPr>
          <w:sz w:val="24"/>
          <w:szCs w:val="24"/>
        </w:rPr>
      </w:pPr>
      <w:proofErr w:type="gramStart"/>
      <w:r w:rsidRPr="006F0F4B">
        <w:rPr>
          <w:sz w:val="24"/>
          <w:szCs w:val="24"/>
        </w:rPr>
        <w:t>Предоставление муниципальной услуги в многофункциональном центре осуществляется после однократного обращения заявителя с соответствующим запросом о предоставлении муниципальной услуги или запросом о предоставлении нескольких государственных и (или) муниципальных услуг, предусмотренным в статье 15.1 Федерального закона от 27 июля 2010 года № 210-ФЗ «Об организации предоставления государственных и муниципальных услуг», а взаимодействие с уполномоченным органом осуществляется многофункциональным центром без участия заявителя в соответствии</w:t>
      </w:r>
      <w:proofErr w:type="gramEnd"/>
      <w:r w:rsidRPr="006F0F4B">
        <w:rPr>
          <w:sz w:val="24"/>
          <w:szCs w:val="24"/>
        </w:rPr>
        <w:t xml:space="preserve"> с нормативными правовыми актами и соглашением о взаимодействии.</w:t>
      </w:r>
    </w:p>
    <w:p w:rsidR="006F0F4B" w:rsidRPr="006F0F4B" w:rsidRDefault="006F0F4B" w:rsidP="006F0F4B">
      <w:pPr>
        <w:ind w:firstLine="708"/>
        <w:jc w:val="both"/>
        <w:rPr>
          <w:sz w:val="24"/>
          <w:szCs w:val="24"/>
        </w:rPr>
      </w:pPr>
      <w:proofErr w:type="gramStart"/>
      <w:r w:rsidRPr="006F0F4B">
        <w:rPr>
          <w:sz w:val="24"/>
          <w:szCs w:val="24"/>
        </w:rPr>
        <w:t>Заявитель вправе обратиться с заявлением о предоставлении муниципальной услуги и документами, необходимыми для предоставления муниципальной услуги, которые указаны в пунктах (указываются пункты) Административного регламента, а также получением результата предоставления муниципальной услуги в любой многофункциональный центр в пределах территории Удмуртской Республики по выбору заявителя независимо от его места жительства, места пребывания (для физических лиц, включая индивидуальных предпринимателей), места нахождения (для юридического</w:t>
      </w:r>
      <w:proofErr w:type="gramEnd"/>
      <w:r w:rsidRPr="006F0F4B">
        <w:rPr>
          <w:sz w:val="24"/>
          <w:szCs w:val="24"/>
        </w:rPr>
        <w:t xml:space="preserve"> лица).</w:t>
      </w:r>
    </w:p>
    <w:p w:rsidR="006F0F4B" w:rsidRPr="006F0F4B" w:rsidRDefault="006F0F4B" w:rsidP="006F0F4B">
      <w:pPr>
        <w:ind w:firstLine="708"/>
        <w:jc w:val="both"/>
        <w:rPr>
          <w:sz w:val="24"/>
          <w:szCs w:val="24"/>
        </w:rPr>
      </w:pPr>
      <w:r w:rsidRPr="006F0F4B">
        <w:rPr>
          <w:sz w:val="24"/>
          <w:szCs w:val="24"/>
        </w:rPr>
        <w:t>В целях предоставления муниципальной услуги прием заявителей в многофункциональном центре осуществляется по предварительной записи.</w:t>
      </w:r>
    </w:p>
    <w:p w:rsidR="006F0F4B" w:rsidRPr="006F0F4B" w:rsidRDefault="006F0F4B" w:rsidP="006F0F4B">
      <w:pPr>
        <w:jc w:val="both"/>
        <w:rPr>
          <w:sz w:val="24"/>
          <w:szCs w:val="24"/>
        </w:rPr>
      </w:pPr>
      <w:r w:rsidRPr="006F0F4B">
        <w:rPr>
          <w:sz w:val="24"/>
          <w:szCs w:val="24"/>
        </w:rPr>
        <w:t>Запись на прием проводится:</w:t>
      </w:r>
    </w:p>
    <w:p w:rsidR="006F0F4B" w:rsidRPr="006F0F4B" w:rsidRDefault="006F0F4B" w:rsidP="006F0F4B">
      <w:pPr>
        <w:jc w:val="both"/>
        <w:rPr>
          <w:sz w:val="24"/>
          <w:szCs w:val="24"/>
        </w:rPr>
      </w:pPr>
      <w:r w:rsidRPr="006F0F4B">
        <w:rPr>
          <w:sz w:val="24"/>
          <w:szCs w:val="24"/>
        </w:rPr>
        <w:t>1)</w:t>
      </w:r>
      <w:r w:rsidRPr="006F0F4B">
        <w:rPr>
          <w:sz w:val="24"/>
          <w:szCs w:val="24"/>
        </w:rPr>
        <w:tab/>
        <w:t>с использованием терминала электронной очереди при личном обращении заявителя в многофункциональный центр;</w:t>
      </w:r>
    </w:p>
    <w:p w:rsidR="006F0F4B" w:rsidRPr="006F0F4B" w:rsidRDefault="006F0F4B" w:rsidP="006F0F4B">
      <w:pPr>
        <w:jc w:val="both"/>
        <w:rPr>
          <w:sz w:val="24"/>
          <w:szCs w:val="24"/>
        </w:rPr>
      </w:pPr>
      <w:r w:rsidRPr="006F0F4B">
        <w:rPr>
          <w:sz w:val="24"/>
          <w:szCs w:val="24"/>
        </w:rPr>
        <w:t>2)</w:t>
      </w:r>
      <w:r w:rsidRPr="006F0F4B">
        <w:rPr>
          <w:sz w:val="24"/>
          <w:szCs w:val="24"/>
        </w:rPr>
        <w:tab/>
        <w:t>посредством обращения в региональный центр телефонного обслуживания населения в Удмуртской Республике по телефону (3412)60-00-00;</w:t>
      </w:r>
    </w:p>
    <w:p w:rsidR="006F0F4B" w:rsidRPr="006F0F4B" w:rsidRDefault="006F0F4B" w:rsidP="006F0F4B">
      <w:pPr>
        <w:jc w:val="both"/>
        <w:rPr>
          <w:sz w:val="24"/>
          <w:szCs w:val="24"/>
        </w:rPr>
      </w:pPr>
      <w:r w:rsidRPr="006F0F4B">
        <w:rPr>
          <w:sz w:val="24"/>
          <w:szCs w:val="24"/>
        </w:rPr>
        <w:t>3)</w:t>
      </w:r>
      <w:r w:rsidRPr="006F0F4B">
        <w:rPr>
          <w:sz w:val="24"/>
          <w:szCs w:val="24"/>
        </w:rPr>
        <w:tab/>
        <w:t>в электронной форме с использованием информационно-телекоммуникационной сети «Интернет» посредством:</w:t>
      </w:r>
    </w:p>
    <w:p w:rsidR="006F0F4B" w:rsidRPr="006F0F4B" w:rsidRDefault="006F0F4B" w:rsidP="006F0F4B">
      <w:pPr>
        <w:jc w:val="both"/>
        <w:rPr>
          <w:sz w:val="24"/>
          <w:szCs w:val="24"/>
        </w:rPr>
      </w:pPr>
      <w:r w:rsidRPr="006F0F4B">
        <w:rPr>
          <w:sz w:val="24"/>
          <w:szCs w:val="24"/>
        </w:rPr>
        <w:t>официального сайта многофункционального центра www.mfcur.ru;</w:t>
      </w:r>
    </w:p>
    <w:p w:rsidR="006F0F4B" w:rsidRPr="006F0F4B" w:rsidRDefault="006F0F4B" w:rsidP="006F0F4B">
      <w:pPr>
        <w:jc w:val="both"/>
        <w:rPr>
          <w:sz w:val="24"/>
          <w:szCs w:val="24"/>
        </w:rPr>
      </w:pPr>
      <w:r w:rsidRPr="006F0F4B">
        <w:rPr>
          <w:sz w:val="24"/>
          <w:szCs w:val="24"/>
        </w:rPr>
        <w:t xml:space="preserve">сервиса «Запись в МФЦ» государственной информационной системы Удмуртской Республики «Портал государственных и муниципальных услуг (функций)» www.uslugi.udmurt.ru и </w:t>
      </w:r>
      <w:proofErr w:type="spellStart"/>
      <w:r w:rsidRPr="006F0F4B">
        <w:rPr>
          <w:sz w:val="24"/>
          <w:szCs w:val="24"/>
        </w:rPr>
        <w:t>услуги</w:t>
      </w:r>
      <w:proofErr w:type="gramStart"/>
      <w:r w:rsidRPr="006F0F4B">
        <w:rPr>
          <w:sz w:val="24"/>
          <w:szCs w:val="24"/>
        </w:rPr>
        <w:t>.у</w:t>
      </w:r>
      <w:proofErr w:type="gramEnd"/>
      <w:r w:rsidRPr="006F0F4B">
        <w:rPr>
          <w:sz w:val="24"/>
          <w:szCs w:val="24"/>
        </w:rPr>
        <w:t>дмуртия.рф</w:t>
      </w:r>
      <w:proofErr w:type="spellEnd"/>
      <w:r w:rsidRPr="006F0F4B">
        <w:rPr>
          <w:sz w:val="24"/>
          <w:szCs w:val="24"/>
        </w:rPr>
        <w:t xml:space="preserve">. </w:t>
      </w:r>
    </w:p>
    <w:p w:rsidR="006F0F4B" w:rsidRPr="006F0F4B" w:rsidRDefault="006F0F4B" w:rsidP="006F0F4B">
      <w:pPr>
        <w:jc w:val="both"/>
        <w:rPr>
          <w:sz w:val="24"/>
          <w:szCs w:val="24"/>
        </w:rPr>
      </w:pPr>
      <w:r w:rsidRPr="006F0F4B">
        <w:rPr>
          <w:sz w:val="24"/>
          <w:szCs w:val="24"/>
        </w:rPr>
        <w:lastRenderedPageBreak/>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 но не более чем на 2 недели вперед.</w:t>
      </w:r>
    </w:p>
    <w:p w:rsidR="006F0F4B" w:rsidRPr="006F0F4B" w:rsidRDefault="006F0F4B" w:rsidP="006F0F4B">
      <w:pPr>
        <w:jc w:val="both"/>
        <w:rPr>
          <w:sz w:val="24"/>
          <w:szCs w:val="24"/>
        </w:rPr>
      </w:pPr>
      <w:r>
        <w:rPr>
          <w:sz w:val="24"/>
          <w:szCs w:val="24"/>
        </w:rPr>
        <w:t xml:space="preserve">           </w:t>
      </w:r>
      <w:proofErr w:type="gramStart"/>
      <w:r w:rsidRPr="006F0F4B">
        <w:rPr>
          <w:sz w:val="24"/>
          <w:szCs w:val="24"/>
        </w:rPr>
        <w:t>В многофункциональном центре заявителям обеспечивается возможность оценить доступность и качество предоставления муниципальной услуги с помощью устройств подвижной радиотелефонной связи, с использованием федеральной государственной информационной системы «Единый портал государственных и муниципальных услуг (функций)», терминальных устройств, в соответствии с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w:t>
      </w:r>
      <w:proofErr w:type="gramEnd"/>
      <w:r w:rsidRPr="006F0F4B">
        <w:rPr>
          <w:sz w:val="24"/>
          <w:szCs w:val="24"/>
        </w:rPr>
        <w:t xml:space="preserve">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C757C" w:rsidRDefault="002C757C" w:rsidP="007C7A39">
      <w:pPr>
        <w:jc w:val="both"/>
        <w:rPr>
          <w:sz w:val="24"/>
          <w:szCs w:val="24"/>
        </w:rPr>
      </w:pPr>
    </w:p>
    <w:p w:rsidR="002C757C" w:rsidRPr="00B15176" w:rsidRDefault="002C757C" w:rsidP="007C7A39">
      <w:pPr>
        <w:jc w:val="both"/>
        <w:rPr>
          <w:sz w:val="24"/>
          <w:szCs w:val="24"/>
        </w:rPr>
      </w:pPr>
    </w:p>
    <w:bookmarkEnd w:id="19"/>
    <w:p w:rsidR="000D7E23" w:rsidRPr="00B15176" w:rsidRDefault="007C7A39" w:rsidP="007C7A39">
      <w:pPr>
        <w:jc w:val="center"/>
        <w:rPr>
          <w:b/>
          <w:sz w:val="24"/>
          <w:szCs w:val="24"/>
        </w:rPr>
      </w:pPr>
      <w:r w:rsidRPr="00B15176">
        <w:rPr>
          <w:b/>
          <w:sz w:val="24"/>
          <w:szCs w:val="24"/>
        </w:rPr>
        <w:t xml:space="preserve">Раздел </w:t>
      </w:r>
      <w:r w:rsidRPr="00B15176">
        <w:rPr>
          <w:b/>
          <w:sz w:val="24"/>
          <w:szCs w:val="24"/>
          <w:lang w:val="en-US"/>
        </w:rPr>
        <w:t>III</w:t>
      </w:r>
      <w:r w:rsidRPr="00B15176">
        <w:rPr>
          <w:b/>
          <w:sz w:val="24"/>
          <w:szCs w:val="24"/>
        </w:rPr>
        <w:t xml:space="preserve">. </w:t>
      </w:r>
    </w:p>
    <w:p w:rsidR="007C7A39" w:rsidRPr="00B15176" w:rsidRDefault="007C7A39" w:rsidP="00D84139">
      <w:pPr>
        <w:jc w:val="center"/>
        <w:rPr>
          <w:b/>
          <w:sz w:val="24"/>
          <w:szCs w:val="24"/>
        </w:rPr>
      </w:pPr>
      <w:r w:rsidRPr="00B15176">
        <w:rPr>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Start w:id="20" w:name="_Hlk8907707"/>
      <w:r w:rsidR="00D84139" w:rsidRPr="00B15176">
        <w:rPr>
          <w:b/>
          <w:sz w:val="24"/>
          <w:szCs w:val="24"/>
        </w:rPr>
        <w:t xml:space="preserve"> </w:t>
      </w:r>
      <w:r w:rsidRPr="00B15176">
        <w:rPr>
          <w:b/>
          <w:sz w:val="24"/>
          <w:szCs w:val="24"/>
        </w:rPr>
        <w:t>И В МНОГОФУНКЦИОНАЛЬНЫХ ЦЕНТРАХ ПРЕДОСТАВЛЕНИЯ</w:t>
      </w:r>
      <w:r w:rsidR="00D84139" w:rsidRPr="00B15176">
        <w:rPr>
          <w:b/>
          <w:sz w:val="24"/>
          <w:szCs w:val="24"/>
        </w:rPr>
        <w:t xml:space="preserve"> </w:t>
      </w:r>
      <w:r w:rsidRPr="00B15176">
        <w:rPr>
          <w:b/>
          <w:sz w:val="24"/>
          <w:szCs w:val="24"/>
        </w:rPr>
        <w:t>ГОСУДАРСТВЕННЫХ И МУНИЦИПАЛЬНЫХ УСЛУГ</w:t>
      </w:r>
    </w:p>
    <w:bookmarkEnd w:id="20"/>
    <w:p w:rsidR="007C7A39" w:rsidRPr="00B15176" w:rsidRDefault="007C7A39" w:rsidP="007C7A39">
      <w:pPr>
        <w:tabs>
          <w:tab w:val="left" w:pos="1995"/>
        </w:tabs>
        <w:jc w:val="center"/>
        <w:rPr>
          <w:sz w:val="24"/>
          <w:szCs w:val="24"/>
        </w:rPr>
      </w:pPr>
    </w:p>
    <w:p w:rsidR="007C7A39" w:rsidRPr="00B15176" w:rsidRDefault="007C7A39" w:rsidP="00EE3E17">
      <w:pPr>
        <w:tabs>
          <w:tab w:val="left" w:pos="1995"/>
        </w:tabs>
        <w:jc w:val="both"/>
        <w:rPr>
          <w:b/>
          <w:sz w:val="24"/>
          <w:szCs w:val="24"/>
        </w:rPr>
      </w:pPr>
      <w:bookmarkStart w:id="21" w:name="_Hlk10641673"/>
      <w:r w:rsidRPr="00B15176">
        <w:rPr>
          <w:b/>
          <w:sz w:val="24"/>
          <w:szCs w:val="24"/>
        </w:rPr>
        <w:t>25. Перечень административных процедур, необходимых для предоставления муниципальной услуги</w:t>
      </w:r>
    </w:p>
    <w:p w:rsidR="007C7A39" w:rsidRDefault="007C7A39" w:rsidP="007C7A39">
      <w:pPr>
        <w:jc w:val="both"/>
        <w:rPr>
          <w:sz w:val="24"/>
          <w:szCs w:val="24"/>
        </w:rPr>
      </w:pPr>
      <w:r w:rsidRPr="00B15176">
        <w:rPr>
          <w:b/>
          <w:sz w:val="24"/>
          <w:szCs w:val="24"/>
        </w:rPr>
        <w:t>25.1.</w:t>
      </w:r>
      <w:r w:rsidRPr="00B15176">
        <w:rPr>
          <w:sz w:val="24"/>
          <w:szCs w:val="24"/>
        </w:rPr>
        <w:t xml:space="preserve"> Предоставление муниципальной услуги включает в себя следующие административные процедуры:</w:t>
      </w:r>
    </w:p>
    <w:p w:rsidR="007C6D50" w:rsidRPr="007C6D50" w:rsidRDefault="007C6D50" w:rsidP="007C6D50">
      <w:pPr>
        <w:jc w:val="both"/>
        <w:rPr>
          <w:sz w:val="24"/>
          <w:szCs w:val="24"/>
        </w:rPr>
      </w:pPr>
      <w:r>
        <w:rPr>
          <w:sz w:val="24"/>
          <w:szCs w:val="24"/>
        </w:rPr>
        <w:t xml:space="preserve">     </w:t>
      </w:r>
      <w:proofErr w:type="gramStart"/>
      <w:r w:rsidRPr="007C6D50">
        <w:rPr>
          <w:sz w:val="24"/>
          <w:szCs w:val="24"/>
        </w:rPr>
        <w:t>1) 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C7A39" w:rsidRPr="00B15176" w:rsidRDefault="009A0C9C" w:rsidP="009A0C9C">
      <w:pPr>
        <w:pStyle w:val="11"/>
        <w:tabs>
          <w:tab w:val="left" w:pos="1494"/>
        </w:tabs>
        <w:spacing w:before="0" w:after="0"/>
        <w:rPr>
          <w:szCs w:val="24"/>
        </w:rPr>
      </w:pPr>
      <w:r w:rsidRPr="00B15176">
        <w:rPr>
          <w:szCs w:val="24"/>
        </w:rPr>
        <w:t xml:space="preserve">     </w:t>
      </w:r>
      <w:r w:rsidR="007C6D50">
        <w:rPr>
          <w:szCs w:val="24"/>
        </w:rPr>
        <w:t>2</w:t>
      </w:r>
      <w:r w:rsidR="007C7A39" w:rsidRPr="00B15176">
        <w:rPr>
          <w:szCs w:val="24"/>
        </w:rPr>
        <w:t>) приём заявления и документов, необходимых для предоставления муниципальной услуги, их первичная проверка и регистрация;</w:t>
      </w:r>
    </w:p>
    <w:p w:rsidR="007C7A39" w:rsidRPr="00B15176" w:rsidRDefault="009A0C9C" w:rsidP="009A0C9C">
      <w:pPr>
        <w:pStyle w:val="11"/>
        <w:tabs>
          <w:tab w:val="left" w:pos="1494"/>
        </w:tabs>
        <w:spacing w:before="0" w:after="0"/>
        <w:rPr>
          <w:szCs w:val="24"/>
        </w:rPr>
      </w:pPr>
      <w:r w:rsidRPr="00B15176">
        <w:rPr>
          <w:szCs w:val="24"/>
        </w:rPr>
        <w:t xml:space="preserve">     </w:t>
      </w:r>
      <w:r w:rsidR="007C6D50">
        <w:rPr>
          <w:szCs w:val="24"/>
        </w:rPr>
        <w:t>3</w:t>
      </w:r>
      <w:r w:rsidR="007C7A39" w:rsidRPr="00B15176">
        <w:rPr>
          <w:szCs w:val="24"/>
        </w:rPr>
        <w:t xml:space="preserve">) </w:t>
      </w:r>
      <w:r w:rsidR="00185162" w:rsidRPr="00B15176">
        <w:rPr>
          <w:szCs w:val="24"/>
        </w:rPr>
        <w:t>ф</w:t>
      </w:r>
      <w:r w:rsidR="007C7A39" w:rsidRPr="00B15176">
        <w:rPr>
          <w:szCs w:val="24"/>
        </w:rPr>
        <w:t>ормирование и направление межведомственных запросов в организации, участвующие в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7C6D50">
        <w:rPr>
          <w:szCs w:val="24"/>
        </w:rPr>
        <w:t>4</w:t>
      </w:r>
      <w:r w:rsidR="007C7A39" w:rsidRPr="00B15176">
        <w:rPr>
          <w:szCs w:val="24"/>
        </w:rPr>
        <w:t xml:space="preserve">) </w:t>
      </w:r>
      <w:r w:rsidR="00185162" w:rsidRPr="00B15176">
        <w:rPr>
          <w:szCs w:val="24"/>
        </w:rPr>
        <w:t>п</w:t>
      </w:r>
      <w:r w:rsidR="007C7A39" w:rsidRPr="00B15176">
        <w:rPr>
          <w:szCs w:val="24"/>
        </w:rPr>
        <w:t>одготовка документов для принятия решения о предоставлении муниципальной услуги;</w:t>
      </w:r>
    </w:p>
    <w:p w:rsidR="007C7A39" w:rsidRPr="00B15176" w:rsidRDefault="009A0C9C" w:rsidP="009A0C9C">
      <w:pPr>
        <w:pStyle w:val="11"/>
        <w:tabs>
          <w:tab w:val="left" w:pos="1494"/>
        </w:tabs>
        <w:spacing w:before="0" w:after="0"/>
        <w:rPr>
          <w:szCs w:val="24"/>
        </w:rPr>
      </w:pPr>
      <w:r w:rsidRPr="00B15176">
        <w:rPr>
          <w:szCs w:val="24"/>
        </w:rPr>
        <w:t xml:space="preserve">     </w:t>
      </w:r>
      <w:r w:rsidR="007C6D50">
        <w:rPr>
          <w:szCs w:val="24"/>
        </w:rPr>
        <w:t>5</w:t>
      </w:r>
      <w:r w:rsidR="007C7A39" w:rsidRPr="00B15176">
        <w:rPr>
          <w:szCs w:val="24"/>
        </w:rPr>
        <w:t xml:space="preserve">) </w:t>
      </w:r>
      <w:r w:rsidR="00185162" w:rsidRPr="00B15176">
        <w:rPr>
          <w:szCs w:val="24"/>
        </w:rPr>
        <w:t>н</w:t>
      </w:r>
      <w:r w:rsidR="007C7A39" w:rsidRPr="00B15176">
        <w:rPr>
          <w:szCs w:val="24"/>
        </w:rPr>
        <w:t>аправление принятого решения о предоставлении муниципальной услуги заявителю.</w:t>
      </w:r>
    </w:p>
    <w:p w:rsidR="007C7A39" w:rsidRDefault="007C7A39" w:rsidP="007C7A39">
      <w:pPr>
        <w:autoSpaceDE w:val="0"/>
        <w:autoSpaceDN w:val="0"/>
        <w:adjustRightInd w:val="0"/>
        <w:jc w:val="both"/>
        <w:rPr>
          <w:sz w:val="24"/>
          <w:szCs w:val="24"/>
        </w:rPr>
      </w:pPr>
      <w:r w:rsidRPr="00B15176">
        <w:rPr>
          <w:b/>
          <w:sz w:val="24"/>
          <w:szCs w:val="24"/>
        </w:rPr>
        <w:t>25.2.</w:t>
      </w:r>
      <w:r w:rsidRPr="00B15176">
        <w:rPr>
          <w:sz w:val="24"/>
          <w:szCs w:val="24"/>
        </w:rPr>
        <w:t xml:space="preserve"> Блок-схема последовательности административных процедур при предоставлении муниципальной услуги приведена в приложении № </w:t>
      </w:r>
      <w:r w:rsidR="00BC7F52">
        <w:rPr>
          <w:sz w:val="24"/>
          <w:szCs w:val="24"/>
        </w:rPr>
        <w:t>1</w:t>
      </w:r>
      <w:r w:rsidR="00151057">
        <w:rPr>
          <w:sz w:val="24"/>
          <w:szCs w:val="24"/>
        </w:rPr>
        <w:t>0</w:t>
      </w:r>
      <w:r w:rsidRPr="00B15176">
        <w:rPr>
          <w:color w:val="FF0000"/>
          <w:sz w:val="24"/>
          <w:szCs w:val="24"/>
        </w:rPr>
        <w:t xml:space="preserve"> </w:t>
      </w:r>
      <w:r w:rsidRPr="00B15176">
        <w:rPr>
          <w:sz w:val="24"/>
          <w:szCs w:val="24"/>
        </w:rPr>
        <w:t>к настоящему регламенту.</w:t>
      </w:r>
    </w:p>
    <w:p w:rsidR="007C6D50" w:rsidRPr="007C6D50" w:rsidRDefault="007C6D50" w:rsidP="007C6D50">
      <w:pPr>
        <w:jc w:val="both"/>
        <w:rPr>
          <w:b/>
          <w:sz w:val="24"/>
          <w:szCs w:val="24"/>
        </w:rPr>
      </w:pPr>
      <w:r w:rsidRPr="007C6D50">
        <w:rPr>
          <w:b/>
          <w:sz w:val="24"/>
          <w:szCs w:val="24"/>
        </w:rPr>
        <w:t xml:space="preserve">26. </w:t>
      </w:r>
      <w:proofErr w:type="gramStart"/>
      <w:r w:rsidRPr="007C6D50">
        <w:rPr>
          <w:b/>
          <w:sz w:val="24"/>
          <w:szCs w:val="24"/>
        </w:rPr>
        <w:t>Информирование заявителей о порядке предоставления муниципальной услуги, в том числе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roofErr w:type="gramEnd"/>
    </w:p>
    <w:p w:rsidR="007C6D50" w:rsidRPr="007C6D50" w:rsidRDefault="007C6D50" w:rsidP="007C6D50">
      <w:pPr>
        <w:widowControl w:val="0"/>
        <w:numPr>
          <w:ilvl w:val="0"/>
          <w:numId w:val="38"/>
        </w:numPr>
        <w:tabs>
          <w:tab w:val="left" w:pos="0"/>
        </w:tabs>
        <w:autoSpaceDE w:val="0"/>
        <w:autoSpaceDN w:val="0"/>
        <w:adjustRightInd w:val="0"/>
        <w:spacing w:line="276" w:lineRule="auto"/>
        <w:ind w:left="0" w:firstLine="426"/>
        <w:jc w:val="both"/>
        <w:rPr>
          <w:rFonts w:eastAsia="Calibri"/>
          <w:sz w:val="24"/>
          <w:szCs w:val="24"/>
          <w:lang w:eastAsia="en-US"/>
        </w:rPr>
      </w:pPr>
      <w:proofErr w:type="gramStart"/>
      <w:r w:rsidRPr="007C6D50">
        <w:rPr>
          <w:rFonts w:eastAsia="Calibri"/>
          <w:sz w:val="24"/>
          <w:szCs w:val="24"/>
          <w:lang w:eastAsia="en-US"/>
        </w:rPr>
        <w:t xml:space="preserve">Основанием для начала административной процедуры является обращение заявителя в многофункциональный центр для получения информации о порядке предоставления муниципальной услуги в многофункциональном центре, о ходе предоставления муниципальной услуги, в том числе указанной в запросе о предоставлении нескольких государственных и (или) муниципальных услуг, предусмотренном в статье 15.1 Федерального закона от 27 июля 2010 года </w:t>
      </w:r>
      <w:r w:rsidRPr="007C6D50">
        <w:rPr>
          <w:rFonts w:eastAsia="Calibri"/>
          <w:sz w:val="24"/>
          <w:szCs w:val="24"/>
          <w:lang w:eastAsia="en-US"/>
        </w:rPr>
        <w:lastRenderedPageBreak/>
        <w:t>№ 210-ФЗ «Об организации предоставления государственных и муниципальных услуг</w:t>
      </w:r>
      <w:proofErr w:type="gramEnd"/>
      <w:r w:rsidRPr="007C6D50">
        <w:rPr>
          <w:rFonts w:eastAsia="Calibri"/>
          <w:sz w:val="24"/>
          <w:szCs w:val="24"/>
          <w:lang w:eastAsia="en-US"/>
        </w:rPr>
        <w:t>», о готовности документов, которые являются результатом предоставления муниципальной услуги, в том числе указанной в комплексном запросе, или по иным вопросам, связанным с предоставлением муниципальной услуги (далее соответственно – предоставление информации).</w:t>
      </w:r>
    </w:p>
    <w:p w:rsidR="007C6D50" w:rsidRPr="007C6D50" w:rsidRDefault="007C6D50" w:rsidP="007C6D50">
      <w:pPr>
        <w:widowControl w:val="0"/>
        <w:numPr>
          <w:ilvl w:val="0"/>
          <w:numId w:val="38"/>
        </w:numPr>
        <w:tabs>
          <w:tab w:val="left" w:pos="0"/>
        </w:tabs>
        <w:autoSpaceDE w:val="0"/>
        <w:autoSpaceDN w:val="0"/>
        <w:adjustRightInd w:val="0"/>
        <w:spacing w:line="276" w:lineRule="auto"/>
        <w:ind w:left="0" w:firstLine="426"/>
        <w:jc w:val="both"/>
        <w:rPr>
          <w:rFonts w:eastAsia="Calibri"/>
          <w:sz w:val="24"/>
          <w:szCs w:val="24"/>
          <w:lang w:eastAsia="en-US"/>
        </w:rPr>
      </w:pPr>
      <w:r w:rsidRPr="007C6D50">
        <w:rPr>
          <w:rFonts w:eastAsia="Calibri"/>
          <w:sz w:val="24"/>
          <w:szCs w:val="24"/>
          <w:lang w:eastAsia="en-US"/>
        </w:rPr>
        <w:t>Предоставление информации многофункциональным центром осуществляется:</w:t>
      </w:r>
    </w:p>
    <w:p w:rsidR="007C6D50" w:rsidRPr="007C6D50" w:rsidRDefault="007C6D50" w:rsidP="007C6D50">
      <w:pPr>
        <w:widowControl w:val="0"/>
        <w:tabs>
          <w:tab w:val="left" w:pos="0"/>
        </w:tabs>
        <w:autoSpaceDE w:val="0"/>
        <w:autoSpaceDN w:val="0"/>
        <w:adjustRightInd w:val="0"/>
        <w:spacing w:line="276" w:lineRule="auto"/>
        <w:ind w:firstLine="426"/>
        <w:jc w:val="both"/>
        <w:rPr>
          <w:rFonts w:eastAsia="Calibri"/>
          <w:sz w:val="24"/>
          <w:szCs w:val="24"/>
          <w:lang w:eastAsia="en-US"/>
        </w:rPr>
      </w:pPr>
      <w:r w:rsidRPr="007C6D50">
        <w:rPr>
          <w:rFonts w:eastAsia="Calibri"/>
          <w:sz w:val="24"/>
          <w:szCs w:val="24"/>
          <w:lang w:eastAsia="en-US"/>
        </w:rPr>
        <w:t>при личном приеме заявителя;</w:t>
      </w:r>
    </w:p>
    <w:p w:rsidR="007C6D50" w:rsidRPr="007C6D50" w:rsidRDefault="007C6D50" w:rsidP="007C6D50">
      <w:pPr>
        <w:widowControl w:val="0"/>
        <w:tabs>
          <w:tab w:val="left" w:pos="0"/>
        </w:tabs>
        <w:autoSpaceDE w:val="0"/>
        <w:autoSpaceDN w:val="0"/>
        <w:adjustRightInd w:val="0"/>
        <w:spacing w:line="276" w:lineRule="auto"/>
        <w:ind w:firstLine="426"/>
        <w:jc w:val="both"/>
        <w:rPr>
          <w:rFonts w:eastAsia="Calibri"/>
          <w:sz w:val="24"/>
          <w:szCs w:val="24"/>
          <w:lang w:eastAsia="en-US"/>
        </w:rPr>
      </w:pPr>
      <w:r w:rsidRPr="007C6D50">
        <w:rPr>
          <w:rFonts w:eastAsia="Calibri"/>
          <w:sz w:val="24"/>
          <w:szCs w:val="24"/>
          <w:lang w:eastAsia="en-US"/>
        </w:rPr>
        <w:t xml:space="preserve">при письменном обращении; </w:t>
      </w:r>
    </w:p>
    <w:p w:rsidR="007C6D50" w:rsidRPr="007C6D50" w:rsidRDefault="007C6D50" w:rsidP="007C6D50">
      <w:pPr>
        <w:widowControl w:val="0"/>
        <w:tabs>
          <w:tab w:val="left" w:pos="0"/>
        </w:tabs>
        <w:autoSpaceDE w:val="0"/>
        <w:autoSpaceDN w:val="0"/>
        <w:adjustRightInd w:val="0"/>
        <w:spacing w:line="276" w:lineRule="auto"/>
        <w:ind w:firstLine="426"/>
        <w:jc w:val="both"/>
        <w:rPr>
          <w:rFonts w:eastAsia="Calibri"/>
          <w:sz w:val="24"/>
          <w:szCs w:val="24"/>
          <w:lang w:eastAsia="en-US"/>
        </w:rPr>
      </w:pPr>
      <w:r w:rsidRPr="007C6D50">
        <w:rPr>
          <w:rFonts w:eastAsia="Calibri"/>
          <w:sz w:val="24"/>
          <w:szCs w:val="24"/>
          <w:lang w:eastAsia="en-US"/>
        </w:rPr>
        <w:t>по телефону;</w:t>
      </w:r>
    </w:p>
    <w:p w:rsidR="007C6D50" w:rsidRPr="007C6D50" w:rsidRDefault="007C6D50" w:rsidP="007C6D50">
      <w:pPr>
        <w:widowControl w:val="0"/>
        <w:tabs>
          <w:tab w:val="left" w:pos="0"/>
        </w:tabs>
        <w:autoSpaceDE w:val="0"/>
        <w:autoSpaceDN w:val="0"/>
        <w:adjustRightInd w:val="0"/>
        <w:spacing w:line="276" w:lineRule="auto"/>
        <w:ind w:firstLine="426"/>
        <w:jc w:val="both"/>
        <w:rPr>
          <w:rFonts w:eastAsia="Calibri"/>
          <w:sz w:val="24"/>
          <w:szCs w:val="24"/>
          <w:lang w:eastAsia="en-US"/>
        </w:rPr>
      </w:pPr>
      <w:r w:rsidRPr="007C6D50">
        <w:rPr>
          <w:rFonts w:eastAsia="Calibri"/>
          <w:sz w:val="24"/>
          <w:szCs w:val="24"/>
          <w:lang w:eastAsia="en-US"/>
        </w:rPr>
        <w:t>по электронной почте;</w:t>
      </w:r>
    </w:p>
    <w:p w:rsidR="007C6D50" w:rsidRPr="007C6D50" w:rsidRDefault="007C6D50" w:rsidP="007C6D50">
      <w:pPr>
        <w:widowControl w:val="0"/>
        <w:tabs>
          <w:tab w:val="left" w:pos="0"/>
        </w:tabs>
        <w:autoSpaceDE w:val="0"/>
        <w:autoSpaceDN w:val="0"/>
        <w:adjustRightInd w:val="0"/>
        <w:spacing w:line="276" w:lineRule="auto"/>
        <w:ind w:firstLine="426"/>
        <w:jc w:val="both"/>
        <w:rPr>
          <w:rFonts w:eastAsia="Calibri"/>
          <w:color w:val="FF0000"/>
          <w:sz w:val="24"/>
          <w:szCs w:val="24"/>
          <w:lang w:eastAsia="en-US"/>
        </w:rPr>
      </w:pPr>
      <w:r w:rsidRPr="007C6D50">
        <w:rPr>
          <w:rFonts w:eastAsia="Calibri"/>
          <w:sz w:val="24"/>
          <w:szCs w:val="24"/>
          <w:lang w:eastAsia="en-US"/>
        </w:rPr>
        <w:t xml:space="preserve">с использованием </w:t>
      </w:r>
      <w:proofErr w:type="spellStart"/>
      <w:r w:rsidRPr="007C6D50">
        <w:rPr>
          <w:rFonts w:eastAsia="Calibri"/>
          <w:sz w:val="24"/>
          <w:szCs w:val="24"/>
          <w:lang w:eastAsia="en-US"/>
        </w:rPr>
        <w:t>инфоматов</w:t>
      </w:r>
      <w:proofErr w:type="spellEnd"/>
      <w:r w:rsidRPr="007C6D50">
        <w:rPr>
          <w:rFonts w:eastAsia="Calibri"/>
          <w:sz w:val="24"/>
          <w:szCs w:val="24"/>
          <w:lang w:eastAsia="en-US"/>
        </w:rPr>
        <w:t xml:space="preserve"> и информационных стендов.</w:t>
      </w:r>
    </w:p>
    <w:p w:rsidR="007C6D50" w:rsidRPr="007C6D50" w:rsidRDefault="007C6D50" w:rsidP="007C6D50">
      <w:pPr>
        <w:widowControl w:val="0"/>
        <w:numPr>
          <w:ilvl w:val="0"/>
          <w:numId w:val="38"/>
        </w:numPr>
        <w:tabs>
          <w:tab w:val="left" w:pos="0"/>
        </w:tabs>
        <w:autoSpaceDE w:val="0"/>
        <w:autoSpaceDN w:val="0"/>
        <w:adjustRightInd w:val="0"/>
        <w:spacing w:line="276" w:lineRule="auto"/>
        <w:ind w:left="0" w:firstLine="426"/>
        <w:jc w:val="both"/>
        <w:rPr>
          <w:rFonts w:eastAsia="Calibri"/>
          <w:sz w:val="24"/>
          <w:szCs w:val="24"/>
          <w:lang w:eastAsia="en-US"/>
        </w:rPr>
      </w:pPr>
      <w:r w:rsidRPr="007C6D50">
        <w:rPr>
          <w:rFonts w:eastAsia="Calibri"/>
          <w:sz w:val="24"/>
          <w:szCs w:val="24"/>
          <w:lang w:eastAsia="en-US"/>
        </w:rPr>
        <w:t>В случае обращения заявителя в многофункциональный центр для получения информации посредством электронной почты,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C6D50" w:rsidRPr="007C6D50" w:rsidRDefault="007C6D50" w:rsidP="007C6D50">
      <w:pPr>
        <w:widowControl w:val="0"/>
        <w:numPr>
          <w:ilvl w:val="0"/>
          <w:numId w:val="38"/>
        </w:numPr>
        <w:tabs>
          <w:tab w:val="left" w:pos="0"/>
        </w:tabs>
        <w:autoSpaceDE w:val="0"/>
        <w:autoSpaceDN w:val="0"/>
        <w:adjustRightInd w:val="0"/>
        <w:spacing w:line="276" w:lineRule="auto"/>
        <w:ind w:left="0" w:firstLine="426"/>
        <w:jc w:val="both"/>
        <w:rPr>
          <w:rFonts w:eastAsia="Calibri"/>
          <w:sz w:val="24"/>
          <w:szCs w:val="24"/>
          <w:lang w:eastAsia="en-US"/>
        </w:rPr>
      </w:pPr>
      <w:r w:rsidRPr="007C6D50">
        <w:rPr>
          <w:rFonts w:eastAsia="Calibri"/>
          <w:sz w:val="24"/>
          <w:szCs w:val="24"/>
          <w:lang w:eastAsia="en-US"/>
        </w:rPr>
        <w:t>В случае поступления в многофункциональный центр письменного обращения заявителя для предоставления информации, многофункциональный центр направляет ответ не позднее 15 рабочих дней, следующих за днем получения многофункциональным центром обращения заявителя.</w:t>
      </w:r>
    </w:p>
    <w:p w:rsidR="007C6D50" w:rsidRPr="007C6D50" w:rsidRDefault="007C6D50" w:rsidP="007C6D50">
      <w:pPr>
        <w:widowControl w:val="0"/>
        <w:numPr>
          <w:ilvl w:val="0"/>
          <w:numId w:val="38"/>
        </w:numPr>
        <w:tabs>
          <w:tab w:val="left" w:pos="0"/>
        </w:tabs>
        <w:autoSpaceDE w:val="0"/>
        <w:autoSpaceDN w:val="0"/>
        <w:adjustRightInd w:val="0"/>
        <w:spacing w:line="276" w:lineRule="auto"/>
        <w:ind w:left="0" w:firstLine="426"/>
        <w:jc w:val="both"/>
        <w:rPr>
          <w:rFonts w:eastAsia="Calibri"/>
          <w:sz w:val="24"/>
          <w:szCs w:val="24"/>
          <w:lang w:eastAsia="en-US"/>
        </w:rPr>
      </w:pPr>
      <w:r w:rsidRPr="007C6D50">
        <w:rPr>
          <w:rFonts w:eastAsia="Calibri"/>
          <w:sz w:val="24"/>
          <w:szCs w:val="24"/>
          <w:lang w:eastAsia="en-US"/>
        </w:rPr>
        <w:t>Результатом административной процедуры является предоставление информации заявителю.</w:t>
      </w:r>
    </w:p>
    <w:p w:rsidR="007C7A39" w:rsidRPr="00B15176" w:rsidRDefault="007C7A39" w:rsidP="00EE3E17">
      <w:pPr>
        <w:pStyle w:val="ConsPlusTitle"/>
        <w:jc w:val="both"/>
        <w:rPr>
          <w:rFonts w:ascii="Times New Roman" w:hAnsi="Times New Roman" w:cs="Times New Roman"/>
          <w:sz w:val="24"/>
          <w:szCs w:val="24"/>
        </w:rPr>
      </w:pPr>
      <w:r w:rsidRPr="00B15176">
        <w:rPr>
          <w:rFonts w:ascii="Times New Roman" w:hAnsi="Times New Roman" w:cs="Times New Roman"/>
          <w:sz w:val="24"/>
          <w:szCs w:val="24"/>
        </w:rPr>
        <w:t>2</w:t>
      </w:r>
      <w:r w:rsidR="007C6D50">
        <w:rPr>
          <w:rFonts w:ascii="Times New Roman" w:hAnsi="Times New Roman" w:cs="Times New Roman"/>
          <w:sz w:val="24"/>
          <w:szCs w:val="24"/>
        </w:rPr>
        <w:t>7</w:t>
      </w:r>
      <w:r w:rsidRPr="00B15176">
        <w:rPr>
          <w:rFonts w:ascii="Times New Roman" w:hAnsi="Times New Roman" w:cs="Times New Roman"/>
          <w:sz w:val="24"/>
          <w:szCs w:val="24"/>
        </w:rPr>
        <w:t xml:space="preserve">. </w:t>
      </w:r>
      <w:bookmarkStart w:id="22" w:name="_Hlk8908947"/>
      <w:r w:rsidRPr="00B15176">
        <w:rPr>
          <w:rFonts w:ascii="Times New Roman" w:hAnsi="Times New Roman" w:cs="Times New Roman"/>
          <w:sz w:val="24"/>
          <w:szCs w:val="24"/>
        </w:rPr>
        <w:t xml:space="preserve">Приём и регистрация заявления и документов, необходимых для предоставления муниципальной услуги, </w:t>
      </w:r>
      <w:r w:rsidR="00A75AF4" w:rsidRPr="00B15176">
        <w:rPr>
          <w:rFonts w:ascii="Times New Roman" w:hAnsi="Times New Roman" w:cs="Times New Roman"/>
          <w:sz w:val="24"/>
          <w:szCs w:val="24"/>
        </w:rPr>
        <w:t>их первичная проверка и регистрация</w:t>
      </w:r>
    </w:p>
    <w:bookmarkEnd w:id="22"/>
    <w:p w:rsidR="007C7A39" w:rsidRDefault="007C7A39" w:rsidP="007C7A39">
      <w:pPr>
        <w:jc w:val="both"/>
        <w:rPr>
          <w:sz w:val="24"/>
          <w:szCs w:val="24"/>
        </w:rPr>
      </w:pPr>
      <w:r w:rsidRPr="00B15176">
        <w:rPr>
          <w:b/>
          <w:sz w:val="24"/>
          <w:szCs w:val="24"/>
        </w:rPr>
        <w:t>2</w:t>
      </w:r>
      <w:r w:rsidR="007C6D50">
        <w:rPr>
          <w:b/>
          <w:sz w:val="24"/>
          <w:szCs w:val="24"/>
        </w:rPr>
        <w:t>7</w:t>
      </w:r>
      <w:r w:rsidRPr="00B15176">
        <w:rPr>
          <w:b/>
          <w:sz w:val="24"/>
          <w:szCs w:val="24"/>
        </w:rPr>
        <w:t>.1.</w:t>
      </w:r>
      <w:r w:rsidRPr="00B15176">
        <w:rPr>
          <w:sz w:val="24"/>
          <w:szCs w:val="24"/>
        </w:rPr>
        <w:t xml:space="preserve"> </w:t>
      </w:r>
      <w:bookmarkStart w:id="23" w:name="_Hlk14263598"/>
      <w:r w:rsidRPr="00B15176">
        <w:rPr>
          <w:sz w:val="24"/>
          <w:szCs w:val="24"/>
        </w:rPr>
        <w:t xml:space="preserve">Основанием для начала административной процедуры является </w:t>
      </w:r>
      <w:r w:rsidR="00307CAD" w:rsidRPr="00B15176">
        <w:rPr>
          <w:sz w:val="24"/>
          <w:szCs w:val="24"/>
        </w:rPr>
        <w:t>личное обращение заявителя или его дов</w:t>
      </w:r>
      <w:r w:rsidR="00441B7C">
        <w:rPr>
          <w:sz w:val="24"/>
          <w:szCs w:val="24"/>
        </w:rPr>
        <w:t>еренного лица в Администрацию муниципального образования</w:t>
      </w:r>
      <w:r w:rsidR="00307CAD" w:rsidRPr="00B15176">
        <w:rPr>
          <w:sz w:val="24"/>
          <w:szCs w:val="24"/>
        </w:rPr>
        <w:t xml:space="preserve"> «</w:t>
      </w:r>
      <w:r w:rsidR="008C7230" w:rsidRPr="008C7230">
        <w:rPr>
          <w:sz w:val="24"/>
          <w:szCs w:val="24"/>
        </w:rPr>
        <w:t>Муниципальный округ Вавожский район Удмуртской Республики</w:t>
      </w:r>
      <w:r w:rsidR="00307CAD" w:rsidRPr="00B15176">
        <w:rPr>
          <w:sz w:val="24"/>
          <w:szCs w:val="24"/>
        </w:rPr>
        <w:t>» или в МФЦ, либо поступление запроса по почте, по информационно-коммуникационным сетям общего доступа, в том числе сети Интернет, включая электронную почту.</w:t>
      </w:r>
    </w:p>
    <w:p w:rsidR="007C6D50" w:rsidRPr="00B15176" w:rsidRDefault="007C6D50" w:rsidP="007C6D50">
      <w:pPr>
        <w:ind w:firstLine="708"/>
        <w:jc w:val="both"/>
        <w:rPr>
          <w:sz w:val="24"/>
          <w:szCs w:val="24"/>
        </w:rPr>
      </w:pPr>
      <w:r w:rsidRPr="007C6D50">
        <w:rPr>
          <w:sz w:val="24"/>
          <w:szCs w:val="24"/>
        </w:rPr>
        <w:t>Обращение заявителя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w:t>
      </w:r>
    </w:p>
    <w:bookmarkEnd w:id="23"/>
    <w:p w:rsidR="007C7A39" w:rsidRPr="00B15176" w:rsidRDefault="007C7A39" w:rsidP="007C7A39">
      <w:pPr>
        <w:pStyle w:val="a3"/>
        <w:spacing w:after="0"/>
        <w:jc w:val="both"/>
      </w:pPr>
      <w:r w:rsidRPr="00B15176">
        <w:rPr>
          <w:b/>
        </w:rPr>
        <w:t>2</w:t>
      </w:r>
      <w:r w:rsidR="007C6D50">
        <w:rPr>
          <w:b/>
        </w:rPr>
        <w:t>7</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A75AF4" w:rsidP="00A75AF4">
      <w:pPr>
        <w:pStyle w:val="a3"/>
        <w:spacing w:after="0"/>
        <w:jc w:val="both"/>
      </w:pPr>
      <w:r w:rsidRPr="00B15176">
        <w:t xml:space="preserve">     </w:t>
      </w:r>
      <w:r w:rsidR="007C7A39" w:rsidRPr="00B15176">
        <w:t xml:space="preserve">1) </w:t>
      </w:r>
      <w:r w:rsidR="00BF31D5" w:rsidRPr="00B15176">
        <w:t>у</w:t>
      </w:r>
      <w:r w:rsidR="007C7A39" w:rsidRPr="00B15176">
        <w:t xml:space="preserve">становление предмета обращения заявителя; </w:t>
      </w:r>
    </w:p>
    <w:p w:rsidR="007C7A39" w:rsidRPr="00B15176" w:rsidRDefault="00A75AF4" w:rsidP="00A75AF4">
      <w:pPr>
        <w:pStyle w:val="a3"/>
        <w:spacing w:after="0"/>
        <w:jc w:val="both"/>
      </w:pPr>
      <w:r w:rsidRPr="00B15176">
        <w:t xml:space="preserve">     </w:t>
      </w:r>
      <w:r w:rsidR="007C7A39" w:rsidRPr="00B15176">
        <w:t xml:space="preserve">2) </w:t>
      </w:r>
      <w:r w:rsidR="00BF31D5" w:rsidRPr="00B15176">
        <w:t>п</w:t>
      </w:r>
      <w:r w:rsidR="007C7A39" w:rsidRPr="00B15176">
        <w:t>роверка документов, удостоверяющих личность заявителя;</w:t>
      </w:r>
    </w:p>
    <w:p w:rsidR="007C6D50" w:rsidRPr="007C6D50" w:rsidRDefault="00A75AF4" w:rsidP="007C6D50">
      <w:pPr>
        <w:pStyle w:val="a3"/>
        <w:spacing w:after="0"/>
        <w:jc w:val="both"/>
        <w:rPr>
          <w:kern w:val="1"/>
          <w:lang w:eastAsia="ar-SA"/>
        </w:rPr>
      </w:pPr>
      <w:r w:rsidRPr="00B15176">
        <w:t xml:space="preserve">     </w:t>
      </w:r>
      <w:r w:rsidR="007C7A39" w:rsidRPr="00B15176">
        <w:t xml:space="preserve">3) </w:t>
      </w:r>
      <w:r w:rsidR="00BF31D5" w:rsidRPr="00B15176">
        <w:t>п</w:t>
      </w:r>
      <w:r w:rsidR="007C7A39" w:rsidRPr="00B15176">
        <w:t>роверка полномочий заявителя</w:t>
      </w:r>
      <w:r w:rsidR="007C6D50" w:rsidRPr="007C6D50">
        <w:t>,</w:t>
      </w:r>
      <w:r w:rsidR="007C6D50" w:rsidRPr="007C6D50">
        <w:rPr>
          <w:kern w:val="1"/>
          <w:lang w:eastAsia="ar-SA"/>
        </w:rPr>
        <w:t xml:space="preserve"> при необходимости разъясняется порядок предоставления муниципальной услуги и нормы Федерального закона от 27 июля 2006 года № 152-ФЗ «О персональных данных»;</w:t>
      </w:r>
    </w:p>
    <w:p w:rsidR="007C7A39" w:rsidRPr="00B15176" w:rsidRDefault="00A75AF4" w:rsidP="00A75AF4">
      <w:pPr>
        <w:pStyle w:val="a3"/>
        <w:spacing w:after="0"/>
        <w:jc w:val="both"/>
      </w:pPr>
      <w:r w:rsidRPr="00B15176">
        <w:t xml:space="preserve">     </w:t>
      </w:r>
      <w:r w:rsidR="007C7A39" w:rsidRPr="00B15176">
        <w:t xml:space="preserve">4) </w:t>
      </w:r>
      <w:r w:rsidR="00BF31D5" w:rsidRPr="00B15176">
        <w:t>п</w:t>
      </w:r>
      <w:r w:rsidR="007C7A39" w:rsidRPr="00B15176">
        <w:t>рием от заявителя комплекта документов;</w:t>
      </w:r>
    </w:p>
    <w:p w:rsidR="007C7A39" w:rsidRPr="00B15176" w:rsidRDefault="00A75AF4" w:rsidP="00A75AF4">
      <w:pPr>
        <w:pStyle w:val="a3"/>
        <w:spacing w:after="0"/>
        <w:jc w:val="both"/>
      </w:pPr>
      <w:r w:rsidRPr="00B15176">
        <w:t xml:space="preserve">     </w:t>
      </w:r>
      <w:r w:rsidR="007C7A39" w:rsidRPr="00B15176">
        <w:t xml:space="preserve">5) </w:t>
      </w:r>
      <w:r w:rsidR="00BF31D5" w:rsidRPr="00B15176">
        <w:t>п</w:t>
      </w:r>
      <w:r w:rsidR="007C7A39" w:rsidRPr="00B15176">
        <w:t>роверка наличия документов, необходимых для предоставления муниципальной слуги, которые заявитель обязан предоставить самостоятельно;</w:t>
      </w:r>
    </w:p>
    <w:p w:rsidR="007C7A39" w:rsidRPr="00B15176" w:rsidRDefault="00A75AF4" w:rsidP="00A75AF4">
      <w:pPr>
        <w:pStyle w:val="a3"/>
        <w:spacing w:after="0"/>
        <w:jc w:val="both"/>
      </w:pPr>
      <w:r w:rsidRPr="00B15176">
        <w:t xml:space="preserve">     </w:t>
      </w:r>
      <w:r w:rsidR="007C7A39" w:rsidRPr="00B15176">
        <w:t xml:space="preserve">6) </w:t>
      </w:r>
      <w:r w:rsidR="00BF31D5" w:rsidRPr="00B15176">
        <w:t>п</w:t>
      </w:r>
      <w:r w:rsidR="007C7A39" w:rsidRPr="00B15176">
        <w:t>роверка тождественности всех копий прилагаемых документов их оригиналам;</w:t>
      </w:r>
    </w:p>
    <w:p w:rsidR="007C7A39" w:rsidRPr="00B15176" w:rsidRDefault="00A75AF4" w:rsidP="00A75AF4">
      <w:pPr>
        <w:pStyle w:val="a3"/>
        <w:spacing w:after="0"/>
        <w:jc w:val="both"/>
      </w:pPr>
      <w:r w:rsidRPr="00B15176">
        <w:t xml:space="preserve">     </w:t>
      </w:r>
      <w:r w:rsidR="007C7A39" w:rsidRPr="00B15176">
        <w:t xml:space="preserve">7) </w:t>
      </w:r>
      <w:r w:rsidR="00BF31D5" w:rsidRPr="00B15176">
        <w:t>п</w:t>
      </w:r>
      <w:r w:rsidR="007C7A39" w:rsidRPr="00B15176">
        <w:t>роверка правильности заполнения заявления</w:t>
      </w:r>
      <w:r w:rsidR="00A90D41" w:rsidRPr="00B15176">
        <w:t>;</w:t>
      </w:r>
    </w:p>
    <w:p w:rsidR="007C7A39" w:rsidRPr="00B15176" w:rsidRDefault="00A75AF4" w:rsidP="00A75AF4">
      <w:pPr>
        <w:pStyle w:val="a3"/>
        <w:spacing w:after="0"/>
        <w:jc w:val="both"/>
      </w:pPr>
      <w:r w:rsidRPr="00B15176">
        <w:t xml:space="preserve">     </w:t>
      </w:r>
      <w:r w:rsidR="007C7A39" w:rsidRPr="00B15176">
        <w:t xml:space="preserve">8) </w:t>
      </w:r>
      <w:r w:rsidR="00BF31D5" w:rsidRPr="00B15176">
        <w:t>о</w:t>
      </w:r>
      <w:r w:rsidR="007C7A39" w:rsidRPr="00B15176">
        <w:t xml:space="preserve">пределение наличия (либо отсутствия) оснований для отказа в приеме документов, установленных пунктом </w:t>
      </w:r>
      <w:r w:rsidR="00A90D41" w:rsidRPr="00B15176">
        <w:t>13</w:t>
      </w:r>
      <w:r w:rsidRPr="00B15176">
        <w:t>.1</w:t>
      </w:r>
      <w:r w:rsidR="005443FA" w:rsidRPr="00B15176">
        <w:t>.</w:t>
      </w:r>
      <w:r w:rsidR="007C7A39" w:rsidRPr="00B15176">
        <w:t xml:space="preserve"> настоящего регламента;</w:t>
      </w:r>
    </w:p>
    <w:p w:rsidR="007C7A39" w:rsidRPr="00B15176" w:rsidRDefault="00A75AF4" w:rsidP="00A75AF4">
      <w:pPr>
        <w:pStyle w:val="a3"/>
        <w:spacing w:after="0"/>
        <w:jc w:val="both"/>
      </w:pPr>
      <w:r w:rsidRPr="00B15176">
        <w:t xml:space="preserve">     </w:t>
      </w:r>
      <w:r w:rsidR="007C7A39" w:rsidRPr="00B15176">
        <w:t xml:space="preserve">9) </w:t>
      </w:r>
      <w:r w:rsidR="00BF31D5" w:rsidRPr="00B15176">
        <w:t>р</w:t>
      </w:r>
      <w:r w:rsidR="007C7A39" w:rsidRPr="00B15176">
        <w:t>егистрация комплекта документов, или проставление отметки об отказе в приеме документов с указанием причины отказа;</w:t>
      </w:r>
    </w:p>
    <w:p w:rsidR="007C7A39" w:rsidRPr="00B15176" w:rsidRDefault="00A75AF4" w:rsidP="00A75AF4">
      <w:pPr>
        <w:pStyle w:val="a3"/>
        <w:spacing w:after="0"/>
        <w:jc w:val="both"/>
      </w:pPr>
      <w:r w:rsidRPr="00B15176">
        <w:t xml:space="preserve">     </w:t>
      </w:r>
      <w:r w:rsidR="007C7A39" w:rsidRPr="00B15176">
        <w:t xml:space="preserve">10) </w:t>
      </w:r>
      <w:r w:rsidR="00BF31D5" w:rsidRPr="00B15176">
        <w:t>о</w:t>
      </w:r>
      <w:r w:rsidR="007C7A39" w:rsidRPr="00B15176">
        <w:t>формление расписки о приеме комплекта документов</w:t>
      </w:r>
      <w:r w:rsidR="009A7E5B" w:rsidRPr="00B15176">
        <w:t>.</w:t>
      </w:r>
    </w:p>
    <w:p w:rsidR="007C7A39" w:rsidRPr="00B15176" w:rsidRDefault="007C7A39" w:rsidP="007C7A39">
      <w:pPr>
        <w:pStyle w:val="a3"/>
        <w:spacing w:after="0"/>
        <w:jc w:val="both"/>
      </w:pPr>
      <w:r w:rsidRPr="00B15176">
        <w:rPr>
          <w:b/>
        </w:rPr>
        <w:t>2</w:t>
      </w:r>
      <w:r w:rsidR="007C6D50">
        <w:rPr>
          <w:b/>
        </w:rPr>
        <w:t>7</w:t>
      </w:r>
      <w:r w:rsidRPr="00B15176">
        <w:rPr>
          <w:b/>
        </w:rPr>
        <w:t>.</w:t>
      </w:r>
      <w:r w:rsidR="00EE3E17" w:rsidRPr="00B15176">
        <w:rPr>
          <w:b/>
        </w:rPr>
        <w:t>3</w:t>
      </w:r>
      <w:r w:rsidRPr="00B15176">
        <w:rPr>
          <w:b/>
        </w:rPr>
        <w:t>.</w:t>
      </w:r>
      <w:r w:rsidRPr="00B15176">
        <w:t xml:space="preserve"> Должностными лицами, ответственными за исполнение административной процедуры, являются:</w:t>
      </w:r>
    </w:p>
    <w:p w:rsidR="007C7A39" w:rsidRPr="00B15176" w:rsidRDefault="00A75AF4" w:rsidP="00A75AF4">
      <w:pPr>
        <w:pStyle w:val="a3"/>
        <w:spacing w:after="0"/>
        <w:jc w:val="both"/>
      </w:pPr>
      <w:r w:rsidRPr="00B15176">
        <w:lastRenderedPageBreak/>
        <w:t xml:space="preserve">     </w:t>
      </w:r>
      <w:r w:rsidR="007C7A39" w:rsidRPr="00B15176">
        <w:t>1) Глава муниципального образования «</w:t>
      </w:r>
      <w:r w:rsidR="008C7230" w:rsidRPr="008C7230">
        <w:t>Муниципальный округ Вавожский район Удмуртской Республики</w:t>
      </w:r>
      <w:r w:rsidR="007C7A39" w:rsidRPr="00B15176">
        <w:t>»</w:t>
      </w:r>
      <w:r w:rsidR="00A90D41" w:rsidRPr="00B15176">
        <w:t>;</w:t>
      </w:r>
    </w:p>
    <w:p w:rsidR="007C7A39" w:rsidRPr="00B15176" w:rsidRDefault="00A75AF4" w:rsidP="00A75AF4">
      <w:pPr>
        <w:pStyle w:val="a3"/>
        <w:spacing w:after="0"/>
        <w:jc w:val="both"/>
      </w:pPr>
      <w:r w:rsidRPr="00B15176">
        <w:t xml:space="preserve">     </w:t>
      </w:r>
      <w:r w:rsidR="007C7A39" w:rsidRPr="00B15176">
        <w:t xml:space="preserve">2) </w:t>
      </w:r>
      <w:r w:rsidR="00B81B50" w:rsidRPr="00B15176">
        <w:t>с</w:t>
      </w:r>
      <w:r w:rsidR="00A90D41" w:rsidRPr="00B15176">
        <w:t>пециалисты</w:t>
      </w:r>
      <w:r w:rsidR="007C7A39" w:rsidRPr="00B15176">
        <w:t xml:space="preserve"> Администрации </w:t>
      </w:r>
      <w:r w:rsidR="00441B7C">
        <w:t>муниципального образования</w:t>
      </w:r>
      <w:r w:rsidR="007C7A39" w:rsidRPr="00B15176">
        <w:t xml:space="preserve"> «</w:t>
      </w:r>
      <w:r w:rsidR="008C7230" w:rsidRPr="008C7230">
        <w:t>Муниципальный округ Вавожский район Удмуртской Республики</w:t>
      </w:r>
      <w:r w:rsidR="007C7A39" w:rsidRPr="00B15176">
        <w:t>»</w:t>
      </w:r>
      <w:r w:rsidR="00A90D41" w:rsidRPr="00B15176">
        <w:t xml:space="preserve"> </w:t>
      </w:r>
      <w:r w:rsidR="007C7A39" w:rsidRPr="00B15176">
        <w:t>– в случае направления заявителем компле</w:t>
      </w:r>
      <w:r w:rsidR="00441B7C">
        <w:t>кта документов в Администрацию муниципального</w:t>
      </w:r>
      <w:r w:rsidR="00131C2F">
        <w:t xml:space="preserve"> </w:t>
      </w:r>
      <w:r w:rsidR="00441B7C">
        <w:t>образования</w:t>
      </w:r>
      <w:r w:rsidR="007C7A39" w:rsidRPr="00B15176">
        <w:t xml:space="preserve"> «</w:t>
      </w:r>
      <w:r w:rsidR="008C7230" w:rsidRPr="008C7230">
        <w:t>Муниципальный округ Вавожский район Удмуртской Республики</w:t>
      </w:r>
      <w:r w:rsidR="007C7A39" w:rsidRPr="00B15176">
        <w:t>» (в том числе в электронной форме)</w:t>
      </w:r>
      <w:r w:rsidR="00A90D41" w:rsidRPr="00B15176">
        <w:t>;</w:t>
      </w:r>
    </w:p>
    <w:p w:rsidR="007C7A39" w:rsidRPr="00B15176" w:rsidRDefault="00A75AF4" w:rsidP="00A75AF4">
      <w:pPr>
        <w:pStyle w:val="a3"/>
        <w:spacing w:after="0"/>
        <w:jc w:val="both"/>
      </w:pPr>
      <w:r w:rsidRPr="00B15176">
        <w:t xml:space="preserve">     </w:t>
      </w:r>
      <w:r w:rsidR="007C7A39" w:rsidRPr="00B15176">
        <w:t xml:space="preserve">3) </w:t>
      </w:r>
      <w:r w:rsidR="00B81B50" w:rsidRPr="00B15176">
        <w:t>с</w:t>
      </w:r>
      <w:r w:rsidR="007C7A39" w:rsidRPr="00B15176">
        <w:t xml:space="preserve">пециалисты </w:t>
      </w:r>
      <w:r w:rsidR="00A90D41" w:rsidRPr="00B15176">
        <w:t>МФЦ</w:t>
      </w:r>
      <w:r w:rsidR="007C7A39" w:rsidRPr="00B15176">
        <w:t xml:space="preserve"> – в случае направления заявителем комплекта документов в </w:t>
      </w:r>
      <w:r w:rsidR="00A90D41" w:rsidRPr="00B15176">
        <w:t xml:space="preserve">МФЦ </w:t>
      </w:r>
      <w:r w:rsidRPr="00B15176">
        <w:t>(</w:t>
      </w:r>
      <w:r w:rsidR="007C7A39" w:rsidRPr="00B15176">
        <w:t>в том числе в электронной форме).</w:t>
      </w:r>
    </w:p>
    <w:p w:rsidR="007C7A39" w:rsidRPr="00B15176" w:rsidRDefault="007C7A39" w:rsidP="002020B7">
      <w:pPr>
        <w:pStyle w:val="a3"/>
        <w:spacing w:after="0"/>
        <w:jc w:val="both"/>
      </w:pPr>
      <w:r w:rsidRPr="00B15176">
        <w:rPr>
          <w:b/>
        </w:rPr>
        <w:t>2</w:t>
      </w:r>
      <w:r w:rsidR="007C6D50">
        <w:rPr>
          <w:b/>
        </w:rPr>
        <w:t>7</w:t>
      </w:r>
      <w:r w:rsidRPr="00B15176">
        <w:rPr>
          <w:b/>
        </w:rPr>
        <w:t>.</w:t>
      </w:r>
      <w:r w:rsidR="00EE3E17" w:rsidRPr="00B15176">
        <w:rPr>
          <w:b/>
        </w:rPr>
        <w:t>4</w:t>
      </w:r>
      <w:r w:rsidRPr="00B15176">
        <w:rPr>
          <w:b/>
        </w:rPr>
        <w:t>.</w:t>
      </w:r>
      <w:r w:rsidR="002020B7" w:rsidRPr="00B15176">
        <w:rPr>
          <w:b/>
        </w:rPr>
        <w:t xml:space="preserve"> </w:t>
      </w:r>
      <w:r w:rsidRPr="00B15176">
        <w:t xml:space="preserve">Специалисты </w:t>
      </w:r>
      <w:r w:rsidR="002020B7" w:rsidRPr="00B15176">
        <w:t xml:space="preserve">Администрации и </w:t>
      </w:r>
      <w:r w:rsidR="008C00C2" w:rsidRPr="00B15176">
        <w:t xml:space="preserve">МФЦ </w:t>
      </w:r>
      <w:r w:rsidRPr="00B15176">
        <w:t>оформляют расписку о приеме комплекта документов по установленной форме, приведенной в приложении №</w:t>
      </w:r>
      <w:r w:rsidR="0053283C">
        <w:t>7</w:t>
      </w:r>
      <w:r w:rsidRPr="00B15176">
        <w:rPr>
          <w:color w:val="FF0000"/>
        </w:rPr>
        <w:t xml:space="preserve"> </w:t>
      </w:r>
      <w:r w:rsidRPr="00B15176">
        <w:t>к настоящему регламенту</w:t>
      </w:r>
      <w:r w:rsidR="002020B7" w:rsidRPr="00B15176">
        <w:t>,</w:t>
      </w:r>
      <w:r w:rsidRPr="00B15176">
        <w:t xml:space="preserve"> в двух экземплярах.</w:t>
      </w:r>
      <w:r w:rsidRPr="00B15176">
        <w:rPr>
          <w:color w:val="FF0000"/>
        </w:rPr>
        <w:t xml:space="preserve"> </w:t>
      </w:r>
      <w:r w:rsidRPr="00B15176">
        <w:t>Первый экземпляр расписки передается заявителю, второй – прикладывается к комплекту документов.</w:t>
      </w:r>
    </w:p>
    <w:p w:rsidR="007C7A39" w:rsidRPr="00B15176" w:rsidRDefault="008774BB" w:rsidP="008774BB">
      <w:pPr>
        <w:pStyle w:val="a3"/>
        <w:spacing w:after="0"/>
        <w:jc w:val="both"/>
        <w:rPr>
          <w:color w:val="FF0000"/>
        </w:rPr>
      </w:pPr>
      <w:r w:rsidRPr="00B15176">
        <w:t xml:space="preserve">     </w:t>
      </w:r>
      <w:r w:rsidR="007C7A39" w:rsidRPr="00B15176">
        <w:t xml:space="preserve">В случае направления заявителем комплекта документов в электронном виде посредством ЕПГУ, РПГУ и </w:t>
      </w:r>
      <w:proofErr w:type="spellStart"/>
      <w:r w:rsidR="007C7A39" w:rsidRPr="00B15176">
        <w:t>инфоматы</w:t>
      </w:r>
      <w:proofErr w:type="spellEnd"/>
      <w:r w:rsidR="007C7A39" w:rsidRPr="00B15176">
        <w:t>, специалистами проставляется соответствующая отметка в журнале регистрации входящей корреспонденции.</w:t>
      </w:r>
    </w:p>
    <w:p w:rsidR="007C7A39" w:rsidRPr="00B15176" w:rsidRDefault="007C7A39" w:rsidP="007C7A39">
      <w:pPr>
        <w:jc w:val="both"/>
        <w:rPr>
          <w:sz w:val="24"/>
          <w:szCs w:val="24"/>
        </w:rPr>
      </w:pPr>
      <w:r w:rsidRPr="00B15176">
        <w:rPr>
          <w:b/>
          <w:sz w:val="24"/>
          <w:szCs w:val="24"/>
        </w:rPr>
        <w:t>2</w:t>
      </w:r>
      <w:r w:rsidR="007C6D50">
        <w:rPr>
          <w:b/>
          <w:sz w:val="24"/>
          <w:szCs w:val="24"/>
        </w:rPr>
        <w:t>7</w:t>
      </w:r>
      <w:r w:rsidRPr="00B15176">
        <w:rPr>
          <w:b/>
          <w:sz w:val="24"/>
          <w:szCs w:val="24"/>
        </w:rPr>
        <w:t>.5.</w:t>
      </w:r>
      <w:r w:rsidRPr="00B15176">
        <w:rPr>
          <w:sz w:val="24"/>
          <w:szCs w:val="24"/>
        </w:rPr>
        <w:t xml:space="preserve"> </w:t>
      </w:r>
      <w:bookmarkStart w:id="24" w:name="_Hlk8910033"/>
      <w:r w:rsidRPr="00B15176">
        <w:rPr>
          <w:sz w:val="24"/>
          <w:szCs w:val="24"/>
        </w:rPr>
        <w:t xml:space="preserve">В случае приема комплекта документов от заявителя в </w:t>
      </w:r>
      <w:r w:rsidR="008C00C2" w:rsidRPr="00B15176">
        <w:rPr>
          <w:sz w:val="24"/>
          <w:szCs w:val="24"/>
        </w:rPr>
        <w:t>МФЦ</w:t>
      </w:r>
      <w:r w:rsidR="001B2FCD" w:rsidRPr="00B15176">
        <w:rPr>
          <w:sz w:val="24"/>
          <w:szCs w:val="24"/>
        </w:rPr>
        <w:t xml:space="preserve">  </w:t>
      </w:r>
      <w:r w:rsidR="002020B7" w:rsidRPr="00B15176">
        <w:rPr>
          <w:sz w:val="24"/>
          <w:szCs w:val="24"/>
        </w:rPr>
        <w:t xml:space="preserve"> </w:t>
      </w:r>
      <w:r w:rsidRPr="00B15176">
        <w:rPr>
          <w:sz w:val="24"/>
          <w:szCs w:val="24"/>
        </w:rPr>
        <w:t xml:space="preserve">специалисты данных офисов направляют комплект документов в Администрацию </w:t>
      </w:r>
      <w:r w:rsidR="00441B7C">
        <w:rPr>
          <w:sz w:val="24"/>
          <w:szCs w:val="24"/>
        </w:rPr>
        <w:t>муниципального образования</w:t>
      </w:r>
      <w:r w:rsidRPr="00B15176">
        <w:rPr>
          <w:sz w:val="24"/>
          <w:szCs w:val="24"/>
        </w:rPr>
        <w:t xml:space="preserve"> «</w:t>
      </w:r>
      <w:r w:rsidR="008C7230" w:rsidRPr="008C7230">
        <w:rPr>
          <w:sz w:val="24"/>
          <w:szCs w:val="24"/>
        </w:rPr>
        <w:t>Муниципальный округ Вавожский район Удмуртской Республики</w:t>
      </w:r>
      <w:r w:rsidRPr="00B15176">
        <w:rPr>
          <w:sz w:val="24"/>
          <w:szCs w:val="24"/>
        </w:rPr>
        <w:t>».</w:t>
      </w:r>
    </w:p>
    <w:bookmarkEnd w:id="24"/>
    <w:p w:rsidR="007C7A39" w:rsidRPr="00B15176" w:rsidRDefault="007C7A39" w:rsidP="007C7A39">
      <w:pPr>
        <w:jc w:val="both"/>
        <w:rPr>
          <w:sz w:val="24"/>
          <w:szCs w:val="24"/>
        </w:rPr>
      </w:pPr>
      <w:r w:rsidRPr="00B15176">
        <w:rPr>
          <w:b/>
          <w:sz w:val="24"/>
          <w:szCs w:val="24"/>
        </w:rPr>
        <w:t>2</w:t>
      </w:r>
      <w:r w:rsidR="007C6D50">
        <w:rPr>
          <w:b/>
          <w:sz w:val="24"/>
          <w:szCs w:val="24"/>
        </w:rPr>
        <w:t>7</w:t>
      </w:r>
      <w:r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Срок выполнения административных действий, указанных в подпункт</w:t>
      </w:r>
      <w:r w:rsidR="008774BB" w:rsidRPr="00B15176">
        <w:rPr>
          <w:sz w:val="24"/>
          <w:szCs w:val="24"/>
        </w:rPr>
        <w:t>е</w:t>
      </w:r>
      <w:r w:rsidRPr="00B15176">
        <w:rPr>
          <w:sz w:val="24"/>
          <w:szCs w:val="24"/>
        </w:rPr>
        <w:t xml:space="preserve"> </w:t>
      </w:r>
      <w:r w:rsidR="008774BB" w:rsidRPr="00B15176">
        <w:rPr>
          <w:sz w:val="24"/>
          <w:szCs w:val="24"/>
        </w:rPr>
        <w:t>2</w:t>
      </w:r>
      <w:r w:rsidR="00711B76" w:rsidRPr="00B15176">
        <w:rPr>
          <w:sz w:val="24"/>
          <w:szCs w:val="24"/>
        </w:rPr>
        <w:t>6</w:t>
      </w:r>
      <w:r w:rsidR="008774BB" w:rsidRPr="00B15176">
        <w:rPr>
          <w:sz w:val="24"/>
          <w:szCs w:val="24"/>
        </w:rPr>
        <w:t>.</w:t>
      </w:r>
      <w:r w:rsidR="00711B76" w:rsidRPr="00B15176">
        <w:rPr>
          <w:sz w:val="24"/>
          <w:szCs w:val="24"/>
        </w:rPr>
        <w:t>2.</w:t>
      </w:r>
      <w:r w:rsidRPr="00B15176">
        <w:rPr>
          <w:sz w:val="24"/>
          <w:szCs w:val="24"/>
        </w:rPr>
        <w:t xml:space="preserve"> пункта </w:t>
      </w:r>
      <w:r w:rsidR="008774BB" w:rsidRPr="00B15176">
        <w:rPr>
          <w:sz w:val="24"/>
          <w:szCs w:val="24"/>
        </w:rPr>
        <w:t>2</w:t>
      </w:r>
      <w:r w:rsidR="00711B76" w:rsidRPr="00B15176">
        <w:rPr>
          <w:sz w:val="24"/>
          <w:szCs w:val="24"/>
        </w:rPr>
        <w:t>6</w:t>
      </w:r>
      <w:r w:rsidRPr="00B15176">
        <w:rPr>
          <w:sz w:val="24"/>
          <w:szCs w:val="24"/>
        </w:rPr>
        <w:t xml:space="preserve"> настоящего регламента</w:t>
      </w:r>
      <w:r w:rsidRPr="00B15176">
        <w:rPr>
          <w:color w:val="7030A0"/>
          <w:sz w:val="24"/>
          <w:szCs w:val="24"/>
        </w:rPr>
        <w:t xml:space="preserve"> –</w:t>
      </w:r>
      <w:r w:rsidRPr="00B15176">
        <w:rPr>
          <w:sz w:val="24"/>
          <w:szCs w:val="24"/>
        </w:rPr>
        <w:t xml:space="preserve"> в день подачи заявителем комплекта документов.</w:t>
      </w:r>
    </w:p>
    <w:p w:rsidR="007C7A39" w:rsidRPr="00B15176" w:rsidRDefault="007C7A39" w:rsidP="007C7A39">
      <w:pPr>
        <w:jc w:val="both"/>
        <w:rPr>
          <w:b/>
          <w:sz w:val="24"/>
          <w:szCs w:val="24"/>
        </w:rPr>
      </w:pPr>
      <w:r w:rsidRPr="00B15176">
        <w:rPr>
          <w:b/>
          <w:sz w:val="24"/>
          <w:szCs w:val="24"/>
        </w:rPr>
        <w:t>2</w:t>
      </w:r>
      <w:r w:rsidR="007C6D50">
        <w:rPr>
          <w:b/>
          <w:sz w:val="24"/>
          <w:szCs w:val="24"/>
        </w:rPr>
        <w:t>7</w:t>
      </w:r>
      <w:r w:rsidRPr="00B15176">
        <w:rPr>
          <w:b/>
          <w:sz w:val="24"/>
          <w:szCs w:val="24"/>
        </w:rPr>
        <w:t>.</w:t>
      </w:r>
      <w:r w:rsidR="00EE3E17" w:rsidRPr="00B15176">
        <w:rPr>
          <w:b/>
          <w:sz w:val="24"/>
          <w:szCs w:val="24"/>
        </w:rPr>
        <w:t>7</w:t>
      </w:r>
      <w:r w:rsidRPr="00B15176">
        <w:rPr>
          <w:b/>
          <w:sz w:val="24"/>
          <w:szCs w:val="24"/>
        </w:rPr>
        <w:t>.</w:t>
      </w:r>
      <w:r w:rsidRPr="00B15176">
        <w:rPr>
          <w:sz w:val="24"/>
          <w:szCs w:val="24"/>
        </w:rPr>
        <w:t xml:space="preserve"> Срок выполнения административного действия по направлению комплекта документов из </w:t>
      </w:r>
      <w:r w:rsidR="002D1420" w:rsidRPr="00B15176">
        <w:rPr>
          <w:sz w:val="24"/>
          <w:szCs w:val="24"/>
        </w:rPr>
        <w:t xml:space="preserve">МФЦ </w:t>
      </w:r>
      <w:r w:rsidRPr="00B15176">
        <w:rPr>
          <w:sz w:val="24"/>
          <w:szCs w:val="24"/>
        </w:rPr>
        <w:t xml:space="preserve">в Администрацию </w:t>
      </w:r>
      <w:r w:rsidR="00441B7C">
        <w:rPr>
          <w:sz w:val="24"/>
          <w:szCs w:val="24"/>
        </w:rPr>
        <w:t>муниципального образования</w:t>
      </w:r>
      <w:r w:rsidR="002D1420" w:rsidRPr="00B15176">
        <w:rPr>
          <w:sz w:val="24"/>
          <w:szCs w:val="24"/>
        </w:rPr>
        <w:t xml:space="preserve"> «</w:t>
      </w:r>
      <w:r w:rsidR="008C7230" w:rsidRPr="008C7230">
        <w:rPr>
          <w:sz w:val="24"/>
          <w:szCs w:val="24"/>
        </w:rPr>
        <w:t>Муниципальный округ Вавожский район Удмуртской Республики</w:t>
      </w:r>
      <w:r w:rsidR="002D1420" w:rsidRPr="00B15176">
        <w:rPr>
          <w:sz w:val="24"/>
          <w:szCs w:val="24"/>
        </w:rPr>
        <w:t>»</w:t>
      </w:r>
      <w:r w:rsidRPr="00B15176">
        <w:rPr>
          <w:sz w:val="24"/>
          <w:szCs w:val="24"/>
        </w:rPr>
        <w:t xml:space="preserve"> в течение 1-го рабочего дня с момента регистрации комплекта документов в журнале регистрации входящей корреспонденции.</w:t>
      </w:r>
    </w:p>
    <w:p w:rsidR="007C7A39" w:rsidRDefault="007C7A39" w:rsidP="007C7A39">
      <w:pPr>
        <w:jc w:val="both"/>
        <w:rPr>
          <w:sz w:val="24"/>
          <w:szCs w:val="24"/>
        </w:rPr>
      </w:pPr>
      <w:r w:rsidRPr="00B15176">
        <w:rPr>
          <w:b/>
          <w:sz w:val="24"/>
          <w:szCs w:val="24"/>
        </w:rPr>
        <w:t>2</w:t>
      </w:r>
      <w:r w:rsidR="007C6D50">
        <w:rPr>
          <w:b/>
          <w:sz w:val="24"/>
          <w:szCs w:val="24"/>
        </w:rPr>
        <w:t>7</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Результатом выполнения административной процедуры является </w:t>
      </w:r>
      <w:r w:rsidR="009A7E5B" w:rsidRPr="00B15176">
        <w:rPr>
          <w:sz w:val="24"/>
          <w:szCs w:val="24"/>
        </w:rPr>
        <w:t>регистрация</w:t>
      </w:r>
      <w:r w:rsidRPr="00B15176">
        <w:rPr>
          <w:sz w:val="24"/>
          <w:szCs w:val="24"/>
        </w:rPr>
        <w:t xml:space="preserve"> в журнале регистрации входящей корреспонденции комплекта документов</w:t>
      </w:r>
      <w:r w:rsidR="009A7E5B" w:rsidRPr="00B15176">
        <w:rPr>
          <w:sz w:val="24"/>
          <w:szCs w:val="24"/>
        </w:rPr>
        <w:t>.</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b/>
          <w:sz w:val="24"/>
          <w:szCs w:val="24"/>
          <w:lang w:eastAsia="ar-SA"/>
        </w:rPr>
        <w:t>27.9.</w:t>
      </w:r>
      <w:r w:rsidRPr="007C6D50">
        <w:rPr>
          <w:sz w:val="24"/>
          <w:szCs w:val="24"/>
          <w:lang w:eastAsia="ar-SA"/>
        </w:rPr>
        <w:t xml:space="preserve"> 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устанавливает соответствие электронной подписи, которой подписаны представленные заявление и документы, требованиям пункта (указывается пункт) Административного регламента;</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проверяет правильность оформления заявления;</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проводит проверку действительности электронной подписи, с использованием которой подписаны заявление и документы;</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переводит заявление и документы, необходимые для предоставления государственной услуги, в бумажную форму (распечатывает), подписывает их и заверяет печатью с указанием наименования многофункционального центра, в которое поступило заявление, должности работника многофункционального центра и даты;</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регистрирует заявление;</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уведомление о приеме и регистрации заявления и документов, необходимых для предоставления государственной услуги с указанием уникального номера, присвоенного заявлению;</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t>уведомление о мотивированном отказе в приеме предоставлении государственной услуги.</w:t>
      </w:r>
    </w:p>
    <w:p w:rsidR="007C6D50" w:rsidRPr="007C6D50" w:rsidRDefault="007C6D50" w:rsidP="007C6D50">
      <w:pPr>
        <w:tabs>
          <w:tab w:val="left" w:pos="360"/>
          <w:tab w:val="left" w:pos="1494"/>
        </w:tabs>
        <w:suppressAutoHyphens/>
        <w:spacing w:before="120" w:after="120"/>
        <w:jc w:val="both"/>
        <w:rPr>
          <w:sz w:val="24"/>
          <w:szCs w:val="24"/>
          <w:lang w:eastAsia="ar-SA"/>
        </w:rPr>
      </w:pPr>
      <w:r w:rsidRPr="007C6D50">
        <w:rPr>
          <w:sz w:val="24"/>
          <w:szCs w:val="24"/>
          <w:lang w:eastAsia="ar-SA"/>
        </w:rPr>
        <w:lastRenderedPageBreak/>
        <w:t>Общий максимальный срок приема документов, их первичной проверки, регистрации не может превышать 1 рабочий день.</w:t>
      </w:r>
    </w:p>
    <w:p w:rsidR="007C6D50" w:rsidRPr="007C6D50" w:rsidRDefault="007C6D50" w:rsidP="007C6D50">
      <w:pPr>
        <w:tabs>
          <w:tab w:val="left" w:pos="360"/>
          <w:tab w:val="left" w:pos="1494"/>
        </w:tabs>
        <w:suppressAutoHyphens/>
        <w:jc w:val="both"/>
        <w:rPr>
          <w:sz w:val="24"/>
          <w:szCs w:val="24"/>
          <w:lang w:eastAsia="ar-SA"/>
        </w:rPr>
      </w:pPr>
      <w:r w:rsidRPr="007C6D50">
        <w:rPr>
          <w:sz w:val="24"/>
          <w:szCs w:val="24"/>
          <w:lang w:eastAsia="ar-SA"/>
        </w:rPr>
        <w:t>Результатом административной процедуры является зарегистрированное заявление в автоматизированной информационной системе многофункционального центра.</w:t>
      </w:r>
    </w:p>
    <w:p w:rsidR="007C7A39" w:rsidRPr="00B15176" w:rsidRDefault="007C7A39" w:rsidP="008774BB">
      <w:pPr>
        <w:ind w:firstLine="708"/>
        <w:jc w:val="both"/>
        <w:rPr>
          <w:color w:val="FF0000"/>
          <w:sz w:val="24"/>
          <w:szCs w:val="24"/>
        </w:rPr>
      </w:pPr>
      <w:r w:rsidRPr="00B15176">
        <w:rPr>
          <w:sz w:val="24"/>
          <w:szCs w:val="24"/>
        </w:rPr>
        <w:t xml:space="preserve"> </w:t>
      </w:r>
    </w:p>
    <w:p w:rsidR="007C7A39" w:rsidRPr="00B15176" w:rsidRDefault="007C7A39" w:rsidP="00EE3E17">
      <w:pPr>
        <w:pStyle w:val="11"/>
        <w:tabs>
          <w:tab w:val="left" w:pos="1494"/>
        </w:tabs>
        <w:spacing w:before="0" w:after="0"/>
        <w:rPr>
          <w:b/>
          <w:szCs w:val="24"/>
        </w:rPr>
      </w:pPr>
      <w:r w:rsidRPr="00B15176">
        <w:rPr>
          <w:b/>
          <w:szCs w:val="24"/>
        </w:rPr>
        <w:t>2</w:t>
      </w:r>
      <w:r w:rsidR="007C6D50">
        <w:rPr>
          <w:b/>
          <w:szCs w:val="24"/>
        </w:rPr>
        <w:t>8</w:t>
      </w:r>
      <w:r w:rsidRPr="00B15176">
        <w:rPr>
          <w:b/>
          <w:szCs w:val="24"/>
        </w:rPr>
        <w:t xml:space="preserve">. </w:t>
      </w:r>
      <w:proofErr w:type="gramStart"/>
      <w:r w:rsidRPr="00B15176">
        <w:rPr>
          <w:b/>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r w:rsidR="007C6D50" w:rsidRPr="007C6D50">
        <w:rPr>
          <w:b/>
          <w:szCs w:val="24"/>
        </w:rPr>
        <w:t>, а также формирование и направление многофункциональным центром предоставления государственных и муниципальных услуг межведомственного запроса в федеральные органы исполнительной власти, органы государственных внебюджетных фондов, исполнительные органы государственной власти Удмуртской Республики, органы местного самоуправления в Удмуртской Республике и подведомственные этим органам организации, участвующие</w:t>
      </w:r>
      <w:proofErr w:type="gramEnd"/>
      <w:r w:rsidR="007C6D50" w:rsidRPr="007C6D50">
        <w:rPr>
          <w:b/>
          <w:szCs w:val="24"/>
        </w:rPr>
        <w:t xml:space="preserve"> в предоставлении государственной услуги</w:t>
      </w:r>
      <w:r w:rsidR="007C6D50">
        <w:rPr>
          <w:b/>
          <w:szCs w:val="24"/>
        </w:rPr>
        <w:t xml:space="preserve"> </w:t>
      </w:r>
    </w:p>
    <w:p w:rsidR="007C7A39" w:rsidRPr="00B15176" w:rsidRDefault="007C7A39" w:rsidP="007C7A39">
      <w:pPr>
        <w:autoSpaceDE w:val="0"/>
        <w:autoSpaceDN w:val="0"/>
        <w:adjustRightInd w:val="0"/>
        <w:jc w:val="both"/>
        <w:rPr>
          <w:sz w:val="24"/>
          <w:szCs w:val="24"/>
        </w:rPr>
      </w:pPr>
      <w:bookmarkStart w:id="25" w:name="Par0"/>
      <w:bookmarkEnd w:id="25"/>
      <w:r w:rsidRPr="00B15176">
        <w:rPr>
          <w:b/>
          <w:sz w:val="24"/>
          <w:szCs w:val="24"/>
        </w:rPr>
        <w:t>2</w:t>
      </w:r>
      <w:r w:rsidR="007C6D50">
        <w:rPr>
          <w:b/>
          <w:sz w:val="24"/>
          <w:szCs w:val="24"/>
        </w:rPr>
        <w:t>8</w:t>
      </w:r>
      <w:r w:rsidRPr="00B15176">
        <w:rPr>
          <w:b/>
          <w:sz w:val="24"/>
          <w:szCs w:val="24"/>
        </w:rPr>
        <w:t>.1.</w:t>
      </w:r>
      <w:r w:rsidR="009A7E5B" w:rsidRPr="00B15176">
        <w:rPr>
          <w:b/>
          <w:sz w:val="24"/>
          <w:szCs w:val="24"/>
        </w:rPr>
        <w:t xml:space="preserve"> </w:t>
      </w:r>
      <w:r w:rsidR="009A7E5B" w:rsidRPr="00B15176">
        <w:rPr>
          <w:bCs/>
          <w:sz w:val="24"/>
          <w:szCs w:val="24"/>
        </w:rPr>
        <w:t>Основанием для начала административной процедуры является</w:t>
      </w:r>
      <w:r w:rsidR="008774BB" w:rsidRPr="00B15176">
        <w:rPr>
          <w:bCs/>
          <w:sz w:val="24"/>
          <w:szCs w:val="24"/>
        </w:rPr>
        <w:t xml:space="preserve"> </w:t>
      </w:r>
      <w:bookmarkStart w:id="26" w:name="_Hlk14264149"/>
      <w:r w:rsidR="008774BB" w:rsidRPr="00B15176">
        <w:rPr>
          <w:bCs/>
          <w:sz w:val="24"/>
          <w:szCs w:val="24"/>
        </w:rPr>
        <w:t xml:space="preserve">наличие </w:t>
      </w:r>
      <w:r w:rsidR="009A7E5B" w:rsidRPr="00B15176">
        <w:rPr>
          <w:bCs/>
          <w:sz w:val="24"/>
          <w:szCs w:val="24"/>
        </w:rPr>
        <w:t>зарегистрированного комплекта документов.</w:t>
      </w:r>
    </w:p>
    <w:bookmarkEnd w:id="26"/>
    <w:p w:rsidR="007C7A39" w:rsidRPr="00B15176" w:rsidRDefault="007C7A39" w:rsidP="007C7A39">
      <w:pPr>
        <w:pStyle w:val="a3"/>
        <w:spacing w:after="0"/>
        <w:jc w:val="both"/>
      </w:pPr>
      <w:r w:rsidRPr="00B15176">
        <w:rPr>
          <w:b/>
        </w:rPr>
        <w:t>2</w:t>
      </w:r>
      <w:r w:rsidR="007C6D50">
        <w:rPr>
          <w:b/>
        </w:rPr>
        <w:t>8</w:t>
      </w:r>
      <w:r w:rsidRPr="00B15176">
        <w:rPr>
          <w:b/>
        </w:rPr>
        <w:t>.2.</w:t>
      </w:r>
      <w:r w:rsidRPr="00B15176">
        <w:t xml:space="preserve"> Административная процедура включает в себя следующие административные действия:</w:t>
      </w:r>
    </w:p>
    <w:p w:rsidR="007C7A39" w:rsidRPr="00B15176" w:rsidRDefault="008774BB" w:rsidP="008774BB">
      <w:pPr>
        <w:pStyle w:val="a3"/>
        <w:spacing w:after="0"/>
        <w:jc w:val="both"/>
      </w:pPr>
      <w:r w:rsidRPr="00B15176">
        <w:t xml:space="preserve">     </w:t>
      </w:r>
      <w:r w:rsidR="007C7A39" w:rsidRPr="00B15176">
        <w:t xml:space="preserve">1) </w:t>
      </w:r>
      <w:r w:rsidR="00EE3E17" w:rsidRPr="00B15176">
        <w:t>а</w:t>
      </w:r>
      <w:r w:rsidR="007C7A39" w:rsidRPr="00B15176">
        <w:t>нализ поступившего комплекта документов с целью определения недостающих сведений, необходимых для предоставления муниципальной услуги</w:t>
      </w:r>
      <w:r w:rsidRPr="00B15176">
        <w:t>.</w:t>
      </w:r>
    </w:p>
    <w:p w:rsidR="007C6D50" w:rsidRPr="007C6D50" w:rsidRDefault="008774BB" w:rsidP="007C6D50">
      <w:pPr>
        <w:pStyle w:val="a3"/>
        <w:spacing w:after="0"/>
        <w:jc w:val="both"/>
        <w:rPr>
          <w:kern w:val="1"/>
          <w:lang w:eastAsia="ar-SA"/>
        </w:rPr>
      </w:pPr>
      <w:r w:rsidRPr="00B15176">
        <w:t xml:space="preserve">     </w:t>
      </w:r>
      <w:r w:rsidR="007C7A39" w:rsidRPr="00B15176">
        <w:t xml:space="preserve">2) </w:t>
      </w:r>
      <w:bookmarkStart w:id="27" w:name="_Hlk8913940"/>
      <w:r w:rsidR="00EE3E17" w:rsidRPr="00B15176">
        <w:t>ф</w:t>
      </w:r>
      <w:r w:rsidR="007C7A39" w:rsidRPr="00B15176">
        <w:t>ормирование и направление межведомственных запросов в организации, участвующие в предоставлении муниципальной услуги</w:t>
      </w:r>
      <w:bookmarkEnd w:id="27"/>
      <w:r w:rsidR="007C6D50">
        <w:t>,</w:t>
      </w:r>
      <w:r w:rsidR="007C6D50" w:rsidRPr="007C6D50">
        <w:rPr>
          <w:kern w:val="1"/>
          <w:lang w:eastAsia="ar-SA"/>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C7A39" w:rsidRPr="00B15176" w:rsidRDefault="007C6D50" w:rsidP="008774BB">
      <w:pPr>
        <w:pStyle w:val="a3"/>
        <w:spacing w:after="0"/>
        <w:jc w:val="both"/>
      </w:pPr>
      <w:r>
        <w:t xml:space="preserve"> </w:t>
      </w:r>
      <w:r w:rsidR="008774BB" w:rsidRPr="00B15176">
        <w:t>.</w:t>
      </w:r>
      <w:r w:rsidR="007C7A39" w:rsidRPr="00B15176">
        <w:t xml:space="preserve"> </w:t>
      </w:r>
    </w:p>
    <w:p w:rsidR="007C7A39" w:rsidRPr="00B15176" w:rsidRDefault="008774BB" w:rsidP="008774BB">
      <w:pPr>
        <w:pStyle w:val="a3"/>
        <w:spacing w:after="0"/>
        <w:jc w:val="both"/>
      </w:pPr>
      <w:r w:rsidRPr="00B15176">
        <w:t xml:space="preserve">     </w:t>
      </w:r>
      <w:r w:rsidR="007C7A39" w:rsidRPr="00B15176">
        <w:t xml:space="preserve">3) </w:t>
      </w:r>
      <w:r w:rsidR="00EE3E17" w:rsidRPr="00B15176">
        <w:t>к</w:t>
      </w:r>
      <w:r w:rsidR="007C7A39" w:rsidRPr="00B15176">
        <w:t>онтроль за направлением межведомственного запроса и получением ответа на межведомственный запрос</w:t>
      </w:r>
      <w:r w:rsidRPr="00B15176">
        <w:t>.</w:t>
      </w:r>
    </w:p>
    <w:p w:rsidR="007C7A39" w:rsidRPr="00B15176" w:rsidRDefault="008774BB" w:rsidP="008774BB">
      <w:pPr>
        <w:pStyle w:val="a3"/>
        <w:spacing w:after="0"/>
        <w:jc w:val="both"/>
      </w:pPr>
      <w:r w:rsidRPr="00B15176">
        <w:t xml:space="preserve">     </w:t>
      </w:r>
      <w:r w:rsidR="007C7A39" w:rsidRPr="00B15176">
        <w:t xml:space="preserve">4) </w:t>
      </w:r>
      <w:r w:rsidR="00EE3E17" w:rsidRPr="00B15176">
        <w:t>н</w:t>
      </w:r>
      <w:r w:rsidR="007C7A39" w:rsidRPr="00B15176">
        <w:t>аправление в организации, в адрес которых направлялся межведомственный запрос, реестр направленных межведомственных запросов с нарушенным сроком исполнения (в случае нарушения данными организациями установленного срока направления ответа на межведомственный запрос).</w:t>
      </w:r>
    </w:p>
    <w:p w:rsidR="007C6D50" w:rsidRPr="007C6D50" w:rsidRDefault="007C7A39" w:rsidP="007C6D50">
      <w:pPr>
        <w:pStyle w:val="a3"/>
        <w:spacing w:after="0"/>
        <w:jc w:val="both"/>
        <w:rPr>
          <w:kern w:val="1"/>
          <w:lang w:eastAsia="ar-SA"/>
        </w:rPr>
      </w:pPr>
      <w:r w:rsidRPr="00B15176">
        <w:rPr>
          <w:b/>
        </w:rPr>
        <w:t>2</w:t>
      </w:r>
      <w:r w:rsidR="007C6D50">
        <w:rPr>
          <w:b/>
        </w:rPr>
        <w:t>8</w:t>
      </w:r>
      <w:r w:rsidRPr="00B15176">
        <w:rPr>
          <w:b/>
        </w:rPr>
        <w:t>.3.</w:t>
      </w:r>
      <w:r w:rsidRPr="00B15176">
        <w:t xml:space="preserve"> Должностным лицом, ответственным за исполнение административной процедуры является специалист Администрац</w:t>
      </w:r>
      <w:r w:rsidR="002F4EB6">
        <w:t>ии муниципального образования</w:t>
      </w:r>
      <w:r w:rsidRPr="00B15176">
        <w:t xml:space="preserve"> «</w:t>
      </w:r>
      <w:r w:rsidR="008C7230" w:rsidRPr="008C7230">
        <w:t>Муниципальный округ Вавожский район Удмуртской Республики</w:t>
      </w:r>
      <w:r w:rsidRPr="00B15176">
        <w:t>»</w:t>
      </w:r>
      <w:r w:rsidR="007C6D50">
        <w:t xml:space="preserve"> </w:t>
      </w:r>
      <w:r w:rsidR="007C6D50" w:rsidRPr="007C6D50">
        <w:t>или</w:t>
      </w:r>
      <w:r w:rsidR="007C6D50" w:rsidRPr="007C6D50">
        <w:rPr>
          <w:kern w:val="1"/>
          <w:lang w:eastAsia="ar-SA"/>
        </w:rPr>
        <w:t xml:space="preserve"> работник многофункционального центра</w:t>
      </w:r>
      <w:r w:rsidR="007C6D50">
        <w:rPr>
          <w:kern w:val="1"/>
          <w:lang w:eastAsia="ar-SA"/>
        </w:rPr>
        <w:t>.</w:t>
      </w:r>
    </w:p>
    <w:p w:rsidR="007C7A39" w:rsidRPr="00B15176" w:rsidRDefault="007C7A39" w:rsidP="007C6D50">
      <w:pPr>
        <w:pStyle w:val="a3"/>
        <w:spacing w:after="0"/>
        <w:jc w:val="both"/>
      </w:pPr>
      <w:r w:rsidRPr="00B15176">
        <w:rPr>
          <w:b/>
        </w:rPr>
        <w:t>2</w:t>
      </w:r>
      <w:r w:rsidR="007C6D50">
        <w:rPr>
          <w:b/>
        </w:rPr>
        <w:t>8</w:t>
      </w:r>
      <w:r w:rsidRPr="00B15176">
        <w:rPr>
          <w:b/>
        </w:rPr>
        <w:t>.4.</w:t>
      </w:r>
      <w:r w:rsidRPr="00B15176">
        <w:t xml:space="preserve"> Межведомственный запрос формируется в соответствии с требованиями </w:t>
      </w:r>
      <w:hyperlink r:id="rId18" w:history="1">
        <w:r w:rsidRPr="00B15176">
          <w:t>статьи 7.2</w:t>
        </w:r>
      </w:hyperlink>
      <w:r w:rsidRPr="00B15176">
        <w:t xml:space="preserve"> Федерального закона №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rsidR="007C7A39" w:rsidRPr="00B15176" w:rsidRDefault="008774BB" w:rsidP="008774BB">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7C7A39" w:rsidRPr="00B15176" w:rsidRDefault="007C7A39" w:rsidP="007C7A39">
      <w:pPr>
        <w:autoSpaceDE w:val="0"/>
        <w:autoSpaceDN w:val="0"/>
        <w:adjustRightInd w:val="0"/>
        <w:jc w:val="both"/>
        <w:rPr>
          <w:sz w:val="24"/>
          <w:szCs w:val="24"/>
        </w:rPr>
      </w:pPr>
      <w:r w:rsidRPr="00B15176">
        <w:rPr>
          <w:b/>
          <w:sz w:val="24"/>
          <w:szCs w:val="24"/>
        </w:rPr>
        <w:t>2</w:t>
      </w:r>
      <w:r w:rsidR="007C6D50">
        <w:rPr>
          <w:b/>
          <w:sz w:val="24"/>
          <w:szCs w:val="24"/>
        </w:rPr>
        <w:t>8</w:t>
      </w:r>
      <w:r w:rsidRPr="00B15176">
        <w:rPr>
          <w:b/>
          <w:sz w:val="24"/>
          <w:szCs w:val="24"/>
        </w:rPr>
        <w:t>.5.</w:t>
      </w:r>
      <w:r w:rsidRPr="00B15176">
        <w:rPr>
          <w:sz w:val="24"/>
          <w:szCs w:val="24"/>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7C7A39" w:rsidRPr="00B15176" w:rsidRDefault="007C7A39" w:rsidP="007C7A39">
      <w:pPr>
        <w:autoSpaceDE w:val="0"/>
        <w:autoSpaceDN w:val="0"/>
        <w:adjustRightInd w:val="0"/>
        <w:jc w:val="both"/>
        <w:rPr>
          <w:sz w:val="24"/>
          <w:szCs w:val="24"/>
        </w:rPr>
      </w:pPr>
      <w:r w:rsidRPr="00B15176">
        <w:rPr>
          <w:b/>
          <w:sz w:val="24"/>
          <w:szCs w:val="24"/>
        </w:rPr>
        <w:t>2</w:t>
      </w:r>
      <w:r w:rsidR="007C6D50">
        <w:rPr>
          <w:b/>
          <w:sz w:val="24"/>
          <w:szCs w:val="24"/>
        </w:rPr>
        <w:t>8</w:t>
      </w:r>
      <w:r w:rsidRPr="00B15176">
        <w:rPr>
          <w:b/>
          <w:sz w:val="24"/>
          <w:szCs w:val="24"/>
        </w:rPr>
        <w:t>.6.</w:t>
      </w:r>
      <w:r w:rsidRPr="00B15176">
        <w:rPr>
          <w:sz w:val="24"/>
          <w:szCs w:val="24"/>
        </w:rPr>
        <w:t xml:space="preserve"> 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запроса:</w:t>
      </w:r>
    </w:p>
    <w:p w:rsidR="007C7A39" w:rsidRPr="00B15176" w:rsidRDefault="007C7A39" w:rsidP="007C7A39">
      <w:pPr>
        <w:autoSpaceDE w:val="0"/>
        <w:autoSpaceDN w:val="0"/>
        <w:adjustRightInd w:val="0"/>
        <w:ind w:firstLine="708"/>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3659"/>
        <w:gridCol w:w="5245"/>
      </w:tblGrid>
      <w:tr w:rsidR="007C7A39" w:rsidRPr="00B15176" w:rsidTr="001A325C">
        <w:tc>
          <w:tcPr>
            <w:tcW w:w="560" w:type="dxa"/>
            <w:shd w:val="clear" w:color="auto" w:fill="auto"/>
            <w:vAlign w:val="center"/>
          </w:tcPr>
          <w:p w:rsidR="007C7A39" w:rsidRPr="00B15176" w:rsidRDefault="007C7A39" w:rsidP="001A325C">
            <w:pPr>
              <w:autoSpaceDE w:val="0"/>
              <w:autoSpaceDN w:val="0"/>
              <w:adjustRightInd w:val="0"/>
              <w:jc w:val="center"/>
              <w:rPr>
                <w:b/>
                <w:sz w:val="24"/>
                <w:szCs w:val="24"/>
              </w:rPr>
            </w:pPr>
            <w:bookmarkStart w:id="28" w:name="Par3"/>
            <w:bookmarkStart w:id="29" w:name="_Hlk10642153"/>
            <w:bookmarkEnd w:id="28"/>
            <w:r w:rsidRPr="00B15176">
              <w:rPr>
                <w:b/>
                <w:sz w:val="24"/>
                <w:szCs w:val="24"/>
              </w:rPr>
              <w:t xml:space="preserve">№  </w:t>
            </w:r>
            <w:proofErr w:type="gramStart"/>
            <w:r w:rsidRPr="00B15176">
              <w:rPr>
                <w:b/>
                <w:sz w:val="24"/>
                <w:szCs w:val="24"/>
              </w:rPr>
              <w:t>п</w:t>
            </w:r>
            <w:proofErr w:type="gramEnd"/>
            <w:r w:rsidRPr="00B15176">
              <w:rPr>
                <w:b/>
                <w:sz w:val="24"/>
                <w:szCs w:val="24"/>
              </w:rPr>
              <w:t>/п</w:t>
            </w:r>
          </w:p>
        </w:tc>
        <w:tc>
          <w:tcPr>
            <w:tcW w:w="3659"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Наименование организации</w:t>
            </w:r>
          </w:p>
        </w:tc>
        <w:tc>
          <w:tcPr>
            <w:tcW w:w="5245" w:type="dxa"/>
            <w:shd w:val="clear" w:color="auto" w:fill="auto"/>
            <w:vAlign w:val="center"/>
          </w:tcPr>
          <w:p w:rsidR="007C7A39" w:rsidRPr="00B15176" w:rsidRDefault="007C7A39" w:rsidP="001A325C">
            <w:pPr>
              <w:autoSpaceDE w:val="0"/>
              <w:autoSpaceDN w:val="0"/>
              <w:adjustRightInd w:val="0"/>
              <w:jc w:val="center"/>
              <w:rPr>
                <w:b/>
                <w:sz w:val="24"/>
                <w:szCs w:val="24"/>
              </w:rPr>
            </w:pPr>
            <w:r w:rsidRPr="00B15176">
              <w:rPr>
                <w:b/>
                <w:sz w:val="24"/>
                <w:szCs w:val="24"/>
              </w:rPr>
              <w:t xml:space="preserve">Результат исполнения </w:t>
            </w:r>
          </w:p>
          <w:p w:rsidR="007C7A39" w:rsidRPr="00B15176" w:rsidRDefault="007C7A39" w:rsidP="001A325C">
            <w:pPr>
              <w:autoSpaceDE w:val="0"/>
              <w:autoSpaceDN w:val="0"/>
              <w:adjustRightInd w:val="0"/>
              <w:jc w:val="center"/>
              <w:rPr>
                <w:b/>
                <w:sz w:val="24"/>
                <w:szCs w:val="24"/>
              </w:rPr>
            </w:pPr>
            <w:r w:rsidRPr="00B15176">
              <w:rPr>
                <w:b/>
                <w:sz w:val="24"/>
                <w:szCs w:val="24"/>
              </w:rPr>
              <w:t>межведомственного запроса</w:t>
            </w:r>
          </w:p>
        </w:tc>
      </w:tr>
      <w:tr w:rsidR="0000618E" w:rsidRPr="00B15176" w:rsidTr="0093767E">
        <w:trPr>
          <w:trHeight w:val="1390"/>
        </w:trPr>
        <w:tc>
          <w:tcPr>
            <w:tcW w:w="560" w:type="dxa"/>
            <w:shd w:val="clear" w:color="auto" w:fill="auto"/>
          </w:tcPr>
          <w:p w:rsidR="0000618E" w:rsidRPr="00B15176" w:rsidRDefault="0000618E" w:rsidP="001A325C">
            <w:pPr>
              <w:autoSpaceDE w:val="0"/>
              <w:autoSpaceDN w:val="0"/>
              <w:adjustRightInd w:val="0"/>
              <w:jc w:val="both"/>
              <w:rPr>
                <w:sz w:val="24"/>
                <w:szCs w:val="24"/>
              </w:rPr>
            </w:pPr>
            <w:r w:rsidRPr="00B15176">
              <w:rPr>
                <w:sz w:val="24"/>
                <w:szCs w:val="24"/>
              </w:rPr>
              <w:t>1</w:t>
            </w:r>
          </w:p>
        </w:tc>
        <w:tc>
          <w:tcPr>
            <w:tcW w:w="3659" w:type="dxa"/>
            <w:shd w:val="clear" w:color="auto" w:fill="auto"/>
          </w:tcPr>
          <w:p w:rsidR="0000618E" w:rsidRPr="00B15176" w:rsidRDefault="0000618E" w:rsidP="0000618E">
            <w:pPr>
              <w:autoSpaceDE w:val="0"/>
              <w:autoSpaceDN w:val="0"/>
              <w:adjustRightInd w:val="0"/>
              <w:jc w:val="both"/>
              <w:rPr>
                <w:sz w:val="24"/>
                <w:szCs w:val="24"/>
              </w:rPr>
            </w:pPr>
            <w:r>
              <w:rPr>
                <w:sz w:val="24"/>
                <w:szCs w:val="24"/>
              </w:rPr>
              <w:t>Управление Федеральной службы государственной регистрации, кадастра и картографии</w:t>
            </w:r>
          </w:p>
        </w:tc>
        <w:tc>
          <w:tcPr>
            <w:tcW w:w="5245" w:type="dxa"/>
            <w:shd w:val="clear" w:color="auto" w:fill="auto"/>
          </w:tcPr>
          <w:p w:rsidR="0000618E" w:rsidRPr="00B15176" w:rsidRDefault="0000618E" w:rsidP="001A325C">
            <w:pPr>
              <w:widowControl w:val="0"/>
              <w:shd w:val="clear" w:color="auto" w:fill="FFFFFF"/>
              <w:autoSpaceDE w:val="0"/>
              <w:autoSpaceDN w:val="0"/>
              <w:adjustRightInd w:val="0"/>
              <w:rPr>
                <w:sz w:val="24"/>
                <w:szCs w:val="24"/>
              </w:rPr>
            </w:pPr>
            <w:r w:rsidRPr="00B15176">
              <w:rPr>
                <w:sz w:val="24"/>
                <w:szCs w:val="24"/>
              </w:rPr>
              <w:t>Выписка из Единого государственного</w:t>
            </w:r>
            <w:r>
              <w:rPr>
                <w:sz w:val="24"/>
                <w:szCs w:val="24"/>
              </w:rPr>
              <w:t xml:space="preserve"> реестра недвижимости о правах отдельного лица на имевшиеся (имеющиеся) у него объекты недвижимости</w:t>
            </w:r>
            <w:r w:rsidRPr="00B15176">
              <w:rPr>
                <w:sz w:val="24"/>
                <w:szCs w:val="24"/>
              </w:rPr>
              <w:t>;</w:t>
            </w:r>
          </w:p>
        </w:tc>
      </w:tr>
      <w:tr w:rsidR="007C7A39" w:rsidRPr="00B15176" w:rsidTr="001A325C">
        <w:tc>
          <w:tcPr>
            <w:tcW w:w="560" w:type="dxa"/>
            <w:shd w:val="clear" w:color="auto" w:fill="auto"/>
          </w:tcPr>
          <w:p w:rsidR="007C7A39" w:rsidRPr="00B15176" w:rsidRDefault="007C7A39" w:rsidP="001A325C">
            <w:pPr>
              <w:autoSpaceDE w:val="0"/>
              <w:autoSpaceDN w:val="0"/>
              <w:adjustRightInd w:val="0"/>
              <w:jc w:val="both"/>
              <w:rPr>
                <w:sz w:val="24"/>
                <w:szCs w:val="24"/>
              </w:rPr>
            </w:pPr>
            <w:r w:rsidRPr="00B15176">
              <w:rPr>
                <w:sz w:val="24"/>
                <w:szCs w:val="24"/>
              </w:rPr>
              <w:lastRenderedPageBreak/>
              <w:t>2</w:t>
            </w:r>
          </w:p>
        </w:tc>
        <w:tc>
          <w:tcPr>
            <w:tcW w:w="3659" w:type="dxa"/>
            <w:shd w:val="clear" w:color="auto" w:fill="auto"/>
          </w:tcPr>
          <w:p w:rsidR="007C7A39" w:rsidRPr="00B15176" w:rsidRDefault="00C261E4" w:rsidP="001A325C">
            <w:pPr>
              <w:autoSpaceDE w:val="0"/>
              <w:autoSpaceDN w:val="0"/>
              <w:adjustRightInd w:val="0"/>
              <w:jc w:val="both"/>
              <w:rPr>
                <w:sz w:val="24"/>
                <w:szCs w:val="24"/>
              </w:rPr>
            </w:pPr>
            <w:r w:rsidRPr="00B15176">
              <w:rPr>
                <w:sz w:val="24"/>
                <w:szCs w:val="24"/>
              </w:rPr>
              <w:t>Управление Федеральной службы государственной регистрации, кадастра и картографии по Удмуртской Республике</w:t>
            </w:r>
          </w:p>
        </w:tc>
        <w:tc>
          <w:tcPr>
            <w:tcW w:w="5245" w:type="dxa"/>
            <w:shd w:val="clear" w:color="auto" w:fill="auto"/>
          </w:tcPr>
          <w:p w:rsidR="00C261E4" w:rsidRPr="00B15176" w:rsidRDefault="008774BB" w:rsidP="002F4EB6">
            <w:pPr>
              <w:autoSpaceDE w:val="0"/>
              <w:autoSpaceDN w:val="0"/>
              <w:adjustRightInd w:val="0"/>
              <w:jc w:val="both"/>
              <w:rPr>
                <w:sz w:val="24"/>
                <w:szCs w:val="24"/>
              </w:rPr>
            </w:pPr>
            <w:r w:rsidRPr="00B15176">
              <w:rPr>
                <w:sz w:val="24"/>
                <w:szCs w:val="24"/>
              </w:rPr>
              <w:t>Уведомление  об отсутствии  государственном кадастре недвижимости запрашиваемых сведений</w:t>
            </w:r>
          </w:p>
        </w:tc>
      </w:tr>
      <w:bookmarkEnd w:id="29"/>
    </w:tbl>
    <w:p w:rsidR="007C7A39" w:rsidRPr="00B15176" w:rsidRDefault="007C7A39" w:rsidP="007C7A39">
      <w:pPr>
        <w:autoSpaceDE w:val="0"/>
        <w:autoSpaceDN w:val="0"/>
        <w:adjustRightInd w:val="0"/>
        <w:ind w:firstLine="708"/>
        <w:jc w:val="both"/>
        <w:rPr>
          <w:color w:val="FF0000"/>
          <w:sz w:val="24"/>
          <w:szCs w:val="24"/>
        </w:rPr>
      </w:pPr>
    </w:p>
    <w:p w:rsidR="007C7A39" w:rsidRPr="00B15176" w:rsidRDefault="007C7A39" w:rsidP="007C7A39">
      <w:pPr>
        <w:jc w:val="both"/>
        <w:rPr>
          <w:sz w:val="24"/>
          <w:szCs w:val="24"/>
        </w:rPr>
      </w:pPr>
      <w:r w:rsidRPr="00B15176">
        <w:rPr>
          <w:b/>
          <w:sz w:val="24"/>
          <w:szCs w:val="24"/>
        </w:rPr>
        <w:t>2</w:t>
      </w:r>
      <w:r w:rsidR="007C6D50">
        <w:rPr>
          <w:b/>
          <w:sz w:val="24"/>
          <w:szCs w:val="24"/>
        </w:rPr>
        <w:t>8</w:t>
      </w:r>
      <w:r w:rsidRPr="00B15176">
        <w:rPr>
          <w:b/>
          <w:sz w:val="24"/>
          <w:szCs w:val="24"/>
        </w:rPr>
        <w:t>.7.</w:t>
      </w:r>
      <w:r w:rsidRPr="00B15176">
        <w:rPr>
          <w:sz w:val="24"/>
          <w:szCs w:val="24"/>
        </w:rP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r w:rsidR="007C6D50">
        <w:rPr>
          <w:sz w:val="24"/>
          <w:szCs w:val="24"/>
        </w:rPr>
        <w:t xml:space="preserve"> </w:t>
      </w:r>
      <w:r w:rsidR="007C6D50" w:rsidRPr="007C6D50">
        <w:rPr>
          <w:sz w:val="24"/>
          <w:szCs w:val="24"/>
        </w:rPr>
        <w:t>В случае неполучения ответа на межведомственный запрос к заявлению и документам, принятым от заявителя (представителя), приобщается копия межведомственного запроса с отметкой «ответ не получен».</w:t>
      </w:r>
    </w:p>
    <w:p w:rsidR="007C7A39" w:rsidRPr="00B15176" w:rsidRDefault="007C7A39" w:rsidP="007C7A39">
      <w:pPr>
        <w:jc w:val="both"/>
        <w:rPr>
          <w:sz w:val="24"/>
          <w:szCs w:val="24"/>
        </w:rPr>
      </w:pPr>
      <w:r w:rsidRPr="00B15176">
        <w:rPr>
          <w:b/>
          <w:sz w:val="24"/>
          <w:szCs w:val="24"/>
        </w:rPr>
        <w:t>2</w:t>
      </w:r>
      <w:r w:rsidR="007C6D50">
        <w:rPr>
          <w:b/>
          <w:sz w:val="24"/>
          <w:szCs w:val="24"/>
        </w:rPr>
        <w:t>8</w:t>
      </w:r>
      <w:r w:rsidRPr="00B15176">
        <w:rPr>
          <w:b/>
          <w:sz w:val="24"/>
          <w:szCs w:val="24"/>
        </w:rPr>
        <w:t>.</w:t>
      </w:r>
      <w:r w:rsidR="00EE3E17" w:rsidRPr="00B15176">
        <w:rPr>
          <w:b/>
          <w:sz w:val="24"/>
          <w:szCs w:val="24"/>
        </w:rPr>
        <w:t>8</w:t>
      </w:r>
      <w:r w:rsidRPr="00B15176">
        <w:rPr>
          <w:b/>
          <w:sz w:val="24"/>
          <w:szCs w:val="24"/>
        </w:rPr>
        <w:t>.</w:t>
      </w:r>
      <w:r w:rsidRPr="00B15176">
        <w:rPr>
          <w:sz w:val="24"/>
          <w:szCs w:val="24"/>
        </w:rPr>
        <w:t xml:space="preserve"> Срок выполнения административной процедуры: не более 3</w:t>
      </w:r>
      <w:r w:rsidR="002F4EB6">
        <w:rPr>
          <w:sz w:val="24"/>
          <w:szCs w:val="24"/>
        </w:rPr>
        <w:t>0</w:t>
      </w:r>
      <w:r w:rsidRPr="00B15176">
        <w:rPr>
          <w:sz w:val="24"/>
          <w:szCs w:val="24"/>
        </w:rPr>
        <w:t xml:space="preserve"> рабочих дней с момента направления комплекта документов специалисту Ад</w:t>
      </w:r>
      <w:r w:rsidR="00442869">
        <w:rPr>
          <w:sz w:val="24"/>
          <w:szCs w:val="24"/>
        </w:rPr>
        <w:t>министрации муниципального образования</w:t>
      </w:r>
      <w:r w:rsidRPr="00B15176">
        <w:rPr>
          <w:sz w:val="24"/>
          <w:szCs w:val="24"/>
        </w:rPr>
        <w:t xml:space="preserve"> «</w:t>
      </w:r>
      <w:r w:rsidR="008C7230" w:rsidRPr="008C7230">
        <w:rPr>
          <w:sz w:val="24"/>
          <w:szCs w:val="24"/>
        </w:rPr>
        <w:t>Муниципальный округ Вавожский район Удмуртской Республики</w:t>
      </w:r>
      <w:r w:rsidRPr="00B15176">
        <w:rPr>
          <w:sz w:val="24"/>
          <w:szCs w:val="24"/>
        </w:rPr>
        <w:t>»</w:t>
      </w:r>
      <w:r w:rsidR="000550E5" w:rsidRPr="00B15176">
        <w:rPr>
          <w:sz w:val="24"/>
          <w:szCs w:val="24"/>
        </w:rPr>
        <w:t>.</w:t>
      </w:r>
    </w:p>
    <w:p w:rsidR="007C7A39" w:rsidRPr="00B15176" w:rsidRDefault="007C7A39" w:rsidP="007C7A39">
      <w:pPr>
        <w:autoSpaceDE w:val="0"/>
        <w:autoSpaceDN w:val="0"/>
        <w:adjustRightInd w:val="0"/>
        <w:jc w:val="both"/>
        <w:rPr>
          <w:color w:val="7030A0"/>
          <w:sz w:val="24"/>
          <w:szCs w:val="24"/>
        </w:rPr>
      </w:pPr>
      <w:r w:rsidRPr="00B15176">
        <w:rPr>
          <w:b/>
          <w:sz w:val="24"/>
          <w:szCs w:val="24"/>
        </w:rPr>
        <w:t>2</w:t>
      </w:r>
      <w:r w:rsidR="007C6D50">
        <w:rPr>
          <w:b/>
          <w:sz w:val="24"/>
          <w:szCs w:val="24"/>
        </w:rPr>
        <w:t>8</w:t>
      </w:r>
      <w:r w:rsidRPr="00B15176">
        <w:rPr>
          <w:b/>
          <w:sz w:val="24"/>
          <w:szCs w:val="24"/>
        </w:rPr>
        <w:t>.</w:t>
      </w:r>
      <w:r w:rsidR="00EE3E17" w:rsidRPr="00B15176">
        <w:rPr>
          <w:b/>
          <w:sz w:val="24"/>
          <w:szCs w:val="24"/>
        </w:rPr>
        <w:t>9</w:t>
      </w:r>
      <w:r w:rsidRPr="00B15176">
        <w:rPr>
          <w:b/>
          <w:sz w:val="24"/>
          <w:szCs w:val="24"/>
        </w:rPr>
        <w:t>.</w:t>
      </w:r>
      <w:r w:rsidRPr="00B15176">
        <w:rPr>
          <w:sz w:val="24"/>
          <w:szCs w:val="24"/>
        </w:rP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предусмотренных пунктами </w:t>
      </w:r>
      <w:r w:rsidR="000550E5" w:rsidRPr="00B15176">
        <w:rPr>
          <w:sz w:val="24"/>
          <w:szCs w:val="24"/>
        </w:rPr>
        <w:t>1</w:t>
      </w:r>
      <w:r w:rsidRPr="00B15176">
        <w:rPr>
          <w:sz w:val="24"/>
          <w:szCs w:val="24"/>
        </w:rPr>
        <w:t>0</w:t>
      </w:r>
      <w:r w:rsidR="000550E5" w:rsidRPr="00B15176">
        <w:rPr>
          <w:sz w:val="24"/>
          <w:szCs w:val="24"/>
        </w:rPr>
        <w:t>.1.</w:t>
      </w:r>
      <w:r w:rsidRPr="00B15176">
        <w:rPr>
          <w:color w:val="7030A0"/>
          <w:sz w:val="24"/>
          <w:szCs w:val="24"/>
        </w:rPr>
        <w:t xml:space="preserve"> </w:t>
      </w:r>
      <w:r w:rsidR="000550E5" w:rsidRPr="00B15176">
        <w:rPr>
          <w:sz w:val="24"/>
          <w:szCs w:val="24"/>
        </w:rPr>
        <w:t xml:space="preserve"> и 11.1.</w:t>
      </w:r>
      <w:r w:rsidRPr="00B15176">
        <w:rPr>
          <w:color w:val="7030A0"/>
          <w:sz w:val="24"/>
          <w:szCs w:val="24"/>
        </w:rPr>
        <w:t xml:space="preserve"> </w:t>
      </w:r>
      <w:r w:rsidRPr="00B15176">
        <w:rPr>
          <w:sz w:val="24"/>
          <w:szCs w:val="24"/>
        </w:rPr>
        <w:t>настоящего регламента</w:t>
      </w:r>
      <w:r w:rsidRPr="00B15176">
        <w:rPr>
          <w:color w:val="7030A0"/>
          <w:sz w:val="24"/>
          <w:szCs w:val="24"/>
        </w:rPr>
        <w:t xml:space="preserve">. </w:t>
      </w:r>
    </w:p>
    <w:p w:rsidR="007C7A39" w:rsidRPr="00B15176" w:rsidRDefault="007C7A39" w:rsidP="007C7A39">
      <w:pPr>
        <w:pStyle w:val="11"/>
        <w:tabs>
          <w:tab w:val="left" w:pos="1494"/>
        </w:tabs>
        <w:spacing w:before="0" w:after="0"/>
        <w:jc w:val="center"/>
        <w:rPr>
          <w:b/>
          <w:szCs w:val="24"/>
        </w:rPr>
      </w:pPr>
    </w:p>
    <w:p w:rsidR="007C7A39" w:rsidRPr="00B15176" w:rsidRDefault="00EE3E17" w:rsidP="00EE3E17">
      <w:pPr>
        <w:pStyle w:val="11"/>
        <w:tabs>
          <w:tab w:val="left" w:pos="1494"/>
        </w:tabs>
        <w:spacing w:before="0" w:after="0"/>
        <w:rPr>
          <w:szCs w:val="24"/>
        </w:rPr>
      </w:pPr>
      <w:r w:rsidRPr="00B15176">
        <w:rPr>
          <w:b/>
          <w:szCs w:val="24"/>
        </w:rPr>
        <w:t>2</w:t>
      </w:r>
      <w:r w:rsidR="007C6D50">
        <w:rPr>
          <w:b/>
          <w:szCs w:val="24"/>
        </w:rPr>
        <w:t>9</w:t>
      </w:r>
      <w:r w:rsidR="007C7A39" w:rsidRPr="00B15176">
        <w:rPr>
          <w:b/>
          <w:szCs w:val="24"/>
        </w:rPr>
        <w:t>. Подготовка документов для принятия решения о предоставлении муниципальной услуги</w:t>
      </w:r>
    </w:p>
    <w:p w:rsidR="007C7A39" w:rsidRPr="00B15176" w:rsidRDefault="007C6D50" w:rsidP="007C7A39">
      <w:pPr>
        <w:autoSpaceDE w:val="0"/>
        <w:autoSpaceDN w:val="0"/>
        <w:adjustRightInd w:val="0"/>
        <w:jc w:val="both"/>
        <w:rPr>
          <w:color w:val="7030A0"/>
          <w:sz w:val="24"/>
          <w:szCs w:val="24"/>
        </w:rPr>
      </w:pPr>
      <w:r>
        <w:rPr>
          <w:b/>
          <w:sz w:val="24"/>
          <w:szCs w:val="24"/>
        </w:rPr>
        <w:t>29</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необходимых для предоставления муниципальной услуги, предусмотренных пунктами </w:t>
      </w:r>
      <w:r w:rsidR="000550E5" w:rsidRPr="00B15176">
        <w:rPr>
          <w:sz w:val="24"/>
          <w:szCs w:val="24"/>
        </w:rPr>
        <w:t>1</w:t>
      </w:r>
      <w:r w:rsidR="007C7A39" w:rsidRPr="00B15176">
        <w:rPr>
          <w:sz w:val="24"/>
          <w:szCs w:val="24"/>
        </w:rPr>
        <w:t>0</w:t>
      </w:r>
      <w:r w:rsidR="000550E5" w:rsidRPr="00B15176">
        <w:rPr>
          <w:sz w:val="24"/>
          <w:szCs w:val="24"/>
        </w:rPr>
        <w:t xml:space="preserve">.1. </w:t>
      </w:r>
      <w:r w:rsidR="007C7A39" w:rsidRPr="00B15176">
        <w:rPr>
          <w:sz w:val="24"/>
          <w:szCs w:val="24"/>
        </w:rPr>
        <w:t xml:space="preserve">и </w:t>
      </w:r>
      <w:r w:rsidR="000550E5" w:rsidRPr="00B15176">
        <w:rPr>
          <w:sz w:val="24"/>
          <w:szCs w:val="24"/>
        </w:rPr>
        <w:t>11.1.</w:t>
      </w:r>
      <w:r w:rsidR="007C7A39" w:rsidRPr="00B15176">
        <w:rPr>
          <w:color w:val="7030A0"/>
          <w:sz w:val="24"/>
          <w:szCs w:val="24"/>
        </w:rPr>
        <w:t xml:space="preserve">  </w:t>
      </w:r>
      <w:r w:rsidR="007C7A39" w:rsidRPr="00B15176">
        <w:rPr>
          <w:sz w:val="24"/>
          <w:szCs w:val="24"/>
        </w:rPr>
        <w:t>настоящего регламента</w:t>
      </w:r>
      <w:r w:rsidR="007C7A39" w:rsidRPr="00B15176">
        <w:rPr>
          <w:color w:val="7030A0"/>
          <w:sz w:val="24"/>
          <w:szCs w:val="24"/>
        </w:rPr>
        <w:t xml:space="preserve">. </w:t>
      </w:r>
    </w:p>
    <w:p w:rsidR="007C7A39" w:rsidRPr="00B15176" w:rsidRDefault="007C6D50" w:rsidP="007C7A39">
      <w:pPr>
        <w:pStyle w:val="a3"/>
        <w:spacing w:after="0"/>
        <w:jc w:val="both"/>
      </w:pPr>
      <w:r>
        <w:rPr>
          <w:b/>
        </w:rPr>
        <w:t>29</w:t>
      </w:r>
      <w:r w:rsidR="007C7A39" w:rsidRPr="00B15176">
        <w:rPr>
          <w:b/>
        </w:rPr>
        <w:t>.2.</w:t>
      </w:r>
      <w:r w:rsidR="007C7A39" w:rsidRPr="00B15176">
        <w:t xml:space="preserve"> Административная процедура включает в себя следующие административные действия:</w:t>
      </w:r>
    </w:p>
    <w:p w:rsidR="00B1324E" w:rsidRPr="00B15176" w:rsidRDefault="00015508" w:rsidP="00B1324E">
      <w:pPr>
        <w:pStyle w:val="a3"/>
        <w:spacing w:after="0"/>
        <w:jc w:val="both"/>
      </w:pPr>
      <w:r w:rsidRPr="00B15176">
        <w:t xml:space="preserve">     </w:t>
      </w:r>
      <w:r w:rsidR="007C7A39" w:rsidRPr="00B15176">
        <w:t xml:space="preserve">1) </w:t>
      </w:r>
      <w:r w:rsidR="00EE3E17" w:rsidRPr="00B15176">
        <w:t>а</w:t>
      </w:r>
      <w:r w:rsidR="007C7A39" w:rsidRPr="00B15176">
        <w:t xml:space="preserve">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w:t>
      </w:r>
      <w:r w:rsidR="000550E5" w:rsidRPr="00B15176">
        <w:t>14</w:t>
      </w:r>
      <w:r w:rsidR="007C7A39" w:rsidRPr="00B15176">
        <w:t xml:space="preserve"> настоящего регламента;</w:t>
      </w:r>
    </w:p>
    <w:p w:rsidR="007C7A39" w:rsidRPr="00B15176" w:rsidRDefault="00B1324E" w:rsidP="00B1324E">
      <w:pPr>
        <w:pStyle w:val="a3"/>
        <w:spacing w:after="0"/>
        <w:jc w:val="both"/>
      </w:pPr>
      <w:r w:rsidRPr="00B15176">
        <w:t xml:space="preserve">     2</w:t>
      </w:r>
      <w:r w:rsidR="007C7A39" w:rsidRPr="00B15176">
        <w:t xml:space="preserve">) </w:t>
      </w:r>
      <w:r w:rsidR="00EE3E17" w:rsidRPr="00B15176">
        <w:t>п</w:t>
      </w:r>
      <w:r w:rsidR="007C7A39" w:rsidRPr="00B15176">
        <w:t xml:space="preserve">одготовка проекта документа с результатом предоставления муниципальной услуги; </w:t>
      </w:r>
    </w:p>
    <w:p w:rsidR="007C7A39" w:rsidRPr="00B15176" w:rsidRDefault="00B1324E" w:rsidP="00B1324E">
      <w:pPr>
        <w:pStyle w:val="a3"/>
        <w:spacing w:after="0"/>
        <w:jc w:val="both"/>
      </w:pPr>
      <w:r w:rsidRPr="00B15176">
        <w:t xml:space="preserve">     3</w:t>
      </w:r>
      <w:r w:rsidR="007C7A39" w:rsidRPr="00B15176">
        <w:t xml:space="preserve">) </w:t>
      </w:r>
      <w:r w:rsidR="00EE3E17" w:rsidRPr="00B15176">
        <w:t>д</w:t>
      </w:r>
      <w:r w:rsidR="007C7A39" w:rsidRPr="00B15176">
        <w:t>оработка проекта документа с результатом предоставления муниципальной услуги (при необходимости);</w:t>
      </w:r>
    </w:p>
    <w:p w:rsidR="007C7A39" w:rsidRPr="00B15176" w:rsidRDefault="00B1324E" w:rsidP="00B1324E">
      <w:pPr>
        <w:pStyle w:val="a3"/>
        <w:spacing w:after="0"/>
        <w:jc w:val="both"/>
      </w:pPr>
      <w:r w:rsidRPr="00B15176">
        <w:t xml:space="preserve">     4</w:t>
      </w:r>
      <w:r w:rsidR="007C7A39" w:rsidRPr="00B15176">
        <w:t xml:space="preserve">) </w:t>
      </w:r>
      <w:r w:rsidR="00EE3E17" w:rsidRPr="00B15176">
        <w:t>н</w:t>
      </w:r>
      <w:r w:rsidR="007C7A39" w:rsidRPr="00B15176">
        <w:t>аправление проекта документа с результатом предоставле</w:t>
      </w:r>
      <w:r w:rsidR="00442869">
        <w:t>ния муниципальной услуги Главе муниципального образования</w:t>
      </w:r>
      <w:r w:rsidR="007C7A39" w:rsidRPr="00B15176">
        <w:t xml:space="preserve"> «</w:t>
      </w:r>
      <w:r w:rsidR="00442869">
        <w:t>Вавожский район</w:t>
      </w:r>
      <w:r w:rsidR="007C7A39" w:rsidRPr="00B15176">
        <w:t>» на подпись;</w:t>
      </w:r>
    </w:p>
    <w:p w:rsidR="007C7A39" w:rsidRPr="00B15176" w:rsidRDefault="00B1324E" w:rsidP="00B1324E">
      <w:pPr>
        <w:pStyle w:val="a3"/>
        <w:spacing w:after="0"/>
        <w:jc w:val="both"/>
      </w:pPr>
      <w:r w:rsidRPr="00B15176">
        <w:t xml:space="preserve">     5</w:t>
      </w:r>
      <w:r w:rsidR="007C7A39" w:rsidRPr="00B15176">
        <w:t xml:space="preserve">) </w:t>
      </w:r>
      <w:r w:rsidR="00EE3E17" w:rsidRPr="00B15176">
        <w:t>п</w:t>
      </w:r>
      <w:r w:rsidR="00442869">
        <w:t>одписание Главой муниципального образования</w:t>
      </w:r>
      <w:r w:rsidR="007C7A39" w:rsidRPr="00B15176">
        <w:t xml:space="preserve"> «</w:t>
      </w:r>
      <w:r w:rsidR="008C7230" w:rsidRPr="008C7230">
        <w:t>Муниципальный округ Вавожский район Удмуртской Республики</w:t>
      </w:r>
      <w:r w:rsidR="007C7A39" w:rsidRPr="00B15176">
        <w:t>» проекта документа с результатом предоставления муниципальной услуги;</w:t>
      </w:r>
    </w:p>
    <w:p w:rsidR="007C7A39" w:rsidRPr="00B15176" w:rsidRDefault="00B1324E" w:rsidP="00B1324E">
      <w:pPr>
        <w:pStyle w:val="a3"/>
        <w:spacing w:after="0"/>
        <w:jc w:val="both"/>
      </w:pPr>
      <w:r w:rsidRPr="00B15176">
        <w:t xml:space="preserve">     6</w:t>
      </w:r>
      <w:r w:rsidR="007C7A39" w:rsidRPr="00B15176">
        <w:t xml:space="preserve">) </w:t>
      </w:r>
      <w:r w:rsidR="00EE3E17" w:rsidRPr="00B15176">
        <w:t>п</w:t>
      </w:r>
      <w:r w:rsidR="007C7A39" w:rsidRPr="00B15176">
        <w:t>ринятие подписанного документа с результатом предоставлен</w:t>
      </w:r>
      <w:r w:rsidR="00442869">
        <w:t>ия муниципальной услуги Главой муниципального образования</w:t>
      </w:r>
      <w:r w:rsidR="007C7A39" w:rsidRPr="00B15176">
        <w:t xml:space="preserve"> «</w:t>
      </w:r>
      <w:r w:rsidR="008C7230" w:rsidRPr="008C7230">
        <w:t>Муниципальный округ Вавожский район Удмуртской Республики</w:t>
      </w:r>
      <w:r w:rsidR="007C7A39" w:rsidRPr="00B15176">
        <w:t xml:space="preserve">» специалистом  Администрации </w:t>
      </w:r>
      <w:r w:rsidR="00442869">
        <w:t>муниципального образования</w:t>
      </w:r>
      <w:r w:rsidR="007C7A39" w:rsidRPr="00B15176">
        <w:t xml:space="preserve"> «</w:t>
      </w:r>
      <w:r w:rsidR="008C7230" w:rsidRPr="008C7230">
        <w:t>Муниципальный округ Вавожский район Удмуртской Республики</w:t>
      </w:r>
      <w:r w:rsidR="007C7A39" w:rsidRPr="00B15176">
        <w:t>»;</w:t>
      </w:r>
    </w:p>
    <w:p w:rsidR="007C7A39" w:rsidRPr="00B15176" w:rsidRDefault="00B1324E" w:rsidP="00B1324E">
      <w:pPr>
        <w:pStyle w:val="a3"/>
        <w:spacing w:after="0"/>
        <w:jc w:val="both"/>
      </w:pPr>
      <w:r w:rsidRPr="00B15176">
        <w:t xml:space="preserve">     7</w:t>
      </w:r>
      <w:r w:rsidR="007C7A39" w:rsidRPr="00B15176">
        <w:t xml:space="preserve">) </w:t>
      </w:r>
      <w:r w:rsidR="00EE3E17" w:rsidRPr="00B15176">
        <w:t>р</w:t>
      </w:r>
      <w:r w:rsidR="007C7A39" w:rsidRPr="00B15176">
        <w:t>егистрация подписанного документа с результатом предоставления муниципальной услуги.</w:t>
      </w:r>
    </w:p>
    <w:p w:rsidR="007C7A39" w:rsidRPr="00B15176" w:rsidRDefault="007C6D50" w:rsidP="007C7A39">
      <w:pPr>
        <w:jc w:val="both"/>
        <w:rPr>
          <w:sz w:val="24"/>
          <w:szCs w:val="24"/>
        </w:rPr>
      </w:pPr>
      <w:bookmarkStart w:id="30" w:name="_Hlk14264681"/>
      <w:r>
        <w:rPr>
          <w:b/>
          <w:sz w:val="24"/>
          <w:szCs w:val="24"/>
        </w:rPr>
        <w:t>29</w:t>
      </w:r>
      <w:r w:rsidR="007C7A39" w:rsidRPr="00B15176">
        <w:rPr>
          <w:b/>
          <w:sz w:val="24"/>
          <w:szCs w:val="24"/>
        </w:rPr>
        <w:t>.</w:t>
      </w:r>
      <w:r w:rsidR="00B1324E" w:rsidRPr="00B15176">
        <w:rPr>
          <w:b/>
          <w:sz w:val="24"/>
          <w:szCs w:val="24"/>
        </w:rPr>
        <w:t>3</w:t>
      </w:r>
      <w:r w:rsidR="007C7A39" w:rsidRPr="00B15176">
        <w:rPr>
          <w:b/>
          <w:sz w:val="24"/>
          <w:szCs w:val="24"/>
        </w:rPr>
        <w:t>.</w:t>
      </w:r>
      <w:r w:rsidR="007C7A39" w:rsidRPr="00B15176">
        <w:rPr>
          <w:sz w:val="24"/>
          <w:szCs w:val="24"/>
        </w:rPr>
        <w:t xml:space="preserve"> Специал</w:t>
      </w:r>
      <w:r w:rsidR="00442869">
        <w:rPr>
          <w:sz w:val="24"/>
          <w:szCs w:val="24"/>
        </w:rPr>
        <w:t xml:space="preserve">ист Администрации муниципального образования </w:t>
      </w:r>
      <w:r w:rsidR="007C7A39" w:rsidRPr="00B15176">
        <w:rPr>
          <w:sz w:val="24"/>
          <w:szCs w:val="24"/>
        </w:rPr>
        <w:t>«</w:t>
      </w:r>
      <w:r w:rsidR="008C7230" w:rsidRPr="008C7230">
        <w:rPr>
          <w:sz w:val="24"/>
          <w:szCs w:val="24"/>
        </w:rPr>
        <w:t>Муниципальный округ Вавожский район Удмуртской Республики</w:t>
      </w:r>
      <w:r w:rsidR="007C7A39" w:rsidRPr="00B15176">
        <w:rPr>
          <w:sz w:val="24"/>
          <w:szCs w:val="24"/>
        </w:rPr>
        <w:t>» осуществляет подготовку:</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проекта постановления Администрации </w:t>
      </w:r>
      <w:r w:rsidR="00442869">
        <w:rPr>
          <w:sz w:val="24"/>
          <w:szCs w:val="24"/>
        </w:rPr>
        <w:t xml:space="preserve">муниципального образования </w:t>
      </w:r>
      <w:r w:rsidR="00442869" w:rsidRPr="00B15176">
        <w:rPr>
          <w:sz w:val="24"/>
          <w:szCs w:val="24"/>
        </w:rPr>
        <w:t>«</w:t>
      </w:r>
      <w:r w:rsidR="008C7230" w:rsidRPr="008C7230">
        <w:rPr>
          <w:sz w:val="24"/>
          <w:szCs w:val="24"/>
        </w:rPr>
        <w:t>Муниципальный округ Вавожский район Удмуртской Республики</w:t>
      </w:r>
      <w:r w:rsidR="00442869" w:rsidRPr="00B15176">
        <w:rPr>
          <w:sz w:val="24"/>
          <w:szCs w:val="24"/>
        </w:rPr>
        <w:t>»</w:t>
      </w:r>
      <w:r w:rsidR="004039D6">
        <w:rPr>
          <w:sz w:val="24"/>
          <w:szCs w:val="24"/>
        </w:rPr>
        <w:t xml:space="preserve"> о </w:t>
      </w:r>
      <w:r w:rsidR="00AF5173">
        <w:rPr>
          <w:sz w:val="24"/>
          <w:szCs w:val="24"/>
        </w:rPr>
        <w:t xml:space="preserve">признании граждан </w:t>
      </w:r>
      <w:proofErr w:type="gramStart"/>
      <w:r w:rsidR="00AF5173">
        <w:rPr>
          <w:sz w:val="24"/>
          <w:szCs w:val="24"/>
        </w:rPr>
        <w:t>нуждающимися</w:t>
      </w:r>
      <w:proofErr w:type="gramEnd"/>
      <w:r w:rsidR="00AF5173">
        <w:rPr>
          <w:sz w:val="24"/>
          <w:szCs w:val="24"/>
        </w:rPr>
        <w:t xml:space="preserve"> в жилых помещениях в целях предоставления мер государственной поддержки в улучшении жилищных условий</w:t>
      </w:r>
      <w:r w:rsidR="008E5374" w:rsidRPr="00B15176">
        <w:rPr>
          <w:sz w:val="24"/>
          <w:szCs w:val="24"/>
        </w:rPr>
        <w:t xml:space="preserve"> (</w:t>
      </w:r>
      <w:r w:rsidR="007C7A39" w:rsidRPr="00B15176">
        <w:rPr>
          <w:sz w:val="24"/>
          <w:szCs w:val="24"/>
        </w:rPr>
        <w:t>образец в приложении №</w:t>
      </w:r>
      <w:r w:rsidR="00C60706">
        <w:rPr>
          <w:sz w:val="24"/>
          <w:szCs w:val="24"/>
        </w:rPr>
        <w:t>4</w:t>
      </w:r>
      <w:r w:rsidR="007C7A39" w:rsidRPr="00B15176">
        <w:rPr>
          <w:color w:val="FF0000"/>
          <w:sz w:val="24"/>
          <w:szCs w:val="24"/>
        </w:rPr>
        <w:t xml:space="preserve"> </w:t>
      </w:r>
      <w:r w:rsidR="007C7A39" w:rsidRPr="00B15176">
        <w:rPr>
          <w:sz w:val="24"/>
          <w:szCs w:val="24"/>
        </w:rPr>
        <w:t>к настоящему</w:t>
      </w:r>
      <w:r w:rsidR="00D35787" w:rsidRPr="00B15176">
        <w:rPr>
          <w:sz w:val="24"/>
          <w:szCs w:val="24"/>
        </w:rPr>
        <w:t xml:space="preserve"> </w:t>
      </w:r>
      <w:r w:rsidR="007C7A39" w:rsidRPr="00B15176">
        <w:rPr>
          <w:sz w:val="24"/>
          <w:szCs w:val="24"/>
        </w:rPr>
        <w:t>регламенту);</w:t>
      </w:r>
    </w:p>
    <w:p w:rsidR="007C7A39" w:rsidRPr="00B15176" w:rsidRDefault="00B1324E" w:rsidP="007C7A39">
      <w:pPr>
        <w:jc w:val="both"/>
        <w:rPr>
          <w:sz w:val="24"/>
          <w:szCs w:val="24"/>
        </w:rPr>
      </w:pPr>
      <w:r w:rsidRPr="00B15176">
        <w:rPr>
          <w:sz w:val="24"/>
          <w:szCs w:val="24"/>
        </w:rPr>
        <w:t xml:space="preserve"> </w:t>
      </w:r>
      <w:r w:rsidR="00EE3E17" w:rsidRPr="00B15176">
        <w:rPr>
          <w:b/>
          <w:sz w:val="24"/>
          <w:szCs w:val="24"/>
        </w:rPr>
        <w:t>2</w:t>
      </w:r>
      <w:r w:rsidR="007C6D50">
        <w:rPr>
          <w:b/>
          <w:sz w:val="24"/>
          <w:szCs w:val="24"/>
        </w:rPr>
        <w:t>9</w:t>
      </w:r>
      <w:r w:rsidR="007C7A39" w:rsidRPr="00B15176">
        <w:rPr>
          <w:b/>
          <w:sz w:val="24"/>
          <w:szCs w:val="24"/>
        </w:rPr>
        <w:t>.</w:t>
      </w:r>
      <w:r w:rsidRPr="00B15176">
        <w:rPr>
          <w:b/>
          <w:sz w:val="24"/>
          <w:szCs w:val="24"/>
        </w:rPr>
        <w:t>4</w:t>
      </w:r>
      <w:r w:rsidR="007C7A39" w:rsidRPr="00B15176">
        <w:rPr>
          <w:b/>
          <w:sz w:val="24"/>
          <w:szCs w:val="24"/>
        </w:rPr>
        <w:t>.</w:t>
      </w:r>
      <w:r w:rsidR="007C7A39" w:rsidRPr="00B15176">
        <w:rPr>
          <w:sz w:val="24"/>
          <w:szCs w:val="24"/>
        </w:rPr>
        <w:t xml:space="preserve"> Согласование проект</w:t>
      </w:r>
      <w:r w:rsidR="003128DA">
        <w:rPr>
          <w:sz w:val="24"/>
          <w:szCs w:val="24"/>
        </w:rPr>
        <w:t>а постановления Администрации муниципального образования</w:t>
      </w:r>
      <w:r w:rsidR="007C7A39" w:rsidRPr="00B15176">
        <w:rPr>
          <w:sz w:val="24"/>
          <w:szCs w:val="24"/>
        </w:rPr>
        <w:t xml:space="preserve"> «</w:t>
      </w:r>
      <w:r w:rsidR="008C7230" w:rsidRPr="008C7230">
        <w:rPr>
          <w:sz w:val="24"/>
          <w:szCs w:val="24"/>
        </w:rPr>
        <w:t>Муниципальный округ Вавожский район Удмуртской Республики</w:t>
      </w:r>
      <w:r w:rsidR="007C7A39" w:rsidRPr="00B15176">
        <w:rPr>
          <w:sz w:val="24"/>
          <w:szCs w:val="24"/>
        </w:rPr>
        <w:t xml:space="preserve">» и его подписание осуществляется Главой </w:t>
      </w:r>
      <w:r w:rsidR="00127C61">
        <w:rPr>
          <w:sz w:val="24"/>
          <w:szCs w:val="24"/>
        </w:rPr>
        <w:t>муниципального образования</w:t>
      </w:r>
      <w:r w:rsidR="00127C61" w:rsidRPr="00B15176">
        <w:rPr>
          <w:sz w:val="24"/>
          <w:szCs w:val="24"/>
        </w:rPr>
        <w:t xml:space="preserve"> «</w:t>
      </w:r>
      <w:r w:rsidR="008C7230" w:rsidRPr="008C7230">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w:t>
      </w:r>
    </w:p>
    <w:p w:rsidR="007C7A39" w:rsidRPr="00B15176" w:rsidRDefault="007C6D50" w:rsidP="007C7A39">
      <w:pPr>
        <w:autoSpaceDE w:val="0"/>
        <w:autoSpaceDN w:val="0"/>
        <w:adjustRightInd w:val="0"/>
        <w:jc w:val="both"/>
        <w:rPr>
          <w:sz w:val="24"/>
          <w:szCs w:val="24"/>
        </w:rPr>
      </w:pPr>
      <w:r>
        <w:rPr>
          <w:b/>
          <w:sz w:val="24"/>
          <w:szCs w:val="24"/>
        </w:rPr>
        <w:t>29</w:t>
      </w:r>
      <w:r w:rsidR="007C7A39" w:rsidRPr="00B15176">
        <w:rPr>
          <w:b/>
          <w:sz w:val="24"/>
          <w:szCs w:val="24"/>
        </w:rPr>
        <w:t>.</w:t>
      </w:r>
      <w:r w:rsidR="00B1324E" w:rsidRPr="00B15176">
        <w:rPr>
          <w:b/>
          <w:sz w:val="24"/>
          <w:szCs w:val="24"/>
        </w:rPr>
        <w:t>5</w:t>
      </w:r>
      <w:r w:rsidR="007C7A39" w:rsidRPr="00B15176">
        <w:rPr>
          <w:b/>
          <w:sz w:val="24"/>
          <w:szCs w:val="24"/>
        </w:rPr>
        <w:t>.</w:t>
      </w:r>
      <w:r w:rsidR="007C7A39" w:rsidRPr="00B15176">
        <w:rPr>
          <w:sz w:val="24"/>
          <w:szCs w:val="24"/>
        </w:rPr>
        <w:t xml:space="preserve"> </w:t>
      </w:r>
      <w:proofErr w:type="gramStart"/>
      <w:r w:rsidR="007C7A39" w:rsidRPr="00B15176">
        <w:rPr>
          <w:sz w:val="24"/>
          <w:szCs w:val="24"/>
        </w:rPr>
        <w:t xml:space="preserve">В случае наличия оснований для отказа в предоставлении муниципальной услуги, указанных в пункте </w:t>
      </w:r>
      <w:r w:rsidR="00D35787" w:rsidRPr="00B15176">
        <w:rPr>
          <w:sz w:val="24"/>
          <w:szCs w:val="24"/>
        </w:rPr>
        <w:t>14</w:t>
      </w:r>
      <w:r w:rsidR="00B1324E" w:rsidRPr="00B15176">
        <w:rPr>
          <w:sz w:val="24"/>
          <w:szCs w:val="24"/>
        </w:rPr>
        <w:t>.2</w:t>
      </w:r>
      <w:r w:rsidR="00D35787" w:rsidRPr="00B15176">
        <w:rPr>
          <w:sz w:val="24"/>
          <w:szCs w:val="24"/>
        </w:rPr>
        <w:t xml:space="preserve"> </w:t>
      </w:r>
      <w:r w:rsidR="007C7A39" w:rsidRPr="00B15176">
        <w:rPr>
          <w:sz w:val="24"/>
          <w:szCs w:val="24"/>
        </w:rPr>
        <w:t xml:space="preserve">настоящего регламента, разрабатывается проект письма об отказе в предоставлении муниципальной услуги, согласованного и подписанного Главой </w:t>
      </w:r>
      <w:r w:rsidR="00127C61">
        <w:rPr>
          <w:sz w:val="24"/>
          <w:szCs w:val="24"/>
        </w:rPr>
        <w:t>муниципального образования</w:t>
      </w:r>
      <w:r w:rsidR="00127C61" w:rsidRPr="00B15176">
        <w:rPr>
          <w:sz w:val="24"/>
          <w:szCs w:val="24"/>
        </w:rPr>
        <w:t xml:space="preserve"> </w:t>
      </w:r>
      <w:r w:rsidR="00127C61" w:rsidRPr="00B15176">
        <w:rPr>
          <w:sz w:val="24"/>
          <w:szCs w:val="24"/>
        </w:rPr>
        <w:lastRenderedPageBreak/>
        <w:t>«</w:t>
      </w:r>
      <w:r w:rsidR="008C7230" w:rsidRPr="008C7230">
        <w:rPr>
          <w:sz w:val="24"/>
          <w:szCs w:val="24"/>
        </w:rPr>
        <w:t>Муниципальный округ Вавожский район Удмуртской Республики</w:t>
      </w:r>
      <w:r w:rsidR="00127C61" w:rsidRPr="00B15176">
        <w:rPr>
          <w:sz w:val="24"/>
          <w:szCs w:val="24"/>
        </w:rPr>
        <w:t>»</w:t>
      </w:r>
      <w:r w:rsidR="007C7A39" w:rsidRPr="00B15176">
        <w:rPr>
          <w:sz w:val="24"/>
          <w:szCs w:val="24"/>
        </w:rPr>
        <w:t>, с указанием оснований для отказа в предоставлении муниципальной услуги.</w:t>
      </w:r>
      <w:proofErr w:type="gramEnd"/>
    </w:p>
    <w:p w:rsidR="00B1324E" w:rsidRPr="00B15176" w:rsidRDefault="007C6D50" w:rsidP="00B1324E">
      <w:pPr>
        <w:autoSpaceDE w:val="0"/>
        <w:autoSpaceDN w:val="0"/>
        <w:adjustRightInd w:val="0"/>
        <w:jc w:val="both"/>
        <w:rPr>
          <w:sz w:val="24"/>
          <w:szCs w:val="24"/>
        </w:rPr>
      </w:pPr>
      <w:r>
        <w:rPr>
          <w:b/>
          <w:bCs/>
          <w:sz w:val="24"/>
          <w:szCs w:val="24"/>
        </w:rPr>
        <w:t>29</w:t>
      </w:r>
      <w:r w:rsidR="00B1324E" w:rsidRPr="00B15176">
        <w:rPr>
          <w:b/>
          <w:bCs/>
          <w:sz w:val="24"/>
          <w:szCs w:val="24"/>
        </w:rPr>
        <w:t>.6</w:t>
      </w:r>
      <w:r w:rsidR="00B1324E" w:rsidRPr="00B15176">
        <w:rPr>
          <w:sz w:val="24"/>
          <w:szCs w:val="24"/>
        </w:rPr>
        <w:t xml:space="preserve">. Должностным лицом, ответственным за исполнение административных действий указанных в подпунктах 1-4 пункта </w:t>
      </w:r>
      <w:r w:rsidR="0053283C">
        <w:rPr>
          <w:sz w:val="24"/>
          <w:szCs w:val="24"/>
        </w:rPr>
        <w:t>27</w:t>
      </w:r>
      <w:r w:rsidR="00B81B50" w:rsidRPr="00B15176">
        <w:rPr>
          <w:sz w:val="24"/>
          <w:szCs w:val="24"/>
        </w:rPr>
        <w:t>.2.</w:t>
      </w:r>
      <w:r w:rsidR="00B1324E" w:rsidRPr="00B15176">
        <w:rPr>
          <w:sz w:val="24"/>
          <w:szCs w:val="24"/>
        </w:rPr>
        <w:t xml:space="preserve"> настоящего регламента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8C7230" w:rsidRPr="008C7230">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B1324E" w:rsidRPr="00B15176" w:rsidRDefault="007C6D50" w:rsidP="00B1324E">
      <w:pPr>
        <w:autoSpaceDE w:val="0"/>
        <w:autoSpaceDN w:val="0"/>
        <w:adjustRightInd w:val="0"/>
        <w:jc w:val="both"/>
        <w:rPr>
          <w:sz w:val="24"/>
          <w:szCs w:val="24"/>
        </w:rPr>
      </w:pPr>
      <w:r>
        <w:rPr>
          <w:b/>
          <w:bCs/>
          <w:sz w:val="24"/>
          <w:szCs w:val="24"/>
        </w:rPr>
        <w:t>29</w:t>
      </w:r>
      <w:r w:rsidR="00B1324E" w:rsidRPr="00B15176">
        <w:rPr>
          <w:b/>
          <w:bCs/>
          <w:sz w:val="24"/>
          <w:szCs w:val="24"/>
        </w:rPr>
        <w:t>.7.</w:t>
      </w:r>
      <w:r w:rsidR="00B1324E" w:rsidRPr="00B15176">
        <w:rPr>
          <w:sz w:val="24"/>
          <w:szCs w:val="24"/>
        </w:rPr>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является Глава </w:t>
      </w:r>
      <w:r w:rsidR="00127C61">
        <w:rPr>
          <w:sz w:val="24"/>
          <w:szCs w:val="24"/>
        </w:rPr>
        <w:t>муниципального образования</w:t>
      </w:r>
      <w:r w:rsidR="00B1324E" w:rsidRPr="00B15176">
        <w:rPr>
          <w:sz w:val="24"/>
          <w:szCs w:val="24"/>
        </w:rPr>
        <w:t xml:space="preserve"> «</w:t>
      </w:r>
      <w:r w:rsidR="008C7230" w:rsidRPr="008C7230">
        <w:rPr>
          <w:sz w:val="24"/>
          <w:szCs w:val="24"/>
        </w:rPr>
        <w:t>Муниципальный округ Вавожский район Удмуртской Республики</w:t>
      </w:r>
      <w:r w:rsidR="00B1324E" w:rsidRPr="00B15176">
        <w:rPr>
          <w:sz w:val="24"/>
          <w:szCs w:val="24"/>
        </w:rPr>
        <w:t>».</w:t>
      </w:r>
    </w:p>
    <w:p w:rsidR="00B1324E" w:rsidRPr="00B15176" w:rsidRDefault="007C6D50" w:rsidP="00B1324E">
      <w:pPr>
        <w:autoSpaceDE w:val="0"/>
        <w:autoSpaceDN w:val="0"/>
        <w:adjustRightInd w:val="0"/>
        <w:jc w:val="both"/>
        <w:rPr>
          <w:sz w:val="24"/>
          <w:szCs w:val="24"/>
        </w:rPr>
      </w:pPr>
      <w:r>
        <w:rPr>
          <w:b/>
          <w:bCs/>
          <w:sz w:val="24"/>
          <w:szCs w:val="24"/>
        </w:rPr>
        <w:t>29</w:t>
      </w:r>
      <w:r w:rsidR="00B1324E" w:rsidRPr="00B15176">
        <w:rPr>
          <w:b/>
          <w:bCs/>
          <w:sz w:val="24"/>
          <w:szCs w:val="24"/>
        </w:rPr>
        <w:t>.8.</w:t>
      </w:r>
      <w:r w:rsidR="00B1324E" w:rsidRPr="00B15176">
        <w:rPr>
          <w:sz w:val="24"/>
          <w:szCs w:val="24"/>
        </w:rPr>
        <w:t xml:space="preserve"> Должностным лицом, ответственным за исполнение административных действий по регистрации и принятию подписанного документа с результатом предоставления муниципальной услуги является специалист Администрации </w:t>
      </w:r>
      <w:r w:rsidR="00127C61">
        <w:rPr>
          <w:sz w:val="24"/>
          <w:szCs w:val="24"/>
        </w:rPr>
        <w:t>муниципального образования</w:t>
      </w:r>
      <w:r w:rsidR="00127C61" w:rsidRPr="00B15176">
        <w:rPr>
          <w:sz w:val="24"/>
          <w:szCs w:val="24"/>
        </w:rPr>
        <w:t xml:space="preserve"> «</w:t>
      </w:r>
      <w:r w:rsidR="008C7230" w:rsidRPr="008C7230">
        <w:rPr>
          <w:sz w:val="24"/>
          <w:szCs w:val="24"/>
        </w:rPr>
        <w:t>Муниципальный округ Вавожский район Удмуртской Республики</w:t>
      </w:r>
      <w:r w:rsidR="00127C61" w:rsidRPr="00B15176">
        <w:rPr>
          <w:sz w:val="24"/>
          <w:szCs w:val="24"/>
        </w:rPr>
        <w:t>»</w:t>
      </w:r>
      <w:r w:rsidR="00B1324E" w:rsidRPr="00B15176">
        <w:rPr>
          <w:sz w:val="24"/>
          <w:szCs w:val="24"/>
        </w:rPr>
        <w:t>.</w:t>
      </w:r>
    </w:p>
    <w:p w:rsidR="007C7A39" w:rsidRPr="00B15176" w:rsidRDefault="007C6D50" w:rsidP="007C7A39">
      <w:pPr>
        <w:jc w:val="both"/>
        <w:rPr>
          <w:sz w:val="24"/>
          <w:szCs w:val="24"/>
        </w:rPr>
      </w:pPr>
      <w:r>
        <w:rPr>
          <w:b/>
          <w:sz w:val="24"/>
          <w:szCs w:val="24"/>
        </w:rPr>
        <w:t>29</w:t>
      </w:r>
      <w:r w:rsidR="007C7A39" w:rsidRPr="0000618E">
        <w:rPr>
          <w:b/>
          <w:sz w:val="24"/>
          <w:szCs w:val="24"/>
        </w:rPr>
        <w:t>.</w:t>
      </w:r>
      <w:r w:rsidR="00B1324E" w:rsidRPr="0000618E">
        <w:rPr>
          <w:b/>
          <w:sz w:val="24"/>
          <w:szCs w:val="24"/>
        </w:rPr>
        <w:t>9</w:t>
      </w:r>
      <w:r w:rsidR="007C7A39" w:rsidRPr="0000618E">
        <w:rPr>
          <w:b/>
          <w:sz w:val="24"/>
          <w:szCs w:val="24"/>
        </w:rPr>
        <w:t>.</w:t>
      </w:r>
      <w:r w:rsidR="007C7A39" w:rsidRPr="0000618E">
        <w:rPr>
          <w:sz w:val="24"/>
          <w:szCs w:val="24"/>
        </w:rPr>
        <w:t xml:space="preserve"> Срок выполнения административной процедуры: не более </w:t>
      </w:r>
      <w:r w:rsidR="0000618E">
        <w:rPr>
          <w:sz w:val="24"/>
          <w:szCs w:val="24"/>
        </w:rPr>
        <w:t>30</w:t>
      </w:r>
      <w:r w:rsidR="00A37554" w:rsidRPr="0000618E">
        <w:rPr>
          <w:sz w:val="24"/>
          <w:szCs w:val="24"/>
        </w:rPr>
        <w:t xml:space="preserve"> </w:t>
      </w:r>
      <w:r w:rsidR="0053283C">
        <w:rPr>
          <w:sz w:val="24"/>
          <w:szCs w:val="24"/>
        </w:rPr>
        <w:t>рабочих</w:t>
      </w:r>
      <w:r w:rsidR="0000618E">
        <w:rPr>
          <w:sz w:val="24"/>
          <w:szCs w:val="24"/>
        </w:rPr>
        <w:t xml:space="preserve"> дней</w:t>
      </w:r>
      <w:r w:rsidR="007C7A39" w:rsidRPr="0000618E">
        <w:rPr>
          <w:sz w:val="24"/>
          <w:szCs w:val="24"/>
        </w:rPr>
        <w:t xml:space="preserve"> с момента формирования полного комплекта документов, необходимых для предоставления муниципальной услуги.</w:t>
      </w:r>
    </w:p>
    <w:p w:rsidR="007C7A39" w:rsidRPr="00B15176" w:rsidRDefault="007C6D50" w:rsidP="007C7A39">
      <w:pPr>
        <w:jc w:val="both"/>
        <w:rPr>
          <w:sz w:val="24"/>
          <w:szCs w:val="24"/>
        </w:rPr>
      </w:pPr>
      <w:r>
        <w:rPr>
          <w:b/>
          <w:sz w:val="24"/>
          <w:szCs w:val="24"/>
        </w:rPr>
        <w:t>29</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7A39" w:rsidP="007C7A39">
      <w:pPr>
        <w:pStyle w:val="11"/>
        <w:tabs>
          <w:tab w:val="left" w:pos="1494"/>
        </w:tabs>
        <w:spacing w:before="0" w:after="0"/>
        <w:jc w:val="center"/>
        <w:rPr>
          <w:b/>
          <w:szCs w:val="24"/>
        </w:rPr>
      </w:pPr>
    </w:p>
    <w:bookmarkEnd w:id="30"/>
    <w:p w:rsidR="007C7A39" w:rsidRPr="00B15176" w:rsidRDefault="007C6D50" w:rsidP="00EE3E17">
      <w:pPr>
        <w:pStyle w:val="11"/>
        <w:tabs>
          <w:tab w:val="left" w:pos="1494"/>
        </w:tabs>
        <w:spacing w:before="0" w:after="0"/>
        <w:rPr>
          <w:b/>
          <w:szCs w:val="24"/>
        </w:rPr>
      </w:pPr>
      <w:r>
        <w:rPr>
          <w:b/>
          <w:szCs w:val="24"/>
        </w:rPr>
        <w:t>30</w:t>
      </w:r>
      <w:r w:rsidR="007C7A39" w:rsidRPr="00B15176">
        <w:rPr>
          <w:b/>
          <w:szCs w:val="24"/>
        </w:rPr>
        <w:t>. Направление принятого решения о предоставлении муниципальной услуги заявителю</w:t>
      </w:r>
    </w:p>
    <w:p w:rsidR="007C7A39" w:rsidRPr="00B15176" w:rsidRDefault="007C6D50" w:rsidP="007C7A39">
      <w:pPr>
        <w:autoSpaceDE w:val="0"/>
        <w:autoSpaceDN w:val="0"/>
        <w:adjustRightInd w:val="0"/>
        <w:jc w:val="both"/>
        <w:rPr>
          <w:color w:val="7030A0"/>
          <w:sz w:val="24"/>
          <w:szCs w:val="24"/>
        </w:rPr>
      </w:pPr>
      <w:r>
        <w:rPr>
          <w:b/>
          <w:sz w:val="24"/>
          <w:szCs w:val="24"/>
        </w:rPr>
        <w:t>30</w:t>
      </w:r>
      <w:r w:rsidR="007C7A39" w:rsidRPr="00B15176">
        <w:rPr>
          <w:b/>
          <w:sz w:val="24"/>
          <w:szCs w:val="24"/>
        </w:rPr>
        <w:t>.1.</w:t>
      </w:r>
      <w:r w:rsidR="007C7A39" w:rsidRPr="00B15176">
        <w:rPr>
          <w:sz w:val="24"/>
          <w:szCs w:val="24"/>
        </w:rPr>
        <w:t xml:space="preserve"> Основанием для начала административной процедуры является наличие документов, являющихся результатом предоставления муниципальной услуги или мотивированного отказа в предоставлении муниципальной услуги.</w:t>
      </w:r>
    </w:p>
    <w:p w:rsidR="007C7A39" w:rsidRPr="00B15176" w:rsidRDefault="007C6D50" w:rsidP="007C7A39">
      <w:pPr>
        <w:pStyle w:val="a3"/>
        <w:spacing w:after="0"/>
        <w:jc w:val="both"/>
      </w:pPr>
      <w:r>
        <w:rPr>
          <w:b/>
        </w:rPr>
        <w:t>30</w:t>
      </w:r>
      <w:r w:rsidR="007C7A39" w:rsidRPr="00B15176">
        <w:rPr>
          <w:b/>
        </w:rPr>
        <w:t>.2.</w:t>
      </w:r>
      <w:r w:rsidR="007C7A39" w:rsidRPr="00B15176">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7C7A39" w:rsidRPr="00B15176" w:rsidRDefault="007C6D50" w:rsidP="007C7A39">
      <w:pPr>
        <w:jc w:val="both"/>
        <w:rPr>
          <w:sz w:val="24"/>
          <w:szCs w:val="24"/>
        </w:rPr>
      </w:pPr>
      <w:bookmarkStart w:id="31" w:name="_Hlk14264841"/>
      <w:r>
        <w:rPr>
          <w:b/>
          <w:sz w:val="24"/>
          <w:szCs w:val="24"/>
        </w:rPr>
        <w:t>30</w:t>
      </w:r>
      <w:r w:rsidR="007C7A39" w:rsidRPr="00B15176">
        <w:rPr>
          <w:b/>
          <w:sz w:val="24"/>
          <w:szCs w:val="24"/>
        </w:rPr>
        <w:t>.3.</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w:t>
      </w:r>
      <w:r w:rsidR="00127C61">
        <w:rPr>
          <w:sz w:val="24"/>
          <w:szCs w:val="24"/>
        </w:rPr>
        <w:t>и личной явке в Администрацию муниципального образования</w:t>
      </w:r>
      <w:r w:rsidR="007C7A39"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Pr>
          <w:sz w:val="24"/>
          <w:szCs w:val="24"/>
        </w:rPr>
        <w:t>», специалист Администрации муниципального образования</w:t>
      </w:r>
      <w:r w:rsidR="007C7A39" w:rsidRPr="00B15176">
        <w:rPr>
          <w:sz w:val="24"/>
          <w:szCs w:val="24"/>
        </w:rPr>
        <w:t xml:space="preserve"> «</w:t>
      </w:r>
      <w:r w:rsidR="008C7230" w:rsidRPr="008C7230">
        <w:rPr>
          <w:sz w:val="24"/>
          <w:szCs w:val="24"/>
        </w:rPr>
        <w:t>Муниципальный округ Вавожский район Удмуртской Республики</w:t>
      </w:r>
      <w:r w:rsidR="007C7A39" w:rsidRPr="00B15176">
        <w:rPr>
          <w:sz w:val="24"/>
          <w:szCs w:val="24"/>
        </w:rPr>
        <w:t>»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B1324E" w:rsidP="00B1324E">
      <w:pPr>
        <w:pStyle w:val="11"/>
        <w:tabs>
          <w:tab w:val="left" w:pos="1494"/>
        </w:tabs>
        <w:spacing w:before="0" w:after="0"/>
        <w:rPr>
          <w:szCs w:val="24"/>
        </w:rPr>
      </w:pPr>
      <w:r w:rsidRPr="00B15176">
        <w:rPr>
          <w:szCs w:val="24"/>
        </w:rPr>
        <w:t xml:space="preserve">     </w:t>
      </w:r>
      <w:r w:rsidR="007C7A39" w:rsidRPr="00B15176">
        <w:rPr>
          <w:szCs w:val="24"/>
        </w:rPr>
        <w:t>Срок выполнения данного администр</w:t>
      </w:r>
      <w:r w:rsidR="0000618E">
        <w:rPr>
          <w:szCs w:val="24"/>
        </w:rPr>
        <w:t xml:space="preserve">ативного действия: не более 30 </w:t>
      </w:r>
      <w:r w:rsidR="00E31C01">
        <w:rPr>
          <w:szCs w:val="24"/>
        </w:rPr>
        <w:t>рабочих</w:t>
      </w:r>
      <w:r w:rsidR="007C7A39" w:rsidRPr="00B15176">
        <w:rPr>
          <w:szCs w:val="24"/>
        </w:rPr>
        <w:t xml:space="preserve"> д</w:t>
      </w:r>
      <w:r w:rsidR="0000618E">
        <w:rPr>
          <w:szCs w:val="24"/>
        </w:rPr>
        <w:t>ней</w:t>
      </w:r>
      <w:r w:rsidR="007C7A39" w:rsidRPr="00B15176">
        <w:rPr>
          <w:szCs w:val="24"/>
        </w:rPr>
        <w:t xml:space="preserve"> </w:t>
      </w:r>
      <w:r w:rsidR="007C7A39" w:rsidRPr="00B15176">
        <w:rPr>
          <w:szCs w:val="24"/>
          <w:lang w:eastAsia="ru-RU"/>
        </w:rPr>
        <w:t xml:space="preserve">с момента готовности </w:t>
      </w:r>
      <w:r w:rsidR="007C7A39" w:rsidRPr="00B15176">
        <w:rPr>
          <w:szCs w:val="24"/>
        </w:rPr>
        <w:t>документов, являющихся результатом предоставления муниципальной услуги.</w:t>
      </w:r>
    </w:p>
    <w:p w:rsidR="007C7A39" w:rsidRPr="00B15176" w:rsidRDefault="00B1324E" w:rsidP="00B1324E">
      <w:pPr>
        <w:jc w:val="both"/>
        <w:rPr>
          <w:color w:val="FF0000"/>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7C7A39" w:rsidRPr="00B15176" w:rsidRDefault="007C6D50" w:rsidP="007C7A39">
      <w:pPr>
        <w:jc w:val="both"/>
        <w:rPr>
          <w:sz w:val="24"/>
          <w:szCs w:val="24"/>
        </w:rPr>
      </w:pPr>
      <w:r>
        <w:rPr>
          <w:b/>
          <w:sz w:val="24"/>
          <w:szCs w:val="24"/>
        </w:rPr>
        <w:t>30</w:t>
      </w:r>
      <w:r w:rsidR="007C7A39" w:rsidRPr="00B15176">
        <w:rPr>
          <w:b/>
          <w:sz w:val="24"/>
          <w:szCs w:val="24"/>
        </w:rPr>
        <w:t>.4.</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 предоставления муниципальной услуги заявителю включает в себя следующие административные действия: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п</w:t>
      </w:r>
      <w:r w:rsidR="007C7A39" w:rsidRPr="00B15176">
        <w:rPr>
          <w:sz w:val="24"/>
          <w:szCs w:val="24"/>
        </w:rPr>
        <w:t xml:space="preserve">роверка специалистом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ыдача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заявителю результата предоставления муниципальной услуги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Отметка заявителем о получении результата предоставления муниципальной услуги. </w:t>
      </w:r>
    </w:p>
    <w:p w:rsidR="007C7A39" w:rsidRPr="00B15176" w:rsidRDefault="007C6D50" w:rsidP="00B1324E">
      <w:pPr>
        <w:jc w:val="both"/>
        <w:rPr>
          <w:sz w:val="24"/>
          <w:szCs w:val="24"/>
        </w:rPr>
      </w:pPr>
      <w:r>
        <w:rPr>
          <w:b/>
          <w:sz w:val="24"/>
          <w:szCs w:val="24"/>
        </w:rPr>
        <w:lastRenderedPageBreak/>
        <w:t>30</w:t>
      </w:r>
      <w:r w:rsidR="007C7A39" w:rsidRPr="00B15176">
        <w:rPr>
          <w:b/>
          <w:sz w:val="24"/>
          <w:szCs w:val="24"/>
        </w:rPr>
        <w:t>.5.</w:t>
      </w:r>
      <w:r w:rsidR="007C7A39" w:rsidRPr="00B15176">
        <w:rPr>
          <w:sz w:val="24"/>
          <w:szCs w:val="24"/>
        </w:rPr>
        <w:t xml:space="preserve">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7C7A39" w:rsidRPr="00B15176" w:rsidRDefault="007C6D50" w:rsidP="007C7A39">
      <w:pPr>
        <w:jc w:val="both"/>
        <w:rPr>
          <w:sz w:val="24"/>
          <w:szCs w:val="24"/>
        </w:rPr>
      </w:pPr>
      <w:r>
        <w:rPr>
          <w:b/>
          <w:sz w:val="24"/>
          <w:szCs w:val="24"/>
        </w:rPr>
        <w:t>30</w:t>
      </w:r>
      <w:r w:rsidR="007C7A39" w:rsidRPr="00B15176">
        <w:rPr>
          <w:b/>
          <w:sz w:val="24"/>
          <w:szCs w:val="24"/>
        </w:rPr>
        <w:t>.6.</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при личной явке в </w:t>
      </w:r>
      <w:r w:rsidR="003D410F" w:rsidRPr="00B15176">
        <w:rPr>
          <w:sz w:val="24"/>
          <w:szCs w:val="24"/>
        </w:rPr>
        <w:t>МФЦ</w:t>
      </w:r>
      <w:r w:rsidR="007C7A39" w:rsidRPr="00B15176">
        <w:rPr>
          <w:sz w:val="24"/>
          <w:szCs w:val="24"/>
        </w:rPr>
        <w:t xml:space="preserve"> специалист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информирует специалиста </w:t>
      </w:r>
      <w:r w:rsidR="003D410F" w:rsidRPr="00B15176">
        <w:rPr>
          <w:sz w:val="24"/>
          <w:szCs w:val="24"/>
        </w:rPr>
        <w:t>МФЦ</w:t>
      </w:r>
      <w:r w:rsidR="007C7A39" w:rsidRPr="00B15176">
        <w:rPr>
          <w:sz w:val="24"/>
          <w:szCs w:val="24"/>
        </w:rPr>
        <w:t xml:space="preserve"> о готовности результата предоставления муниципальной услуги по телефону  или на адрес электронной почты.</w:t>
      </w:r>
    </w:p>
    <w:p w:rsidR="007C7A39" w:rsidRPr="00B15176" w:rsidRDefault="007C6D50" w:rsidP="007C7A39">
      <w:pPr>
        <w:jc w:val="both"/>
        <w:rPr>
          <w:sz w:val="24"/>
          <w:szCs w:val="24"/>
        </w:rPr>
      </w:pPr>
      <w:r>
        <w:rPr>
          <w:b/>
          <w:sz w:val="24"/>
          <w:szCs w:val="24"/>
        </w:rPr>
        <w:t>30</w:t>
      </w:r>
      <w:r w:rsidR="007C7A39" w:rsidRPr="00B15176">
        <w:rPr>
          <w:b/>
          <w:sz w:val="24"/>
          <w:szCs w:val="24"/>
        </w:rPr>
        <w:t>.7.</w:t>
      </w:r>
      <w:r w:rsidR="007C7A39" w:rsidRPr="00B15176">
        <w:rPr>
          <w:sz w:val="24"/>
          <w:szCs w:val="24"/>
        </w:rPr>
        <w:t xml:space="preserve"> Передача специалистом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результата</w:t>
      </w:r>
      <w:r w:rsidR="00EE3E17" w:rsidRPr="00B15176">
        <w:rPr>
          <w:sz w:val="24"/>
          <w:szCs w:val="24"/>
        </w:rPr>
        <w:t xml:space="preserve"> </w:t>
      </w:r>
      <w:r w:rsidR="007C7A39" w:rsidRPr="00B15176">
        <w:rPr>
          <w:sz w:val="24"/>
          <w:szCs w:val="24"/>
        </w:rPr>
        <w:t xml:space="preserve">предоставления муниципальной услуги специалисту </w:t>
      </w:r>
      <w:r w:rsidR="003D410F" w:rsidRPr="00B15176">
        <w:rPr>
          <w:sz w:val="24"/>
          <w:szCs w:val="24"/>
        </w:rPr>
        <w:t>МФЦ</w:t>
      </w:r>
      <w:r w:rsidR="00EE3E17" w:rsidRPr="00B15176">
        <w:rPr>
          <w:sz w:val="24"/>
          <w:szCs w:val="24"/>
        </w:rPr>
        <w:t xml:space="preserve"> </w:t>
      </w:r>
      <w:r w:rsidR="007C7A39" w:rsidRPr="00B15176">
        <w:rPr>
          <w:sz w:val="24"/>
          <w:szCs w:val="24"/>
        </w:rPr>
        <w:t>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специалист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выдает результат предоставления муниципальной услуги специалисту </w:t>
      </w:r>
      <w:r w:rsidR="003D410F" w:rsidRPr="00B15176">
        <w:rPr>
          <w:sz w:val="24"/>
          <w:szCs w:val="24"/>
        </w:rPr>
        <w:t>МФЦ</w:t>
      </w:r>
      <w:r w:rsidR="007C7A39" w:rsidRPr="00B15176">
        <w:rPr>
          <w:sz w:val="24"/>
          <w:szCs w:val="24"/>
        </w:rPr>
        <w:t>;</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специалист </w:t>
      </w:r>
      <w:r w:rsidR="003D410F" w:rsidRPr="00B15176">
        <w:rPr>
          <w:sz w:val="24"/>
          <w:szCs w:val="24"/>
        </w:rPr>
        <w:t>МФЦ</w:t>
      </w:r>
      <w:r w:rsidR="007C7A39" w:rsidRPr="00B15176">
        <w:rPr>
          <w:sz w:val="24"/>
          <w:szCs w:val="24"/>
        </w:rPr>
        <w:t xml:space="preserve"> делает отметку о получении результата предоставления муниципальной услуги на экземпляре документа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являющегося результатом предоставления муниципальной услуги.</w:t>
      </w:r>
    </w:p>
    <w:p w:rsidR="007C7A39" w:rsidRPr="00B15176" w:rsidRDefault="007C6D50" w:rsidP="007C7A39">
      <w:pPr>
        <w:jc w:val="both"/>
        <w:rPr>
          <w:sz w:val="24"/>
          <w:szCs w:val="24"/>
        </w:rPr>
      </w:pPr>
      <w:r>
        <w:rPr>
          <w:b/>
          <w:sz w:val="24"/>
          <w:szCs w:val="24"/>
        </w:rPr>
        <w:t>30</w:t>
      </w:r>
      <w:r w:rsidR="007C7A39" w:rsidRPr="00B15176">
        <w:rPr>
          <w:b/>
          <w:sz w:val="24"/>
          <w:szCs w:val="24"/>
        </w:rPr>
        <w:t>.</w:t>
      </w:r>
      <w:r w:rsidR="00B1324E" w:rsidRPr="00B15176">
        <w:rPr>
          <w:b/>
          <w:sz w:val="24"/>
          <w:szCs w:val="24"/>
        </w:rPr>
        <w:t>8</w:t>
      </w:r>
      <w:r w:rsidR="007C7A39" w:rsidRPr="00B15176">
        <w:rPr>
          <w:b/>
          <w:sz w:val="24"/>
          <w:szCs w:val="24"/>
        </w:rPr>
        <w:t>.</w:t>
      </w:r>
      <w:r w:rsidR="007C7A39" w:rsidRPr="00B15176">
        <w:rPr>
          <w:sz w:val="24"/>
          <w:szCs w:val="24"/>
        </w:rPr>
        <w:t xml:space="preserve"> Специалист </w:t>
      </w:r>
      <w:r w:rsidR="003D410F" w:rsidRPr="00B15176">
        <w:rPr>
          <w:sz w:val="24"/>
          <w:szCs w:val="24"/>
        </w:rPr>
        <w:t>МФЦ</w:t>
      </w:r>
      <w:r w:rsidR="007C7A39" w:rsidRPr="00B15176">
        <w:rPr>
          <w:sz w:val="24"/>
          <w:szCs w:val="24"/>
        </w:rPr>
        <w:t xml:space="preserve"> 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7C7A39" w:rsidRPr="00B15176" w:rsidRDefault="007C6D50" w:rsidP="007C7A39">
      <w:pPr>
        <w:jc w:val="both"/>
        <w:rPr>
          <w:sz w:val="24"/>
          <w:szCs w:val="24"/>
        </w:rPr>
      </w:pPr>
      <w:r>
        <w:rPr>
          <w:b/>
          <w:sz w:val="24"/>
          <w:szCs w:val="24"/>
        </w:rPr>
        <w:t>30</w:t>
      </w:r>
      <w:r w:rsidR="007C7A39" w:rsidRPr="00B15176">
        <w:rPr>
          <w:b/>
          <w:sz w:val="24"/>
          <w:szCs w:val="24"/>
        </w:rPr>
        <w:t>.9.</w:t>
      </w:r>
      <w:r w:rsidR="007C7A39" w:rsidRPr="00B15176">
        <w:rPr>
          <w:sz w:val="24"/>
          <w:szCs w:val="24"/>
        </w:rPr>
        <w:t xml:space="preserve"> Передача результата предоставления муниципальной услуги специалистом</w:t>
      </w:r>
      <w:r w:rsidR="003D410F" w:rsidRPr="00B15176">
        <w:rPr>
          <w:sz w:val="24"/>
          <w:szCs w:val="24"/>
        </w:rPr>
        <w:t xml:space="preserve"> МФЦ</w:t>
      </w:r>
      <w:r w:rsidR="001B2FCD" w:rsidRPr="00B15176">
        <w:rPr>
          <w:sz w:val="24"/>
          <w:szCs w:val="24"/>
        </w:rPr>
        <w:t xml:space="preserve"> </w:t>
      </w:r>
      <w:r w:rsidR="007C7A39" w:rsidRPr="00B15176">
        <w:rPr>
          <w:sz w:val="24"/>
          <w:szCs w:val="24"/>
        </w:rPr>
        <w:t>заявителю включает в себя следующие административные действия: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 xml:space="preserve">роверка специалистом </w:t>
      </w:r>
      <w:r w:rsidR="003D410F" w:rsidRPr="00B15176">
        <w:rPr>
          <w:sz w:val="24"/>
          <w:szCs w:val="24"/>
        </w:rPr>
        <w:t>МФЦ</w:t>
      </w:r>
      <w:r w:rsidR="007C7A39" w:rsidRPr="00B15176">
        <w:rPr>
          <w:sz w:val="24"/>
          <w:szCs w:val="24"/>
        </w:rPr>
        <w:t xml:space="preserve"> документа, удостоверяющего личность заявителя, наличия соответствующих полномочий на получение результата муниципальной услуги;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в</w:t>
      </w:r>
      <w:r w:rsidR="007C7A39" w:rsidRPr="00B15176">
        <w:rPr>
          <w:sz w:val="24"/>
          <w:szCs w:val="24"/>
        </w:rPr>
        <w:t xml:space="preserve">ыдача специалистом </w:t>
      </w:r>
      <w:r w:rsidR="003D410F" w:rsidRPr="00B15176">
        <w:rPr>
          <w:sz w:val="24"/>
          <w:szCs w:val="24"/>
        </w:rPr>
        <w:t>МФЦ</w:t>
      </w:r>
      <w:r w:rsidR="007C7A39" w:rsidRPr="00B15176">
        <w:rPr>
          <w:sz w:val="24"/>
          <w:szCs w:val="24"/>
        </w:rPr>
        <w:t xml:space="preserve"> заявителю результата предоставления муниципальной услуги заявителю при предоставлении заявителем расписки;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в</w:t>
      </w:r>
      <w:r w:rsidR="007C7A39" w:rsidRPr="00B15176">
        <w:rPr>
          <w:sz w:val="24"/>
          <w:szCs w:val="24"/>
        </w:rPr>
        <w:t xml:space="preserve"> случае, если за получением результата муниципальной услуги обращается представитель заявителя, специалист </w:t>
      </w:r>
      <w:r w:rsidR="003D410F" w:rsidRPr="00B15176">
        <w:rPr>
          <w:sz w:val="24"/>
          <w:szCs w:val="24"/>
        </w:rPr>
        <w:t>МФЦ</w:t>
      </w:r>
      <w:r w:rsidR="007C7A39" w:rsidRPr="00B15176">
        <w:rPr>
          <w:sz w:val="24"/>
          <w:szCs w:val="24"/>
        </w:rPr>
        <w:t xml:space="preserve">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з</w:t>
      </w:r>
      <w:r w:rsidR="007C7A39" w:rsidRPr="00B15176">
        <w:rPr>
          <w:sz w:val="24"/>
          <w:szCs w:val="24"/>
        </w:rPr>
        <w:t>аявитель делает отметку о получении результата предоставления муниципальной услуги.</w:t>
      </w:r>
    </w:p>
    <w:p w:rsidR="007C7A39" w:rsidRPr="00B15176" w:rsidRDefault="007C6D50" w:rsidP="001671A6">
      <w:pPr>
        <w:jc w:val="both"/>
        <w:rPr>
          <w:color w:val="FF0000"/>
          <w:sz w:val="24"/>
          <w:szCs w:val="24"/>
        </w:rPr>
      </w:pPr>
      <w:r>
        <w:rPr>
          <w:b/>
          <w:sz w:val="24"/>
          <w:szCs w:val="24"/>
        </w:rPr>
        <w:t>30</w:t>
      </w:r>
      <w:r w:rsidR="007C7A39" w:rsidRPr="00B15176">
        <w:rPr>
          <w:b/>
          <w:sz w:val="24"/>
          <w:szCs w:val="24"/>
        </w:rPr>
        <w:t>.1</w:t>
      </w:r>
      <w:r w:rsidR="00B1324E" w:rsidRPr="00B15176">
        <w:rPr>
          <w:b/>
          <w:sz w:val="24"/>
          <w:szCs w:val="24"/>
        </w:rPr>
        <w:t>0</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почтового отправления, специалист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формирует почтовое отправление, оформляет конверт и уведомление о вручении письма</w:t>
      </w:r>
      <w:r w:rsidR="001671A6" w:rsidRPr="00B15176">
        <w:rPr>
          <w:sz w:val="24"/>
          <w:szCs w:val="24"/>
        </w:rPr>
        <w:t>.</w:t>
      </w:r>
      <w:r w:rsidR="007C7A39" w:rsidRPr="00B15176">
        <w:rPr>
          <w:sz w:val="24"/>
          <w:szCs w:val="24"/>
        </w:rPr>
        <w:t xml:space="preserve"> </w:t>
      </w:r>
    </w:p>
    <w:p w:rsidR="007C7A39" w:rsidRPr="00B15176" w:rsidRDefault="001671A6" w:rsidP="007C7A39">
      <w:pPr>
        <w:jc w:val="both"/>
        <w:rPr>
          <w:sz w:val="24"/>
          <w:szCs w:val="24"/>
        </w:rPr>
      </w:pPr>
      <w:r w:rsidRPr="00B15176">
        <w:rPr>
          <w:sz w:val="24"/>
          <w:szCs w:val="24"/>
        </w:rPr>
        <w:t xml:space="preserve">  </w:t>
      </w:r>
      <w:r w:rsidR="007C7A39" w:rsidRPr="00B15176">
        <w:rPr>
          <w:sz w:val="24"/>
          <w:szCs w:val="24"/>
        </w:rPr>
        <w:t xml:space="preserve"> Должностное лицо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направляет конверт заявителю почтовым отправлением в виде заказного письма с уведомлением о вручении.</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Срок выполнения данного административного действия: в течение 1-го рабочего дня</w:t>
      </w:r>
      <w:r w:rsidR="007C7A39" w:rsidRPr="00B15176">
        <w:rPr>
          <w:color w:val="FF0000"/>
          <w:sz w:val="24"/>
          <w:szCs w:val="24"/>
        </w:rPr>
        <w:t xml:space="preserve"> </w:t>
      </w:r>
      <w:r w:rsidR="007C7A39" w:rsidRPr="00B15176">
        <w:rPr>
          <w:sz w:val="24"/>
          <w:szCs w:val="24"/>
        </w:rPr>
        <w:t>с момента формирован</w:t>
      </w:r>
      <w:r w:rsidR="00F11B43" w:rsidRPr="00B15176">
        <w:rPr>
          <w:sz w:val="24"/>
          <w:szCs w:val="24"/>
        </w:rPr>
        <w:t>ия</w:t>
      </w:r>
      <w:r w:rsidR="007C7A39" w:rsidRPr="00B15176">
        <w:rPr>
          <w:sz w:val="24"/>
          <w:szCs w:val="24"/>
        </w:rPr>
        <w:t xml:space="preserve"> почтового отправления</w:t>
      </w:r>
      <w:r w:rsidR="00F11B43" w:rsidRPr="00B15176">
        <w:rPr>
          <w:sz w:val="24"/>
          <w:szCs w:val="24"/>
        </w:rPr>
        <w:t xml:space="preserve"> заявителю</w:t>
      </w:r>
      <w:r w:rsidR="007C7A39" w:rsidRPr="00B15176">
        <w:rPr>
          <w:sz w:val="24"/>
          <w:szCs w:val="24"/>
        </w:rPr>
        <w:t xml:space="preserve">. </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Способом фиксации результата является почтовое уведомление о вручении отправления заявителю.</w:t>
      </w:r>
    </w:p>
    <w:p w:rsidR="007C7A39" w:rsidRPr="00B15176" w:rsidRDefault="00B1324E" w:rsidP="00B1324E">
      <w:pPr>
        <w:jc w:val="both"/>
        <w:rPr>
          <w:sz w:val="24"/>
          <w:szCs w:val="24"/>
        </w:rPr>
      </w:pPr>
      <w:r w:rsidRPr="00B15176">
        <w:rPr>
          <w:sz w:val="24"/>
          <w:szCs w:val="24"/>
        </w:rPr>
        <w:t xml:space="preserve">     </w:t>
      </w:r>
      <w:r w:rsidR="007C7A39" w:rsidRPr="00B15176">
        <w:rPr>
          <w:sz w:val="24"/>
          <w:szCs w:val="24"/>
        </w:rPr>
        <w:t xml:space="preserve">Результатом выполнения данного административного действия является подтвержденный факт отправления конверта заявителю. </w:t>
      </w:r>
    </w:p>
    <w:p w:rsidR="007C7A39" w:rsidRDefault="007C6D50" w:rsidP="007C7A39">
      <w:pPr>
        <w:jc w:val="both"/>
        <w:rPr>
          <w:sz w:val="24"/>
          <w:szCs w:val="24"/>
        </w:rPr>
      </w:pPr>
      <w:r>
        <w:rPr>
          <w:b/>
          <w:sz w:val="24"/>
          <w:szCs w:val="24"/>
        </w:rPr>
        <w:t>30</w:t>
      </w:r>
      <w:r w:rsidR="007C7A39" w:rsidRPr="00B15176">
        <w:rPr>
          <w:b/>
          <w:sz w:val="24"/>
          <w:szCs w:val="24"/>
        </w:rPr>
        <w:t>.1</w:t>
      </w:r>
      <w:r w:rsidR="00B1324E" w:rsidRPr="00B15176">
        <w:rPr>
          <w:b/>
          <w:sz w:val="24"/>
          <w:szCs w:val="24"/>
        </w:rPr>
        <w:t>1</w:t>
      </w:r>
      <w:r w:rsidR="007C7A39" w:rsidRPr="00B15176">
        <w:rPr>
          <w:b/>
          <w:sz w:val="24"/>
          <w:szCs w:val="24"/>
        </w:rPr>
        <w:t>.</w:t>
      </w:r>
      <w:r w:rsidR="007C7A39" w:rsidRPr="00B15176">
        <w:rPr>
          <w:sz w:val="24"/>
          <w:szCs w:val="24"/>
        </w:rPr>
        <w:t xml:space="preserve"> В случае</w:t>
      </w:r>
      <w:proofErr w:type="gramStart"/>
      <w:r w:rsidR="007C7A39" w:rsidRPr="00B15176">
        <w:rPr>
          <w:sz w:val="24"/>
          <w:szCs w:val="24"/>
        </w:rPr>
        <w:t>,</w:t>
      </w:r>
      <w:proofErr w:type="gramEnd"/>
      <w:r w:rsidR="007C7A39" w:rsidRPr="00B15176">
        <w:rPr>
          <w:sz w:val="24"/>
          <w:szCs w:val="24"/>
        </w:rPr>
        <w:t xml:space="preserve">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9C5003" w:rsidRPr="009C5003" w:rsidRDefault="009C5003" w:rsidP="009C5003">
      <w:pPr>
        <w:autoSpaceDE w:val="0"/>
        <w:autoSpaceDN w:val="0"/>
        <w:adjustRightInd w:val="0"/>
        <w:ind w:firstLine="540"/>
        <w:jc w:val="both"/>
        <w:outlineLvl w:val="1"/>
        <w:rPr>
          <w:sz w:val="24"/>
          <w:szCs w:val="24"/>
        </w:rPr>
      </w:pPr>
      <w:r w:rsidRPr="009C5003">
        <w:rPr>
          <w:sz w:val="24"/>
          <w:szCs w:val="24"/>
        </w:rPr>
        <w:t>Имущество, учитываемое при определении материального положения членов семьи (одиноко проживающего гражданина):</w:t>
      </w:r>
    </w:p>
    <w:p w:rsidR="009C5003" w:rsidRPr="009C5003" w:rsidRDefault="009C5003" w:rsidP="009C5003">
      <w:pPr>
        <w:autoSpaceDE w:val="0"/>
        <w:autoSpaceDN w:val="0"/>
        <w:adjustRightInd w:val="0"/>
        <w:ind w:firstLine="540"/>
        <w:jc w:val="both"/>
        <w:rPr>
          <w:sz w:val="24"/>
          <w:szCs w:val="24"/>
        </w:rPr>
      </w:pPr>
      <w:r w:rsidRPr="009C5003">
        <w:rPr>
          <w:sz w:val="24"/>
          <w:szCs w:val="24"/>
        </w:rPr>
        <w:lastRenderedPageBreak/>
        <w:t>1) жилые дома, квартиры, дачи, гаражи и иные строения, помещения и сооружения, облагаемые налогом на имущество физических лиц;</w:t>
      </w:r>
    </w:p>
    <w:p w:rsidR="009C5003" w:rsidRPr="009C5003" w:rsidRDefault="009C5003" w:rsidP="009C5003">
      <w:pPr>
        <w:autoSpaceDE w:val="0"/>
        <w:autoSpaceDN w:val="0"/>
        <w:adjustRightInd w:val="0"/>
        <w:ind w:firstLine="540"/>
        <w:jc w:val="both"/>
        <w:rPr>
          <w:sz w:val="24"/>
          <w:szCs w:val="24"/>
        </w:rPr>
      </w:pPr>
      <w:r w:rsidRPr="009C5003">
        <w:rPr>
          <w:sz w:val="24"/>
          <w:szCs w:val="24"/>
        </w:rPr>
        <w:t>2) имущество, являющееся объектом налогообложения транспортным налогом в соответствии с Налоговым кодексом Российской Федерации;</w:t>
      </w:r>
    </w:p>
    <w:p w:rsidR="009C5003" w:rsidRPr="009C5003" w:rsidRDefault="009C5003" w:rsidP="009C5003">
      <w:pPr>
        <w:widowControl w:val="0"/>
        <w:autoSpaceDE w:val="0"/>
        <w:autoSpaceDN w:val="0"/>
        <w:adjustRightInd w:val="0"/>
        <w:ind w:firstLine="540"/>
        <w:jc w:val="both"/>
        <w:rPr>
          <w:sz w:val="24"/>
          <w:szCs w:val="24"/>
        </w:rPr>
      </w:pPr>
      <w:r w:rsidRPr="009C5003">
        <w:rPr>
          <w:sz w:val="24"/>
          <w:szCs w:val="24"/>
        </w:rPr>
        <w:t>3) земельные участки.</w:t>
      </w:r>
    </w:p>
    <w:p w:rsidR="009C5003" w:rsidRPr="00B15176" w:rsidRDefault="009C5003" w:rsidP="009C5003">
      <w:pPr>
        <w:jc w:val="both"/>
        <w:rPr>
          <w:sz w:val="24"/>
          <w:szCs w:val="24"/>
        </w:rPr>
      </w:pPr>
      <w:r w:rsidRPr="009C5003">
        <w:rPr>
          <w:sz w:val="24"/>
          <w:szCs w:val="24"/>
        </w:rPr>
        <w:t xml:space="preserve"> Осуществление учета доходов производится на основании полученных гражданином и членами его семьи доходов за расчетный период, равный одному календарному году (с 1 января по 31 декабря), предшествовавшему году, в котором подается заявление. Учет имущества гражданина, принадлежащего ему и членам его семьи на праве собственности, производится на дату подачи заявления</w:t>
      </w:r>
    </w:p>
    <w:p w:rsidR="007C7A39" w:rsidRPr="00B15176" w:rsidRDefault="00355256" w:rsidP="007C7A39">
      <w:pPr>
        <w:jc w:val="both"/>
        <w:rPr>
          <w:sz w:val="24"/>
          <w:szCs w:val="24"/>
        </w:rPr>
      </w:pPr>
      <w:r>
        <w:rPr>
          <w:b/>
          <w:sz w:val="24"/>
          <w:szCs w:val="24"/>
        </w:rPr>
        <w:t>30</w:t>
      </w:r>
      <w:r w:rsidR="007C7A39" w:rsidRPr="00B15176">
        <w:rPr>
          <w:b/>
          <w:sz w:val="24"/>
          <w:szCs w:val="24"/>
        </w:rPr>
        <w:t>.1</w:t>
      </w:r>
      <w:r>
        <w:rPr>
          <w:b/>
          <w:sz w:val="24"/>
          <w:szCs w:val="24"/>
        </w:rPr>
        <w:t>2</w:t>
      </w:r>
      <w:r w:rsidR="007C7A39" w:rsidRPr="00B15176">
        <w:rPr>
          <w:b/>
          <w:sz w:val="24"/>
          <w:szCs w:val="24"/>
        </w:rPr>
        <w:t>.</w:t>
      </w:r>
      <w:r w:rsidR="003767BA">
        <w:rPr>
          <w:b/>
          <w:sz w:val="24"/>
          <w:szCs w:val="24"/>
        </w:rPr>
        <w:t xml:space="preserve"> </w:t>
      </w:r>
      <w:r w:rsidR="007C7A39" w:rsidRPr="00B15176">
        <w:rPr>
          <w:sz w:val="24"/>
          <w:szCs w:val="24"/>
        </w:rPr>
        <w:t xml:space="preserve">Невостребованные результаты муниципальной услуги хранятся в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w:t>
      </w:r>
      <w:r w:rsidR="007C7A39" w:rsidRPr="00B15176">
        <w:rPr>
          <w:sz w:val="24"/>
          <w:szCs w:val="24"/>
        </w:rPr>
        <w:t xml:space="preserve">или </w:t>
      </w:r>
      <w:r w:rsidR="00F11B43" w:rsidRPr="00B15176">
        <w:rPr>
          <w:sz w:val="24"/>
          <w:szCs w:val="24"/>
        </w:rPr>
        <w:t>МФЦ</w:t>
      </w:r>
      <w:r w:rsidR="007C7A39" w:rsidRPr="00B15176">
        <w:rPr>
          <w:sz w:val="24"/>
          <w:szCs w:val="24"/>
        </w:rPr>
        <w:t xml:space="preserve"> (в зависимости от места подачи заявления).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Срок хранения невостребованных документов:</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70195F" w:rsidRPr="00B15176">
        <w:rPr>
          <w:sz w:val="24"/>
          <w:szCs w:val="24"/>
        </w:rPr>
        <w:t>в</w:t>
      </w:r>
      <w:r w:rsidR="007C7A39" w:rsidRPr="00B15176">
        <w:rPr>
          <w:sz w:val="24"/>
          <w:szCs w:val="24"/>
        </w:rPr>
        <w:t xml:space="preserve"> </w:t>
      </w:r>
      <w:r w:rsidR="00F11B43" w:rsidRPr="00B15176">
        <w:rPr>
          <w:sz w:val="24"/>
          <w:szCs w:val="24"/>
        </w:rPr>
        <w:t>МФЦ</w:t>
      </w:r>
      <w:r w:rsidR="007C7A39" w:rsidRPr="00B15176">
        <w:rPr>
          <w:sz w:val="24"/>
          <w:szCs w:val="24"/>
        </w:rPr>
        <w:t xml:space="preserve"> – 3</w:t>
      </w:r>
      <w:r w:rsidR="00355256">
        <w:rPr>
          <w:sz w:val="24"/>
          <w:szCs w:val="24"/>
        </w:rPr>
        <w:t>0</w:t>
      </w:r>
      <w:r w:rsidR="007C7A39" w:rsidRPr="00B15176">
        <w:rPr>
          <w:sz w:val="24"/>
          <w:szCs w:val="24"/>
        </w:rPr>
        <w:t xml:space="preserve"> </w:t>
      </w:r>
      <w:r w:rsidR="00355256">
        <w:rPr>
          <w:sz w:val="24"/>
          <w:szCs w:val="24"/>
        </w:rPr>
        <w:t>дней</w:t>
      </w:r>
      <w:r w:rsidR="007C7A39" w:rsidRPr="00B15176">
        <w:rPr>
          <w:sz w:val="24"/>
          <w:szCs w:val="24"/>
        </w:rPr>
        <w:t xml:space="preserve"> с момента извещения заявителя о готовности документа, являющего результатом предоставления муниципальной услуги. По истечении </w:t>
      </w:r>
      <w:r w:rsidR="00355256">
        <w:rPr>
          <w:sz w:val="24"/>
          <w:szCs w:val="24"/>
        </w:rPr>
        <w:t>30 дней</w:t>
      </w:r>
      <w:r w:rsidR="007C7A39" w:rsidRPr="00B15176">
        <w:rPr>
          <w:sz w:val="24"/>
          <w:szCs w:val="24"/>
        </w:rPr>
        <w:t xml:space="preserve"> документы передаются в Администрацию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для хранения;</w:t>
      </w:r>
    </w:p>
    <w:p w:rsidR="007C7A39"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70195F" w:rsidRPr="00B15176">
        <w:rPr>
          <w:sz w:val="24"/>
          <w:szCs w:val="24"/>
        </w:rPr>
        <w:t>в</w:t>
      </w:r>
      <w:r w:rsidR="007C7A39" w:rsidRPr="00B15176">
        <w:rPr>
          <w:sz w:val="24"/>
          <w:szCs w:val="24"/>
        </w:rPr>
        <w:t xml:space="preserve">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C7A39" w:rsidRPr="00B15176">
        <w:rPr>
          <w:sz w:val="24"/>
          <w:szCs w:val="24"/>
        </w:rPr>
        <w:t xml:space="preserve"> – 3 года 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355256" w:rsidRPr="00355256" w:rsidRDefault="00355256" w:rsidP="00355256">
      <w:pPr>
        <w:jc w:val="both"/>
        <w:rPr>
          <w:sz w:val="24"/>
          <w:szCs w:val="24"/>
        </w:rPr>
      </w:pPr>
      <w:r w:rsidRPr="00355256">
        <w:rPr>
          <w:b/>
          <w:sz w:val="24"/>
          <w:szCs w:val="24"/>
        </w:rPr>
        <w:t>31.</w:t>
      </w:r>
      <w:r w:rsidRPr="00355256">
        <w:rPr>
          <w:sz w:val="24"/>
          <w:szCs w:val="24"/>
        </w:rPr>
        <w:t xml:space="preserve"> </w:t>
      </w:r>
      <w:proofErr w:type="gramStart"/>
      <w:r w:rsidRPr="00355256">
        <w:rPr>
          <w:b/>
          <w:sz w:val="24"/>
          <w:szCs w:val="24"/>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 органом местного самоуправления, предоставляющего муниципальную услугу, а также выдача документов, включая составление на бумажном носителе и заверение выписок из информационных систем государственного органа, органа местного самоуправления, предоставляющего муниципальную</w:t>
      </w:r>
      <w:proofErr w:type="gramEnd"/>
      <w:r w:rsidRPr="00355256">
        <w:rPr>
          <w:b/>
          <w:sz w:val="24"/>
          <w:szCs w:val="24"/>
        </w:rPr>
        <w:t xml:space="preserve"> услугу</w:t>
      </w:r>
      <w:r w:rsidRPr="00355256">
        <w:rPr>
          <w:sz w:val="24"/>
          <w:szCs w:val="24"/>
        </w:rPr>
        <w:t>:</w:t>
      </w:r>
    </w:p>
    <w:p w:rsidR="00355256" w:rsidRPr="00355256" w:rsidRDefault="00355256" w:rsidP="00355256">
      <w:pPr>
        <w:jc w:val="both"/>
        <w:rPr>
          <w:sz w:val="24"/>
          <w:szCs w:val="24"/>
        </w:rPr>
      </w:pPr>
      <w:r w:rsidRPr="00355256">
        <w:rPr>
          <w:b/>
          <w:sz w:val="24"/>
          <w:szCs w:val="24"/>
        </w:rPr>
        <w:t>31.1.</w:t>
      </w:r>
      <w:r w:rsidRPr="00355256">
        <w:rPr>
          <w:b/>
          <w:sz w:val="24"/>
          <w:szCs w:val="24"/>
        </w:rPr>
        <w:tab/>
      </w:r>
      <w:r w:rsidRPr="00355256">
        <w:rPr>
          <w:sz w:val="24"/>
          <w:szCs w:val="24"/>
        </w:rPr>
        <w:t>Основанием для начала административной процедуры является поступление от уполномоченного органа документов, оформленных по результатам предоставления муниципальной услуги, которые указаны в Административном регламенте, и обращение заявителя в многофункциональный центр для их получения.</w:t>
      </w:r>
    </w:p>
    <w:p w:rsidR="00355256" w:rsidRPr="00355256" w:rsidRDefault="00355256" w:rsidP="00355256">
      <w:pPr>
        <w:jc w:val="both"/>
        <w:rPr>
          <w:sz w:val="24"/>
          <w:szCs w:val="24"/>
        </w:rPr>
      </w:pPr>
      <w:r w:rsidRPr="00355256">
        <w:rPr>
          <w:b/>
          <w:sz w:val="24"/>
          <w:szCs w:val="24"/>
        </w:rPr>
        <w:t>31.2.</w:t>
      </w:r>
      <w:r w:rsidRPr="00355256">
        <w:rPr>
          <w:sz w:val="24"/>
          <w:szCs w:val="24"/>
        </w:rPr>
        <w:tab/>
        <w:t>При выдаче документов, оформленных по результатам предоставления муниципальной услуги, работник многофункционального центра:</w:t>
      </w:r>
    </w:p>
    <w:p w:rsidR="00355256" w:rsidRPr="00355256" w:rsidRDefault="00355256" w:rsidP="00355256">
      <w:pPr>
        <w:jc w:val="both"/>
        <w:rPr>
          <w:sz w:val="24"/>
          <w:szCs w:val="24"/>
        </w:rPr>
      </w:pPr>
      <w:r w:rsidRPr="00355256">
        <w:rPr>
          <w:sz w:val="24"/>
          <w:szCs w:val="24"/>
        </w:rPr>
        <w:t>устанавливает личность заявителя на основании паспорта гражданина Российской Федерации и иных документов, удостоверяющих личность заявителя;</w:t>
      </w:r>
    </w:p>
    <w:p w:rsidR="00355256" w:rsidRPr="00355256" w:rsidRDefault="00355256" w:rsidP="00355256">
      <w:pPr>
        <w:jc w:val="both"/>
        <w:rPr>
          <w:sz w:val="24"/>
          <w:szCs w:val="24"/>
        </w:rPr>
      </w:pPr>
      <w:r w:rsidRPr="00355256">
        <w:rPr>
          <w:sz w:val="24"/>
          <w:szCs w:val="24"/>
        </w:rPr>
        <w:t>проверяет наличие документа, подтверждающего полномочия представителя заявителя (при обращении представителя);</w:t>
      </w:r>
    </w:p>
    <w:p w:rsidR="00355256" w:rsidRPr="00355256" w:rsidRDefault="00355256" w:rsidP="00355256">
      <w:pPr>
        <w:jc w:val="both"/>
        <w:rPr>
          <w:sz w:val="24"/>
          <w:szCs w:val="24"/>
        </w:rPr>
      </w:pPr>
      <w:r w:rsidRPr="00355256">
        <w:rPr>
          <w:sz w:val="24"/>
          <w:szCs w:val="24"/>
        </w:rPr>
        <w:t xml:space="preserve">выдает документы под подпись в реестре выдачи документов с фиксацией даты получения. </w:t>
      </w:r>
    </w:p>
    <w:p w:rsidR="00355256" w:rsidRPr="00355256" w:rsidRDefault="00355256" w:rsidP="00355256">
      <w:pPr>
        <w:jc w:val="both"/>
        <w:rPr>
          <w:sz w:val="24"/>
          <w:szCs w:val="24"/>
        </w:rPr>
      </w:pPr>
      <w:r w:rsidRPr="00355256">
        <w:rPr>
          <w:b/>
          <w:sz w:val="24"/>
          <w:szCs w:val="24"/>
        </w:rPr>
        <w:t>31.3.</w:t>
      </w:r>
      <w:r w:rsidRPr="00355256">
        <w:rPr>
          <w:sz w:val="24"/>
          <w:szCs w:val="24"/>
        </w:rPr>
        <w:tab/>
        <w:t xml:space="preserve">Поступление результата предоставления муниципальной услуги в многофункциональный центр и его выдача заявителю регистрируется в автоматизированной информационной системе многофункционального центра. </w:t>
      </w:r>
    </w:p>
    <w:p w:rsidR="00355256" w:rsidRPr="00355256" w:rsidRDefault="00355256" w:rsidP="00355256">
      <w:pPr>
        <w:jc w:val="both"/>
        <w:rPr>
          <w:sz w:val="24"/>
          <w:szCs w:val="24"/>
        </w:rPr>
      </w:pPr>
      <w:r w:rsidRPr="00355256">
        <w:rPr>
          <w:b/>
          <w:sz w:val="24"/>
          <w:szCs w:val="24"/>
        </w:rPr>
        <w:t>31.4.</w:t>
      </w:r>
      <w:r w:rsidRPr="00355256">
        <w:rPr>
          <w:sz w:val="24"/>
          <w:szCs w:val="24"/>
        </w:rPr>
        <w:tab/>
      </w:r>
      <w:proofErr w:type="gramStart"/>
      <w:r w:rsidRPr="00355256">
        <w:rPr>
          <w:sz w:val="24"/>
          <w:szCs w:val="24"/>
        </w:rPr>
        <w:t>В случае выдачи документов, подтверждающих содержание электронных документов, на бумажном носителе и заверении выписок из информационных систем уполномоченного органа работник многофункционального центра распечатывает документ, подтверждающий содержание электронного документа, и (или) выписку из информационных систем уполномоченного органа, подписывает его и заверяет печатью с указанием наименования многофункционального центра, подготовившего заявление, должности работника многофункционального центра и даты.</w:t>
      </w:r>
      <w:proofErr w:type="gramEnd"/>
    </w:p>
    <w:p w:rsidR="00355256" w:rsidRPr="00355256" w:rsidRDefault="00355256" w:rsidP="00355256">
      <w:pPr>
        <w:jc w:val="both"/>
        <w:rPr>
          <w:sz w:val="24"/>
          <w:szCs w:val="24"/>
        </w:rPr>
      </w:pPr>
      <w:r w:rsidRPr="00355256">
        <w:rPr>
          <w:b/>
          <w:sz w:val="24"/>
          <w:szCs w:val="24"/>
        </w:rPr>
        <w:t>31.5.</w:t>
      </w:r>
      <w:r w:rsidRPr="00355256">
        <w:rPr>
          <w:sz w:val="24"/>
          <w:szCs w:val="24"/>
        </w:rPr>
        <w:tab/>
      </w:r>
      <w:proofErr w:type="gramStart"/>
      <w:r w:rsidRPr="00355256">
        <w:rPr>
          <w:sz w:val="24"/>
          <w:szCs w:val="24"/>
        </w:rPr>
        <w:t xml:space="preserve">В случае обращения заявителя за получением муниципальной услуги посредством федеральной государственной информационной системы «Единый портал государственных и </w:t>
      </w:r>
      <w:r w:rsidRPr="00355256">
        <w:rPr>
          <w:sz w:val="24"/>
          <w:szCs w:val="24"/>
        </w:rPr>
        <w:lastRenderedPageBreak/>
        <w:t>муниципальных услуг (функций)», государственной информационной системы Удмуртской Республики «Портал государственных и муниципальных услуг (функций)» работник многофункционального центра направляет заявителю через федеральную государственную информационную систему «Единый портал государственных и муниципальных услуг (функций)», государственную информационную систему Удмуртской Республики «Портал государственных и муниципальных услуг (функций)»:</w:t>
      </w:r>
      <w:proofErr w:type="gramEnd"/>
    </w:p>
    <w:p w:rsidR="00355256" w:rsidRPr="00355256" w:rsidRDefault="00355256" w:rsidP="00355256">
      <w:pPr>
        <w:jc w:val="both"/>
        <w:rPr>
          <w:sz w:val="24"/>
          <w:szCs w:val="24"/>
        </w:rPr>
      </w:pPr>
      <w:r w:rsidRPr="00355256">
        <w:rPr>
          <w:sz w:val="24"/>
          <w:szCs w:val="24"/>
        </w:rPr>
        <w:t>уведомление о результатах рассмотрения документов, необходимых для предоставления муниципальной услуги;</w:t>
      </w:r>
    </w:p>
    <w:p w:rsidR="00355256" w:rsidRPr="00355256" w:rsidRDefault="00355256" w:rsidP="00355256">
      <w:pPr>
        <w:jc w:val="both"/>
        <w:rPr>
          <w:sz w:val="24"/>
          <w:szCs w:val="24"/>
        </w:rPr>
      </w:pPr>
      <w:r w:rsidRPr="00355256">
        <w:rPr>
          <w:sz w:val="24"/>
          <w:szCs w:val="24"/>
        </w:rPr>
        <w:t>уведомление о возможности получить результат предоставления муниципальной услуги;</w:t>
      </w:r>
    </w:p>
    <w:p w:rsidR="00355256" w:rsidRPr="00355256" w:rsidRDefault="00355256" w:rsidP="00355256">
      <w:pPr>
        <w:jc w:val="both"/>
        <w:rPr>
          <w:sz w:val="24"/>
          <w:szCs w:val="24"/>
        </w:rPr>
      </w:pPr>
      <w:r w:rsidRPr="00355256">
        <w:rPr>
          <w:sz w:val="24"/>
          <w:szCs w:val="24"/>
        </w:rPr>
        <w:t>уведомление о мотивированном отказе в предоставлении муниципальной услуги.</w:t>
      </w:r>
    </w:p>
    <w:p w:rsidR="00355256" w:rsidRPr="00355256" w:rsidRDefault="00355256" w:rsidP="00355256">
      <w:pPr>
        <w:jc w:val="both"/>
        <w:rPr>
          <w:sz w:val="24"/>
          <w:szCs w:val="24"/>
        </w:rPr>
      </w:pPr>
      <w:r w:rsidRPr="00355256">
        <w:rPr>
          <w:b/>
          <w:sz w:val="24"/>
          <w:szCs w:val="24"/>
        </w:rPr>
        <w:t>31.6.</w:t>
      </w:r>
      <w:r w:rsidRPr="00355256">
        <w:rPr>
          <w:sz w:val="24"/>
          <w:szCs w:val="24"/>
        </w:rPr>
        <w:tab/>
        <w:t xml:space="preserve">Результат предоставления муниципальной услуги подлежит выдаче в </w:t>
      </w:r>
      <w:proofErr w:type="gramStart"/>
      <w:r w:rsidRPr="00355256">
        <w:rPr>
          <w:sz w:val="24"/>
          <w:szCs w:val="24"/>
        </w:rPr>
        <w:t>срок</w:t>
      </w:r>
      <w:proofErr w:type="gramEnd"/>
      <w:r w:rsidRPr="00355256">
        <w:rPr>
          <w:sz w:val="24"/>
          <w:szCs w:val="24"/>
        </w:rPr>
        <w:t xml:space="preserve"> не превышающий 30 дней с даты, указанной в расписке-уведомлении. По истечении данного срока документы подлежат возврату в уполномоченный орган.</w:t>
      </w:r>
    </w:p>
    <w:p w:rsidR="00355256" w:rsidRPr="00355256" w:rsidRDefault="00355256" w:rsidP="00355256">
      <w:pPr>
        <w:jc w:val="both"/>
        <w:rPr>
          <w:sz w:val="24"/>
          <w:szCs w:val="24"/>
        </w:rPr>
      </w:pPr>
      <w:r w:rsidRPr="00355256">
        <w:rPr>
          <w:b/>
          <w:sz w:val="24"/>
          <w:szCs w:val="24"/>
        </w:rPr>
        <w:t>31.7</w:t>
      </w:r>
      <w:r w:rsidRPr="00355256">
        <w:rPr>
          <w:sz w:val="24"/>
          <w:szCs w:val="24"/>
        </w:rPr>
        <w:tab/>
        <w:t>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55256" w:rsidRPr="00B15176" w:rsidRDefault="00355256" w:rsidP="00355256">
      <w:pPr>
        <w:tabs>
          <w:tab w:val="left" w:pos="7590"/>
        </w:tabs>
        <w:jc w:val="both"/>
        <w:rPr>
          <w:sz w:val="24"/>
          <w:szCs w:val="24"/>
        </w:rPr>
      </w:pPr>
    </w:p>
    <w:bookmarkEnd w:id="21"/>
    <w:p w:rsidR="007C7A39" w:rsidRPr="00B15176" w:rsidRDefault="007C7A39" w:rsidP="007C7A39">
      <w:pPr>
        <w:autoSpaceDE w:val="0"/>
        <w:jc w:val="center"/>
        <w:rPr>
          <w:b/>
          <w:sz w:val="24"/>
          <w:szCs w:val="24"/>
        </w:rPr>
      </w:pPr>
    </w:p>
    <w:bookmarkEnd w:id="31"/>
    <w:p w:rsidR="000D7E23" w:rsidRPr="00B15176" w:rsidRDefault="000D7E23" w:rsidP="007C7A39">
      <w:pPr>
        <w:autoSpaceDE w:val="0"/>
        <w:jc w:val="center"/>
        <w:rPr>
          <w:b/>
          <w:sz w:val="24"/>
          <w:szCs w:val="24"/>
        </w:rPr>
      </w:pPr>
      <w:r w:rsidRPr="00B15176">
        <w:rPr>
          <w:b/>
          <w:sz w:val="24"/>
          <w:szCs w:val="24"/>
        </w:rPr>
        <w:t xml:space="preserve">РАЗДЕЛ </w:t>
      </w:r>
      <w:r w:rsidR="007C7A39" w:rsidRPr="00B15176">
        <w:rPr>
          <w:b/>
          <w:sz w:val="24"/>
          <w:szCs w:val="24"/>
          <w:lang w:val="en-US"/>
        </w:rPr>
        <w:t>IV</w:t>
      </w:r>
      <w:r w:rsidR="007C7A39" w:rsidRPr="00B15176">
        <w:rPr>
          <w:b/>
          <w:sz w:val="24"/>
          <w:szCs w:val="24"/>
        </w:rPr>
        <w:t>.</w:t>
      </w:r>
    </w:p>
    <w:p w:rsidR="001B2FCD" w:rsidRPr="00B15176" w:rsidRDefault="007C7A39" w:rsidP="007C7A39">
      <w:pPr>
        <w:autoSpaceDE w:val="0"/>
        <w:jc w:val="center"/>
        <w:rPr>
          <w:b/>
          <w:sz w:val="24"/>
          <w:szCs w:val="24"/>
        </w:rPr>
      </w:pPr>
      <w:r w:rsidRPr="00B15176">
        <w:rPr>
          <w:b/>
          <w:sz w:val="24"/>
          <w:szCs w:val="24"/>
        </w:rPr>
        <w:t xml:space="preserve"> ФОРМЫ КОНТРОЛЯ ЗА ИСПОЛНЕНИЕМ </w:t>
      </w:r>
    </w:p>
    <w:p w:rsidR="007C7A39" w:rsidRPr="00B15176" w:rsidRDefault="007C7A39" w:rsidP="007C7A39">
      <w:pPr>
        <w:autoSpaceDE w:val="0"/>
        <w:jc w:val="center"/>
        <w:rPr>
          <w:b/>
          <w:sz w:val="24"/>
          <w:szCs w:val="24"/>
        </w:rPr>
      </w:pPr>
      <w:r w:rsidRPr="00B15176">
        <w:rPr>
          <w:b/>
          <w:sz w:val="24"/>
          <w:szCs w:val="24"/>
        </w:rPr>
        <w:t xml:space="preserve">АДМИНИСТРАТИВНОГО РЕГЛАМЕНТА                         </w:t>
      </w:r>
    </w:p>
    <w:p w:rsidR="007C7A39" w:rsidRPr="00B15176" w:rsidRDefault="007C7A39" w:rsidP="007C7A39">
      <w:pPr>
        <w:autoSpaceDE w:val="0"/>
        <w:ind w:firstLine="709"/>
        <w:jc w:val="both"/>
        <w:rPr>
          <w:sz w:val="24"/>
          <w:szCs w:val="24"/>
        </w:rPr>
      </w:pPr>
    </w:p>
    <w:p w:rsidR="007C7A39" w:rsidRPr="00B15176" w:rsidRDefault="00EE3E17" w:rsidP="00EE3E17">
      <w:pPr>
        <w:jc w:val="both"/>
        <w:rPr>
          <w:b/>
          <w:sz w:val="24"/>
          <w:szCs w:val="24"/>
        </w:rPr>
      </w:pPr>
      <w:r w:rsidRPr="00B15176">
        <w:rPr>
          <w:b/>
          <w:sz w:val="24"/>
          <w:szCs w:val="24"/>
        </w:rPr>
        <w:t>3</w:t>
      </w:r>
      <w:r w:rsidR="00355256">
        <w:rPr>
          <w:b/>
          <w:sz w:val="24"/>
          <w:szCs w:val="24"/>
        </w:rPr>
        <w:t>2</w:t>
      </w:r>
      <w:r w:rsidR="007C7A39" w:rsidRPr="00B15176">
        <w:rPr>
          <w:b/>
          <w:sz w:val="24"/>
          <w:szCs w:val="24"/>
        </w:rPr>
        <w:t>.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.1.</w:t>
      </w:r>
      <w:r w:rsidRPr="00B15176">
        <w:rPr>
          <w:sz w:val="24"/>
          <w:szCs w:val="24"/>
        </w:rPr>
        <w:t xml:space="preserve"> Текущий </w:t>
      </w:r>
      <w:proofErr w:type="gramStart"/>
      <w:r w:rsidRPr="00B15176">
        <w:rPr>
          <w:sz w:val="24"/>
          <w:szCs w:val="24"/>
        </w:rPr>
        <w:t>контроль за</w:t>
      </w:r>
      <w:proofErr w:type="gramEnd"/>
      <w:r w:rsidRPr="00B15176">
        <w:rPr>
          <w:sz w:val="24"/>
          <w:szCs w:val="24"/>
        </w:rPr>
        <w:t xml:space="preserve">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регламента осуществляет Глава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3767BA">
        <w:rPr>
          <w:sz w:val="24"/>
          <w:szCs w:val="24"/>
        </w:rPr>
        <w:t xml:space="preserve"> или заместитель главы Администрации </w:t>
      </w:r>
      <w:proofErr w:type="spellStart"/>
      <w:r w:rsidR="008C7230">
        <w:rPr>
          <w:sz w:val="24"/>
          <w:szCs w:val="24"/>
        </w:rPr>
        <w:t>Вавожского</w:t>
      </w:r>
      <w:proofErr w:type="spellEnd"/>
      <w:r w:rsidR="008C7230">
        <w:rPr>
          <w:sz w:val="24"/>
          <w:szCs w:val="24"/>
        </w:rPr>
        <w:t xml:space="preserve"> района </w:t>
      </w:r>
      <w:r w:rsidR="003767BA">
        <w:rPr>
          <w:sz w:val="24"/>
          <w:szCs w:val="24"/>
        </w:rPr>
        <w:t>по строительству, архитектуре и ЖКХ.</w:t>
      </w:r>
      <w:r w:rsidRPr="00B15176">
        <w:rPr>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.2.</w:t>
      </w:r>
      <w:r w:rsidRPr="00B15176">
        <w:rPr>
          <w:sz w:val="24"/>
          <w:szCs w:val="24"/>
        </w:rPr>
        <w:t xml:space="preserve"> Текущий контроль осуществляется в форме проверок соблюдения и исполнения должностными лицами, участвующими в предоставлении муниципальной услуги, положений настоящего регламента, иных нормативных правовых актов, определяющих порядок выполнения административных процедур.</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.3.</w:t>
      </w:r>
      <w:r w:rsidRPr="00B15176">
        <w:rPr>
          <w:sz w:val="24"/>
          <w:szCs w:val="24"/>
        </w:rPr>
        <w:t xml:space="preserve"> Текущий контроль осуществляется постоянно на протяжении предоставления муниципальной услуги.</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.4.</w:t>
      </w:r>
      <w:r w:rsidRPr="00B15176">
        <w:rPr>
          <w:sz w:val="24"/>
          <w:szCs w:val="24"/>
        </w:rPr>
        <w:t xml:space="preserve"> Для текущего контроля используются сведения, содержащиеся в журналах регистрации входящей и исходящей корреспонденции, служебной корреспонденции Администрации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устная и письменная информация должностных лиц, участвующих в предоставлении муниципальной услуги.</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.5.</w:t>
      </w:r>
      <w:r w:rsidRPr="00B15176">
        <w:rPr>
          <w:sz w:val="24"/>
          <w:szCs w:val="24"/>
        </w:rPr>
        <w:t xml:space="preserve"> О случаях и причинах нарушения сроков и содержания административных процедур должностные лица, участвующие в предоставлении муниципальной услуги, немедленно информируют Главу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а также осуществляют срочные меры по устранению нарушений. </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2</w:t>
      </w:r>
      <w:r w:rsidRPr="00B15176">
        <w:rPr>
          <w:b/>
          <w:sz w:val="24"/>
          <w:szCs w:val="24"/>
        </w:rPr>
        <w:t>.6.</w:t>
      </w:r>
      <w:r w:rsidRPr="00B15176">
        <w:rPr>
          <w:sz w:val="24"/>
          <w:szCs w:val="24"/>
        </w:rPr>
        <w:t xml:space="preserve"> По результатам проверок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Pr="00B15176">
        <w:rPr>
          <w:sz w:val="24"/>
          <w:szCs w:val="24"/>
        </w:rPr>
        <w:t xml:space="preserve"> дает указания по устранению выявленных нарушений и контролирует их исполнение.</w:t>
      </w:r>
    </w:p>
    <w:p w:rsidR="007C7A39" w:rsidRPr="00B15176" w:rsidRDefault="00355256" w:rsidP="0070195F">
      <w:pPr>
        <w:widowControl w:val="0"/>
        <w:jc w:val="both"/>
        <w:rPr>
          <w:sz w:val="24"/>
          <w:szCs w:val="24"/>
        </w:rPr>
      </w:pPr>
      <w:r>
        <w:rPr>
          <w:b/>
          <w:bCs/>
          <w:sz w:val="24"/>
          <w:szCs w:val="24"/>
        </w:rPr>
        <w:t>32</w:t>
      </w:r>
      <w:r w:rsidR="0070195F" w:rsidRPr="00B15176">
        <w:rPr>
          <w:b/>
          <w:bCs/>
          <w:sz w:val="24"/>
          <w:szCs w:val="24"/>
        </w:rPr>
        <w:t>.7.</w:t>
      </w:r>
      <w:r w:rsidR="0070195F" w:rsidRPr="00B15176">
        <w:rPr>
          <w:sz w:val="24"/>
          <w:szCs w:val="24"/>
        </w:rPr>
        <w:t xml:space="preserve"> Текущий </w:t>
      </w:r>
      <w:proofErr w:type="gramStart"/>
      <w:r w:rsidR="0070195F" w:rsidRPr="00B15176">
        <w:rPr>
          <w:sz w:val="24"/>
          <w:szCs w:val="24"/>
        </w:rPr>
        <w:t>контроль за</w:t>
      </w:r>
      <w:proofErr w:type="gramEnd"/>
      <w:r w:rsidR="0070195F" w:rsidRPr="00B15176">
        <w:rPr>
          <w:sz w:val="24"/>
          <w:szCs w:val="24"/>
        </w:rPr>
        <w:t xml:space="preserve"> соблюдением положений настоящего регламента в части, касающейся участия в предоставлении муниципальной услуги МФЦ, осуществляется в соответствии с заключенным соглашением о взаимодействии между МФЦ и Администрацией </w:t>
      </w:r>
      <w:r w:rsidR="003767BA">
        <w:rPr>
          <w:sz w:val="24"/>
          <w:szCs w:val="24"/>
        </w:rPr>
        <w:t>муниципального образования</w:t>
      </w:r>
      <w:r w:rsidR="003767BA" w:rsidRPr="00B15176">
        <w:rPr>
          <w:sz w:val="24"/>
          <w:szCs w:val="24"/>
        </w:rPr>
        <w:t xml:space="preserve"> «</w:t>
      </w:r>
      <w:r w:rsidR="008C7230" w:rsidRPr="008C7230">
        <w:rPr>
          <w:sz w:val="24"/>
          <w:szCs w:val="24"/>
        </w:rPr>
        <w:t>Муниципальный округ Вавожский район Удмуртской Республики</w:t>
      </w:r>
      <w:r w:rsidR="003767BA" w:rsidRPr="00B15176">
        <w:rPr>
          <w:sz w:val="24"/>
          <w:szCs w:val="24"/>
        </w:rPr>
        <w:t>»</w:t>
      </w:r>
      <w:r w:rsidR="0070195F" w:rsidRPr="00B15176">
        <w:rPr>
          <w:sz w:val="24"/>
          <w:szCs w:val="24"/>
        </w:rPr>
        <w:t>.</w:t>
      </w:r>
    </w:p>
    <w:p w:rsidR="0070195F" w:rsidRPr="00B15176" w:rsidRDefault="0070195F" w:rsidP="0070195F">
      <w:pPr>
        <w:widowControl w:val="0"/>
        <w:jc w:val="both"/>
        <w:rPr>
          <w:sz w:val="24"/>
          <w:szCs w:val="24"/>
        </w:rPr>
      </w:pPr>
    </w:p>
    <w:p w:rsidR="007C7A39" w:rsidRPr="00B15176" w:rsidRDefault="007C7A39" w:rsidP="00B81B50">
      <w:pPr>
        <w:jc w:val="both"/>
        <w:rPr>
          <w:b/>
          <w:sz w:val="24"/>
          <w:szCs w:val="24"/>
        </w:rPr>
      </w:pPr>
      <w:r w:rsidRPr="00B15176">
        <w:rPr>
          <w:b/>
          <w:sz w:val="24"/>
          <w:szCs w:val="24"/>
        </w:rPr>
        <w:t>3</w:t>
      </w:r>
      <w:r w:rsidR="00355256">
        <w:rPr>
          <w:b/>
          <w:sz w:val="24"/>
          <w:szCs w:val="24"/>
        </w:rPr>
        <w:t>3</w:t>
      </w:r>
      <w:r w:rsidRPr="00B15176">
        <w:rPr>
          <w:b/>
          <w:sz w:val="24"/>
          <w:szCs w:val="24"/>
        </w:rPr>
        <w:t>. Порядок и периодичность осуществления плановых и внеплановых проверок полноты и качества предоставления муниципальной услуги, в том числе</w:t>
      </w:r>
      <w:r w:rsidRPr="00B15176">
        <w:rPr>
          <w:sz w:val="24"/>
          <w:szCs w:val="24"/>
        </w:rPr>
        <w:t xml:space="preserve"> </w:t>
      </w:r>
      <w:r w:rsidRPr="00B15176">
        <w:rPr>
          <w:b/>
          <w:sz w:val="24"/>
          <w:szCs w:val="24"/>
        </w:rPr>
        <w:t>порядок и формы контроля за полнотой и качеством предоставления муниципальной услуги</w:t>
      </w:r>
    </w:p>
    <w:p w:rsidR="000B5106" w:rsidRPr="00B15176" w:rsidRDefault="000B5106" w:rsidP="000B5106">
      <w:pPr>
        <w:widowControl w:val="0"/>
        <w:jc w:val="both"/>
        <w:rPr>
          <w:bCs/>
          <w:sz w:val="24"/>
          <w:szCs w:val="24"/>
        </w:rPr>
      </w:pPr>
      <w:bookmarkStart w:id="32" w:name="_Hlk14265378"/>
      <w:bookmarkStart w:id="33" w:name="_Hlk14265447"/>
      <w:r w:rsidRPr="00B15176">
        <w:rPr>
          <w:b/>
          <w:sz w:val="24"/>
          <w:szCs w:val="24"/>
        </w:rPr>
        <w:t>3</w:t>
      </w:r>
      <w:r w:rsidR="00355256">
        <w:rPr>
          <w:b/>
          <w:sz w:val="24"/>
          <w:szCs w:val="24"/>
        </w:rPr>
        <w:t>3</w:t>
      </w:r>
      <w:r w:rsidRPr="00B15176">
        <w:rPr>
          <w:b/>
          <w:sz w:val="24"/>
          <w:szCs w:val="24"/>
        </w:rPr>
        <w:t>.</w:t>
      </w:r>
      <w:r w:rsidR="00E9279D" w:rsidRPr="00B15176">
        <w:rPr>
          <w:b/>
          <w:sz w:val="24"/>
          <w:szCs w:val="24"/>
        </w:rPr>
        <w:t>1</w:t>
      </w:r>
      <w:r w:rsidRPr="00B15176">
        <w:rPr>
          <w:bCs/>
          <w:sz w:val="24"/>
          <w:szCs w:val="24"/>
        </w:rPr>
        <w:t>. Плановые проверки проводятся на чаще одного раза в три года.</w:t>
      </w:r>
    </w:p>
    <w:p w:rsidR="000B5106" w:rsidRPr="00B15176" w:rsidRDefault="000B5106" w:rsidP="000B5106">
      <w:pPr>
        <w:widowControl w:val="0"/>
        <w:jc w:val="both"/>
        <w:rPr>
          <w:bCs/>
          <w:sz w:val="24"/>
          <w:szCs w:val="24"/>
        </w:rPr>
      </w:pPr>
      <w:r w:rsidRPr="00B15176">
        <w:rPr>
          <w:b/>
          <w:sz w:val="24"/>
          <w:szCs w:val="24"/>
        </w:rPr>
        <w:t>3</w:t>
      </w:r>
      <w:r w:rsidR="00355256">
        <w:rPr>
          <w:b/>
          <w:sz w:val="24"/>
          <w:szCs w:val="24"/>
        </w:rPr>
        <w:t>3</w:t>
      </w:r>
      <w:r w:rsidRPr="00B15176">
        <w:rPr>
          <w:b/>
          <w:sz w:val="24"/>
          <w:szCs w:val="24"/>
        </w:rPr>
        <w:t>.</w:t>
      </w:r>
      <w:r w:rsidR="00E9279D" w:rsidRPr="00B15176">
        <w:rPr>
          <w:b/>
          <w:sz w:val="24"/>
          <w:szCs w:val="24"/>
        </w:rPr>
        <w:t>2</w:t>
      </w:r>
      <w:r w:rsidRPr="00B15176">
        <w:rPr>
          <w:bCs/>
          <w:sz w:val="24"/>
          <w:szCs w:val="24"/>
        </w:rPr>
        <w:t>. Плановые проверки осуществляются по следующим направлениям:</w:t>
      </w:r>
    </w:p>
    <w:p w:rsidR="000B5106" w:rsidRPr="00B15176" w:rsidRDefault="000B5106" w:rsidP="000B5106">
      <w:pPr>
        <w:widowControl w:val="0"/>
        <w:jc w:val="both"/>
        <w:rPr>
          <w:bCs/>
          <w:sz w:val="24"/>
          <w:szCs w:val="24"/>
        </w:rPr>
      </w:pPr>
      <w:r w:rsidRPr="00B15176">
        <w:rPr>
          <w:bCs/>
          <w:sz w:val="24"/>
          <w:szCs w:val="24"/>
        </w:rPr>
        <w:t>1) организация работы по предоставлению муниципальной услуги;</w:t>
      </w:r>
    </w:p>
    <w:p w:rsidR="000B5106" w:rsidRPr="00B15176" w:rsidRDefault="000B5106" w:rsidP="000B5106">
      <w:pPr>
        <w:widowControl w:val="0"/>
        <w:jc w:val="both"/>
        <w:rPr>
          <w:bCs/>
          <w:sz w:val="24"/>
          <w:szCs w:val="24"/>
        </w:rPr>
      </w:pPr>
      <w:r w:rsidRPr="00B15176">
        <w:rPr>
          <w:bCs/>
          <w:sz w:val="24"/>
          <w:szCs w:val="24"/>
        </w:rPr>
        <w:t>2) полнота и качество предоставления муниципальной услуги;</w:t>
      </w:r>
    </w:p>
    <w:p w:rsidR="000B5106" w:rsidRPr="00B15176" w:rsidRDefault="000B5106" w:rsidP="000B5106">
      <w:pPr>
        <w:widowControl w:val="0"/>
        <w:jc w:val="both"/>
        <w:rPr>
          <w:bCs/>
          <w:sz w:val="24"/>
          <w:szCs w:val="24"/>
        </w:rPr>
      </w:pPr>
      <w:r w:rsidRPr="00B15176">
        <w:rPr>
          <w:bCs/>
          <w:sz w:val="24"/>
          <w:szCs w:val="24"/>
        </w:rPr>
        <w:t>3) осуществление текущего контроля.</w:t>
      </w:r>
    </w:p>
    <w:p w:rsidR="000B5106" w:rsidRPr="00B15176" w:rsidRDefault="000B5106" w:rsidP="000B5106">
      <w:pPr>
        <w:widowControl w:val="0"/>
        <w:jc w:val="both"/>
        <w:rPr>
          <w:bCs/>
          <w:sz w:val="24"/>
          <w:szCs w:val="24"/>
        </w:rPr>
      </w:pPr>
      <w:r w:rsidRPr="00B15176">
        <w:rPr>
          <w:b/>
          <w:sz w:val="24"/>
          <w:szCs w:val="24"/>
        </w:rPr>
        <w:t>3</w:t>
      </w:r>
      <w:r w:rsidR="00355256">
        <w:rPr>
          <w:b/>
          <w:sz w:val="24"/>
          <w:szCs w:val="24"/>
        </w:rPr>
        <w:t>3</w:t>
      </w:r>
      <w:r w:rsidR="00E9279D" w:rsidRPr="00B15176">
        <w:rPr>
          <w:b/>
          <w:sz w:val="24"/>
          <w:szCs w:val="24"/>
        </w:rPr>
        <w:t>.</w:t>
      </w:r>
      <w:r w:rsidR="00EE3E17" w:rsidRPr="00B15176">
        <w:rPr>
          <w:b/>
          <w:sz w:val="24"/>
          <w:szCs w:val="24"/>
        </w:rPr>
        <w:t>3</w:t>
      </w:r>
      <w:r w:rsidRPr="00B15176">
        <w:rPr>
          <w:b/>
          <w:sz w:val="24"/>
          <w:szCs w:val="24"/>
        </w:rPr>
        <w:t>.</w:t>
      </w:r>
      <w:r w:rsidRPr="00B15176">
        <w:rPr>
          <w:bCs/>
          <w:sz w:val="24"/>
          <w:szCs w:val="24"/>
        </w:rPr>
        <w:t xml:space="preserve"> При плановой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B5106" w:rsidRPr="00B15176" w:rsidRDefault="000B5106" w:rsidP="000B5106">
      <w:pPr>
        <w:widowControl w:val="0"/>
        <w:jc w:val="both"/>
        <w:rPr>
          <w:bCs/>
          <w:sz w:val="24"/>
          <w:szCs w:val="24"/>
        </w:rPr>
      </w:pPr>
      <w:r w:rsidRPr="00B15176">
        <w:rPr>
          <w:bCs/>
          <w:sz w:val="24"/>
          <w:szCs w:val="24"/>
        </w:rPr>
        <w:t xml:space="preserve">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r w:rsidR="00E9279D" w:rsidRPr="00B15176">
        <w:rPr>
          <w:bCs/>
          <w:sz w:val="24"/>
          <w:szCs w:val="24"/>
        </w:rPr>
        <w:t xml:space="preserve">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Pr="00B15176">
        <w:rPr>
          <w:bCs/>
          <w:sz w:val="24"/>
          <w:szCs w:val="24"/>
        </w:rPr>
        <w:t>.</w:t>
      </w:r>
      <w:r w:rsidRPr="00B15176">
        <w:t xml:space="preserve"> </w:t>
      </w:r>
      <w:r w:rsidRPr="00B15176">
        <w:rPr>
          <w:bCs/>
          <w:sz w:val="24"/>
          <w:szCs w:val="24"/>
        </w:rPr>
        <w:t>К проверке, при необходимости, могут привлекаться представители уполномоченных органов.</w:t>
      </w:r>
    </w:p>
    <w:p w:rsidR="000B5106" w:rsidRPr="00B15176" w:rsidRDefault="000B5106" w:rsidP="000B5106">
      <w:pPr>
        <w:widowControl w:val="0"/>
        <w:jc w:val="both"/>
        <w:rPr>
          <w:bCs/>
          <w:sz w:val="24"/>
          <w:szCs w:val="24"/>
        </w:rPr>
      </w:pPr>
      <w:r w:rsidRPr="00B15176">
        <w:rPr>
          <w:bCs/>
          <w:sz w:val="24"/>
          <w:szCs w:val="24"/>
        </w:rPr>
        <w:t xml:space="preserve">    Результаты проверки оформляются в виде акта, в котором отмечаются выявленные недостатки и указываются предложения по их устранению. К акту прилагаются копии документов, а также справки, расчеты, объяснения должностных лиц. Акт проверки подписывается всеми членами комиссии.</w:t>
      </w:r>
    </w:p>
    <w:p w:rsidR="000B5106" w:rsidRPr="00B15176" w:rsidRDefault="000B5106" w:rsidP="000B5106">
      <w:pPr>
        <w:widowControl w:val="0"/>
        <w:jc w:val="both"/>
        <w:rPr>
          <w:bCs/>
          <w:sz w:val="24"/>
          <w:szCs w:val="24"/>
        </w:rPr>
      </w:pPr>
      <w:r w:rsidRPr="00B15176">
        <w:rPr>
          <w:bCs/>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0B5106" w:rsidRPr="00B15176" w:rsidRDefault="000B5106" w:rsidP="000B5106">
      <w:pPr>
        <w:widowControl w:val="0"/>
        <w:jc w:val="both"/>
        <w:rPr>
          <w:bCs/>
          <w:sz w:val="24"/>
          <w:szCs w:val="24"/>
        </w:rPr>
      </w:pPr>
      <w:r w:rsidRPr="00B15176">
        <w:rPr>
          <w:bCs/>
          <w:sz w:val="24"/>
          <w:szCs w:val="24"/>
        </w:rPr>
        <w:t xml:space="preserve">   Заявители могут контролировать предоставление муниципальной услуги путём получения информации о ней по телефону, по электронной почте, путём письменных обращений.</w:t>
      </w:r>
    </w:p>
    <w:p w:rsidR="007C7A39" w:rsidRPr="00B15176" w:rsidRDefault="00355256" w:rsidP="007C7A39">
      <w:pPr>
        <w:widowControl w:val="0"/>
        <w:jc w:val="both"/>
        <w:rPr>
          <w:sz w:val="24"/>
          <w:szCs w:val="24"/>
        </w:rPr>
      </w:pPr>
      <w:r>
        <w:rPr>
          <w:b/>
          <w:sz w:val="24"/>
          <w:szCs w:val="24"/>
        </w:rPr>
        <w:t>33</w:t>
      </w:r>
      <w:r w:rsidR="00E9279D" w:rsidRPr="00B15176">
        <w:rPr>
          <w:b/>
          <w:sz w:val="24"/>
          <w:szCs w:val="24"/>
        </w:rPr>
        <w:t>.</w:t>
      </w:r>
      <w:r w:rsidR="00EE3E17" w:rsidRPr="00B15176">
        <w:rPr>
          <w:b/>
          <w:sz w:val="24"/>
          <w:szCs w:val="24"/>
        </w:rPr>
        <w:t>4</w:t>
      </w:r>
      <w:r w:rsidR="007C7A39" w:rsidRPr="00B15176">
        <w:rPr>
          <w:b/>
          <w:sz w:val="24"/>
          <w:szCs w:val="24"/>
        </w:rPr>
        <w:t>.</w:t>
      </w:r>
      <w:r w:rsidR="007C7A39" w:rsidRPr="00B15176">
        <w:rPr>
          <w:sz w:val="24"/>
          <w:szCs w:val="24"/>
        </w:rPr>
        <w:t xml:space="preserve"> Внеплановые проверки проводятся:</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п</w:t>
      </w:r>
      <w:r w:rsidR="007C7A39" w:rsidRPr="00B15176">
        <w:rPr>
          <w:sz w:val="24"/>
          <w:szCs w:val="24"/>
        </w:rPr>
        <w:t>о поручению Главы муниципального образования «</w:t>
      </w:r>
      <w:r w:rsidR="008C7230" w:rsidRPr="008C7230">
        <w:rPr>
          <w:sz w:val="24"/>
          <w:szCs w:val="24"/>
        </w:rPr>
        <w:t>Муниципальный округ Вавожский район Удмуртской Республики</w:t>
      </w:r>
      <w:r w:rsidR="007C7A39" w:rsidRPr="00B15176">
        <w:rPr>
          <w:sz w:val="24"/>
          <w:szCs w:val="24"/>
        </w:rPr>
        <w:t>»,</w:t>
      </w:r>
      <w:r w:rsidR="007C7A39" w:rsidRPr="00B15176">
        <w:rPr>
          <w:color w:val="000000"/>
          <w:sz w:val="24"/>
          <w:szCs w:val="24"/>
        </w:rPr>
        <w:t xml:space="preserve"> а также на основании запросов </w:t>
      </w:r>
      <w:r w:rsidR="007C7A39" w:rsidRPr="00B15176">
        <w:rPr>
          <w:sz w:val="24"/>
          <w:szCs w:val="24"/>
        </w:rPr>
        <w:t>уполномоченных органов;</w:t>
      </w:r>
    </w:p>
    <w:p w:rsidR="007C7A39" w:rsidRPr="00B15176" w:rsidRDefault="00E9279D" w:rsidP="00E9279D">
      <w:pPr>
        <w:widowControl w:val="0"/>
        <w:jc w:val="both"/>
        <w:rPr>
          <w:sz w:val="24"/>
          <w:szCs w:val="24"/>
        </w:rPr>
      </w:pPr>
      <w:r w:rsidRPr="00B15176">
        <w:rPr>
          <w:color w:val="000000"/>
          <w:sz w:val="24"/>
          <w:szCs w:val="24"/>
        </w:rPr>
        <w:t xml:space="preserve">     </w:t>
      </w:r>
      <w:r w:rsidR="007C7A39" w:rsidRPr="00B15176">
        <w:rPr>
          <w:color w:val="000000"/>
          <w:sz w:val="24"/>
          <w:szCs w:val="24"/>
        </w:rPr>
        <w:t>2)</w:t>
      </w:r>
      <w:r w:rsidR="007C7A39" w:rsidRPr="00B15176">
        <w:rPr>
          <w:sz w:val="24"/>
          <w:szCs w:val="24"/>
        </w:rPr>
        <w:t xml:space="preserve"> </w:t>
      </w:r>
      <w:r w:rsidR="00EE3E17" w:rsidRPr="00B15176">
        <w:rPr>
          <w:sz w:val="24"/>
          <w:szCs w:val="24"/>
        </w:rPr>
        <w:t>н</w:t>
      </w:r>
      <w:r w:rsidR="007C7A39" w:rsidRPr="00B15176">
        <w:rPr>
          <w:sz w:val="24"/>
          <w:szCs w:val="24"/>
        </w:rPr>
        <w:t>а основании поступившей от заявителей жалобы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7C7A39" w:rsidRPr="00B15176" w:rsidRDefault="00E9279D" w:rsidP="00E9279D">
      <w:pPr>
        <w:widowControl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п</w:t>
      </w:r>
      <w:r w:rsidR="007C7A39" w:rsidRPr="00B15176">
        <w:rPr>
          <w:sz w:val="24"/>
          <w:szCs w:val="24"/>
        </w:rPr>
        <w:t>ри необходимости, выявленной по результатам плановой проверки.</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3</w:t>
      </w:r>
      <w:r w:rsidRPr="00B15176">
        <w:rPr>
          <w:b/>
          <w:sz w:val="24"/>
          <w:szCs w:val="24"/>
        </w:rPr>
        <w:t>.</w:t>
      </w:r>
      <w:r w:rsidR="00EE3E17" w:rsidRPr="00B15176">
        <w:rPr>
          <w:b/>
          <w:sz w:val="24"/>
          <w:szCs w:val="24"/>
        </w:rPr>
        <w:t>5</w:t>
      </w:r>
      <w:r w:rsidRPr="00B15176">
        <w:rPr>
          <w:b/>
          <w:sz w:val="24"/>
          <w:szCs w:val="24"/>
        </w:rPr>
        <w:t>.</w:t>
      </w:r>
      <w:r w:rsidRPr="00B15176">
        <w:rPr>
          <w:sz w:val="24"/>
          <w:szCs w:val="24"/>
        </w:rPr>
        <w:t xml:space="preserve"> Продолжительность плановых и внеплановых проверок не должна превышать один месяц. </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3</w:t>
      </w:r>
      <w:r w:rsidR="00E9279D" w:rsidRPr="00B15176">
        <w:rPr>
          <w:b/>
          <w:sz w:val="24"/>
          <w:szCs w:val="24"/>
        </w:rPr>
        <w:t>.</w:t>
      </w:r>
      <w:r w:rsidR="00EE3E17" w:rsidRPr="00B15176">
        <w:rPr>
          <w:b/>
          <w:sz w:val="24"/>
          <w:szCs w:val="24"/>
        </w:rPr>
        <w:t>6</w:t>
      </w:r>
      <w:r w:rsidRPr="00B15176">
        <w:rPr>
          <w:b/>
          <w:sz w:val="24"/>
          <w:szCs w:val="24"/>
        </w:rPr>
        <w:t>.</w:t>
      </w:r>
      <w:r w:rsidRPr="00B15176">
        <w:rPr>
          <w:sz w:val="24"/>
          <w:szCs w:val="24"/>
        </w:rPr>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bookmarkEnd w:id="32"/>
    <w:p w:rsidR="007C7A39" w:rsidRPr="00B15176" w:rsidRDefault="007C7A39" w:rsidP="007C7A39">
      <w:pPr>
        <w:ind w:firstLine="601"/>
        <w:jc w:val="both"/>
        <w:rPr>
          <w:noProof/>
          <w:sz w:val="24"/>
          <w:szCs w:val="24"/>
        </w:rPr>
      </w:pPr>
    </w:p>
    <w:bookmarkEnd w:id="33"/>
    <w:p w:rsidR="007C7A39" w:rsidRPr="00B15176" w:rsidRDefault="007C7A39" w:rsidP="00EE3E17">
      <w:pPr>
        <w:jc w:val="both"/>
        <w:rPr>
          <w:b/>
          <w:sz w:val="24"/>
          <w:szCs w:val="24"/>
        </w:rPr>
      </w:pPr>
      <w:r w:rsidRPr="00B15176">
        <w:rPr>
          <w:b/>
          <w:sz w:val="24"/>
          <w:szCs w:val="24"/>
        </w:rPr>
        <w:t>3</w:t>
      </w:r>
      <w:r w:rsidR="00355256">
        <w:rPr>
          <w:b/>
          <w:sz w:val="24"/>
          <w:szCs w:val="24"/>
        </w:rPr>
        <w:t>4</w:t>
      </w:r>
      <w:r w:rsidRPr="00B15176">
        <w:rPr>
          <w:b/>
          <w:sz w:val="24"/>
          <w:szCs w:val="24"/>
        </w:rPr>
        <w:t>.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C7A39" w:rsidRPr="00B15176" w:rsidRDefault="007C7A39" w:rsidP="007C7A39">
      <w:pPr>
        <w:jc w:val="both"/>
        <w:rPr>
          <w:b/>
          <w:sz w:val="24"/>
          <w:szCs w:val="24"/>
        </w:rPr>
      </w:pPr>
      <w:bookmarkStart w:id="34" w:name="_Hlk14265485"/>
      <w:r w:rsidRPr="00B15176">
        <w:rPr>
          <w:b/>
          <w:sz w:val="24"/>
          <w:szCs w:val="24"/>
        </w:rPr>
        <w:t>3</w:t>
      </w:r>
      <w:r w:rsidR="00355256">
        <w:rPr>
          <w:b/>
          <w:sz w:val="24"/>
          <w:szCs w:val="24"/>
        </w:rPr>
        <w:t>4</w:t>
      </w:r>
      <w:r w:rsidRPr="00B15176">
        <w:rPr>
          <w:b/>
          <w:sz w:val="24"/>
          <w:szCs w:val="24"/>
        </w:rPr>
        <w:t>.</w:t>
      </w:r>
      <w:r w:rsidR="004E6200" w:rsidRPr="00B15176">
        <w:rPr>
          <w:b/>
          <w:sz w:val="24"/>
          <w:szCs w:val="24"/>
        </w:rPr>
        <w:t>1</w:t>
      </w:r>
      <w:r w:rsidRPr="00B15176">
        <w:rPr>
          <w:b/>
          <w:sz w:val="24"/>
          <w:szCs w:val="24"/>
        </w:rPr>
        <w:t>.</w:t>
      </w:r>
      <w:r w:rsidRPr="00B15176">
        <w:rPr>
          <w:sz w:val="24"/>
          <w:szCs w:val="24"/>
        </w:rPr>
        <w:t xml:space="preserve"> 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B15176">
        <w:rPr>
          <w:b/>
          <w:sz w:val="24"/>
          <w:szCs w:val="24"/>
        </w:rPr>
        <w:t xml:space="preserve"> </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4</w:t>
      </w:r>
      <w:r w:rsidRPr="00B15176">
        <w:rPr>
          <w:b/>
          <w:sz w:val="24"/>
          <w:szCs w:val="24"/>
        </w:rPr>
        <w:t>.</w:t>
      </w:r>
      <w:r w:rsidR="004E6200" w:rsidRPr="00B15176">
        <w:rPr>
          <w:b/>
          <w:sz w:val="24"/>
          <w:szCs w:val="24"/>
        </w:rPr>
        <w:t>2</w:t>
      </w:r>
      <w:r w:rsidRPr="00B15176">
        <w:rPr>
          <w:b/>
          <w:sz w:val="24"/>
          <w:szCs w:val="24"/>
        </w:rPr>
        <w:t>.</w:t>
      </w:r>
      <w:r w:rsidRPr="00B15176">
        <w:rPr>
          <w:sz w:val="24"/>
          <w:szCs w:val="24"/>
        </w:rPr>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7C7A39" w:rsidRPr="00B15176" w:rsidRDefault="007C7A39" w:rsidP="007C7A39">
      <w:pPr>
        <w:widowControl w:val="0"/>
        <w:jc w:val="both"/>
        <w:rPr>
          <w:sz w:val="24"/>
          <w:szCs w:val="24"/>
        </w:rPr>
      </w:pPr>
      <w:r w:rsidRPr="00B15176">
        <w:rPr>
          <w:b/>
          <w:sz w:val="24"/>
          <w:szCs w:val="24"/>
        </w:rPr>
        <w:t>3</w:t>
      </w:r>
      <w:r w:rsidR="00355256">
        <w:rPr>
          <w:b/>
          <w:sz w:val="24"/>
          <w:szCs w:val="24"/>
        </w:rPr>
        <w:t>4</w:t>
      </w:r>
      <w:r w:rsidR="00EE3E17" w:rsidRPr="00B15176">
        <w:rPr>
          <w:b/>
          <w:sz w:val="24"/>
          <w:szCs w:val="24"/>
        </w:rPr>
        <w:t>.</w:t>
      </w:r>
      <w:r w:rsidR="004E6200" w:rsidRPr="00B15176">
        <w:rPr>
          <w:b/>
          <w:sz w:val="24"/>
          <w:szCs w:val="24"/>
        </w:rPr>
        <w:t>3</w:t>
      </w:r>
      <w:r w:rsidRPr="00B15176">
        <w:rPr>
          <w:b/>
          <w:sz w:val="24"/>
          <w:szCs w:val="24"/>
        </w:rPr>
        <w:t>.</w:t>
      </w:r>
      <w:r w:rsidRPr="00B15176">
        <w:rPr>
          <w:sz w:val="24"/>
          <w:szCs w:val="24"/>
        </w:rPr>
        <w:t xml:space="preserve"> Должностные лица Администрации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по вине которых допущены нарушения положений настоящего регламента, несут дисциплинарную и иную ответственность в соответствии с действующим законодательством Российской Федерации.</w:t>
      </w:r>
    </w:p>
    <w:bookmarkEnd w:id="34"/>
    <w:p w:rsidR="007C7A39" w:rsidRPr="00B15176" w:rsidRDefault="007C7A39" w:rsidP="007C7A39">
      <w:pPr>
        <w:jc w:val="center"/>
        <w:rPr>
          <w:b/>
          <w:color w:val="7030A0"/>
          <w:sz w:val="24"/>
          <w:szCs w:val="24"/>
        </w:rPr>
      </w:pPr>
    </w:p>
    <w:p w:rsidR="007C7A39" w:rsidRPr="00B15176" w:rsidRDefault="007C7A39" w:rsidP="00EE3E17">
      <w:pPr>
        <w:jc w:val="both"/>
        <w:rPr>
          <w:b/>
          <w:sz w:val="24"/>
          <w:szCs w:val="24"/>
        </w:rPr>
      </w:pPr>
      <w:r w:rsidRPr="00B15176">
        <w:rPr>
          <w:b/>
          <w:sz w:val="24"/>
          <w:szCs w:val="24"/>
        </w:rPr>
        <w:lastRenderedPageBreak/>
        <w:t>3</w:t>
      </w:r>
      <w:r w:rsidR="00355256">
        <w:rPr>
          <w:b/>
          <w:sz w:val="24"/>
          <w:szCs w:val="24"/>
        </w:rPr>
        <w:t>5</w:t>
      </w:r>
      <w:r w:rsidRPr="00B15176">
        <w:rPr>
          <w:b/>
          <w:sz w:val="24"/>
          <w:szCs w:val="24"/>
        </w:rPr>
        <w:t>.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C7A39" w:rsidRPr="00B15176" w:rsidRDefault="007C7A39" w:rsidP="007C7A39">
      <w:pPr>
        <w:jc w:val="both"/>
        <w:rPr>
          <w:sz w:val="24"/>
          <w:szCs w:val="24"/>
        </w:rPr>
      </w:pPr>
      <w:bookmarkStart w:id="35" w:name="_Hlk10464090"/>
      <w:r w:rsidRPr="00B15176">
        <w:rPr>
          <w:b/>
          <w:sz w:val="24"/>
          <w:szCs w:val="24"/>
        </w:rPr>
        <w:t>3</w:t>
      </w:r>
      <w:r w:rsidR="00355256">
        <w:rPr>
          <w:b/>
          <w:sz w:val="24"/>
          <w:szCs w:val="24"/>
        </w:rPr>
        <w:t>5</w:t>
      </w:r>
      <w:r w:rsidRPr="00B15176">
        <w:rPr>
          <w:b/>
          <w:sz w:val="24"/>
          <w:szCs w:val="24"/>
        </w:rPr>
        <w:t>.1.</w:t>
      </w:r>
      <w:r w:rsidRPr="00B15176">
        <w:rPr>
          <w:sz w:val="24"/>
          <w:szCs w:val="24"/>
        </w:rPr>
        <w:t xml:space="preserve"> Основной целью системы контроля является обеспечение эффективности управления на основе принятия своевременных мер по безусловному предоставлению муниципальной услуги, повышение ответственности и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r w:rsidR="000D7E23" w:rsidRPr="00B15176">
        <w:rPr>
          <w:sz w:val="24"/>
          <w:szCs w:val="24"/>
        </w:rPr>
        <w:t xml:space="preserve"> МФЦ,</w:t>
      </w:r>
      <w:r w:rsidRPr="00B15176">
        <w:rPr>
          <w:sz w:val="24"/>
          <w:szCs w:val="24"/>
        </w:rPr>
        <w:t xml:space="preserve"> 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355256">
        <w:rPr>
          <w:b/>
          <w:sz w:val="24"/>
          <w:szCs w:val="24"/>
        </w:rPr>
        <w:t>5</w:t>
      </w:r>
      <w:r w:rsidRPr="00B15176">
        <w:rPr>
          <w:b/>
          <w:sz w:val="24"/>
          <w:szCs w:val="24"/>
        </w:rPr>
        <w:t>.2.</w:t>
      </w:r>
      <w:r w:rsidRPr="00B15176">
        <w:rPr>
          <w:sz w:val="24"/>
          <w:szCs w:val="24"/>
        </w:rPr>
        <w:t xml:space="preserve"> </w:t>
      </w:r>
      <w:proofErr w:type="gramStart"/>
      <w:r w:rsidRPr="00B15176">
        <w:rPr>
          <w:sz w:val="24"/>
          <w:szCs w:val="24"/>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действия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w:t>
      </w:r>
      <w:r w:rsidR="000D7E23" w:rsidRPr="00B15176">
        <w:rPr>
          <w:sz w:val="24"/>
          <w:szCs w:val="24"/>
        </w:rPr>
        <w:t xml:space="preserve">МФЦ, </w:t>
      </w:r>
      <w:r w:rsidRPr="00B15176">
        <w:rPr>
          <w:sz w:val="24"/>
          <w:szCs w:val="24"/>
        </w:rPr>
        <w:t>участвующих в предоставлении муниципальной услуги.</w:t>
      </w:r>
      <w:proofErr w:type="gramEnd"/>
    </w:p>
    <w:p w:rsidR="007C7A39" w:rsidRPr="00B15176" w:rsidRDefault="007C7A39" w:rsidP="007C7A39">
      <w:pPr>
        <w:jc w:val="both"/>
        <w:rPr>
          <w:sz w:val="24"/>
          <w:szCs w:val="24"/>
        </w:rPr>
      </w:pPr>
      <w:r w:rsidRPr="00B15176">
        <w:rPr>
          <w:b/>
          <w:sz w:val="24"/>
          <w:szCs w:val="24"/>
        </w:rPr>
        <w:t>3</w:t>
      </w:r>
      <w:r w:rsidR="00355256">
        <w:rPr>
          <w:b/>
          <w:sz w:val="24"/>
          <w:szCs w:val="24"/>
        </w:rPr>
        <w:t>5</w:t>
      </w:r>
      <w:r w:rsidRPr="00B15176">
        <w:rPr>
          <w:b/>
          <w:sz w:val="24"/>
          <w:szCs w:val="24"/>
        </w:rPr>
        <w:t>.3.</w:t>
      </w:r>
      <w:r w:rsidRPr="00B15176">
        <w:rPr>
          <w:sz w:val="24"/>
          <w:szCs w:val="24"/>
        </w:rPr>
        <w:t xml:space="preserve"> Контроль за предоставлением муниципальной услуги осуществляется в следующих формах:</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т</w:t>
      </w:r>
      <w:r w:rsidR="007C7A39" w:rsidRPr="00B15176">
        <w:rPr>
          <w:sz w:val="24"/>
          <w:szCs w:val="24"/>
        </w:rPr>
        <w:t>екущий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в</w:t>
      </w:r>
      <w:r w:rsidR="007C7A39" w:rsidRPr="00B15176">
        <w:rPr>
          <w:sz w:val="24"/>
          <w:szCs w:val="24"/>
        </w:rPr>
        <w:t>нутриведомственный контроль;</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к</w:t>
      </w:r>
      <w:r w:rsidR="007C7A39" w:rsidRPr="00B15176">
        <w:rPr>
          <w:sz w:val="24"/>
          <w:szCs w:val="24"/>
        </w:rPr>
        <w:t>онтроль со стороны граждан, их объединений и организаций.</w:t>
      </w:r>
    </w:p>
    <w:p w:rsidR="007C7A39" w:rsidRPr="00B15176" w:rsidRDefault="007C7A39" w:rsidP="007C7A39">
      <w:pPr>
        <w:jc w:val="both"/>
        <w:rPr>
          <w:sz w:val="24"/>
          <w:szCs w:val="24"/>
        </w:rPr>
      </w:pPr>
      <w:r w:rsidRPr="00B15176">
        <w:rPr>
          <w:b/>
          <w:sz w:val="24"/>
          <w:szCs w:val="24"/>
        </w:rPr>
        <w:t>3</w:t>
      </w:r>
      <w:r w:rsidR="00355256">
        <w:rPr>
          <w:b/>
          <w:sz w:val="24"/>
          <w:szCs w:val="24"/>
        </w:rPr>
        <w:t>5</w:t>
      </w:r>
      <w:r w:rsidRPr="00B15176">
        <w:rPr>
          <w:b/>
          <w:sz w:val="24"/>
          <w:szCs w:val="24"/>
        </w:rPr>
        <w:t>.4.</w:t>
      </w:r>
      <w:r w:rsidRPr="00B15176">
        <w:rPr>
          <w:sz w:val="24"/>
          <w:szCs w:val="24"/>
        </w:rPr>
        <w:t xml:space="preserve"> Система контроля предоставления муниципальной услуги включает в себя:</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1) </w:t>
      </w:r>
      <w:r w:rsidR="00B81B50" w:rsidRPr="00B15176">
        <w:rPr>
          <w:sz w:val="24"/>
          <w:szCs w:val="24"/>
        </w:rPr>
        <w:t>о</w:t>
      </w:r>
      <w:r w:rsidR="007C7A39" w:rsidRPr="00B15176">
        <w:rPr>
          <w:sz w:val="24"/>
          <w:szCs w:val="24"/>
        </w:rPr>
        <w:t xml:space="preserve">рганизацию контроля за исполнением административных процедур в сроки, установленные </w:t>
      </w:r>
      <w:r w:rsidR="000D7E23" w:rsidRPr="00B15176">
        <w:rPr>
          <w:sz w:val="24"/>
          <w:szCs w:val="24"/>
        </w:rPr>
        <w:t xml:space="preserve">настоящим </w:t>
      </w:r>
      <w:r w:rsidR="007C7A39" w:rsidRPr="00B15176">
        <w:rPr>
          <w:sz w:val="24"/>
          <w:szCs w:val="24"/>
        </w:rPr>
        <w:t>регламентом;</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2)  </w:t>
      </w:r>
      <w:r w:rsidR="00B81B50" w:rsidRPr="00B15176">
        <w:rPr>
          <w:sz w:val="24"/>
          <w:szCs w:val="24"/>
        </w:rPr>
        <w:t>п</w:t>
      </w:r>
      <w:r w:rsidR="007C7A39" w:rsidRPr="00B15176">
        <w:rPr>
          <w:sz w:val="24"/>
          <w:szCs w:val="24"/>
        </w:rPr>
        <w:t>роверку хода и качества предоставления муниципальной услуги;</w:t>
      </w:r>
    </w:p>
    <w:p w:rsidR="007C7A39" w:rsidRPr="00B15176" w:rsidRDefault="00E9279D" w:rsidP="00E9279D">
      <w:pPr>
        <w:jc w:val="both"/>
        <w:rPr>
          <w:sz w:val="24"/>
          <w:szCs w:val="24"/>
        </w:rPr>
      </w:pPr>
      <w:r w:rsidRPr="00B15176">
        <w:rPr>
          <w:sz w:val="24"/>
          <w:szCs w:val="24"/>
        </w:rPr>
        <w:t xml:space="preserve">     </w:t>
      </w:r>
      <w:r w:rsidR="007C7A39" w:rsidRPr="00B15176">
        <w:rPr>
          <w:sz w:val="24"/>
          <w:szCs w:val="24"/>
        </w:rPr>
        <w:t xml:space="preserve">3) </w:t>
      </w:r>
      <w:r w:rsidR="00B81B50" w:rsidRPr="00B15176">
        <w:rPr>
          <w:sz w:val="24"/>
          <w:szCs w:val="24"/>
        </w:rPr>
        <w:t>у</w:t>
      </w:r>
      <w:r w:rsidR="007C7A39" w:rsidRPr="00B15176">
        <w:rPr>
          <w:sz w:val="24"/>
          <w:szCs w:val="24"/>
        </w:rPr>
        <w:t xml:space="preserve">чет и анализ результатов исполнительской дисциплины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участвующих в предоставлении муниципальной услуги.</w:t>
      </w:r>
    </w:p>
    <w:p w:rsidR="007C7A39" w:rsidRPr="00B15176" w:rsidRDefault="007C7A39" w:rsidP="007C7A39">
      <w:pPr>
        <w:jc w:val="both"/>
        <w:rPr>
          <w:sz w:val="24"/>
          <w:szCs w:val="24"/>
        </w:rPr>
      </w:pPr>
      <w:r w:rsidRPr="00B15176">
        <w:rPr>
          <w:b/>
          <w:sz w:val="24"/>
          <w:szCs w:val="24"/>
        </w:rPr>
        <w:t>3</w:t>
      </w:r>
      <w:r w:rsidR="00355256">
        <w:rPr>
          <w:b/>
          <w:sz w:val="24"/>
          <w:szCs w:val="24"/>
        </w:rPr>
        <w:t>5</w:t>
      </w:r>
      <w:r w:rsidRPr="00B15176">
        <w:rPr>
          <w:b/>
          <w:sz w:val="24"/>
          <w:szCs w:val="24"/>
        </w:rPr>
        <w:t>.5.</w:t>
      </w:r>
      <w:r w:rsidRPr="00B15176">
        <w:rPr>
          <w:sz w:val="24"/>
          <w:szCs w:val="24"/>
        </w:rPr>
        <w:t xml:space="preserve"> 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7C7A39" w:rsidRPr="00B15176" w:rsidRDefault="00E9279D" w:rsidP="00E9279D">
      <w:pPr>
        <w:jc w:val="both"/>
        <w:rPr>
          <w:sz w:val="24"/>
          <w:szCs w:val="24"/>
        </w:rPr>
      </w:pPr>
      <w:bookmarkStart w:id="36" w:name="_Hlk14265658"/>
      <w:r w:rsidRPr="00B15176">
        <w:rPr>
          <w:sz w:val="24"/>
          <w:szCs w:val="24"/>
        </w:rPr>
        <w:t xml:space="preserve">     </w:t>
      </w:r>
      <w:proofErr w:type="gramStart"/>
      <w:r w:rsidR="007C7A39" w:rsidRPr="00B15176">
        <w:rPr>
          <w:sz w:val="24"/>
          <w:szCs w:val="24"/>
        </w:rPr>
        <w:t xml:space="preserve">Специалист Администрации </w:t>
      </w:r>
      <w:r w:rsidR="00292976">
        <w:rPr>
          <w:sz w:val="24"/>
          <w:szCs w:val="24"/>
        </w:rPr>
        <w:t>муниципального образования</w:t>
      </w:r>
      <w:r w:rsidR="00292976" w:rsidRPr="00B15176">
        <w:rPr>
          <w:sz w:val="24"/>
          <w:szCs w:val="24"/>
        </w:rPr>
        <w:t xml:space="preserve"> «</w:t>
      </w:r>
      <w:r w:rsidR="008C7230" w:rsidRPr="008C7230">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w:t>
      </w:r>
      <w:r w:rsidRPr="00B15176">
        <w:rPr>
          <w:sz w:val="24"/>
          <w:szCs w:val="24"/>
        </w:rPr>
        <w:t xml:space="preserve"> специалист МФЦ </w:t>
      </w:r>
      <w:r w:rsidR="007C7A39" w:rsidRPr="00B15176">
        <w:rPr>
          <w:sz w:val="24"/>
          <w:szCs w:val="24"/>
        </w:rPr>
        <w:t xml:space="preserve"> в случае обращения заявителя за предоставлением муниципальной услуги через </w:t>
      </w:r>
      <w:r w:rsidRPr="00B15176">
        <w:rPr>
          <w:sz w:val="24"/>
          <w:szCs w:val="24"/>
        </w:rPr>
        <w:t>МФЦ</w:t>
      </w:r>
      <w:r w:rsidR="000D7E23" w:rsidRPr="00B15176">
        <w:rPr>
          <w:sz w:val="24"/>
          <w:szCs w:val="24"/>
        </w:rPr>
        <w:t>,</w:t>
      </w:r>
      <w:r w:rsidR="001B2FCD" w:rsidRPr="00B15176">
        <w:rPr>
          <w:sz w:val="24"/>
          <w:szCs w:val="24"/>
        </w:rPr>
        <w:t xml:space="preserve"> </w:t>
      </w:r>
      <w:r w:rsidR="007C7A39" w:rsidRPr="00B15176">
        <w:rPr>
          <w:sz w:val="24"/>
          <w:szCs w:val="24"/>
        </w:rPr>
        <w:t xml:space="preserve">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19" w:history="1">
        <w:r w:rsidR="007C7A39" w:rsidRPr="00B15176">
          <w:rPr>
            <w:sz w:val="24"/>
            <w:szCs w:val="24"/>
          </w:rPr>
          <w:t>https://vashkontrol.ru/</w:t>
        </w:r>
      </w:hyperlink>
      <w:r w:rsidR="007C7A39" w:rsidRPr="00B15176">
        <w:rPr>
          <w:sz w:val="24"/>
          <w:szCs w:val="24"/>
        </w:rPr>
        <w:t xml:space="preserve"> в сети Интернет.</w:t>
      </w:r>
      <w:proofErr w:type="gramEnd"/>
    </w:p>
    <w:bookmarkEnd w:id="35"/>
    <w:bookmarkEnd w:id="36"/>
    <w:p w:rsidR="007C7A39" w:rsidRPr="00B15176" w:rsidRDefault="007C7A39" w:rsidP="007C7A39">
      <w:pPr>
        <w:jc w:val="center"/>
        <w:rPr>
          <w:b/>
          <w:sz w:val="24"/>
          <w:szCs w:val="24"/>
        </w:rPr>
      </w:pPr>
    </w:p>
    <w:p w:rsidR="000D7E23" w:rsidRPr="00B15176" w:rsidRDefault="007C7A39" w:rsidP="007C7A39">
      <w:pPr>
        <w:jc w:val="center"/>
        <w:rPr>
          <w:b/>
          <w:sz w:val="24"/>
          <w:szCs w:val="24"/>
        </w:rPr>
      </w:pPr>
      <w:r w:rsidRPr="00B15176">
        <w:rPr>
          <w:b/>
          <w:sz w:val="24"/>
          <w:szCs w:val="24"/>
        </w:rPr>
        <w:t>Р</w:t>
      </w:r>
      <w:r w:rsidR="00C43C30" w:rsidRPr="00B15176">
        <w:rPr>
          <w:b/>
          <w:sz w:val="24"/>
          <w:szCs w:val="24"/>
        </w:rPr>
        <w:t>АЗДЕЛ</w:t>
      </w:r>
      <w:r w:rsidRPr="00B15176">
        <w:rPr>
          <w:b/>
          <w:sz w:val="24"/>
          <w:szCs w:val="24"/>
        </w:rPr>
        <w:t xml:space="preserve"> </w:t>
      </w:r>
      <w:r w:rsidRPr="00B15176">
        <w:rPr>
          <w:b/>
          <w:sz w:val="24"/>
          <w:szCs w:val="24"/>
          <w:lang w:val="en-US"/>
        </w:rPr>
        <w:t>V</w:t>
      </w:r>
      <w:r w:rsidRPr="00B15176">
        <w:rPr>
          <w:b/>
          <w:sz w:val="24"/>
          <w:szCs w:val="24"/>
        </w:rPr>
        <w:t xml:space="preserve">. </w:t>
      </w:r>
    </w:p>
    <w:p w:rsidR="007C7A39" w:rsidRPr="00B15176" w:rsidRDefault="00661F3A" w:rsidP="007C7A39">
      <w:pPr>
        <w:jc w:val="center"/>
        <w:rPr>
          <w:b/>
          <w:sz w:val="24"/>
          <w:szCs w:val="24"/>
        </w:rPr>
      </w:pPr>
      <w:r w:rsidRPr="00B15176">
        <w:rPr>
          <w:b/>
          <w:sz w:val="24"/>
          <w:szCs w:val="24"/>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ГОСУДАРТВЕННЫХ И МУНИЦИПАЛЬНЫХ УСЛУГ, ОРГАНИЗАЦИЙ, А ТАКЖЕ ИХ ДОЛЖНОСТНЫХ ЛИЦ</w:t>
      </w:r>
    </w:p>
    <w:p w:rsidR="007C7A39" w:rsidRPr="00B15176" w:rsidRDefault="007C7A39" w:rsidP="00EE3E17">
      <w:pPr>
        <w:tabs>
          <w:tab w:val="left" w:pos="567"/>
        </w:tabs>
        <w:jc w:val="both"/>
        <w:rPr>
          <w:b/>
          <w:sz w:val="24"/>
          <w:szCs w:val="24"/>
        </w:rPr>
      </w:pPr>
      <w:r w:rsidRPr="00B15176">
        <w:rPr>
          <w:b/>
          <w:sz w:val="24"/>
          <w:szCs w:val="24"/>
        </w:rPr>
        <w:t>3</w:t>
      </w:r>
      <w:r w:rsidR="00355256">
        <w:rPr>
          <w:b/>
          <w:sz w:val="24"/>
          <w:szCs w:val="24"/>
        </w:rPr>
        <w:t>6</w:t>
      </w:r>
      <w:r w:rsidRPr="00B15176">
        <w:rPr>
          <w:b/>
          <w:sz w:val="24"/>
          <w:szCs w:val="24"/>
        </w:rPr>
        <w:t>. 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p w:rsidR="00355256" w:rsidRPr="00355256" w:rsidRDefault="007C7A39" w:rsidP="00355256">
      <w:pPr>
        <w:tabs>
          <w:tab w:val="left" w:pos="709"/>
        </w:tabs>
        <w:jc w:val="both"/>
        <w:rPr>
          <w:sz w:val="24"/>
          <w:szCs w:val="24"/>
        </w:rPr>
      </w:pPr>
      <w:r w:rsidRPr="00B15176">
        <w:rPr>
          <w:b/>
          <w:sz w:val="24"/>
          <w:szCs w:val="24"/>
        </w:rPr>
        <w:t>3</w:t>
      </w:r>
      <w:r w:rsidR="00355256">
        <w:rPr>
          <w:b/>
          <w:sz w:val="24"/>
          <w:szCs w:val="24"/>
        </w:rPr>
        <w:t>6</w:t>
      </w:r>
      <w:r w:rsidRPr="00B15176">
        <w:rPr>
          <w:b/>
          <w:sz w:val="24"/>
          <w:szCs w:val="24"/>
        </w:rPr>
        <w:t>.1.</w:t>
      </w:r>
      <w:r w:rsidRPr="00B15176">
        <w:rPr>
          <w:sz w:val="24"/>
          <w:szCs w:val="24"/>
        </w:rPr>
        <w:t xml:space="preserve"> </w:t>
      </w:r>
      <w:r w:rsidR="00355256" w:rsidRPr="00355256">
        <w:rPr>
          <w:sz w:val="24"/>
          <w:szCs w:val="24"/>
        </w:rPr>
        <w:t>Решения, принятые в ходе предоставления муниципальной услуги на основании Административного регламента, действия (бездействие) уполномоченного органа, предоставляющего муниципальную услугу, его должностного лица, муниципального служащего, работника многофункционального центра предоставления государственных и муниципальных услуг могут быть обжалованы заявителем в досудебном (внесудебном) порядке (далее – жалоба).</w:t>
      </w:r>
    </w:p>
    <w:p w:rsidR="00355256" w:rsidRPr="00355256" w:rsidRDefault="00355256" w:rsidP="00355256">
      <w:pPr>
        <w:tabs>
          <w:tab w:val="left" w:pos="709"/>
        </w:tabs>
        <w:jc w:val="both"/>
        <w:rPr>
          <w:sz w:val="24"/>
          <w:szCs w:val="24"/>
        </w:rPr>
      </w:pPr>
      <w:proofErr w:type="gramStart"/>
      <w:r w:rsidRPr="00355256">
        <w:rPr>
          <w:sz w:val="24"/>
          <w:szCs w:val="24"/>
        </w:rPr>
        <w:t xml:space="preserve">Подача и рассмотрение жалоб на решения и действия (бездействие) привлекаемых для предоставления государственных и муниципальных услуг организаций, предусмотренных частью 1.1 статьи 16 Федерального закона от 27 июля 2010 года № 210-ФЗ «Об организации </w:t>
      </w:r>
      <w:r w:rsidRPr="00355256">
        <w:rPr>
          <w:sz w:val="24"/>
          <w:szCs w:val="24"/>
        </w:rPr>
        <w:lastRenderedPageBreak/>
        <w:t xml:space="preserve">предоставления государственных и муниципальных услуг» и их работников, осуществляется в порядке, установленном Правительством Российской Федерации (далее соответственно – привлекаемые организации, Федеральный закон </w:t>
      </w:r>
      <w:proofErr w:type="gramEnd"/>
    </w:p>
    <w:p w:rsidR="00355256" w:rsidRPr="00355256" w:rsidRDefault="00355256" w:rsidP="00355256">
      <w:pPr>
        <w:tabs>
          <w:tab w:val="left" w:pos="709"/>
        </w:tabs>
        <w:jc w:val="both"/>
        <w:rPr>
          <w:sz w:val="24"/>
          <w:szCs w:val="24"/>
        </w:rPr>
      </w:pPr>
      <w:proofErr w:type="gramStart"/>
      <w:r w:rsidRPr="00355256">
        <w:rPr>
          <w:sz w:val="24"/>
          <w:szCs w:val="24"/>
        </w:rPr>
        <w:t>№ 210-ФЗ).</w:t>
      </w:r>
      <w:proofErr w:type="gramEnd"/>
    </w:p>
    <w:p w:rsidR="00355256" w:rsidRPr="00355256" w:rsidRDefault="00355256" w:rsidP="00355256">
      <w:pPr>
        <w:tabs>
          <w:tab w:val="left" w:pos="709"/>
        </w:tabs>
        <w:jc w:val="both"/>
        <w:rPr>
          <w:sz w:val="24"/>
          <w:szCs w:val="24"/>
        </w:rPr>
      </w:pPr>
      <w:r w:rsidRPr="00355256">
        <w:rPr>
          <w:sz w:val="24"/>
          <w:szCs w:val="24"/>
        </w:rPr>
        <w:t>Подача и рассмотрение жалоб на решения и действия (бездействие) многофункционального центра, его работников осуществляется в порядке, установленном Правительством Российской Федерации, с учетом особенностей подачи и рассмотрения жалоб на решения и действия (бездействие) многофункционального центра, его работников, установленных постановлением Правительства Удмуртской Республики.</w:t>
      </w:r>
    </w:p>
    <w:p w:rsidR="00355256" w:rsidRPr="00355256" w:rsidRDefault="00355256" w:rsidP="00355256">
      <w:pPr>
        <w:tabs>
          <w:tab w:val="left" w:pos="709"/>
        </w:tabs>
        <w:jc w:val="both"/>
        <w:rPr>
          <w:sz w:val="24"/>
          <w:szCs w:val="24"/>
        </w:rPr>
      </w:pPr>
      <w:r w:rsidRPr="00355256">
        <w:rPr>
          <w:sz w:val="24"/>
          <w:szCs w:val="24"/>
        </w:rPr>
        <w:t>2.</w:t>
      </w:r>
      <w:r w:rsidRPr="00355256">
        <w:rPr>
          <w:sz w:val="24"/>
          <w:szCs w:val="24"/>
        </w:rPr>
        <w:tab/>
        <w:t>Информация о порядке подачи и рассмотрения жалобы предоставляется заявителю:</w:t>
      </w:r>
    </w:p>
    <w:p w:rsidR="00355256" w:rsidRPr="00355256" w:rsidRDefault="00355256" w:rsidP="00355256">
      <w:pPr>
        <w:tabs>
          <w:tab w:val="left" w:pos="709"/>
        </w:tabs>
        <w:jc w:val="both"/>
        <w:rPr>
          <w:sz w:val="24"/>
          <w:szCs w:val="24"/>
        </w:rPr>
      </w:pPr>
      <w:r w:rsidRPr="00355256">
        <w:rPr>
          <w:sz w:val="24"/>
          <w:szCs w:val="24"/>
        </w:rPr>
        <w:t>1)</w:t>
      </w:r>
      <w:r w:rsidRPr="00355256">
        <w:rPr>
          <w:sz w:val="24"/>
          <w:szCs w:val="24"/>
        </w:rPr>
        <w:tab/>
        <w:t>в устной форме по телефону и (или) при личном приеме;</w:t>
      </w:r>
    </w:p>
    <w:p w:rsidR="00355256" w:rsidRPr="00355256" w:rsidRDefault="00355256" w:rsidP="00355256">
      <w:pPr>
        <w:tabs>
          <w:tab w:val="left" w:pos="709"/>
        </w:tabs>
        <w:jc w:val="both"/>
        <w:rPr>
          <w:sz w:val="24"/>
          <w:szCs w:val="24"/>
        </w:rPr>
      </w:pPr>
      <w:r w:rsidRPr="00355256">
        <w:rPr>
          <w:sz w:val="24"/>
          <w:szCs w:val="24"/>
        </w:rPr>
        <w:t>2)</w:t>
      </w:r>
      <w:r w:rsidRPr="00355256">
        <w:rPr>
          <w:sz w:val="24"/>
          <w:szCs w:val="24"/>
        </w:rPr>
        <w:tab/>
        <w:t>в письменной форме почтовым отправлением или электронным сообщением по адресу, указанному заявителем (его представителем);</w:t>
      </w:r>
    </w:p>
    <w:p w:rsidR="00355256" w:rsidRPr="00355256" w:rsidRDefault="00355256" w:rsidP="00355256">
      <w:pPr>
        <w:tabs>
          <w:tab w:val="left" w:pos="709"/>
        </w:tabs>
        <w:jc w:val="both"/>
        <w:rPr>
          <w:sz w:val="24"/>
          <w:szCs w:val="24"/>
        </w:rPr>
      </w:pPr>
      <w:r w:rsidRPr="00355256">
        <w:rPr>
          <w:sz w:val="24"/>
          <w:szCs w:val="24"/>
        </w:rPr>
        <w:t>3)</w:t>
      </w:r>
      <w:r w:rsidRPr="00355256">
        <w:rPr>
          <w:sz w:val="24"/>
          <w:szCs w:val="24"/>
        </w:rPr>
        <w:tab/>
        <w:t>посредством размещения информации:</w:t>
      </w:r>
    </w:p>
    <w:p w:rsidR="00355256" w:rsidRPr="00355256" w:rsidRDefault="00355256" w:rsidP="00355256">
      <w:pPr>
        <w:tabs>
          <w:tab w:val="left" w:pos="709"/>
        </w:tabs>
        <w:jc w:val="both"/>
        <w:rPr>
          <w:sz w:val="24"/>
          <w:szCs w:val="24"/>
        </w:rPr>
      </w:pPr>
      <w:r w:rsidRPr="00355256">
        <w:rPr>
          <w:sz w:val="24"/>
          <w:szCs w:val="24"/>
        </w:rPr>
        <w:t>на информационных стендах в местах предоставления муниципальной услуги;</w:t>
      </w:r>
    </w:p>
    <w:p w:rsidR="00355256" w:rsidRPr="00355256" w:rsidRDefault="00355256" w:rsidP="00355256">
      <w:pPr>
        <w:tabs>
          <w:tab w:val="left" w:pos="709"/>
        </w:tabs>
        <w:jc w:val="both"/>
        <w:rPr>
          <w:sz w:val="24"/>
          <w:szCs w:val="24"/>
        </w:rPr>
      </w:pPr>
      <w:r w:rsidRPr="00355256">
        <w:rPr>
          <w:sz w:val="24"/>
          <w:szCs w:val="24"/>
        </w:rPr>
        <w:t>на официальном сайте уполномоченного органа, предоставляющего государственную услугу;</w:t>
      </w:r>
    </w:p>
    <w:p w:rsidR="00355256" w:rsidRPr="00355256" w:rsidRDefault="00355256" w:rsidP="00355256">
      <w:pPr>
        <w:tabs>
          <w:tab w:val="left" w:pos="709"/>
        </w:tabs>
        <w:jc w:val="both"/>
        <w:rPr>
          <w:sz w:val="24"/>
          <w:szCs w:val="24"/>
        </w:rPr>
      </w:pPr>
      <w:r w:rsidRPr="00355256">
        <w:rPr>
          <w:sz w:val="24"/>
          <w:szCs w:val="24"/>
        </w:rPr>
        <w:t>на официальном сайте многофункционального центра;</w:t>
      </w:r>
    </w:p>
    <w:p w:rsidR="00355256" w:rsidRPr="00355256" w:rsidRDefault="00355256" w:rsidP="00355256">
      <w:pPr>
        <w:tabs>
          <w:tab w:val="left" w:pos="709"/>
        </w:tabs>
        <w:jc w:val="both"/>
        <w:rPr>
          <w:sz w:val="24"/>
          <w:szCs w:val="24"/>
        </w:rPr>
      </w:pPr>
      <w:r w:rsidRPr="00355256">
        <w:rPr>
          <w:sz w:val="24"/>
          <w:szCs w:val="24"/>
        </w:rPr>
        <w:t>в федеральной государственной информационной системе «Единый портал государственных и муниципальных услуг (функций)» www.gosuslugi.ru;</w:t>
      </w:r>
    </w:p>
    <w:p w:rsidR="00355256" w:rsidRPr="00355256" w:rsidRDefault="00355256" w:rsidP="00355256">
      <w:pPr>
        <w:tabs>
          <w:tab w:val="left" w:pos="709"/>
        </w:tabs>
        <w:jc w:val="both"/>
        <w:rPr>
          <w:sz w:val="24"/>
          <w:szCs w:val="24"/>
        </w:rPr>
      </w:pPr>
      <w:r w:rsidRPr="00355256">
        <w:rPr>
          <w:sz w:val="24"/>
          <w:szCs w:val="24"/>
        </w:rPr>
        <w:t xml:space="preserve">в государственной информационной системе Удмуртской Республики «Портал государственных и муниципальных услуг (функций)» www.uslugi.udmurt.ru и </w:t>
      </w:r>
      <w:proofErr w:type="spellStart"/>
      <w:r w:rsidRPr="00355256">
        <w:rPr>
          <w:sz w:val="24"/>
          <w:szCs w:val="24"/>
        </w:rPr>
        <w:t>услуги</w:t>
      </w:r>
      <w:proofErr w:type="gramStart"/>
      <w:r w:rsidRPr="00355256">
        <w:rPr>
          <w:sz w:val="24"/>
          <w:szCs w:val="24"/>
        </w:rPr>
        <w:t>.у</w:t>
      </w:r>
      <w:proofErr w:type="gramEnd"/>
      <w:r w:rsidRPr="00355256">
        <w:rPr>
          <w:sz w:val="24"/>
          <w:szCs w:val="24"/>
        </w:rPr>
        <w:t>дмуртия.рф</w:t>
      </w:r>
      <w:proofErr w:type="spellEnd"/>
      <w:r w:rsidRPr="00355256">
        <w:rPr>
          <w:sz w:val="24"/>
          <w:szCs w:val="24"/>
        </w:rPr>
        <w:t>.</w:t>
      </w:r>
    </w:p>
    <w:p w:rsidR="007C7A39" w:rsidRPr="00B15176" w:rsidRDefault="007C7A39" w:rsidP="00355256">
      <w:pPr>
        <w:tabs>
          <w:tab w:val="left" w:pos="709"/>
        </w:tabs>
        <w:jc w:val="both"/>
        <w:rPr>
          <w:i/>
          <w:iCs/>
          <w:sz w:val="24"/>
          <w:szCs w:val="24"/>
        </w:rPr>
      </w:pPr>
      <w:r w:rsidRPr="00B15176">
        <w:rPr>
          <w:b/>
          <w:sz w:val="24"/>
          <w:szCs w:val="24"/>
        </w:rPr>
        <w:t>3</w:t>
      </w:r>
      <w:r w:rsidR="00355256">
        <w:rPr>
          <w:b/>
          <w:sz w:val="24"/>
          <w:szCs w:val="24"/>
        </w:rPr>
        <w:t>6</w:t>
      </w:r>
      <w:r w:rsidRPr="00B15176">
        <w:rPr>
          <w:b/>
          <w:sz w:val="24"/>
          <w:szCs w:val="24"/>
        </w:rPr>
        <w:t>.</w:t>
      </w:r>
      <w:r w:rsidR="00E9279D" w:rsidRPr="00B15176">
        <w:rPr>
          <w:b/>
          <w:sz w:val="24"/>
          <w:szCs w:val="24"/>
        </w:rPr>
        <w:t>2</w:t>
      </w:r>
      <w:r w:rsidRPr="00B15176">
        <w:rPr>
          <w:b/>
          <w:sz w:val="24"/>
          <w:szCs w:val="24"/>
        </w:rPr>
        <w:t>.</w:t>
      </w:r>
      <w:r w:rsidRPr="00B15176">
        <w:rPr>
          <w:sz w:val="24"/>
          <w:szCs w:val="24"/>
        </w:rPr>
        <w:t xml:space="preserve"> </w:t>
      </w:r>
      <w:bookmarkStart w:id="37" w:name="_Hlk14265890"/>
      <w:r w:rsidRPr="00B15176">
        <w:rPr>
          <w:rStyle w:val="a8"/>
          <w:i w:val="0"/>
          <w:iCs w:val="0"/>
          <w:sz w:val="24"/>
          <w:szCs w:val="24"/>
        </w:rPr>
        <w:t>Заявитель может обратиться с жалобой, в том числе в следующих случаях:</w:t>
      </w:r>
      <w:bookmarkEnd w:id="37"/>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1) нарушения срока регистрации заявления заявителя о предоставлении муниципальной услуги</w:t>
      </w:r>
      <w:r w:rsidR="006812CD" w:rsidRPr="00B15176">
        <w:rPr>
          <w:sz w:val="24"/>
          <w:szCs w:val="24"/>
        </w:rPr>
        <w:t>, запроса, указанного в статье 15.1 Федерального закона от 27.07.2010 №210-ФЗ «Об организации предоставления государственных и муниципальных услуг</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2) нарушения срока предоставления муниципальной услуги</w:t>
      </w:r>
      <w:r w:rsidR="006812CD" w:rsidRPr="00B15176">
        <w:rPr>
          <w:sz w:val="24"/>
          <w:szCs w:val="24"/>
        </w:rPr>
        <w:t>.</w:t>
      </w:r>
      <w:r w:rsidR="006812CD" w:rsidRPr="00B15176">
        <w:t xml:space="preserve"> </w:t>
      </w:r>
      <w:r w:rsidR="006812CD" w:rsidRPr="00B15176">
        <w:rPr>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3</w:t>
      </w:r>
      <w:r w:rsidR="006812CD" w:rsidRPr="00B15176">
        <w:rPr>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4) отказа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6812CD"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 xml:space="preserve">5) </w:t>
      </w:r>
      <w:r w:rsidR="006812CD" w:rsidRPr="00B15176">
        <w:rPr>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709"/>
        </w:tabs>
        <w:jc w:val="both"/>
        <w:rPr>
          <w:sz w:val="24"/>
          <w:szCs w:val="24"/>
        </w:rPr>
      </w:pPr>
      <w:r w:rsidRPr="00B15176">
        <w:rPr>
          <w:sz w:val="24"/>
          <w:szCs w:val="24"/>
        </w:rPr>
        <w:t xml:space="preserve">     </w:t>
      </w:r>
      <w:r w:rsidR="007C7A39" w:rsidRPr="00B15176">
        <w:rPr>
          <w:sz w:val="24"/>
          <w:szCs w:val="24"/>
        </w:rPr>
        <w:t>6) 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r w:rsidR="006812CD" w:rsidRPr="00B15176">
        <w:rPr>
          <w:sz w:val="24"/>
          <w:szCs w:val="24"/>
        </w:rPr>
        <w:t>, муниципальными правовыми актами</w:t>
      </w:r>
      <w:r w:rsidR="007C7A39" w:rsidRPr="00B15176">
        <w:rPr>
          <w:sz w:val="24"/>
          <w:szCs w:val="24"/>
        </w:rPr>
        <w:t>;</w:t>
      </w:r>
    </w:p>
    <w:p w:rsidR="007C7A39" w:rsidRPr="00B15176" w:rsidRDefault="00E9279D" w:rsidP="00E9279D">
      <w:pPr>
        <w:tabs>
          <w:tab w:val="left" w:pos="709"/>
        </w:tabs>
        <w:jc w:val="both"/>
        <w:rPr>
          <w:sz w:val="24"/>
          <w:szCs w:val="24"/>
        </w:rPr>
      </w:pPr>
      <w:r w:rsidRPr="00B15176">
        <w:rPr>
          <w:sz w:val="24"/>
          <w:szCs w:val="24"/>
        </w:rPr>
        <w:lastRenderedPageBreak/>
        <w:t xml:space="preserve">     </w:t>
      </w:r>
      <w:r w:rsidR="007C7A39" w:rsidRPr="00B15176">
        <w:rPr>
          <w:sz w:val="24"/>
          <w:szCs w:val="24"/>
        </w:rPr>
        <w:t>7)</w:t>
      </w:r>
      <w:r w:rsidR="006812CD" w:rsidRPr="00B15176">
        <w:t xml:space="preserve"> </w:t>
      </w:r>
      <w:r w:rsidR="006812CD" w:rsidRPr="00B15176">
        <w:rPr>
          <w:sz w:val="24"/>
          <w:szCs w:val="24"/>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E9279D" w:rsidP="00E9279D">
      <w:pPr>
        <w:tabs>
          <w:tab w:val="left" w:pos="0"/>
          <w:tab w:val="left" w:pos="1134"/>
        </w:tabs>
        <w:jc w:val="both"/>
        <w:rPr>
          <w:color w:val="000000"/>
          <w:sz w:val="24"/>
          <w:szCs w:val="24"/>
          <w:shd w:val="clear" w:color="auto" w:fill="FFFFFF"/>
        </w:rPr>
      </w:pPr>
      <w:r w:rsidRPr="00B15176">
        <w:rPr>
          <w:sz w:val="24"/>
          <w:szCs w:val="24"/>
        </w:rPr>
        <w:t xml:space="preserve">     </w:t>
      </w:r>
      <w:r w:rsidR="007C7A39" w:rsidRPr="00B15176">
        <w:rPr>
          <w:sz w:val="24"/>
          <w:szCs w:val="24"/>
        </w:rPr>
        <w:t>8) н</w:t>
      </w:r>
      <w:r w:rsidR="007C7A39" w:rsidRPr="00B15176">
        <w:rPr>
          <w:color w:val="000000"/>
          <w:sz w:val="24"/>
          <w:szCs w:val="24"/>
          <w:shd w:val="clear" w:color="auto" w:fill="FFFFFF"/>
        </w:rPr>
        <w:t>арушения срока или порядка выдачи документов по результатам предоставления муниципальной услуги;</w:t>
      </w:r>
    </w:p>
    <w:p w:rsidR="007C7A39" w:rsidRPr="00B15176" w:rsidRDefault="00E9279D" w:rsidP="00E9279D">
      <w:pPr>
        <w:pStyle w:val="a6"/>
        <w:jc w:val="both"/>
        <w:rPr>
          <w:rFonts w:ascii="Times New Roman" w:hAnsi="Times New Roman" w:cs="Times New Roman"/>
          <w:color w:val="000000"/>
          <w:sz w:val="24"/>
          <w:szCs w:val="24"/>
          <w:shd w:val="clear" w:color="auto" w:fill="FFFFFF"/>
        </w:rPr>
      </w:pPr>
      <w:r w:rsidRPr="00B15176">
        <w:rPr>
          <w:rFonts w:ascii="Times New Roman" w:hAnsi="Times New Roman" w:cs="Times New Roman"/>
          <w:color w:val="000000"/>
          <w:sz w:val="24"/>
          <w:szCs w:val="24"/>
          <w:shd w:val="clear" w:color="auto" w:fill="FFFFFF"/>
        </w:rPr>
        <w:t xml:space="preserve">     </w:t>
      </w:r>
      <w:r w:rsidR="007C7A39" w:rsidRPr="00B15176">
        <w:rPr>
          <w:rFonts w:ascii="Times New Roman" w:hAnsi="Times New Roman" w:cs="Times New Roman"/>
          <w:color w:val="000000"/>
          <w:sz w:val="24"/>
          <w:szCs w:val="24"/>
          <w:shd w:val="clear" w:color="auto" w:fill="FFFFFF"/>
        </w:rPr>
        <w:t>9</w:t>
      </w:r>
      <w:r w:rsidR="006812CD" w:rsidRPr="00B15176">
        <w:rPr>
          <w:rFonts w:ascii="Times New Roman" w:hAnsi="Times New Roman" w:cs="Times New Roman"/>
          <w:color w:val="000000"/>
          <w:sz w:val="24"/>
          <w:szCs w:val="24"/>
          <w:shd w:val="clear" w:color="auto" w:fill="FFFFFF"/>
        </w:rPr>
        <w:t>)</w:t>
      </w:r>
      <w:r w:rsidR="006812CD" w:rsidRPr="00B15176">
        <w:t xml:space="preserve"> </w:t>
      </w:r>
      <w:r w:rsidR="006812CD" w:rsidRPr="00B15176">
        <w:rPr>
          <w:rFonts w:ascii="Times New Roman" w:hAnsi="Times New Roman" w:cs="Times New Roman"/>
          <w:color w:val="000000"/>
          <w:sz w:val="24"/>
          <w:szCs w:val="24"/>
          <w:shd w:val="clear" w:color="auto" w:fill="FFFFFF"/>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6812CD" w:rsidRPr="00B15176" w:rsidRDefault="00E9279D" w:rsidP="00E9279D">
      <w:pPr>
        <w:pStyle w:val="a6"/>
        <w:jc w:val="both"/>
        <w:rPr>
          <w:rStyle w:val="a8"/>
          <w:rFonts w:ascii="Times New Roman" w:hAnsi="Times New Roman" w:cs="Times New Roman"/>
          <w:i w:val="0"/>
          <w:sz w:val="24"/>
          <w:szCs w:val="24"/>
        </w:rPr>
      </w:pPr>
      <w:r w:rsidRPr="00B15176">
        <w:rPr>
          <w:rStyle w:val="a8"/>
          <w:rFonts w:ascii="Times New Roman" w:hAnsi="Times New Roman" w:cs="Times New Roman"/>
          <w:i w:val="0"/>
          <w:sz w:val="24"/>
          <w:szCs w:val="24"/>
        </w:rPr>
        <w:t xml:space="preserve">     </w:t>
      </w:r>
      <w:r w:rsidR="006812CD" w:rsidRPr="00B15176">
        <w:rPr>
          <w:rStyle w:val="a8"/>
          <w:rFonts w:ascii="Times New Roman" w:hAnsi="Times New Roman" w:cs="Times New Roman"/>
          <w:i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муниципальной услуги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7C7A39" w:rsidRPr="00B15176" w:rsidRDefault="007C7A39" w:rsidP="007C7A39">
      <w:pPr>
        <w:tabs>
          <w:tab w:val="left" w:pos="567"/>
        </w:tabs>
        <w:ind w:firstLine="567"/>
        <w:jc w:val="both"/>
        <w:rPr>
          <w:sz w:val="24"/>
          <w:szCs w:val="24"/>
        </w:rPr>
      </w:pPr>
    </w:p>
    <w:p w:rsidR="007C7A39" w:rsidRPr="00B15176" w:rsidRDefault="007C7A39" w:rsidP="00EE3E17">
      <w:pPr>
        <w:tabs>
          <w:tab w:val="left" w:pos="567"/>
        </w:tabs>
        <w:jc w:val="both"/>
        <w:rPr>
          <w:b/>
          <w:bCs/>
          <w:sz w:val="24"/>
          <w:szCs w:val="24"/>
        </w:rPr>
      </w:pPr>
      <w:r w:rsidRPr="00B15176">
        <w:rPr>
          <w:b/>
          <w:bCs/>
          <w:sz w:val="24"/>
          <w:szCs w:val="24"/>
        </w:rPr>
        <w:t>3</w:t>
      </w:r>
      <w:r w:rsidR="00355256">
        <w:rPr>
          <w:b/>
          <w:bCs/>
          <w:sz w:val="24"/>
          <w:szCs w:val="24"/>
        </w:rPr>
        <w:t>7</w:t>
      </w:r>
      <w:r w:rsidRPr="00B15176">
        <w:rPr>
          <w:b/>
          <w:bCs/>
          <w:sz w:val="24"/>
          <w:szCs w:val="24"/>
        </w:rPr>
        <w:t>. Органы местного самоуправления и уполномоченные на рассмотрение жалобы должностные лица, которым может быть направлена жалоба</w:t>
      </w:r>
    </w:p>
    <w:p w:rsidR="007C7A39" w:rsidRPr="00B15176" w:rsidRDefault="007C7A39" w:rsidP="007C7A39">
      <w:pPr>
        <w:tabs>
          <w:tab w:val="left" w:pos="709"/>
        </w:tabs>
        <w:jc w:val="both"/>
        <w:rPr>
          <w:sz w:val="24"/>
          <w:szCs w:val="24"/>
        </w:rPr>
      </w:pPr>
      <w:r w:rsidRPr="00B15176">
        <w:rPr>
          <w:b/>
          <w:sz w:val="24"/>
          <w:szCs w:val="24"/>
        </w:rPr>
        <w:t>3</w:t>
      </w:r>
      <w:r w:rsidR="00355256">
        <w:rPr>
          <w:b/>
          <w:sz w:val="24"/>
          <w:szCs w:val="24"/>
        </w:rPr>
        <w:t>7</w:t>
      </w:r>
      <w:r w:rsidRPr="00B15176">
        <w:rPr>
          <w:b/>
          <w:sz w:val="24"/>
          <w:szCs w:val="24"/>
        </w:rPr>
        <w:t>.1.</w:t>
      </w:r>
      <w:r w:rsidRPr="00B15176">
        <w:rPr>
          <w:sz w:val="24"/>
          <w:szCs w:val="24"/>
        </w:rPr>
        <w:t xml:space="preserve"> Жалобы на решение и (или) действие (бездействие) должностных лиц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участвующих в предоставлении муниципальной услуги, подаются на имя Главы муниципального образования «</w:t>
      </w:r>
      <w:r w:rsidR="00D748BD" w:rsidRPr="00D748BD">
        <w:rPr>
          <w:sz w:val="24"/>
          <w:szCs w:val="24"/>
        </w:rPr>
        <w:t>Муниципальный округ Вавожский район Удмуртской Республики</w:t>
      </w:r>
      <w:r w:rsidRPr="00B15176">
        <w:rPr>
          <w:sz w:val="24"/>
          <w:szCs w:val="24"/>
        </w:rPr>
        <w:t>».</w:t>
      </w:r>
    </w:p>
    <w:p w:rsidR="001E37D1" w:rsidRPr="00B15176" w:rsidRDefault="00355256" w:rsidP="001E37D1">
      <w:pPr>
        <w:rPr>
          <w:sz w:val="24"/>
          <w:szCs w:val="24"/>
        </w:rPr>
      </w:pPr>
      <w:r>
        <w:rPr>
          <w:b/>
          <w:bCs/>
          <w:sz w:val="24"/>
          <w:szCs w:val="24"/>
        </w:rPr>
        <w:t>37</w:t>
      </w:r>
      <w:r w:rsidR="001E37D1" w:rsidRPr="00B15176">
        <w:rPr>
          <w:b/>
          <w:bCs/>
          <w:sz w:val="24"/>
          <w:szCs w:val="24"/>
        </w:rPr>
        <w:t>.2</w:t>
      </w:r>
      <w:r w:rsidR="001E37D1" w:rsidRPr="00B15176">
        <w:rPr>
          <w:sz w:val="24"/>
          <w:szCs w:val="24"/>
        </w:rPr>
        <w:t>. Жалобы на решение и (или) действие (бездействие) должностных лиц МФЦ, участвующих в предоставлении муниципальной услуги, подаются на имя директора МФЦ.</w:t>
      </w:r>
    </w:p>
    <w:p w:rsidR="007C7A39" w:rsidRPr="00B15176" w:rsidRDefault="007C7A39" w:rsidP="007C7A39">
      <w:pPr>
        <w:autoSpaceDE w:val="0"/>
        <w:autoSpaceDN w:val="0"/>
        <w:adjustRightInd w:val="0"/>
        <w:ind w:firstLine="708"/>
        <w:jc w:val="both"/>
        <w:rPr>
          <w:sz w:val="24"/>
          <w:szCs w:val="24"/>
        </w:rPr>
      </w:pPr>
    </w:p>
    <w:p w:rsidR="007C7A39" w:rsidRPr="00B15176" w:rsidRDefault="007C7A39" w:rsidP="00EE3E17">
      <w:pPr>
        <w:tabs>
          <w:tab w:val="left" w:pos="567"/>
        </w:tabs>
        <w:rPr>
          <w:b/>
          <w:bCs/>
          <w:sz w:val="24"/>
          <w:szCs w:val="24"/>
        </w:rPr>
      </w:pPr>
      <w:r w:rsidRPr="00B15176">
        <w:rPr>
          <w:b/>
          <w:bCs/>
          <w:sz w:val="24"/>
          <w:szCs w:val="24"/>
        </w:rPr>
        <w:t>3</w:t>
      </w:r>
      <w:r w:rsidR="00355256">
        <w:rPr>
          <w:b/>
          <w:bCs/>
          <w:sz w:val="24"/>
          <w:szCs w:val="24"/>
        </w:rPr>
        <w:t>8</w:t>
      </w:r>
      <w:r w:rsidRPr="00B15176">
        <w:rPr>
          <w:b/>
          <w:bCs/>
          <w:sz w:val="24"/>
          <w:szCs w:val="24"/>
        </w:rPr>
        <w:t>. Порядок подачи и рассмотрения жалобы</w:t>
      </w:r>
    </w:p>
    <w:p w:rsidR="007C7A39" w:rsidRPr="00B15176" w:rsidRDefault="007C7A39" w:rsidP="007C7A39">
      <w:pPr>
        <w:tabs>
          <w:tab w:val="left" w:pos="709"/>
        </w:tabs>
        <w:jc w:val="both"/>
        <w:rPr>
          <w:sz w:val="24"/>
          <w:szCs w:val="24"/>
        </w:rPr>
      </w:pPr>
      <w:r w:rsidRPr="00B15176">
        <w:rPr>
          <w:b/>
          <w:sz w:val="24"/>
          <w:szCs w:val="24"/>
        </w:rPr>
        <w:t>3</w:t>
      </w:r>
      <w:r w:rsidR="00355256">
        <w:rPr>
          <w:b/>
          <w:sz w:val="24"/>
          <w:szCs w:val="24"/>
        </w:rPr>
        <w:t>8</w:t>
      </w:r>
      <w:r w:rsidRPr="00B15176">
        <w:rPr>
          <w:b/>
          <w:sz w:val="24"/>
          <w:szCs w:val="24"/>
        </w:rPr>
        <w:t>.1.</w:t>
      </w:r>
      <w:r w:rsidRPr="00B15176">
        <w:rPr>
          <w:sz w:val="24"/>
          <w:szCs w:val="24"/>
        </w:rPr>
        <w:t xml:space="preserve"> Жалоба может быть подана в устной и письменной форме.</w:t>
      </w:r>
    </w:p>
    <w:p w:rsidR="007C7A39" w:rsidRPr="00B15176" w:rsidRDefault="007C7A39" w:rsidP="007C7A39">
      <w:pPr>
        <w:tabs>
          <w:tab w:val="left" w:pos="709"/>
        </w:tabs>
        <w:jc w:val="both"/>
        <w:rPr>
          <w:sz w:val="24"/>
          <w:szCs w:val="24"/>
        </w:rPr>
      </w:pPr>
      <w:r w:rsidRPr="00B15176">
        <w:rPr>
          <w:b/>
          <w:sz w:val="24"/>
          <w:szCs w:val="24"/>
        </w:rPr>
        <w:lastRenderedPageBreak/>
        <w:t>3</w:t>
      </w:r>
      <w:r w:rsidR="00355256">
        <w:rPr>
          <w:b/>
          <w:sz w:val="24"/>
          <w:szCs w:val="24"/>
        </w:rPr>
        <w:t>8</w:t>
      </w:r>
      <w:r w:rsidRPr="00B15176">
        <w:rPr>
          <w:b/>
          <w:sz w:val="24"/>
          <w:szCs w:val="24"/>
        </w:rPr>
        <w:t>.2.</w:t>
      </w:r>
      <w:r w:rsidRPr="00B15176">
        <w:rPr>
          <w:sz w:val="24"/>
          <w:szCs w:val="24"/>
        </w:rPr>
        <w:t xml:space="preserve"> Жалоба в письменной форме может быть представлена на адреса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xml:space="preserve"> и </w:t>
      </w:r>
      <w:r w:rsidR="00E9279D" w:rsidRPr="00B15176">
        <w:rPr>
          <w:sz w:val="24"/>
          <w:szCs w:val="24"/>
        </w:rPr>
        <w:t>МФЦ</w:t>
      </w:r>
      <w:r w:rsidRPr="00B15176">
        <w:rPr>
          <w:sz w:val="24"/>
          <w:szCs w:val="24"/>
        </w:rPr>
        <w:t xml:space="preserve">:  </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1) лично самим заявителем, либо его представителем;</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2) посредством курьерской доставки;</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3) посредством почтовой связи (письма, бандероли и т.д.);</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4) в электронной форме на адреса электронной почты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и </w:t>
      </w:r>
      <w:r w:rsidRPr="00B15176">
        <w:rPr>
          <w:sz w:val="24"/>
          <w:szCs w:val="24"/>
        </w:rPr>
        <w:t>МФЦ</w:t>
      </w:r>
      <w:r w:rsidR="007C7A39"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.3.</w:t>
      </w:r>
      <w:r w:rsidRPr="00B15176">
        <w:rPr>
          <w:sz w:val="24"/>
          <w:szCs w:val="24"/>
        </w:rPr>
        <w:t xml:space="preserve"> Направление жалобы лично самим заявителем, либо его представителем или посредством курьерской доставки осуществляется в соответствии с графиком работы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w:t>
      </w:r>
      <w:r w:rsidRPr="00B15176">
        <w:rPr>
          <w:sz w:val="24"/>
          <w:szCs w:val="24"/>
        </w:rPr>
        <w:t xml:space="preserve"> </w:t>
      </w:r>
      <w:r w:rsidR="00E9279D" w:rsidRPr="00B15176">
        <w:rPr>
          <w:sz w:val="24"/>
          <w:szCs w:val="24"/>
        </w:rPr>
        <w:t>МФЦ.</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В случае подачи жалобы в электронной форме, документы должны быть подписаны усиленной квалифицированной электронной подписью, соответствующей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7C7A39" w:rsidRPr="00B15176" w:rsidRDefault="007C7A39" w:rsidP="007C7A39">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 xml:space="preserve">.4. </w:t>
      </w:r>
      <w:r w:rsidRPr="00B15176">
        <w:rPr>
          <w:sz w:val="24"/>
          <w:szCs w:val="24"/>
        </w:rPr>
        <w:t>В своей жалобе заявитель указывает:</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1) </w:t>
      </w:r>
      <w:r w:rsidR="00EE3E17" w:rsidRPr="00B15176">
        <w:rPr>
          <w:sz w:val="24"/>
          <w:szCs w:val="24"/>
        </w:rPr>
        <w:t>а</w:t>
      </w:r>
      <w:r w:rsidR="007C7A39" w:rsidRPr="00B15176">
        <w:rPr>
          <w:sz w:val="24"/>
          <w:szCs w:val="24"/>
        </w:rPr>
        <w:t>дресат, кому направляется жалоба;</w:t>
      </w:r>
    </w:p>
    <w:p w:rsidR="00E9279D"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2) </w:t>
      </w:r>
      <w:r w:rsidR="00EE3E17" w:rsidRPr="00B15176">
        <w:rPr>
          <w:sz w:val="24"/>
          <w:szCs w:val="24"/>
        </w:rPr>
        <w:t>ф</w:t>
      </w:r>
      <w:r w:rsidR="007C7A39" w:rsidRPr="00B15176">
        <w:rPr>
          <w:sz w:val="24"/>
          <w:szCs w:val="24"/>
        </w:rPr>
        <w:t xml:space="preserve">амилию, имя, отчество должностного лица (или лиц)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решения и действия (бездействие) которых обжалуются;</w:t>
      </w:r>
    </w:p>
    <w:p w:rsidR="007C7A39" w:rsidRPr="00B15176" w:rsidRDefault="00E9279D" w:rsidP="00E9279D">
      <w:pPr>
        <w:autoSpaceDE w:val="0"/>
        <w:autoSpaceDN w:val="0"/>
        <w:adjustRightInd w:val="0"/>
        <w:jc w:val="both"/>
        <w:rPr>
          <w:sz w:val="24"/>
          <w:szCs w:val="24"/>
        </w:rPr>
      </w:pPr>
      <w:r w:rsidRPr="00B15176">
        <w:rPr>
          <w:sz w:val="24"/>
          <w:szCs w:val="24"/>
        </w:rPr>
        <w:t xml:space="preserve">     </w:t>
      </w:r>
      <w:r w:rsidR="007C7A39" w:rsidRPr="00B15176">
        <w:rPr>
          <w:sz w:val="24"/>
          <w:szCs w:val="24"/>
        </w:rPr>
        <w:t xml:space="preserve">3) </w:t>
      </w:r>
      <w:r w:rsidR="00EE3E17" w:rsidRPr="00B15176">
        <w:rPr>
          <w:sz w:val="24"/>
          <w:szCs w:val="24"/>
        </w:rPr>
        <w:t>с</w:t>
      </w:r>
      <w:r w:rsidR="007C7A39" w:rsidRPr="00B15176">
        <w:rPr>
          <w:sz w:val="24"/>
          <w:szCs w:val="24"/>
        </w:rPr>
        <w:t>вои фамилию, имя, отчество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4) </w:t>
      </w:r>
      <w:r w:rsidR="00EE3E17" w:rsidRPr="00B15176">
        <w:rPr>
          <w:sz w:val="24"/>
          <w:szCs w:val="24"/>
        </w:rPr>
        <w:t>с</w:t>
      </w:r>
      <w:r w:rsidR="007C7A39" w:rsidRPr="00B15176">
        <w:rPr>
          <w:sz w:val="24"/>
          <w:szCs w:val="24"/>
        </w:rPr>
        <w:t>ведения об обжалуемых решениях и действиях (бездействии) органа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5) </w:t>
      </w:r>
      <w:r w:rsidR="00EE3E17" w:rsidRPr="00B15176">
        <w:rPr>
          <w:sz w:val="24"/>
          <w:szCs w:val="24"/>
        </w:rPr>
        <w:t>д</w:t>
      </w:r>
      <w:r w:rsidR="007C7A39" w:rsidRPr="00B15176">
        <w:rPr>
          <w:sz w:val="24"/>
          <w:szCs w:val="24"/>
        </w:rPr>
        <w:t>оводы, на основании которых заявитель не согласен с решением и действием (бездействием) органов местного самоуправления, должностного лица;</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6) </w:t>
      </w:r>
      <w:r w:rsidR="00EE3E17" w:rsidRPr="00B15176">
        <w:rPr>
          <w:sz w:val="24"/>
          <w:szCs w:val="24"/>
        </w:rPr>
        <w:t>и</w:t>
      </w:r>
      <w:r w:rsidR="007C7A39" w:rsidRPr="00B15176">
        <w:rPr>
          <w:sz w:val="24"/>
          <w:szCs w:val="24"/>
        </w:rPr>
        <w:t>ные сведения, которые заявитель считает необходимым сообщить;</w:t>
      </w:r>
    </w:p>
    <w:p w:rsidR="007C7A39" w:rsidRPr="00B15176" w:rsidRDefault="00E9279D" w:rsidP="00E9279D">
      <w:pPr>
        <w:tabs>
          <w:tab w:val="left" w:pos="567"/>
        </w:tabs>
        <w:jc w:val="both"/>
        <w:rPr>
          <w:sz w:val="24"/>
          <w:szCs w:val="24"/>
        </w:rPr>
      </w:pPr>
      <w:r w:rsidRPr="00B15176">
        <w:rPr>
          <w:sz w:val="24"/>
          <w:szCs w:val="24"/>
        </w:rPr>
        <w:t xml:space="preserve">     </w:t>
      </w:r>
      <w:r w:rsidR="007C7A39" w:rsidRPr="00B15176">
        <w:rPr>
          <w:sz w:val="24"/>
          <w:szCs w:val="24"/>
        </w:rPr>
        <w:t xml:space="preserve">7) </w:t>
      </w:r>
      <w:r w:rsidR="00EE3E17" w:rsidRPr="00B15176">
        <w:rPr>
          <w:sz w:val="24"/>
          <w:szCs w:val="24"/>
        </w:rPr>
        <w:t>л</w:t>
      </w:r>
      <w:r w:rsidR="007C7A39" w:rsidRPr="00B15176">
        <w:rPr>
          <w:sz w:val="24"/>
          <w:szCs w:val="24"/>
        </w:rPr>
        <w:t>ичную подпись и дату.</w:t>
      </w:r>
    </w:p>
    <w:p w:rsidR="007C7A39" w:rsidRPr="00B15176" w:rsidRDefault="007C7A39" w:rsidP="007C7A39">
      <w:pPr>
        <w:tabs>
          <w:tab w:val="left" w:pos="567"/>
        </w:tabs>
        <w:jc w:val="both"/>
        <w:rPr>
          <w:sz w:val="24"/>
          <w:szCs w:val="24"/>
        </w:rPr>
      </w:pPr>
      <w:r w:rsidRPr="00B15176">
        <w:rPr>
          <w:b/>
          <w:sz w:val="24"/>
          <w:szCs w:val="24"/>
        </w:rPr>
        <w:t>3</w:t>
      </w:r>
      <w:r w:rsidR="00355256">
        <w:rPr>
          <w:b/>
          <w:sz w:val="24"/>
          <w:szCs w:val="24"/>
        </w:rPr>
        <w:t>8</w:t>
      </w:r>
      <w:r w:rsidRPr="00B15176">
        <w:rPr>
          <w:b/>
          <w:sz w:val="24"/>
          <w:szCs w:val="24"/>
        </w:rPr>
        <w:t xml:space="preserve">.5. </w:t>
      </w:r>
      <w:r w:rsidRPr="00B15176">
        <w:rPr>
          <w:sz w:val="24"/>
          <w:szCs w:val="24"/>
        </w:rPr>
        <w:t>Заявитель в подтверждение своих доводов вправе предоставить по собственной инициативе документы и материалы либо их копии, сведения, если, по его мнению, они будут способствовать более быстрому, полному и качественному рассмотрению жалобы.</w:t>
      </w:r>
    </w:p>
    <w:p w:rsidR="007C7A39" w:rsidRPr="00B15176" w:rsidRDefault="007C7A39" w:rsidP="00E9279D">
      <w:pPr>
        <w:jc w:val="both"/>
        <w:rPr>
          <w:sz w:val="24"/>
          <w:szCs w:val="24"/>
        </w:rPr>
      </w:pPr>
      <w:r w:rsidRPr="00B15176">
        <w:rPr>
          <w:b/>
          <w:sz w:val="24"/>
          <w:szCs w:val="24"/>
        </w:rPr>
        <w:t>3</w:t>
      </w:r>
      <w:r w:rsidR="00355256">
        <w:rPr>
          <w:b/>
          <w:sz w:val="24"/>
          <w:szCs w:val="24"/>
        </w:rPr>
        <w:t>8</w:t>
      </w:r>
      <w:r w:rsidRPr="00B15176">
        <w:rPr>
          <w:b/>
          <w:sz w:val="24"/>
          <w:szCs w:val="24"/>
        </w:rPr>
        <w:t xml:space="preserve">.6. </w:t>
      </w:r>
      <w:r w:rsidRPr="00B15176">
        <w:rPr>
          <w:sz w:val="24"/>
          <w:szCs w:val="24"/>
        </w:rPr>
        <w:t>Передача персональных данных осуществляется в соответствии с Федеральным Законом от 27.07.2006 № 152-ФЗ «О персональных данных».</w:t>
      </w:r>
    </w:p>
    <w:p w:rsidR="007C7A39" w:rsidRPr="00B15176" w:rsidRDefault="007C7A39" w:rsidP="00E9279D">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 xml:space="preserve">.7. </w:t>
      </w:r>
      <w:r w:rsidRPr="00B15176">
        <w:rPr>
          <w:sz w:val="24"/>
          <w:szCs w:val="24"/>
        </w:rPr>
        <w:t xml:space="preserve">Поступившие письменные жалобы подлежат регистрации в журнале регистрации входящей корреспонденции. Первичную обработку жалоб, направление их на рассмотрение осуществляет специалист Администрации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w:t>
      </w:r>
    </w:p>
    <w:p w:rsidR="007C7A39" w:rsidRPr="00B15176" w:rsidRDefault="007C7A39" w:rsidP="007C7A39">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.8.</w:t>
      </w:r>
      <w:r w:rsidRPr="00B15176">
        <w:rPr>
          <w:sz w:val="24"/>
          <w:szCs w:val="24"/>
        </w:rPr>
        <w:t xml:space="preserve"> Заявитель вправе обратиться с жалобой в устной форме в Администрацию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000D7E23" w:rsidRPr="00B15176">
        <w:rPr>
          <w:sz w:val="24"/>
          <w:szCs w:val="24"/>
        </w:rPr>
        <w:t>, МФЦ</w:t>
      </w:r>
      <w:r w:rsidRPr="00B15176">
        <w:rPr>
          <w:sz w:val="24"/>
          <w:szCs w:val="24"/>
        </w:rPr>
        <w:t xml:space="preserve"> в соответствии с график</w:t>
      </w:r>
      <w:r w:rsidR="000D7E23" w:rsidRPr="00B15176">
        <w:rPr>
          <w:sz w:val="24"/>
          <w:szCs w:val="24"/>
        </w:rPr>
        <w:t>ами</w:t>
      </w:r>
      <w:r w:rsidRPr="00B15176">
        <w:rPr>
          <w:sz w:val="24"/>
          <w:szCs w:val="24"/>
        </w:rPr>
        <w:t xml:space="preserve"> работы.</w:t>
      </w:r>
    </w:p>
    <w:p w:rsidR="007C7A39" w:rsidRPr="00B15176" w:rsidRDefault="007C7A39" w:rsidP="007C7A39">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.9.</w:t>
      </w:r>
      <w:r w:rsidRPr="00B15176">
        <w:rPr>
          <w:sz w:val="24"/>
          <w:szCs w:val="24"/>
        </w:rPr>
        <w:t xml:space="preserve"> Жалоба заявителя в устной форме рассматривается на личном приеме  Главы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w:t>
      </w:r>
    </w:p>
    <w:p w:rsidR="007C7A39" w:rsidRPr="00B15176" w:rsidRDefault="007C7A39" w:rsidP="007C7A39">
      <w:pPr>
        <w:autoSpaceDE w:val="0"/>
        <w:autoSpaceDN w:val="0"/>
        <w:adjustRightInd w:val="0"/>
        <w:jc w:val="both"/>
        <w:rPr>
          <w:sz w:val="24"/>
          <w:szCs w:val="24"/>
        </w:rPr>
      </w:pPr>
      <w:r w:rsidRPr="00B15176">
        <w:rPr>
          <w:b/>
          <w:sz w:val="24"/>
          <w:szCs w:val="24"/>
        </w:rPr>
        <w:t>3</w:t>
      </w:r>
      <w:r w:rsidR="00355256">
        <w:rPr>
          <w:b/>
          <w:sz w:val="24"/>
          <w:szCs w:val="24"/>
        </w:rPr>
        <w:t>8</w:t>
      </w:r>
      <w:r w:rsidRPr="00B15176">
        <w:rPr>
          <w:b/>
          <w:sz w:val="24"/>
          <w:szCs w:val="24"/>
        </w:rPr>
        <w:t>.10.</w:t>
      </w:r>
      <w:r w:rsidRPr="00B15176">
        <w:rPr>
          <w:sz w:val="24"/>
          <w:szCs w:val="24"/>
        </w:rP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C7A39" w:rsidRPr="00B15176" w:rsidRDefault="007C7A39" w:rsidP="007C7A39">
      <w:pPr>
        <w:jc w:val="both"/>
        <w:rPr>
          <w:sz w:val="24"/>
          <w:szCs w:val="24"/>
        </w:rPr>
      </w:pPr>
      <w:r w:rsidRPr="00B15176">
        <w:rPr>
          <w:b/>
          <w:sz w:val="24"/>
          <w:szCs w:val="24"/>
        </w:rPr>
        <w:t>3</w:t>
      </w:r>
      <w:r w:rsidR="00355256">
        <w:rPr>
          <w:b/>
          <w:sz w:val="24"/>
          <w:szCs w:val="24"/>
        </w:rPr>
        <w:t>8</w:t>
      </w:r>
      <w:r w:rsidRPr="00B15176">
        <w:rPr>
          <w:b/>
          <w:sz w:val="24"/>
          <w:szCs w:val="24"/>
        </w:rPr>
        <w:t>.11.</w:t>
      </w:r>
      <w:r w:rsidRPr="00B15176">
        <w:rPr>
          <w:sz w:val="24"/>
          <w:szCs w:val="24"/>
        </w:rPr>
        <w:t xml:space="preserve"> Глава </w:t>
      </w:r>
      <w:r w:rsidR="00292976">
        <w:rPr>
          <w:sz w:val="24"/>
          <w:szCs w:val="24"/>
        </w:rPr>
        <w:t>муниципального образования</w:t>
      </w:r>
      <w:r w:rsidR="00292976" w:rsidRPr="00B15176">
        <w:rPr>
          <w:sz w:val="24"/>
          <w:szCs w:val="24"/>
        </w:rPr>
        <w:t xml:space="preserve"> «</w:t>
      </w:r>
      <w:r w:rsidR="00D748BD" w:rsidRPr="00D748BD">
        <w:rPr>
          <w:sz w:val="24"/>
          <w:szCs w:val="24"/>
        </w:rPr>
        <w:t>Муниципальный округ Вавожский район Удмуртской Республики</w:t>
      </w:r>
      <w:r w:rsidR="00292976" w:rsidRPr="00B15176">
        <w:rPr>
          <w:sz w:val="24"/>
          <w:szCs w:val="24"/>
        </w:rPr>
        <w:t>»</w:t>
      </w:r>
      <w:r w:rsidRPr="00B15176">
        <w:rPr>
          <w:sz w:val="24"/>
          <w:szCs w:val="24"/>
        </w:rPr>
        <w:t>, на рассмотрении которого находятся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о</w:t>
      </w:r>
      <w:r w:rsidR="007C7A39" w:rsidRPr="00B15176">
        <w:rPr>
          <w:sz w:val="24"/>
          <w:szCs w:val="24"/>
        </w:rPr>
        <w:t>беспечивает объективное, всестороннее и своевременное рассмотрение жалобы, в том числе в случае необходимости, с участием заявителя;</w:t>
      </w:r>
    </w:p>
    <w:p w:rsidR="007C7A39" w:rsidRPr="00B15176" w:rsidRDefault="00D151DD" w:rsidP="00D151DD">
      <w:pPr>
        <w:jc w:val="both"/>
        <w:rPr>
          <w:sz w:val="24"/>
          <w:szCs w:val="24"/>
        </w:rPr>
      </w:pPr>
      <w:r w:rsidRPr="00B15176">
        <w:rPr>
          <w:sz w:val="24"/>
          <w:szCs w:val="24"/>
        </w:rPr>
        <w:lastRenderedPageBreak/>
        <w:t xml:space="preserve">     </w:t>
      </w:r>
      <w:r w:rsidR="007C7A39" w:rsidRPr="00B15176">
        <w:rPr>
          <w:sz w:val="24"/>
          <w:szCs w:val="24"/>
        </w:rPr>
        <w:t xml:space="preserve">2) </w:t>
      </w:r>
      <w:r w:rsidR="000D7E23" w:rsidRPr="00B15176">
        <w:rPr>
          <w:sz w:val="24"/>
          <w:szCs w:val="24"/>
        </w:rPr>
        <w:t>о</w:t>
      </w:r>
      <w:r w:rsidR="007C7A39" w:rsidRPr="00B15176">
        <w:rPr>
          <w:sz w:val="24"/>
          <w:szCs w:val="24"/>
        </w:rPr>
        <w:t>пределяет должностное лицо, ответственное за рассмотрение жалобы;</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з</w:t>
      </w:r>
      <w:r w:rsidR="007C7A39" w:rsidRPr="00B15176">
        <w:rPr>
          <w:sz w:val="24"/>
          <w:szCs w:val="24"/>
        </w:rPr>
        <w:t>апрашивает дополнительные документы и материалы, необходимые для рассмотрения жалобы, в других органах государственной власти, местного самоуправления,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0D7E23" w:rsidRPr="00B15176">
        <w:rPr>
          <w:sz w:val="24"/>
          <w:szCs w:val="24"/>
        </w:rPr>
        <w:t>п</w:t>
      </w:r>
      <w:r w:rsidR="007C7A39" w:rsidRPr="00B15176">
        <w:rPr>
          <w:sz w:val="24"/>
          <w:szCs w:val="24"/>
        </w:rPr>
        <w:t>о результатам рассмотрения жалобы принимают меры, направленные на восстановление или защиту нарушенных прав и законных интересов заявителя, дают письменный ответ по существу поставленных в жалобе вопросов.</w:t>
      </w:r>
    </w:p>
    <w:p w:rsidR="007C7A39" w:rsidRPr="00B15176" w:rsidRDefault="007C7A39" w:rsidP="007C7A39">
      <w:pPr>
        <w:jc w:val="both"/>
        <w:rPr>
          <w:sz w:val="24"/>
          <w:szCs w:val="24"/>
        </w:rPr>
      </w:pPr>
      <w:r w:rsidRPr="00B15176">
        <w:rPr>
          <w:b/>
          <w:sz w:val="24"/>
          <w:szCs w:val="24"/>
        </w:rPr>
        <w:t>3</w:t>
      </w:r>
      <w:r w:rsidR="00355256">
        <w:rPr>
          <w:b/>
          <w:sz w:val="24"/>
          <w:szCs w:val="24"/>
        </w:rPr>
        <w:t>8</w:t>
      </w:r>
      <w:r w:rsidRPr="00B15176">
        <w:rPr>
          <w:b/>
          <w:sz w:val="24"/>
          <w:szCs w:val="24"/>
        </w:rPr>
        <w:t>.12.</w:t>
      </w:r>
      <w:r w:rsidRPr="00B15176">
        <w:rPr>
          <w:sz w:val="24"/>
          <w:szCs w:val="24"/>
        </w:rPr>
        <w:t xml:space="preserve"> Обращения заявителя, содержащие обжалование решений, действий (бездействия) конкретных должностных лиц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Pr="00B15176">
        <w:rPr>
          <w:sz w:val="24"/>
          <w:szCs w:val="24"/>
        </w:rPr>
        <w:t xml:space="preserve"> не могут направляться этим должностным лицам для рассмотрения и (или) подготовки ответа. </w:t>
      </w:r>
    </w:p>
    <w:p w:rsidR="007C7A39" w:rsidRPr="00B15176" w:rsidRDefault="007C7A39" w:rsidP="007C7A39">
      <w:pPr>
        <w:jc w:val="both"/>
        <w:rPr>
          <w:sz w:val="24"/>
          <w:szCs w:val="24"/>
        </w:rPr>
      </w:pPr>
    </w:p>
    <w:p w:rsidR="007C7A39" w:rsidRPr="00B15176" w:rsidRDefault="00EE3E17" w:rsidP="00EE3E17">
      <w:pPr>
        <w:tabs>
          <w:tab w:val="left" w:pos="567"/>
        </w:tabs>
        <w:rPr>
          <w:b/>
          <w:bCs/>
          <w:sz w:val="24"/>
          <w:szCs w:val="24"/>
        </w:rPr>
      </w:pPr>
      <w:r w:rsidRPr="00B15176">
        <w:rPr>
          <w:b/>
          <w:bCs/>
          <w:sz w:val="24"/>
          <w:szCs w:val="24"/>
        </w:rPr>
        <w:t>3</w:t>
      </w:r>
      <w:r w:rsidR="00355256">
        <w:rPr>
          <w:b/>
          <w:bCs/>
          <w:sz w:val="24"/>
          <w:szCs w:val="24"/>
        </w:rPr>
        <w:t>9</w:t>
      </w:r>
      <w:r w:rsidR="007C7A39" w:rsidRPr="00B15176">
        <w:rPr>
          <w:b/>
          <w:bCs/>
          <w:sz w:val="24"/>
          <w:szCs w:val="24"/>
        </w:rPr>
        <w:t>. Сроки рассмотрения жалобы</w:t>
      </w:r>
    </w:p>
    <w:p w:rsidR="007C7A39" w:rsidRPr="00B15176" w:rsidRDefault="00355256" w:rsidP="007C7A39">
      <w:pPr>
        <w:jc w:val="both"/>
        <w:rPr>
          <w:sz w:val="24"/>
          <w:szCs w:val="24"/>
        </w:rPr>
      </w:pPr>
      <w:r>
        <w:rPr>
          <w:b/>
          <w:sz w:val="24"/>
          <w:szCs w:val="24"/>
        </w:rPr>
        <w:t>39</w:t>
      </w:r>
      <w:r w:rsidR="007C7A39" w:rsidRPr="00B15176">
        <w:rPr>
          <w:b/>
          <w:sz w:val="24"/>
          <w:szCs w:val="24"/>
        </w:rPr>
        <w:t>.1.</w:t>
      </w:r>
      <w:r w:rsidR="007C7A39" w:rsidRPr="00B15176">
        <w:rPr>
          <w:sz w:val="24"/>
          <w:szCs w:val="24"/>
        </w:rPr>
        <w:t xml:space="preserve"> Жалоба должна быть рассмотрена в течение 15 рабочих дней со дня её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7C7A39" w:rsidRPr="00B15176" w:rsidRDefault="00355256" w:rsidP="007C7A39">
      <w:pPr>
        <w:jc w:val="both"/>
        <w:rPr>
          <w:sz w:val="24"/>
          <w:szCs w:val="24"/>
        </w:rPr>
      </w:pPr>
      <w:r>
        <w:rPr>
          <w:b/>
          <w:sz w:val="24"/>
          <w:szCs w:val="24"/>
        </w:rPr>
        <w:t>39</w:t>
      </w:r>
      <w:r w:rsidR="007C7A39" w:rsidRPr="00B15176">
        <w:rPr>
          <w:b/>
          <w:sz w:val="24"/>
          <w:szCs w:val="24"/>
        </w:rPr>
        <w:t>.2.</w:t>
      </w:r>
      <w:r w:rsidR="007C7A39" w:rsidRPr="00B15176">
        <w:rPr>
          <w:sz w:val="24"/>
          <w:szCs w:val="24"/>
        </w:rPr>
        <w:t xml:space="preserve"> Рассмотрение жалобы в устной форме осуществляется в течение 1-го рабочего дня.</w:t>
      </w:r>
    </w:p>
    <w:p w:rsidR="007C7A39" w:rsidRPr="00B15176" w:rsidRDefault="007C7A39" w:rsidP="007C7A39">
      <w:pPr>
        <w:tabs>
          <w:tab w:val="left" w:pos="567"/>
        </w:tabs>
        <w:jc w:val="center"/>
        <w:rPr>
          <w:b/>
          <w:bCs/>
          <w:sz w:val="24"/>
          <w:szCs w:val="24"/>
        </w:rPr>
      </w:pPr>
    </w:p>
    <w:p w:rsidR="007C7A39" w:rsidRPr="00B15176" w:rsidRDefault="00355256" w:rsidP="00EE3E17">
      <w:pPr>
        <w:tabs>
          <w:tab w:val="left" w:pos="567"/>
        </w:tabs>
        <w:jc w:val="both"/>
        <w:rPr>
          <w:b/>
          <w:bCs/>
          <w:sz w:val="24"/>
          <w:szCs w:val="24"/>
        </w:rPr>
      </w:pPr>
      <w:r>
        <w:rPr>
          <w:b/>
          <w:bCs/>
          <w:sz w:val="24"/>
          <w:szCs w:val="24"/>
        </w:rPr>
        <w:t>40</w:t>
      </w:r>
      <w:r w:rsidR="007C7A39" w:rsidRPr="00B15176">
        <w:rPr>
          <w:b/>
          <w:bCs/>
          <w:sz w:val="24"/>
          <w:szCs w:val="24"/>
        </w:rPr>
        <w:t xml:space="preserve">.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p w:rsidR="007C7A39" w:rsidRPr="00B15176" w:rsidRDefault="00355256" w:rsidP="007C7A39">
      <w:pPr>
        <w:jc w:val="both"/>
        <w:rPr>
          <w:sz w:val="24"/>
          <w:szCs w:val="24"/>
        </w:rPr>
      </w:pPr>
      <w:r>
        <w:rPr>
          <w:b/>
          <w:sz w:val="24"/>
          <w:szCs w:val="24"/>
        </w:rPr>
        <w:t>40</w:t>
      </w:r>
      <w:r w:rsidR="007C7A39" w:rsidRPr="00B15176">
        <w:rPr>
          <w:b/>
          <w:sz w:val="24"/>
          <w:szCs w:val="24"/>
        </w:rPr>
        <w:t>.1.</w:t>
      </w:r>
      <w:r w:rsidR="007C7A39" w:rsidRPr="00B15176">
        <w:rPr>
          <w:sz w:val="24"/>
          <w:szCs w:val="24"/>
        </w:rPr>
        <w:t xml:space="preserve"> Основания для приостановления рассмотрения жалобы отсутствуют.</w:t>
      </w:r>
    </w:p>
    <w:p w:rsidR="007C7A39" w:rsidRPr="00B15176" w:rsidRDefault="00355256" w:rsidP="007C7A39">
      <w:pPr>
        <w:jc w:val="both"/>
        <w:rPr>
          <w:sz w:val="24"/>
          <w:szCs w:val="24"/>
        </w:rPr>
      </w:pPr>
      <w:r>
        <w:rPr>
          <w:b/>
          <w:sz w:val="24"/>
          <w:szCs w:val="24"/>
        </w:rPr>
        <w:t>40</w:t>
      </w:r>
      <w:r w:rsidR="007C7A39" w:rsidRPr="00B15176">
        <w:rPr>
          <w:b/>
          <w:sz w:val="24"/>
          <w:szCs w:val="24"/>
        </w:rPr>
        <w:t>.2.</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отказывает в удовлетворении жалобы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вступившего в законную силу решения суда, арбитражного суда по жалобе о том же предмете и по тем же основаниям;</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одача жалобы лицом, полномочия которого не подтверждены в порядке, установленном законодательством Российской Федерации;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п</w:t>
      </w:r>
      <w:r w:rsidR="007C7A39" w:rsidRPr="00B15176">
        <w:rPr>
          <w:sz w:val="24"/>
          <w:szCs w:val="24"/>
        </w:rPr>
        <w:t>ри наличии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7C7A39" w:rsidRPr="00B15176" w:rsidRDefault="00355256" w:rsidP="007C7A39">
      <w:pPr>
        <w:jc w:val="both"/>
        <w:rPr>
          <w:sz w:val="24"/>
          <w:szCs w:val="24"/>
        </w:rPr>
      </w:pPr>
      <w:r>
        <w:rPr>
          <w:b/>
          <w:sz w:val="24"/>
          <w:szCs w:val="24"/>
        </w:rPr>
        <w:t>40</w:t>
      </w:r>
      <w:r w:rsidR="007C7A39" w:rsidRPr="00B15176">
        <w:rPr>
          <w:b/>
          <w:sz w:val="24"/>
          <w:szCs w:val="24"/>
        </w:rPr>
        <w:t>.3.</w:t>
      </w:r>
      <w:r w:rsidR="007C7A39" w:rsidRPr="00B15176">
        <w:rPr>
          <w:sz w:val="24"/>
          <w:szCs w:val="24"/>
        </w:rPr>
        <w:t xml:space="preserve"> Администрация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0D7E23" w:rsidRPr="00B15176">
        <w:rPr>
          <w:sz w:val="24"/>
          <w:szCs w:val="24"/>
        </w:rPr>
        <w:t>, МФЦ</w:t>
      </w:r>
      <w:r w:rsidR="007C7A39" w:rsidRPr="00B15176">
        <w:rPr>
          <w:sz w:val="24"/>
          <w:szCs w:val="24"/>
        </w:rPr>
        <w:t xml:space="preserve"> оставляет жалобу без ответа в следующих случаях: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п</w:t>
      </w:r>
      <w:r w:rsidR="007C7A39" w:rsidRPr="00B15176">
        <w:rPr>
          <w:sz w:val="24"/>
          <w:szCs w:val="24"/>
        </w:rPr>
        <w:t>ри наличии в жалобе нецензурных либо оскорбительных выражений, угроз жизни, здоровью и имуществу должностного лица, а также членов его семьи;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п</w:t>
      </w:r>
      <w:r w:rsidR="007C7A39" w:rsidRPr="00B15176">
        <w:rPr>
          <w:sz w:val="24"/>
          <w:szCs w:val="24"/>
        </w:rPr>
        <w:t>ри отсутствии возможности прочитать какую-либо часть текста жалобы, фамилию, имя, отчество (при наличии) и (или) почтовый адрес заявителя, указанные в жалобе.</w:t>
      </w:r>
    </w:p>
    <w:p w:rsidR="007C7A39" w:rsidRPr="00B15176" w:rsidRDefault="007C7A39" w:rsidP="007C7A39">
      <w:pPr>
        <w:tabs>
          <w:tab w:val="left" w:pos="567"/>
        </w:tabs>
        <w:rPr>
          <w:b/>
          <w:bCs/>
          <w:sz w:val="24"/>
          <w:szCs w:val="24"/>
        </w:rPr>
      </w:pPr>
    </w:p>
    <w:p w:rsidR="007C7A39" w:rsidRPr="00B15176" w:rsidRDefault="00355256" w:rsidP="007C7A39">
      <w:pPr>
        <w:tabs>
          <w:tab w:val="left" w:pos="567"/>
        </w:tabs>
        <w:rPr>
          <w:b/>
          <w:bCs/>
          <w:sz w:val="24"/>
          <w:szCs w:val="24"/>
        </w:rPr>
      </w:pPr>
      <w:r>
        <w:rPr>
          <w:b/>
          <w:bCs/>
          <w:sz w:val="24"/>
          <w:szCs w:val="24"/>
        </w:rPr>
        <w:t>41</w:t>
      </w:r>
      <w:r w:rsidR="007C7A39" w:rsidRPr="00B15176">
        <w:rPr>
          <w:b/>
          <w:bCs/>
          <w:sz w:val="24"/>
          <w:szCs w:val="24"/>
        </w:rPr>
        <w:t>. Результат рассмотрения жалобы</w:t>
      </w:r>
    </w:p>
    <w:p w:rsidR="007C7A39" w:rsidRPr="00B15176" w:rsidRDefault="00355256" w:rsidP="007C7A39">
      <w:pPr>
        <w:jc w:val="both"/>
        <w:rPr>
          <w:sz w:val="24"/>
          <w:szCs w:val="24"/>
        </w:rPr>
      </w:pPr>
      <w:r>
        <w:rPr>
          <w:b/>
          <w:sz w:val="24"/>
          <w:szCs w:val="24"/>
        </w:rPr>
        <w:t>41</w:t>
      </w:r>
      <w:r w:rsidR="007C7A39" w:rsidRPr="00B15176">
        <w:rPr>
          <w:b/>
          <w:sz w:val="24"/>
          <w:szCs w:val="24"/>
        </w:rPr>
        <w:t xml:space="preserve">.1. </w:t>
      </w:r>
      <w:r w:rsidR="007C7A39" w:rsidRPr="00B15176">
        <w:rPr>
          <w:sz w:val="24"/>
          <w:szCs w:val="24"/>
        </w:rPr>
        <w:t>По результатам рассмотрения жалобы выносит</w:t>
      </w:r>
      <w:r w:rsidR="000D7E23" w:rsidRPr="00B15176">
        <w:rPr>
          <w:sz w:val="24"/>
          <w:szCs w:val="24"/>
        </w:rPr>
        <w:t>ся</w:t>
      </w:r>
      <w:r w:rsidR="007C7A39" w:rsidRPr="00B15176">
        <w:rPr>
          <w:sz w:val="24"/>
          <w:szCs w:val="24"/>
        </w:rPr>
        <w:t xml:space="preserve"> одно из следующих решений:</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1) удовлетворяет</w:t>
      </w:r>
      <w:r w:rsidR="000D7E23" w:rsidRPr="00B15176">
        <w:rPr>
          <w:sz w:val="24"/>
          <w:szCs w:val="24"/>
        </w:rPr>
        <w:t>ся</w:t>
      </w:r>
      <w:r w:rsidR="007C7A39" w:rsidRPr="00B15176">
        <w:rPr>
          <w:sz w:val="24"/>
          <w:szCs w:val="24"/>
        </w:rPr>
        <w:t xml:space="preserve"> жалобу, в том числе в форме отмены принятого решения, исправления допущенных технических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Удмуртской Республики, а также в иных формах;</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2)  отказывает</w:t>
      </w:r>
      <w:r w:rsidR="000D7E23" w:rsidRPr="00B15176">
        <w:rPr>
          <w:sz w:val="24"/>
          <w:szCs w:val="24"/>
        </w:rPr>
        <w:t xml:space="preserve">ся </w:t>
      </w:r>
      <w:r w:rsidR="007C7A39" w:rsidRPr="00B15176">
        <w:rPr>
          <w:sz w:val="24"/>
          <w:szCs w:val="24"/>
        </w:rPr>
        <w:t>в удовлетворении жалобы.</w:t>
      </w:r>
    </w:p>
    <w:p w:rsidR="007C7A39" w:rsidRPr="00B15176" w:rsidRDefault="00355256" w:rsidP="007C7A39">
      <w:pPr>
        <w:jc w:val="both"/>
        <w:rPr>
          <w:sz w:val="24"/>
          <w:szCs w:val="24"/>
        </w:rPr>
      </w:pPr>
      <w:r>
        <w:rPr>
          <w:b/>
          <w:sz w:val="24"/>
          <w:szCs w:val="24"/>
        </w:rPr>
        <w:t>41</w:t>
      </w:r>
      <w:r w:rsidR="007C7A39" w:rsidRPr="00B15176">
        <w:rPr>
          <w:b/>
          <w:sz w:val="24"/>
          <w:szCs w:val="24"/>
        </w:rPr>
        <w:t>.2.</w:t>
      </w:r>
      <w:r w:rsidR="007C7A39" w:rsidRPr="00B15176">
        <w:rPr>
          <w:sz w:val="24"/>
          <w:szCs w:val="24"/>
        </w:rPr>
        <w:t xml:space="preserve"> В ответе по результатам рассмотрения жалобы указываются: </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0D7E23" w:rsidRPr="00B15176">
        <w:rPr>
          <w:sz w:val="24"/>
          <w:szCs w:val="24"/>
        </w:rPr>
        <w:t>н</w:t>
      </w:r>
      <w:r w:rsidR="007C7A39" w:rsidRPr="00B15176">
        <w:rPr>
          <w:sz w:val="24"/>
          <w:szCs w:val="24"/>
        </w:rPr>
        <w:t xml:space="preserve">аименование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w:t>
      </w:r>
      <w:r w:rsidR="000D7E23" w:rsidRPr="00B15176">
        <w:rPr>
          <w:sz w:val="24"/>
          <w:szCs w:val="24"/>
        </w:rPr>
        <w:t xml:space="preserve"> МФЦ,</w:t>
      </w:r>
      <w:r w:rsidR="007C7A39" w:rsidRPr="00B15176">
        <w:rPr>
          <w:sz w:val="24"/>
          <w:szCs w:val="24"/>
        </w:rPr>
        <w:t xml:space="preserve"> должность, фамилия, имя, отчество (при наличии) </w:t>
      </w:r>
      <w:r w:rsidR="000D7E23" w:rsidRPr="00B15176">
        <w:rPr>
          <w:sz w:val="24"/>
          <w:szCs w:val="24"/>
        </w:rPr>
        <w:t>должностного лица,</w:t>
      </w:r>
      <w:r w:rsidR="007C7A39" w:rsidRPr="00B15176">
        <w:rPr>
          <w:sz w:val="24"/>
          <w:szCs w:val="24"/>
        </w:rPr>
        <w:t xml:space="preserve"> принявшего решение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0D7E23" w:rsidRPr="00B15176">
        <w:rPr>
          <w:sz w:val="24"/>
          <w:szCs w:val="24"/>
        </w:rPr>
        <w:t>н</w:t>
      </w:r>
      <w:r w:rsidR="007C7A39" w:rsidRPr="00B15176">
        <w:rPr>
          <w:sz w:val="24"/>
          <w:szCs w:val="24"/>
        </w:rPr>
        <w:t xml:space="preserve">омер, дата, сведения о должностном лице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7C7A39" w:rsidRPr="00B15176">
        <w:rPr>
          <w:sz w:val="24"/>
          <w:szCs w:val="24"/>
        </w:rPr>
        <w:t xml:space="preserve">, </w:t>
      </w:r>
      <w:r w:rsidR="000D7E23" w:rsidRPr="00B15176">
        <w:rPr>
          <w:sz w:val="24"/>
          <w:szCs w:val="24"/>
        </w:rPr>
        <w:t xml:space="preserve">МФЦ, </w:t>
      </w:r>
      <w:r w:rsidR="007C7A39" w:rsidRPr="00B15176">
        <w:rPr>
          <w:sz w:val="24"/>
          <w:szCs w:val="24"/>
        </w:rPr>
        <w:t>решение или действие (бездействие) которого обжалуется;</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0D7E23" w:rsidRPr="00B15176">
        <w:rPr>
          <w:sz w:val="24"/>
          <w:szCs w:val="24"/>
        </w:rPr>
        <w:t>с</w:t>
      </w:r>
      <w:r w:rsidR="007C7A39" w:rsidRPr="00B15176">
        <w:rPr>
          <w:sz w:val="24"/>
          <w:szCs w:val="24"/>
        </w:rPr>
        <w:t>ведения о заявителе, подавшем жалобу;</w:t>
      </w:r>
    </w:p>
    <w:p w:rsidR="007C7A39" w:rsidRPr="00B15176" w:rsidRDefault="00D151DD" w:rsidP="00D151DD">
      <w:pPr>
        <w:jc w:val="both"/>
        <w:rPr>
          <w:sz w:val="24"/>
          <w:szCs w:val="24"/>
        </w:rPr>
      </w:pPr>
      <w:r w:rsidRPr="00B15176">
        <w:rPr>
          <w:sz w:val="24"/>
          <w:szCs w:val="24"/>
        </w:rPr>
        <w:lastRenderedPageBreak/>
        <w:t xml:space="preserve">     </w:t>
      </w:r>
      <w:r w:rsidR="007C7A39" w:rsidRPr="00B15176">
        <w:rPr>
          <w:sz w:val="24"/>
          <w:szCs w:val="24"/>
        </w:rPr>
        <w:t xml:space="preserve">4)   </w:t>
      </w:r>
      <w:r w:rsidR="000D7E23" w:rsidRPr="00B15176">
        <w:rPr>
          <w:sz w:val="24"/>
          <w:szCs w:val="24"/>
        </w:rPr>
        <w:t>о</w:t>
      </w:r>
      <w:r w:rsidR="007C7A39" w:rsidRPr="00B15176">
        <w:rPr>
          <w:sz w:val="24"/>
          <w:szCs w:val="24"/>
        </w:rPr>
        <w:t>снования для принятия решения по жалобе;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5)   </w:t>
      </w:r>
      <w:r w:rsidR="000D7E23" w:rsidRPr="00B15176">
        <w:rPr>
          <w:sz w:val="24"/>
          <w:szCs w:val="24"/>
        </w:rPr>
        <w:t>п</w:t>
      </w:r>
      <w:r w:rsidR="007C7A39" w:rsidRPr="00B15176">
        <w:rPr>
          <w:sz w:val="24"/>
          <w:szCs w:val="24"/>
        </w:rPr>
        <w:t>ринятое по жалобе решение;</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6)  </w:t>
      </w:r>
      <w:r w:rsidR="000D7E23" w:rsidRPr="00B15176">
        <w:rPr>
          <w:sz w:val="24"/>
          <w:szCs w:val="24"/>
        </w:rPr>
        <w:t>в</w:t>
      </w:r>
      <w:r w:rsidR="007C7A39" w:rsidRPr="00B15176">
        <w:rPr>
          <w:sz w:val="24"/>
          <w:szCs w:val="24"/>
        </w:rPr>
        <w:t xml:space="preserve">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7)   </w:t>
      </w:r>
      <w:r w:rsidR="000D7E23" w:rsidRPr="00B15176">
        <w:rPr>
          <w:sz w:val="24"/>
          <w:szCs w:val="24"/>
        </w:rPr>
        <w:t>с</w:t>
      </w:r>
      <w:r w:rsidR="007C7A39" w:rsidRPr="00B15176">
        <w:rPr>
          <w:sz w:val="24"/>
          <w:szCs w:val="24"/>
        </w:rPr>
        <w:t>ведения о порядке обжалования принятого по жалобе решения.</w:t>
      </w:r>
    </w:p>
    <w:p w:rsidR="007C7A39" w:rsidRPr="00B15176" w:rsidRDefault="00355256" w:rsidP="007C7A39">
      <w:pPr>
        <w:jc w:val="both"/>
        <w:rPr>
          <w:sz w:val="24"/>
          <w:szCs w:val="24"/>
        </w:rPr>
      </w:pPr>
      <w:r>
        <w:rPr>
          <w:b/>
          <w:sz w:val="24"/>
          <w:szCs w:val="24"/>
        </w:rPr>
        <w:t>41</w:t>
      </w:r>
      <w:r w:rsidR="007C7A39" w:rsidRPr="00B15176">
        <w:rPr>
          <w:b/>
          <w:sz w:val="24"/>
          <w:szCs w:val="24"/>
        </w:rPr>
        <w:t>.3.</w:t>
      </w:r>
      <w:r w:rsidR="007C7A39" w:rsidRPr="00B15176">
        <w:rPr>
          <w:sz w:val="24"/>
          <w:szCs w:val="24"/>
        </w:rPr>
        <w:t xml:space="preserve">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всех поставленных в жалобе вопросов.   </w:t>
      </w:r>
    </w:p>
    <w:p w:rsidR="007C7A39" w:rsidRPr="00B15176" w:rsidRDefault="00355256" w:rsidP="007C7A39">
      <w:pPr>
        <w:jc w:val="both"/>
        <w:rPr>
          <w:sz w:val="24"/>
          <w:szCs w:val="24"/>
        </w:rPr>
      </w:pPr>
      <w:r>
        <w:rPr>
          <w:b/>
          <w:sz w:val="24"/>
          <w:szCs w:val="24"/>
        </w:rPr>
        <w:t>41</w:t>
      </w:r>
      <w:r w:rsidR="007C7A39" w:rsidRPr="00B15176">
        <w:rPr>
          <w:b/>
          <w:sz w:val="24"/>
          <w:szCs w:val="24"/>
        </w:rPr>
        <w:t>.4.</w:t>
      </w:r>
      <w:r w:rsidR="007C7A39" w:rsidRPr="00B15176">
        <w:rPr>
          <w:sz w:val="24"/>
          <w:szCs w:val="24"/>
        </w:rPr>
        <w:t xml:space="preserve"> </w:t>
      </w:r>
      <w:bookmarkStart w:id="38" w:name="_Hlk14266813"/>
      <w:r w:rsidR="007C7A39" w:rsidRPr="00B15176">
        <w:rPr>
          <w:sz w:val="24"/>
          <w:szCs w:val="24"/>
        </w:rPr>
        <w:t xml:space="preserve">Ответ на жалобу подписывается </w:t>
      </w:r>
      <w:r w:rsidR="000D7E23" w:rsidRPr="00B15176">
        <w:rPr>
          <w:sz w:val="24"/>
          <w:szCs w:val="24"/>
        </w:rPr>
        <w:t>должностным лицом, ответственным за рассмотрение жалобы</w:t>
      </w:r>
      <w:r w:rsidR="007C7A39" w:rsidRPr="00B15176">
        <w:rPr>
          <w:sz w:val="24"/>
          <w:szCs w:val="24"/>
        </w:rPr>
        <w:t>.</w:t>
      </w:r>
    </w:p>
    <w:bookmarkEnd w:id="38"/>
    <w:p w:rsidR="007C7A39" w:rsidRPr="00B15176" w:rsidRDefault="00355256" w:rsidP="007C7A39">
      <w:pPr>
        <w:jc w:val="both"/>
        <w:rPr>
          <w:sz w:val="24"/>
          <w:szCs w:val="24"/>
        </w:rPr>
      </w:pPr>
      <w:r>
        <w:rPr>
          <w:b/>
          <w:sz w:val="24"/>
          <w:szCs w:val="24"/>
        </w:rPr>
        <w:t>41</w:t>
      </w:r>
      <w:r w:rsidR="007C7A39" w:rsidRPr="00B15176">
        <w:rPr>
          <w:b/>
          <w:sz w:val="24"/>
          <w:szCs w:val="24"/>
        </w:rPr>
        <w:t>.5.</w:t>
      </w:r>
      <w:r w:rsidR="007C7A39" w:rsidRPr="00B15176">
        <w:rPr>
          <w:sz w:val="24"/>
          <w:szCs w:val="24"/>
        </w:rPr>
        <w:t xml:space="preserve"> Не позднее дня, следующего за днём принятия решения, заявителю направляется мотивированный ответ о результатах рассмотрения жалобы.</w:t>
      </w:r>
    </w:p>
    <w:p w:rsidR="007C7A39" w:rsidRPr="00B15176" w:rsidRDefault="00355256" w:rsidP="007C7A39">
      <w:pPr>
        <w:jc w:val="both"/>
        <w:rPr>
          <w:sz w:val="24"/>
          <w:szCs w:val="24"/>
        </w:rPr>
      </w:pPr>
      <w:r>
        <w:rPr>
          <w:b/>
          <w:sz w:val="24"/>
          <w:szCs w:val="24"/>
        </w:rPr>
        <w:t>41</w:t>
      </w:r>
      <w:r w:rsidR="007C7A39" w:rsidRPr="00B15176">
        <w:rPr>
          <w:b/>
          <w:sz w:val="24"/>
          <w:szCs w:val="24"/>
        </w:rPr>
        <w:t>.6.</w:t>
      </w:r>
      <w:r w:rsidR="007C7A39" w:rsidRPr="00B15176">
        <w:rPr>
          <w:sz w:val="24"/>
          <w:szCs w:val="24"/>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w:t>
      </w:r>
      <w:r w:rsidR="000D7E23" w:rsidRPr="00B15176">
        <w:rPr>
          <w:sz w:val="24"/>
          <w:szCs w:val="24"/>
        </w:rPr>
        <w:t>должностное лицо, ответс</w:t>
      </w:r>
      <w:r w:rsidR="001E4591" w:rsidRPr="00B15176">
        <w:rPr>
          <w:sz w:val="24"/>
          <w:szCs w:val="24"/>
        </w:rPr>
        <w:t>т</w:t>
      </w:r>
      <w:r w:rsidR="000D7E23" w:rsidRPr="00B15176">
        <w:rPr>
          <w:sz w:val="24"/>
          <w:szCs w:val="24"/>
        </w:rPr>
        <w:t>венное за рас</w:t>
      </w:r>
      <w:r w:rsidR="001E4591" w:rsidRPr="00B15176">
        <w:rPr>
          <w:sz w:val="24"/>
          <w:szCs w:val="24"/>
        </w:rPr>
        <w:t>с</w:t>
      </w:r>
      <w:r w:rsidR="000D7E23" w:rsidRPr="00B15176">
        <w:rPr>
          <w:sz w:val="24"/>
          <w:szCs w:val="24"/>
        </w:rPr>
        <w:t>мотрение жалобы</w:t>
      </w:r>
      <w:r w:rsidR="007C7A39" w:rsidRPr="00B15176">
        <w:rPr>
          <w:sz w:val="24"/>
          <w:szCs w:val="24"/>
        </w:rPr>
        <w:t>, незамедлительно направляет имеющиеся материалы в правоохранительные органы.</w:t>
      </w:r>
    </w:p>
    <w:p w:rsidR="007C7A39" w:rsidRPr="00B15176" w:rsidRDefault="007C7A39" w:rsidP="007C7A39">
      <w:pPr>
        <w:ind w:firstLine="601"/>
        <w:jc w:val="both"/>
        <w:rPr>
          <w:sz w:val="24"/>
          <w:szCs w:val="24"/>
        </w:rPr>
      </w:pPr>
    </w:p>
    <w:p w:rsidR="007C7A39" w:rsidRPr="00B15176" w:rsidRDefault="00355256" w:rsidP="00EE3E17">
      <w:pPr>
        <w:tabs>
          <w:tab w:val="left" w:pos="567"/>
        </w:tabs>
        <w:jc w:val="both"/>
        <w:rPr>
          <w:b/>
          <w:bCs/>
          <w:sz w:val="24"/>
          <w:szCs w:val="24"/>
        </w:rPr>
      </w:pPr>
      <w:r>
        <w:rPr>
          <w:b/>
          <w:bCs/>
          <w:sz w:val="24"/>
          <w:szCs w:val="24"/>
        </w:rPr>
        <w:t>42</w:t>
      </w:r>
      <w:r w:rsidR="007C7A39" w:rsidRPr="00B15176">
        <w:rPr>
          <w:b/>
          <w:bCs/>
          <w:sz w:val="24"/>
          <w:szCs w:val="24"/>
        </w:rPr>
        <w:t>. Порядок обжалования решения по жалобе</w:t>
      </w:r>
    </w:p>
    <w:p w:rsidR="007C7A39" w:rsidRPr="00B15176" w:rsidRDefault="007C7A39" w:rsidP="007C7A39">
      <w:pPr>
        <w:tabs>
          <w:tab w:val="left" w:pos="567"/>
        </w:tabs>
        <w:jc w:val="both"/>
        <w:rPr>
          <w:b/>
          <w:bCs/>
          <w:sz w:val="24"/>
          <w:szCs w:val="24"/>
        </w:rPr>
      </w:pPr>
      <w:r w:rsidRPr="00B15176">
        <w:rPr>
          <w:b/>
          <w:sz w:val="24"/>
          <w:szCs w:val="24"/>
        </w:rPr>
        <w:t>4</w:t>
      </w:r>
      <w:r w:rsidR="00355256">
        <w:rPr>
          <w:b/>
          <w:sz w:val="24"/>
          <w:szCs w:val="24"/>
        </w:rPr>
        <w:t>2</w:t>
      </w:r>
      <w:r w:rsidRPr="00B15176">
        <w:rPr>
          <w:b/>
          <w:sz w:val="24"/>
          <w:szCs w:val="24"/>
        </w:rPr>
        <w:t>.1.</w:t>
      </w:r>
      <w:r w:rsidRPr="00B15176">
        <w:rPr>
          <w:sz w:val="24"/>
          <w:szCs w:val="24"/>
        </w:rPr>
        <w:t xml:space="preserve"> В случае если заявитель не удовлетворен результатами рассмотрения жалобы в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он может обжаловать принятое решение в судебном порядке в соответствии с действующим законодательством Российской Федерации.</w:t>
      </w:r>
    </w:p>
    <w:p w:rsidR="007C7A39" w:rsidRPr="00B15176" w:rsidRDefault="007C7A39" w:rsidP="007C7A39">
      <w:pPr>
        <w:jc w:val="both"/>
        <w:rPr>
          <w:sz w:val="24"/>
          <w:szCs w:val="24"/>
        </w:rPr>
      </w:pPr>
    </w:p>
    <w:p w:rsidR="00D9380B" w:rsidRPr="00B15176" w:rsidRDefault="007C7A39" w:rsidP="00D9380B">
      <w:pPr>
        <w:tabs>
          <w:tab w:val="left" w:pos="567"/>
        </w:tabs>
        <w:jc w:val="both"/>
        <w:rPr>
          <w:b/>
          <w:bCs/>
          <w:sz w:val="24"/>
          <w:szCs w:val="24"/>
        </w:rPr>
      </w:pPr>
      <w:r w:rsidRPr="00B15176">
        <w:rPr>
          <w:b/>
          <w:bCs/>
          <w:sz w:val="24"/>
          <w:szCs w:val="24"/>
        </w:rPr>
        <w:t>4</w:t>
      </w:r>
      <w:r w:rsidR="00355256">
        <w:rPr>
          <w:b/>
          <w:bCs/>
          <w:sz w:val="24"/>
          <w:szCs w:val="24"/>
        </w:rPr>
        <w:t>3</w:t>
      </w:r>
      <w:r w:rsidRPr="00B15176">
        <w:rPr>
          <w:b/>
          <w:bCs/>
          <w:sz w:val="24"/>
          <w:szCs w:val="24"/>
        </w:rPr>
        <w:t>. Право заявителя на получение информации и документов, необходимых для обоснования и рассмотрения жалобы</w:t>
      </w:r>
    </w:p>
    <w:p w:rsidR="007C7A39" w:rsidRPr="00B15176" w:rsidRDefault="00D9380B" w:rsidP="00D9380B">
      <w:pPr>
        <w:tabs>
          <w:tab w:val="left" w:pos="567"/>
        </w:tabs>
        <w:jc w:val="both"/>
        <w:rPr>
          <w:sz w:val="24"/>
          <w:szCs w:val="24"/>
        </w:rPr>
      </w:pPr>
      <w:r w:rsidRPr="00B15176">
        <w:rPr>
          <w:b/>
          <w:sz w:val="24"/>
          <w:szCs w:val="24"/>
        </w:rPr>
        <w:t xml:space="preserve"> </w:t>
      </w:r>
      <w:r w:rsidR="007C7A39" w:rsidRPr="00B15176">
        <w:rPr>
          <w:b/>
          <w:sz w:val="24"/>
          <w:szCs w:val="24"/>
        </w:rPr>
        <w:t>4</w:t>
      </w:r>
      <w:r w:rsidR="00355256">
        <w:rPr>
          <w:b/>
          <w:sz w:val="24"/>
          <w:szCs w:val="24"/>
        </w:rPr>
        <w:t>3</w:t>
      </w:r>
      <w:r w:rsidR="007C7A39" w:rsidRPr="00B15176">
        <w:rPr>
          <w:b/>
          <w:sz w:val="24"/>
          <w:szCs w:val="24"/>
        </w:rPr>
        <w:t xml:space="preserve">.1. </w:t>
      </w:r>
      <w:r w:rsidR="007C7A39" w:rsidRPr="00B15176">
        <w:rPr>
          <w:sz w:val="24"/>
          <w:szCs w:val="24"/>
        </w:rPr>
        <w:t xml:space="preserve">Для подготовки жалобы заявитель вправе запрашивать и получать от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1) </w:t>
      </w:r>
      <w:r w:rsidR="001E4591" w:rsidRPr="00B15176">
        <w:rPr>
          <w:sz w:val="24"/>
          <w:szCs w:val="24"/>
        </w:rPr>
        <w:t>и</w:t>
      </w:r>
      <w:r w:rsidR="007C7A39" w:rsidRPr="00B15176">
        <w:rPr>
          <w:sz w:val="24"/>
          <w:szCs w:val="24"/>
        </w:rPr>
        <w:t>нформацию о ходе предоставления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2) </w:t>
      </w:r>
      <w:r w:rsidR="001E4591" w:rsidRPr="00B15176">
        <w:rPr>
          <w:sz w:val="24"/>
          <w:szCs w:val="24"/>
        </w:rPr>
        <w:t>к</w:t>
      </w:r>
      <w:r w:rsidR="007C7A39" w:rsidRPr="00B15176">
        <w:rPr>
          <w:sz w:val="24"/>
          <w:szCs w:val="24"/>
        </w:rPr>
        <w:t xml:space="preserve">опию обжалуемого решения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об отказе в предоставлении муниципальной услуги;</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3) </w:t>
      </w:r>
      <w:r w:rsidR="001E4591" w:rsidRPr="00B15176">
        <w:rPr>
          <w:sz w:val="24"/>
          <w:szCs w:val="24"/>
        </w:rPr>
        <w:t>к</w:t>
      </w:r>
      <w:r w:rsidR="007C7A39" w:rsidRPr="00B15176">
        <w:rPr>
          <w:sz w:val="24"/>
          <w:szCs w:val="24"/>
        </w:rPr>
        <w:t xml:space="preserve">опии документов, материалов, подтверждающих обжалуемое действие (бездействие) 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1E4591" w:rsidRPr="00B15176">
        <w:rPr>
          <w:sz w:val="24"/>
          <w:szCs w:val="24"/>
        </w:rPr>
        <w:t>, МФЦ</w:t>
      </w:r>
      <w:r w:rsidR="007C7A39" w:rsidRPr="00B15176">
        <w:rPr>
          <w:sz w:val="24"/>
          <w:szCs w:val="24"/>
        </w:rPr>
        <w:t xml:space="preserve"> и (или) </w:t>
      </w:r>
      <w:r w:rsidR="001E4591" w:rsidRPr="00B15176">
        <w:rPr>
          <w:sz w:val="24"/>
          <w:szCs w:val="24"/>
        </w:rPr>
        <w:t>их</w:t>
      </w:r>
      <w:r w:rsidR="007C7A39" w:rsidRPr="00B15176">
        <w:rPr>
          <w:sz w:val="24"/>
          <w:szCs w:val="24"/>
        </w:rPr>
        <w:t xml:space="preserve"> должностных лиц;</w:t>
      </w:r>
    </w:p>
    <w:p w:rsidR="007C7A39" w:rsidRPr="00B15176" w:rsidRDefault="00D151DD" w:rsidP="00D151DD">
      <w:pPr>
        <w:jc w:val="both"/>
        <w:rPr>
          <w:sz w:val="24"/>
          <w:szCs w:val="24"/>
        </w:rPr>
      </w:pPr>
      <w:r w:rsidRPr="00B15176">
        <w:rPr>
          <w:sz w:val="24"/>
          <w:szCs w:val="24"/>
        </w:rPr>
        <w:t xml:space="preserve">     </w:t>
      </w:r>
      <w:r w:rsidR="007C7A39" w:rsidRPr="00B15176">
        <w:rPr>
          <w:sz w:val="24"/>
          <w:szCs w:val="24"/>
        </w:rPr>
        <w:t xml:space="preserve">4) </w:t>
      </w:r>
      <w:r w:rsidR="001E4591" w:rsidRPr="00B15176">
        <w:rPr>
          <w:sz w:val="24"/>
          <w:szCs w:val="24"/>
        </w:rPr>
        <w:t>д</w:t>
      </w:r>
      <w:r w:rsidR="007C7A39" w:rsidRPr="00B15176">
        <w:rPr>
          <w:sz w:val="24"/>
          <w:szCs w:val="24"/>
        </w:rPr>
        <w:t>окументы и материалы, непосредственно затрагивающие права и свободы заявителя, если не имеется установленных федеральным законодательством ограничений на доступ к информации, содержащейся в этих документах, материалах.</w:t>
      </w:r>
    </w:p>
    <w:p w:rsidR="007C7A39" w:rsidRPr="00B15176" w:rsidRDefault="007C7A39" w:rsidP="007C7A39">
      <w:pPr>
        <w:jc w:val="both"/>
        <w:rPr>
          <w:sz w:val="24"/>
          <w:szCs w:val="24"/>
        </w:rPr>
      </w:pPr>
      <w:r w:rsidRPr="00B15176">
        <w:rPr>
          <w:b/>
          <w:sz w:val="24"/>
          <w:szCs w:val="24"/>
        </w:rPr>
        <w:t>4</w:t>
      </w:r>
      <w:r w:rsidR="00355256">
        <w:rPr>
          <w:b/>
          <w:sz w:val="24"/>
          <w:szCs w:val="24"/>
        </w:rPr>
        <w:t>3</w:t>
      </w:r>
      <w:r w:rsidRPr="00B15176">
        <w:rPr>
          <w:b/>
          <w:sz w:val="24"/>
          <w:szCs w:val="24"/>
        </w:rPr>
        <w:t xml:space="preserve">.2. </w:t>
      </w:r>
      <w:r w:rsidRPr="00B15176">
        <w:rPr>
          <w:sz w:val="24"/>
          <w:szCs w:val="24"/>
        </w:rPr>
        <w:t xml:space="preserve">Документы, ранее поданные заявителями в Администрацию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Pr="00B15176">
        <w:rPr>
          <w:sz w:val="24"/>
          <w:szCs w:val="24"/>
        </w:rPr>
        <w:t xml:space="preserve">, </w:t>
      </w:r>
      <w:r w:rsidR="001E4591" w:rsidRPr="00B15176">
        <w:rPr>
          <w:sz w:val="24"/>
          <w:szCs w:val="24"/>
        </w:rPr>
        <w:t xml:space="preserve">МФЦ </w:t>
      </w:r>
      <w:r w:rsidRPr="00B15176">
        <w:rPr>
          <w:sz w:val="24"/>
          <w:szCs w:val="24"/>
        </w:rPr>
        <w:t>и организации, участвующие в предоставлении муниципальной услуги, выдаются по их просьбе в виде выписок или копий.</w:t>
      </w:r>
    </w:p>
    <w:p w:rsidR="003574CA" w:rsidRPr="00B15176" w:rsidRDefault="003574CA" w:rsidP="00F53C12">
      <w:pPr>
        <w:jc w:val="both"/>
        <w:rPr>
          <w:b/>
          <w:color w:val="000000"/>
          <w:spacing w:val="-6"/>
          <w:sz w:val="24"/>
          <w:szCs w:val="24"/>
        </w:rPr>
      </w:pPr>
      <w:bookmarkStart w:id="39" w:name="P603"/>
      <w:bookmarkStart w:id="40" w:name="P624"/>
      <w:bookmarkEnd w:id="39"/>
      <w:bookmarkEnd w:id="40"/>
    </w:p>
    <w:p w:rsidR="00F53C12" w:rsidRPr="00B15176" w:rsidRDefault="00F53C12" w:rsidP="00F53C12">
      <w:pPr>
        <w:jc w:val="both"/>
        <w:rPr>
          <w:b/>
          <w:color w:val="000000"/>
          <w:spacing w:val="-6"/>
          <w:sz w:val="24"/>
          <w:szCs w:val="24"/>
        </w:rPr>
      </w:pPr>
      <w:r w:rsidRPr="00B15176">
        <w:rPr>
          <w:b/>
          <w:color w:val="000000"/>
          <w:spacing w:val="-6"/>
          <w:sz w:val="24"/>
          <w:szCs w:val="24"/>
        </w:rPr>
        <w:t xml:space="preserve"> 4</w:t>
      </w:r>
      <w:r w:rsidR="00355256">
        <w:rPr>
          <w:b/>
          <w:color w:val="000000"/>
          <w:spacing w:val="-6"/>
          <w:sz w:val="24"/>
          <w:szCs w:val="24"/>
        </w:rPr>
        <w:t>4</w:t>
      </w:r>
      <w:r w:rsidRPr="00B15176">
        <w:rPr>
          <w:b/>
          <w:color w:val="000000"/>
          <w:spacing w:val="-6"/>
          <w:sz w:val="24"/>
          <w:szCs w:val="24"/>
        </w:rPr>
        <w:t>. Способы информирования заявителей о порядке подачи и рассмотрения жалобы</w:t>
      </w:r>
    </w:p>
    <w:p w:rsidR="00D151DD" w:rsidRPr="00B15176" w:rsidRDefault="00F53C12" w:rsidP="00F53C12">
      <w:pPr>
        <w:jc w:val="both"/>
        <w:rPr>
          <w:b/>
          <w:color w:val="000000"/>
          <w:spacing w:val="-6"/>
          <w:szCs w:val="28"/>
        </w:rPr>
      </w:pPr>
      <w:r w:rsidRPr="00B15176">
        <w:rPr>
          <w:b/>
          <w:color w:val="000000"/>
          <w:spacing w:val="-6"/>
          <w:sz w:val="24"/>
          <w:szCs w:val="24"/>
        </w:rPr>
        <w:t>4</w:t>
      </w:r>
      <w:r w:rsidR="00355256">
        <w:rPr>
          <w:b/>
          <w:color w:val="000000"/>
          <w:spacing w:val="-6"/>
          <w:sz w:val="24"/>
          <w:szCs w:val="24"/>
        </w:rPr>
        <w:t>4</w:t>
      </w:r>
      <w:r w:rsidRPr="00B15176">
        <w:rPr>
          <w:b/>
          <w:color w:val="000000"/>
          <w:spacing w:val="-6"/>
          <w:sz w:val="24"/>
          <w:szCs w:val="24"/>
        </w:rPr>
        <w:t>.1</w:t>
      </w:r>
      <w:r w:rsidRPr="00B15176">
        <w:rPr>
          <w:bCs/>
          <w:color w:val="000000"/>
          <w:spacing w:val="-6"/>
          <w:sz w:val="24"/>
          <w:szCs w:val="24"/>
        </w:rPr>
        <w:t xml:space="preserve">. </w:t>
      </w:r>
      <w:proofErr w:type="gramStart"/>
      <w:r w:rsidRPr="00B15176">
        <w:rPr>
          <w:bCs/>
          <w:color w:val="000000"/>
          <w:spacing w:val="-6"/>
          <w:sz w:val="24"/>
          <w:szCs w:val="24"/>
        </w:rPr>
        <w:t>Информирование заявителей о порядке обжалования решений и действий (бездействия) Администрации</w:t>
      </w:r>
      <w:r w:rsidR="001E4591" w:rsidRPr="00B15176">
        <w:rPr>
          <w:bCs/>
          <w:color w:val="000000"/>
          <w:spacing w:val="-6"/>
          <w:sz w:val="24"/>
          <w:szCs w:val="24"/>
        </w:rPr>
        <w:t xml:space="preserve">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1E4591" w:rsidRPr="00B15176">
        <w:rPr>
          <w:bCs/>
          <w:color w:val="000000"/>
          <w:spacing w:val="-6"/>
          <w:sz w:val="24"/>
          <w:szCs w:val="24"/>
        </w:rPr>
        <w:t>, МФЦ</w:t>
      </w:r>
      <w:r w:rsidRPr="00B15176">
        <w:rPr>
          <w:bCs/>
          <w:color w:val="000000"/>
          <w:spacing w:val="-6"/>
          <w:sz w:val="24"/>
          <w:szCs w:val="24"/>
        </w:rPr>
        <w:t xml:space="preserve">, </w:t>
      </w:r>
      <w:r w:rsidR="001E4591" w:rsidRPr="00B15176">
        <w:rPr>
          <w:bCs/>
          <w:color w:val="000000"/>
          <w:spacing w:val="-6"/>
          <w:sz w:val="24"/>
          <w:szCs w:val="24"/>
        </w:rPr>
        <w:t>их</w:t>
      </w:r>
      <w:r w:rsidRPr="00B15176">
        <w:rPr>
          <w:bCs/>
          <w:color w:val="000000"/>
          <w:spacing w:val="-6"/>
          <w:sz w:val="24"/>
          <w:szCs w:val="24"/>
        </w:rPr>
        <w:t xml:space="preserve"> должностных лиц и (или) осуществляется посредством размещения информации на стендах в местах предоставления муниципальной услуги, на официальном сайте, ЕПГУ либо РПГУ, консультирования граждан работниками </w:t>
      </w:r>
      <w:r w:rsidR="001E4591" w:rsidRPr="00B15176">
        <w:rPr>
          <w:bCs/>
          <w:color w:val="000000"/>
          <w:spacing w:val="-6"/>
          <w:sz w:val="24"/>
          <w:szCs w:val="24"/>
        </w:rPr>
        <w:t xml:space="preserve">Администрации </w:t>
      </w:r>
      <w:r w:rsidR="00FE3445">
        <w:rPr>
          <w:sz w:val="24"/>
          <w:szCs w:val="24"/>
        </w:rPr>
        <w:t>муниципального образования</w:t>
      </w:r>
      <w:r w:rsidR="00FE3445" w:rsidRPr="00B15176">
        <w:rPr>
          <w:sz w:val="24"/>
          <w:szCs w:val="24"/>
        </w:rPr>
        <w:t xml:space="preserve"> «</w:t>
      </w:r>
      <w:r w:rsidR="00D748BD" w:rsidRPr="00D748BD">
        <w:rPr>
          <w:sz w:val="24"/>
          <w:szCs w:val="24"/>
        </w:rPr>
        <w:t>Муниципальный округ Вавожский район Удмуртской Республики</w:t>
      </w:r>
      <w:r w:rsidR="00FE3445" w:rsidRPr="00B15176">
        <w:rPr>
          <w:sz w:val="24"/>
          <w:szCs w:val="24"/>
        </w:rPr>
        <w:t>»</w:t>
      </w:r>
      <w:r w:rsidR="00D9380B" w:rsidRPr="00B15176">
        <w:rPr>
          <w:bCs/>
          <w:color w:val="000000"/>
          <w:spacing w:val="-6"/>
          <w:sz w:val="24"/>
          <w:szCs w:val="24"/>
        </w:rPr>
        <w:t>, МФЦ.</w:t>
      </w:r>
      <w:proofErr w:type="gramEnd"/>
    </w:p>
    <w:p w:rsidR="00D151DD" w:rsidRPr="00B15176" w:rsidRDefault="00D151DD" w:rsidP="00F53C12">
      <w:pPr>
        <w:jc w:val="both"/>
        <w:rPr>
          <w:bCs/>
          <w:color w:val="000000"/>
          <w:spacing w:val="-6"/>
          <w:sz w:val="24"/>
          <w:szCs w:val="24"/>
        </w:rPr>
      </w:pPr>
    </w:p>
    <w:p w:rsidR="00D151DD" w:rsidRPr="00B15176" w:rsidRDefault="00D151DD" w:rsidP="00F53C12">
      <w:pPr>
        <w:jc w:val="both"/>
        <w:rPr>
          <w:bCs/>
          <w:color w:val="000000"/>
          <w:spacing w:val="-6"/>
          <w:sz w:val="24"/>
          <w:szCs w:val="24"/>
        </w:rPr>
      </w:pPr>
    </w:p>
    <w:p w:rsidR="007C7A39" w:rsidRPr="00B15176" w:rsidRDefault="007C7A39" w:rsidP="007C7A39">
      <w:pPr>
        <w:jc w:val="right"/>
        <w:rPr>
          <w:bCs/>
          <w:color w:val="000000"/>
          <w:spacing w:val="-6"/>
          <w:sz w:val="20"/>
        </w:rPr>
      </w:pPr>
      <w:r w:rsidRPr="00B15176">
        <w:rPr>
          <w:bCs/>
          <w:color w:val="000000"/>
          <w:spacing w:val="-6"/>
          <w:sz w:val="20"/>
        </w:rPr>
        <w:lastRenderedPageBreak/>
        <w:t>Приложение № 1</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050419" w:rsidP="00050419">
      <w:pPr>
        <w:tabs>
          <w:tab w:val="left" w:pos="851"/>
          <w:tab w:val="left" w:pos="3795"/>
          <w:tab w:val="right" w:pos="10205"/>
        </w:tabs>
        <w:rPr>
          <w:sz w:val="20"/>
        </w:rPr>
      </w:pPr>
      <w:r>
        <w:rPr>
          <w:color w:val="000000"/>
          <w:sz w:val="20"/>
        </w:rPr>
        <w:tab/>
      </w:r>
      <w:r>
        <w:rPr>
          <w:color w:val="000000"/>
          <w:sz w:val="20"/>
        </w:rPr>
        <w:tab/>
        <w:t xml:space="preserve">                                        </w:t>
      </w:r>
      <w:r w:rsidR="007C7A39" w:rsidRPr="00B15176">
        <w:rPr>
          <w:color w:val="000000"/>
          <w:sz w:val="20"/>
        </w:rPr>
        <w:t>«</w:t>
      </w:r>
      <w:r w:rsidR="00F158F1">
        <w:rPr>
          <w:sz w:val="20"/>
        </w:rPr>
        <w:t>Прием заявлений, документов, а также</w:t>
      </w:r>
      <w:r>
        <w:rPr>
          <w:sz w:val="20"/>
        </w:rPr>
        <w:t xml:space="preserve"> признание</w:t>
      </w:r>
    </w:p>
    <w:p w:rsidR="00050419" w:rsidRDefault="00050419" w:rsidP="00050419">
      <w:pPr>
        <w:tabs>
          <w:tab w:val="left" w:pos="851"/>
        </w:tabs>
        <w:jc w:val="right"/>
        <w:rPr>
          <w:sz w:val="20"/>
        </w:rPr>
      </w:pPr>
      <w:r>
        <w:rPr>
          <w:sz w:val="20"/>
        </w:rPr>
        <w:t xml:space="preserve">                                                                                                                      </w:t>
      </w:r>
      <w:r w:rsidR="00352E75" w:rsidRPr="00352E75">
        <w:rPr>
          <w:sz w:val="20"/>
        </w:rPr>
        <w:t xml:space="preserve">граждан  </w:t>
      </w:r>
      <w:proofErr w:type="gramStart"/>
      <w:r w:rsidR="0053283C">
        <w:rPr>
          <w:sz w:val="20"/>
        </w:rPr>
        <w:t>нуждающимися</w:t>
      </w:r>
      <w:proofErr w:type="gramEnd"/>
      <w:r w:rsidR="0053283C" w:rsidRPr="0053283C">
        <w:rPr>
          <w:sz w:val="20"/>
        </w:rPr>
        <w:t xml:space="preserve"> </w:t>
      </w:r>
      <w:r w:rsidR="0053283C" w:rsidRPr="00352E75">
        <w:rPr>
          <w:sz w:val="20"/>
        </w:rPr>
        <w:t>в</w:t>
      </w:r>
      <w:r>
        <w:rPr>
          <w:sz w:val="20"/>
        </w:rPr>
        <w:t xml:space="preserve"> жилых </w:t>
      </w:r>
      <w:r w:rsidR="0053283C" w:rsidRPr="00352E75">
        <w:rPr>
          <w:sz w:val="20"/>
        </w:rPr>
        <w:t>х помещениях</w:t>
      </w:r>
      <w:r w:rsidR="0053283C">
        <w:rPr>
          <w:sz w:val="20"/>
        </w:rPr>
        <w:t xml:space="preserve"> </w:t>
      </w:r>
      <w:r w:rsidR="00F158F1">
        <w:rPr>
          <w:sz w:val="20"/>
        </w:rPr>
        <w:t xml:space="preserve">                                                                                                                                       </w:t>
      </w:r>
      <w:r>
        <w:rPr>
          <w:sz w:val="20"/>
        </w:rPr>
        <w:t xml:space="preserve">                                                    в целях предоставления мер государственной</w:t>
      </w:r>
    </w:p>
    <w:p w:rsidR="007C7A39" w:rsidRPr="00B15176" w:rsidRDefault="00050419" w:rsidP="00050419">
      <w:pPr>
        <w:tabs>
          <w:tab w:val="left" w:pos="851"/>
        </w:tabs>
        <w:jc w:val="right"/>
        <w:rPr>
          <w:color w:val="000000"/>
          <w:sz w:val="20"/>
        </w:rPr>
      </w:pPr>
      <w:r>
        <w:rPr>
          <w:sz w:val="20"/>
        </w:rPr>
        <w:t>поддержки в улучшении жилищных условий</w:t>
      </w:r>
      <w:r w:rsidR="00F158F1" w:rsidRPr="00B15176">
        <w:rPr>
          <w:color w:val="000000"/>
          <w:sz w:val="20"/>
        </w:rPr>
        <w:t>»,</w:t>
      </w:r>
      <w:r w:rsidR="00F158F1">
        <w:rPr>
          <w:sz w:val="20"/>
        </w:rPr>
        <w:t xml:space="preserve">                                                                                           </w:t>
      </w:r>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Default="007C7A39" w:rsidP="007C7A39">
      <w:pPr>
        <w:jc w:val="right"/>
        <w:rPr>
          <w:color w:val="000000"/>
          <w:sz w:val="20"/>
        </w:rPr>
      </w:pPr>
      <w:r w:rsidRPr="00B15176">
        <w:rPr>
          <w:color w:val="000000"/>
          <w:sz w:val="20"/>
        </w:rPr>
        <w:t>муниципального образования «</w:t>
      </w:r>
      <w:r w:rsidR="00D748BD" w:rsidRPr="00D748BD">
        <w:rPr>
          <w:color w:val="000000"/>
          <w:sz w:val="20"/>
        </w:rPr>
        <w:t xml:space="preserve">Муниципальный округ </w:t>
      </w:r>
    </w:p>
    <w:p w:rsidR="007C7A39" w:rsidRPr="00B15176" w:rsidRDefault="00D748BD" w:rsidP="007C7A39">
      <w:pPr>
        <w:jc w:val="right"/>
        <w:rPr>
          <w:color w:val="000000"/>
          <w:sz w:val="20"/>
        </w:rPr>
      </w:pPr>
      <w:r w:rsidRPr="00D748BD">
        <w:rPr>
          <w:color w:val="000000"/>
          <w:sz w:val="20"/>
        </w:rPr>
        <w:t>Вавожский район Удмуртской Республики</w:t>
      </w:r>
      <w:r w:rsidR="007C7A39" w:rsidRPr="00B15176">
        <w:rPr>
          <w:color w:val="000000"/>
          <w:sz w:val="20"/>
        </w:rPr>
        <w:t xml:space="preserve">» </w:t>
      </w:r>
    </w:p>
    <w:p w:rsidR="007C7A39" w:rsidRPr="00B15176" w:rsidRDefault="00355256" w:rsidP="007C7A39">
      <w:pPr>
        <w:jc w:val="right"/>
        <w:rPr>
          <w:color w:val="000000"/>
          <w:sz w:val="20"/>
        </w:rPr>
      </w:pPr>
      <w:r>
        <w:rPr>
          <w:color w:val="000000"/>
          <w:sz w:val="20"/>
        </w:rPr>
        <w:t>от  202</w:t>
      </w:r>
      <w:r w:rsidR="00D748BD">
        <w:rPr>
          <w:color w:val="000000"/>
          <w:sz w:val="20"/>
        </w:rPr>
        <w:t>2</w:t>
      </w:r>
      <w:r w:rsidR="00F1799B" w:rsidRPr="00B15176">
        <w:rPr>
          <w:color w:val="000000"/>
          <w:sz w:val="20"/>
        </w:rPr>
        <w:t xml:space="preserve"> </w:t>
      </w:r>
      <w:r w:rsidR="007C7A39" w:rsidRPr="00B15176">
        <w:rPr>
          <w:color w:val="000000"/>
          <w:sz w:val="20"/>
        </w:rPr>
        <w:t>года  №</w:t>
      </w:r>
      <w:r w:rsidR="00104D2B">
        <w:rPr>
          <w:color w:val="000000"/>
          <w:sz w:val="20"/>
        </w:rPr>
        <w:t>________</w:t>
      </w:r>
      <w:r w:rsidR="007C7A39"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jc w:val="center"/>
        <w:rPr>
          <w:b/>
          <w:sz w:val="24"/>
          <w:szCs w:val="24"/>
        </w:rPr>
      </w:pPr>
      <w:r w:rsidRPr="00B15176">
        <w:rPr>
          <w:b/>
          <w:sz w:val="24"/>
          <w:szCs w:val="24"/>
        </w:rPr>
        <w:t xml:space="preserve">Список мест размещения интерактивных </w:t>
      </w:r>
    </w:p>
    <w:p w:rsidR="007C7A39" w:rsidRPr="00B15176" w:rsidRDefault="007C7A39" w:rsidP="007C7A39">
      <w:pPr>
        <w:jc w:val="center"/>
        <w:rPr>
          <w:b/>
          <w:sz w:val="24"/>
          <w:szCs w:val="24"/>
        </w:rPr>
      </w:pPr>
      <w:r w:rsidRPr="00B15176">
        <w:rPr>
          <w:b/>
          <w:sz w:val="24"/>
          <w:szCs w:val="24"/>
        </w:rPr>
        <w:t xml:space="preserve">информационных терминалов предоставления государственных </w:t>
      </w:r>
    </w:p>
    <w:p w:rsidR="007C7A39" w:rsidRPr="00B15176" w:rsidRDefault="007C7A39" w:rsidP="007C7A39">
      <w:pPr>
        <w:jc w:val="center"/>
        <w:rPr>
          <w:b/>
          <w:sz w:val="24"/>
          <w:szCs w:val="24"/>
        </w:rPr>
      </w:pPr>
      <w:r w:rsidRPr="00B15176">
        <w:rPr>
          <w:b/>
          <w:sz w:val="24"/>
          <w:szCs w:val="24"/>
        </w:rPr>
        <w:t>и муниципальных услуг в Удмуртской Республике</w:t>
      </w:r>
    </w:p>
    <w:p w:rsidR="007C7A39" w:rsidRPr="00B15176" w:rsidRDefault="007C7A39" w:rsidP="007C7A39">
      <w:pPr>
        <w:jc w:val="center"/>
        <w:rPr>
          <w:b/>
          <w:sz w:val="24"/>
          <w:szCs w:val="24"/>
        </w:rPr>
      </w:pPr>
    </w:p>
    <w:tbl>
      <w:tblPr>
        <w:tblW w:w="10221" w:type="dxa"/>
        <w:shd w:val="clear" w:color="auto" w:fill="FFFFFF"/>
        <w:tblCellMar>
          <w:left w:w="0" w:type="dxa"/>
          <w:right w:w="0" w:type="dxa"/>
        </w:tblCellMar>
        <w:tblLook w:val="04A0" w:firstRow="1" w:lastRow="0" w:firstColumn="1" w:lastColumn="0" w:noHBand="0" w:noVBand="1"/>
      </w:tblPr>
      <w:tblGrid>
        <w:gridCol w:w="575"/>
        <w:gridCol w:w="5536"/>
        <w:gridCol w:w="4110"/>
      </w:tblGrid>
      <w:tr w:rsidR="007C7A39" w:rsidRPr="00B15176" w:rsidTr="003574CA">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 п\п</w:t>
            </w:r>
          </w:p>
        </w:tc>
        <w:tc>
          <w:tcPr>
            <w:tcW w:w="553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Место размещения</w:t>
            </w:r>
          </w:p>
        </w:tc>
        <w:tc>
          <w:tcPr>
            <w:tcW w:w="4110"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7C7A39" w:rsidRPr="00B15176" w:rsidRDefault="007C7A39" w:rsidP="001A325C">
            <w:pPr>
              <w:jc w:val="center"/>
              <w:rPr>
                <w:b/>
                <w:sz w:val="24"/>
                <w:szCs w:val="24"/>
              </w:rPr>
            </w:pPr>
            <w:r w:rsidRPr="00B15176">
              <w:rPr>
                <w:b/>
                <w:sz w:val="24"/>
                <w:szCs w:val="24"/>
              </w:rPr>
              <w:t>Адрес</w:t>
            </w:r>
          </w:p>
        </w:tc>
      </w:tr>
      <w:tr w:rsidR="007C7A39" w:rsidRPr="00B15176" w:rsidTr="003574CA">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Ижевск»</w:t>
            </w:r>
          </w:p>
        </w:tc>
        <w:tc>
          <w:tcPr>
            <w:tcW w:w="4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276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Ленинского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Азина, 146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Октябрьского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Песочная, 2/1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Администрация </w:t>
            </w:r>
            <w:proofErr w:type="spellStart"/>
            <w:r w:rsidRPr="00B15176">
              <w:rPr>
                <w:sz w:val="22"/>
                <w:szCs w:val="22"/>
              </w:rPr>
              <w:t>Устиновского</w:t>
            </w:r>
            <w:proofErr w:type="spellEnd"/>
            <w:r w:rsidRPr="00B15176">
              <w:rPr>
                <w:sz w:val="22"/>
                <w:szCs w:val="22"/>
              </w:rPr>
              <w:t xml:space="preserve">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40 лет Победы, 60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Индустриального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Дзержинского, 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Первомайского района города Ижевска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Пушкинская, 150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в городе Ижевске»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Ижевск, ул. 30 лет Победы, 2</w:t>
            </w:r>
          </w:p>
        </w:tc>
      </w:tr>
      <w:tr w:rsidR="007C7A39" w:rsidRPr="00B15176" w:rsidTr="003574CA">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К. Маркса, 43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муниципальное учреждение </w:t>
            </w:r>
            <w:proofErr w:type="spellStart"/>
            <w:r w:rsidRPr="00B15176">
              <w:rPr>
                <w:sz w:val="22"/>
                <w:szCs w:val="22"/>
              </w:rPr>
              <w:t>Увинского</w:t>
            </w:r>
            <w:proofErr w:type="spellEnd"/>
            <w:r w:rsidRPr="00B15176">
              <w:rPr>
                <w:sz w:val="22"/>
                <w:szCs w:val="22"/>
              </w:rPr>
              <w:t xml:space="preserve"> района «Многофункциональный центр предоставления государственных и муниципальных услуг «</w:t>
            </w:r>
            <w:proofErr w:type="spellStart"/>
            <w:r w:rsidRPr="00B15176">
              <w:rPr>
                <w:sz w:val="22"/>
                <w:szCs w:val="22"/>
              </w:rPr>
              <w:t>Ува</w:t>
            </w:r>
            <w:proofErr w:type="spellEnd"/>
            <w:r w:rsidRPr="00B15176">
              <w:rPr>
                <w:sz w:val="22"/>
                <w:szCs w:val="22"/>
              </w:rPr>
              <w:t>»</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Ува</w:t>
            </w:r>
            <w:proofErr w:type="spellEnd"/>
            <w:r w:rsidRPr="00B15176">
              <w:rPr>
                <w:sz w:val="22"/>
                <w:szCs w:val="22"/>
              </w:rPr>
              <w:t>, ул. Калинина, 14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муниципальное учреждение «Многофункциональный центр по предоставлению государственных и муниципальных услуг с. Малая Пурга»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Малая Пурга, ул. Кирова, 7</w:t>
            </w:r>
          </w:p>
        </w:tc>
      </w:tr>
      <w:tr w:rsidR="007C7A39" w:rsidRPr="00B15176" w:rsidTr="003574CA">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по предоставлению государственных и муниципальных услуг в Вавожском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Вавож, ул. Интернациональная, 45а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Киясовский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Киясово</w:t>
            </w:r>
            <w:proofErr w:type="spellEnd"/>
            <w:r w:rsidRPr="00B15176">
              <w:rPr>
                <w:sz w:val="22"/>
                <w:szCs w:val="22"/>
              </w:rPr>
              <w:t>, ул. Красная, 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Алнашском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Алнаши, ул. Комсомольская, 9</w:t>
            </w:r>
          </w:p>
        </w:tc>
      </w:tr>
      <w:tr w:rsidR="007C7A39" w:rsidRPr="00B15176" w:rsidTr="003574CA">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предоставления </w:t>
            </w:r>
            <w:r w:rsidRPr="00B15176">
              <w:rPr>
                <w:sz w:val="22"/>
                <w:szCs w:val="22"/>
              </w:rPr>
              <w:lastRenderedPageBreak/>
              <w:t xml:space="preserve">государственных и муниципальных услуг в </w:t>
            </w:r>
            <w:proofErr w:type="spellStart"/>
            <w:r w:rsidRPr="00B15176">
              <w:rPr>
                <w:sz w:val="22"/>
                <w:szCs w:val="22"/>
              </w:rPr>
              <w:t>Якшур-Бодьинском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lastRenderedPageBreak/>
              <w:t xml:space="preserve">Удмуртская Республика, с. Якшур-Бодья, ул. </w:t>
            </w:r>
            <w:proofErr w:type="spellStart"/>
            <w:r w:rsidRPr="00B15176">
              <w:rPr>
                <w:sz w:val="22"/>
                <w:szCs w:val="22"/>
              </w:rPr>
              <w:t>Пушиной</w:t>
            </w:r>
            <w:proofErr w:type="spellEnd"/>
            <w:r w:rsidRPr="00B15176">
              <w:rPr>
                <w:sz w:val="22"/>
                <w:szCs w:val="22"/>
              </w:rPr>
              <w:t>, 69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ind w:right="-108"/>
              <w:rPr>
                <w:sz w:val="22"/>
                <w:szCs w:val="22"/>
              </w:rPr>
            </w:pPr>
            <w:r w:rsidRPr="00B15176">
              <w:rPr>
                <w:sz w:val="22"/>
                <w:szCs w:val="22"/>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w:t>
            </w:r>
            <w:proofErr w:type="spellStart"/>
            <w:r w:rsidRPr="00B15176">
              <w:rPr>
                <w:sz w:val="22"/>
                <w:szCs w:val="22"/>
              </w:rPr>
              <w:t>Завьяловский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Завьялово, ул. Калинина, 31</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Автономное учреждение муниципального образования «</w:t>
            </w:r>
            <w:proofErr w:type="spellStart"/>
            <w:r w:rsidRPr="00B15176">
              <w:rPr>
                <w:sz w:val="22"/>
                <w:szCs w:val="22"/>
              </w:rPr>
              <w:t>Ярский</w:t>
            </w:r>
            <w:proofErr w:type="spellEnd"/>
            <w:r w:rsidRPr="00B15176">
              <w:rPr>
                <w:sz w:val="22"/>
                <w:szCs w:val="22"/>
              </w:rPr>
              <w:t xml:space="preserve"> район «Многофункциональный центр»</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Яр, ул. Советская, 67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Муниципальное автономное учреждение «Многофункциональный центр по предоставлению государственных и муниципальных услуг </w:t>
            </w:r>
            <w:proofErr w:type="spellStart"/>
            <w:r w:rsidRPr="00B15176">
              <w:rPr>
                <w:sz w:val="22"/>
                <w:szCs w:val="22"/>
              </w:rPr>
              <w:t>Шарканского</w:t>
            </w:r>
            <w:proofErr w:type="spellEnd"/>
            <w:r w:rsidRPr="00B15176">
              <w:rPr>
                <w:sz w:val="22"/>
                <w:szCs w:val="22"/>
              </w:rPr>
              <w:t xml:space="preserve"> района»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 </w:t>
            </w:r>
            <w:proofErr w:type="spellStart"/>
            <w:r w:rsidRPr="00B15176">
              <w:rPr>
                <w:sz w:val="22"/>
                <w:szCs w:val="22"/>
              </w:rPr>
              <w:t>Шаркан</w:t>
            </w:r>
            <w:proofErr w:type="spellEnd"/>
            <w:r w:rsidRPr="00B15176">
              <w:rPr>
                <w:sz w:val="22"/>
                <w:szCs w:val="22"/>
              </w:rPr>
              <w:t>, ул. Советская, 38</w:t>
            </w:r>
          </w:p>
        </w:tc>
      </w:tr>
      <w:tr w:rsidR="007C7A39" w:rsidRPr="00B15176" w:rsidTr="003574CA">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Автономное учреждение «Многофункциональный центр предоставления государственных и муниципальных услуг в </w:t>
            </w:r>
            <w:proofErr w:type="spellStart"/>
            <w:r w:rsidRPr="00B15176">
              <w:rPr>
                <w:sz w:val="22"/>
                <w:szCs w:val="22"/>
              </w:rPr>
              <w:t>Кизнерском</w:t>
            </w:r>
            <w:proofErr w:type="spellEnd"/>
            <w:r w:rsidRPr="00B15176">
              <w:rPr>
                <w:sz w:val="22"/>
                <w:szCs w:val="22"/>
              </w:rPr>
              <w:t xml:space="preserve"> районе»</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п. </w:t>
            </w:r>
            <w:proofErr w:type="spellStart"/>
            <w:r w:rsidRPr="00B15176">
              <w:rPr>
                <w:sz w:val="22"/>
                <w:szCs w:val="22"/>
              </w:rPr>
              <w:t>Кизнер</w:t>
            </w:r>
            <w:proofErr w:type="spellEnd"/>
            <w:r w:rsidRPr="00B15176">
              <w:rPr>
                <w:sz w:val="22"/>
                <w:szCs w:val="22"/>
              </w:rPr>
              <w:t>, ул. Карла Маркса, 23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Муниципальное автономное учреждение «Многофункциональный центр» город Сарапул</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Сарапул, ул. Ленина, 6</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Балезинский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Балезино, ул. Кирова, 2</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 Воткинск»</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Ленина, 7</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Воткинский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Воткинск, ул. Красноармейская, 43а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«Глазовский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Глазов, ул. М. Гвардии, 22а</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Граховский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Граховский</w:t>
            </w:r>
            <w:proofErr w:type="spellEnd"/>
            <w:r w:rsidRPr="00B15176">
              <w:rPr>
                <w:sz w:val="22"/>
                <w:szCs w:val="22"/>
              </w:rPr>
              <w:t xml:space="preserve"> район, с. Грахово, ул. </w:t>
            </w:r>
            <w:proofErr w:type="spellStart"/>
            <w:r w:rsidRPr="00B15176">
              <w:rPr>
                <w:sz w:val="22"/>
                <w:szCs w:val="22"/>
              </w:rPr>
              <w:t>Ачинцева</w:t>
            </w:r>
            <w:proofErr w:type="spellEnd"/>
            <w:r w:rsidRPr="00B15176">
              <w:rPr>
                <w:sz w:val="22"/>
                <w:szCs w:val="22"/>
              </w:rPr>
              <w:t>,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Дебесский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Дебесский</w:t>
            </w:r>
            <w:proofErr w:type="spellEnd"/>
            <w:r w:rsidRPr="00B15176">
              <w:rPr>
                <w:sz w:val="22"/>
                <w:szCs w:val="22"/>
              </w:rPr>
              <w:t xml:space="preserve"> район, с. Дебесы, ул. Советская, 88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Игринский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 Игра, ул. Советская, 29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Камбарский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г. Камбарка, ул. Советская, 18</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Каракулинский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Каракулинский</w:t>
            </w:r>
            <w:proofErr w:type="spellEnd"/>
            <w:r w:rsidRPr="00B15176">
              <w:rPr>
                <w:sz w:val="22"/>
                <w:szCs w:val="22"/>
              </w:rPr>
              <w:t xml:space="preserve"> район, с. Каракулино, ул. Каманина, 10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Кезский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посёлок Кез, ул. Кирова, 5</w:t>
            </w:r>
          </w:p>
        </w:tc>
      </w:tr>
      <w:tr w:rsidR="007C7A39" w:rsidRPr="00B15176" w:rsidTr="003574CA">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«Красногорский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Красногорское, ул. Ленина, 64</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«Город Можга»</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Можгинский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Можгинский</w:t>
            </w:r>
            <w:proofErr w:type="spellEnd"/>
            <w:r w:rsidRPr="00B15176">
              <w:rPr>
                <w:sz w:val="22"/>
                <w:szCs w:val="22"/>
              </w:rPr>
              <w:t xml:space="preserve"> район, г. Можга, ул. </w:t>
            </w:r>
            <w:proofErr w:type="spellStart"/>
            <w:r w:rsidRPr="00B15176">
              <w:rPr>
                <w:sz w:val="22"/>
                <w:szCs w:val="22"/>
              </w:rPr>
              <w:t>Можгинская</w:t>
            </w:r>
            <w:proofErr w:type="spellEnd"/>
            <w:r w:rsidRPr="00B15176">
              <w:rPr>
                <w:sz w:val="22"/>
                <w:szCs w:val="22"/>
              </w:rPr>
              <w:t xml:space="preserve"> , 59</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«Сарапульский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Сарапульский район, с. </w:t>
            </w:r>
            <w:proofErr w:type="spellStart"/>
            <w:r w:rsidRPr="00B15176">
              <w:rPr>
                <w:sz w:val="22"/>
                <w:szCs w:val="22"/>
              </w:rPr>
              <w:t>Сигаево</w:t>
            </w:r>
            <w:proofErr w:type="spellEnd"/>
            <w:r w:rsidRPr="00B15176">
              <w:rPr>
                <w:sz w:val="22"/>
                <w:szCs w:val="22"/>
              </w:rPr>
              <w:t>, ул. Лермонтова, 30</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Селтинский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Селтинский</w:t>
            </w:r>
            <w:proofErr w:type="spellEnd"/>
            <w:r w:rsidRPr="00B15176">
              <w:rPr>
                <w:sz w:val="22"/>
                <w:szCs w:val="22"/>
              </w:rPr>
              <w:t xml:space="preserve"> район, п. Селты, ул. Юбилейная, 3</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Сюмсинский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Удмуртская Республика, с. Сюмси, ул. Советская, 45</w:t>
            </w:r>
          </w:p>
        </w:tc>
      </w:tr>
      <w:tr w:rsidR="007C7A39" w:rsidRPr="00B15176" w:rsidTr="003574CA">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7C7A39" w:rsidRPr="00B15176" w:rsidRDefault="007C7A39" w:rsidP="001A325C">
            <w:pPr>
              <w:numPr>
                <w:ilvl w:val="0"/>
                <w:numId w:val="31"/>
              </w:numPr>
              <w:ind w:left="357" w:hanging="357"/>
              <w:jc w:val="center"/>
              <w:rPr>
                <w:sz w:val="22"/>
                <w:szCs w:val="22"/>
              </w:rPr>
            </w:pPr>
          </w:p>
        </w:tc>
        <w:tc>
          <w:tcPr>
            <w:tcW w:w="553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Администрация муниципального образования «</w:t>
            </w:r>
            <w:proofErr w:type="spellStart"/>
            <w:r w:rsidRPr="00B15176">
              <w:rPr>
                <w:sz w:val="22"/>
                <w:szCs w:val="22"/>
              </w:rPr>
              <w:t>Юкаменский</w:t>
            </w:r>
            <w:proofErr w:type="spellEnd"/>
            <w:r w:rsidRPr="00B15176">
              <w:rPr>
                <w:sz w:val="22"/>
                <w:szCs w:val="22"/>
              </w:rPr>
              <w:t xml:space="preserve"> район»</w:t>
            </w:r>
          </w:p>
        </w:tc>
        <w:tc>
          <w:tcPr>
            <w:tcW w:w="4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C7A39" w:rsidRPr="00B15176" w:rsidRDefault="007C7A39" w:rsidP="001A325C">
            <w:pPr>
              <w:rPr>
                <w:sz w:val="22"/>
                <w:szCs w:val="22"/>
              </w:rPr>
            </w:pPr>
            <w:r w:rsidRPr="00B15176">
              <w:rPr>
                <w:sz w:val="22"/>
                <w:szCs w:val="22"/>
              </w:rPr>
              <w:t xml:space="preserve">Удмуртская Республика, </w:t>
            </w:r>
            <w:proofErr w:type="spellStart"/>
            <w:r w:rsidRPr="00B15176">
              <w:rPr>
                <w:sz w:val="22"/>
                <w:szCs w:val="22"/>
              </w:rPr>
              <w:t>Юкаменский</w:t>
            </w:r>
            <w:proofErr w:type="spellEnd"/>
            <w:r w:rsidRPr="00B15176">
              <w:rPr>
                <w:sz w:val="22"/>
                <w:szCs w:val="22"/>
              </w:rPr>
              <w:t xml:space="preserve"> район, с. Юкаменское, ул. Первомайская, 9</w:t>
            </w:r>
          </w:p>
        </w:tc>
      </w:tr>
    </w:tbl>
    <w:p w:rsidR="00352E75" w:rsidRDefault="00352E75" w:rsidP="007C7A39">
      <w:pPr>
        <w:jc w:val="right"/>
        <w:rPr>
          <w:bCs/>
          <w:color w:val="000000"/>
          <w:spacing w:val="-6"/>
          <w:sz w:val="20"/>
        </w:rPr>
      </w:pPr>
    </w:p>
    <w:p w:rsidR="007C7A39" w:rsidRPr="00B15176" w:rsidRDefault="003574CA" w:rsidP="007C7A39">
      <w:pPr>
        <w:jc w:val="right"/>
        <w:rPr>
          <w:bCs/>
          <w:color w:val="000000"/>
          <w:spacing w:val="-6"/>
          <w:sz w:val="20"/>
        </w:rPr>
      </w:pPr>
      <w:r w:rsidRPr="00B15176">
        <w:rPr>
          <w:bCs/>
          <w:color w:val="000000"/>
          <w:spacing w:val="-6"/>
          <w:sz w:val="20"/>
        </w:rPr>
        <w:lastRenderedPageBreak/>
        <w:t>П</w:t>
      </w:r>
      <w:r w:rsidR="007C7A39" w:rsidRPr="00B15176">
        <w:rPr>
          <w:bCs/>
          <w:color w:val="000000"/>
          <w:spacing w:val="-6"/>
          <w:sz w:val="20"/>
        </w:rPr>
        <w:t>риложение № 2</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9D11A1" w:rsidRDefault="009D11A1" w:rsidP="009D11A1">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9D11A1" w:rsidRDefault="009D11A1" w:rsidP="009D11A1">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9D11A1" w:rsidRPr="00B15176" w:rsidRDefault="009D11A1" w:rsidP="009D11A1">
      <w:pPr>
        <w:tabs>
          <w:tab w:val="left" w:pos="851"/>
        </w:tabs>
        <w:jc w:val="right"/>
        <w:rPr>
          <w:color w:val="000000"/>
          <w:sz w:val="20"/>
        </w:rPr>
      </w:pPr>
      <w:r>
        <w:rPr>
          <w:sz w:val="20"/>
        </w:rPr>
        <w:t>поддержки в улучшении жилищных условий</w:t>
      </w:r>
      <w:r w:rsidRPr="00B15176">
        <w:rPr>
          <w:color w:val="000000"/>
          <w:sz w:val="20"/>
        </w:rPr>
        <w:t>»,</w:t>
      </w:r>
      <w:r>
        <w:rPr>
          <w:sz w:val="20"/>
        </w:rPr>
        <w:t xml:space="preserve">                                                                                           </w:t>
      </w:r>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Default="007C7A39" w:rsidP="007C7A39">
      <w:pPr>
        <w:jc w:val="right"/>
        <w:rPr>
          <w:color w:val="000000"/>
          <w:sz w:val="20"/>
        </w:rPr>
      </w:pPr>
      <w:r w:rsidRPr="00B15176">
        <w:rPr>
          <w:color w:val="000000"/>
          <w:sz w:val="20"/>
        </w:rPr>
        <w:t>муниципального образования «</w:t>
      </w:r>
      <w:r w:rsidR="00D748BD" w:rsidRPr="00D748BD">
        <w:rPr>
          <w:color w:val="000000"/>
          <w:sz w:val="20"/>
        </w:rPr>
        <w:t xml:space="preserve">Муниципальный округ </w:t>
      </w:r>
    </w:p>
    <w:p w:rsidR="007C7A39" w:rsidRPr="00B15176" w:rsidRDefault="00D748BD" w:rsidP="007C7A39">
      <w:pPr>
        <w:jc w:val="right"/>
        <w:rPr>
          <w:color w:val="000000"/>
          <w:sz w:val="20"/>
        </w:rPr>
      </w:pPr>
      <w:r w:rsidRPr="00D748BD">
        <w:rPr>
          <w:color w:val="000000"/>
          <w:sz w:val="20"/>
        </w:rPr>
        <w:t>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w:t>
      </w:r>
      <w:r w:rsidR="00F1799B" w:rsidRPr="00B15176">
        <w:rPr>
          <w:color w:val="000000"/>
          <w:sz w:val="20"/>
        </w:rPr>
        <w:t xml:space="preserve"> </w:t>
      </w:r>
      <w:r w:rsidR="00D748BD">
        <w:rPr>
          <w:color w:val="000000"/>
          <w:sz w:val="20"/>
        </w:rPr>
        <w:t xml:space="preserve"> 2022</w:t>
      </w:r>
      <w:r w:rsidR="00F1799B" w:rsidRPr="00B15176">
        <w:rPr>
          <w:color w:val="000000"/>
          <w:sz w:val="20"/>
        </w:rPr>
        <w:t xml:space="preserve"> </w:t>
      </w:r>
      <w:r w:rsidRPr="00B15176">
        <w:rPr>
          <w:color w:val="000000"/>
          <w:sz w:val="20"/>
        </w:rPr>
        <w:t xml:space="preserve">года  № </w:t>
      </w:r>
      <w:r w:rsidR="00777324">
        <w:rPr>
          <w:color w:val="000000"/>
          <w:sz w:val="20"/>
        </w:rPr>
        <w:t>_________</w:t>
      </w:r>
    </w:p>
    <w:p w:rsidR="007C7A39" w:rsidRPr="00B15176" w:rsidRDefault="007C7A39" w:rsidP="007C7A39">
      <w:pPr>
        <w:jc w:val="center"/>
        <w:rPr>
          <w:b/>
          <w:bCs/>
          <w:color w:val="000000"/>
          <w:sz w:val="24"/>
          <w:szCs w:val="24"/>
          <w:shd w:val="clear" w:color="auto" w:fill="FFFFFF"/>
        </w:rPr>
      </w:pPr>
    </w:p>
    <w:p w:rsidR="004039D6" w:rsidRPr="00861FAF" w:rsidRDefault="004039D6" w:rsidP="004039D6">
      <w:pPr>
        <w:rPr>
          <w:sz w:val="20"/>
        </w:rPr>
      </w:pPr>
    </w:p>
    <w:tbl>
      <w:tblPr>
        <w:tblW w:w="0" w:type="auto"/>
        <w:tblLook w:val="01E0" w:firstRow="1" w:lastRow="1" w:firstColumn="1" w:lastColumn="1" w:noHBand="0" w:noVBand="0"/>
      </w:tblPr>
      <w:tblGrid>
        <w:gridCol w:w="4785"/>
        <w:gridCol w:w="5026"/>
      </w:tblGrid>
      <w:tr w:rsidR="004039D6" w:rsidRPr="00861FAF" w:rsidTr="004039D6">
        <w:tc>
          <w:tcPr>
            <w:tcW w:w="4785" w:type="dxa"/>
          </w:tcPr>
          <w:p w:rsidR="004039D6" w:rsidRPr="00861FAF" w:rsidRDefault="004039D6" w:rsidP="00077108">
            <w:pPr>
              <w:jc w:val="both"/>
              <w:rPr>
                <w:sz w:val="26"/>
                <w:szCs w:val="26"/>
              </w:rPr>
            </w:pPr>
            <w:r w:rsidRPr="00861FAF">
              <w:rPr>
                <w:sz w:val="20"/>
              </w:rPr>
              <w:t xml:space="preserve">                                                                                                                                       </w:t>
            </w:r>
          </w:p>
        </w:tc>
        <w:tc>
          <w:tcPr>
            <w:tcW w:w="5026" w:type="dxa"/>
          </w:tcPr>
          <w:p w:rsidR="004039D6" w:rsidRPr="00861FAF" w:rsidRDefault="004039D6" w:rsidP="00077108">
            <w:pPr>
              <w:jc w:val="center"/>
              <w:rPr>
                <w:sz w:val="26"/>
                <w:szCs w:val="26"/>
              </w:rPr>
            </w:pPr>
            <w:r w:rsidRPr="00861FAF">
              <w:rPr>
                <w:sz w:val="26"/>
                <w:szCs w:val="26"/>
              </w:rPr>
              <w:t>В __________________________________</w:t>
            </w:r>
          </w:p>
          <w:p w:rsidR="004039D6" w:rsidRPr="00861FAF" w:rsidRDefault="004039D6" w:rsidP="00077108">
            <w:pPr>
              <w:jc w:val="center"/>
              <w:rPr>
                <w:sz w:val="26"/>
                <w:szCs w:val="26"/>
              </w:rPr>
            </w:pPr>
            <w:r w:rsidRPr="00861FAF">
              <w:rPr>
                <w:sz w:val="26"/>
                <w:szCs w:val="26"/>
              </w:rPr>
              <w:t>наименование органа местного самоуправления</w:t>
            </w:r>
          </w:p>
          <w:p w:rsidR="004039D6" w:rsidRPr="00861FAF" w:rsidRDefault="004039D6" w:rsidP="00077108">
            <w:pPr>
              <w:jc w:val="center"/>
              <w:rPr>
                <w:sz w:val="26"/>
                <w:szCs w:val="26"/>
              </w:rPr>
            </w:pPr>
          </w:p>
          <w:p w:rsidR="004039D6" w:rsidRPr="00861FAF" w:rsidRDefault="004039D6" w:rsidP="00077108">
            <w:pPr>
              <w:jc w:val="center"/>
              <w:rPr>
                <w:sz w:val="26"/>
                <w:szCs w:val="26"/>
              </w:rPr>
            </w:pPr>
            <w:r w:rsidRPr="00861FAF">
              <w:rPr>
                <w:sz w:val="26"/>
                <w:szCs w:val="26"/>
              </w:rPr>
              <w:t>___________________________________</w:t>
            </w:r>
          </w:p>
          <w:p w:rsidR="004039D6" w:rsidRPr="00861FAF" w:rsidRDefault="004039D6" w:rsidP="00077108">
            <w:pPr>
              <w:jc w:val="center"/>
              <w:rPr>
                <w:sz w:val="26"/>
                <w:szCs w:val="26"/>
              </w:rPr>
            </w:pPr>
            <w:r w:rsidRPr="00861FAF">
              <w:rPr>
                <w:sz w:val="26"/>
                <w:szCs w:val="26"/>
              </w:rPr>
              <w:t>___________________________________</w:t>
            </w:r>
          </w:p>
          <w:p w:rsidR="004039D6" w:rsidRPr="00861FAF" w:rsidRDefault="004039D6" w:rsidP="00077108">
            <w:pPr>
              <w:jc w:val="center"/>
              <w:rPr>
                <w:sz w:val="26"/>
                <w:szCs w:val="26"/>
              </w:rPr>
            </w:pPr>
            <w:r w:rsidRPr="00861FAF">
              <w:rPr>
                <w:sz w:val="26"/>
                <w:szCs w:val="26"/>
              </w:rPr>
              <w:t>Ф.И.О. заявителя (члена семьи)</w:t>
            </w:r>
          </w:p>
          <w:p w:rsidR="004039D6" w:rsidRPr="00861FAF" w:rsidRDefault="004039D6" w:rsidP="00077108">
            <w:pPr>
              <w:jc w:val="center"/>
              <w:rPr>
                <w:sz w:val="26"/>
                <w:szCs w:val="26"/>
              </w:rPr>
            </w:pPr>
          </w:p>
          <w:p w:rsidR="004039D6" w:rsidRPr="00861FAF" w:rsidRDefault="004039D6" w:rsidP="00077108">
            <w:pPr>
              <w:jc w:val="both"/>
              <w:rPr>
                <w:sz w:val="26"/>
                <w:szCs w:val="26"/>
              </w:rPr>
            </w:pPr>
            <w:proofErr w:type="gramStart"/>
            <w:r w:rsidRPr="00861FAF">
              <w:rPr>
                <w:sz w:val="26"/>
                <w:szCs w:val="26"/>
              </w:rPr>
              <w:t>проживающего</w:t>
            </w:r>
            <w:proofErr w:type="gramEnd"/>
            <w:r w:rsidRPr="00861FAF">
              <w:rPr>
                <w:sz w:val="26"/>
                <w:szCs w:val="26"/>
              </w:rPr>
              <w:t xml:space="preserve"> по адресу</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both"/>
              <w:rPr>
                <w:sz w:val="26"/>
                <w:szCs w:val="26"/>
              </w:rPr>
            </w:pPr>
            <w:r w:rsidRPr="00861FAF">
              <w:rPr>
                <w:sz w:val="26"/>
                <w:szCs w:val="26"/>
              </w:rPr>
              <w:t>_____________________________________</w:t>
            </w:r>
          </w:p>
          <w:p w:rsidR="004039D6" w:rsidRPr="00861FAF" w:rsidRDefault="004039D6" w:rsidP="00077108">
            <w:pPr>
              <w:jc w:val="center"/>
              <w:rPr>
                <w:sz w:val="26"/>
                <w:szCs w:val="26"/>
              </w:rPr>
            </w:pPr>
            <w:r w:rsidRPr="00861FAF">
              <w:rPr>
                <w:sz w:val="26"/>
                <w:szCs w:val="26"/>
              </w:rPr>
              <w:t>адрес по данным о регистрации</w:t>
            </w:r>
          </w:p>
        </w:tc>
      </w:tr>
    </w:tbl>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center"/>
        <w:rPr>
          <w:b/>
          <w:sz w:val="26"/>
          <w:szCs w:val="26"/>
        </w:rPr>
      </w:pPr>
      <w:r w:rsidRPr="00861FAF">
        <w:rPr>
          <w:b/>
          <w:sz w:val="26"/>
          <w:szCs w:val="26"/>
        </w:rPr>
        <w:t>Заявление</w:t>
      </w:r>
    </w:p>
    <w:p w:rsidR="009D11A1" w:rsidRDefault="009D11A1" w:rsidP="004039D6">
      <w:pPr>
        <w:jc w:val="center"/>
        <w:rPr>
          <w:b/>
          <w:sz w:val="26"/>
          <w:szCs w:val="26"/>
        </w:rPr>
      </w:pPr>
      <w:r>
        <w:rPr>
          <w:b/>
          <w:sz w:val="26"/>
          <w:szCs w:val="26"/>
        </w:rPr>
        <w:t xml:space="preserve"> о признание</w:t>
      </w:r>
      <w:r w:rsidR="004039D6" w:rsidRPr="00861FAF">
        <w:rPr>
          <w:b/>
          <w:sz w:val="26"/>
          <w:szCs w:val="26"/>
        </w:rPr>
        <w:t xml:space="preserve"> </w:t>
      </w:r>
      <w:r>
        <w:rPr>
          <w:b/>
          <w:sz w:val="26"/>
          <w:szCs w:val="26"/>
        </w:rPr>
        <w:t xml:space="preserve">граждан </w:t>
      </w:r>
      <w:proofErr w:type="gramStart"/>
      <w:r>
        <w:rPr>
          <w:b/>
          <w:sz w:val="26"/>
          <w:szCs w:val="26"/>
        </w:rPr>
        <w:t>нуждающимися</w:t>
      </w:r>
      <w:proofErr w:type="gramEnd"/>
      <w:r>
        <w:rPr>
          <w:b/>
          <w:sz w:val="26"/>
          <w:szCs w:val="26"/>
        </w:rPr>
        <w:t xml:space="preserve"> в жилых помещениях</w:t>
      </w:r>
    </w:p>
    <w:p w:rsidR="009D11A1" w:rsidRDefault="009D11A1" w:rsidP="004039D6">
      <w:pPr>
        <w:jc w:val="center"/>
        <w:rPr>
          <w:b/>
          <w:sz w:val="26"/>
          <w:szCs w:val="26"/>
        </w:rPr>
      </w:pPr>
      <w:r>
        <w:rPr>
          <w:b/>
          <w:sz w:val="26"/>
          <w:szCs w:val="26"/>
        </w:rPr>
        <w:t xml:space="preserve">в целях </w:t>
      </w:r>
      <w:r w:rsidR="004039D6" w:rsidRPr="00861FAF">
        <w:rPr>
          <w:b/>
          <w:sz w:val="26"/>
          <w:szCs w:val="26"/>
        </w:rPr>
        <w:t>предоставл</w:t>
      </w:r>
      <w:r>
        <w:rPr>
          <w:b/>
          <w:sz w:val="26"/>
          <w:szCs w:val="26"/>
        </w:rPr>
        <w:t xml:space="preserve">ения мер государственной поддержки </w:t>
      </w:r>
    </w:p>
    <w:p w:rsidR="004039D6" w:rsidRPr="00861FAF" w:rsidRDefault="009D11A1" w:rsidP="004039D6">
      <w:pPr>
        <w:jc w:val="center"/>
        <w:rPr>
          <w:b/>
          <w:sz w:val="26"/>
          <w:szCs w:val="26"/>
        </w:rPr>
      </w:pPr>
      <w:r>
        <w:rPr>
          <w:b/>
          <w:sz w:val="26"/>
          <w:szCs w:val="26"/>
        </w:rPr>
        <w:t>в улучшении жилищных условий</w:t>
      </w:r>
    </w:p>
    <w:p w:rsidR="004039D6" w:rsidRPr="00861FAF" w:rsidRDefault="004039D6" w:rsidP="004039D6">
      <w:pPr>
        <w:jc w:val="center"/>
        <w:rPr>
          <w:b/>
          <w:sz w:val="26"/>
          <w:szCs w:val="26"/>
        </w:rPr>
      </w:pPr>
    </w:p>
    <w:p w:rsidR="004039D6" w:rsidRPr="00861FAF" w:rsidRDefault="004039D6" w:rsidP="004039D6">
      <w:pPr>
        <w:jc w:val="both"/>
        <w:rPr>
          <w:sz w:val="26"/>
          <w:szCs w:val="26"/>
        </w:rPr>
      </w:pPr>
      <w:r w:rsidRPr="00861FAF">
        <w:rPr>
          <w:sz w:val="26"/>
          <w:szCs w:val="26"/>
        </w:rPr>
        <w:tab/>
        <w:t>Прошу при</w:t>
      </w:r>
      <w:r w:rsidR="00CA21DE">
        <w:rPr>
          <w:sz w:val="26"/>
          <w:szCs w:val="26"/>
        </w:rPr>
        <w:t>знать</w:t>
      </w:r>
      <w:r w:rsidRPr="00861FAF">
        <w:rPr>
          <w:sz w:val="26"/>
          <w:szCs w:val="26"/>
        </w:rPr>
        <w:t xml:space="preserve"> меня и членов моей семьи на учет нуждающи</w:t>
      </w:r>
      <w:r w:rsidR="00CA21DE">
        <w:rPr>
          <w:sz w:val="26"/>
          <w:szCs w:val="26"/>
        </w:rPr>
        <w:t>ми</w:t>
      </w:r>
      <w:r w:rsidRPr="00861FAF">
        <w:rPr>
          <w:sz w:val="26"/>
          <w:szCs w:val="26"/>
        </w:rPr>
        <w:t>ся в жилых помещениях</w:t>
      </w:r>
      <w:r w:rsidR="00CA21DE">
        <w:rPr>
          <w:sz w:val="26"/>
          <w:szCs w:val="26"/>
        </w:rPr>
        <w:t xml:space="preserve"> для предоставления мер государственной поддержки в улучшении жилищных условий</w:t>
      </w:r>
      <w:r w:rsidRPr="00861FAF">
        <w:rPr>
          <w:sz w:val="26"/>
          <w:szCs w:val="26"/>
        </w:rPr>
        <w:t>.</w:t>
      </w:r>
    </w:p>
    <w:p w:rsidR="004039D6" w:rsidRPr="00861FAF" w:rsidRDefault="004039D6" w:rsidP="004039D6">
      <w:pPr>
        <w:jc w:val="both"/>
        <w:rPr>
          <w:sz w:val="26"/>
          <w:szCs w:val="26"/>
        </w:rPr>
      </w:pPr>
    </w:p>
    <w:p w:rsidR="004039D6" w:rsidRPr="00861FAF" w:rsidRDefault="004039D6" w:rsidP="004039D6">
      <w:pPr>
        <w:jc w:val="both"/>
        <w:rPr>
          <w:sz w:val="26"/>
          <w:szCs w:val="26"/>
        </w:rPr>
      </w:pPr>
      <w:r w:rsidRPr="00861FAF">
        <w:rPr>
          <w:sz w:val="26"/>
          <w:szCs w:val="26"/>
        </w:rPr>
        <w:t>Необходимые документы на _______ листах прилагаются.</w:t>
      </w: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sz w:val="26"/>
          <w:szCs w:val="26"/>
        </w:rPr>
      </w:pPr>
    </w:p>
    <w:p w:rsidR="004039D6" w:rsidRPr="00861FAF" w:rsidRDefault="004039D6" w:rsidP="004039D6">
      <w:pPr>
        <w:jc w:val="both"/>
        <w:rPr>
          <w:b/>
          <w:sz w:val="26"/>
          <w:szCs w:val="26"/>
        </w:rPr>
      </w:pPr>
      <w:r w:rsidRPr="00861FAF">
        <w:rPr>
          <w:b/>
          <w:sz w:val="26"/>
          <w:szCs w:val="26"/>
        </w:rPr>
        <w:t>Заявитель</w:t>
      </w:r>
    </w:p>
    <w:p w:rsidR="004039D6" w:rsidRPr="00861FAF" w:rsidRDefault="004039D6" w:rsidP="004039D6">
      <w:pPr>
        <w:jc w:val="both"/>
        <w:rPr>
          <w:b/>
          <w:sz w:val="26"/>
          <w:szCs w:val="26"/>
        </w:rPr>
      </w:pPr>
    </w:p>
    <w:p w:rsidR="004039D6" w:rsidRPr="00861FAF" w:rsidRDefault="004039D6" w:rsidP="004039D6">
      <w:pPr>
        <w:jc w:val="both"/>
        <w:rPr>
          <w:b/>
          <w:sz w:val="26"/>
          <w:szCs w:val="26"/>
        </w:rPr>
      </w:pPr>
    </w:p>
    <w:p w:rsidR="004039D6" w:rsidRPr="00861FAF" w:rsidRDefault="004039D6" w:rsidP="004039D6">
      <w:pPr>
        <w:jc w:val="right"/>
        <w:rPr>
          <w:sz w:val="26"/>
          <w:szCs w:val="26"/>
        </w:rPr>
      </w:pPr>
      <w:r w:rsidRPr="00861FAF">
        <w:rPr>
          <w:sz w:val="26"/>
          <w:szCs w:val="26"/>
        </w:rPr>
        <w:t>«____»_________________200__г.</w:t>
      </w:r>
    </w:p>
    <w:p w:rsidR="004039D6" w:rsidRDefault="004039D6" w:rsidP="004039D6">
      <w:pPr>
        <w:spacing w:after="120"/>
        <w:ind w:left="283" w:firstLine="720"/>
        <w:jc w:val="right"/>
        <w:rPr>
          <w:b/>
          <w:sz w:val="26"/>
          <w:szCs w:val="26"/>
        </w:rPr>
      </w:pPr>
    </w:p>
    <w:p w:rsidR="00355256" w:rsidRPr="00861FAF" w:rsidRDefault="00355256" w:rsidP="004039D6">
      <w:pPr>
        <w:spacing w:after="120"/>
        <w:ind w:left="283" w:firstLine="720"/>
        <w:jc w:val="right"/>
        <w:rPr>
          <w:b/>
          <w:sz w:val="26"/>
          <w:szCs w:val="26"/>
        </w:rPr>
      </w:pPr>
    </w:p>
    <w:p w:rsidR="00D748BD" w:rsidRDefault="00D748BD" w:rsidP="00616A24">
      <w:pPr>
        <w:jc w:val="right"/>
        <w:rPr>
          <w:bCs/>
          <w:color w:val="000000"/>
          <w:spacing w:val="-6"/>
          <w:sz w:val="20"/>
        </w:rPr>
      </w:pPr>
    </w:p>
    <w:p w:rsidR="00616A24" w:rsidRPr="00B15176" w:rsidRDefault="00616A24" w:rsidP="00616A24">
      <w:pPr>
        <w:jc w:val="right"/>
        <w:rPr>
          <w:bCs/>
          <w:color w:val="000000"/>
          <w:spacing w:val="-6"/>
          <w:sz w:val="20"/>
        </w:rPr>
      </w:pPr>
      <w:r w:rsidRPr="00B15176">
        <w:rPr>
          <w:bCs/>
          <w:color w:val="000000"/>
          <w:spacing w:val="-6"/>
          <w:sz w:val="20"/>
        </w:rPr>
        <w:lastRenderedPageBreak/>
        <w:t xml:space="preserve">Приложение № </w:t>
      </w:r>
      <w:r>
        <w:rPr>
          <w:bCs/>
          <w:color w:val="000000"/>
          <w:spacing w:val="-6"/>
          <w:sz w:val="20"/>
        </w:rPr>
        <w:t>3</w:t>
      </w:r>
    </w:p>
    <w:p w:rsidR="00616A24" w:rsidRPr="00B15176" w:rsidRDefault="00616A24" w:rsidP="00616A24">
      <w:pPr>
        <w:jc w:val="right"/>
        <w:rPr>
          <w:color w:val="000000"/>
          <w:sz w:val="20"/>
        </w:rPr>
      </w:pPr>
      <w:r w:rsidRPr="00B15176">
        <w:rPr>
          <w:color w:val="000000"/>
          <w:sz w:val="20"/>
        </w:rPr>
        <w:t xml:space="preserve">к административному регламенту </w:t>
      </w:r>
    </w:p>
    <w:p w:rsidR="00616A24" w:rsidRPr="00B15176" w:rsidRDefault="00616A24" w:rsidP="00616A24">
      <w:pPr>
        <w:jc w:val="right"/>
        <w:rPr>
          <w:color w:val="000000"/>
          <w:sz w:val="20"/>
        </w:rPr>
      </w:pPr>
      <w:r w:rsidRPr="00B15176">
        <w:rPr>
          <w:color w:val="000000"/>
          <w:sz w:val="20"/>
        </w:rPr>
        <w:t xml:space="preserve">предоставления муниципальной услуги </w:t>
      </w:r>
    </w:p>
    <w:p w:rsidR="009D11A1" w:rsidRDefault="009D11A1" w:rsidP="009D11A1">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9D11A1" w:rsidRDefault="009D11A1" w:rsidP="009D11A1">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9D11A1" w:rsidRPr="00B15176" w:rsidRDefault="009D11A1" w:rsidP="009D11A1">
      <w:pPr>
        <w:tabs>
          <w:tab w:val="left" w:pos="851"/>
        </w:tabs>
        <w:jc w:val="right"/>
        <w:rPr>
          <w:color w:val="000000"/>
          <w:sz w:val="20"/>
        </w:rPr>
      </w:pPr>
      <w:r>
        <w:rPr>
          <w:sz w:val="20"/>
        </w:rPr>
        <w:t>поддержки в улучшении жилищных условий</w:t>
      </w:r>
      <w:r w:rsidRPr="00B15176">
        <w:rPr>
          <w:color w:val="000000"/>
          <w:sz w:val="20"/>
        </w:rPr>
        <w:t>»,</w:t>
      </w:r>
      <w:r>
        <w:rPr>
          <w:sz w:val="20"/>
        </w:rPr>
        <w:t xml:space="preserve">                                                                                           </w:t>
      </w:r>
    </w:p>
    <w:p w:rsidR="00616A24" w:rsidRPr="00B15176" w:rsidRDefault="00616A24" w:rsidP="00616A24">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Default="00616A24" w:rsidP="00616A24">
      <w:pPr>
        <w:jc w:val="right"/>
        <w:rPr>
          <w:color w:val="000000"/>
          <w:sz w:val="20"/>
        </w:rPr>
      </w:pPr>
      <w:r w:rsidRPr="00B15176">
        <w:rPr>
          <w:color w:val="000000"/>
          <w:sz w:val="20"/>
        </w:rPr>
        <w:t>муниципального образования «</w:t>
      </w:r>
      <w:r w:rsidR="00D748BD" w:rsidRPr="00D748BD">
        <w:rPr>
          <w:color w:val="000000"/>
          <w:sz w:val="20"/>
        </w:rPr>
        <w:t xml:space="preserve">Муниципальный округ </w:t>
      </w:r>
    </w:p>
    <w:p w:rsidR="00616A24" w:rsidRPr="00B15176" w:rsidRDefault="00D748BD" w:rsidP="00616A24">
      <w:pPr>
        <w:jc w:val="right"/>
        <w:rPr>
          <w:color w:val="000000"/>
          <w:sz w:val="20"/>
        </w:rPr>
      </w:pPr>
      <w:r w:rsidRPr="00D748BD">
        <w:rPr>
          <w:color w:val="000000"/>
          <w:sz w:val="20"/>
        </w:rPr>
        <w:t>Вавожский район Удмуртской Республики</w:t>
      </w:r>
      <w:r w:rsidR="00616A24" w:rsidRPr="00B15176">
        <w:rPr>
          <w:color w:val="000000"/>
          <w:sz w:val="20"/>
        </w:rPr>
        <w:t xml:space="preserve">» </w:t>
      </w:r>
    </w:p>
    <w:p w:rsidR="00616A24" w:rsidRDefault="00616A24" w:rsidP="00616A24">
      <w:pPr>
        <w:jc w:val="right"/>
        <w:rPr>
          <w:bCs/>
          <w:color w:val="000000"/>
          <w:spacing w:val="-6"/>
          <w:sz w:val="20"/>
        </w:rPr>
      </w:pPr>
      <w:r w:rsidRPr="00B15176">
        <w:rPr>
          <w:color w:val="000000"/>
          <w:sz w:val="20"/>
        </w:rPr>
        <w:t>от  20</w:t>
      </w:r>
      <w:r w:rsidR="00355256">
        <w:rPr>
          <w:color w:val="000000"/>
          <w:sz w:val="20"/>
        </w:rPr>
        <w:t>2</w:t>
      </w:r>
      <w:r w:rsidR="00D748BD">
        <w:rPr>
          <w:color w:val="000000"/>
          <w:sz w:val="20"/>
        </w:rPr>
        <w:t>2</w:t>
      </w:r>
      <w:r w:rsidRPr="00B15176">
        <w:rPr>
          <w:color w:val="000000"/>
          <w:sz w:val="20"/>
        </w:rPr>
        <w:t xml:space="preserve"> года  № </w:t>
      </w:r>
      <w:r>
        <w:rPr>
          <w:color w:val="000000"/>
          <w:sz w:val="20"/>
        </w:rPr>
        <w:t>_________</w:t>
      </w:r>
    </w:p>
    <w:p w:rsidR="00616A24" w:rsidRDefault="00616A24" w:rsidP="007C7A39">
      <w:pPr>
        <w:jc w:val="right"/>
        <w:rPr>
          <w:bCs/>
          <w:color w:val="000000"/>
          <w:spacing w:val="-6"/>
          <w:sz w:val="20"/>
        </w:rPr>
      </w:pPr>
    </w:p>
    <w:p w:rsidR="00616A24" w:rsidRDefault="00616A24" w:rsidP="007C7A39">
      <w:pPr>
        <w:jc w:val="right"/>
        <w:rPr>
          <w:bCs/>
          <w:color w:val="000000"/>
          <w:spacing w:val="-6"/>
          <w:sz w:val="20"/>
        </w:rPr>
      </w:pPr>
    </w:p>
    <w:p w:rsidR="009D11A1" w:rsidRPr="00FB78EF" w:rsidRDefault="009D11A1" w:rsidP="009D11A1">
      <w:pPr>
        <w:overflowPunct w:val="0"/>
        <w:autoSpaceDE w:val="0"/>
        <w:autoSpaceDN w:val="0"/>
        <w:adjustRightInd w:val="0"/>
        <w:ind w:left="5670"/>
        <w:jc w:val="right"/>
        <w:textAlignment w:val="baseline"/>
        <w:rPr>
          <w:sz w:val="20"/>
        </w:rPr>
      </w:pPr>
      <w:r w:rsidRPr="00FB78EF">
        <w:rPr>
          <w:sz w:val="20"/>
        </w:rPr>
        <w:t>Главе  МО «</w:t>
      </w:r>
      <w:r w:rsidR="00D748BD" w:rsidRPr="00D748BD">
        <w:rPr>
          <w:sz w:val="20"/>
        </w:rPr>
        <w:t>Муниципальный округ Вавожский район Удмуртской Республики</w:t>
      </w:r>
      <w:r w:rsidRPr="00FB78EF">
        <w:rPr>
          <w:sz w:val="20"/>
        </w:rPr>
        <w:t>»</w:t>
      </w:r>
      <w:r w:rsidR="00D748BD">
        <w:rPr>
          <w:sz w:val="20"/>
        </w:rPr>
        <w:t>_________________</w:t>
      </w:r>
    </w:p>
    <w:p w:rsidR="009D11A1" w:rsidRPr="00FB78EF" w:rsidRDefault="009D11A1" w:rsidP="009D11A1">
      <w:pPr>
        <w:overflowPunct w:val="0"/>
        <w:autoSpaceDE w:val="0"/>
        <w:autoSpaceDN w:val="0"/>
        <w:adjustRightInd w:val="0"/>
        <w:ind w:firstLine="540"/>
        <w:textAlignment w:val="baseline"/>
        <w:rPr>
          <w:sz w:val="20"/>
        </w:rPr>
      </w:pPr>
    </w:p>
    <w:p w:rsidR="009D11A1" w:rsidRPr="00FB78EF" w:rsidRDefault="009D11A1" w:rsidP="009D11A1">
      <w:pPr>
        <w:tabs>
          <w:tab w:val="right" w:pos="9923"/>
        </w:tabs>
        <w:overflowPunct w:val="0"/>
        <w:autoSpaceDE w:val="0"/>
        <w:autoSpaceDN w:val="0"/>
        <w:adjustRightInd w:val="0"/>
        <w:ind w:left="3402"/>
        <w:textAlignment w:val="baseline"/>
        <w:rPr>
          <w:sz w:val="20"/>
        </w:rPr>
      </w:pPr>
      <w:r w:rsidRPr="00FB78EF">
        <w:rPr>
          <w:sz w:val="20"/>
        </w:rPr>
        <w:t>от гражданин</w:t>
      </w:r>
      <w:proofErr w:type="gramStart"/>
      <w:r w:rsidRPr="00FB78EF">
        <w:rPr>
          <w:sz w:val="20"/>
        </w:rPr>
        <w:t>а(</w:t>
      </w:r>
      <w:proofErr w:type="spellStart"/>
      <w:proofErr w:type="gramEnd"/>
      <w:r w:rsidRPr="00FB78EF">
        <w:rPr>
          <w:sz w:val="20"/>
        </w:rPr>
        <w:t>ки</w:t>
      </w:r>
      <w:proofErr w:type="spellEnd"/>
      <w:r w:rsidRPr="00FB78EF">
        <w:rPr>
          <w:sz w:val="20"/>
        </w:rPr>
        <w:t xml:space="preserve">)  </w:t>
      </w:r>
      <w:r w:rsidRPr="00FB78EF">
        <w:rPr>
          <w:sz w:val="20"/>
        </w:rPr>
        <w:tab/>
        <w:t>,</w:t>
      </w:r>
    </w:p>
    <w:p w:rsidR="009D11A1" w:rsidRPr="00FB78EF" w:rsidRDefault="009D11A1" w:rsidP="009D11A1">
      <w:pPr>
        <w:pBdr>
          <w:top w:val="single" w:sz="4" w:space="1" w:color="auto"/>
        </w:pBdr>
        <w:overflowPunct w:val="0"/>
        <w:autoSpaceDE w:val="0"/>
        <w:autoSpaceDN w:val="0"/>
        <w:adjustRightInd w:val="0"/>
        <w:ind w:left="5387" w:right="113"/>
        <w:jc w:val="center"/>
        <w:textAlignment w:val="baseline"/>
        <w:rPr>
          <w:sz w:val="20"/>
        </w:rPr>
      </w:pPr>
      <w:r w:rsidRPr="00FB78EF">
        <w:rPr>
          <w:sz w:val="20"/>
        </w:rPr>
        <w:t>(фамилия, имя и отчество)</w:t>
      </w:r>
    </w:p>
    <w:p w:rsidR="009D11A1" w:rsidRPr="00FB78EF" w:rsidRDefault="009D11A1" w:rsidP="009D11A1">
      <w:pPr>
        <w:tabs>
          <w:tab w:val="right" w:pos="9923"/>
        </w:tabs>
        <w:overflowPunct w:val="0"/>
        <w:autoSpaceDE w:val="0"/>
        <w:autoSpaceDN w:val="0"/>
        <w:adjustRightInd w:val="0"/>
        <w:ind w:left="3402"/>
        <w:textAlignment w:val="baseline"/>
        <w:rPr>
          <w:sz w:val="20"/>
        </w:rPr>
      </w:pPr>
      <w:r w:rsidRPr="00FB78EF">
        <w:rPr>
          <w:sz w:val="20"/>
        </w:rPr>
        <w:t xml:space="preserve">паспорт  </w:t>
      </w:r>
      <w:r w:rsidRPr="00FB78EF">
        <w:rPr>
          <w:sz w:val="20"/>
        </w:rPr>
        <w:tab/>
        <w:t>,</w:t>
      </w:r>
    </w:p>
    <w:p w:rsidR="009D11A1" w:rsidRPr="00FB78EF" w:rsidRDefault="009D11A1" w:rsidP="009D11A1">
      <w:pPr>
        <w:pBdr>
          <w:top w:val="single" w:sz="4" w:space="1" w:color="auto"/>
        </w:pBdr>
        <w:overflowPunct w:val="0"/>
        <w:autoSpaceDE w:val="0"/>
        <w:autoSpaceDN w:val="0"/>
        <w:adjustRightInd w:val="0"/>
        <w:ind w:left="4309" w:right="113"/>
        <w:jc w:val="center"/>
        <w:textAlignment w:val="baseline"/>
        <w:rPr>
          <w:sz w:val="20"/>
        </w:rPr>
      </w:pPr>
      <w:r w:rsidRPr="00FB78EF">
        <w:rPr>
          <w:sz w:val="20"/>
        </w:rPr>
        <w:t>(серия и номер паспорта, кем и когда выдан паспорт)</w:t>
      </w:r>
    </w:p>
    <w:p w:rsidR="009D11A1" w:rsidRPr="00FB78EF" w:rsidRDefault="009D11A1" w:rsidP="009D11A1">
      <w:pPr>
        <w:overflowPunct w:val="0"/>
        <w:autoSpaceDE w:val="0"/>
        <w:autoSpaceDN w:val="0"/>
        <w:adjustRightInd w:val="0"/>
        <w:ind w:left="3402"/>
        <w:textAlignment w:val="baseline"/>
        <w:rPr>
          <w:sz w:val="20"/>
        </w:rPr>
      </w:pPr>
      <w:r w:rsidRPr="00FB78EF">
        <w:rPr>
          <w:sz w:val="20"/>
        </w:rPr>
        <w:t>проживающег</w:t>
      </w:r>
      <w:proofErr w:type="gramStart"/>
      <w:r w:rsidRPr="00FB78EF">
        <w:rPr>
          <w:sz w:val="20"/>
        </w:rPr>
        <w:t>о(</w:t>
      </w:r>
      <w:proofErr w:type="gramEnd"/>
      <w:r w:rsidRPr="00FB78EF">
        <w:rPr>
          <w:sz w:val="20"/>
        </w:rPr>
        <w:t xml:space="preserve">ей) по адресу  </w:t>
      </w:r>
    </w:p>
    <w:p w:rsidR="009D11A1" w:rsidRPr="00FB78EF" w:rsidRDefault="009D11A1" w:rsidP="009D11A1">
      <w:pPr>
        <w:pBdr>
          <w:top w:val="single" w:sz="4" w:space="1" w:color="auto"/>
        </w:pBdr>
        <w:overflowPunct w:val="0"/>
        <w:autoSpaceDE w:val="0"/>
        <w:autoSpaceDN w:val="0"/>
        <w:adjustRightInd w:val="0"/>
        <w:ind w:left="6521"/>
        <w:jc w:val="center"/>
        <w:textAlignment w:val="baseline"/>
        <w:rPr>
          <w:sz w:val="20"/>
        </w:rPr>
      </w:pPr>
    </w:p>
    <w:p w:rsidR="009D11A1" w:rsidRPr="00FB78EF" w:rsidRDefault="009D11A1" w:rsidP="009D11A1">
      <w:pPr>
        <w:overflowPunct w:val="0"/>
        <w:autoSpaceDE w:val="0"/>
        <w:autoSpaceDN w:val="0"/>
        <w:adjustRightInd w:val="0"/>
        <w:ind w:left="3402"/>
        <w:textAlignment w:val="baseline"/>
        <w:rPr>
          <w:sz w:val="20"/>
        </w:rPr>
      </w:pPr>
    </w:p>
    <w:p w:rsidR="009D11A1" w:rsidRPr="00FB78EF" w:rsidRDefault="009D11A1" w:rsidP="009D11A1">
      <w:pPr>
        <w:pBdr>
          <w:top w:val="single" w:sz="4" w:space="1" w:color="auto"/>
        </w:pBdr>
        <w:overflowPunct w:val="0"/>
        <w:autoSpaceDE w:val="0"/>
        <w:autoSpaceDN w:val="0"/>
        <w:adjustRightInd w:val="0"/>
        <w:ind w:left="3402"/>
        <w:jc w:val="center"/>
        <w:textAlignment w:val="baseline"/>
        <w:rPr>
          <w:sz w:val="20"/>
        </w:rPr>
      </w:pPr>
      <w:r w:rsidRPr="00FB78EF">
        <w:rPr>
          <w:sz w:val="20"/>
        </w:rPr>
        <w:t>(адрес регистрации)</w:t>
      </w:r>
    </w:p>
    <w:p w:rsidR="009D11A1" w:rsidRPr="00FB78EF" w:rsidRDefault="009D11A1" w:rsidP="009D11A1">
      <w:pPr>
        <w:overflowPunct w:val="0"/>
        <w:autoSpaceDE w:val="0"/>
        <w:autoSpaceDN w:val="0"/>
        <w:adjustRightInd w:val="0"/>
        <w:spacing w:before="360" w:after="360" w:line="360" w:lineRule="auto"/>
        <w:jc w:val="center"/>
        <w:textAlignment w:val="baseline"/>
        <w:rPr>
          <w:sz w:val="20"/>
        </w:rPr>
      </w:pPr>
      <w:r w:rsidRPr="00FB78EF">
        <w:rPr>
          <w:sz w:val="20"/>
        </w:rPr>
        <w:t>СОГЛАСИЕ</w:t>
      </w:r>
      <w:r w:rsidRPr="00FB78EF">
        <w:rPr>
          <w:sz w:val="20"/>
        </w:rPr>
        <w:br/>
        <w:t>на обработку персональных данных</w:t>
      </w:r>
    </w:p>
    <w:p w:rsidR="009D11A1" w:rsidRPr="00FB78EF" w:rsidRDefault="009D11A1" w:rsidP="009D11A1">
      <w:pPr>
        <w:tabs>
          <w:tab w:val="right" w:pos="9923"/>
        </w:tabs>
        <w:overflowPunct w:val="0"/>
        <w:autoSpaceDE w:val="0"/>
        <w:autoSpaceDN w:val="0"/>
        <w:adjustRightInd w:val="0"/>
        <w:ind w:firstLine="567"/>
        <w:textAlignment w:val="baseline"/>
        <w:rPr>
          <w:sz w:val="20"/>
        </w:rPr>
      </w:pPr>
      <w:r w:rsidRPr="00FB78EF">
        <w:rPr>
          <w:sz w:val="20"/>
        </w:rPr>
        <w:t xml:space="preserve">Я,  </w:t>
      </w:r>
      <w:r w:rsidRPr="00FB78EF">
        <w:rPr>
          <w:sz w:val="20"/>
        </w:rPr>
        <w:tab/>
        <w:t>,</w:t>
      </w:r>
    </w:p>
    <w:p w:rsidR="009D11A1" w:rsidRPr="00FB78EF" w:rsidRDefault="009D11A1" w:rsidP="009D11A1">
      <w:pPr>
        <w:pBdr>
          <w:top w:val="single" w:sz="4" w:space="1" w:color="auto"/>
        </w:pBdr>
        <w:overflowPunct w:val="0"/>
        <w:autoSpaceDE w:val="0"/>
        <w:autoSpaceDN w:val="0"/>
        <w:adjustRightInd w:val="0"/>
        <w:ind w:left="907" w:right="113"/>
        <w:jc w:val="center"/>
        <w:textAlignment w:val="baseline"/>
        <w:rPr>
          <w:sz w:val="20"/>
        </w:rPr>
      </w:pPr>
      <w:r w:rsidRPr="00FB78EF">
        <w:rPr>
          <w:sz w:val="20"/>
        </w:rPr>
        <w:t>(фамилия, имя и отчество)</w:t>
      </w:r>
    </w:p>
    <w:p w:rsidR="009D11A1" w:rsidRPr="00FB78EF" w:rsidRDefault="009D11A1" w:rsidP="009D11A1">
      <w:pPr>
        <w:overflowPunct w:val="0"/>
        <w:autoSpaceDE w:val="0"/>
        <w:autoSpaceDN w:val="0"/>
        <w:adjustRightInd w:val="0"/>
        <w:textAlignment w:val="baseline"/>
        <w:rPr>
          <w:sz w:val="20"/>
        </w:rPr>
      </w:pPr>
      <w:r w:rsidRPr="00FB78EF">
        <w:rPr>
          <w:sz w:val="20"/>
        </w:rPr>
        <w:t xml:space="preserve">даю согласие  </w:t>
      </w:r>
    </w:p>
    <w:p w:rsidR="009D11A1" w:rsidRPr="00FB78EF" w:rsidRDefault="009D11A1" w:rsidP="009D11A1">
      <w:pPr>
        <w:pBdr>
          <w:top w:val="single" w:sz="4" w:space="1" w:color="auto"/>
        </w:pBdr>
        <w:overflowPunct w:val="0"/>
        <w:autoSpaceDE w:val="0"/>
        <w:autoSpaceDN w:val="0"/>
        <w:adjustRightInd w:val="0"/>
        <w:ind w:left="1474"/>
        <w:jc w:val="center"/>
        <w:textAlignment w:val="baseline"/>
        <w:rPr>
          <w:sz w:val="20"/>
        </w:rPr>
      </w:pPr>
      <w:r w:rsidRPr="00FB78EF">
        <w:rPr>
          <w:sz w:val="20"/>
        </w:rPr>
        <w:t>(наименование и адрес органа местного самоуправления, подразделения)</w:t>
      </w:r>
    </w:p>
    <w:p w:rsidR="009D11A1" w:rsidRPr="00FB78EF" w:rsidRDefault="009D11A1" w:rsidP="0072768B">
      <w:pPr>
        <w:overflowPunct w:val="0"/>
        <w:autoSpaceDE w:val="0"/>
        <w:autoSpaceDN w:val="0"/>
        <w:adjustRightInd w:val="0"/>
        <w:spacing w:before="240"/>
        <w:jc w:val="both"/>
        <w:textAlignment w:val="baseline"/>
        <w:rPr>
          <w:sz w:val="20"/>
        </w:rPr>
      </w:pPr>
      <w:r w:rsidRPr="00FB78EF">
        <w:rPr>
          <w:sz w:val="20"/>
        </w:rPr>
        <w:t xml:space="preserve">в соответствии со статьей 9 Федерального закона “О персональных данных” на автоматизированную, а также без использования средств автоматизации обработку моих персональных данных, а именно на совершение действий, предусмотренных пунктом 3 статьи 3 Федерального закона “О персональных данных”, со сведениями, представленными мной </w:t>
      </w:r>
      <w:proofErr w:type="gramStart"/>
      <w:r w:rsidRPr="00FB78EF">
        <w:rPr>
          <w:sz w:val="20"/>
        </w:rPr>
        <w:t>в</w:t>
      </w:r>
      <w:proofErr w:type="gramEnd"/>
      <w:r w:rsidRPr="00FB78EF">
        <w:rPr>
          <w:sz w:val="20"/>
        </w:rPr>
        <w:t xml:space="preserve">  </w:t>
      </w:r>
    </w:p>
    <w:p w:rsidR="009D11A1" w:rsidRPr="00FB78EF" w:rsidRDefault="009D11A1" w:rsidP="009D11A1">
      <w:pPr>
        <w:overflowPunct w:val="0"/>
        <w:autoSpaceDE w:val="0"/>
        <w:autoSpaceDN w:val="0"/>
        <w:adjustRightInd w:val="0"/>
        <w:textAlignment w:val="baseline"/>
        <w:rPr>
          <w:sz w:val="20"/>
        </w:rPr>
      </w:pPr>
    </w:p>
    <w:p w:rsidR="009D11A1" w:rsidRPr="00FB78EF" w:rsidRDefault="009D11A1" w:rsidP="009D11A1">
      <w:pPr>
        <w:pBdr>
          <w:top w:val="single" w:sz="4" w:space="1" w:color="auto"/>
        </w:pBdr>
        <w:overflowPunct w:val="0"/>
        <w:autoSpaceDE w:val="0"/>
        <w:autoSpaceDN w:val="0"/>
        <w:adjustRightInd w:val="0"/>
        <w:jc w:val="center"/>
        <w:textAlignment w:val="baseline"/>
        <w:rPr>
          <w:sz w:val="20"/>
        </w:rPr>
      </w:pPr>
      <w:r w:rsidRPr="00FB78EF">
        <w:rPr>
          <w:sz w:val="20"/>
        </w:rPr>
        <w:t>(наименование органа местного самоуправления, подразделения)</w:t>
      </w:r>
    </w:p>
    <w:p w:rsidR="009D11A1" w:rsidRPr="00FB78EF" w:rsidRDefault="009D11A1" w:rsidP="009D11A1">
      <w:pPr>
        <w:overflowPunct w:val="0"/>
        <w:autoSpaceDE w:val="0"/>
        <w:autoSpaceDN w:val="0"/>
        <w:adjustRightInd w:val="0"/>
        <w:jc w:val="both"/>
        <w:textAlignment w:val="baseline"/>
        <w:rPr>
          <w:sz w:val="20"/>
        </w:rPr>
      </w:pPr>
      <w:r w:rsidRPr="00FB78EF">
        <w:rPr>
          <w:sz w:val="20"/>
        </w:rPr>
        <w:t>для участия в указанной подпрограмме.</w:t>
      </w:r>
    </w:p>
    <w:p w:rsidR="009D11A1" w:rsidRPr="00FB78EF" w:rsidRDefault="009D11A1" w:rsidP="009D11A1">
      <w:pPr>
        <w:overflowPunct w:val="0"/>
        <w:autoSpaceDE w:val="0"/>
        <w:autoSpaceDN w:val="0"/>
        <w:adjustRightInd w:val="0"/>
        <w:spacing w:after="720"/>
        <w:ind w:firstLine="567"/>
        <w:jc w:val="both"/>
        <w:textAlignment w:val="baseline"/>
        <w:rPr>
          <w:sz w:val="20"/>
        </w:rPr>
      </w:pPr>
      <w:r w:rsidRPr="00FB78EF">
        <w:rPr>
          <w:sz w:val="20"/>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3119"/>
      </w:tblGrid>
      <w:tr w:rsidR="009D11A1" w:rsidRPr="00FB78EF" w:rsidTr="007C6D50">
        <w:trPr>
          <w:jc w:val="right"/>
        </w:trPr>
        <w:tc>
          <w:tcPr>
            <w:tcW w:w="2268" w:type="dxa"/>
            <w:tcBorders>
              <w:top w:val="nil"/>
              <w:left w:val="nil"/>
              <w:bottom w:val="single" w:sz="4" w:space="0" w:color="auto"/>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p>
        </w:tc>
        <w:tc>
          <w:tcPr>
            <w:tcW w:w="170"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3119" w:type="dxa"/>
            <w:tcBorders>
              <w:top w:val="nil"/>
              <w:left w:val="nil"/>
              <w:bottom w:val="single" w:sz="4" w:space="0" w:color="auto"/>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p>
        </w:tc>
      </w:tr>
      <w:tr w:rsidR="009D11A1" w:rsidRPr="00FB78EF" w:rsidTr="007C6D50">
        <w:trPr>
          <w:jc w:val="right"/>
        </w:trPr>
        <w:tc>
          <w:tcPr>
            <w:tcW w:w="2268"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r w:rsidRPr="00FB78EF">
              <w:rPr>
                <w:sz w:val="20"/>
              </w:rPr>
              <w:t>(подпись)</w:t>
            </w:r>
          </w:p>
        </w:tc>
        <w:tc>
          <w:tcPr>
            <w:tcW w:w="170"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3119"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r w:rsidRPr="00FB78EF">
              <w:rPr>
                <w:sz w:val="20"/>
              </w:rPr>
              <w:t>(фамилия и инициалы)</w:t>
            </w:r>
          </w:p>
        </w:tc>
      </w:tr>
    </w:tbl>
    <w:p w:rsidR="009D11A1" w:rsidRPr="00FB78EF" w:rsidRDefault="009D11A1" w:rsidP="009D11A1">
      <w:pPr>
        <w:overflowPunct w:val="0"/>
        <w:autoSpaceDE w:val="0"/>
        <w:autoSpaceDN w:val="0"/>
        <w:adjustRightInd w:val="0"/>
        <w:jc w:val="right"/>
        <w:textAlignment w:val="baseline"/>
        <w:rPr>
          <w:sz w:val="20"/>
        </w:rPr>
      </w:pPr>
    </w:p>
    <w:tbl>
      <w:tblPr>
        <w:tblW w:w="0" w:type="auto"/>
        <w:jc w:val="right"/>
        <w:tblLayout w:type="fixed"/>
        <w:tblCellMar>
          <w:left w:w="28" w:type="dxa"/>
          <w:right w:w="28" w:type="dxa"/>
        </w:tblCellMar>
        <w:tblLook w:val="0000" w:firstRow="0" w:lastRow="0" w:firstColumn="0" w:lastColumn="0" w:noHBand="0" w:noVBand="0"/>
      </w:tblPr>
      <w:tblGrid>
        <w:gridCol w:w="170"/>
        <w:gridCol w:w="567"/>
        <w:gridCol w:w="284"/>
        <w:gridCol w:w="1842"/>
        <w:gridCol w:w="369"/>
        <w:gridCol w:w="340"/>
        <w:gridCol w:w="284"/>
      </w:tblGrid>
      <w:tr w:rsidR="009D11A1" w:rsidRPr="00FB78EF" w:rsidTr="007C6D50">
        <w:trPr>
          <w:cantSplit/>
          <w:jc w:val="right"/>
        </w:trPr>
        <w:tc>
          <w:tcPr>
            <w:tcW w:w="170"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r w:rsidRPr="00FB78EF">
              <w:rPr>
                <w:sz w:val="20"/>
              </w:rPr>
              <w:t>“</w:t>
            </w:r>
          </w:p>
        </w:tc>
        <w:tc>
          <w:tcPr>
            <w:tcW w:w="567" w:type="dxa"/>
            <w:tcBorders>
              <w:top w:val="nil"/>
              <w:left w:val="nil"/>
              <w:bottom w:val="single" w:sz="4" w:space="0" w:color="auto"/>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r w:rsidRPr="00FB78EF">
              <w:rPr>
                <w:sz w:val="20"/>
              </w:rPr>
              <w:t>”</w:t>
            </w:r>
          </w:p>
        </w:tc>
        <w:tc>
          <w:tcPr>
            <w:tcW w:w="1842" w:type="dxa"/>
            <w:tcBorders>
              <w:top w:val="nil"/>
              <w:left w:val="nil"/>
              <w:bottom w:val="single" w:sz="4" w:space="0" w:color="auto"/>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p>
        </w:tc>
        <w:tc>
          <w:tcPr>
            <w:tcW w:w="369"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right"/>
              <w:textAlignment w:val="baseline"/>
              <w:rPr>
                <w:sz w:val="20"/>
              </w:rPr>
            </w:pPr>
            <w:r w:rsidRPr="00FB78EF">
              <w:rPr>
                <w:sz w:val="20"/>
              </w:rPr>
              <w:t>20</w:t>
            </w:r>
          </w:p>
        </w:tc>
        <w:tc>
          <w:tcPr>
            <w:tcW w:w="340" w:type="dxa"/>
            <w:tcBorders>
              <w:top w:val="nil"/>
              <w:left w:val="nil"/>
              <w:bottom w:val="single" w:sz="4" w:space="0" w:color="auto"/>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9D11A1" w:rsidRPr="00FB78EF" w:rsidRDefault="009D11A1" w:rsidP="007C6D50">
            <w:pPr>
              <w:overflowPunct w:val="0"/>
              <w:autoSpaceDE w:val="0"/>
              <w:autoSpaceDN w:val="0"/>
              <w:adjustRightInd w:val="0"/>
              <w:ind w:left="57"/>
              <w:textAlignment w:val="baseline"/>
              <w:rPr>
                <w:sz w:val="20"/>
              </w:rPr>
            </w:pPr>
            <w:proofErr w:type="gramStart"/>
            <w:r w:rsidRPr="00FB78EF">
              <w:rPr>
                <w:sz w:val="20"/>
              </w:rPr>
              <w:t>г</w:t>
            </w:r>
            <w:proofErr w:type="gramEnd"/>
            <w:r w:rsidRPr="00FB78EF">
              <w:rPr>
                <w:sz w:val="20"/>
              </w:rPr>
              <w:t>.</w:t>
            </w:r>
          </w:p>
        </w:tc>
      </w:tr>
      <w:tr w:rsidR="009D11A1" w:rsidRPr="00FB78EF" w:rsidTr="007C6D50">
        <w:trPr>
          <w:cantSplit/>
          <w:jc w:val="right"/>
        </w:trPr>
        <w:tc>
          <w:tcPr>
            <w:tcW w:w="170"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567"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p>
        </w:tc>
        <w:tc>
          <w:tcPr>
            <w:tcW w:w="284"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1842"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center"/>
              <w:textAlignment w:val="baseline"/>
              <w:rPr>
                <w:sz w:val="20"/>
              </w:rPr>
            </w:pPr>
            <w:r w:rsidRPr="00FB78EF">
              <w:rPr>
                <w:sz w:val="20"/>
              </w:rPr>
              <w:t>(дата)</w:t>
            </w:r>
          </w:p>
        </w:tc>
        <w:tc>
          <w:tcPr>
            <w:tcW w:w="369" w:type="dxa"/>
            <w:tcBorders>
              <w:top w:val="nil"/>
              <w:left w:val="nil"/>
              <w:bottom w:val="nil"/>
              <w:right w:val="nil"/>
            </w:tcBorders>
            <w:vAlign w:val="bottom"/>
          </w:tcPr>
          <w:p w:rsidR="009D11A1" w:rsidRPr="00FB78EF" w:rsidRDefault="009D11A1" w:rsidP="007C6D50">
            <w:pPr>
              <w:overflowPunct w:val="0"/>
              <w:autoSpaceDE w:val="0"/>
              <w:autoSpaceDN w:val="0"/>
              <w:adjustRightInd w:val="0"/>
              <w:jc w:val="right"/>
              <w:textAlignment w:val="baseline"/>
              <w:rPr>
                <w:sz w:val="20"/>
              </w:rPr>
            </w:pPr>
          </w:p>
        </w:tc>
        <w:tc>
          <w:tcPr>
            <w:tcW w:w="340" w:type="dxa"/>
            <w:tcBorders>
              <w:top w:val="nil"/>
              <w:left w:val="nil"/>
              <w:bottom w:val="nil"/>
              <w:right w:val="nil"/>
            </w:tcBorders>
            <w:vAlign w:val="bottom"/>
          </w:tcPr>
          <w:p w:rsidR="009D11A1" w:rsidRPr="00FB78EF" w:rsidRDefault="009D11A1" w:rsidP="007C6D50">
            <w:pPr>
              <w:overflowPunct w:val="0"/>
              <w:autoSpaceDE w:val="0"/>
              <w:autoSpaceDN w:val="0"/>
              <w:adjustRightInd w:val="0"/>
              <w:textAlignment w:val="baseline"/>
              <w:rPr>
                <w:sz w:val="20"/>
              </w:rPr>
            </w:pPr>
          </w:p>
        </w:tc>
        <w:tc>
          <w:tcPr>
            <w:tcW w:w="284" w:type="dxa"/>
            <w:tcBorders>
              <w:top w:val="nil"/>
              <w:left w:val="nil"/>
              <w:bottom w:val="nil"/>
              <w:right w:val="nil"/>
            </w:tcBorders>
            <w:vAlign w:val="bottom"/>
          </w:tcPr>
          <w:p w:rsidR="009D11A1" w:rsidRPr="00FB78EF" w:rsidRDefault="009D11A1" w:rsidP="007C6D50">
            <w:pPr>
              <w:overflowPunct w:val="0"/>
              <w:autoSpaceDE w:val="0"/>
              <w:autoSpaceDN w:val="0"/>
              <w:adjustRightInd w:val="0"/>
              <w:ind w:left="57"/>
              <w:textAlignment w:val="baseline"/>
              <w:rPr>
                <w:sz w:val="20"/>
              </w:rPr>
            </w:pPr>
          </w:p>
        </w:tc>
      </w:tr>
    </w:tbl>
    <w:p w:rsidR="009D11A1" w:rsidRPr="00FB78EF" w:rsidRDefault="009D11A1" w:rsidP="009D11A1">
      <w:pPr>
        <w:overflowPunct w:val="0"/>
        <w:autoSpaceDE w:val="0"/>
        <w:autoSpaceDN w:val="0"/>
        <w:adjustRightInd w:val="0"/>
        <w:spacing w:before="360"/>
        <w:ind w:left="1389" w:hanging="1389"/>
        <w:jc w:val="both"/>
        <w:textAlignment w:val="baseline"/>
        <w:rPr>
          <w:sz w:val="20"/>
        </w:rPr>
      </w:pPr>
      <w:r w:rsidRPr="00FB78EF">
        <w:rPr>
          <w:sz w:val="20"/>
        </w:rPr>
        <w:t>Примечание. Согласие на обработку персональных данных несовершеннолетних лиц подписывают их законные представители.</w:t>
      </w:r>
    </w:p>
    <w:p w:rsidR="00616A24" w:rsidRDefault="00616A24" w:rsidP="00616A24">
      <w:pPr>
        <w:jc w:val="both"/>
        <w:rPr>
          <w:sz w:val="24"/>
          <w:szCs w:val="24"/>
        </w:rPr>
      </w:pPr>
    </w:p>
    <w:p w:rsidR="0072768B" w:rsidRDefault="0072768B" w:rsidP="00616A24">
      <w:pPr>
        <w:jc w:val="both"/>
        <w:rPr>
          <w:sz w:val="24"/>
          <w:szCs w:val="24"/>
        </w:rPr>
      </w:pPr>
    </w:p>
    <w:p w:rsidR="0072768B" w:rsidRPr="00616A24" w:rsidRDefault="0072768B" w:rsidP="00616A24">
      <w:pPr>
        <w:jc w:val="both"/>
        <w:rPr>
          <w:sz w:val="24"/>
          <w:szCs w:val="24"/>
        </w:rPr>
      </w:pPr>
    </w:p>
    <w:p w:rsidR="00616A24" w:rsidRPr="00616A24" w:rsidRDefault="00992A1D" w:rsidP="00992A1D">
      <w:pPr>
        <w:tabs>
          <w:tab w:val="left" w:pos="6960"/>
          <w:tab w:val="left" w:pos="9030"/>
        </w:tabs>
        <w:jc w:val="both"/>
        <w:rPr>
          <w:sz w:val="24"/>
          <w:szCs w:val="24"/>
        </w:rPr>
      </w:pPr>
      <w:r>
        <w:rPr>
          <w:sz w:val="24"/>
          <w:szCs w:val="24"/>
        </w:rPr>
        <w:tab/>
      </w: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616A24">
        <w:rPr>
          <w:bCs/>
          <w:color w:val="000000"/>
          <w:spacing w:val="-6"/>
          <w:sz w:val="20"/>
        </w:rPr>
        <w:t>4</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9D11A1" w:rsidRDefault="009D11A1" w:rsidP="009D11A1">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9D11A1" w:rsidRDefault="009D11A1" w:rsidP="009D11A1">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9D11A1" w:rsidRPr="00B15176" w:rsidRDefault="009D11A1" w:rsidP="009D11A1">
      <w:pPr>
        <w:tabs>
          <w:tab w:val="left" w:pos="851"/>
        </w:tabs>
        <w:jc w:val="right"/>
        <w:rPr>
          <w:color w:val="000000"/>
          <w:sz w:val="20"/>
        </w:rPr>
      </w:pPr>
      <w:r>
        <w:rPr>
          <w:sz w:val="20"/>
        </w:rPr>
        <w:t>поддержки в улучшении жилищных условий</w:t>
      </w:r>
      <w:r w:rsidRPr="00B15176">
        <w:rPr>
          <w:color w:val="000000"/>
          <w:sz w:val="20"/>
        </w:rPr>
        <w:t>»,</w:t>
      </w:r>
      <w:r>
        <w:rPr>
          <w:sz w:val="20"/>
        </w:rPr>
        <w:t xml:space="preserve">                                                                                           </w:t>
      </w:r>
    </w:p>
    <w:p w:rsidR="007C7A39" w:rsidRPr="00B15176" w:rsidRDefault="007C7A39" w:rsidP="007C7A39">
      <w:pPr>
        <w:jc w:val="right"/>
        <w:rPr>
          <w:color w:val="000000"/>
          <w:sz w:val="20"/>
        </w:rPr>
      </w:pPr>
      <w:r w:rsidRPr="00B15176">
        <w:rPr>
          <w:color w:val="000000"/>
          <w:sz w:val="20"/>
        </w:rPr>
        <w:t xml:space="preserve"> </w:t>
      </w: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Default="007C7A39" w:rsidP="007C7A39">
      <w:pPr>
        <w:jc w:val="right"/>
        <w:rPr>
          <w:color w:val="000000"/>
          <w:sz w:val="20"/>
        </w:rPr>
      </w:pPr>
      <w:r w:rsidRPr="00B15176">
        <w:rPr>
          <w:color w:val="000000"/>
          <w:sz w:val="20"/>
        </w:rPr>
        <w:t>муниципального образования «</w:t>
      </w:r>
      <w:r w:rsidR="00D748BD" w:rsidRPr="00D748BD">
        <w:rPr>
          <w:color w:val="000000"/>
          <w:sz w:val="20"/>
        </w:rPr>
        <w:t>Муниципальный округ</w:t>
      </w:r>
    </w:p>
    <w:p w:rsidR="007C7A39" w:rsidRPr="00B15176" w:rsidRDefault="00D748BD" w:rsidP="007C7A39">
      <w:pPr>
        <w:jc w:val="right"/>
        <w:rPr>
          <w:color w:val="000000"/>
          <w:sz w:val="20"/>
        </w:rPr>
      </w:pPr>
      <w:r w:rsidRPr="00D748BD">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355256" w:rsidP="007C7A39">
      <w:pPr>
        <w:jc w:val="right"/>
        <w:rPr>
          <w:color w:val="000000"/>
          <w:sz w:val="20"/>
        </w:rPr>
      </w:pPr>
      <w:r>
        <w:rPr>
          <w:color w:val="000000"/>
          <w:sz w:val="20"/>
        </w:rPr>
        <w:t>от  202</w:t>
      </w:r>
      <w:r w:rsidR="00D748BD">
        <w:rPr>
          <w:color w:val="000000"/>
          <w:sz w:val="20"/>
        </w:rPr>
        <w:t>2</w:t>
      </w:r>
      <w:r w:rsidR="004022C4" w:rsidRPr="00B15176">
        <w:rPr>
          <w:color w:val="000000"/>
          <w:sz w:val="20"/>
        </w:rPr>
        <w:t xml:space="preserve"> </w:t>
      </w:r>
      <w:r w:rsidR="007C7A39" w:rsidRPr="00B15176">
        <w:rPr>
          <w:color w:val="000000"/>
          <w:sz w:val="20"/>
        </w:rPr>
        <w:t>года  №</w:t>
      </w:r>
      <w:r w:rsidR="00523364">
        <w:rPr>
          <w:color w:val="000000"/>
          <w:sz w:val="20"/>
        </w:rPr>
        <w:t>_______</w:t>
      </w:r>
      <w:r w:rsidR="007C7A39" w:rsidRPr="00B15176">
        <w:rPr>
          <w:color w:val="000000"/>
          <w:sz w:val="20"/>
        </w:rPr>
        <w:t xml:space="preserve"> </w:t>
      </w:r>
    </w:p>
    <w:p w:rsidR="00BE362B" w:rsidRPr="00B15176" w:rsidRDefault="007C7A39" w:rsidP="007C7A39">
      <w:pPr>
        <w:tabs>
          <w:tab w:val="left" w:pos="1260"/>
        </w:tabs>
        <w:jc w:val="center"/>
        <w:rPr>
          <w:sz w:val="24"/>
          <w:szCs w:val="24"/>
        </w:rPr>
      </w:pPr>
      <w:r w:rsidRPr="00B15176">
        <w:rPr>
          <w:b/>
          <w:sz w:val="24"/>
          <w:szCs w:val="24"/>
        </w:rPr>
        <w:t>Образец</w:t>
      </w:r>
      <w:r w:rsidRPr="00B15176">
        <w:rPr>
          <w:sz w:val="24"/>
          <w:szCs w:val="24"/>
        </w:rPr>
        <w:t xml:space="preserve"> </w:t>
      </w:r>
    </w:p>
    <w:p w:rsidR="007C7A39" w:rsidRPr="00B15176" w:rsidRDefault="007C7A39" w:rsidP="007C7A39">
      <w:pPr>
        <w:tabs>
          <w:tab w:val="left" w:pos="1260"/>
        </w:tabs>
        <w:jc w:val="center"/>
        <w:rPr>
          <w:sz w:val="24"/>
          <w:szCs w:val="24"/>
        </w:rPr>
      </w:pPr>
      <w:r w:rsidRPr="00B15176">
        <w:rPr>
          <w:sz w:val="24"/>
          <w:szCs w:val="24"/>
        </w:rPr>
        <w:t>постановления Администрации муниципального образования «</w:t>
      </w:r>
      <w:r w:rsidR="00D748BD" w:rsidRPr="00D748BD">
        <w:rPr>
          <w:sz w:val="24"/>
          <w:szCs w:val="24"/>
        </w:rPr>
        <w:t>Муниципальный округ Вавожский район Удмуртской Республики</w:t>
      </w:r>
      <w:r w:rsidRPr="00B15176">
        <w:rPr>
          <w:sz w:val="24"/>
          <w:szCs w:val="24"/>
        </w:rPr>
        <w:t>», являющегося результатом предоставления муниципальной услуги</w:t>
      </w:r>
    </w:p>
    <w:tbl>
      <w:tblPr>
        <w:tblW w:w="13630" w:type="dxa"/>
        <w:tblLook w:val="0000" w:firstRow="0" w:lastRow="0" w:firstColumn="0" w:lastColumn="0" w:noHBand="0" w:noVBand="0"/>
      </w:tblPr>
      <w:tblGrid>
        <w:gridCol w:w="250"/>
        <w:gridCol w:w="9497"/>
        <w:gridCol w:w="3883"/>
      </w:tblGrid>
      <w:tr w:rsidR="007C7A39" w:rsidRPr="00AE2C18" w:rsidTr="00AE2C18">
        <w:trPr>
          <w:trHeight w:val="1683"/>
        </w:trPr>
        <w:tc>
          <w:tcPr>
            <w:tcW w:w="250" w:type="dxa"/>
          </w:tcPr>
          <w:p w:rsidR="007C7A39" w:rsidRPr="00B15176" w:rsidRDefault="007C7A39" w:rsidP="001A325C">
            <w:pPr>
              <w:spacing w:before="240" w:after="60"/>
              <w:jc w:val="center"/>
              <w:outlineLvl w:val="7"/>
              <w:rPr>
                <w:iCs/>
                <w:sz w:val="24"/>
                <w:szCs w:val="24"/>
              </w:rPr>
            </w:pPr>
          </w:p>
        </w:tc>
        <w:tc>
          <w:tcPr>
            <w:tcW w:w="9497" w:type="dxa"/>
          </w:tcPr>
          <w:p w:rsidR="007C7A39" w:rsidRPr="00B15176" w:rsidRDefault="007C7A39" w:rsidP="001A325C">
            <w:pPr>
              <w:jc w:val="center"/>
              <w:rPr>
                <w:bCs/>
                <w:sz w:val="24"/>
                <w:szCs w:val="24"/>
              </w:rPr>
            </w:pPr>
            <w:r w:rsidRPr="00B15176">
              <w:rPr>
                <w:noProof/>
                <w:sz w:val="24"/>
                <w:szCs w:val="24"/>
              </w:rPr>
              <w:drawing>
                <wp:inline distT="0" distB="0" distL="0" distR="0" wp14:anchorId="6418A5C5" wp14:editId="209C5162">
                  <wp:extent cx="790575" cy="6858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D748BD" w:rsidRPr="00530C4E" w:rsidRDefault="00D748BD" w:rsidP="00D748BD">
            <w:pPr>
              <w:suppressAutoHyphens/>
              <w:rPr>
                <w:b/>
                <w:szCs w:val="28"/>
              </w:rPr>
            </w:pPr>
            <w:r>
              <w:rPr>
                <w:b/>
                <w:szCs w:val="28"/>
              </w:rPr>
              <w:t xml:space="preserve">      </w:t>
            </w:r>
            <w:r w:rsidRPr="00530C4E">
              <w:rPr>
                <w:b/>
                <w:szCs w:val="28"/>
              </w:rPr>
              <w:t xml:space="preserve">АДМИНИСТРАЦИЯ </w:t>
            </w:r>
            <w:r w:rsidRPr="00530C4E">
              <w:rPr>
                <w:b/>
                <w:szCs w:val="28"/>
              </w:rPr>
              <w:tab/>
            </w:r>
            <w:r w:rsidRPr="00530C4E">
              <w:rPr>
                <w:b/>
                <w:szCs w:val="28"/>
              </w:rPr>
              <w:tab/>
            </w:r>
            <w:r w:rsidRPr="00530C4E">
              <w:rPr>
                <w:b/>
                <w:szCs w:val="28"/>
              </w:rPr>
              <w:tab/>
            </w:r>
            <w:r w:rsidRPr="00530C4E">
              <w:rPr>
                <w:b/>
                <w:szCs w:val="28"/>
              </w:rPr>
              <w:tab/>
            </w:r>
            <w:r>
              <w:rPr>
                <w:b/>
                <w:szCs w:val="28"/>
              </w:rPr>
              <w:t xml:space="preserve"> </w:t>
            </w:r>
            <w:r w:rsidRPr="00530C4E">
              <w:rPr>
                <w:b/>
                <w:szCs w:val="28"/>
              </w:rPr>
              <w:t xml:space="preserve">    «Удмурт </w:t>
            </w:r>
            <w:proofErr w:type="spellStart"/>
            <w:r w:rsidRPr="00530C4E">
              <w:rPr>
                <w:b/>
                <w:szCs w:val="28"/>
              </w:rPr>
              <w:t>Элькунысь</w:t>
            </w:r>
            <w:proofErr w:type="spellEnd"/>
          </w:p>
          <w:p w:rsidR="00D748BD" w:rsidRPr="00530C4E" w:rsidRDefault="00D748BD" w:rsidP="00D748BD">
            <w:pPr>
              <w:rPr>
                <w:szCs w:val="28"/>
              </w:rPr>
            </w:pPr>
            <w:r w:rsidRPr="00530C4E">
              <w:rPr>
                <w:b/>
                <w:szCs w:val="28"/>
              </w:rPr>
              <w:t>муниципального</w:t>
            </w:r>
            <w:r>
              <w:rPr>
                <w:b/>
                <w:szCs w:val="28"/>
              </w:rPr>
              <w:t xml:space="preserve"> образования </w:t>
            </w:r>
            <w:r>
              <w:rPr>
                <w:b/>
                <w:szCs w:val="28"/>
              </w:rPr>
              <w:tab/>
              <w:t xml:space="preserve">               </w:t>
            </w:r>
            <w:r w:rsidRPr="00530C4E">
              <w:rPr>
                <w:b/>
                <w:szCs w:val="28"/>
              </w:rPr>
              <w:t xml:space="preserve">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D748BD" w:rsidRPr="00530C4E" w:rsidRDefault="00D748BD" w:rsidP="00D748BD">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D748BD" w:rsidRPr="00530C4E" w:rsidRDefault="00D748BD" w:rsidP="00D748BD">
            <w:pPr>
              <w:rPr>
                <w:b/>
                <w:szCs w:val="28"/>
              </w:rPr>
            </w:pPr>
            <w:r w:rsidRPr="00530C4E">
              <w:rPr>
                <w:b/>
                <w:szCs w:val="28"/>
              </w:rPr>
              <w:t xml:space="preserve">            Вав</w:t>
            </w:r>
            <w:r>
              <w:rPr>
                <w:b/>
                <w:szCs w:val="28"/>
              </w:rPr>
              <w:t xml:space="preserve">ожский район </w:t>
            </w:r>
            <w:r>
              <w:rPr>
                <w:b/>
                <w:szCs w:val="28"/>
              </w:rPr>
              <w:tab/>
            </w:r>
            <w:r>
              <w:rPr>
                <w:b/>
                <w:szCs w:val="28"/>
              </w:rPr>
              <w:tab/>
            </w:r>
            <w:r>
              <w:rPr>
                <w:b/>
                <w:szCs w:val="28"/>
              </w:rPr>
              <w:tab/>
              <w:t xml:space="preserve">             </w:t>
            </w:r>
            <w:r w:rsidRPr="00530C4E">
              <w:rPr>
                <w:b/>
                <w:szCs w:val="28"/>
              </w:rPr>
              <w:t xml:space="preserve"> АДМИНИСТРАЦИЕЗ</w:t>
            </w:r>
          </w:p>
          <w:p w:rsidR="00D748BD" w:rsidRPr="00530C4E" w:rsidRDefault="00D748BD" w:rsidP="00D748BD">
            <w:pPr>
              <w:rPr>
                <w:b/>
                <w:szCs w:val="28"/>
              </w:rPr>
            </w:pPr>
            <w:r w:rsidRPr="00530C4E">
              <w:rPr>
                <w:b/>
                <w:szCs w:val="28"/>
              </w:rPr>
              <w:t xml:space="preserve">     Удмуртской Республики»</w:t>
            </w:r>
          </w:p>
          <w:p w:rsidR="00D748BD" w:rsidRPr="00530C4E" w:rsidRDefault="00D748BD" w:rsidP="00D748BD">
            <w:pPr>
              <w:rPr>
                <w:sz w:val="18"/>
                <w:szCs w:val="18"/>
              </w:rPr>
            </w:pPr>
            <w:r w:rsidRPr="00530C4E">
              <w:rPr>
                <w:sz w:val="18"/>
                <w:szCs w:val="18"/>
              </w:rPr>
              <w:t xml:space="preserve">        Интернациональная ул., </w:t>
            </w:r>
            <w:r>
              <w:rPr>
                <w:sz w:val="18"/>
                <w:szCs w:val="18"/>
              </w:rPr>
              <w:t xml:space="preserve">д..45а,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D748BD" w:rsidRPr="00530C4E" w:rsidRDefault="00D748BD" w:rsidP="00D748BD">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D748BD" w:rsidRPr="00530C4E" w:rsidRDefault="00D748BD" w:rsidP="00D748BD">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D748BD" w:rsidRPr="00530C4E" w:rsidRDefault="00D748BD" w:rsidP="00D748BD">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1"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2"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4022C4" w:rsidRPr="00AE2C18" w:rsidRDefault="004022C4" w:rsidP="004022C4">
            <w:pPr>
              <w:ind w:hanging="221"/>
              <w:jc w:val="center"/>
              <w:rPr>
                <w:bCs/>
                <w:sz w:val="24"/>
                <w:szCs w:val="24"/>
              </w:rPr>
            </w:pPr>
          </w:p>
        </w:tc>
        <w:tc>
          <w:tcPr>
            <w:tcW w:w="3883" w:type="dxa"/>
          </w:tcPr>
          <w:p w:rsidR="007C7A39" w:rsidRPr="00AE2C18" w:rsidRDefault="007C7A39" w:rsidP="004022C4">
            <w:pPr>
              <w:jc w:val="center"/>
              <w:rPr>
                <w:bCs/>
                <w:sz w:val="24"/>
                <w:szCs w:val="24"/>
              </w:rPr>
            </w:pPr>
          </w:p>
        </w:tc>
      </w:tr>
    </w:tbl>
    <w:p w:rsidR="007C7A39" w:rsidRDefault="007C7A39" w:rsidP="007C7A39">
      <w:pPr>
        <w:jc w:val="center"/>
        <w:rPr>
          <w:b/>
          <w:sz w:val="24"/>
          <w:szCs w:val="24"/>
        </w:rPr>
      </w:pPr>
      <w:r w:rsidRPr="00B15176">
        <w:rPr>
          <w:b/>
          <w:sz w:val="24"/>
          <w:szCs w:val="24"/>
        </w:rPr>
        <w:t>ПОСТАНОВЛЕНИЕ</w:t>
      </w:r>
    </w:p>
    <w:p w:rsidR="00AE2C18" w:rsidRPr="00B15176" w:rsidRDefault="00AE2C18" w:rsidP="007C7A39">
      <w:pPr>
        <w:jc w:val="center"/>
        <w:rPr>
          <w:b/>
          <w:sz w:val="24"/>
          <w:szCs w:val="24"/>
        </w:rPr>
      </w:pPr>
    </w:p>
    <w:p w:rsidR="007C7A39" w:rsidRPr="00B15176" w:rsidRDefault="007C7A39" w:rsidP="007C7A39">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sidR="00AE2C18">
        <w:rPr>
          <w:color w:val="000000"/>
          <w:sz w:val="24"/>
          <w:szCs w:val="24"/>
        </w:rPr>
        <w:t xml:space="preserve">     </w:t>
      </w:r>
      <w:r w:rsidRPr="00B15176">
        <w:rPr>
          <w:color w:val="000000"/>
          <w:sz w:val="24"/>
          <w:szCs w:val="24"/>
        </w:rPr>
        <w:t xml:space="preserve">  </w:t>
      </w:r>
      <w:r w:rsidR="00AE2C18">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7C7A39" w:rsidRPr="00B15176" w:rsidRDefault="007C7A39" w:rsidP="007C7A39">
      <w:pPr>
        <w:shd w:val="clear" w:color="auto" w:fill="FFFFFF"/>
        <w:rPr>
          <w:bCs/>
          <w:color w:val="000000"/>
          <w:spacing w:val="-4"/>
          <w:sz w:val="24"/>
          <w:szCs w:val="24"/>
        </w:rPr>
      </w:pPr>
      <w:r w:rsidRPr="00B15176">
        <w:rPr>
          <w:bCs/>
          <w:color w:val="000000"/>
          <w:spacing w:val="-4"/>
          <w:sz w:val="24"/>
          <w:szCs w:val="24"/>
        </w:rPr>
        <w:t xml:space="preserve">                   дата</w:t>
      </w:r>
    </w:p>
    <w:p w:rsidR="00202B6C" w:rsidRDefault="00D221E7" w:rsidP="00992A1D">
      <w:pPr>
        <w:suppressAutoHyphens/>
        <w:ind w:right="-766"/>
        <w:rPr>
          <w:b/>
          <w:bCs/>
          <w:color w:val="000000"/>
          <w:sz w:val="24"/>
          <w:szCs w:val="24"/>
        </w:rPr>
      </w:pPr>
      <w:r>
        <w:rPr>
          <w:b/>
          <w:bCs/>
          <w:color w:val="000000"/>
          <w:sz w:val="24"/>
          <w:szCs w:val="24"/>
        </w:rPr>
        <w:t xml:space="preserve">                                              </w:t>
      </w:r>
      <w:r w:rsidR="00992A1D">
        <w:rPr>
          <w:b/>
          <w:bCs/>
          <w:color w:val="000000"/>
          <w:sz w:val="24"/>
          <w:szCs w:val="24"/>
        </w:rPr>
        <w:t xml:space="preserve">                    </w:t>
      </w:r>
      <w:r w:rsidRPr="00D221E7">
        <w:rPr>
          <w:b/>
          <w:sz w:val="24"/>
          <w:szCs w:val="24"/>
          <w:lang w:eastAsia="ar-SA"/>
        </w:rPr>
        <w:t xml:space="preserve">О </w:t>
      </w:r>
      <w:r w:rsidR="002178F7">
        <w:rPr>
          <w:b/>
          <w:sz w:val="24"/>
          <w:szCs w:val="24"/>
          <w:lang w:eastAsia="ar-SA"/>
        </w:rPr>
        <w:t>признании граждан</w:t>
      </w:r>
    </w:p>
    <w:p w:rsidR="00202B6C" w:rsidRDefault="002178F7" w:rsidP="00202B6C">
      <w:pPr>
        <w:shd w:val="clear" w:color="auto" w:fill="FFFFFF"/>
        <w:jc w:val="center"/>
        <w:rPr>
          <w:b/>
          <w:bCs/>
          <w:color w:val="000000"/>
          <w:sz w:val="24"/>
          <w:szCs w:val="24"/>
        </w:rPr>
      </w:pPr>
      <w:proofErr w:type="gramStart"/>
      <w:r>
        <w:rPr>
          <w:b/>
          <w:bCs/>
          <w:color w:val="000000"/>
          <w:sz w:val="24"/>
          <w:szCs w:val="24"/>
        </w:rPr>
        <w:t>нуждающими</w:t>
      </w:r>
      <w:r w:rsidR="00202B6C">
        <w:rPr>
          <w:b/>
          <w:bCs/>
          <w:color w:val="000000"/>
          <w:sz w:val="24"/>
          <w:szCs w:val="24"/>
        </w:rPr>
        <w:t>ся</w:t>
      </w:r>
      <w:proofErr w:type="gramEnd"/>
      <w:r w:rsidR="00202B6C">
        <w:rPr>
          <w:b/>
          <w:bCs/>
          <w:color w:val="000000"/>
          <w:sz w:val="24"/>
          <w:szCs w:val="24"/>
        </w:rPr>
        <w:t xml:space="preserve"> в жилых помещениях</w:t>
      </w:r>
      <w:r>
        <w:rPr>
          <w:b/>
          <w:bCs/>
          <w:color w:val="000000"/>
          <w:sz w:val="24"/>
          <w:szCs w:val="24"/>
        </w:rPr>
        <w:t xml:space="preserve"> в целях</w:t>
      </w:r>
      <w:r w:rsidR="00202B6C">
        <w:rPr>
          <w:b/>
          <w:bCs/>
          <w:color w:val="000000"/>
          <w:sz w:val="24"/>
          <w:szCs w:val="24"/>
        </w:rPr>
        <w:t xml:space="preserve"> предоставл</w:t>
      </w:r>
      <w:r>
        <w:rPr>
          <w:b/>
          <w:bCs/>
          <w:color w:val="000000"/>
          <w:sz w:val="24"/>
          <w:szCs w:val="24"/>
        </w:rPr>
        <w:t>ения мер</w:t>
      </w:r>
    </w:p>
    <w:p w:rsidR="00202B6C" w:rsidRPr="00B15176" w:rsidRDefault="002178F7" w:rsidP="00202B6C">
      <w:pPr>
        <w:shd w:val="clear" w:color="auto" w:fill="FFFFFF"/>
        <w:jc w:val="center"/>
        <w:rPr>
          <w:color w:val="000000"/>
          <w:sz w:val="24"/>
          <w:szCs w:val="24"/>
        </w:rPr>
      </w:pPr>
      <w:r>
        <w:rPr>
          <w:b/>
          <w:bCs/>
          <w:color w:val="000000"/>
          <w:sz w:val="24"/>
          <w:szCs w:val="24"/>
        </w:rPr>
        <w:t>государственной поддержки в улучшении жилищных условий</w:t>
      </w:r>
    </w:p>
    <w:p w:rsidR="007C7A39" w:rsidRPr="00D221E7" w:rsidRDefault="007C7A39" w:rsidP="00202B6C">
      <w:pPr>
        <w:suppressAutoHyphens/>
        <w:ind w:right="-766"/>
        <w:rPr>
          <w:color w:val="000000"/>
          <w:sz w:val="24"/>
          <w:szCs w:val="24"/>
        </w:rPr>
      </w:pPr>
    </w:p>
    <w:p w:rsidR="00D221E7" w:rsidRPr="00D748BD" w:rsidRDefault="00D221E7" w:rsidP="00D221E7">
      <w:pPr>
        <w:suppressAutoHyphens/>
        <w:autoSpaceDE w:val="0"/>
        <w:jc w:val="both"/>
        <w:rPr>
          <w:sz w:val="22"/>
          <w:szCs w:val="22"/>
          <w:lang w:eastAsia="ar-SA"/>
        </w:rPr>
      </w:pPr>
      <w:r w:rsidRPr="00D748BD">
        <w:rPr>
          <w:sz w:val="22"/>
          <w:szCs w:val="22"/>
          <w:lang w:eastAsia="ar-SA"/>
        </w:rPr>
        <w:t xml:space="preserve">      </w:t>
      </w:r>
      <w:proofErr w:type="gramStart"/>
      <w:r w:rsidRPr="00D748BD">
        <w:rPr>
          <w:sz w:val="22"/>
          <w:szCs w:val="22"/>
          <w:lang w:eastAsia="ar-SA"/>
        </w:rPr>
        <w:t xml:space="preserve">В целях обеспечения </w:t>
      </w:r>
      <w:r w:rsidR="00992A1D" w:rsidRPr="00D748BD">
        <w:rPr>
          <w:sz w:val="22"/>
          <w:szCs w:val="22"/>
        </w:rPr>
        <w:t>условий для осуществления гражданами права на жилище, о признании граждан нуждающимися в жилых помещениях в целях предоставления мер государственной поддержки в улучшении жилищных условий</w:t>
      </w:r>
      <w:r w:rsidRPr="00D748BD">
        <w:rPr>
          <w:sz w:val="22"/>
          <w:szCs w:val="22"/>
          <w:lang w:eastAsia="ar-SA"/>
        </w:rPr>
        <w:t xml:space="preserve">,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от </w:t>
      </w:r>
      <w:r w:rsidR="00992A1D" w:rsidRPr="00D748BD">
        <w:rPr>
          <w:sz w:val="22"/>
          <w:szCs w:val="22"/>
          <w:lang w:eastAsia="ar-SA"/>
        </w:rPr>
        <w:t>______</w:t>
      </w:r>
      <w:r w:rsidRPr="00D748BD">
        <w:rPr>
          <w:sz w:val="22"/>
          <w:szCs w:val="22"/>
          <w:lang w:eastAsia="ar-SA"/>
        </w:rPr>
        <w:t xml:space="preserve"> № </w:t>
      </w:r>
      <w:r w:rsidR="00992A1D" w:rsidRPr="00D748BD">
        <w:rPr>
          <w:sz w:val="22"/>
          <w:szCs w:val="22"/>
          <w:lang w:eastAsia="ar-SA"/>
        </w:rPr>
        <w:t>___</w:t>
      </w:r>
      <w:r w:rsidRPr="00D748BD">
        <w:rPr>
          <w:sz w:val="22"/>
          <w:szCs w:val="22"/>
          <w:lang w:eastAsia="ar-SA"/>
        </w:rPr>
        <w:t>, в соответствии с Жилищным кодексом РФ, Законом Удмуртской Республики от 13.10.2005 № 57 РЗ</w:t>
      </w:r>
      <w:proofErr w:type="gramEnd"/>
      <w:r w:rsidRPr="00D748BD">
        <w:rPr>
          <w:sz w:val="22"/>
          <w:szCs w:val="22"/>
          <w:lang w:eastAsia="ar-SA"/>
        </w:rPr>
        <w:t xml:space="preserve"> « </w:t>
      </w:r>
      <w:proofErr w:type="gramStart"/>
      <w:r w:rsidRPr="00D748BD">
        <w:rPr>
          <w:sz w:val="22"/>
          <w:szCs w:val="22"/>
          <w:lang w:eastAsia="ar-SA"/>
        </w:rPr>
        <w:t>О порядке признания граждан малоимущими в целях применения Жилищного кодекса Российской Федерации», Законом Удмуртской Республики от 19.10.2005 № 58-РЗ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редакции Закона УР от 26.11.2013 №79-РЗ)</w:t>
      </w:r>
      <w:r w:rsidRPr="00D748BD">
        <w:rPr>
          <w:rFonts w:ascii="Arial" w:hAnsi="Arial" w:cs="Arial"/>
          <w:sz w:val="22"/>
          <w:szCs w:val="22"/>
          <w:lang w:eastAsia="ar-SA"/>
        </w:rPr>
        <w:t>,</w:t>
      </w:r>
      <w:r w:rsidRPr="00D748BD">
        <w:rPr>
          <w:sz w:val="22"/>
          <w:szCs w:val="22"/>
          <w:lang w:eastAsia="ar-SA"/>
        </w:rPr>
        <w:t xml:space="preserve"> руководствуясь Уставом муниципального образования «</w:t>
      </w:r>
      <w:r w:rsidR="00D748BD" w:rsidRPr="00D748BD">
        <w:rPr>
          <w:sz w:val="22"/>
          <w:szCs w:val="22"/>
          <w:lang w:eastAsia="ar-SA"/>
        </w:rPr>
        <w:t>Муниципальный округ Вавожский район Удмуртской Республики</w:t>
      </w:r>
      <w:r w:rsidRPr="00D748BD">
        <w:rPr>
          <w:sz w:val="22"/>
          <w:szCs w:val="22"/>
          <w:lang w:eastAsia="ar-SA"/>
        </w:rPr>
        <w:t xml:space="preserve">», </w:t>
      </w:r>
      <w:r w:rsidRPr="00D748BD">
        <w:rPr>
          <w:b/>
          <w:sz w:val="22"/>
          <w:szCs w:val="22"/>
          <w:lang w:eastAsia="ar-SA"/>
        </w:rPr>
        <w:t xml:space="preserve">Администрация </w:t>
      </w:r>
      <w:proofErr w:type="spellStart"/>
      <w:r w:rsidRPr="00D748BD">
        <w:rPr>
          <w:b/>
          <w:sz w:val="22"/>
          <w:szCs w:val="22"/>
          <w:lang w:eastAsia="ar-SA"/>
        </w:rPr>
        <w:t>Вавожского</w:t>
      </w:r>
      <w:proofErr w:type="spellEnd"/>
      <w:r w:rsidRPr="00D748BD">
        <w:rPr>
          <w:b/>
          <w:sz w:val="22"/>
          <w:szCs w:val="22"/>
          <w:lang w:eastAsia="ar-SA"/>
        </w:rPr>
        <w:t xml:space="preserve"> района постановляет:</w:t>
      </w:r>
      <w:r w:rsidRPr="00D748BD">
        <w:rPr>
          <w:sz w:val="22"/>
          <w:szCs w:val="22"/>
          <w:lang w:eastAsia="ar-SA"/>
        </w:rPr>
        <w:t xml:space="preserve">    </w:t>
      </w:r>
      <w:proofErr w:type="gramEnd"/>
    </w:p>
    <w:p w:rsidR="00AE2C18" w:rsidRPr="00D748BD" w:rsidRDefault="00AE2C18" w:rsidP="007C7A39">
      <w:pPr>
        <w:shd w:val="clear" w:color="auto" w:fill="FFFFFF"/>
        <w:tabs>
          <w:tab w:val="left" w:pos="993"/>
        </w:tabs>
        <w:jc w:val="both"/>
        <w:rPr>
          <w:sz w:val="22"/>
          <w:szCs w:val="22"/>
        </w:rPr>
      </w:pPr>
      <w:r w:rsidRPr="00D748BD">
        <w:rPr>
          <w:sz w:val="22"/>
          <w:szCs w:val="22"/>
        </w:rPr>
        <w:t xml:space="preserve"> </w:t>
      </w:r>
      <w:r w:rsidR="00D221E7" w:rsidRPr="00D748BD">
        <w:rPr>
          <w:sz w:val="22"/>
          <w:szCs w:val="22"/>
        </w:rPr>
        <w:t xml:space="preserve">1.    </w:t>
      </w:r>
      <w:proofErr w:type="gramStart"/>
      <w:r w:rsidR="00D221E7" w:rsidRPr="00D748BD">
        <w:rPr>
          <w:sz w:val="22"/>
          <w:szCs w:val="22"/>
        </w:rPr>
        <w:t>Подтвердить статус  нуждающихся в жилых помещениях</w:t>
      </w:r>
      <w:proofErr w:type="gramEnd"/>
    </w:p>
    <w:p w:rsidR="00AE2C18" w:rsidRPr="00D748BD" w:rsidRDefault="00AE2C18" w:rsidP="00AE2C18">
      <w:pPr>
        <w:shd w:val="clear" w:color="auto" w:fill="FFFFFF"/>
        <w:tabs>
          <w:tab w:val="left" w:pos="993"/>
        </w:tabs>
        <w:jc w:val="both"/>
        <w:rPr>
          <w:sz w:val="22"/>
          <w:szCs w:val="22"/>
        </w:rPr>
      </w:pPr>
      <w:r w:rsidRPr="00D748BD">
        <w:rPr>
          <w:b/>
          <w:sz w:val="22"/>
          <w:szCs w:val="22"/>
        </w:rPr>
        <w:t xml:space="preserve"> </w:t>
      </w:r>
      <w:r w:rsidRPr="00D748BD">
        <w:rPr>
          <w:sz w:val="22"/>
          <w:szCs w:val="22"/>
        </w:rPr>
        <w:t>2</w:t>
      </w:r>
      <w:r w:rsidR="007C7A39" w:rsidRPr="00D748BD">
        <w:rPr>
          <w:b/>
          <w:sz w:val="22"/>
          <w:szCs w:val="22"/>
        </w:rPr>
        <w:t>.</w:t>
      </w:r>
      <w:r w:rsidR="00D221E7" w:rsidRPr="00D748BD">
        <w:rPr>
          <w:b/>
          <w:sz w:val="22"/>
          <w:szCs w:val="22"/>
        </w:rPr>
        <w:t xml:space="preserve"> </w:t>
      </w:r>
      <w:proofErr w:type="gramStart"/>
      <w:r w:rsidRPr="00D748BD">
        <w:rPr>
          <w:sz w:val="22"/>
          <w:szCs w:val="22"/>
        </w:rPr>
        <w:t>Контроль за</w:t>
      </w:r>
      <w:proofErr w:type="gramEnd"/>
      <w:r w:rsidRPr="00D748BD">
        <w:rPr>
          <w:sz w:val="22"/>
          <w:szCs w:val="22"/>
        </w:rPr>
        <w:t xml:space="preserve"> исполнением настоящего постановления возложить на  исполняющего обязанности заместителя главы Администрации</w:t>
      </w:r>
      <w:r w:rsidR="00D748BD" w:rsidRPr="00D748BD">
        <w:rPr>
          <w:sz w:val="22"/>
          <w:szCs w:val="22"/>
        </w:rPr>
        <w:t xml:space="preserve"> </w:t>
      </w:r>
      <w:proofErr w:type="spellStart"/>
      <w:r w:rsidR="00D748BD" w:rsidRPr="00D748BD">
        <w:rPr>
          <w:sz w:val="22"/>
          <w:szCs w:val="22"/>
        </w:rPr>
        <w:t>Вавожского</w:t>
      </w:r>
      <w:proofErr w:type="spellEnd"/>
      <w:r w:rsidR="00D748BD" w:rsidRPr="00D748BD">
        <w:rPr>
          <w:sz w:val="22"/>
          <w:szCs w:val="22"/>
        </w:rPr>
        <w:t xml:space="preserve"> района</w:t>
      </w:r>
      <w:r w:rsidRPr="00D748BD">
        <w:rPr>
          <w:sz w:val="22"/>
          <w:szCs w:val="22"/>
        </w:rPr>
        <w:t xml:space="preserve"> по строительству</w:t>
      </w:r>
      <w:r w:rsidR="00992A1D" w:rsidRPr="00D748BD">
        <w:rPr>
          <w:sz w:val="22"/>
          <w:szCs w:val="22"/>
        </w:rPr>
        <w:t>, архитектуре и ЖКХ ___________________</w:t>
      </w:r>
      <w:r w:rsidRPr="00D748BD">
        <w:rPr>
          <w:sz w:val="22"/>
          <w:szCs w:val="22"/>
        </w:rPr>
        <w:t>.</w:t>
      </w:r>
    </w:p>
    <w:p w:rsidR="007C7A39" w:rsidRPr="00D748BD" w:rsidRDefault="007C7A39" w:rsidP="007C7A39">
      <w:pPr>
        <w:pStyle w:val="a9"/>
        <w:spacing w:after="0"/>
        <w:rPr>
          <w:sz w:val="22"/>
          <w:szCs w:val="22"/>
        </w:rPr>
      </w:pPr>
      <w:r w:rsidRPr="00D748BD">
        <w:rPr>
          <w:sz w:val="22"/>
          <w:szCs w:val="22"/>
        </w:rPr>
        <w:t xml:space="preserve">Глава муниципального образования </w:t>
      </w:r>
    </w:p>
    <w:p w:rsidR="00D748BD" w:rsidRPr="00D748BD" w:rsidRDefault="007C7A39" w:rsidP="007C7A39">
      <w:pPr>
        <w:pStyle w:val="a9"/>
        <w:spacing w:after="0"/>
        <w:rPr>
          <w:sz w:val="22"/>
          <w:szCs w:val="22"/>
        </w:rPr>
      </w:pPr>
      <w:r w:rsidRPr="00D748BD">
        <w:rPr>
          <w:sz w:val="22"/>
          <w:szCs w:val="22"/>
        </w:rPr>
        <w:t>«</w:t>
      </w:r>
      <w:r w:rsidR="00D748BD" w:rsidRPr="00D748BD">
        <w:rPr>
          <w:sz w:val="22"/>
          <w:szCs w:val="22"/>
        </w:rPr>
        <w:t>Муниципальный округ Вавожский</w:t>
      </w:r>
    </w:p>
    <w:p w:rsidR="007C7A39" w:rsidRPr="00D748BD" w:rsidRDefault="00D748BD" w:rsidP="007C7A39">
      <w:pPr>
        <w:pStyle w:val="a9"/>
        <w:spacing w:after="0"/>
        <w:rPr>
          <w:b/>
          <w:sz w:val="22"/>
          <w:szCs w:val="22"/>
        </w:rPr>
      </w:pPr>
      <w:r w:rsidRPr="00D748BD">
        <w:rPr>
          <w:sz w:val="22"/>
          <w:szCs w:val="22"/>
        </w:rPr>
        <w:t xml:space="preserve"> район Удмуртской Республики</w:t>
      </w:r>
      <w:r w:rsidR="007C7A39" w:rsidRPr="00D748BD">
        <w:rPr>
          <w:sz w:val="22"/>
          <w:szCs w:val="22"/>
        </w:rPr>
        <w:t>»</w:t>
      </w:r>
      <w:r w:rsidR="007C7A39" w:rsidRPr="00D748BD">
        <w:rPr>
          <w:b/>
          <w:sz w:val="22"/>
          <w:szCs w:val="22"/>
        </w:rPr>
        <w:t xml:space="preserve">                          </w:t>
      </w:r>
      <w:r w:rsidR="007C7A39" w:rsidRPr="00D748BD">
        <w:rPr>
          <w:b/>
          <w:sz w:val="22"/>
          <w:szCs w:val="22"/>
        </w:rPr>
        <w:tab/>
      </w:r>
      <w:r w:rsidR="007C7A39" w:rsidRPr="00D748BD">
        <w:rPr>
          <w:b/>
          <w:sz w:val="22"/>
          <w:szCs w:val="22"/>
        </w:rPr>
        <w:tab/>
      </w:r>
      <w:r w:rsidR="007C7A39" w:rsidRPr="00D748BD">
        <w:rPr>
          <w:b/>
          <w:sz w:val="22"/>
          <w:szCs w:val="22"/>
        </w:rPr>
        <w:tab/>
        <w:t xml:space="preserve">         __________________</w:t>
      </w:r>
    </w:p>
    <w:p w:rsidR="007C7A39" w:rsidRPr="00D748BD" w:rsidRDefault="007C7A39" w:rsidP="007C7A39">
      <w:pPr>
        <w:jc w:val="center"/>
        <w:rPr>
          <w:color w:val="000000"/>
          <w:sz w:val="18"/>
          <w:szCs w:val="18"/>
        </w:rPr>
      </w:pP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22"/>
          <w:szCs w:val="22"/>
        </w:rPr>
        <w:tab/>
      </w:r>
      <w:r w:rsidRPr="00D748BD">
        <w:rPr>
          <w:color w:val="000000"/>
          <w:sz w:val="18"/>
          <w:szCs w:val="18"/>
        </w:rPr>
        <w:t xml:space="preserve">       ФИО</w:t>
      </w:r>
    </w:p>
    <w:p w:rsidR="0093767E" w:rsidRPr="006D5265" w:rsidRDefault="0093767E" w:rsidP="0093767E">
      <w:pPr>
        <w:jc w:val="right"/>
        <w:rPr>
          <w:bCs/>
          <w:color w:val="000000"/>
          <w:spacing w:val="-6"/>
          <w:sz w:val="20"/>
        </w:rPr>
      </w:pPr>
      <w:r w:rsidRPr="00B15176">
        <w:rPr>
          <w:bCs/>
          <w:color w:val="000000"/>
          <w:spacing w:val="-6"/>
          <w:sz w:val="20"/>
        </w:rPr>
        <w:lastRenderedPageBreak/>
        <w:t xml:space="preserve">Приложение № </w:t>
      </w:r>
      <w:r w:rsidRPr="006D5265">
        <w:rPr>
          <w:bCs/>
          <w:color w:val="000000"/>
          <w:spacing w:val="-6"/>
          <w:sz w:val="20"/>
        </w:rPr>
        <w:t>5</w:t>
      </w:r>
    </w:p>
    <w:p w:rsidR="0093767E" w:rsidRPr="00B15176" w:rsidRDefault="0093767E" w:rsidP="0093767E">
      <w:pPr>
        <w:jc w:val="right"/>
        <w:rPr>
          <w:color w:val="000000"/>
          <w:sz w:val="20"/>
        </w:rPr>
      </w:pPr>
      <w:r w:rsidRPr="00B15176">
        <w:rPr>
          <w:color w:val="000000"/>
          <w:sz w:val="20"/>
        </w:rPr>
        <w:t xml:space="preserve">к административному регламенту </w:t>
      </w:r>
    </w:p>
    <w:p w:rsidR="0093767E" w:rsidRPr="00B15176" w:rsidRDefault="0093767E" w:rsidP="0093767E">
      <w:pPr>
        <w:jc w:val="right"/>
        <w:rPr>
          <w:color w:val="000000"/>
          <w:sz w:val="20"/>
        </w:rPr>
      </w:pPr>
      <w:r w:rsidRPr="00B15176">
        <w:rPr>
          <w:color w:val="000000"/>
          <w:sz w:val="20"/>
        </w:rPr>
        <w:t xml:space="preserve">предоставления муниципальной услуги </w:t>
      </w:r>
    </w:p>
    <w:p w:rsidR="00202B6C" w:rsidRDefault="00202B6C" w:rsidP="00202B6C">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202B6C" w:rsidRDefault="00202B6C" w:rsidP="00202B6C">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202B6C" w:rsidRDefault="00202B6C" w:rsidP="00202B6C">
      <w:pPr>
        <w:jc w:val="right"/>
        <w:rPr>
          <w:color w:val="000000"/>
          <w:sz w:val="20"/>
        </w:rPr>
      </w:pPr>
      <w:r>
        <w:rPr>
          <w:sz w:val="20"/>
        </w:rPr>
        <w:t>поддержки в улучшении жилищных условий</w:t>
      </w:r>
      <w:r w:rsidRPr="00B15176">
        <w:rPr>
          <w:color w:val="000000"/>
          <w:sz w:val="20"/>
        </w:rPr>
        <w:t>»,</w:t>
      </w:r>
      <w:r w:rsidR="0093767E" w:rsidRPr="00B15176">
        <w:rPr>
          <w:color w:val="000000"/>
          <w:sz w:val="20"/>
        </w:rPr>
        <w:t xml:space="preserve"> </w:t>
      </w:r>
    </w:p>
    <w:p w:rsidR="0093767E" w:rsidRPr="00B15176" w:rsidRDefault="0093767E" w:rsidP="00202B6C">
      <w:pPr>
        <w:jc w:val="right"/>
        <w:rPr>
          <w:color w:val="000000"/>
          <w:sz w:val="20"/>
        </w:rPr>
      </w:pP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Pr="00D748BD" w:rsidRDefault="0093767E" w:rsidP="00D748BD">
      <w:pPr>
        <w:jc w:val="right"/>
        <w:rPr>
          <w:color w:val="000000"/>
          <w:sz w:val="20"/>
        </w:rPr>
      </w:pPr>
      <w:r w:rsidRPr="00B15176">
        <w:rPr>
          <w:color w:val="000000"/>
          <w:sz w:val="20"/>
        </w:rPr>
        <w:t>муниципального образования «</w:t>
      </w:r>
      <w:r w:rsidR="00D748BD" w:rsidRPr="00D748BD">
        <w:rPr>
          <w:color w:val="000000"/>
          <w:sz w:val="20"/>
        </w:rPr>
        <w:t>Муниципальный округ</w:t>
      </w:r>
    </w:p>
    <w:p w:rsidR="0093767E" w:rsidRPr="00B15176" w:rsidRDefault="00D748BD" w:rsidP="00D748BD">
      <w:pPr>
        <w:jc w:val="right"/>
        <w:rPr>
          <w:color w:val="000000"/>
          <w:sz w:val="20"/>
        </w:rPr>
      </w:pPr>
      <w:r w:rsidRPr="00D748BD">
        <w:rPr>
          <w:color w:val="000000"/>
          <w:sz w:val="20"/>
        </w:rPr>
        <w:t xml:space="preserve"> Вавожский район Удмуртской Республики</w:t>
      </w:r>
      <w:r w:rsidR="0093767E" w:rsidRPr="00B15176">
        <w:rPr>
          <w:color w:val="000000"/>
          <w:sz w:val="20"/>
        </w:rPr>
        <w:t xml:space="preserve">» </w:t>
      </w:r>
    </w:p>
    <w:p w:rsidR="0093767E" w:rsidRPr="00B15176" w:rsidRDefault="00355256" w:rsidP="0093767E">
      <w:pPr>
        <w:jc w:val="right"/>
        <w:rPr>
          <w:color w:val="000000"/>
          <w:sz w:val="20"/>
        </w:rPr>
      </w:pPr>
      <w:r>
        <w:rPr>
          <w:color w:val="000000"/>
          <w:sz w:val="20"/>
        </w:rPr>
        <w:t>от  202</w:t>
      </w:r>
      <w:r w:rsidR="00D748BD">
        <w:rPr>
          <w:color w:val="000000"/>
          <w:sz w:val="20"/>
        </w:rPr>
        <w:t>2</w:t>
      </w:r>
      <w:r w:rsidR="0093767E" w:rsidRPr="00B15176">
        <w:rPr>
          <w:color w:val="000000"/>
          <w:sz w:val="20"/>
        </w:rPr>
        <w:t xml:space="preserve"> года  №</w:t>
      </w:r>
      <w:r w:rsidR="0093767E">
        <w:rPr>
          <w:color w:val="000000"/>
          <w:sz w:val="20"/>
        </w:rPr>
        <w:t>_______</w:t>
      </w:r>
      <w:r w:rsidR="0093767E" w:rsidRPr="00B15176">
        <w:rPr>
          <w:color w:val="000000"/>
          <w:sz w:val="20"/>
        </w:rPr>
        <w:t xml:space="preserve"> </w:t>
      </w:r>
    </w:p>
    <w:p w:rsidR="0093767E" w:rsidRPr="00B15176" w:rsidRDefault="0093767E" w:rsidP="0093767E">
      <w:pPr>
        <w:jc w:val="right"/>
        <w:rPr>
          <w:b/>
          <w:color w:val="000000"/>
          <w:sz w:val="24"/>
          <w:szCs w:val="24"/>
        </w:rPr>
      </w:pPr>
      <w:r w:rsidRPr="00B15176">
        <w:rPr>
          <w:b/>
          <w:color w:val="000000"/>
          <w:sz w:val="24"/>
          <w:szCs w:val="24"/>
        </w:rPr>
        <w:t xml:space="preserve"> </w:t>
      </w:r>
    </w:p>
    <w:p w:rsidR="0093767E" w:rsidRPr="00B15176" w:rsidRDefault="0093767E" w:rsidP="0093767E">
      <w:pPr>
        <w:tabs>
          <w:tab w:val="left" w:pos="1260"/>
        </w:tabs>
        <w:jc w:val="center"/>
        <w:rPr>
          <w:sz w:val="24"/>
          <w:szCs w:val="24"/>
        </w:rPr>
      </w:pPr>
      <w:r w:rsidRPr="00B15176">
        <w:rPr>
          <w:b/>
          <w:sz w:val="24"/>
          <w:szCs w:val="24"/>
        </w:rPr>
        <w:t>Образец</w:t>
      </w:r>
      <w:r w:rsidRPr="00B15176">
        <w:rPr>
          <w:sz w:val="24"/>
          <w:szCs w:val="24"/>
        </w:rPr>
        <w:t xml:space="preserve"> </w:t>
      </w:r>
    </w:p>
    <w:p w:rsidR="00D748BD" w:rsidRPr="00D748BD" w:rsidRDefault="0093767E" w:rsidP="00D748BD">
      <w:pPr>
        <w:tabs>
          <w:tab w:val="left" w:pos="1260"/>
        </w:tabs>
        <w:jc w:val="center"/>
        <w:rPr>
          <w:sz w:val="24"/>
          <w:szCs w:val="24"/>
        </w:rPr>
      </w:pPr>
      <w:r w:rsidRPr="00B15176">
        <w:rPr>
          <w:sz w:val="24"/>
          <w:szCs w:val="24"/>
        </w:rPr>
        <w:t>постановления Администрации муниципального образования «</w:t>
      </w:r>
      <w:r w:rsidR="00D748BD" w:rsidRPr="00D748BD">
        <w:rPr>
          <w:sz w:val="24"/>
          <w:szCs w:val="24"/>
        </w:rPr>
        <w:t>Муниципальный округ</w:t>
      </w:r>
    </w:p>
    <w:p w:rsidR="0093767E" w:rsidRPr="00B15176" w:rsidRDefault="00D748BD" w:rsidP="00D748BD">
      <w:pPr>
        <w:tabs>
          <w:tab w:val="left" w:pos="1260"/>
        </w:tabs>
        <w:jc w:val="center"/>
        <w:rPr>
          <w:sz w:val="24"/>
          <w:szCs w:val="24"/>
        </w:rPr>
      </w:pPr>
      <w:r w:rsidRPr="00D748BD">
        <w:rPr>
          <w:sz w:val="24"/>
          <w:szCs w:val="24"/>
        </w:rPr>
        <w:t xml:space="preserve"> Вавожский район Удмуртской Республики</w:t>
      </w:r>
      <w:r w:rsidR="0093767E" w:rsidRPr="00B15176">
        <w:rPr>
          <w:sz w:val="24"/>
          <w:szCs w:val="24"/>
        </w:rPr>
        <w:t>», являющегося результатом предоставления муниципальной услуги</w:t>
      </w:r>
    </w:p>
    <w:p w:rsidR="0093767E" w:rsidRPr="00B15176" w:rsidRDefault="0093767E" w:rsidP="0093767E">
      <w:pPr>
        <w:pStyle w:val="af"/>
        <w:spacing w:after="0"/>
        <w:ind w:left="-540" w:firstLine="540"/>
        <w:jc w:val="center"/>
        <w:rPr>
          <w:b/>
          <w:bCs/>
          <w:sz w:val="24"/>
          <w:szCs w:val="24"/>
        </w:rPr>
      </w:pPr>
    </w:p>
    <w:tbl>
      <w:tblPr>
        <w:tblW w:w="13630" w:type="dxa"/>
        <w:tblLook w:val="0000" w:firstRow="0" w:lastRow="0" w:firstColumn="0" w:lastColumn="0" w:noHBand="0" w:noVBand="0"/>
      </w:tblPr>
      <w:tblGrid>
        <w:gridCol w:w="250"/>
        <w:gridCol w:w="9497"/>
        <w:gridCol w:w="3883"/>
      </w:tblGrid>
      <w:tr w:rsidR="0093767E" w:rsidRPr="00AE2C18" w:rsidTr="0093767E">
        <w:trPr>
          <w:trHeight w:val="1683"/>
        </w:trPr>
        <w:tc>
          <w:tcPr>
            <w:tcW w:w="250" w:type="dxa"/>
          </w:tcPr>
          <w:p w:rsidR="0093767E" w:rsidRPr="00B15176" w:rsidRDefault="0093767E" w:rsidP="0093767E">
            <w:pPr>
              <w:spacing w:before="240" w:after="60"/>
              <w:jc w:val="center"/>
              <w:outlineLvl w:val="7"/>
              <w:rPr>
                <w:iCs/>
                <w:sz w:val="24"/>
                <w:szCs w:val="24"/>
              </w:rPr>
            </w:pPr>
          </w:p>
        </w:tc>
        <w:tc>
          <w:tcPr>
            <w:tcW w:w="9497" w:type="dxa"/>
          </w:tcPr>
          <w:p w:rsidR="0093767E" w:rsidRPr="00B15176" w:rsidRDefault="0093767E" w:rsidP="0093767E">
            <w:pPr>
              <w:jc w:val="center"/>
              <w:rPr>
                <w:bCs/>
                <w:sz w:val="24"/>
                <w:szCs w:val="24"/>
              </w:rPr>
            </w:pPr>
            <w:r w:rsidRPr="00B15176">
              <w:rPr>
                <w:noProof/>
                <w:sz w:val="24"/>
                <w:szCs w:val="24"/>
              </w:rPr>
              <w:drawing>
                <wp:inline distT="0" distB="0" distL="0" distR="0" wp14:anchorId="73224323" wp14:editId="04767CE5">
                  <wp:extent cx="79057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685800"/>
                          </a:xfrm>
                          <a:prstGeom prst="rect">
                            <a:avLst/>
                          </a:prstGeom>
                          <a:noFill/>
                          <a:ln>
                            <a:noFill/>
                          </a:ln>
                        </pic:spPr>
                      </pic:pic>
                    </a:graphicData>
                  </a:graphic>
                </wp:inline>
              </w:drawing>
            </w:r>
          </w:p>
          <w:p w:rsidR="00D748BD" w:rsidRPr="00530C4E" w:rsidRDefault="0093767E" w:rsidP="00D748BD">
            <w:pPr>
              <w:suppressAutoHyphens/>
              <w:rPr>
                <w:b/>
                <w:szCs w:val="28"/>
              </w:rPr>
            </w:pPr>
            <w:r>
              <w:rPr>
                <w:b/>
                <w:szCs w:val="28"/>
              </w:rPr>
              <w:t xml:space="preserve">      </w:t>
            </w:r>
            <w:r w:rsidR="00D748BD" w:rsidRPr="00530C4E">
              <w:rPr>
                <w:b/>
                <w:szCs w:val="28"/>
              </w:rPr>
              <w:t xml:space="preserve">АДМИНИСТРАЦИЯ </w:t>
            </w:r>
            <w:r w:rsidR="00D748BD" w:rsidRPr="00530C4E">
              <w:rPr>
                <w:b/>
                <w:szCs w:val="28"/>
              </w:rPr>
              <w:tab/>
            </w:r>
            <w:r w:rsidR="00D748BD" w:rsidRPr="00530C4E">
              <w:rPr>
                <w:b/>
                <w:szCs w:val="28"/>
              </w:rPr>
              <w:tab/>
            </w:r>
            <w:r w:rsidR="00D748BD" w:rsidRPr="00530C4E">
              <w:rPr>
                <w:b/>
                <w:szCs w:val="28"/>
              </w:rPr>
              <w:tab/>
            </w:r>
            <w:r w:rsidR="00D748BD" w:rsidRPr="00530C4E">
              <w:rPr>
                <w:b/>
                <w:szCs w:val="28"/>
              </w:rPr>
              <w:tab/>
            </w:r>
            <w:r w:rsidR="00D748BD">
              <w:rPr>
                <w:b/>
                <w:szCs w:val="28"/>
              </w:rPr>
              <w:t xml:space="preserve"> </w:t>
            </w:r>
            <w:r w:rsidR="00D748BD" w:rsidRPr="00530C4E">
              <w:rPr>
                <w:b/>
                <w:szCs w:val="28"/>
              </w:rPr>
              <w:t xml:space="preserve">    «Удмурт </w:t>
            </w:r>
            <w:proofErr w:type="spellStart"/>
            <w:r w:rsidR="00D748BD" w:rsidRPr="00530C4E">
              <w:rPr>
                <w:b/>
                <w:szCs w:val="28"/>
              </w:rPr>
              <w:t>Элькунысь</w:t>
            </w:r>
            <w:proofErr w:type="spellEnd"/>
          </w:p>
          <w:p w:rsidR="00D748BD" w:rsidRPr="00530C4E" w:rsidRDefault="00D748BD" w:rsidP="00D748BD">
            <w:pPr>
              <w:rPr>
                <w:szCs w:val="28"/>
              </w:rPr>
            </w:pPr>
            <w:r w:rsidRPr="00530C4E">
              <w:rPr>
                <w:b/>
                <w:szCs w:val="28"/>
              </w:rPr>
              <w:t>муниципального</w:t>
            </w:r>
            <w:r>
              <w:rPr>
                <w:b/>
                <w:szCs w:val="28"/>
              </w:rPr>
              <w:t xml:space="preserve"> образования </w:t>
            </w:r>
            <w:r>
              <w:rPr>
                <w:b/>
                <w:szCs w:val="28"/>
              </w:rPr>
              <w:tab/>
              <w:t xml:space="preserve">               </w:t>
            </w:r>
            <w:r w:rsidRPr="00530C4E">
              <w:rPr>
                <w:b/>
                <w:szCs w:val="28"/>
              </w:rPr>
              <w:t xml:space="preserve">Вавож  </w:t>
            </w:r>
            <w:proofErr w:type="spellStart"/>
            <w:r w:rsidRPr="00530C4E">
              <w:rPr>
                <w:b/>
                <w:szCs w:val="28"/>
              </w:rPr>
              <w:t>ёрос</w:t>
            </w:r>
            <w:proofErr w:type="spellEnd"/>
            <w:r w:rsidRPr="00530C4E">
              <w:rPr>
                <w:b/>
                <w:szCs w:val="28"/>
              </w:rPr>
              <w:t xml:space="preserve"> муниципал округ»</w:t>
            </w:r>
            <w:r w:rsidRPr="00530C4E">
              <w:rPr>
                <w:szCs w:val="28"/>
              </w:rPr>
              <w:t xml:space="preserve">  </w:t>
            </w:r>
          </w:p>
          <w:p w:rsidR="00D748BD" w:rsidRPr="00530C4E" w:rsidRDefault="00D748BD" w:rsidP="00D748BD">
            <w:pPr>
              <w:rPr>
                <w:b/>
                <w:szCs w:val="28"/>
              </w:rPr>
            </w:pPr>
            <w:r w:rsidRPr="00530C4E">
              <w:rPr>
                <w:b/>
                <w:szCs w:val="28"/>
              </w:rPr>
              <w:t xml:space="preserve">     «Муниципальный</w:t>
            </w:r>
            <w:r>
              <w:rPr>
                <w:b/>
                <w:szCs w:val="28"/>
              </w:rPr>
              <w:t xml:space="preserve"> округ </w:t>
            </w:r>
            <w:r>
              <w:rPr>
                <w:b/>
                <w:szCs w:val="28"/>
              </w:rPr>
              <w:tab/>
              <w:t xml:space="preserve">                     </w:t>
            </w:r>
            <w:r w:rsidRPr="00530C4E">
              <w:rPr>
                <w:b/>
                <w:szCs w:val="28"/>
              </w:rPr>
              <w:t xml:space="preserve">муниципал </w:t>
            </w:r>
            <w:proofErr w:type="spellStart"/>
            <w:r w:rsidRPr="00530C4E">
              <w:rPr>
                <w:b/>
                <w:szCs w:val="28"/>
              </w:rPr>
              <w:t>кылдытэтлэн</w:t>
            </w:r>
            <w:proofErr w:type="spellEnd"/>
          </w:p>
          <w:p w:rsidR="00D748BD" w:rsidRPr="00530C4E" w:rsidRDefault="00D748BD" w:rsidP="00D748BD">
            <w:pPr>
              <w:rPr>
                <w:b/>
                <w:szCs w:val="28"/>
              </w:rPr>
            </w:pPr>
            <w:r w:rsidRPr="00530C4E">
              <w:rPr>
                <w:b/>
                <w:szCs w:val="28"/>
              </w:rPr>
              <w:t xml:space="preserve">            Вав</w:t>
            </w:r>
            <w:r>
              <w:rPr>
                <w:b/>
                <w:szCs w:val="28"/>
              </w:rPr>
              <w:t xml:space="preserve">ожский район </w:t>
            </w:r>
            <w:r>
              <w:rPr>
                <w:b/>
                <w:szCs w:val="28"/>
              </w:rPr>
              <w:tab/>
            </w:r>
            <w:r>
              <w:rPr>
                <w:b/>
                <w:szCs w:val="28"/>
              </w:rPr>
              <w:tab/>
            </w:r>
            <w:r>
              <w:rPr>
                <w:b/>
                <w:szCs w:val="28"/>
              </w:rPr>
              <w:tab/>
              <w:t xml:space="preserve">             </w:t>
            </w:r>
            <w:r w:rsidRPr="00530C4E">
              <w:rPr>
                <w:b/>
                <w:szCs w:val="28"/>
              </w:rPr>
              <w:t xml:space="preserve"> АДМИНИСТРАЦИЕЗ</w:t>
            </w:r>
          </w:p>
          <w:p w:rsidR="00D748BD" w:rsidRPr="00530C4E" w:rsidRDefault="00D748BD" w:rsidP="00D748BD">
            <w:pPr>
              <w:rPr>
                <w:b/>
                <w:szCs w:val="28"/>
              </w:rPr>
            </w:pPr>
            <w:r w:rsidRPr="00530C4E">
              <w:rPr>
                <w:b/>
                <w:szCs w:val="28"/>
              </w:rPr>
              <w:t xml:space="preserve">     Удмуртской Республики»</w:t>
            </w:r>
          </w:p>
          <w:p w:rsidR="00D748BD" w:rsidRPr="00530C4E" w:rsidRDefault="00D748BD" w:rsidP="00D748BD">
            <w:pPr>
              <w:rPr>
                <w:sz w:val="18"/>
                <w:szCs w:val="18"/>
              </w:rPr>
            </w:pPr>
            <w:r w:rsidRPr="00530C4E">
              <w:rPr>
                <w:sz w:val="18"/>
                <w:szCs w:val="18"/>
              </w:rPr>
              <w:t xml:space="preserve">        Интернациональная ул., </w:t>
            </w:r>
            <w:r>
              <w:rPr>
                <w:sz w:val="18"/>
                <w:szCs w:val="18"/>
              </w:rPr>
              <w:t xml:space="preserve">д..45а, </w:t>
            </w:r>
            <w:proofErr w:type="spellStart"/>
            <w:r>
              <w:rPr>
                <w:sz w:val="18"/>
                <w:szCs w:val="18"/>
              </w:rPr>
              <w:t>с</w:t>
            </w:r>
            <w:proofErr w:type="gramStart"/>
            <w:r>
              <w:rPr>
                <w:sz w:val="18"/>
                <w:szCs w:val="18"/>
              </w:rPr>
              <w:t>.В</w:t>
            </w:r>
            <w:proofErr w:type="gramEnd"/>
            <w:r>
              <w:rPr>
                <w:sz w:val="18"/>
                <w:szCs w:val="18"/>
              </w:rPr>
              <w:t>авож</w:t>
            </w:r>
            <w:proofErr w:type="spellEnd"/>
            <w:r>
              <w:rPr>
                <w:sz w:val="18"/>
                <w:szCs w:val="18"/>
              </w:rPr>
              <w:t xml:space="preserve">, </w:t>
            </w:r>
            <w:r>
              <w:rPr>
                <w:sz w:val="18"/>
                <w:szCs w:val="18"/>
              </w:rPr>
              <w:tab/>
            </w:r>
            <w:r>
              <w:rPr>
                <w:sz w:val="18"/>
                <w:szCs w:val="18"/>
              </w:rPr>
              <w:tab/>
            </w:r>
            <w:r>
              <w:rPr>
                <w:sz w:val="18"/>
                <w:szCs w:val="18"/>
              </w:rPr>
              <w:tab/>
              <w:t xml:space="preserve">   </w:t>
            </w:r>
            <w:r w:rsidRPr="00530C4E">
              <w:rPr>
                <w:sz w:val="18"/>
                <w:szCs w:val="18"/>
              </w:rPr>
              <w:t xml:space="preserve">  Интернациональной </w:t>
            </w:r>
            <w:proofErr w:type="spellStart"/>
            <w:r w:rsidRPr="00530C4E">
              <w:rPr>
                <w:sz w:val="18"/>
                <w:szCs w:val="18"/>
              </w:rPr>
              <w:t>ур</w:t>
            </w:r>
            <w:proofErr w:type="spellEnd"/>
            <w:r w:rsidRPr="00530C4E">
              <w:rPr>
                <w:sz w:val="18"/>
                <w:szCs w:val="18"/>
              </w:rPr>
              <w:t xml:space="preserve">., 45а юрт, Вавож  </w:t>
            </w:r>
            <w:proofErr w:type="spellStart"/>
            <w:r w:rsidRPr="00530C4E">
              <w:rPr>
                <w:sz w:val="18"/>
                <w:szCs w:val="18"/>
              </w:rPr>
              <w:t>черкогурт</w:t>
            </w:r>
            <w:proofErr w:type="spellEnd"/>
            <w:r w:rsidRPr="00530C4E">
              <w:rPr>
                <w:sz w:val="18"/>
                <w:szCs w:val="18"/>
              </w:rPr>
              <w:t>,</w:t>
            </w:r>
          </w:p>
          <w:p w:rsidR="00D748BD" w:rsidRPr="00530C4E" w:rsidRDefault="00D748BD" w:rsidP="00D748BD">
            <w:pPr>
              <w:rPr>
                <w:sz w:val="18"/>
                <w:szCs w:val="18"/>
              </w:rPr>
            </w:pPr>
            <w:r w:rsidRPr="00530C4E">
              <w:rPr>
                <w:sz w:val="18"/>
                <w:szCs w:val="18"/>
              </w:rPr>
              <w:t xml:space="preserve">             Удмуртская Республика, 427310                                                                    Вавож </w:t>
            </w:r>
            <w:proofErr w:type="spellStart"/>
            <w:r w:rsidRPr="00530C4E">
              <w:rPr>
                <w:sz w:val="18"/>
                <w:szCs w:val="18"/>
              </w:rPr>
              <w:t>ёрос</w:t>
            </w:r>
            <w:proofErr w:type="spellEnd"/>
            <w:r w:rsidRPr="00530C4E">
              <w:rPr>
                <w:sz w:val="18"/>
                <w:szCs w:val="18"/>
              </w:rPr>
              <w:t xml:space="preserve">, Удмурт </w:t>
            </w:r>
            <w:proofErr w:type="spellStart"/>
            <w:r w:rsidRPr="00530C4E">
              <w:rPr>
                <w:sz w:val="18"/>
                <w:szCs w:val="18"/>
              </w:rPr>
              <w:t>Элькун</w:t>
            </w:r>
            <w:proofErr w:type="spellEnd"/>
            <w:r w:rsidRPr="00530C4E">
              <w:rPr>
                <w:sz w:val="18"/>
                <w:szCs w:val="18"/>
              </w:rPr>
              <w:t>, 427310</w:t>
            </w:r>
          </w:p>
          <w:p w:rsidR="00D748BD" w:rsidRPr="00530C4E" w:rsidRDefault="00D748BD" w:rsidP="00D748BD">
            <w:pPr>
              <w:rPr>
                <w:sz w:val="18"/>
                <w:szCs w:val="18"/>
              </w:rPr>
            </w:pPr>
            <w:r w:rsidRPr="00530C4E">
              <w:rPr>
                <w:sz w:val="18"/>
                <w:szCs w:val="18"/>
              </w:rPr>
              <w:t xml:space="preserve">                      Тел./факс (34155) 21484</w:t>
            </w:r>
            <w:proofErr w:type="gramStart"/>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Т</w:t>
            </w:r>
            <w:proofErr w:type="gramEnd"/>
            <w:r w:rsidRPr="00530C4E">
              <w:rPr>
                <w:sz w:val="18"/>
                <w:szCs w:val="18"/>
              </w:rPr>
              <w:t>ел. /факс (34155)21484</w:t>
            </w:r>
          </w:p>
          <w:p w:rsidR="00D748BD" w:rsidRPr="00530C4E" w:rsidRDefault="00D748BD" w:rsidP="00D748BD">
            <w:pPr>
              <w:rPr>
                <w:sz w:val="18"/>
                <w:szCs w:val="18"/>
              </w:rPr>
            </w:pPr>
            <w:r w:rsidRPr="00530C4E">
              <w:rPr>
                <w:b/>
                <w:color w:val="000000"/>
                <w:sz w:val="18"/>
                <w:szCs w:val="18"/>
              </w:rPr>
              <w:t xml:space="preserve">                   </w:t>
            </w:r>
            <w:proofErr w:type="gramStart"/>
            <w:r w:rsidRPr="00530C4E">
              <w:rPr>
                <w:sz w:val="18"/>
                <w:szCs w:val="18"/>
              </w:rPr>
              <w:t>Е</w:t>
            </w:r>
            <w:proofErr w:type="gramEnd"/>
            <w:r w:rsidRPr="00530C4E">
              <w:rPr>
                <w:sz w:val="18"/>
                <w:szCs w:val="18"/>
              </w:rPr>
              <w:t>-</w:t>
            </w:r>
            <w:r w:rsidRPr="00530C4E">
              <w:rPr>
                <w:sz w:val="18"/>
                <w:szCs w:val="18"/>
                <w:lang w:val="en-US"/>
              </w:rPr>
              <w:t>mail</w:t>
            </w:r>
            <w:r w:rsidRPr="00530C4E">
              <w:rPr>
                <w:sz w:val="18"/>
                <w:szCs w:val="18"/>
              </w:rPr>
              <w:t xml:space="preserve">: </w:t>
            </w:r>
            <w:hyperlink r:id="rId23"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r w:rsidRPr="00530C4E">
              <w:rPr>
                <w:sz w:val="18"/>
                <w:szCs w:val="18"/>
              </w:rPr>
              <w:tab/>
            </w:r>
            <w:r w:rsidRPr="00530C4E">
              <w:rPr>
                <w:sz w:val="18"/>
                <w:szCs w:val="18"/>
              </w:rPr>
              <w:tab/>
            </w:r>
            <w:r w:rsidRPr="00530C4E">
              <w:rPr>
                <w:sz w:val="18"/>
                <w:szCs w:val="18"/>
              </w:rPr>
              <w:tab/>
            </w:r>
            <w:r w:rsidRPr="00530C4E">
              <w:rPr>
                <w:sz w:val="18"/>
                <w:szCs w:val="18"/>
              </w:rPr>
              <w:tab/>
              <w:t xml:space="preserve">                  Е-</w:t>
            </w:r>
            <w:r w:rsidRPr="00530C4E">
              <w:rPr>
                <w:sz w:val="18"/>
                <w:szCs w:val="18"/>
                <w:lang w:val="en-US"/>
              </w:rPr>
              <w:t>mail</w:t>
            </w:r>
            <w:r w:rsidRPr="00530C4E">
              <w:rPr>
                <w:sz w:val="18"/>
                <w:szCs w:val="18"/>
              </w:rPr>
              <w:t xml:space="preserve">: </w:t>
            </w:r>
            <w:hyperlink r:id="rId24" w:history="1">
              <w:r w:rsidRPr="00530C4E">
                <w:rPr>
                  <w:color w:val="0000FF"/>
                  <w:sz w:val="18"/>
                  <w:szCs w:val="18"/>
                  <w:u w:val="single"/>
                  <w:lang w:val="en-US"/>
                </w:rPr>
                <w:t>adm</w:t>
              </w:r>
              <w:r w:rsidRPr="00530C4E">
                <w:rPr>
                  <w:color w:val="0000FF"/>
                  <w:sz w:val="18"/>
                  <w:szCs w:val="18"/>
                  <w:u w:val="single"/>
                </w:rPr>
                <w:t>-</w:t>
              </w:r>
              <w:r w:rsidRPr="00530C4E">
                <w:rPr>
                  <w:color w:val="0000FF"/>
                  <w:sz w:val="18"/>
                  <w:szCs w:val="18"/>
                  <w:u w:val="single"/>
                  <w:lang w:val="en-US"/>
                </w:rPr>
                <w:t>vav</w:t>
              </w:r>
              <w:r w:rsidRPr="00530C4E">
                <w:rPr>
                  <w:color w:val="0000FF"/>
                  <w:sz w:val="18"/>
                  <w:szCs w:val="18"/>
                  <w:u w:val="single"/>
                </w:rPr>
                <w:t>@</w:t>
              </w:r>
              <w:r w:rsidRPr="00530C4E">
                <w:rPr>
                  <w:color w:val="0000FF"/>
                  <w:sz w:val="18"/>
                  <w:szCs w:val="18"/>
                  <w:u w:val="single"/>
                  <w:lang w:val="en-US"/>
                </w:rPr>
                <w:t>udm</w:t>
              </w:r>
              <w:r w:rsidRPr="00530C4E">
                <w:rPr>
                  <w:color w:val="0000FF"/>
                  <w:sz w:val="18"/>
                  <w:szCs w:val="18"/>
                  <w:u w:val="single"/>
                </w:rPr>
                <w:t>.</w:t>
              </w:r>
              <w:r w:rsidRPr="00530C4E">
                <w:rPr>
                  <w:color w:val="0000FF"/>
                  <w:sz w:val="18"/>
                  <w:szCs w:val="18"/>
                  <w:u w:val="single"/>
                  <w:lang w:val="en-US"/>
                </w:rPr>
                <w:t>net</w:t>
              </w:r>
            </w:hyperlink>
            <w:r w:rsidRPr="00530C4E">
              <w:rPr>
                <w:sz w:val="18"/>
                <w:szCs w:val="18"/>
              </w:rPr>
              <w:tab/>
            </w:r>
          </w:p>
          <w:p w:rsidR="0093767E" w:rsidRPr="00AE2C18" w:rsidRDefault="0093767E" w:rsidP="0093767E">
            <w:pPr>
              <w:ind w:hanging="221"/>
              <w:jc w:val="center"/>
              <w:rPr>
                <w:bCs/>
                <w:sz w:val="24"/>
                <w:szCs w:val="24"/>
              </w:rPr>
            </w:pPr>
          </w:p>
        </w:tc>
        <w:tc>
          <w:tcPr>
            <w:tcW w:w="3883" w:type="dxa"/>
          </w:tcPr>
          <w:p w:rsidR="0093767E" w:rsidRPr="00AE2C18" w:rsidRDefault="0093767E" w:rsidP="0093767E">
            <w:pPr>
              <w:jc w:val="center"/>
              <w:rPr>
                <w:bCs/>
                <w:sz w:val="24"/>
                <w:szCs w:val="24"/>
              </w:rPr>
            </w:pPr>
          </w:p>
        </w:tc>
      </w:tr>
    </w:tbl>
    <w:p w:rsidR="0093767E" w:rsidRDefault="0093767E" w:rsidP="0093767E">
      <w:pPr>
        <w:jc w:val="center"/>
        <w:rPr>
          <w:b/>
          <w:sz w:val="24"/>
          <w:szCs w:val="24"/>
        </w:rPr>
      </w:pPr>
      <w:r w:rsidRPr="00B15176">
        <w:rPr>
          <w:b/>
          <w:sz w:val="24"/>
          <w:szCs w:val="24"/>
        </w:rPr>
        <w:t>ПОСТАНОВЛЕНИЕ</w:t>
      </w:r>
    </w:p>
    <w:p w:rsidR="0093767E" w:rsidRPr="00B15176" w:rsidRDefault="0093767E" w:rsidP="0093767E">
      <w:pPr>
        <w:jc w:val="center"/>
        <w:rPr>
          <w:b/>
          <w:sz w:val="24"/>
          <w:szCs w:val="24"/>
        </w:rPr>
      </w:pPr>
    </w:p>
    <w:p w:rsidR="0093767E" w:rsidRPr="00B15176" w:rsidRDefault="0093767E" w:rsidP="0093767E">
      <w:pPr>
        <w:numPr>
          <w:ilvl w:val="0"/>
          <w:numId w:val="7"/>
        </w:numPr>
        <w:shd w:val="clear" w:color="auto" w:fill="FFFFFF"/>
        <w:tabs>
          <w:tab w:val="clear" w:pos="432"/>
          <w:tab w:val="num" w:pos="0"/>
          <w:tab w:val="left" w:pos="9010"/>
        </w:tabs>
        <w:suppressAutoHyphens/>
        <w:ind w:left="19" w:firstLine="0"/>
        <w:rPr>
          <w:sz w:val="24"/>
          <w:szCs w:val="24"/>
        </w:rPr>
      </w:pPr>
      <w:r w:rsidRPr="00B15176">
        <w:rPr>
          <w:color w:val="000000"/>
          <w:spacing w:val="-5"/>
          <w:sz w:val="24"/>
          <w:szCs w:val="24"/>
        </w:rPr>
        <w:t>______________________</w:t>
      </w:r>
      <w:r w:rsidRPr="00B15176">
        <w:rPr>
          <w:color w:val="000000"/>
          <w:sz w:val="24"/>
          <w:szCs w:val="24"/>
        </w:rPr>
        <w:t xml:space="preserve">                         </w:t>
      </w:r>
      <w:r>
        <w:rPr>
          <w:color w:val="000000"/>
          <w:sz w:val="24"/>
          <w:szCs w:val="24"/>
        </w:rPr>
        <w:t xml:space="preserve">     </w:t>
      </w:r>
      <w:r w:rsidRPr="00B15176">
        <w:rPr>
          <w:color w:val="000000"/>
          <w:sz w:val="24"/>
          <w:szCs w:val="24"/>
        </w:rPr>
        <w:t xml:space="preserve">  </w:t>
      </w:r>
      <w:r>
        <w:rPr>
          <w:color w:val="000000"/>
          <w:sz w:val="24"/>
          <w:szCs w:val="24"/>
        </w:rPr>
        <w:t>с. Вавож</w:t>
      </w:r>
      <w:r w:rsidRPr="00B15176">
        <w:rPr>
          <w:b/>
          <w:bCs/>
          <w:color w:val="000000"/>
          <w:sz w:val="24"/>
          <w:szCs w:val="24"/>
        </w:rPr>
        <w:t xml:space="preserve">                                      </w:t>
      </w:r>
      <w:r w:rsidRPr="00B15176">
        <w:rPr>
          <w:b/>
          <w:bCs/>
          <w:color w:val="000000"/>
          <w:spacing w:val="-5"/>
          <w:sz w:val="24"/>
          <w:szCs w:val="24"/>
        </w:rPr>
        <w:t>№ ___________</w:t>
      </w:r>
    </w:p>
    <w:p w:rsidR="0093767E" w:rsidRPr="00B15176" w:rsidRDefault="0093767E" w:rsidP="0093767E">
      <w:pPr>
        <w:shd w:val="clear" w:color="auto" w:fill="FFFFFF"/>
        <w:rPr>
          <w:bCs/>
          <w:color w:val="000000"/>
          <w:spacing w:val="-4"/>
          <w:sz w:val="24"/>
          <w:szCs w:val="24"/>
        </w:rPr>
      </w:pPr>
      <w:r w:rsidRPr="00B15176">
        <w:rPr>
          <w:bCs/>
          <w:color w:val="000000"/>
          <w:spacing w:val="-4"/>
          <w:sz w:val="24"/>
          <w:szCs w:val="24"/>
        </w:rPr>
        <w:t xml:space="preserve">                   дата</w:t>
      </w:r>
    </w:p>
    <w:p w:rsidR="0093767E" w:rsidRPr="00B15176" w:rsidRDefault="0093767E" w:rsidP="0093767E">
      <w:pPr>
        <w:shd w:val="clear" w:color="auto" w:fill="FFFFFF"/>
        <w:rPr>
          <w:b/>
          <w:bCs/>
          <w:color w:val="000000"/>
          <w:sz w:val="24"/>
          <w:szCs w:val="24"/>
        </w:rPr>
      </w:pPr>
    </w:p>
    <w:p w:rsidR="002178F7" w:rsidRDefault="0093767E" w:rsidP="002178F7">
      <w:pPr>
        <w:shd w:val="clear" w:color="auto" w:fill="FFFFFF"/>
        <w:jc w:val="center"/>
        <w:rPr>
          <w:b/>
          <w:bCs/>
          <w:color w:val="000000"/>
          <w:sz w:val="24"/>
          <w:szCs w:val="24"/>
        </w:rPr>
      </w:pPr>
      <w:r w:rsidRPr="00AE2C18">
        <w:rPr>
          <w:b/>
          <w:bCs/>
          <w:color w:val="000000"/>
          <w:sz w:val="24"/>
          <w:szCs w:val="24"/>
        </w:rPr>
        <w:t>О</w:t>
      </w:r>
      <w:r>
        <w:rPr>
          <w:b/>
          <w:bCs/>
          <w:color w:val="000000"/>
          <w:sz w:val="24"/>
          <w:szCs w:val="24"/>
        </w:rPr>
        <w:t>б отказе</w:t>
      </w:r>
      <w:r w:rsidRPr="00AE2C18">
        <w:rPr>
          <w:b/>
          <w:bCs/>
          <w:color w:val="000000"/>
          <w:sz w:val="24"/>
          <w:szCs w:val="24"/>
        </w:rPr>
        <w:t xml:space="preserve"> </w:t>
      </w:r>
      <w:r w:rsidR="00B17D7A">
        <w:rPr>
          <w:b/>
          <w:bCs/>
          <w:color w:val="000000"/>
          <w:sz w:val="24"/>
          <w:szCs w:val="24"/>
        </w:rPr>
        <w:t xml:space="preserve">в </w:t>
      </w:r>
      <w:r w:rsidR="002178F7">
        <w:rPr>
          <w:b/>
          <w:sz w:val="24"/>
          <w:szCs w:val="24"/>
          <w:lang w:eastAsia="ar-SA"/>
        </w:rPr>
        <w:t>признании граждан</w:t>
      </w:r>
    </w:p>
    <w:p w:rsidR="002178F7" w:rsidRDefault="002178F7" w:rsidP="002178F7">
      <w:pPr>
        <w:shd w:val="clear" w:color="auto" w:fill="FFFFFF"/>
        <w:jc w:val="center"/>
        <w:rPr>
          <w:b/>
          <w:bCs/>
          <w:color w:val="000000"/>
          <w:sz w:val="24"/>
          <w:szCs w:val="24"/>
        </w:rPr>
      </w:pPr>
      <w:proofErr w:type="gramStart"/>
      <w:r>
        <w:rPr>
          <w:b/>
          <w:bCs/>
          <w:color w:val="000000"/>
          <w:sz w:val="24"/>
          <w:szCs w:val="24"/>
        </w:rPr>
        <w:t>нуждающимися</w:t>
      </w:r>
      <w:proofErr w:type="gramEnd"/>
      <w:r>
        <w:rPr>
          <w:b/>
          <w:bCs/>
          <w:color w:val="000000"/>
          <w:sz w:val="24"/>
          <w:szCs w:val="24"/>
        </w:rPr>
        <w:t xml:space="preserve"> в жилых помещениях в целях предоставления мер</w:t>
      </w:r>
    </w:p>
    <w:p w:rsidR="002178F7" w:rsidRPr="00B15176" w:rsidRDefault="002178F7" w:rsidP="002178F7">
      <w:pPr>
        <w:shd w:val="clear" w:color="auto" w:fill="FFFFFF"/>
        <w:jc w:val="center"/>
        <w:rPr>
          <w:color w:val="000000"/>
          <w:sz w:val="24"/>
          <w:szCs w:val="24"/>
        </w:rPr>
      </w:pPr>
      <w:r>
        <w:rPr>
          <w:b/>
          <w:bCs/>
          <w:color w:val="000000"/>
          <w:sz w:val="24"/>
          <w:szCs w:val="24"/>
        </w:rPr>
        <w:t>государственной поддержки в улучшении жилищных условий</w:t>
      </w:r>
    </w:p>
    <w:p w:rsidR="0093767E" w:rsidRPr="00B15176" w:rsidRDefault="0093767E" w:rsidP="002178F7">
      <w:pPr>
        <w:shd w:val="clear" w:color="auto" w:fill="FFFFFF"/>
        <w:jc w:val="center"/>
        <w:rPr>
          <w:color w:val="000000"/>
          <w:sz w:val="24"/>
          <w:szCs w:val="24"/>
        </w:rPr>
      </w:pPr>
    </w:p>
    <w:p w:rsidR="0093767E" w:rsidRPr="00AE2C18" w:rsidRDefault="0093767E" w:rsidP="00D748BD">
      <w:pPr>
        <w:shd w:val="clear" w:color="auto" w:fill="FFFFFF"/>
        <w:ind w:firstLine="720"/>
        <w:jc w:val="both"/>
        <w:rPr>
          <w:sz w:val="24"/>
          <w:szCs w:val="24"/>
        </w:rPr>
      </w:pPr>
      <w:r w:rsidRPr="00AE2C18">
        <w:rPr>
          <w:sz w:val="24"/>
          <w:szCs w:val="24"/>
        </w:rPr>
        <w:t xml:space="preserve">В целях обеспечения условий для осуществления гражданами права на жилище, </w:t>
      </w:r>
      <w:r w:rsidR="00992A1D">
        <w:rPr>
          <w:sz w:val="24"/>
          <w:szCs w:val="24"/>
        </w:rPr>
        <w:t xml:space="preserve">о </w:t>
      </w:r>
      <w:r w:rsidR="002178F7" w:rsidRPr="002178F7">
        <w:rPr>
          <w:sz w:val="24"/>
          <w:szCs w:val="24"/>
        </w:rPr>
        <w:t>признании граждан</w:t>
      </w:r>
      <w:r w:rsidR="002178F7">
        <w:rPr>
          <w:sz w:val="24"/>
          <w:szCs w:val="24"/>
        </w:rPr>
        <w:t xml:space="preserve"> </w:t>
      </w:r>
      <w:r w:rsidR="002178F7" w:rsidRPr="002178F7">
        <w:rPr>
          <w:sz w:val="24"/>
          <w:szCs w:val="24"/>
        </w:rPr>
        <w:t>нуждающимися в жилых помещениях в целях предоставления мер</w:t>
      </w:r>
      <w:r w:rsidR="002178F7">
        <w:rPr>
          <w:sz w:val="24"/>
          <w:szCs w:val="24"/>
        </w:rPr>
        <w:t xml:space="preserve"> </w:t>
      </w:r>
      <w:r w:rsidR="002178F7" w:rsidRPr="002178F7">
        <w:rPr>
          <w:sz w:val="24"/>
          <w:szCs w:val="24"/>
        </w:rPr>
        <w:t>государственной поддержки в улучшении жилищных условий</w:t>
      </w:r>
      <w:r w:rsidRPr="00AE2C18">
        <w:rPr>
          <w:sz w:val="24"/>
          <w:szCs w:val="24"/>
        </w:rPr>
        <w:t xml:space="preserve">, согласно заявлению гражданина, на основании протокола заседания комиссии по определению и ведению учета граждан нуждающихся в улучшении жилищных условий при Администрации муниципального образования «Вавожский район» от </w:t>
      </w:r>
      <w:r w:rsidR="002178F7">
        <w:rPr>
          <w:sz w:val="24"/>
          <w:szCs w:val="24"/>
        </w:rPr>
        <w:t>_______</w:t>
      </w:r>
      <w:r w:rsidRPr="00AE2C18">
        <w:rPr>
          <w:sz w:val="24"/>
          <w:szCs w:val="24"/>
        </w:rPr>
        <w:t xml:space="preserve"> № </w:t>
      </w:r>
      <w:r w:rsidR="002178F7">
        <w:rPr>
          <w:sz w:val="24"/>
          <w:szCs w:val="24"/>
        </w:rPr>
        <w:t>____</w:t>
      </w:r>
      <w:proofErr w:type="gramStart"/>
      <w:r w:rsidRPr="00AE2C18">
        <w:rPr>
          <w:sz w:val="24"/>
          <w:szCs w:val="24"/>
        </w:rPr>
        <w:t xml:space="preserve"> ,</w:t>
      </w:r>
      <w:proofErr w:type="gramEnd"/>
      <w:r w:rsidRPr="00AE2C18">
        <w:rPr>
          <w:sz w:val="24"/>
          <w:szCs w:val="24"/>
        </w:rPr>
        <w:t xml:space="preserve"> в соответствии с Жилищным кодексом РФ, Законом </w:t>
      </w:r>
      <w:proofErr w:type="gramStart"/>
      <w:r w:rsidRPr="00AE2C18">
        <w:rPr>
          <w:sz w:val="24"/>
          <w:szCs w:val="24"/>
        </w:rPr>
        <w:t>Удмуртской Республики от 1</w:t>
      </w:r>
      <w:r w:rsidR="00882F96">
        <w:rPr>
          <w:sz w:val="24"/>
          <w:szCs w:val="24"/>
        </w:rPr>
        <w:t>9</w:t>
      </w:r>
      <w:r w:rsidRPr="00AE2C18">
        <w:rPr>
          <w:sz w:val="24"/>
          <w:szCs w:val="24"/>
        </w:rPr>
        <w:t>.10.2005 № 5</w:t>
      </w:r>
      <w:r w:rsidR="00882F96">
        <w:rPr>
          <w:sz w:val="24"/>
          <w:szCs w:val="24"/>
        </w:rPr>
        <w:t>8</w:t>
      </w:r>
      <w:r w:rsidRPr="00AE2C18">
        <w:rPr>
          <w:sz w:val="24"/>
          <w:szCs w:val="24"/>
        </w:rPr>
        <w:t>-РЗ «О порядке</w:t>
      </w:r>
      <w:r w:rsidR="00882F96">
        <w:rPr>
          <w:sz w:val="24"/>
          <w:szCs w:val="24"/>
        </w:rPr>
        <w:t xml:space="preserve">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sidRPr="00AE2C18">
        <w:rPr>
          <w:sz w:val="24"/>
          <w:szCs w:val="24"/>
        </w:rPr>
        <w:t>»,</w:t>
      </w:r>
      <w:r w:rsidR="00882F96">
        <w:rPr>
          <w:sz w:val="24"/>
          <w:szCs w:val="24"/>
        </w:rPr>
        <w:t xml:space="preserve"> (в редакции Закона УР от 26.11.2013 №79-РЗ), </w:t>
      </w:r>
      <w:r w:rsidRPr="00AE2C18">
        <w:rPr>
          <w:sz w:val="24"/>
          <w:szCs w:val="24"/>
        </w:rPr>
        <w:t xml:space="preserve"> руководствуясь Уставом муниципального образования «</w:t>
      </w:r>
      <w:r w:rsidR="00D748BD" w:rsidRPr="00D748BD">
        <w:rPr>
          <w:sz w:val="24"/>
          <w:szCs w:val="24"/>
        </w:rPr>
        <w:t>Муниципальный округ</w:t>
      </w:r>
      <w:r w:rsidR="00D748BD">
        <w:rPr>
          <w:sz w:val="24"/>
          <w:szCs w:val="24"/>
        </w:rPr>
        <w:t xml:space="preserve"> </w:t>
      </w:r>
      <w:r w:rsidR="00D748BD" w:rsidRPr="00D748BD">
        <w:rPr>
          <w:sz w:val="24"/>
          <w:szCs w:val="24"/>
        </w:rPr>
        <w:t>Вавожский район Удмуртской Республики</w:t>
      </w:r>
      <w:r w:rsidRPr="00AE2C18">
        <w:rPr>
          <w:sz w:val="24"/>
          <w:szCs w:val="24"/>
        </w:rPr>
        <w:t xml:space="preserve">», </w:t>
      </w:r>
      <w:r w:rsidRPr="00AE2C18">
        <w:rPr>
          <w:b/>
          <w:sz w:val="24"/>
          <w:szCs w:val="24"/>
        </w:rPr>
        <w:t>Администрация муниципального образования «</w:t>
      </w:r>
      <w:r w:rsidR="00D748BD" w:rsidRPr="00D748BD">
        <w:rPr>
          <w:b/>
          <w:sz w:val="24"/>
          <w:szCs w:val="24"/>
        </w:rPr>
        <w:t>Муниципальный округ</w:t>
      </w:r>
      <w:r w:rsidR="00D748BD">
        <w:rPr>
          <w:b/>
          <w:sz w:val="24"/>
          <w:szCs w:val="24"/>
        </w:rPr>
        <w:t xml:space="preserve"> В</w:t>
      </w:r>
      <w:r w:rsidR="00D748BD" w:rsidRPr="00D748BD">
        <w:rPr>
          <w:b/>
          <w:sz w:val="24"/>
          <w:szCs w:val="24"/>
        </w:rPr>
        <w:t>авожский район Удмуртской Республики</w:t>
      </w:r>
      <w:r w:rsidRPr="00AE2C18">
        <w:rPr>
          <w:b/>
          <w:sz w:val="24"/>
          <w:szCs w:val="24"/>
        </w:rPr>
        <w:t>» постановляет:</w:t>
      </w:r>
      <w:r w:rsidRPr="00AE2C18">
        <w:rPr>
          <w:sz w:val="24"/>
          <w:szCs w:val="24"/>
        </w:rPr>
        <w:t xml:space="preserve"> </w:t>
      </w:r>
      <w:proofErr w:type="gramEnd"/>
    </w:p>
    <w:p w:rsidR="0093767E" w:rsidRDefault="0093767E" w:rsidP="0093767E">
      <w:pPr>
        <w:shd w:val="clear" w:color="auto" w:fill="FFFFFF"/>
        <w:tabs>
          <w:tab w:val="left" w:pos="993"/>
        </w:tabs>
        <w:jc w:val="both"/>
        <w:rPr>
          <w:sz w:val="24"/>
          <w:szCs w:val="24"/>
        </w:rPr>
      </w:pPr>
      <w:r>
        <w:rPr>
          <w:sz w:val="24"/>
          <w:szCs w:val="24"/>
        </w:rPr>
        <w:t xml:space="preserve"> 1. </w:t>
      </w:r>
      <w:proofErr w:type="gramStart"/>
      <w:r w:rsidR="000A3B08">
        <w:rPr>
          <w:sz w:val="24"/>
          <w:szCs w:val="24"/>
        </w:rPr>
        <w:t>Отказать в</w:t>
      </w:r>
      <w:r w:rsidR="00882F96">
        <w:rPr>
          <w:sz w:val="24"/>
          <w:szCs w:val="24"/>
        </w:rPr>
        <w:t xml:space="preserve"> принятии на учет в качестве нуждающихся в жилых помещениях</w:t>
      </w:r>
      <w:r w:rsidRPr="00AE2C18">
        <w:rPr>
          <w:sz w:val="24"/>
          <w:szCs w:val="24"/>
        </w:rPr>
        <w:t>:</w:t>
      </w:r>
      <w:proofErr w:type="gramEnd"/>
    </w:p>
    <w:p w:rsidR="0093767E" w:rsidRDefault="0093767E" w:rsidP="0093767E">
      <w:pPr>
        <w:shd w:val="clear" w:color="auto" w:fill="FFFFFF"/>
        <w:tabs>
          <w:tab w:val="left" w:pos="993"/>
        </w:tabs>
        <w:jc w:val="both"/>
        <w:rPr>
          <w:sz w:val="24"/>
          <w:szCs w:val="24"/>
        </w:rPr>
      </w:pPr>
      <w:r>
        <w:rPr>
          <w:b/>
          <w:sz w:val="24"/>
          <w:szCs w:val="24"/>
        </w:rPr>
        <w:lastRenderedPageBreak/>
        <w:t xml:space="preserve"> </w:t>
      </w:r>
      <w:r w:rsidRPr="00AE2C18">
        <w:rPr>
          <w:sz w:val="24"/>
          <w:szCs w:val="24"/>
        </w:rPr>
        <w:t>2</w:t>
      </w:r>
      <w:r w:rsidRPr="00B15176">
        <w:rPr>
          <w:b/>
          <w:sz w:val="24"/>
          <w:szCs w:val="24"/>
        </w:rPr>
        <w:t>.</w:t>
      </w:r>
      <w:r w:rsidRPr="00B15176">
        <w:rPr>
          <w:sz w:val="24"/>
          <w:szCs w:val="24"/>
        </w:rPr>
        <w:t xml:space="preserve"> </w:t>
      </w:r>
      <w:proofErr w:type="gramStart"/>
      <w:r w:rsidRPr="00AE2C18">
        <w:rPr>
          <w:sz w:val="24"/>
          <w:szCs w:val="24"/>
        </w:rPr>
        <w:t>Контроль за</w:t>
      </w:r>
      <w:proofErr w:type="gramEnd"/>
      <w:r w:rsidRPr="00AE2C18">
        <w:rPr>
          <w:sz w:val="24"/>
          <w:szCs w:val="24"/>
        </w:rPr>
        <w:t xml:space="preserve"> исполнением настоящего постановления возложить на  исполняющего обязанности заместителя главы Администрации </w:t>
      </w:r>
      <w:proofErr w:type="spellStart"/>
      <w:r w:rsidR="00D748BD">
        <w:rPr>
          <w:sz w:val="24"/>
          <w:szCs w:val="24"/>
        </w:rPr>
        <w:t>Вавожского</w:t>
      </w:r>
      <w:proofErr w:type="spellEnd"/>
      <w:r w:rsidR="00D748BD">
        <w:rPr>
          <w:sz w:val="24"/>
          <w:szCs w:val="24"/>
        </w:rPr>
        <w:t xml:space="preserve"> района </w:t>
      </w:r>
      <w:r w:rsidRPr="00AE2C18">
        <w:rPr>
          <w:sz w:val="24"/>
          <w:szCs w:val="24"/>
        </w:rPr>
        <w:t xml:space="preserve">по строительству, архитектуре и ЖКХ </w:t>
      </w:r>
      <w:r w:rsidR="002178F7">
        <w:rPr>
          <w:sz w:val="24"/>
          <w:szCs w:val="24"/>
        </w:rPr>
        <w:t>________________</w:t>
      </w:r>
      <w:r w:rsidRPr="00AE2C18">
        <w:rPr>
          <w:sz w:val="24"/>
          <w:szCs w:val="24"/>
        </w:rPr>
        <w:t>.</w:t>
      </w:r>
    </w:p>
    <w:p w:rsidR="0093767E" w:rsidRDefault="0093767E" w:rsidP="0093767E">
      <w:pPr>
        <w:shd w:val="clear" w:color="auto" w:fill="FFFFFF"/>
        <w:tabs>
          <w:tab w:val="left" w:pos="993"/>
        </w:tabs>
        <w:jc w:val="both"/>
        <w:rPr>
          <w:sz w:val="24"/>
          <w:szCs w:val="24"/>
        </w:rPr>
      </w:pPr>
    </w:p>
    <w:p w:rsidR="00882F96" w:rsidRDefault="00882F96" w:rsidP="0093767E">
      <w:pPr>
        <w:shd w:val="clear" w:color="auto" w:fill="FFFFFF"/>
        <w:tabs>
          <w:tab w:val="left" w:pos="993"/>
        </w:tabs>
        <w:jc w:val="both"/>
        <w:rPr>
          <w:sz w:val="24"/>
          <w:szCs w:val="24"/>
        </w:rPr>
      </w:pPr>
    </w:p>
    <w:p w:rsidR="0093767E" w:rsidRPr="00B15176" w:rsidRDefault="0093767E" w:rsidP="0093767E">
      <w:pPr>
        <w:pStyle w:val="a9"/>
        <w:spacing w:after="0"/>
        <w:rPr>
          <w:sz w:val="24"/>
          <w:szCs w:val="24"/>
        </w:rPr>
      </w:pPr>
      <w:r w:rsidRPr="00B15176">
        <w:rPr>
          <w:sz w:val="24"/>
          <w:szCs w:val="24"/>
        </w:rPr>
        <w:t xml:space="preserve">Глава муниципального образования </w:t>
      </w:r>
    </w:p>
    <w:p w:rsidR="00D748BD" w:rsidRDefault="0093767E" w:rsidP="00D748BD">
      <w:pPr>
        <w:pStyle w:val="a9"/>
        <w:rPr>
          <w:sz w:val="24"/>
          <w:szCs w:val="24"/>
        </w:rPr>
      </w:pPr>
      <w:r w:rsidRPr="00B15176">
        <w:rPr>
          <w:sz w:val="24"/>
          <w:szCs w:val="24"/>
        </w:rPr>
        <w:t>«</w:t>
      </w:r>
      <w:r w:rsidR="00D748BD" w:rsidRPr="00D748BD">
        <w:rPr>
          <w:sz w:val="24"/>
          <w:szCs w:val="24"/>
        </w:rPr>
        <w:t>Муниципальный округ</w:t>
      </w:r>
      <w:r w:rsidR="00D748BD">
        <w:rPr>
          <w:sz w:val="24"/>
          <w:szCs w:val="24"/>
        </w:rPr>
        <w:t xml:space="preserve"> </w:t>
      </w:r>
      <w:r w:rsidR="00D748BD" w:rsidRPr="00D748BD">
        <w:rPr>
          <w:sz w:val="24"/>
          <w:szCs w:val="24"/>
        </w:rPr>
        <w:t xml:space="preserve"> Вавожский</w:t>
      </w:r>
    </w:p>
    <w:p w:rsidR="0093767E" w:rsidRPr="00B15176" w:rsidRDefault="00D748BD" w:rsidP="00D748BD">
      <w:pPr>
        <w:pStyle w:val="a9"/>
        <w:rPr>
          <w:b/>
          <w:sz w:val="24"/>
          <w:szCs w:val="24"/>
        </w:rPr>
      </w:pPr>
      <w:r w:rsidRPr="00D748BD">
        <w:rPr>
          <w:sz w:val="24"/>
          <w:szCs w:val="24"/>
        </w:rPr>
        <w:t xml:space="preserve"> район Удмуртской Республики</w:t>
      </w:r>
      <w:r w:rsidR="0093767E" w:rsidRPr="00B15176">
        <w:rPr>
          <w:sz w:val="24"/>
          <w:szCs w:val="24"/>
        </w:rPr>
        <w:t>»</w:t>
      </w:r>
      <w:r w:rsidR="0093767E" w:rsidRPr="00B15176">
        <w:rPr>
          <w:b/>
          <w:sz w:val="24"/>
          <w:szCs w:val="24"/>
        </w:rPr>
        <w:t xml:space="preserve">                               </w:t>
      </w:r>
      <w:r>
        <w:rPr>
          <w:b/>
          <w:sz w:val="24"/>
          <w:szCs w:val="24"/>
        </w:rPr>
        <w:t xml:space="preserve">                           </w:t>
      </w:r>
      <w:r w:rsidR="0093767E" w:rsidRPr="00B15176">
        <w:rPr>
          <w:b/>
          <w:sz w:val="24"/>
          <w:szCs w:val="24"/>
        </w:rPr>
        <w:t xml:space="preserve">         ___________________</w:t>
      </w:r>
    </w:p>
    <w:p w:rsidR="0093767E" w:rsidRPr="006D5265" w:rsidRDefault="0093767E" w:rsidP="0093767E">
      <w:pPr>
        <w:jc w:val="center"/>
        <w:rPr>
          <w:color w:val="000000"/>
          <w:sz w:val="16"/>
          <w:szCs w:val="16"/>
        </w:rPr>
      </w:pPr>
      <w:r w:rsidRPr="006D5265">
        <w:rPr>
          <w:color w:val="000000"/>
          <w:sz w:val="16"/>
          <w:szCs w:val="16"/>
        </w:rPr>
        <w:t xml:space="preserve">                                                                                                                                                                   </w:t>
      </w:r>
      <w:r w:rsidRPr="00CD4664">
        <w:rPr>
          <w:color w:val="000000"/>
          <w:sz w:val="16"/>
          <w:szCs w:val="16"/>
        </w:rPr>
        <w:t>ФИО</w:t>
      </w:r>
    </w:p>
    <w:p w:rsidR="00AE7F29" w:rsidRDefault="00AE7F29"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D748BD" w:rsidRDefault="00D748BD" w:rsidP="0093767E">
      <w:pPr>
        <w:jc w:val="right"/>
        <w:rPr>
          <w:bCs/>
          <w:color w:val="000000"/>
          <w:spacing w:val="-6"/>
          <w:sz w:val="20"/>
        </w:rPr>
      </w:pPr>
    </w:p>
    <w:p w:rsidR="007C7A39" w:rsidRPr="00B15176" w:rsidRDefault="007C7A39" w:rsidP="0093767E">
      <w:pPr>
        <w:jc w:val="right"/>
        <w:rPr>
          <w:bCs/>
          <w:color w:val="000000"/>
          <w:spacing w:val="-6"/>
          <w:sz w:val="20"/>
        </w:rPr>
      </w:pPr>
      <w:r w:rsidRPr="00B15176">
        <w:rPr>
          <w:bCs/>
          <w:color w:val="000000"/>
          <w:spacing w:val="-6"/>
          <w:sz w:val="20"/>
        </w:rPr>
        <w:lastRenderedPageBreak/>
        <w:t>Приложение №</w:t>
      </w:r>
      <w:r w:rsidR="00E930AE">
        <w:rPr>
          <w:bCs/>
          <w:color w:val="000000"/>
          <w:spacing w:val="-6"/>
          <w:sz w:val="20"/>
        </w:rPr>
        <w:t xml:space="preserve"> 6</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202B6C" w:rsidRDefault="00202B6C" w:rsidP="00202B6C">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202B6C" w:rsidRDefault="00202B6C" w:rsidP="00202B6C">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202B6C" w:rsidRDefault="00202B6C" w:rsidP="00202B6C">
      <w:pPr>
        <w:jc w:val="right"/>
        <w:rPr>
          <w:color w:val="000000"/>
          <w:sz w:val="20"/>
        </w:rPr>
      </w:pPr>
      <w:r>
        <w:rPr>
          <w:sz w:val="20"/>
        </w:rPr>
        <w:t>поддержки в улучшении жилищных условий</w:t>
      </w:r>
      <w:r w:rsidRPr="00B15176">
        <w:rPr>
          <w:color w:val="000000"/>
          <w:sz w:val="20"/>
        </w:rPr>
        <w:t>»,</w:t>
      </w:r>
      <w:r w:rsidR="007C7A39" w:rsidRPr="00B15176">
        <w:rPr>
          <w:color w:val="000000"/>
          <w:sz w:val="20"/>
        </w:rPr>
        <w:t xml:space="preserve"> </w:t>
      </w:r>
    </w:p>
    <w:p w:rsidR="007C7A39" w:rsidRPr="00B15176" w:rsidRDefault="007C7A39" w:rsidP="00202B6C">
      <w:pPr>
        <w:jc w:val="right"/>
        <w:rPr>
          <w:color w:val="000000"/>
          <w:sz w:val="20"/>
        </w:rPr>
      </w:pP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Pr="00D748BD" w:rsidRDefault="007C7A39" w:rsidP="00D748BD">
      <w:pPr>
        <w:jc w:val="right"/>
        <w:rPr>
          <w:color w:val="000000"/>
          <w:sz w:val="20"/>
        </w:rPr>
      </w:pPr>
      <w:r w:rsidRPr="00B15176">
        <w:rPr>
          <w:color w:val="000000"/>
          <w:sz w:val="20"/>
        </w:rPr>
        <w:t>муниципального образования «</w:t>
      </w:r>
      <w:r w:rsidR="00D748BD" w:rsidRPr="00D748BD">
        <w:rPr>
          <w:color w:val="000000"/>
          <w:sz w:val="20"/>
        </w:rPr>
        <w:t>Муниципальный округ</w:t>
      </w:r>
    </w:p>
    <w:p w:rsidR="007C7A39" w:rsidRPr="00B15176" w:rsidRDefault="00D748BD" w:rsidP="00D748BD">
      <w:pPr>
        <w:jc w:val="right"/>
        <w:rPr>
          <w:color w:val="000000"/>
          <w:sz w:val="20"/>
        </w:rPr>
      </w:pPr>
      <w:r w:rsidRPr="00D748BD">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355256" w:rsidP="007C7A39">
      <w:pPr>
        <w:jc w:val="right"/>
        <w:rPr>
          <w:color w:val="000000"/>
          <w:sz w:val="20"/>
        </w:rPr>
      </w:pPr>
      <w:r>
        <w:rPr>
          <w:color w:val="000000"/>
          <w:sz w:val="20"/>
        </w:rPr>
        <w:t>от  202</w:t>
      </w:r>
      <w:r w:rsidR="00D748BD">
        <w:rPr>
          <w:color w:val="000000"/>
          <w:sz w:val="20"/>
        </w:rPr>
        <w:t>2</w:t>
      </w:r>
      <w:r w:rsidR="004022C4" w:rsidRPr="00B15176">
        <w:rPr>
          <w:color w:val="000000"/>
          <w:sz w:val="20"/>
        </w:rPr>
        <w:t xml:space="preserve"> </w:t>
      </w:r>
      <w:r w:rsidR="007C7A39" w:rsidRPr="00B15176">
        <w:rPr>
          <w:color w:val="000000"/>
          <w:sz w:val="20"/>
        </w:rPr>
        <w:t>года  №</w:t>
      </w:r>
      <w:r w:rsidR="00CD4664">
        <w:rPr>
          <w:color w:val="000000"/>
          <w:sz w:val="20"/>
        </w:rPr>
        <w:t>________</w:t>
      </w:r>
      <w:r w:rsidR="007C7A39" w:rsidRPr="00B15176">
        <w:rPr>
          <w:color w:val="000000"/>
          <w:sz w:val="20"/>
        </w:rPr>
        <w:t xml:space="preserve"> </w:t>
      </w:r>
    </w:p>
    <w:p w:rsidR="007C7A39" w:rsidRPr="00B15176" w:rsidRDefault="007C7A39" w:rsidP="007C7A39">
      <w:pPr>
        <w:jc w:val="both"/>
        <w:rPr>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tabs>
          <w:tab w:val="left" w:pos="851"/>
        </w:tabs>
        <w:jc w:val="center"/>
        <w:rPr>
          <w:b/>
          <w:color w:val="000000"/>
          <w:sz w:val="24"/>
          <w:szCs w:val="24"/>
        </w:rPr>
      </w:pPr>
      <w:r w:rsidRPr="00B15176">
        <w:rPr>
          <w:b/>
          <w:color w:val="000000"/>
          <w:sz w:val="24"/>
          <w:szCs w:val="24"/>
        </w:rPr>
        <w:t xml:space="preserve">Форма </w:t>
      </w:r>
    </w:p>
    <w:p w:rsidR="007C7A39" w:rsidRPr="00B15176" w:rsidRDefault="007C7A39" w:rsidP="007C7A39">
      <w:pPr>
        <w:tabs>
          <w:tab w:val="left" w:pos="851"/>
        </w:tabs>
        <w:jc w:val="center"/>
        <w:rPr>
          <w:b/>
          <w:color w:val="000000"/>
          <w:sz w:val="24"/>
          <w:szCs w:val="24"/>
        </w:rPr>
      </w:pPr>
      <w:r w:rsidRPr="00B15176">
        <w:rPr>
          <w:b/>
          <w:color w:val="000000"/>
          <w:sz w:val="24"/>
          <w:szCs w:val="24"/>
        </w:rPr>
        <w:t>заявления об отзыве заявления на получение муниципальной услуги</w:t>
      </w:r>
    </w:p>
    <w:p w:rsidR="007C7A39" w:rsidRPr="00B15176" w:rsidRDefault="007C7A39" w:rsidP="007C7A39">
      <w:pPr>
        <w:jc w:val="center"/>
        <w:rPr>
          <w:b/>
          <w:color w:val="000000"/>
          <w:sz w:val="24"/>
          <w:szCs w:val="24"/>
        </w:rPr>
      </w:pPr>
    </w:p>
    <w:p w:rsidR="00D748BD" w:rsidRPr="00D748BD" w:rsidRDefault="007C7A39" w:rsidP="00D748BD">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D748BD" w:rsidRPr="00D748BD">
        <w:rPr>
          <w:rFonts w:ascii="Times New Roman" w:hAnsi="Times New Roman"/>
          <w:sz w:val="24"/>
          <w:szCs w:val="24"/>
        </w:rPr>
        <w:t>Муниципальный округ</w:t>
      </w:r>
    </w:p>
    <w:p w:rsidR="007C7A39" w:rsidRPr="00B15176" w:rsidRDefault="00D748BD" w:rsidP="00D748BD">
      <w:pPr>
        <w:pStyle w:val="211"/>
        <w:jc w:val="right"/>
        <w:rPr>
          <w:rFonts w:ascii="Times New Roman" w:hAnsi="Times New Roman"/>
          <w:sz w:val="24"/>
          <w:szCs w:val="24"/>
        </w:rPr>
      </w:pPr>
      <w:r w:rsidRPr="00D748BD">
        <w:rPr>
          <w:rFonts w:ascii="Times New Roman" w:hAnsi="Times New Roman"/>
          <w:sz w:val="24"/>
          <w:szCs w:val="24"/>
        </w:rPr>
        <w:t xml:space="preserve"> Вавожский район Удмуртской Республики</w:t>
      </w:r>
      <w:r w:rsidR="007C7A39" w:rsidRPr="00B15176">
        <w:rPr>
          <w:rFonts w:ascii="Times New Roman" w:hAnsi="Times New Roman"/>
          <w:sz w:val="24"/>
          <w:szCs w:val="24"/>
        </w:rPr>
        <w:t>»</w:t>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7C7A39" w:rsidRPr="00B15176" w:rsidRDefault="007C7A39" w:rsidP="007C7A39">
      <w:pPr>
        <w:pStyle w:val="211"/>
        <w:jc w:val="right"/>
        <w:rPr>
          <w:rFonts w:ascii="Times New Roman" w:hAnsi="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right"/>
        <w:rPr>
          <w:rFonts w:ascii="Times New Roman" w:hAnsi="Times New Roman" w:cs="Times New Roman"/>
          <w:sz w:val="24"/>
          <w:szCs w:val="24"/>
        </w:rPr>
      </w:pP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7C7A39" w:rsidRPr="00B15176" w:rsidRDefault="007C7A39" w:rsidP="007C7A39">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7C7A39" w:rsidRPr="00B15176" w:rsidRDefault="007C7A39" w:rsidP="007C7A39">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7C7A39" w:rsidRPr="00B15176" w:rsidRDefault="007C7A39" w:rsidP="007C7A39">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ind w:firstLine="444"/>
        <w:jc w:val="center"/>
        <w:rPr>
          <w:rFonts w:ascii="Times New Roman" w:hAnsi="Times New Roman"/>
          <w:b/>
          <w:sz w:val="24"/>
          <w:szCs w:val="24"/>
        </w:rPr>
      </w:pPr>
    </w:p>
    <w:p w:rsidR="007C7A39" w:rsidRPr="00B15176" w:rsidRDefault="007C7A39" w:rsidP="007C7A39">
      <w:pPr>
        <w:pStyle w:val="211"/>
        <w:jc w:val="center"/>
        <w:rPr>
          <w:rFonts w:ascii="Times New Roman" w:hAnsi="Times New Roman"/>
          <w:b/>
          <w:sz w:val="24"/>
          <w:szCs w:val="24"/>
        </w:rPr>
      </w:pPr>
      <w:r w:rsidRPr="00B15176">
        <w:rPr>
          <w:rFonts w:ascii="Times New Roman" w:hAnsi="Times New Roman"/>
          <w:b/>
          <w:sz w:val="24"/>
          <w:szCs w:val="24"/>
        </w:rPr>
        <w:t>Заявление</w:t>
      </w:r>
    </w:p>
    <w:p w:rsidR="007C7A39" w:rsidRPr="00B15176" w:rsidRDefault="007C7A39" w:rsidP="007C7A39">
      <w:pPr>
        <w:pStyle w:val="211"/>
        <w:ind w:firstLine="567"/>
        <w:jc w:val="both"/>
        <w:rPr>
          <w:rFonts w:ascii="Times New Roman" w:hAnsi="Times New Roman"/>
          <w:sz w:val="24"/>
          <w:szCs w:val="24"/>
        </w:rPr>
      </w:pPr>
    </w:p>
    <w:p w:rsidR="007C7A39" w:rsidRPr="00B15176" w:rsidRDefault="00FB3700" w:rsidP="00FB3700">
      <w:pPr>
        <w:shd w:val="clear" w:color="auto" w:fill="FFFFFF"/>
        <w:jc w:val="both"/>
        <w:rPr>
          <w:color w:val="000000"/>
          <w:sz w:val="24"/>
          <w:szCs w:val="24"/>
        </w:rPr>
      </w:pPr>
      <w:r>
        <w:rPr>
          <w:snapToGrid w:val="0"/>
          <w:sz w:val="24"/>
          <w:szCs w:val="24"/>
        </w:rPr>
        <w:t xml:space="preserve">     </w:t>
      </w:r>
      <w:r w:rsidR="007C7A39" w:rsidRPr="00B15176">
        <w:rPr>
          <w:snapToGrid w:val="0"/>
          <w:sz w:val="24"/>
          <w:szCs w:val="24"/>
        </w:rPr>
        <w:t xml:space="preserve">Прошу отозвать мое заявление от ______________ на предоставление муниципальной услуги </w:t>
      </w:r>
      <w:r w:rsidR="007C7A39" w:rsidRPr="00B15176">
        <w:rPr>
          <w:color w:val="000000"/>
          <w:sz w:val="24"/>
          <w:szCs w:val="24"/>
        </w:rPr>
        <w:t>«</w:t>
      </w:r>
      <w:r w:rsidR="00202B6C">
        <w:rPr>
          <w:color w:val="000000"/>
          <w:sz w:val="24"/>
          <w:szCs w:val="24"/>
        </w:rPr>
        <w:t xml:space="preserve">признание </w:t>
      </w:r>
      <w:r w:rsidR="00202B6C">
        <w:rPr>
          <w:bCs/>
          <w:color w:val="000000"/>
          <w:sz w:val="24"/>
          <w:szCs w:val="24"/>
          <w:shd w:val="clear" w:color="auto" w:fill="FFFFFF"/>
        </w:rPr>
        <w:t xml:space="preserve">граждан </w:t>
      </w:r>
      <w:proofErr w:type="gramStart"/>
      <w:r w:rsidR="00AF709A" w:rsidRPr="00AF709A">
        <w:rPr>
          <w:bCs/>
          <w:color w:val="000000"/>
          <w:sz w:val="24"/>
          <w:szCs w:val="24"/>
          <w:shd w:val="clear" w:color="auto" w:fill="FFFFFF"/>
        </w:rPr>
        <w:t>нуждающи</w:t>
      </w:r>
      <w:r w:rsidR="00202B6C">
        <w:rPr>
          <w:bCs/>
          <w:color w:val="000000"/>
          <w:sz w:val="24"/>
          <w:szCs w:val="24"/>
          <w:shd w:val="clear" w:color="auto" w:fill="FFFFFF"/>
        </w:rPr>
        <w:t>ми</w:t>
      </w:r>
      <w:r w:rsidR="00AF709A" w:rsidRPr="00AF709A">
        <w:rPr>
          <w:bCs/>
          <w:color w:val="000000"/>
          <w:sz w:val="24"/>
          <w:szCs w:val="24"/>
          <w:shd w:val="clear" w:color="auto" w:fill="FFFFFF"/>
        </w:rPr>
        <w:t>ся</w:t>
      </w:r>
      <w:proofErr w:type="gramEnd"/>
      <w:r w:rsidR="00AF709A" w:rsidRPr="00AF709A">
        <w:rPr>
          <w:bCs/>
          <w:color w:val="000000"/>
          <w:sz w:val="24"/>
          <w:szCs w:val="24"/>
          <w:shd w:val="clear" w:color="auto" w:fill="FFFFFF"/>
        </w:rPr>
        <w:t xml:space="preserve"> в жилых помещениях</w:t>
      </w:r>
      <w:r w:rsidR="00202B6C">
        <w:rPr>
          <w:bCs/>
          <w:color w:val="000000"/>
          <w:sz w:val="24"/>
          <w:szCs w:val="24"/>
          <w:shd w:val="clear" w:color="auto" w:fill="FFFFFF"/>
        </w:rPr>
        <w:t xml:space="preserve"> в целях предоставления мер государственной поддержки в улучшении жилищных условий</w:t>
      </w:r>
      <w:r w:rsidR="007C7A39" w:rsidRPr="00B15176">
        <w:rPr>
          <w:color w:val="000000"/>
          <w:sz w:val="24"/>
          <w:szCs w:val="24"/>
        </w:rPr>
        <w:t xml:space="preserve">», </w:t>
      </w:r>
    </w:p>
    <w:p w:rsidR="007C7A39" w:rsidRPr="00B15176" w:rsidRDefault="007C7A39" w:rsidP="007C7A39">
      <w:pPr>
        <w:ind w:firstLine="708"/>
        <w:rPr>
          <w:snapToGrid w:val="0"/>
          <w:sz w:val="24"/>
          <w:szCs w:val="24"/>
        </w:rPr>
      </w:pPr>
    </w:p>
    <w:p w:rsidR="007C7A39" w:rsidRPr="00B15176" w:rsidRDefault="007C7A39" w:rsidP="007C7A39">
      <w:pPr>
        <w:pStyle w:val="211"/>
        <w:ind w:firstLine="600"/>
        <w:rPr>
          <w:rFonts w:ascii="Times New Roman" w:hAnsi="Times New Roman"/>
          <w:b/>
          <w:sz w:val="24"/>
          <w:szCs w:val="24"/>
        </w:rPr>
      </w:pPr>
      <w:r w:rsidRPr="00B15176">
        <w:rPr>
          <w:rFonts w:ascii="Times New Roman" w:hAnsi="Times New Roman"/>
          <w:b/>
          <w:sz w:val="24"/>
          <w:szCs w:val="24"/>
        </w:rPr>
        <w:t>(По своему желанию гражданин в заявлении может указать причину отзыва заявления).</w:t>
      </w: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ind w:firstLine="600"/>
        <w:jc w:val="both"/>
        <w:rPr>
          <w:rFonts w:ascii="Times New Roman" w:hAnsi="Times New Roman"/>
          <w:b/>
          <w:sz w:val="24"/>
          <w:szCs w:val="24"/>
        </w:rPr>
      </w:pP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___________________________________</w:t>
      </w:r>
    </w:p>
    <w:p w:rsidR="007C7A39" w:rsidRPr="00B15176" w:rsidRDefault="007C7A39" w:rsidP="007C7A39">
      <w:pPr>
        <w:pStyle w:val="211"/>
        <w:jc w:val="both"/>
        <w:rPr>
          <w:rFonts w:ascii="Times New Roman" w:hAnsi="Times New Roman"/>
          <w:sz w:val="24"/>
          <w:szCs w:val="24"/>
        </w:rPr>
      </w:pPr>
      <w:r w:rsidRPr="00B15176">
        <w:rPr>
          <w:rFonts w:ascii="Times New Roman" w:hAnsi="Times New Roman"/>
          <w:sz w:val="24"/>
          <w:szCs w:val="24"/>
        </w:rPr>
        <w:t xml:space="preserve">(подпись)            </w:t>
      </w:r>
      <w:r w:rsidRPr="00B15176">
        <w:rPr>
          <w:rFonts w:ascii="Times New Roman" w:hAnsi="Times New Roman"/>
          <w:sz w:val="24"/>
          <w:szCs w:val="24"/>
        </w:rPr>
        <w:tab/>
      </w:r>
      <w:r w:rsidRPr="00B15176">
        <w:rPr>
          <w:rFonts w:ascii="Times New Roman" w:hAnsi="Times New Roman"/>
          <w:sz w:val="24"/>
          <w:szCs w:val="24"/>
        </w:rPr>
        <w:tab/>
        <w:t>Ф.И.О.</w:t>
      </w:r>
      <w:r w:rsidRPr="00B15176">
        <w:rPr>
          <w:rFonts w:ascii="Times New Roman" w:hAnsi="Times New Roman"/>
          <w:sz w:val="24"/>
          <w:szCs w:val="24"/>
        </w:rPr>
        <w:tab/>
      </w:r>
      <w:r w:rsidRPr="00B15176">
        <w:rPr>
          <w:rFonts w:ascii="Times New Roman" w:hAnsi="Times New Roman"/>
          <w:sz w:val="24"/>
          <w:szCs w:val="24"/>
        </w:rPr>
        <w:tab/>
      </w:r>
      <w:r w:rsidRPr="00B15176">
        <w:rPr>
          <w:rFonts w:ascii="Times New Roman" w:hAnsi="Times New Roman"/>
          <w:sz w:val="24"/>
          <w:szCs w:val="24"/>
        </w:rPr>
        <w:tab/>
      </w:r>
    </w:p>
    <w:p w:rsidR="007C7A39" w:rsidRPr="00B15176" w:rsidRDefault="007C7A39" w:rsidP="007C7A39">
      <w:pPr>
        <w:pStyle w:val="211"/>
        <w:jc w:val="right"/>
        <w:rPr>
          <w:rFonts w:ascii="Times New Roman" w:hAnsi="Times New Roman"/>
          <w:sz w:val="24"/>
          <w:szCs w:val="24"/>
        </w:rPr>
      </w:pPr>
      <w:r w:rsidRPr="00B15176">
        <w:rPr>
          <w:rFonts w:ascii="Times New Roman" w:hAnsi="Times New Roman"/>
          <w:sz w:val="24"/>
          <w:szCs w:val="24"/>
        </w:rPr>
        <w:t>«_____» __________20___ г.</w:t>
      </w:r>
    </w:p>
    <w:p w:rsidR="007C7A39" w:rsidRPr="00B15176" w:rsidRDefault="007C7A39" w:rsidP="007C7A39">
      <w:pPr>
        <w:rPr>
          <w:snapToGrid w:val="0"/>
          <w:sz w:val="24"/>
          <w:szCs w:val="24"/>
        </w:rPr>
      </w:pPr>
    </w:p>
    <w:p w:rsidR="007C7A39" w:rsidRPr="00B15176" w:rsidRDefault="007C7A39" w:rsidP="007C7A39">
      <w:pPr>
        <w:jc w:val="center"/>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7C7A39" w:rsidRPr="00B15176" w:rsidRDefault="007C7A39" w:rsidP="007C7A39">
      <w:pPr>
        <w:jc w:val="right"/>
        <w:rPr>
          <w:b/>
          <w:color w:val="000000"/>
          <w:sz w:val="24"/>
          <w:szCs w:val="24"/>
        </w:rPr>
      </w:pPr>
    </w:p>
    <w:p w:rsidR="00131C2F" w:rsidRDefault="007C7A39" w:rsidP="007C7A39">
      <w:pPr>
        <w:jc w:val="right"/>
        <w:rPr>
          <w:b/>
          <w:color w:val="000000"/>
          <w:spacing w:val="-6"/>
          <w:sz w:val="24"/>
          <w:szCs w:val="24"/>
        </w:rPr>
      </w:pPr>
      <w:r w:rsidRPr="00B15176">
        <w:rPr>
          <w:b/>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 xml:space="preserve">Приложение № </w:t>
      </w:r>
      <w:r w:rsidR="00642B2A">
        <w:rPr>
          <w:bCs/>
          <w:color w:val="000000"/>
          <w:spacing w:val="-6"/>
          <w:sz w:val="20"/>
        </w:rPr>
        <w:t>7</w:t>
      </w:r>
    </w:p>
    <w:p w:rsidR="00131C2F" w:rsidRPr="00B15176" w:rsidRDefault="00131C2F" w:rsidP="00131C2F">
      <w:pPr>
        <w:jc w:val="right"/>
        <w:rPr>
          <w:bCs/>
          <w:color w:val="000000"/>
          <w:sz w:val="20"/>
        </w:rPr>
      </w:pPr>
      <w:r w:rsidRPr="00B15176">
        <w:rPr>
          <w:bCs/>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202B6C" w:rsidRDefault="00202B6C" w:rsidP="00202B6C">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202B6C" w:rsidRDefault="00202B6C" w:rsidP="00202B6C">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202B6C" w:rsidRDefault="00202B6C" w:rsidP="00202B6C">
      <w:pPr>
        <w:jc w:val="right"/>
        <w:rPr>
          <w:color w:val="000000"/>
          <w:sz w:val="20"/>
        </w:rPr>
      </w:pPr>
      <w:r>
        <w:rPr>
          <w:sz w:val="20"/>
        </w:rPr>
        <w:t>поддержки в улучшении жилищных условий</w:t>
      </w:r>
      <w:r w:rsidRPr="00B15176">
        <w:rPr>
          <w:color w:val="000000"/>
          <w:sz w:val="20"/>
        </w:rPr>
        <w:t>»,</w:t>
      </w:r>
      <w:r w:rsidR="00131C2F" w:rsidRPr="00B15176">
        <w:rPr>
          <w:color w:val="000000"/>
          <w:sz w:val="20"/>
        </w:rPr>
        <w:t xml:space="preserve"> </w:t>
      </w:r>
    </w:p>
    <w:p w:rsidR="00131C2F" w:rsidRPr="00B15176" w:rsidRDefault="00131C2F" w:rsidP="00202B6C">
      <w:pPr>
        <w:jc w:val="right"/>
        <w:rPr>
          <w:color w:val="000000"/>
          <w:sz w:val="20"/>
        </w:rPr>
      </w:pP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Pr="00D748BD" w:rsidRDefault="00131C2F" w:rsidP="00D748BD">
      <w:pPr>
        <w:jc w:val="right"/>
        <w:rPr>
          <w:color w:val="000000"/>
          <w:sz w:val="20"/>
        </w:rPr>
      </w:pPr>
      <w:r w:rsidRPr="00B15176">
        <w:rPr>
          <w:color w:val="000000"/>
          <w:sz w:val="20"/>
        </w:rPr>
        <w:t>муниципального образования «</w:t>
      </w:r>
      <w:r w:rsidR="00D748BD" w:rsidRPr="00D748BD">
        <w:rPr>
          <w:color w:val="000000"/>
          <w:sz w:val="20"/>
        </w:rPr>
        <w:t>Муниципальный округ</w:t>
      </w:r>
    </w:p>
    <w:p w:rsidR="00131C2F" w:rsidRPr="00B15176" w:rsidRDefault="00D748BD" w:rsidP="00D748BD">
      <w:pPr>
        <w:jc w:val="right"/>
        <w:rPr>
          <w:color w:val="000000"/>
          <w:sz w:val="20"/>
        </w:rPr>
      </w:pPr>
      <w:r w:rsidRPr="00D748BD">
        <w:rPr>
          <w:color w:val="000000"/>
          <w:sz w:val="20"/>
        </w:rPr>
        <w:t xml:space="preserve"> Вавожский район Удмуртской Республики</w:t>
      </w:r>
      <w:r w:rsidR="00131C2F" w:rsidRPr="00B15176">
        <w:rPr>
          <w:color w:val="000000"/>
          <w:sz w:val="20"/>
        </w:rPr>
        <w:t xml:space="preserve">» </w:t>
      </w:r>
    </w:p>
    <w:p w:rsidR="00131C2F" w:rsidRPr="00B15176" w:rsidRDefault="00355256" w:rsidP="00131C2F">
      <w:pPr>
        <w:jc w:val="right"/>
        <w:rPr>
          <w:color w:val="000000"/>
          <w:sz w:val="20"/>
        </w:rPr>
      </w:pPr>
      <w:r>
        <w:rPr>
          <w:color w:val="000000"/>
          <w:sz w:val="20"/>
        </w:rPr>
        <w:t>от  202</w:t>
      </w:r>
      <w:r w:rsidR="00D748BD">
        <w:rPr>
          <w:color w:val="000000"/>
          <w:sz w:val="20"/>
        </w:rPr>
        <w:t>2</w:t>
      </w:r>
      <w:r w:rsidR="00131C2F" w:rsidRPr="00B15176">
        <w:rPr>
          <w:color w:val="000000"/>
          <w:sz w:val="20"/>
        </w:rPr>
        <w:t xml:space="preserve"> года  № </w:t>
      </w:r>
      <w:r w:rsidR="00131C2F">
        <w:rPr>
          <w:color w:val="000000"/>
          <w:sz w:val="20"/>
        </w:rPr>
        <w:t>_________</w:t>
      </w:r>
    </w:p>
    <w:p w:rsidR="00131C2F" w:rsidRPr="00B15176" w:rsidRDefault="00131C2F" w:rsidP="00131C2F">
      <w:pPr>
        <w:jc w:val="right"/>
        <w:rPr>
          <w:b/>
          <w:color w:val="000000"/>
          <w:spacing w:val="-6"/>
          <w:sz w:val="24"/>
          <w:szCs w:val="24"/>
        </w:rPr>
      </w:pPr>
    </w:p>
    <w:p w:rsidR="00131C2F" w:rsidRPr="00B15176" w:rsidRDefault="00131C2F" w:rsidP="00131C2F">
      <w:pPr>
        <w:pStyle w:val="a3"/>
        <w:spacing w:after="0"/>
        <w:jc w:val="center"/>
        <w:rPr>
          <w:b/>
        </w:rPr>
      </w:pPr>
      <w:r w:rsidRPr="00B15176">
        <w:rPr>
          <w:b/>
        </w:rPr>
        <w:t xml:space="preserve">Форма расписки о приеме документов от заявителя на предоставление </w:t>
      </w:r>
    </w:p>
    <w:p w:rsidR="00131C2F" w:rsidRPr="00B15176" w:rsidRDefault="00131C2F" w:rsidP="00131C2F">
      <w:pPr>
        <w:pStyle w:val="a3"/>
        <w:spacing w:after="0"/>
        <w:jc w:val="center"/>
        <w:rPr>
          <w:b/>
        </w:rPr>
      </w:pPr>
      <w:r w:rsidRPr="00B15176">
        <w:rPr>
          <w:b/>
        </w:rPr>
        <w:t>муниципальной услуги</w:t>
      </w:r>
    </w:p>
    <w:p w:rsidR="00131C2F" w:rsidRPr="00B15176" w:rsidRDefault="00131C2F" w:rsidP="00131C2F">
      <w:pPr>
        <w:pStyle w:val="p2"/>
        <w:shd w:val="clear" w:color="auto" w:fill="FFFFFF"/>
        <w:spacing w:before="0" w:beforeAutospacing="0" w:after="0" w:afterAutospacing="0"/>
        <w:jc w:val="center"/>
        <w:rPr>
          <w:rStyle w:val="s10"/>
          <w:b/>
          <w:bCs/>
          <w:color w:val="000000"/>
        </w:rPr>
      </w:pPr>
    </w:p>
    <w:p w:rsidR="00131C2F" w:rsidRPr="00B15176" w:rsidRDefault="00131C2F" w:rsidP="00131C2F">
      <w:pPr>
        <w:pStyle w:val="p2"/>
        <w:shd w:val="clear" w:color="auto" w:fill="FFFFFF"/>
        <w:spacing w:before="0" w:beforeAutospacing="0" w:after="0" w:afterAutospacing="0"/>
        <w:jc w:val="center"/>
        <w:rPr>
          <w:color w:val="000000"/>
        </w:rPr>
      </w:pPr>
      <w:proofErr w:type="gramStart"/>
      <w:r w:rsidRPr="00B15176">
        <w:rPr>
          <w:rStyle w:val="s10"/>
          <w:b/>
          <w:bCs/>
          <w:color w:val="000000"/>
        </w:rPr>
        <w:t>Р</w:t>
      </w:r>
      <w:proofErr w:type="gramEnd"/>
      <w:r w:rsidRPr="00B15176">
        <w:rPr>
          <w:rStyle w:val="s10"/>
          <w:b/>
          <w:bCs/>
          <w:color w:val="000000"/>
        </w:rPr>
        <w:t xml:space="preserve"> а с п и с к а</w:t>
      </w:r>
    </w:p>
    <w:p w:rsidR="00131C2F" w:rsidRPr="00B15176" w:rsidRDefault="00131C2F" w:rsidP="00131C2F">
      <w:pPr>
        <w:pStyle w:val="p3"/>
        <w:shd w:val="clear" w:color="auto" w:fill="FFFFFF"/>
        <w:spacing w:before="0" w:beforeAutospacing="0" w:after="0" w:afterAutospacing="0"/>
        <w:jc w:val="center"/>
        <w:rPr>
          <w:color w:val="000000"/>
        </w:rPr>
      </w:pPr>
      <w:r w:rsidRPr="00B15176">
        <w:rPr>
          <w:rStyle w:val="s10"/>
          <w:b/>
          <w:bCs/>
          <w:color w:val="000000"/>
        </w:rPr>
        <w:t>в получении документов для предоставления</w:t>
      </w:r>
    </w:p>
    <w:p w:rsidR="00131C2F" w:rsidRPr="00B15176" w:rsidRDefault="00131C2F" w:rsidP="00131C2F">
      <w:pPr>
        <w:pStyle w:val="p3"/>
        <w:shd w:val="clear" w:color="auto" w:fill="FFFFFF"/>
        <w:spacing w:before="0" w:beforeAutospacing="0" w:after="0" w:afterAutospacing="0"/>
        <w:jc w:val="center"/>
        <w:rPr>
          <w:rStyle w:val="s10"/>
          <w:b/>
          <w:bCs/>
          <w:color w:val="000000"/>
        </w:rPr>
      </w:pPr>
      <w:r w:rsidRPr="00B15176">
        <w:rPr>
          <w:rStyle w:val="s10"/>
          <w:b/>
          <w:bCs/>
          <w:color w:val="000000"/>
        </w:rPr>
        <w:t>государственной (муниципальной) услуги</w:t>
      </w:r>
    </w:p>
    <w:p w:rsidR="00131C2F" w:rsidRPr="00B15176" w:rsidRDefault="00131C2F" w:rsidP="00131C2F">
      <w:pPr>
        <w:pStyle w:val="p3"/>
        <w:shd w:val="clear" w:color="auto" w:fill="FFFFFF"/>
        <w:spacing w:before="0" w:beforeAutospacing="0" w:after="0" w:afterAutospacing="0"/>
        <w:jc w:val="center"/>
        <w:rPr>
          <w:color w:val="000000"/>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Вид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sz w:val="16"/>
          <w:szCs w:val="16"/>
        </w:rPr>
      </w:pP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Срок предоставления государственной (муниципальной) услуги: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 xml:space="preserve">Заявитель: </w:t>
      </w:r>
    </w:p>
    <w:p w:rsidR="00131C2F" w:rsidRPr="00B15176" w:rsidRDefault="00131C2F" w:rsidP="00131C2F">
      <w:pPr>
        <w:pStyle w:val="p5"/>
        <w:shd w:val="clear" w:color="auto" w:fill="FFFFFF"/>
        <w:spacing w:before="0" w:beforeAutospacing="0" w:after="0" w:afterAutospacing="0"/>
        <w:jc w:val="both"/>
        <w:rPr>
          <w:color w:val="000000"/>
        </w:rPr>
      </w:pPr>
      <w:r w:rsidRPr="00B15176">
        <w:rPr>
          <w:color w:val="000000"/>
        </w:rPr>
        <w:t>Представлены следующие документы:</w:t>
      </w:r>
    </w:p>
    <w:tbl>
      <w:tblPr>
        <w:tblW w:w="9654" w:type="dxa"/>
        <w:tblLook w:val="04A0" w:firstRow="1" w:lastRow="0" w:firstColumn="1" w:lastColumn="0" w:noHBand="0" w:noVBand="1"/>
      </w:tblPr>
      <w:tblGrid>
        <w:gridCol w:w="587"/>
        <w:gridCol w:w="3953"/>
        <w:gridCol w:w="759"/>
        <w:gridCol w:w="831"/>
        <w:gridCol w:w="757"/>
        <w:gridCol w:w="829"/>
        <w:gridCol w:w="828"/>
        <w:gridCol w:w="6"/>
        <w:gridCol w:w="1104"/>
      </w:tblGrid>
      <w:tr w:rsidR="00131C2F" w:rsidRPr="00B15176" w:rsidTr="0090344A">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6"/>
              <w:spacing w:before="0" w:beforeAutospacing="0" w:after="0" w:afterAutospacing="0"/>
            </w:pPr>
            <w:r w:rsidRPr="00B15176">
              <w:t>№</w:t>
            </w:r>
          </w:p>
          <w:p w:rsidR="00131C2F" w:rsidRPr="00B15176" w:rsidRDefault="00131C2F" w:rsidP="0090344A">
            <w:pPr>
              <w:pStyle w:val="p6"/>
              <w:spacing w:before="0" w:beforeAutospacing="0" w:after="0" w:afterAutospacing="0"/>
            </w:pPr>
            <w:proofErr w:type="gramStart"/>
            <w:r w:rsidRPr="00B15176">
              <w:t>п</w:t>
            </w:r>
            <w:proofErr w:type="gramEnd"/>
            <w:r w:rsidRPr="00B15176">
              <w:t>/п</w:t>
            </w:r>
          </w:p>
        </w:tc>
        <w:tc>
          <w:tcPr>
            <w:tcW w:w="3953"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Количество</w:t>
            </w:r>
          </w:p>
          <w:p w:rsidR="00131C2F" w:rsidRPr="00B15176" w:rsidRDefault="00131C2F" w:rsidP="0090344A">
            <w:pPr>
              <w:pStyle w:val="p1"/>
              <w:spacing w:before="0" w:beforeAutospacing="0" w:after="0" w:afterAutospacing="0"/>
              <w:jc w:val="center"/>
            </w:pPr>
            <w:r w:rsidRPr="00B15176">
              <w:t>листов</w:t>
            </w:r>
          </w:p>
        </w:tc>
        <w:tc>
          <w:tcPr>
            <w:tcW w:w="193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Отметка о выдаче документов заявителю</w:t>
            </w:r>
          </w:p>
        </w:tc>
      </w:tr>
      <w:tr w:rsidR="00131C2F" w:rsidRPr="00B15176" w:rsidTr="0090344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90344A">
            <w:pPr>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подл.</w:t>
            </w:r>
          </w:p>
        </w:tc>
        <w:tc>
          <w:tcPr>
            <w:tcW w:w="110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C2F" w:rsidRPr="00B15176" w:rsidRDefault="00131C2F" w:rsidP="0090344A">
            <w:pPr>
              <w:pStyle w:val="p1"/>
              <w:spacing w:before="0" w:beforeAutospacing="0" w:after="0" w:afterAutospacing="0"/>
              <w:jc w:val="center"/>
            </w:pPr>
            <w:r w:rsidRPr="00B15176">
              <w:t>копии</w:t>
            </w: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r w:rsidR="00131C2F" w:rsidRPr="00B15176" w:rsidTr="0090344A">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pStyle w:val="p6"/>
              <w:spacing w:before="0" w:beforeAutospacing="0" w:after="0" w:afterAutospacing="0"/>
            </w:pPr>
          </w:p>
        </w:tc>
        <w:tc>
          <w:tcPr>
            <w:tcW w:w="395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c>
          <w:tcPr>
            <w:tcW w:w="11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C2F" w:rsidRPr="00B15176" w:rsidRDefault="00131C2F" w:rsidP="0090344A">
            <w:pPr>
              <w:rPr>
                <w:sz w:val="24"/>
                <w:szCs w:val="24"/>
              </w:rPr>
            </w:pPr>
          </w:p>
        </w:tc>
      </w:tr>
    </w:tbl>
    <w:p w:rsidR="00131C2F" w:rsidRPr="00B15176" w:rsidRDefault="00131C2F" w:rsidP="00131C2F">
      <w:pPr>
        <w:pStyle w:val="p5"/>
        <w:shd w:val="clear" w:color="auto" w:fill="FFFFFF"/>
        <w:spacing w:before="0" w:beforeAutospacing="0" w:after="0" w:afterAutospacing="0"/>
        <w:jc w:val="both"/>
        <w:rPr>
          <w:rStyle w:val="s10"/>
          <w:b/>
          <w:bCs/>
          <w:color w:val="000000"/>
        </w:rPr>
      </w:pPr>
      <w:r w:rsidRPr="00B15176">
        <w:rPr>
          <w:rStyle w:val="s10"/>
          <w:b/>
          <w:bCs/>
          <w:color w:val="000000"/>
        </w:rPr>
        <w:t xml:space="preserve">О чем в книгу учета входящих документов _____________г. внесена запись </w:t>
      </w:r>
      <w:proofErr w:type="gramStart"/>
      <w:r w:rsidRPr="00B15176">
        <w:rPr>
          <w:rStyle w:val="s10"/>
          <w:b/>
          <w:bCs/>
          <w:color w:val="000000"/>
        </w:rPr>
        <w:t>за</w:t>
      </w:r>
      <w:proofErr w:type="gramEnd"/>
      <w:r w:rsidRPr="00B15176">
        <w:rPr>
          <w:rStyle w:val="s10"/>
          <w:b/>
          <w:bCs/>
          <w:color w:val="000000"/>
        </w:rPr>
        <w:t xml:space="preserve"> №</w:t>
      </w:r>
    </w:p>
    <w:p w:rsidR="00131C2F" w:rsidRPr="00B15176" w:rsidRDefault="00131C2F" w:rsidP="00131C2F">
      <w:pPr>
        <w:pStyle w:val="p5"/>
        <w:shd w:val="clear" w:color="auto" w:fill="FFFFFF"/>
        <w:spacing w:before="0" w:beforeAutospacing="0" w:after="0" w:afterAutospacing="0"/>
        <w:jc w:val="both"/>
        <w:rPr>
          <w:rStyle w:val="s2"/>
        </w:rPr>
      </w:pPr>
      <w:r w:rsidRPr="00B15176">
        <w:rPr>
          <w:color w:val="000000"/>
        </w:rPr>
        <w:t xml:space="preserve">Заявитель                                                                            </w:t>
      </w:r>
      <w:r w:rsidRPr="00B15176">
        <w:rPr>
          <w:rStyle w:val="s2"/>
          <w:color w:val="000000"/>
        </w:rPr>
        <w:t xml:space="preserve"> подпись</w:t>
      </w:r>
    </w:p>
    <w:p w:rsidR="00131C2F" w:rsidRPr="00B15176" w:rsidRDefault="00131C2F" w:rsidP="00131C2F">
      <w:pPr>
        <w:pStyle w:val="p5"/>
        <w:shd w:val="clear" w:color="auto" w:fill="FFFFFF"/>
        <w:spacing w:before="0" w:beforeAutospacing="0" w:after="0" w:afterAutospacing="0"/>
        <w:jc w:val="both"/>
        <w:rPr>
          <w:b/>
          <w:bCs/>
        </w:rPr>
      </w:pPr>
      <w:r w:rsidRPr="00B15176">
        <w:rPr>
          <w:color w:val="000000"/>
        </w:rPr>
        <w:t xml:space="preserve">Контактный телефон: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 xml:space="preserve">Специалист: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выдачи расписки:</w:t>
      </w:r>
      <w:r w:rsidRPr="00B15176">
        <w:rPr>
          <w:rStyle w:val="apple-converted-space"/>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Дата получения результата государственной (муниципальной) услуги:</w:t>
      </w:r>
      <w:r w:rsidRPr="00B15176">
        <w:rPr>
          <w:rStyle w:val="apple-converted-space"/>
          <w:b/>
          <w:bCs/>
          <w:color w:val="000000"/>
        </w:rPr>
        <w:t xml:space="preserve"> </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Способ получения результата услуги:</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1.​ </w:t>
      </w:r>
      <w:r w:rsidRPr="00B15176">
        <w:rPr>
          <w:color w:val="000000"/>
        </w:rPr>
        <w:t>В МФЦ лично 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2.​ </w:t>
      </w:r>
      <w:r w:rsidRPr="00B15176">
        <w:rPr>
          <w:color w:val="000000"/>
        </w:rPr>
        <w:t>Отправить на почтовый адрес: __________________________________________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3.​ </w:t>
      </w:r>
      <w:r w:rsidRPr="00B15176">
        <w:rPr>
          <w:color w:val="000000"/>
        </w:rPr>
        <w:t>Отправить на электронный адрес: ________________________________________</w:t>
      </w:r>
    </w:p>
    <w:p w:rsidR="00131C2F" w:rsidRPr="00B15176" w:rsidRDefault="00131C2F" w:rsidP="00131C2F">
      <w:pPr>
        <w:pStyle w:val="p7"/>
        <w:shd w:val="clear" w:color="auto" w:fill="FFFFFF"/>
        <w:spacing w:before="0" w:beforeAutospacing="0" w:after="0" w:afterAutospacing="0"/>
        <w:ind w:left="720" w:hanging="360"/>
        <w:contextualSpacing/>
        <w:rPr>
          <w:color w:val="000000"/>
        </w:rPr>
      </w:pPr>
      <w:r w:rsidRPr="00B15176">
        <w:rPr>
          <w:rStyle w:val="s4"/>
          <w:color w:val="000000"/>
        </w:rPr>
        <w:t>4.​ </w:t>
      </w:r>
      <w:r w:rsidRPr="00B15176">
        <w:rPr>
          <w:color w:val="000000"/>
        </w:rPr>
        <w:t xml:space="preserve">Иной:________________________________________________________________ </w:t>
      </w:r>
    </w:p>
    <w:p w:rsidR="00131C2F" w:rsidRPr="00B15176" w:rsidRDefault="00131C2F" w:rsidP="00131C2F">
      <w:pPr>
        <w:pStyle w:val="p6"/>
        <w:shd w:val="clear" w:color="auto" w:fill="FFFFFF"/>
        <w:spacing w:before="0" w:beforeAutospacing="0" w:after="0" w:afterAutospacing="0"/>
        <w:rPr>
          <w:rStyle w:val="s10"/>
          <w:b/>
          <w:bCs/>
        </w:rPr>
      </w:pPr>
    </w:p>
    <w:p w:rsidR="00131C2F" w:rsidRPr="00B15176" w:rsidRDefault="00131C2F" w:rsidP="00131C2F">
      <w:pPr>
        <w:pStyle w:val="p6"/>
        <w:shd w:val="clear" w:color="auto" w:fill="FFFFFF"/>
        <w:spacing w:before="0" w:beforeAutospacing="0" w:after="0" w:afterAutospacing="0"/>
      </w:pPr>
      <w:r w:rsidRPr="00B15176">
        <w:rPr>
          <w:rStyle w:val="s10"/>
          <w:b/>
          <w:bCs/>
          <w:color w:val="000000"/>
        </w:rPr>
        <w:t>Выдано:</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Результат государственной (муниципальной) услуги:</w:t>
      </w:r>
    </w:p>
    <w:p w:rsidR="00131C2F" w:rsidRPr="00B15176" w:rsidRDefault="00131C2F" w:rsidP="00131C2F">
      <w:pPr>
        <w:pStyle w:val="p6"/>
        <w:shd w:val="clear" w:color="auto" w:fill="FFFFFF"/>
        <w:spacing w:before="0" w:beforeAutospacing="0" w:after="0" w:afterAutospacing="0"/>
        <w:rPr>
          <w:color w:val="000000"/>
        </w:rPr>
      </w:pPr>
      <w:r w:rsidRPr="00B15176">
        <w:rPr>
          <w:rStyle w:val="s10"/>
          <w:b/>
          <w:bCs/>
          <w:color w:val="000000"/>
        </w:rPr>
        <w:t>_____________________________________________________________________________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Выдал: _______________________ ____________________ _____________________</w:t>
      </w:r>
    </w:p>
    <w:p w:rsidR="00131C2F" w:rsidRPr="00B15176" w:rsidRDefault="00131C2F" w:rsidP="00131C2F">
      <w:pPr>
        <w:pStyle w:val="p6"/>
        <w:shd w:val="clear" w:color="auto" w:fill="FFFFFF"/>
        <w:spacing w:before="0" w:beforeAutospacing="0" w:after="0" w:afterAutospacing="0"/>
        <w:rPr>
          <w:color w:val="000000"/>
        </w:rPr>
      </w:pPr>
      <w:r w:rsidRPr="00B15176">
        <w:rPr>
          <w:rStyle w:val="s2"/>
          <w:color w:val="000000"/>
        </w:rPr>
        <w:t>должность ФИО сотрудника подпись</w:t>
      </w:r>
    </w:p>
    <w:p w:rsidR="00131C2F" w:rsidRPr="00B15176" w:rsidRDefault="00131C2F" w:rsidP="00131C2F">
      <w:pPr>
        <w:pStyle w:val="p6"/>
        <w:shd w:val="clear" w:color="auto" w:fill="FFFFFF"/>
        <w:spacing w:before="0" w:beforeAutospacing="0" w:after="0" w:afterAutospacing="0"/>
        <w:rPr>
          <w:color w:val="000000"/>
        </w:rPr>
      </w:pPr>
      <w:r w:rsidRPr="00B15176">
        <w:rPr>
          <w:color w:val="000000"/>
        </w:rPr>
        <w:t>Получил _______________ ___________________</w:t>
      </w:r>
    </w:p>
    <w:p w:rsidR="00131C2F" w:rsidRPr="00B15176" w:rsidRDefault="00131C2F" w:rsidP="00131C2F">
      <w:pPr>
        <w:pStyle w:val="p10"/>
        <w:shd w:val="clear" w:color="auto" w:fill="FFFFFF"/>
        <w:tabs>
          <w:tab w:val="left" w:pos="4305"/>
        </w:tabs>
        <w:spacing w:before="0" w:beforeAutospacing="0" w:after="0" w:afterAutospacing="0"/>
        <w:ind w:left="540"/>
        <w:contextualSpacing/>
        <w:rPr>
          <w:rStyle w:val="s5"/>
        </w:rPr>
      </w:pPr>
      <w:r w:rsidRPr="00B15176">
        <w:rPr>
          <w:rStyle w:val="s5"/>
          <w:color w:val="000000"/>
        </w:rPr>
        <w:t>подпись дата</w:t>
      </w:r>
      <w:r w:rsidRPr="00B15176">
        <w:rPr>
          <w:rStyle w:val="s5"/>
          <w:color w:val="000000"/>
        </w:rPr>
        <w:tab/>
      </w:r>
    </w:p>
    <w:p w:rsidR="00131C2F" w:rsidRPr="00B15176" w:rsidRDefault="00131C2F" w:rsidP="00131C2F">
      <w:pPr>
        <w:jc w:val="center"/>
        <w:rPr>
          <w:color w:val="000000"/>
          <w:spacing w:val="-6"/>
          <w:sz w:val="24"/>
          <w:szCs w:val="24"/>
        </w:rPr>
      </w:pPr>
      <w:r w:rsidRPr="00B15176">
        <w:rPr>
          <w:color w:val="000000"/>
          <w:spacing w:val="-6"/>
          <w:sz w:val="24"/>
          <w:szCs w:val="24"/>
        </w:rPr>
        <w:br w:type="page"/>
      </w:r>
    </w:p>
    <w:p w:rsidR="00131C2F" w:rsidRPr="00B15176" w:rsidRDefault="00131C2F" w:rsidP="00131C2F">
      <w:pPr>
        <w:jc w:val="right"/>
        <w:rPr>
          <w:bCs/>
          <w:color w:val="000000"/>
          <w:spacing w:val="-6"/>
          <w:sz w:val="20"/>
        </w:rPr>
      </w:pPr>
      <w:r w:rsidRPr="00B15176">
        <w:rPr>
          <w:bCs/>
          <w:color w:val="000000"/>
          <w:spacing w:val="-6"/>
          <w:sz w:val="20"/>
        </w:rPr>
        <w:lastRenderedPageBreak/>
        <w:t>Приложение №</w:t>
      </w:r>
      <w:r w:rsidR="00642B2A">
        <w:rPr>
          <w:bCs/>
          <w:color w:val="000000"/>
          <w:spacing w:val="-6"/>
          <w:sz w:val="20"/>
        </w:rPr>
        <w:t>8</w:t>
      </w:r>
    </w:p>
    <w:p w:rsidR="00131C2F" w:rsidRPr="00B15176" w:rsidRDefault="00131C2F" w:rsidP="00131C2F">
      <w:pPr>
        <w:jc w:val="right"/>
        <w:rPr>
          <w:color w:val="000000"/>
          <w:sz w:val="20"/>
        </w:rPr>
      </w:pPr>
      <w:r w:rsidRPr="00B15176">
        <w:rPr>
          <w:color w:val="000000"/>
          <w:sz w:val="20"/>
        </w:rPr>
        <w:t xml:space="preserve">к административному регламенту </w:t>
      </w:r>
    </w:p>
    <w:p w:rsidR="00131C2F" w:rsidRPr="00B15176" w:rsidRDefault="00131C2F" w:rsidP="00131C2F">
      <w:pPr>
        <w:jc w:val="right"/>
        <w:rPr>
          <w:color w:val="000000"/>
          <w:sz w:val="20"/>
        </w:rPr>
      </w:pPr>
      <w:r w:rsidRPr="00B15176">
        <w:rPr>
          <w:color w:val="000000"/>
          <w:sz w:val="20"/>
        </w:rPr>
        <w:t xml:space="preserve">предоставления муниципальной услуги </w:t>
      </w:r>
    </w:p>
    <w:p w:rsidR="00202B6C" w:rsidRDefault="00202B6C" w:rsidP="00202B6C">
      <w:pPr>
        <w:tabs>
          <w:tab w:val="left" w:pos="851"/>
          <w:tab w:val="left" w:pos="3795"/>
          <w:tab w:val="right" w:pos="10205"/>
        </w:tabs>
        <w:rPr>
          <w:sz w:val="20"/>
        </w:rPr>
      </w:pPr>
      <w:r>
        <w:rPr>
          <w:color w:val="000000"/>
          <w:sz w:val="20"/>
        </w:rPr>
        <w:t xml:space="preserve">                                                                                                                    </w:t>
      </w:r>
      <w:r w:rsidRPr="00B15176">
        <w:rPr>
          <w:color w:val="000000"/>
          <w:sz w:val="20"/>
        </w:rPr>
        <w:t>«</w:t>
      </w:r>
      <w:r>
        <w:rPr>
          <w:sz w:val="20"/>
        </w:rPr>
        <w:t>Прием заявлений, документов, а также признание</w:t>
      </w:r>
    </w:p>
    <w:p w:rsidR="00202B6C" w:rsidRDefault="00202B6C" w:rsidP="00202B6C">
      <w:pPr>
        <w:tabs>
          <w:tab w:val="left" w:pos="851"/>
        </w:tabs>
        <w:jc w:val="right"/>
        <w:rPr>
          <w:sz w:val="20"/>
        </w:rPr>
      </w:pPr>
      <w:r>
        <w:rPr>
          <w:sz w:val="20"/>
        </w:rPr>
        <w:t xml:space="preserve">                                                                                                                      </w:t>
      </w:r>
      <w:r w:rsidRPr="00352E75">
        <w:rPr>
          <w:sz w:val="20"/>
        </w:rPr>
        <w:t xml:space="preserve">граждан  </w:t>
      </w:r>
      <w:proofErr w:type="gramStart"/>
      <w:r>
        <w:rPr>
          <w:sz w:val="20"/>
        </w:rPr>
        <w:t>нуждающимися</w:t>
      </w:r>
      <w:proofErr w:type="gramEnd"/>
      <w:r w:rsidRPr="0053283C">
        <w:rPr>
          <w:sz w:val="20"/>
        </w:rPr>
        <w:t xml:space="preserve"> </w:t>
      </w:r>
      <w:r w:rsidRPr="00352E75">
        <w:rPr>
          <w:sz w:val="20"/>
        </w:rPr>
        <w:t>в</w:t>
      </w:r>
      <w:r>
        <w:rPr>
          <w:sz w:val="20"/>
        </w:rPr>
        <w:t xml:space="preserve"> жилых </w:t>
      </w:r>
      <w:r w:rsidRPr="00352E75">
        <w:rPr>
          <w:sz w:val="20"/>
        </w:rPr>
        <w:t>х помещениях</w:t>
      </w:r>
      <w:r>
        <w:rPr>
          <w:sz w:val="20"/>
        </w:rPr>
        <w:t xml:space="preserve">                                                                                                                                                                                            в целях предоставления мер государственной</w:t>
      </w:r>
    </w:p>
    <w:p w:rsidR="00202B6C" w:rsidRDefault="00202B6C" w:rsidP="00202B6C">
      <w:pPr>
        <w:jc w:val="right"/>
        <w:rPr>
          <w:color w:val="000000"/>
          <w:sz w:val="20"/>
        </w:rPr>
      </w:pPr>
      <w:r>
        <w:rPr>
          <w:sz w:val="20"/>
        </w:rPr>
        <w:t>поддержки в улучшении жилищных условий</w:t>
      </w:r>
      <w:r w:rsidRPr="00B15176">
        <w:rPr>
          <w:color w:val="000000"/>
          <w:sz w:val="20"/>
        </w:rPr>
        <w:t>»,</w:t>
      </w:r>
      <w:r w:rsidR="00131C2F" w:rsidRPr="00B15176">
        <w:rPr>
          <w:color w:val="000000"/>
          <w:sz w:val="20"/>
        </w:rPr>
        <w:t xml:space="preserve"> </w:t>
      </w:r>
    </w:p>
    <w:p w:rsidR="00131C2F" w:rsidRPr="00B15176" w:rsidRDefault="00131C2F" w:rsidP="00202B6C">
      <w:pPr>
        <w:jc w:val="right"/>
        <w:rPr>
          <w:color w:val="000000"/>
          <w:sz w:val="20"/>
        </w:rPr>
      </w:pPr>
      <w:proofErr w:type="gramStart"/>
      <w:r w:rsidRPr="00B15176">
        <w:rPr>
          <w:color w:val="000000"/>
          <w:sz w:val="20"/>
        </w:rPr>
        <w:t>утвержденному</w:t>
      </w:r>
      <w:proofErr w:type="gramEnd"/>
      <w:r w:rsidRPr="00B15176">
        <w:rPr>
          <w:color w:val="000000"/>
          <w:sz w:val="20"/>
        </w:rPr>
        <w:t xml:space="preserve"> Постановлением Администрации </w:t>
      </w:r>
    </w:p>
    <w:p w:rsidR="00D748BD" w:rsidRPr="00D748BD" w:rsidRDefault="00131C2F" w:rsidP="00D748BD">
      <w:pPr>
        <w:jc w:val="right"/>
        <w:rPr>
          <w:color w:val="000000"/>
          <w:sz w:val="20"/>
        </w:rPr>
      </w:pPr>
      <w:r w:rsidRPr="00B15176">
        <w:rPr>
          <w:color w:val="000000"/>
          <w:sz w:val="20"/>
        </w:rPr>
        <w:t>муниципального образования «</w:t>
      </w:r>
      <w:r w:rsidR="00D748BD" w:rsidRPr="00D748BD">
        <w:rPr>
          <w:color w:val="000000"/>
          <w:sz w:val="20"/>
        </w:rPr>
        <w:t>Муниципальный округ</w:t>
      </w:r>
    </w:p>
    <w:p w:rsidR="00131C2F" w:rsidRPr="00B15176" w:rsidRDefault="00D748BD" w:rsidP="00D748BD">
      <w:pPr>
        <w:jc w:val="right"/>
        <w:rPr>
          <w:color w:val="000000"/>
          <w:sz w:val="20"/>
        </w:rPr>
      </w:pPr>
      <w:r w:rsidRPr="00D748BD">
        <w:rPr>
          <w:color w:val="000000"/>
          <w:sz w:val="20"/>
        </w:rPr>
        <w:t xml:space="preserve"> Вавожский район Удмуртской Республики</w:t>
      </w:r>
      <w:r w:rsidR="00131C2F" w:rsidRPr="00B15176">
        <w:rPr>
          <w:color w:val="000000"/>
          <w:sz w:val="20"/>
        </w:rPr>
        <w:t xml:space="preserve">» </w:t>
      </w:r>
    </w:p>
    <w:p w:rsidR="00131C2F" w:rsidRPr="00B15176" w:rsidRDefault="00D748BD" w:rsidP="00131C2F">
      <w:pPr>
        <w:jc w:val="right"/>
        <w:rPr>
          <w:color w:val="000000"/>
          <w:sz w:val="20"/>
        </w:rPr>
      </w:pPr>
      <w:r>
        <w:rPr>
          <w:color w:val="000000"/>
          <w:sz w:val="20"/>
        </w:rPr>
        <w:t>от  2022</w:t>
      </w:r>
      <w:r w:rsidR="00131C2F" w:rsidRPr="00B15176">
        <w:rPr>
          <w:color w:val="000000"/>
          <w:sz w:val="20"/>
        </w:rPr>
        <w:t xml:space="preserve"> года  №</w:t>
      </w:r>
      <w:r w:rsidR="00131C2F">
        <w:rPr>
          <w:color w:val="000000"/>
          <w:sz w:val="20"/>
        </w:rPr>
        <w:t>________</w:t>
      </w:r>
    </w:p>
    <w:p w:rsidR="00131C2F" w:rsidRPr="00B15176" w:rsidRDefault="00131C2F" w:rsidP="00131C2F">
      <w:pPr>
        <w:jc w:val="right"/>
        <w:rPr>
          <w:b/>
          <w:color w:val="000000"/>
          <w:spacing w:val="-6"/>
          <w:sz w:val="24"/>
          <w:szCs w:val="24"/>
        </w:rPr>
      </w:pPr>
    </w:p>
    <w:p w:rsidR="00131C2F" w:rsidRPr="00B15176" w:rsidRDefault="00131C2F" w:rsidP="00131C2F">
      <w:pPr>
        <w:tabs>
          <w:tab w:val="left" w:pos="851"/>
        </w:tabs>
        <w:jc w:val="center"/>
        <w:rPr>
          <w:b/>
          <w:color w:val="000000"/>
          <w:sz w:val="24"/>
          <w:szCs w:val="24"/>
        </w:rPr>
      </w:pPr>
      <w:r w:rsidRPr="00B15176">
        <w:rPr>
          <w:b/>
          <w:color w:val="000000"/>
          <w:sz w:val="24"/>
          <w:szCs w:val="24"/>
        </w:rPr>
        <w:t xml:space="preserve">Форма жалобы </w:t>
      </w:r>
    </w:p>
    <w:p w:rsidR="00131C2F" w:rsidRPr="00B15176" w:rsidRDefault="00131C2F" w:rsidP="00131C2F">
      <w:pPr>
        <w:tabs>
          <w:tab w:val="left" w:pos="851"/>
        </w:tabs>
        <w:jc w:val="center"/>
        <w:rPr>
          <w:b/>
          <w:color w:val="000000"/>
          <w:sz w:val="24"/>
          <w:szCs w:val="24"/>
        </w:rPr>
      </w:pPr>
      <w:r w:rsidRPr="00B15176">
        <w:rPr>
          <w:b/>
          <w:color w:val="000000"/>
          <w:sz w:val="24"/>
          <w:szCs w:val="24"/>
        </w:rPr>
        <w:t>на действия (бездействие) Администрации муниципального образования «</w:t>
      </w:r>
      <w:r w:rsidR="00E802B6" w:rsidRPr="00E802B6">
        <w:rPr>
          <w:b/>
          <w:color w:val="000000"/>
          <w:sz w:val="24"/>
          <w:szCs w:val="24"/>
        </w:rPr>
        <w:t>Муниципальный округ Вавожский район Удмуртской Республики</w:t>
      </w:r>
      <w:r w:rsidRPr="00B15176">
        <w:rPr>
          <w:b/>
          <w:color w:val="000000"/>
          <w:sz w:val="24"/>
          <w:szCs w:val="24"/>
        </w:rPr>
        <w:t xml:space="preserve">»,  МФЦ  и их должностных лиц при </w:t>
      </w:r>
      <w:r w:rsidR="00E802B6">
        <w:rPr>
          <w:b/>
          <w:color w:val="000000"/>
          <w:sz w:val="24"/>
          <w:szCs w:val="24"/>
        </w:rPr>
        <w:t>п</w:t>
      </w:r>
      <w:r w:rsidRPr="00B15176">
        <w:rPr>
          <w:b/>
          <w:color w:val="000000"/>
          <w:sz w:val="24"/>
          <w:szCs w:val="24"/>
        </w:rPr>
        <w:t>редоставлении муниципальной услуги</w:t>
      </w:r>
    </w:p>
    <w:p w:rsidR="00E802B6" w:rsidRPr="00E802B6" w:rsidRDefault="00131C2F" w:rsidP="00E802B6">
      <w:pPr>
        <w:pStyle w:val="211"/>
        <w:jc w:val="right"/>
        <w:rPr>
          <w:rFonts w:ascii="Times New Roman" w:hAnsi="Times New Roman"/>
          <w:sz w:val="24"/>
          <w:szCs w:val="24"/>
        </w:rPr>
      </w:pPr>
      <w:r w:rsidRPr="00B15176">
        <w:rPr>
          <w:rFonts w:ascii="Times New Roman" w:hAnsi="Times New Roman"/>
          <w:sz w:val="24"/>
          <w:szCs w:val="24"/>
        </w:rPr>
        <w:t>Главе муниципального образования «</w:t>
      </w:r>
      <w:r w:rsidR="00E802B6" w:rsidRPr="00E802B6">
        <w:rPr>
          <w:rFonts w:ascii="Times New Roman" w:hAnsi="Times New Roman"/>
          <w:sz w:val="24"/>
          <w:szCs w:val="24"/>
        </w:rPr>
        <w:t>Муниципальный округ</w:t>
      </w:r>
    </w:p>
    <w:p w:rsidR="00131C2F" w:rsidRPr="00B15176" w:rsidRDefault="00E802B6" w:rsidP="00E802B6">
      <w:pPr>
        <w:pStyle w:val="211"/>
        <w:jc w:val="right"/>
        <w:rPr>
          <w:rFonts w:ascii="Times New Roman" w:hAnsi="Times New Roman"/>
          <w:sz w:val="24"/>
          <w:szCs w:val="24"/>
        </w:rPr>
      </w:pPr>
      <w:r w:rsidRPr="00E802B6">
        <w:rPr>
          <w:rFonts w:ascii="Times New Roman" w:hAnsi="Times New Roman"/>
          <w:sz w:val="24"/>
          <w:szCs w:val="24"/>
        </w:rPr>
        <w:t xml:space="preserve"> Вавожский район Удмуртской Республики</w:t>
      </w:r>
      <w:r w:rsidR="00131C2F" w:rsidRPr="00B15176">
        <w:rPr>
          <w:rFonts w:ascii="Times New Roman" w:hAnsi="Times New Roman"/>
          <w:sz w:val="24"/>
          <w:szCs w:val="24"/>
        </w:rPr>
        <w:t>», директору МФЦ</w:t>
      </w:r>
    </w:p>
    <w:p w:rsidR="00131C2F" w:rsidRPr="00B15176" w:rsidRDefault="00131C2F" w:rsidP="00131C2F">
      <w:pPr>
        <w:pStyle w:val="211"/>
        <w:jc w:val="right"/>
        <w:rPr>
          <w:rFonts w:ascii="Times New Roman" w:hAnsi="Times New Roman"/>
          <w:sz w:val="24"/>
          <w:szCs w:val="24"/>
        </w:rPr>
      </w:pPr>
      <w:r w:rsidRPr="00B15176">
        <w:rPr>
          <w:rFonts w:ascii="Times New Roman" w:hAnsi="Times New Roman"/>
          <w:sz w:val="24"/>
          <w:szCs w:val="24"/>
        </w:rPr>
        <w:t>_____________________________________________</w:t>
      </w:r>
    </w:p>
    <w:p w:rsidR="00131C2F" w:rsidRPr="00B15176" w:rsidRDefault="00131C2F" w:rsidP="00131C2F">
      <w:pPr>
        <w:pStyle w:val="211"/>
        <w:jc w:val="right"/>
        <w:rPr>
          <w:rFonts w:ascii="Times New Roman" w:hAnsi="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от 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(ФИО)</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right"/>
        <w:rPr>
          <w:rFonts w:ascii="Times New Roman" w:hAnsi="Times New Roman" w:cs="Times New Roman"/>
          <w:sz w:val="24"/>
          <w:szCs w:val="24"/>
        </w:rPr>
      </w:pP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 xml:space="preserve">                                                                                       реквизиты документа, удостоверяющего личность</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 xml:space="preserve">     _____________________________________________ </w:t>
      </w:r>
    </w:p>
    <w:p w:rsidR="00131C2F" w:rsidRPr="00B15176" w:rsidRDefault="00131C2F" w:rsidP="00131C2F">
      <w:pPr>
        <w:pStyle w:val="a6"/>
        <w:tabs>
          <w:tab w:val="left" w:pos="4452"/>
        </w:tabs>
        <w:jc w:val="center"/>
        <w:rPr>
          <w:rFonts w:ascii="Times New Roman" w:hAnsi="Times New Roman" w:cs="Times New Roman"/>
          <w:sz w:val="20"/>
          <w:szCs w:val="20"/>
        </w:rPr>
      </w:pPr>
      <w:r w:rsidRPr="00B15176">
        <w:rPr>
          <w:rFonts w:ascii="Times New Roman" w:hAnsi="Times New Roman" w:cs="Times New Roman"/>
          <w:sz w:val="20"/>
          <w:szCs w:val="20"/>
        </w:rPr>
        <w:tab/>
        <w:t>(Адрес места жительства)</w:t>
      </w:r>
    </w:p>
    <w:p w:rsidR="00131C2F" w:rsidRPr="00B15176" w:rsidRDefault="00131C2F" w:rsidP="00131C2F">
      <w:pPr>
        <w:pStyle w:val="a6"/>
        <w:tabs>
          <w:tab w:val="left" w:pos="4452"/>
        </w:tabs>
        <w:jc w:val="right"/>
        <w:rPr>
          <w:rFonts w:ascii="Times New Roman" w:hAnsi="Times New Roman" w:cs="Times New Roman"/>
          <w:sz w:val="24"/>
          <w:szCs w:val="24"/>
        </w:rPr>
      </w:pPr>
      <w:r w:rsidRPr="00B15176">
        <w:rPr>
          <w:rFonts w:ascii="Times New Roman" w:hAnsi="Times New Roman" w:cs="Times New Roman"/>
          <w:sz w:val="24"/>
          <w:szCs w:val="24"/>
        </w:rPr>
        <w:t>_____________________________________________</w:t>
      </w:r>
    </w:p>
    <w:p w:rsidR="00131C2F" w:rsidRPr="00B15176" w:rsidRDefault="00131C2F" w:rsidP="00131C2F">
      <w:pPr>
        <w:pStyle w:val="a6"/>
        <w:ind w:left="4248" w:firstLine="708"/>
        <w:jc w:val="center"/>
        <w:rPr>
          <w:rFonts w:ascii="Times New Roman" w:hAnsi="Times New Roman" w:cs="Times New Roman"/>
          <w:b/>
          <w:sz w:val="20"/>
          <w:szCs w:val="20"/>
        </w:rPr>
      </w:pPr>
      <w:r w:rsidRPr="00B15176">
        <w:rPr>
          <w:rFonts w:ascii="Times New Roman" w:hAnsi="Times New Roman" w:cs="Times New Roman"/>
          <w:sz w:val="20"/>
          <w:szCs w:val="20"/>
        </w:rPr>
        <w:t xml:space="preserve"> (контактный телефон, </w:t>
      </w:r>
      <w:r w:rsidRPr="00B15176">
        <w:rPr>
          <w:rFonts w:ascii="Times New Roman" w:hAnsi="Times New Roman" w:cs="Times New Roman"/>
          <w:sz w:val="20"/>
          <w:szCs w:val="20"/>
          <w:lang w:val="en-US"/>
        </w:rPr>
        <w:t>e</w:t>
      </w:r>
      <w:r w:rsidRPr="00B15176">
        <w:rPr>
          <w:rFonts w:ascii="Times New Roman" w:hAnsi="Times New Roman" w:cs="Times New Roman"/>
          <w:sz w:val="20"/>
          <w:szCs w:val="20"/>
        </w:rPr>
        <w:t>-</w:t>
      </w:r>
      <w:r w:rsidRPr="00B15176">
        <w:rPr>
          <w:rFonts w:ascii="Times New Roman" w:hAnsi="Times New Roman" w:cs="Times New Roman"/>
          <w:sz w:val="20"/>
          <w:szCs w:val="20"/>
          <w:lang w:val="en-US"/>
        </w:rPr>
        <w:t>mail</w:t>
      </w:r>
      <w:r w:rsidRPr="00B15176">
        <w:rPr>
          <w:rFonts w:ascii="Times New Roman" w:hAnsi="Times New Roman" w:cs="Times New Roman"/>
          <w:sz w:val="20"/>
          <w:szCs w:val="20"/>
        </w:rPr>
        <w:t>)</w:t>
      </w:r>
    </w:p>
    <w:p w:rsidR="00131C2F" w:rsidRPr="00B15176" w:rsidRDefault="00131C2F" w:rsidP="00131C2F">
      <w:pPr>
        <w:pStyle w:val="211"/>
        <w:ind w:firstLine="444"/>
        <w:jc w:val="center"/>
        <w:rPr>
          <w:rFonts w:ascii="Times New Roman" w:hAnsi="Times New Roman"/>
          <w:b/>
          <w:sz w:val="24"/>
          <w:szCs w:val="24"/>
        </w:rPr>
      </w:pPr>
    </w:p>
    <w:p w:rsidR="00131C2F" w:rsidRPr="00B15176" w:rsidRDefault="00131C2F" w:rsidP="00131C2F">
      <w:pPr>
        <w:jc w:val="center"/>
        <w:rPr>
          <w:b/>
          <w:sz w:val="24"/>
          <w:szCs w:val="24"/>
        </w:rPr>
      </w:pPr>
      <w:r w:rsidRPr="00B15176">
        <w:rPr>
          <w:b/>
          <w:sz w:val="24"/>
          <w:szCs w:val="24"/>
        </w:rPr>
        <w:t>ЖАЛОБА</w:t>
      </w:r>
    </w:p>
    <w:p w:rsidR="00131C2F" w:rsidRPr="00B15176" w:rsidRDefault="00131C2F" w:rsidP="00E802B6">
      <w:pPr>
        <w:jc w:val="center"/>
        <w:rPr>
          <w:b/>
          <w:sz w:val="24"/>
          <w:szCs w:val="24"/>
        </w:rPr>
      </w:pPr>
      <w:r w:rsidRPr="00B15176">
        <w:rPr>
          <w:b/>
          <w:sz w:val="24"/>
          <w:szCs w:val="24"/>
        </w:rPr>
        <w:t>на решения и действия (бездействие) Администрации муниципального образования «</w:t>
      </w:r>
      <w:r w:rsidR="00E802B6" w:rsidRPr="00E802B6">
        <w:rPr>
          <w:b/>
          <w:sz w:val="24"/>
          <w:szCs w:val="24"/>
        </w:rPr>
        <w:t>Муниципальный округ</w:t>
      </w:r>
      <w:r w:rsidR="00E802B6">
        <w:rPr>
          <w:b/>
          <w:sz w:val="24"/>
          <w:szCs w:val="24"/>
        </w:rPr>
        <w:t xml:space="preserve"> </w:t>
      </w:r>
      <w:r w:rsidR="00E802B6" w:rsidRPr="00E802B6">
        <w:rPr>
          <w:b/>
          <w:sz w:val="24"/>
          <w:szCs w:val="24"/>
        </w:rPr>
        <w:t xml:space="preserve"> Вавожский район Удмуртской Республики</w:t>
      </w:r>
      <w:r w:rsidRPr="00B15176">
        <w:rPr>
          <w:b/>
          <w:sz w:val="24"/>
          <w:szCs w:val="24"/>
        </w:rPr>
        <w:t>», МФЦ и (или) их должностных лиц</w:t>
      </w:r>
    </w:p>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1. Предмет жалобы (краткое изложение обжалуемых действий (бездействий) или решений)</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2. Причина несогласия (основания, по которым лицо, подающее жалобу, несогласно с действием (бездействием) или решением со ссылками на пункты административного регламента)</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p w:rsidR="00131C2F" w:rsidRPr="00B15176" w:rsidRDefault="00131C2F" w:rsidP="00131C2F">
      <w:pPr>
        <w:jc w:val="both"/>
        <w:rPr>
          <w:sz w:val="24"/>
          <w:szCs w:val="24"/>
        </w:rPr>
      </w:pPr>
      <w:r w:rsidRPr="00B15176">
        <w:rPr>
          <w:sz w:val="24"/>
          <w:szCs w:val="24"/>
        </w:rPr>
        <w:t>Приложение:</w:t>
      </w:r>
      <w:r w:rsidRPr="00B15176">
        <w:rPr>
          <w:sz w:val="24"/>
          <w:szCs w:val="24"/>
        </w:rPr>
        <w:tab/>
        <w:t>(документы, подтверждающие изложенные обстоятельства)</w:t>
      </w:r>
    </w:p>
    <w:tbl>
      <w:tblPr>
        <w:tblW w:w="9889" w:type="dxa"/>
        <w:tblLayout w:type="fixed"/>
        <w:tblLook w:val="0000" w:firstRow="0" w:lastRow="0" w:firstColumn="0" w:lastColumn="0" w:noHBand="0" w:noVBand="0"/>
      </w:tblPr>
      <w:tblGrid>
        <w:gridCol w:w="9889"/>
      </w:tblGrid>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r w:rsidR="00131C2F" w:rsidRPr="00B15176" w:rsidTr="0090344A">
        <w:tc>
          <w:tcPr>
            <w:tcW w:w="9889" w:type="dxa"/>
            <w:tcBorders>
              <w:bottom w:val="single" w:sz="4" w:space="0" w:color="000000"/>
            </w:tcBorders>
          </w:tcPr>
          <w:p w:rsidR="00131C2F" w:rsidRPr="00B15176" w:rsidRDefault="00131C2F" w:rsidP="0090344A">
            <w:pPr>
              <w:snapToGrid w:val="0"/>
              <w:jc w:val="both"/>
              <w:rPr>
                <w:sz w:val="24"/>
                <w:szCs w:val="24"/>
              </w:rPr>
            </w:pPr>
          </w:p>
        </w:tc>
      </w:tr>
    </w:tbl>
    <w:p w:rsidR="00131C2F" w:rsidRPr="00B15176" w:rsidRDefault="00131C2F" w:rsidP="00131C2F">
      <w:pPr>
        <w:jc w:val="both"/>
        <w:rPr>
          <w:sz w:val="24"/>
          <w:szCs w:val="24"/>
        </w:rPr>
      </w:pPr>
    </w:p>
    <w:tbl>
      <w:tblPr>
        <w:tblW w:w="0" w:type="auto"/>
        <w:tblLayout w:type="fixed"/>
        <w:tblLook w:val="0000" w:firstRow="0" w:lastRow="0" w:firstColumn="0" w:lastColumn="0" w:noHBand="0" w:noVBand="0"/>
      </w:tblPr>
      <w:tblGrid>
        <w:gridCol w:w="2148"/>
        <w:gridCol w:w="2640"/>
        <w:gridCol w:w="2160"/>
        <w:gridCol w:w="2941"/>
      </w:tblGrid>
      <w:tr w:rsidR="00131C2F" w:rsidRPr="00B15176" w:rsidTr="0090344A">
        <w:tc>
          <w:tcPr>
            <w:tcW w:w="2148" w:type="dxa"/>
            <w:tcBorders>
              <w:bottom w:val="single" w:sz="4" w:space="0" w:color="000000"/>
            </w:tcBorders>
          </w:tcPr>
          <w:p w:rsidR="00131C2F" w:rsidRPr="00B15176" w:rsidRDefault="00131C2F" w:rsidP="0090344A">
            <w:pPr>
              <w:snapToGrid w:val="0"/>
              <w:jc w:val="both"/>
              <w:rPr>
                <w:sz w:val="24"/>
                <w:szCs w:val="24"/>
              </w:rPr>
            </w:pPr>
          </w:p>
        </w:tc>
        <w:tc>
          <w:tcPr>
            <w:tcW w:w="2640" w:type="dxa"/>
          </w:tcPr>
          <w:p w:rsidR="00131C2F" w:rsidRPr="00B15176" w:rsidRDefault="00131C2F" w:rsidP="0090344A">
            <w:pPr>
              <w:snapToGrid w:val="0"/>
              <w:jc w:val="both"/>
              <w:rPr>
                <w:sz w:val="24"/>
                <w:szCs w:val="24"/>
              </w:rPr>
            </w:pPr>
          </w:p>
        </w:tc>
        <w:tc>
          <w:tcPr>
            <w:tcW w:w="2160" w:type="dxa"/>
            <w:tcBorders>
              <w:bottom w:val="single" w:sz="4" w:space="0" w:color="000000"/>
            </w:tcBorders>
          </w:tcPr>
          <w:p w:rsidR="00131C2F" w:rsidRPr="00B15176" w:rsidRDefault="00131C2F" w:rsidP="0090344A">
            <w:pPr>
              <w:snapToGrid w:val="0"/>
              <w:jc w:val="both"/>
              <w:rPr>
                <w:sz w:val="24"/>
                <w:szCs w:val="24"/>
              </w:rPr>
            </w:pPr>
          </w:p>
        </w:tc>
        <w:tc>
          <w:tcPr>
            <w:tcW w:w="2941" w:type="dxa"/>
            <w:tcBorders>
              <w:bottom w:val="single" w:sz="4" w:space="0" w:color="000000"/>
            </w:tcBorders>
          </w:tcPr>
          <w:p w:rsidR="00131C2F" w:rsidRPr="00B15176" w:rsidRDefault="00131C2F" w:rsidP="0090344A">
            <w:pPr>
              <w:snapToGrid w:val="0"/>
              <w:jc w:val="both"/>
              <w:rPr>
                <w:sz w:val="24"/>
                <w:szCs w:val="24"/>
              </w:rPr>
            </w:pPr>
            <w:r w:rsidRPr="00B15176">
              <w:rPr>
                <w:sz w:val="24"/>
                <w:szCs w:val="24"/>
              </w:rPr>
              <w:t>/                                          /</w:t>
            </w:r>
          </w:p>
        </w:tc>
      </w:tr>
    </w:tbl>
    <w:p w:rsidR="00131C2F" w:rsidRDefault="00131C2F" w:rsidP="00131C2F">
      <w:pPr>
        <w:jc w:val="both"/>
        <w:rPr>
          <w:sz w:val="20"/>
        </w:rPr>
      </w:pPr>
      <w:r w:rsidRPr="00B15176">
        <w:rPr>
          <w:sz w:val="20"/>
        </w:rPr>
        <w:t>(дата)</w:t>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r>
      <w:r w:rsidRPr="00B15176">
        <w:rPr>
          <w:sz w:val="20"/>
        </w:rPr>
        <w:tab/>
        <w:t xml:space="preserve">        (подпись)                    (расшифровка подписи)</w:t>
      </w:r>
    </w:p>
    <w:p w:rsidR="007C7A39" w:rsidRPr="00B15176" w:rsidRDefault="007C7A39" w:rsidP="007C7A39">
      <w:pPr>
        <w:jc w:val="right"/>
        <w:rPr>
          <w:bCs/>
          <w:color w:val="000000"/>
          <w:spacing w:val="-6"/>
          <w:sz w:val="20"/>
        </w:rPr>
      </w:pPr>
      <w:r w:rsidRPr="00B15176">
        <w:rPr>
          <w:bCs/>
          <w:color w:val="000000"/>
          <w:spacing w:val="-6"/>
          <w:sz w:val="20"/>
        </w:rPr>
        <w:lastRenderedPageBreak/>
        <w:t xml:space="preserve">Приложение № </w:t>
      </w:r>
      <w:r w:rsidR="00642B2A">
        <w:rPr>
          <w:bCs/>
          <w:color w:val="000000"/>
          <w:spacing w:val="-6"/>
          <w:sz w:val="20"/>
        </w:rPr>
        <w:t>9</w:t>
      </w:r>
    </w:p>
    <w:p w:rsidR="007C7A39" w:rsidRPr="00B15176" w:rsidRDefault="007C7A39" w:rsidP="007C7A39">
      <w:pPr>
        <w:jc w:val="right"/>
        <w:rPr>
          <w:color w:val="000000"/>
          <w:sz w:val="20"/>
        </w:rPr>
      </w:pPr>
      <w:r w:rsidRPr="00B15176">
        <w:rPr>
          <w:color w:val="000000"/>
          <w:sz w:val="20"/>
        </w:rPr>
        <w:t xml:space="preserve">к административному регламенту </w:t>
      </w:r>
    </w:p>
    <w:p w:rsidR="007C7A39" w:rsidRPr="00B15176" w:rsidRDefault="007C7A39" w:rsidP="007C7A39">
      <w:pPr>
        <w:jc w:val="right"/>
        <w:rPr>
          <w:color w:val="000000"/>
          <w:sz w:val="20"/>
        </w:rPr>
      </w:pPr>
      <w:r w:rsidRPr="00B15176">
        <w:rPr>
          <w:color w:val="000000"/>
          <w:sz w:val="20"/>
        </w:rPr>
        <w:t xml:space="preserve">предоставления муниципальной услуги </w:t>
      </w:r>
    </w:p>
    <w:p w:rsidR="00F158F1" w:rsidRDefault="00F158F1" w:rsidP="00F158F1">
      <w:pPr>
        <w:tabs>
          <w:tab w:val="left" w:pos="851"/>
        </w:tabs>
        <w:jc w:val="right"/>
        <w:rPr>
          <w:sz w:val="20"/>
        </w:rPr>
      </w:pPr>
      <w:r w:rsidRPr="00B15176">
        <w:rPr>
          <w:color w:val="000000"/>
          <w:sz w:val="20"/>
        </w:rPr>
        <w:t>«</w:t>
      </w:r>
      <w:r>
        <w:rPr>
          <w:sz w:val="20"/>
        </w:rPr>
        <w:t>Прием заявлений, документов, а также</w:t>
      </w:r>
    </w:p>
    <w:p w:rsidR="00F158F1" w:rsidRDefault="00F158F1" w:rsidP="00F158F1">
      <w:pPr>
        <w:tabs>
          <w:tab w:val="left" w:pos="851"/>
        </w:tabs>
        <w:jc w:val="center"/>
        <w:rPr>
          <w:sz w:val="20"/>
        </w:rPr>
      </w:pPr>
      <w:r>
        <w:rPr>
          <w:sz w:val="20"/>
        </w:rPr>
        <w:t xml:space="preserve">                                                                                                                                      постановка </w:t>
      </w:r>
      <w:r w:rsidRPr="00352E75">
        <w:rPr>
          <w:sz w:val="20"/>
        </w:rPr>
        <w:t>граждан  на учет</w:t>
      </w:r>
      <w:r>
        <w:rPr>
          <w:sz w:val="20"/>
        </w:rPr>
        <w:t xml:space="preserve"> </w:t>
      </w:r>
      <w:r w:rsidRPr="00352E75">
        <w:rPr>
          <w:sz w:val="20"/>
        </w:rPr>
        <w:t xml:space="preserve"> в качестве</w:t>
      </w:r>
    </w:p>
    <w:p w:rsidR="007C7A39" w:rsidRPr="00B15176" w:rsidRDefault="00F158F1" w:rsidP="00F158F1">
      <w:pPr>
        <w:jc w:val="right"/>
        <w:rPr>
          <w:color w:val="000000"/>
          <w:sz w:val="20"/>
        </w:rPr>
      </w:pPr>
      <w:r w:rsidRPr="00352E75">
        <w:rPr>
          <w:sz w:val="20"/>
        </w:rPr>
        <w:t xml:space="preserve"> </w:t>
      </w:r>
      <w:r>
        <w:rPr>
          <w:sz w:val="20"/>
        </w:rPr>
        <w:t xml:space="preserve">                                                                                                                                         </w:t>
      </w:r>
      <w:proofErr w:type="gramStart"/>
      <w:r w:rsidRPr="00352E75">
        <w:rPr>
          <w:sz w:val="20"/>
        </w:rPr>
        <w:t>нуждающихся в жилых помещениях</w:t>
      </w:r>
      <w:r w:rsidRPr="00B15176">
        <w:rPr>
          <w:color w:val="000000"/>
          <w:sz w:val="20"/>
        </w:rPr>
        <w:t>»,</w:t>
      </w:r>
      <w:proofErr w:type="gramEnd"/>
    </w:p>
    <w:p w:rsidR="007C7A39" w:rsidRPr="00B15176" w:rsidRDefault="007C7A39" w:rsidP="007C7A39">
      <w:pPr>
        <w:jc w:val="right"/>
        <w:rPr>
          <w:color w:val="000000"/>
          <w:sz w:val="20"/>
        </w:rPr>
      </w:pPr>
      <w:r w:rsidRPr="00B15176">
        <w:rPr>
          <w:color w:val="000000"/>
          <w:sz w:val="20"/>
        </w:rPr>
        <w:t xml:space="preserve"> утвержденному Постановлением Администрации </w:t>
      </w:r>
    </w:p>
    <w:p w:rsidR="00E802B6" w:rsidRPr="00E802B6" w:rsidRDefault="007C7A39" w:rsidP="00E802B6">
      <w:pPr>
        <w:jc w:val="right"/>
        <w:rPr>
          <w:color w:val="000000"/>
          <w:sz w:val="20"/>
        </w:rPr>
      </w:pPr>
      <w:r w:rsidRPr="00B15176">
        <w:rPr>
          <w:color w:val="000000"/>
          <w:sz w:val="20"/>
        </w:rPr>
        <w:t>муниципального образования «</w:t>
      </w:r>
      <w:r w:rsidR="00E802B6" w:rsidRPr="00E802B6">
        <w:rPr>
          <w:color w:val="000000"/>
          <w:sz w:val="20"/>
        </w:rPr>
        <w:t>Муниципальный округ</w:t>
      </w:r>
    </w:p>
    <w:p w:rsidR="007C7A39" w:rsidRPr="00B15176" w:rsidRDefault="00E802B6" w:rsidP="00E802B6">
      <w:pPr>
        <w:jc w:val="right"/>
        <w:rPr>
          <w:color w:val="000000"/>
          <w:sz w:val="20"/>
        </w:rPr>
      </w:pPr>
      <w:r w:rsidRPr="00E802B6">
        <w:rPr>
          <w:color w:val="000000"/>
          <w:sz w:val="20"/>
        </w:rPr>
        <w:t xml:space="preserve"> Вавожский район Удмуртской Республики</w:t>
      </w:r>
      <w:r w:rsidR="007C7A39" w:rsidRPr="00B15176">
        <w:rPr>
          <w:color w:val="000000"/>
          <w:sz w:val="20"/>
        </w:rPr>
        <w:t xml:space="preserve">» </w:t>
      </w:r>
    </w:p>
    <w:p w:rsidR="007C7A39" w:rsidRPr="00B15176" w:rsidRDefault="007C7A39" w:rsidP="007C7A39">
      <w:pPr>
        <w:jc w:val="right"/>
        <w:rPr>
          <w:color w:val="000000"/>
          <w:sz w:val="20"/>
        </w:rPr>
      </w:pPr>
      <w:r w:rsidRPr="00B15176">
        <w:rPr>
          <w:color w:val="000000"/>
          <w:sz w:val="20"/>
        </w:rPr>
        <w:t>от  20</w:t>
      </w:r>
      <w:r w:rsidR="00E802B6">
        <w:rPr>
          <w:color w:val="000000"/>
          <w:sz w:val="20"/>
        </w:rPr>
        <w:t>22</w:t>
      </w:r>
      <w:bookmarkStart w:id="41" w:name="_GoBack"/>
      <w:bookmarkEnd w:id="41"/>
      <w:r w:rsidR="004022C4" w:rsidRPr="00B15176">
        <w:rPr>
          <w:color w:val="000000"/>
          <w:sz w:val="20"/>
        </w:rPr>
        <w:t xml:space="preserve"> </w:t>
      </w:r>
      <w:r w:rsidRPr="00B15176">
        <w:rPr>
          <w:color w:val="000000"/>
          <w:sz w:val="20"/>
        </w:rPr>
        <w:t>года  №</w:t>
      </w:r>
      <w:r w:rsidR="00FB3700">
        <w:rPr>
          <w:color w:val="000000"/>
          <w:sz w:val="20"/>
        </w:rPr>
        <w:t>_________</w:t>
      </w:r>
      <w:r w:rsidRPr="00B15176">
        <w:rPr>
          <w:color w:val="000000"/>
          <w:sz w:val="20"/>
        </w:rPr>
        <w:t xml:space="preserve"> </w:t>
      </w:r>
    </w:p>
    <w:p w:rsidR="007C7A39" w:rsidRPr="00B15176" w:rsidRDefault="007C7A39" w:rsidP="007C7A39">
      <w:pPr>
        <w:jc w:val="right"/>
        <w:rPr>
          <w:b/>
          <w:color w:val="000000"/>
          <w:sz w:val="24"/>
          <w:szCs w:val="24"/>
        </w:rPr>
      </w:pPr>
    </w:p>
    <w:p w:rsidR="007C7A39" w:rsidRPr="00B15176" w:rsidRDefault="007C7A39" w:rsidP="007C7A39">
      <w:pPr>
        <w:pStyle w:val="a9"/>
        <w:widowControl w:val="0"/>
        <w:spacing w:after="0"/>
        <w:jc w:val="center"/>
        <w:rPr>
          <w:b/>
          <w:sz w:val="24"/>
          <w:szCs w:val="24"/>
        </w:rPr>
      </w:pPr>
      <w:r w:rsidRPr="00B15176">
        <w:rPr>
          <w:b/>
          <w:sz w:val="24"/>
          <w:szCs w:val="24"/>
        </w:rPr>
        <w:t>БЛОК – СХЕМА</w:t>
      </w:r>
    </w:p>
    <w:p w:rsidR="007C7A39" w:rsidRPr="00B15176" w:rsidRDefault="007C7A39" w:rsidP="007C7A39">
      <w:pPr>
        <w:pStyle w:val="a9"/>
        <w:widowControl w:val="0"/>
        <w:spacing w:after="0"/>
        <w:jc w:val="center"/>
        <w:rPr>
          <w:b/>
          <w:sz w:val="24"/>
          <w:szCs w:val="24"/>
        </w:rPr>
      </w:pPr>
      <w:r w:rsidRPr="00B15176">
        <w:rPr>
          <w:b/>
          <w:sz w:val="24"/>
          <w:szCs w:val="24"/>
        </w:rPr>
        <w:t xml:space="preserve"> последовательности административных действий </w:t>
      </w:r>
    </w:p>
    <w:p w:rsidR="007C7A39" w:rsidRPr="00B15176" w:rsidRDefault="007C7A39" w:rsidP="007C7A39">
      <w:pPr>
        <w:pStyle w:val="a9"/>
        <w:widowControl w:val="0"/>
        <w:spacing w:after="0"/>
        <w:jc w:val="center"/>
        <w:rPr>
          <w:b/>
          <w:sz w:val="24"/>
          <w:szCs w:val="24"/>
        </w:rPr>
      </w:pPr>
      <w:r w:rsidRPr="00B15176">
        <w:rPr>
          <w:noProof/>
          <w:sz w:val="24"/>
          <w:szCs w:val="24"/>
        </w:rPr>
        <mc:AlternateContent>
          <mc:Choice Requires="wps">
            <w:drawing>
              <wp:anchor distT="0" distB="0" distL="114300" distR="114300" simplePos="0" relativeHeight="251695104" behindDoc="0" locked="0" layoutInCell="1" allowOverlap="1" wp14:anchorId="43CBF1F5" wp14:editId="020E18AD">
                <wp:simplePos x="0" y="0"/>
                <wp:positionH relativeFrom="column">
                  <wp:posOffset>5604510</wp:posOffset>
                </wp:positionH>
                <wp:positionV relativeFrom="paragraph">
                  <wp:posOffset>160655</wp:posOffset>
                </wp:positionV>
                <wp:extent cx="695325" cy="235585"/>
                <wp:effectExtent l="0" t="0" r="28575" b="1206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35585"/>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1" o:spid="_x0000_s1026" style="position:absolute;left:0;text-align:left;margin-left:441.3pt;margin-top:12.65pt;width:54.75pt;height:18.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" fillcolor="#d8d8d8">
                <v:textbox>
                  <w:txbxContent>
                    <w:p w:rsidR="007C6D50" w:rsidRPr="00851C55" w:rsidRDefault="007C6D50" w:rsidP="007C7A39">
                      <w:pPr>
                        <w:jc w:val="center"/>
                        <w:rPr>
                          <w:sz w:val="20"/>
                        </w:rPr>
                      </w:pPr>
                      <w:r>
                        <w:rPr>
                          <w:sz w:val="20"/>
                        </w:rPr>
                        <w:t>1 день</w:t>
                      </w:r>
                    </w:p>
                  </w:txbxContent>
                </v:textbox>
              </v:rect>
            </w:pict>
          </mc:Fallback>
        </mc:AlternateContent>
      </w:r>
      <w:r w:rsidRPr="00B15176">
        <w:rPr>
          <w:b/>
          <w:sz w:val="24"/>
          <w:szCs w:val="24"/>
        </w:rPr>
        <w:t>при предоставлении муниципальной услуги</w:t>
      </w:r>
    </w:p>
    <w:p w:rsidR="007C7A39" w:rsidRPr="00B15176" w:rsidRDefault="007C7A39" w:rsidP="007C7A39">
      <w:pPr>
        <w:pStyle w:val="a9"/>
        <w:widowControl w:val="0"/>
        <w:spacing w:after="0"/>
        <w:jc w:val="center"/>
        <w:rPr>
          <w:sz w:val="24"/>
          <w:szCs w:val="24"/>
        </w:rPr>
      </w:pPr>
      <w:r w:rsidRPr="00B15176">
        <w:rPr>
          <w:noProof/>
          <w:sz w:val="24"/>
          <w:szCs w:val="24"/>
        </w:rPr>
        <mc:AlternateContent>
          <mc:Choice Requires="wps">
            <w:drawing>
              <wp:anchor distT="0" distB="0" distL="114300" distR="114300" simplePos="0" relativeHeight="251694080" behindDoc="0" locked="0" layoutInCell="1" allowOverlap="1" wp14:anchorId="71D56210" wp14:editId="221FE904">
                <wp:simplePos x="0" y="0"/>
                <wp:positionH relativeFrom="column">
                  <wp:posOffset>158115</wp:posOffset>
                </wp:positionH>
                <wp:positionV relativeFrom="paragraph">
                  <wp:posOffset>135255</wp:posOffset>
                </wp:positionV>
                <wp:extent cx="314325" cy="3038475"/>
                <wp:effectExtent l="0" t="0" r="28575" b="2857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38475"/>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1 день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0" o:spid="_x0000_s1027" style="position:absolute;left:0;text-align:left;margin-left:12.45pt;margin-top:10.65pt;width:24.75pt;height:239.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" fillcolor="#d8d8d8">
                <v:textbox style="layout-flow:vertical;mso-layout-flow-alt:bottom-to-top">
                  <w:txbxContent>
                    <w:p w:rsidR="007C6D50" w:rsidRPr="00851C55" w:rsidRDefault="007C6D50" w:rsidP="007C7A39">
                      <w:pPr>
                        <w:jc w:val="center"/>
                        <w:rPr>
                          <w:sz w:val="20"/>
                        </w:rPr>
                      </w:pPr>
                      <w:r>
                        <w:rPr>
                          <w:sz w:val="20"/>
                        </w:rPr>
                        <w:t>1 день</w:t>
                      </w:r>
                    </w:p>
                  </w:txbxContent>
                </v:textbox>
              </v:rect>
            </w:pict>
          </mc:Fallback>
        </mc:AlternateContent>
      </w:r>
      <w:r w:rsidRPr="00B15176">
        <w:rPr>
          <w:noProof/>
          <w:sz w:val="24"/>
          <w:szCs w:val="24"/>
        </w:rPr>
        <mc:AlternateContent>
          <mc:Choice Requires="wps">
            <w:drawing>
              <wp:anchor distT="0" distB="0" distL="114300" distR="114300" simplePos="0" relativeHeight="251705344" behindDoc="0" locked="0" layoutInCell="1" allowOverlap="1" wp14:anchorId="3D3B09C2" wp14:editId="1CF22002">
                <wp:simplePos x="0" y="0"/>
                <wp:positionH relativeFrom="column">
                  <wp:posOffset>1975485</wp:posOffset>
                </wp:positionH>
                <wp:positionV relativeFrom="paragraph">
                  <wp:posOffset>140970</wp:posOffset>
                </wp:positionV>
                <wp:extent cx="3516630" cy="507365"/>
                <wp:effectExtent l="7620" t="12700" r="9525" b="1333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6630" cy="507365"/>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9" o:spid="_x0000_s1028" style="position:absolute;left:0;text-align:left;margin-left:155.55pt;margin-top:11.1pt;width:276.9pt;height:3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">
                <v:textbox>
                  <w:txbxContent>
                    <w:p w:rsidR="007C6D50" w:rsidRPr="004D1B98" w:rsidRDefault="007C6D50" w:rsidP="007C7A39">
                      <w:pPr>
                        <w:jc w:val="center"/>
                        <w:rPr>
                          <w:sz w:val="24"/>
                          <w:szCs w:val="24"/>
                        </w:rPr>
                      </w:pPr>
                      <w:r w:rsidRPr="004D1B98">
                        <w:rPr>
                          <w:sz w:val="24"/>
                          <w:szCs w:val="24"/>
                        </w:rPr>
                        <w:t xml:space="preserve">Специалист </w:t>
                      </w:r>
                      <w:r>
                        <w:rPr>
                          <w:sz w:val="24"/>
                          <w:szCs w:val="24"/>
                        </w:rPr>
                        <w:t>МФЦ</w:t>
                      </w:r>
                      <w:r w:rsidRPr="004D1B98">
                        <w:rPr>
                          <w:sz w:val="24"/>
                          <w:szCs w:val="24"/>
                        </w:rPr>
                        <w:t>, в случае подачи заявления заявителем через данный офис</w:t>
                      </w:r>
                    </w:p>
                  </w:txbxContent>
                </v:textbox>
              </v:rect>
            </w:pict>
          </mc:Fallback>
        </mc:AlternateContent>
      </w:r>
      <w:r w:rsidRPr="00B15176">
        <w:rPr>
          <w:noProof/>
          <w:sz w:val="24"/>
          <w:szCs w:val="24"/>
        </w:rPr>
        <mc:AlternateContent>
          <mc:Choice Requires="wps">
            <w:drawing>
              <wp:anchor distT="0" distB="0" distL="114300" distR="114300" simplePos="0" relativeHeight="251662336" behindDoc="0" locked="0" layoutInCell="1" allowOverlap="1" wp14:anchorId="0FC2BFFA" wp14:editId="3D4B85BB">
                <wp:simplePos x="0" y="0"/>
                <wp:positionH relativeFrom="column">
                  <wp:posOffset>664845</wp:posOffset>
                </wp:positionH>
                <wp:positionV relativeFrom="paragraph">
                  <wp:posOffset>140970</wp:posOffset>
                </wp:positionV>
                <wp:extent cx="1154430" cy="297180"/>
                <wp:effectExtent l="11430" t="12700" r="5715" b="1397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4430" cy="29718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9" style="position:absolute;left:0;text-align:left;margin-left:52.35pt;margin-top:11.1pt;width:90.9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C5AO4IUgIAAGEEAAAOAAAAAAAAAAAAAAAAAC4CAABkcnMvZTJvRG9jLnhtbFBLAQItABQA&#10;BgAIAAAAIQCAMGxz3gAAAAkBAAAPAAAAAAAAAAAAAAAAAKwEAABkcnMvZG93bnJldi54bWxQSwUG&#10;AAAAAAQABADzAAAAtwUAAAAA&#10;">
                <v:textbox>
                  <w:txbxContent>
                    <w:p w:rsidR="007C6D50" w:rsidRPr="004D1B98" w:rsidRDefault="007C6D50" w:rsidP="007C7A39">
                      <w:pPr>
                        <w:jc w:val="center"/>
                        <w:rPr>
                          <w:sz w:val="24"/>
                          <w:szCs w:val="24"/>
                        </w:rPr>
                      </w:pPr>
                      <w:r w:rsidRPr="004D1B98">
                        <w:rPr>
                          <w:sz w:val="24"/>
                          <w:szCs w:val="24"/>
                        </w:rPr>
                        <w:t>Заявитель</w:t>
                      </w:r>
                    </w:p>
                  </w:txbxContent>
                </v:textbox>
              </v:rect>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4320" behindDoc="0" locked="0" layoutInCell="1" allowOverlap="1" wp14:anchorId="15561B59" wp14:editId="2363D297">
                <wp:simplePos x="0" y="0"/>
                <wp:positionH relativeFrom="column">
                  <wp:posOffset>6135370</wp:posOffset>
                </wp:positionH>
                <wp:positionV relativeFrom="paragraph">
                  <wp:posOffset>127635</wp:posOffset>
                </wp:positionV>
                <wp:extent cx="5080" cy="2295525"/>
                <wp:effectExtent l="5080" t="12700" r="8890" b="635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2295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"/>
            </w:pict>
          </mc:Fallback>
        </mc:AlternateContent>
      </w:r>
      <w:r w:rsidRPr="00B15176">
        <w:rPr>
          <w:b/>
          <w:noProof/>
          <w:color w:val="FF0000"/>
          <w:spacing w:val="-6"/>
          <w:sz w:val="24"/>
          <w:szCs w:val="24"/>
        </w:rPr>
        <mc:AlternateContent>
          <mc:Choice Requires="wps">
            <w:drawing>
              <wp:anchor distT="0" distB="0" distL="114300" distR="114300" simplePos="0" relativeHeight="251707392" behindDoc="0" locked="0" layoutInCell="1" allowOverlap="1" wp14:anchorId="4792B99B" wp14:editId="62E74579">
                <wp:simplePos x="0" y="0"/>
                <wp:positionH relativeFrom="column">
                  <wp:posOffset>5439410</wp:posOffset>
                </wp:positionH>
                <wp:positionV relativeFrom="paragraph">
                  <wp:posOffset>133350</wp:posOffset>
                </wp:positionV>
                <wp:extent cx="695960" cy="0"/>
                <wp:effectExtent l="23495" t="56515" r="13970" b="5778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9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A5wc1JtAgAAjwQAAA4AAAAAAAAAAAAAAAAA&#10;LgIAAGRycy9lMm9Eb2MueG1sUEsBAi0AFAAGAAgAAAAhAASPYe3dAAAACQEAAA8AAAAAAAAAAAAA&#10;AAAAxwQAAGRycy9kb3ducmV2LnhtbFBLBQYAAAAABAAEAPMAAADRBQAAAAA=&#10;">
                <v:stroke endarrow="block"/>
              </v:line>
            </w:pict>
          </mc:Fallback>
        </mc:AlternateContent>
      </w:r>
    </w:p>
    <w:p w:rsidR="007C7A39" w:rsidRPr="00B15176" w:rsidRDefault="007C7A39" w:rsidP="007C7A39">
      <w:pPr>
        <w:pStyle w:val="a9"/>
        <w:widowControl w:val="0"/>
        <w:spacing w:after="0"/>
        <w:jc w:val="center"/>
        <w:rPr>
          <w:sz w:val="24"/>
          <w:szCs w:val="24"/>
        </w:rPr>
      </w:pPr>
      <w:r w:rsidRPr="00B15176">
        <w:rPr>
          <w:b/>
          <w:noProof/>
          <w:color w:val="FF0000"/>
          <w:spacing w:val="-6"/>
          <w:sz w:val="24"/>
          <w:szCs w:val="24"/>
        </w:rPr>
        <mc:AlternateContent>
          <mc:Choice Requires="wps">
            <w:drawing>
              <wp:anchor distT="0" distB="0" distL="114300" distR="114300" simplePos="0" relativeHeight="251703296" behindDoc="0" locked="0" layoutInCell="1" allowOverlap="1" wp14:anchorId="5D612ED0" wp14:editId="744DC510">
                <wp:simplePos x="0" y="0"/>
                <wp:positionH relativeFrom="column">
                  <wp:posOffset>1253490</wp:posOffset>
                </wp:positionH>
                <wp:positionV relativeFrom="paragraph">
                  <wp:posOffset>87630</wp:posOffset>
                </wp:positionV>
                <wp:extent cx="0" cy="379095"/>
                <wp:effectExtent l="57150" t="5080" r="57150" b="1587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90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J3Yg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">
                <v:stroke endarrow="block"/>
              </v:line>
            </w:pict>
          </mc:Fallback>
        </mc:AlternateContent>
      </w:r>
    </w:p>
    <w:p w:rsidR="007C7A39" w:rsidRPr="00B15176" w:rsidRDefault="007C7A39" w:rsidP="007C7A39">
      <w:pPr>
        <w:jc w:val="right"/>
        <w:rPr>
          <w:b/>
          <w:color w:val="FF0000"/>
          <w:sz w:val="24"/>
          <w:szCs w:val="24"/>
        </w:rPr>
      </w:pPr>
      <w:r w:rsidRPr="00B15176">
        <w:rPr>
          <w:b/>
          <w:noProof/>
          <w:color w:val="FF0000"/>
          <w:spacing w:val="-6"/>
          <w:sz w:val="24"/>
          <w:szCs w:val="24"/>
        </w:rPr>
        <mc:AlternateContent>
          <mc:Choice Requires="wps">
            <w:drawing>
              <wp:anchor distT="0" distB="0" distL="114300" distR="114300" simplePos="0" relativeHeight="251706368" behindDoc="0" locked="0" layoutInCell="1" allowOverlap="1" wp14:anchorId="668DFF68" wp14:editId="708C17B6">
                <wp:simplePos x="0" y="0"/>
                <wp:positionH relativeFrom="column">
                  <wp:posOffset>3796665</wp:posOffset>
                </wp:positionH>
                <wp:positionV relativeFrom="paragraph">
                  <wp:posOffset>122555</wp:posOffset>
                </wp:positionV>
                <wp:extent cx="0" cy="168910"/>
                <wp:effectExtent l="57150" t="5715" r="57150" b="1587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89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JzJwnYwIAAHsEAAAOAAAAAAAAAAAAAAAAAC4CAABkcnMv&#10;ZTJvRG9jLnhtbFBLAQItABQABgAIAAAAIQC9W9393wAAAAkBAAAPAAAAAAAAAAAAAAAAAL0EAABk&#10;cnMvZG93bnJldi54bWxQSwUGAAAAAAQABADzAAAAyQUAAAAA&#10;">
                <v:stroke endarrow="block"/>
              </v:line>
            </w:pict>
          </mc:Fallback>
        </mc:AlternateContent>
      </w:r>
    </w:p>
    <w:p w:rsidR="007C7A39" w:rsidRPr="00B15176" w:rsidRDefault="007C7A39" w:rsidP="007C7A39">
      <w:pPr>
        <w:jc w:val="right"/>
        <w:rPr>
          <w:b/>
          <w:color w:val="FF0000"/>
          <w:sz w:val="24"/>
          <w:szCs w:val="24"/>
        </w:rPr>
      </w:pPr>
      <w:r w:rsidRPr="00B15176">
        <w:rPr>
          <w:noProof/>
          <w:sz w:val="24"/>
          <w:szCs w:val="24"/>
        </w:rPr>
        <mc:AlternateContent>
          <mc:Choice Requires="wps">
            <w:drawing>
              <wp:anchor distT="0" distB="0" distL="114300" distR="114300" simplePos="0" relativeHeight="251663360" behindDoc="0" locked="0" layoutInCell="1" allowOverlap="1" wp14:anchorId="4976A6A4" wp14:editId="67E3AF47">
                <wp:simplePos x="0" y="0"/>
                <wp:positionH relativeFrom="column">
                  <wp:posOffset>628650</wp:posOffset>
                </wp:positionH>
                <wp:positionV relativeFrom="paragraph">
                  <wp:posOffset>116205</wp:posOffset>
                </wp:positionV>
                <wp:extent cx="4911090" cy="293370"/>
                <wp:effectExtent l="13335" t="12700" r="9525" b="825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1090" cy="29337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Прием и первичная обработка заявления, поступившего посредством: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30" style="position:absolute;left:0;text-align:left;margin-left:49.5pt;margin-top:9.15pt;width:386.7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BsTPicUgIAAGEEAAAOAAAAAAAAAAAAAAAAAC4CAABkcnMvZTJvRG9jLnhtbFBLAQItABQA&#10;BgAIAAAAIQCBKenJ3gAAAAgBAAAPAAAAAAAAAAAAAAAAAKwEAABkcnMvZG93bnJldi54bWxQSwUG&#10;AAAAAAQABADzAAAAtwUAAAAA&#10;">
                <v:textbox>
                  <w:txbxContent>
                    <w:p w:rsidR="007C6D50" w:rsidRPr="004D1B98" w:rsidRDefault="007C6D50" w:rsidP="007C7A39">
                      <w:pPr>
                        <w:jc w:val="center"/>
                        <w:rPr>
                          <w:sz w:val="24"/>
                          <w:szCs w:val="24"/>
                        </w:rPr>
                      </w:pPr>
                      <w:r w:rsidRPr="004D1B98">
                        <w:rPr>
                          <w:sz w:val="24"/>
                          <w:szCs w:val="24"/>
                        </w:rPr>
                        <w:t>Прием и первичная обработка заявления, поступившего посредством:</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08416" behindDoc="0" locked="0" layoutInCell="1" allowOverlap="1" wp14:anchorId="24C81E7F" wp14:editId="2C46B09A">
                <wp:simplePos x="0" y="0"/>
                <wp:positionH relativeFrom="column">
                  <wp:posOffset>3101340</wp:posOffset>
                </wp:positionH>
                <wp:positionV relativeFrom="paragraph">
                  <wp:posOffset>57150</wp:posOffset>
                </wp:positionV>
                <wp:extent cx="0" cy="175260"/>
                <wp:effectExtent l="0" t="0" r="19050" b="1524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5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4.5pt" to="244.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"/>
            </w:pict>
          </mc:Fallback>
        </mc:AlternateContent>
      </w:r>
      <w:r w:rsidRPr="00B15176">
        <w:rPr>
          <w:b/>
          <w:noProof/>
          <w:color w:val="FF0000"/>
          <w:spacing w:val="-6"/>
          <w:sz w:val="24"/>
          <w:szCs w:val="24"/>
        </w:rPr>
        <mc:AlternateContent>
          <mc:Choice Requires="wps">
            <w:drawing>
              <wp:anchor distT="0" distB="0" distL="114300" distR="114300" simplePos="0" relativeHeight="251677696" behindDoc="0" locked="0" layoutInCell="1" allowOverlap="1" wp14:anchorId="2EF1BBD8" wp14:editId="0AC01448">
                <wp:simplePos x="0" y="0"/>
                <wp:positionH relativeFrom="column">
                  <wp:posOffset>4920615</wp:posOffset>
                </wp:positionH>
                <wp:positionV relativeFrom="paragraph">
                  <wp:posOffset>68580</wp:posOffset>
                </wp:positionV>
                <wp:extent cx="0" cy="182880"/>
                <wp:effectExtent l="9525" t="10795" r="9525" b="635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82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0"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"/>
            </w:pict>
          </mc:Fallback>
        </mc:AlternateContent>
      </w:r>
      <w:r w:rsidRPr="00B15176">
        <w:rPr>
          <w:b/>
          <w:noProof/>
          <w:color w:val="FF0000"/>
          <w:spacing w:val="-6"/>
          <w:sz w:val="24"/>
          <w:szCs w:val="24"/>
        </w:rPr>
        <mc:AlternateContent>
          <mc:Choice Requires="wps">
            <w:drawing>
              <wp:anchor distT="0" distB="0" distL="114300" distR="114300" simplePos="0" relativeHeight="251675648" behindDoc="0" locked="0" layoutInCell="1" allowOverlap="1" wp14:anchorId="05D6B439" wp14:editId="18CCACAD">
                <wp:simplePos x="0" y="0"/>
                <wp:positionH relativeFrom="column">
                  <wp:posOffset>2167890</wp:posOffset>
                </wp:positionH>
                <wp:positionV relativeFrom="paragraph">
                  <wp:posOffset>59055</wp:posOffset>
                </wp:positionV>
                <wp:extent cx="0" cy="548640"/>
                <wp:effectExtent l="9525" t="10795" r="9525"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86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Cr&#10;nwmBTgIAAFkEAAAOAAAAAAAAAAAAAAAAAC4CAABkcnMvZTJvRG9jLnhtbFBLAQItABQABgAIAAAA&#10;IQD+4Qy93AAAAAgBAAAPAAAAAAAAAAAAAAAAAKgEAABkcnMvZG93bnJldi54bWxQSwUGAAAAAAQA&#10;BADzAAAAsQUAAAAA&#10;"/>
            </w:pict>
          </mc:Fallback>
        </mc:AlternateContent>
      </w:r>
      <w:r w:rsidRPr="00B15176">
        <w:rPr>
          <w:b/>
          <w:noProof/>
          <w:color w:val="FF0000"/>
          <w:spacing w:val="-6"/>
          <w:sz w:val="24"/>
          <w:szCs w:val="24"/>
        </w:rPr>
        <mc:AlternateContent>
          <mc:Choice Requires="wps">
            <w:drawing>
              <wp:anchor distT="0" distB="0" distL="114300" distR="114300" simplePos="0" relativeHeight="251673600" behindDoc="0" locked="0" layoutInCell="1" allowOverlap="1" wp14:anchorId="7F0924A3" wp14:editId="1CCF7F79">
                <wp:simplePos x="0" y="0"/>
                <wp:positionH relativeFrom="column">
                  <wp:posOffset>996315</wp:posOffset>
                </wp:positionH>
                <wp:positionV relativeFrom="paragraph">
                  <wp:posOffset>59055</wp:posOffset>
                </wp:positionV>
                <wp:extent cx="0" cy="173355"/>
                <wp:effectExtent l="9525" t="10795" r="9525" b="635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"/>
            </w:pict>
          </mc:Fallback>
        </mc:AlternateContent>
      </w:r>
      <w:r w:rsidRPr="00B15176">
        <w:rPr>
          <w:b/>
          <w:noProof/>
          <w:color w:val="FF0000"/>
          <w:spacing w:val="-6"/>
          <w:sz w:val="24"/>
          <w:szCs w:val="24"/>
        </w:rPr>
        <mc:AlternateContent>
          <mc:Choice Requires="wps">
            <w:drawing>
              <wp:anchor distT="0" distB="0" distL="114300" distR="114300" simplePos="0" relativeHeight="251674624" behindDoc="0" locked="0" layoutInCell="1" allowOverlap="1" wp14:anchorId="5F59FAFB" wp14:editId="19FE479A">
                <wp:simplePos x="0" y="0"/>
                <wp:positionH relativeFrom="column">
                  <wp:posOffset>1729740</wp:posOffset>
                </wp:positionH>
                <wp:positionV relativeFrom="paragraph">
                  <wp:posOffset>59055</wp:posOffset>
                </wp:positionV>
                <wp:extent cx="0" cy="173355"/>
                <wp:effectExtent l="9525" t="10795" r="9525" b="635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DyzP&#10;l00CAABZBAAADgAAAAAAAAAAAAAAAAAuAgAAZHJzL2Uyb0RvYy54bWxQSwECLQAUAAYACAAAACEA&#10;hAa9odsAAAAIAQAADwAAAAAAAAAAAAAAAACnBAAAZHJzL2Rvd25yZXYueG1sUEsFBgAAAAAEAAQA&#10;8wAAAK8FAAAAAA==&#10;"/>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7456" behindDoc="0" locked="0" layoutInCell="1" allowOverlap="1" wp14:anchorId="4B0D9F4F" wp14:editId="64A574A9">
                <wp:simplePos x="0" y="0"/>
                <wp:positionH relativeFrom="column">
                  <wp:posOffset>4191000</wp:posOffset>
                </wp:positionH>
                <wp:positionV relativeFrom="paragraph">
                  <wp:posOffset>76201</wp:posOffset>
                </wp:positionV>
                <wp:extent cx="1461135" cy="476250"/>
                <wp:effectExtent l="0" t="0" r="24765" b="1905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1135" cy="47625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31" style="position:absolute;left:0;text-align:left;margin-left:330pt;margin-top:6pt;width:115.05pt;height: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">
                <v:textbox>
                  <w:txbxContent>
                    <w:p w:rsidR="007C6D50" w:rsidRPr="004D1B98" w:rsidRDefault="007C6D50" w:rsidP="007C7A39">
                      <w:pPr>
                        <w:jc w:val="center"/>
                        <w:rPr>
                          <w:sz w:val="24"/>
                          <w:szCs w:val="24"/>
                        </w:rPr>
                      </w:pPr>
                      <w:r>
                        <w:rPr>
                          <w:sz w:val="24"/>
                          <w:szCs w:val="24"/>
                        </w:rPr>
                        <w:t>ЕПГУ</w:t>
                      </w:r>
                      <w:r w:rsidRPr="004D1B98">
                        <w:rPr>
                          <w:sz w:val="24"/>
                          <w:szCs w:val="24"/>
                        </w:rPr>
                        <w:t xml:space="preserve">, РПГУ, </w:t>
                      </w:r>
                      <w:proofErr w:type="spellStart"/>
                      <w:r w:rsidRPr="004D1B98">
                        <w:rPr>
                          <w:sz w:val="24"/>
                          <w:szCs w:val="24"/>
                        </w:rPr>
                        <w:t>инфоматов</w:t>
                      </w:r>
                      <w:proofErr w:type="spellEnd"/>
                    </w:p>
                  </w:txbxContent>
                </v:textbox>
              </v:rect>
            </w:pict>
          </mc:Fallback>
        </mc:AlternateContent>
      </w:r>
      <w:r w:rsidRPr="00B15176">
        <w:rPr>
          <w:noProof/>
          <w:sz w:val="24"/>
          <w:szCs w:val="24"/>
        </w:rPr>
        <mc:AlternateContent>
          <mc:Choice Requires="wps">
            <w:drawing>
              <wp:anchor distT="0" distB="0" distL="114300" distR="114300" simplePos="0" relativeHeight="251666432" behindDoc="0" locked="0" layoutInCell="1" allowOverlap="1" wp14:anchorId="3A7964DE" wp14:editId="5E1F5A95">
                <wp:simplePos x="0" y="0"/>
                <wp:positionH relativeFrom="column">
                  <wp:posOffset>2423160</wp:posOffset>
                </wp:positionH>
                <wp:positionV relativeFrom="paragraph">
                  <wp:posOffset>76200</wp:posOffset>
                </wp:positionV>
                <wp:extent cx="1543050" cy="426720"/>
                <wp:effectExtent l="0" t="0" r="19050" b="1143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42672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электрон-ной 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2" style="position:absolute;left:0;text-align:left;margin-left:190.8pt;margin-top:6pt;width:121.5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">
                <v:textbox>
                  <w:txbxContent>
                    <w:p w:rsidR="007C6D50" w:rsidRPr="004D1B98" w:rsidRDefault="007C6D50" w:rsidP="007C7A39">
                      <w:pPr>
                        <w:jc w:val="center"/>
                        <w:rPr>
                          <w:sz w:val="24"/>
                          <w:szCs w:val="24"/>
                        </w:rPr>
                      </w:pPr>
                      <w:r w:rsidRPr="004D1B98">
                        <w:rPr>
                          <w:sz w:val="24"/>
                          <w:szCs w:val="24"/>
                        </w:rPr>
                        <w:t>электрон-ной 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85888" behindDoc="0" locked="0" layoutInCell="1" allowOverlap="1" wp14:anchorId="73E30056" wp14:editId="6690C6E5">
                <wp:simplePos x="0" y="0"/>
                <wp:positionH relativeFrom="column">
                  <wp:posOffset>1421765</wp:posOffset>
                </wp:positionH>
                <wp:positionV relativeFrom="paragraph">
                  <wp:posOffset>57150</wp:posOffset>
                </wp:positionV>
                <wp:extent cx="629920" cy="293370"/>
                <wp:effectExtent l="6350" t="12700" r="11430" b="825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920" cy="29337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почты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3" style="position:absolute;left:0;text-align:left;margin-left:111.95pt;margin-top:4.5pt;width:49.6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erz0iFECAABgBAAADgAAAAAAAAAAAAAAAAAuAgAAZHJzL2Uyb0RvYy54bWxQSwECLQAUAAYA&#10;CAAAACEAiQ2yqd0AAAAIAQAADwAAAAAAAAAAAAAAAACrBAAAZHJzL2Rvd25yZXYueG1sUEsFBgAA&#10;AAAEAAQA8wAAALUFAAAAAA==&#10;">
                <v:textbox>
                  <w:txbxContent>
                    <w:p w:rsidR="007C6D50" w:rsidRPr="004D1B98" w:rsidRDefault="007C6D50" w:rsidP="007C7A39">
                      <w:pPr>
                        <w:jc w:val="center"/>
                        <w:rPr>
                          <w:sz w:val="24"/>
                          <w:szCs w:val="24"/>
                        </w:rPr>
                      </w:pPr>
                      <w:r w:rsidRPr="004D1B98">
                        <w:rPr>
                          <w:sz w:val="24"/>
                          <w:szCs w:val="24"/>
                        </w:rPr>
                        <w:t>почты</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4384" behindDoc="0" locked="0" layoutInCell="1" allowOverlap="1" wp14:anchorId="5B2B2F5C" wp14:editId="22C4B30B">
                <wp:simplePos x="0" y="0"/>
                <wp:positionH relativeFrom="column">
                  <wp:posOffset>664845</wp:posOffset>
                </wp:positionH>
                <wp:positionV relativeFrom="paragraph">
                  <wp:posOffset>57150</wp:posOffset>
                </wp:positionV>
                <wp:extent cx="680720" cy="769620"/>
                <wp:effectExtent l="11430" t="12700" r="12700" b="825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720" cy="76962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личной явки гражданина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4" style="position:absolute;left:0;text-align:left;margin-left:52.35pt;margin-top:4.5pt;width:53.6pt;height:6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">
                <v:textbox>
                  <w:txbxContent>
                    <w:p w:rsidR="007C6D50" w:rsidRPr="004D1B98" w:rsidRDefault="007C6D50" w:rsidP="007C7A39">
                      <w:pPr>
                        <w:jc w:val="center"/>
                        <w:rPr>
                          <w:sz w:val="24"/>
                          <w:szCs w:val="24"/>
                        </w:rPr>
                      </w:pPr>
                      <w:r w:rsidRPr="004D1B98">
                        <w:rPr>
                          <w:sz w:val="24"/>
                          <w:szCs w:val="24"/>
                        </w:rPr>
                        <w:t>личной явки гражданина</w:t>
                      </w:r>
                    </w:p>
                  </w:txbxContent>
                </v:textbox>
              </v:rect>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70528" behindDoc="0" locked="0" layoutInCell="1" allowOverlap="1" wp14:anchorId="6F155F92" wp14:editId="2200552F">
                <wp:simplePos x="0" y="0"/>
                <wp:positionH relativeFrom="column">
                  <wp:posOffset>1539240</wp:posOffset>
                </wp:positionH>
                <wp:positionV relativeFrom="paragraph">
                  <wp:posOffset>162560</wp:posOffset>
                </wp:positionV>
                <wp:extent cx="0" cy="927735"/>
                <wp:effectExtent l="57150" t="7620" r="57150" b="17145"/>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7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1792" behindDoc="0" locked="0" layoutInCell="1" allowOverlap="1" wp14:anchorId="01D0AA32" wp14:editId="3D1DE388">
                <wp:simplePos x="0" y="0"/>
                <wp:positionH relativeFrom="column">
                  <wp:posOffset>3101340</wp:posOffset>
                </wp:positionH>
                <wp:positionV relativeFrom="paragraph">
                  <wp:posOffset>140970</wp:posOffset>
                </wp:positionV>
                <wp:extent cx="0" cy="293370"/>
                <wp:effectExtent l="76200" t="0" r="57150" b="4953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33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1.1pt" to="244.2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">
                <v:stroke endarrow="block"/>
              </v:line>
            </w:pict>
          </mc:Fallback>
        </mc:AlternateContent>
      </w:r>
      <w:r w:rsidRPr="00B15176">
        <w:rPr>
          <w:noProof/>
          <w:sz w:val="24"/>
          <w:szCs w:val="24"/>
        </w:rPr>
        <mc:AlternateContent>
          <mc:Choice Requires="wps">
            <w:drawing>
              <wp:anchor distT="0" distB="0" distL="114300" distR="114300" simplePos="0" relativeHeight="251665408" behindDoc="0" locked="0" layoutInCell="1" allowOverlap="1" wp14:anchorId="3EAEA80F" wp14:editId="4D721526">
                <wp:simplePos x="0" y="0"/>
                <wp:positionH relativeFrom="column">
                  <wp:posOffset>1612265</wp:posOffset>
                </wp:positionH>
                <wp:positionV relativeFrom="paragraph">
                  <wp:posOffset>81915</wp:posOffset>
                </wp:positionV>
                <wp:extent cx="746125" cy="293370"/>
                <wp:effectExtent l="6350" t="6985" r="9525" b="1397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125" cy="29337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курьера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5" style="position:absolute;left:0;text-align:left;margin-left:126.95pt;margin-top:6.45pt;width:58.75pt;height:23.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">
                <v:textbox>
                  <w:txbxContent>
                    <w:p w:rsidR="007C6D50" w:rsidRPr="004D1B98" w:rsidRDefault="007C6D50" w:rsidP="007C7A39">
                      <w:pPr>
                        <w:jc w:val="center"/>
                        <w:rPr>
                          <w:sz w:val="24"/>
                          <w:szCs w:val="24"/>
                        </w:rPr>
                      </w:pPr>
                      <w:r w:rsidRPr="004D1B98">
                        <w:rPr>
                          <w:sz w:val="24"/>
                          <w:szCs w:val="24"/>
                        </w:rPr>
                        <w:t>курьера</w:t>
                      </w:r>
                    </w:p>
                  </w:txbxContent>
                </v:textbox>
              </v:rect>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71552" behindDoc="0" locked="0" layoutInCell="1" allowOverlap="1" wp14:anchorId="2CA23A82" wp14:editId="66AB4FB0">
                <wp:simplePos x="0" y="0"/>
                <wp:positionH relativeFrom="column">
                  <wp:posOffset>3794760</wp:posOffset>
                </wp:positionH>
                <wp:positionV relativeFrom="paragraph">
                  <wp:posOffset>36830</wp:posOffset>
                </wp:positionV>
                <wp:extent cx="424816" cy="228600"/>
                <wp:effectExtent l="38100" t="0" r="32385" b="5715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6"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8pt,2.9pt" to="332.2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">
                <v:stroke endarrow="block"/>
              </v:line>
            </w:pict>
          </mc:Fallback>
        </mc:AlternateContent>
      </w:r>
      <w:r w:rsidRPr="00B15176">
        <w:rPr>
          <w:b/>
          <w:noProof/>
          <w:color w:val="FF0000"/>
          <w:spacing w:val="-6"/>
          <w:sz w:val="24"/>
          <w:szCs w:val="24"/>
        </w:rPr>
        <mc:AlternateContent>
          <mc:Choice Requires="wps">
            <w:drawing>
              <wp:anchor distT="0" distB="0" distL="114300" distR="114300" simplePos="0" relativeHeight="251672576" behindDoc="0" locked="0" layoutInCell="1" allowOverlap="1" wp14:anchorId="551CF132" wp14:editId="525DF855">
                <wp:simplePos x="0" y="0"/>
                <wp:positionH relativeFrom="column">
                  <wp:posOffset>3886200</wp:posOffset>
                </wp:positionH>
                <wp:positionV relativeFrom="paragraph">
                  <wp:posOffset>27305</wp:posOffset>
                </wp:positionV>
                <wp:extent cx="1522730" cy="398780"/>
                <wp:effectExtent l="38100" t="0" r="20320" b="7747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30" cy="3987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7"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15pt" to="425.9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">
                <v:stroke endarrow="block"/>
              </v:line>
            </w:pict>
          </mc:Fallback>
        </mc:AlternateContent>
      </w:r>
    </w:p>
    <w:p w:rsidR="007C7A39" w:rsidRPr="00B15176" w:rsidRDefault="006E007B"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669504" behindDoc="0" locked="0" layoutInCell="1" allowOverlap="1" wp14:anchorId="7A0CC7AA" wp14:editId="5754CF73">
                <wp:simplePos x="0" y="0"/>
                <wp:positionH relativeFrom="column">
                  <wp:posOffset>2442210</wp:posOffset>
                </wp:positionH>
                <wp:positionV relativeFrom="paragraph">
                  <wp:posOffset>90170</wp:posOffset>
                </wp:positionV>
                <wp:extent cx="1443990" cy="293370"/>
                <wp:effectExtent l="0" t="0" r="22860" b="1143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3990" cy="29337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Распечатка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left:0;text-align:left;margin-left:192.3pt;margin-top:7.1pt;width:113.7pt;height:2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">
                <v:textbox>
                  <w:txbxContent>
                    <w:p w:rsidR="007C6D50" w:rsidRPr="004D1B98" w:rsidRDefault="007C6D50" w:rsidP="007C7A39">
                      <w:pPr>
                        <w:jc w:val="center"/>
                        <w:rPr>
                          <w:sz w:val="24"/>
                          <w:szCs w:val="24"/>
                        </w:rPr>
                      </w:pPr>
                      <w:r w:rsidRPr="004D1B98">
                        <w:rPr>
                          <w:sz w:val="24"/>
                          <w:szCs w:val="24"/>
                        </w:rPr>
                        <w:t>Распечатка</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89984" behindDoc="0" locked="0" layoutInCell="1" allowOverlap="1" wp14:anchorId="6BA75102" wp14:editId="0CDB9897">
                <wp:simplePos x="0" y="0"/>
                <wp:positionH relativeFrom="column">
                  <wp:posOffset>996315</wp:posOffset>
                </wp:positionH>
                <wp:positionV relativeFrom="paragraph">
                  <wp:posOffset>109855</wp:posOffset>
                </wp:positionV>
                <wp:extent cx="0" cy="454660"/>
                <wp:effectExtent l="57150" t="13335" r="57150" b="1778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4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JsUYwIAAHsEAAAOAAAAZHJzL2Uyb0RvYy54bWysVM2O0zAQviPxDpbvbZpuWna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AkpJsUYwIAAHsEAAAOAAAAAAAAAAAAAAAAAC4CAABkcnMv&#10;ZTJvRG9jLnhtbFBLAQItABQABgAIAAAAIQCj7p2s3wAAAAkBAAAPAAAAAAAAAAAAAAAAAL0EAABk&#10;cnMvZG93bnJldi54bWxQSwUGAAAAAAQABADzAAAAyQUAAAAA&#10;">
                <v:stroke endarrow="block"/>
              </v:line>
            </w:pict>
          </mc:Fallback>
        </mc:AlternateContent>
      </w:r>
      <w:r w:rsidR="007C7A39" w:rsidRPr="00B15176">
        <w:rPr>
          <w:b/>
          <w:noProof/>
          <w:color w:val="FF0000"/>
          <w:spacing w:val="-6"/>
          <w:sz w:val="24"/>
          <w:szCs w:val="24"/>
        </w:rPr>
        <mc:AlternateContent>
          <mc:Choice Requires="wps">
            <w:drawing>
              <wp:anchor distT="0" distB="0" distL="114300" distR="114300" simplePos="0" relativeHeight="251691008" behindDoc="0" locked="0" layoutInCell="1" allowOverlap="1" wp14:anchorId="5F798AAE" wp14:editId="54CA2D65">
                <wp:simplePos x="0" y="0"/>
                <wp:positionH relativeFrom="column">
                  <wp:posOffset>2167890</wp:posOffset>
                </wp:positionH>
                <wp:positionV relativeFrom="paragraph">
                  <wp:posOffset>60325</wp:posOffset>
                </wp:positionV>
                <wp:extent cx="0" cy="504190"/>
                <wp:effectExtent l="57150" t="11430" r="57150" b="1778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ElVbg1jAgAAewQAAA4AAAAAAAAAAAAAAAAALgIAAGRycy9l&#10;Mm9Eb2MueG1sUEsBAi0AFAAGAAgAAAAhAK6Qm+veAAAACAEAAA8AAAAAAAAAAAAAAAAAvQQAAGRy&#10;cy9kb3ducmV2LnhtbFBLBQYAAAAABAAEAPMAAADIBQ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92032" behindDoc="0" locked="0" layoutInCell="1" allowOverlap="1" wp14:anchorId="6B3C6304" wp14:editId="06AF7CCE">
                <wp:simplePos x="0" y="0"/>
                <wp:positionH relativeFrom="column">
                  <wp:posOffset>3101340</wp:posOffset>
                </wp:positionH>
                <wp:positionV relativeFrom="paragraph">
                  <wp:posOffset>27305</wp:posOffset>
                </wp:positionV>
                <wp:extent cx="0" cy="156845"/>
                <wp:effectExtent l="76200" t="0" r="57150" b="5270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2.15pt" to="244.2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">
                <v:stroke endarrow="block"/>
              </v:line>
            </w:pict>
          </mc:Fallback>
        </mc:AlternateContent>
      </w: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5680" behindDoc="0" locked="0" layoutInCell="1" allowOverlap="1" wp14:anchorId="155390FA" wp14:editId="41ED8BC1">
                <wp:simplePos x="0" y="0"/>
                <wp:positionH relativeFrom="column">
                  <wp:posOffset>664845</wp:posOffset>
                </wp:positionH>
                <wp:positionV relativeFrom="paragraph">
                  <wp:posOffset>36829</wp:posOffset>
                </wp:positionV>
                <wp:extent cx="5053965" cy="531495"/>
                <wp:effectExtent l="0" t="0" r="13335" b="2095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531495"/>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7" style="position:absolute;left:0;text-align:left;margin-left:52.35pt;margin-top:2.9pt;width:397.95pt;height:41.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">
                <v:textbox>
                  <w:txbxContent>
                    <w:p w:rsidR="007C6D50" w:rsidRPr="004D1B98" w:rsidRDefault="007C6D50" w:rsidP="007C7A39">
                      <w:pPr>
                        <w:jc w:val="center"/>
                        <w:rPr>
                          <w:sz w:val="24"/>
                          <w:szCs w:val="24"/>
                        </w:rPr>
                      </w:pPr>
                      <w:r w:rsidRPr="004D1B98">
                        <w:rPr>
                          <w:sz w:val="24"/>
                          <w:szCs w:val="24"/>
                        </w:rPr>
                        <w:t xml:space="preserve">Регистрация обращения в журнал регистрации, выдача расписки </w:t>
                      </w:r>
                      <w:r>
                        <w:rPr>
                          <w:sz w:val="24"/>
                          <w:szCs w:val="24"/>
                        </w:rPr>
                        <w:t>в п</w:t>
                      </w:r>
                      <w:r w:rsidRPr="004D1B98">
                        <w:rPr>
                          <w:sz w:val="24"/>
                          <w:szCs w:val="24"/>
                        </w:rPr>
                        <w:t>олучении документов</w:t>
                      </w:r>
                    </w:p>
                  </w:txbxContent>
                </v:textbox>
              </v:rect>
            </w:pict>
          </mc:Fallback>
        </mc:AlternateContent>
      </w:r>
      <w:r w:rsidR="007C7A39" w:rsidRPr="00B15176">
        <w:rPr>
          <w:b/>
          <w:noProof/>
          <w:color w:val="FF0000"/>
          <w:spacing w:val="-6"/>
          <w:sz w:val="24"/>
          <w:szCs w:val="24"/>
        </w:rPr>
        <mc:AlternateContent>
          <mc:Choice Requires="wps">
            <w:drawing>
              <wp:anchor distT="0" distB="0" distL="114300" distR="114300" simplePos="0" relativeHeight="251653632" behindDoc="0" locked="0" layoutInCell="1" allowOverlap="1" wp14:anchorId="51174926" wp14:editId="055E0F13">
                <wp:simplePos x="0" y="0"/>
                <wp:positionH relativeFrom="column">
                  <wp:posOffset>5718810</wp:posOffset>
                </wp:positionH>
                <wp:positionV relativeFrom="paragraph">
                  <wp:posOffset>145415</wp:posOffset>
                </wp:positionV>
                <wp:extent cx="416560" cy="0"/>
                <wp:effectExtent l="7620" t="12700" r="13970" b="63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6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"/>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4C037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6704" behindDoc="0" locked="0" layoutInCell="1" allowOverlap="1" wp14:anchorId="0474FE55" wp14:editId="174DBFB9">
                <wp:simplePos x="0" y="0"/>
                <wp:positionH relativeFrom="column">
                  <wp:posOffset>3118485</wp:posOffset>
                </wp:positionH>
                <wp:positionV relativeFrom="paragraph">
                  <wp:posOffset>48260</wp:posOffset>
                </wp:positionV>
                <wp:extent cx="0" cy="219075"/>
                <wp:effectExtent l="76200" t="0" r="76200" b="4762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5pt,3.8pt" to="245.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">
                <v:stroke endarrow="block"/>
              </v:line>
            </w:pict>
          </mc:Fallback>
        </mc:AlternateContent>
      </w:r>
    </w:p>
    <w:p w:rsidR="007C7A39" w:rsidRDefault="007C7A39" w:rsidP="007C7A39">
      <w:pPr>
        <w:jc w:val="right"/>
        <w:rPr>
          <w:b/>
          <w:color w:val="FF0000"/>
          <w:spacing w:val="-6"/>
          <w:sz w:val="24"/>
          <w:szCs w:val="24"/>
        </w:rPr>
      </w:pPr>
    </w:p>
    <w:p w:rsidR="007C7A39" w:rsidRPr="00B15176" w:rsidRDefault="00F255CC"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59776" behindDoc="0" locked="0" layoutInCell="1" allowOverlap="1" wp14:anchorId="1CC0E291" wp14:editId="2EC09DA8">
                <wp:simplePos x="0" y="0"/>
                <wp:positionH relativeFrom="column">
                  <wp:posOffset>699135</wp:posOffset>
                </wp:positionH>
                <wp:positionV relativeFrom="paragraph">
                  <wp:posOffset>-635</wp:posOffset>
                </wp:positionV>
                <wp:extent cx="5059045" cy="419100"/>
                <wp:effectExtent l="0" t="0" r="27305" b="1905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9045" cy="419100"/>
                        </a:xfrm>
                        <a:prstGeom prst="rect">
                          <a:avLst/>
                        </a:prstGeom>
                        <a:solidFill>
                          <a:srgbClr val="FFFFFF"/>
                        </a:solidFill>
                        <a:ln w="9525">
                          <a:solidFill>
                            <a:srgbClr val="000000"/>
                          </a:solidFill>
                          <a:miter lim="800000"/>
                          <a:headEnd/>
                          <a:tailEnd/>
                        </a:ln>
                      </wps:spPr>
                      <wps:txbx>
                        <w:txbxContent>
                          <w:p w:rsidR="00A9177B" w:rsidRPr="004D1B98" w:rsidRDefault="00A9177B" w:rsidP="007C7A39">
                            <w:pPr>
                              <w:jc w:val="center"/>
                              <w:rPr>
                                <w:sz w:val="24"/>
                                <w:szCs w:val="24"/>
                              </w:rPr>
                            </w:pPr>
                            <w:r>
                              <w:rPr>
                                <w:sz w:val="24"/>
                                <w:szCs w:val="24"/>
                              </w:rPr>
                              <w:t>Направление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38" style="position:absolute;left:0;text-align:left;margin-left:55.05pt;margin-top:-.05pt;width:398.35pt;height: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">
                <v:textbox>
                  <w:txbxContent>
                    <w:p w:rsidR="007C6D50" w:rsidRPr="004D1B98" w:rsidRDefault="007C6D50" w:rsidP="007C7A39">
                      <w:pPr>
                        <w:jc w:val="center"/>
                        <w:rPr>
                          <w:sz w:val="24"/>
                          <w:szCs w:val="24"/>
                        </w:rPr>
                      </w:pPr>
                      <w:r>
                        <w:rPr>
                          <w:sz w:val="24"/>
                          <w:szCs w:val="24"/>
                        </w:rPr>
                        <w:t>Направление межведомственных запросов</w:t>
                      </w:r>
                    </w:p>
                  </w:txbxContent>
                </v:textbox>
              </v:rect>
            </w:pict>
          </mc:Fallback>
        </mc:AlternateContent>
      </w:r>
      <w:r w:rsidR="007C7A39" w:rsidRPr="00B15176">
        <w:rPr>
          <w:noProof/>
          <w:sz w:val="24"/>
          <w:szCs w:val="24"/>
        </w:rPr>
        <mc:AlternateContent>
          <mc:Choice Requires="wps">
            <w:drawing>
              <wp:anchor distT="0" distB="0" distL="114300" distR="114300" simplePos="0" relativeHeight="251661824" behindDoc="0" locked="0" layoutInCell="1" allowOverlap="1" wp14:anchorId="2E6D0CBA" wp14:editId="288DF51E">
                <wp:simplePos x="0" y="0"/>
                <wp:positionH relativeFrom="column">
                  <wp:posOffset>158115</wp:posOffset>
                </wp:positionH>
                <wp:positionV relativeFrom="paragraph">
                  <wp:posOffset>25401</wp:posOffset>
                </wp:positionV>
                <wp:extent cx="314325" cy="647700"/>
                <wp:effectExtent l="0" t="0" r="28575" b="1905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47700"/>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13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9" style="position:absolute;left:0;text-align:left;margin-left:12.45pt;margin-top:2pt;width:24.7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" fillcolor="#d8d8d8">
                <v:textbox style="layout-flow:vertical;mso-layout-flow-alt:bottom-to-top">
                  <w:txbxContent>
                    <w:p w:rsidR="007C6D50" w:rsidRPr="00851C55" w:rsidRDefault="007C6D50" w:rsidP="007C7A39">
                      <w:pPr>
                        <w:jc w:val="center"/>
                        <w:rPr>
                          <w:sz w:val="20"/>
                        </w:rPr>
                      </w:pPr>
                      <w:r>
                        <w:rPr>
                          <w:sz w:val="20"/>
                        </w:rPr>
                        <w:t>13 дней</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4C037C" w:rsidP="007C7A39">
      <w:pPr>
        <w:rPr>
          <w:spacing w:val="-6"/>
          <w:sz w:val="24"/>
          <w:szCs w:val="24"/>
        </w:rPr>
      </w:pPr>
      <w:r w:rsidRPr="00B15176">
        <w:rPr>
          <w:b/>
          <w:noProof/>
          <w:color w:val="FF0000"/>
          <w:spacing w:val="-6"/>
          <w:sz w:val="24"/>
          <w:szCs w:val="24"/>
        </w:rPr>
        <mc:AlternateContent>
          <mc:Choice Requires="wps">
            <w:drawing>
              <wp:anchor distT="0" distB="0" distL="114300" distR="114300" simplePos="0" relativeHeight="251709440" behindDoc="0" locked="0" layoutInCell="1" allowOverlap="1" wp14:anchorId="6901468E" wp14:editId="70FC9A70">
                <wp:simplePos x="0" y="0"/>
                <wp:positionH relativeFrom="column">
                  <wp:posOffset>3089910</wp:posOffset>
                </wp:positionH>
                <wp:positionV relativeFrom="paragraph">
                  <wp:posOffset>156845</wp:posOffset>
                </wp:positionV>
                <wp:extent cx="0" cy="314325"/>
                <wp:effectExtent l="76200" t="0" r="76200" b="47625"/>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5"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3pt,12.35pt" to="243.3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">
                <v:stroke endarrow="block"/>
              </v:line>
            </w:pict>
          </mc:Fallback>
        </mc:AlternateContent>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r>
      <w:r w:rsidR="007C7A39" w:rsidRPr="00B15176">
        <w:rPr>
          <w:spacing w:val="-6"/>
          <w:sz w:val="24"/>
          <w:szCs w:val="24"/>
        </w:rPr>
        <w:tab/>
        <w:t xml:space="preserve">                    </w: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0464" behindDoc="0" locked="0" layoutInCell="1" allowOverlap="1" wp14:anchorId="25BDA743" wp14:editId="77C67075">
                <wp:simplePos x="0" y="0"/>
                <wp:positionH relativeFrom="column">
                  <wp:posOffset>158115</wp:posOffset>
                </wp:positionH>
                <wp:positionV relativeFrom="paragraph">
                  <wp:posOffset>143510</wp:posOffset>
                </wp:positionV>
                <wp:extent cx="314325" cy="657225"/>
                <wp:effectExtent l="0" t="0" r="28575" b="2857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57225"/>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10 дней</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0" style="position:absolute;left:0;text-align:left;margin-left:12.45pt;margin-top:11.3pt;width:24.75pt;height:51.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" fillcolor="#d8d8d8">
                <v:textbox style="layout-flow:vertical;mso-layout-flow-alt:bottom-to-top">
                  <w:txbxContent>
                    <w:p w:rsidR="007C6D50" w:rsidRPr="00851C55" w:rsidRDefault="007C6D50" w:rsidP="007C7A39">
                      <w:pPr>
                        <w:jc w:val="center"/>
                        <w:rPr>
                          <w:sz w:val="20"/>
                        </w:rPr>
                      </w:pPr>
                      <w:r>
                        <w:rPr>
                          <w:sz w:val="20"/>
                        </w:rPr>
                        <w:t>10 дней</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0768" behindDoc="0" locked="0" layoutInCell="1" allowOverlap="1" wp14:anchorId="12D51E69" wp14:editId="14FC56D2">
                <wp:simplePos x="0" y="0"/>
                <wp:positionH relativeFrom="column">
                  <wp:posOffset>674370</wp:posOffset>
                </wp:positionH>
                <wp:positionV relativeFrom="paragraph">
                  <wp:posOffset>139700</wp:posOffset>
                </wp:positionV>
                <wp:extent cx="5053965" cy="661035"/>
                <wp:effectExtent l="0" t="0" r="13335" b="2476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3965" cy="661035"/>
                        </a:xfrm>
                        <a:prstGeom prst="rect">
                          <a:avLst/>
                        </a:prstGeom>
                        <a:solidFill>
                          <a:srgbClr val="FFFFFF"/>
                        </a:solidFill>
                        <a:ln w="9525">
                          <a:solidFill>
                            <a:srgbClr val="000000"/>
                          </a:solidFill>
                          <a:miter lim="800000"/>
                          <a:headEnd/>
                          <a:tailEnd/>
                        </a:ln>
                      </wps:spPr>
                      <wps:txbx>
                        <w:txbxContent>
                          <w:p w:rsidR="00A9177B" w:rsidRPr="00BE4F8F" w:rsidRDefault="00A9177B" w:rsidP="00BE4F8F">
                            <w:pPr>
                              <w:jc w:val="center"/>
                              <w:rPr>
                                <w:sz w:val="24"/>
                                <w:szCs w:val="24"/>
                              </w:rPr>
                            </w:pPr>
                            <w:r w:rsidRPr="00BE4F8F">
                              <w:rPr>
                                <w:sz w:val="24"/>
                                <w:szCs w:val="24"/>
                              </w:rPr>
                              <w:t>Принятие решения и подготовка постановления по принятому решению</w:t>
                            </w:r>
                          </w:p>
                          <w:p w:rsidR="00A9177B" w:rsidRPr="00627DED" w:rsidRDefault="00A9177B" w:rsidP="007C7A39">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1" style="position:absolute;left:0;text-align:left;margin-left:53.1pt;margin-top:11pt;width:397.95pt;height:52.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">
                <v:textbox>
                  <w:txbxContent>
                    <w:p w:rsidR="007C6D50" w:rsidRPr="00BE4F8F" w:rsidRDefault="007C6D50" w:rsidP="00BE4F8F">
                      <w:pPr>
                        <w:jc w:val="center"/>
                        <w:rPr>
                          <w:sz w:val="24"/>
                          <w:szCs w:val="24"/>
                        </w:rPr>
                      </w:pPr>
                      <w:r w:rsidRPr="00BE4F8F">
                        <w:rPr>
                          <w:sz w:val="24"/>
                          <w:szCs w:val="24"/>
                        </w:rPr>
                        <w:t>Принятие решения и подготовка постановления по принятому решению</w:t>
                      </w:r>
                    </w:p>
                    <w:p w:rsidR="007C6D50" w:rsidRPr="00627DED" w:rsidRDefault="007C6D50" w:rsidP="007C7A39">
                      <w:pPr>
                        <w:jc w:val="center"/>
                        <w:rPr>
                          <w:sz w:val="24"/>
                          <w:szCs w:val="24"/>
                        </w:rPr>
                      </w:pP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3536" behindDoc="0" locked="0" layoutInCell="1" allowOverlap="1" wp14:anchorId="688A1337" wp14:editId="14102230">
                <wp:simplePos x="0" y="0"/>
                <wp:positionH relativeFrom="column">
                  <wp:posOffset>4239895</wp:posOffset>
                </wp:positionH>
                <wp:positionV relativeFrom="paragraph">
                  <wp:posOffset>170180</wp:posOffset>
                </wp:positionV>
                <wp:extent cx="0" cy="210820"/>
                <wp:effectExtent l="76200" t="0" r="57150" b="5588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10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13.4pt" to="333.85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">
                <v:stroke endarrow="block"/>
              </v:line>
            </w:pict>
          </mc:Fallback>
        </mc:AlternateContent>
      </w:r>
      <w:r w:rsidRPr="00B15176">
        <w:rPr>
          <w:noProof/>
          <w:sz w:val="24"/>
          <w:szCs w:val="24"/>
        </w:rPr>
        <mc:AlternateContent>
          <mc:Choice Requires="wps">
            <w:drawing>
              <wp:anchor distT="0" distB="0" distL="114300" distR="114300" simplePos="0" relativeHeight="251712512" behindDoc="0" locked="0" layoutInCell="1" allowOverlap="1" wp14:anchorId="49FC52EB" wp14:editId="7005E626">
                <wp:simplePos x="0" y="0"/>
                <wp:positionH relativeFrom="column">
                  <wp:posOffset>1539240</wp:posOffset>
                </wp:positionH>
                <wp:positionV relativeFrom="paragraph">
                  <wp:posOffset>170180</wp:posOffset>
                </wp:positionV>
                <wp:extent cx="0" cy="196215"/>
                <wp:effectExtent l="76200" t="0" r="57150" b="5143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13.4pt" to="121.2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">
                <v:stroke endarrow="block"/>
              </v:line>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711488" behindDoc="0" locked="0" layoutInCell="1" allowOverlap="1" wp14:anchorId="2D5B2569" wp14:editId="1CB6EC50">
                <wp:simplePos x="0" y="0"/>
                <wp:positionH relativeFrom="column">
                  <wp:posOffset>2834640</wp:posOffset>
                </wp:positionH>
                <wp:positionV relativeFrom="paragraph">
                  <wp:posOffset>29210</wp:posOffset>
                </wp:positionV>
                <wp:extent cx="2886075" cy="784860"/>
                <wp:effectExtent l="0" t="0" r="28575" b="1524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075" cy="784860"/>
                        </a:xfrm>
                        <a:prstGeom prst="rect">
                          <a:avLst/>
                        </a:prstGeom>
                        <a:solidFill>
                          <a:srgbClr val="FFFFFF"/>
                        </a:solidFill>
                        <a:ln w="9525">
                          <a:solidFill>
                            <a:srgbClr val="000000"/>
                          </a:solidFill>
                          <a:miter lim="800000"/>
                          <a:headEnd/>
                          <a:tailEnd/>
                        </a:ln>
                      </wps:spPr>
                      <wps:txbx>
                        <w:txbxContent>
                          <w:p w:rsidR="00A9177B" w:rsidRPr="00627DED" w:rsidRDefault="00A9177B"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42" style="position:absolute;left:0;text-align:left;margin-left:223.2pt;margin-top:2.3pt;width:227.25pt;height:6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">
                <v:textbox>
                  <w:txbxContent>
                    <w:p w:rsidR="007C6D50" w:rsidRPr="00627DED" w:rsidRDefault="007C6D50" w:rsidP="007C7A39">
                      <w:pPr>
                        <w:jc w:val="center"/>
                        <w:rPr>
                          <w:sz w:val="24"/>
                          <w:szCs w:val="24"/>
                        </w:rPr>
                      </w:pPr>
                      <w:r w:rsidRPr="00627DED">
                        <w:rPr>
                          <w:sz w:val="24"/>
                          <w:szCs w:val="24"/>
                        </w:rPr>
                        <w:t xml:space="preserve">Направление принятого решения о предоставлении муниципальной услуги в </w:t>
                      </w:r>
                      <w:r>
                        <w:rPr>
                          <w:sz w:val="24"/>
                          <w:szCs w:val="24"/>
                        </w:rPr>
                        <w:t>МФЦ</w:t>
                      </w:r>
                      <w:r w:rsidRPr="00627DED">
                        <w:rPr>
                          <w:sz w:val="24"/>
                          <w:szCs w:val="24"/>
                        </w:rPr>
                        <w:t xml:space="preserve">, в случае, если заявитель выбрал данный способ </w:t>
                      </w:r>
                    </w:p>
                  </w:txbxContent>
                </v:textbox>
              </v:rect>
            </w:pict>
          </mc:Fallback>
        </mc:AlternateContent>
      </w:r>
      <w:r w:rsidRPr="00B15176">
        <w:rPr>
          <w:noProof/>
          <w:sz w:val="24"/>
          <w:szCs w:val="24"/>
        </w:rPr>
        <mc:AlternateContent>
          <mc:Choice Requires="wps">
            <w:drawing>
              <wp:anchor distT="0" distB="0" distL="114300" distR="114300" simplePos="0" relativeHeight="251698176" behindDoc="0" locked="0" layoutInCell="1" allowOverlap="1" wp14:anchorId="30947143" wp14:editId="49C9D3A8">
                <wp:simplePos x="0" y="0"/>
                <wp:positionH relativeFrom="column">
                  <wp:posOffset>158115</wp:posOffset>
                </wp:positionH>
                <wp:positionV relativeFrom="paragraph">
                  <wp:posOffset>29210</wp:posOffset>
                </wp:positionV>
                <wp:extent cx="314325" cy="784860"/>
                <wp:effectExtent l="0" t="0" r="28575" b="1524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784860"/>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43" style="position:absolute;left:0;text-align:left;margin-left:12.45pt;margin-top:2.3pt;width:24.75pt;height:6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" fillcolor="#d8d8d8">
                <v:textbox style="layout-flow:vertical;mso-layout-flow-alt:bottom-to-top">
                  <w:txbxContent>
                    <w:p w:rsidR="007C6D50" w:rsidRPr="00851C55" w:rsidRDefault="007C6D50"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686912" behindDoc="0" locked="0" layoutInCell="1" allowOverlap="1" wp14:anchorId="5EC9B656" wp14:editId="7B64E711">
                <wp:simplePos x="0" y="0"/>
                <wp:positionH relativeFrom="column">
                  <wp:posOffset>640715</wp:posOffset>
                </wp:positionH>
                <wp:positionV relativeFrom="paragraph">
                  <wp:posOffset>31750</wp:posOffset>
                </wp:positionV>
                <wp:extent cx="2063115" cy="784860"/>
                <wp:effectExtent l="0" t="0" r="13335" b="152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115" cy="784860"/>
                        </a:xfrm>
                        <a:prstGeom prst="rect">
                          <a:avLst/>
                        </a:prstGeom>
                        <a:solidFill>
                          <a:srgbClr val="FFFFFF"/>
                        </a:solidFill>
                        <a:ln w="9525">
                          <a:solidFill>
                            <a:srgbClr val="000000"/>
                          </a:solidFill>
                          <a:miter lim="800000"/>
                          <a:headEnd/>
                          <a:tailEnd/>
                        </a:ln>
                      </wps:spPr>
                      <wps:txbx>
                        <w:txbxContent>
                          <w:p w:rsidR="00A9177B" w:rsidRPr="00627DED" w:rsidRDefault="00A9177B"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44" style="position:absolute;left:0;text-align:left;margin-left:50.45pt;margin-top:2.5pt;width:162.45pt;height:6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">
                <v:textbox>
                  <w:txbxContent>
                    <w:p w:rsidR="007C6D50" w:rsidRPr="00627DED" w:rsidRDefault="007C6D50"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p>
    <w:p w:rsidR="007C7A39" w:rsidRPr="00B15176" w:rsidRDefault="007C7A39" w:rsidP="007C7A39">
      <w:pPr>
        <w:jc w:val="right"/>
        <w:rPr>
          <w:b/>
          <w:color w:val="FF0000"/>
          <w:spacing w:val="-6"/>
          <w:sz w:val="24"/>
          <w:szCs w:val="24"/>
        </w:rPr>
      </w:pPr>
      <w:r w:rsidRPr="00B15176">
        <w:rPr>
          <w:b/>
          <w:noProof/>
          <w:color w:val="FF0000"/>
          <w:spacing w:val="-6"/>
          <w:sz w:val="24"/>
          <w:szCs w:val="24"/>
        </w:rPr>
        <mc:AlternateContent>
          <mc:Choice Requires="wps">
            <w:drawing>
              <wp:anchor distT="0" distB="0" distL="114300" distR="114300" simplePos="0" relativeHeight="251688960" behindDoc="0" locked="0" layoutInCell="1" allowOverlap="1" wp14:anchorId="6901719B" wp14:editId="77703FDD">
                <wp:simplePos x="0" y="0"/>
                <wp:positionH relativeFrom="column">
                  <wp:posOffset>4239895</wp:posOffset>
                </wp:positionH>
                <wp:positionV relativeFrom="paragraph">
                  <wp:posOffset>112395</wp:posOffset>
                </wp:positionV>
                <wp:extent cx="0" cy="196215"/>
                <wp:effectExtent l="76200" t="0" r="57150" b="5143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85pt,8.85pt" to="333.8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">
                <v:stroke endarrow="block"/>
              </v:line>
            </w:pict>
          </mc:Fallback>
        </mc:AlternateContent>
      </w:r>
    </w:p>
    <w:p w:rsidR="007C7A39" w:rsidRPr="00B15176" w:rsidRDefault="007C7A39" w:rsidP="007C7A39">
      <w:pPr>
        <w:jc w:val="right"/>
        <w:rPr>
          <w:b/>
          <w:color w:val="FF0000"/>
          <w:spacing w:val="-6"/>
          <w:sz w:val="24"/>
          <w:szCs w:val="24"/>
        </w:rPr>
      </w:pPr>
      <w:r w:rsidRPr="00B15176">
        <w:rPr>
          <w:noProof/>
          <w:sz w:val="24"/>
          <w:szCs w:val="24"/>
        </w:rPr>
        <mc:AlternateContent>
          <mc:Choice Requires="wps">
            <w:drawing>
              <wp:anchor distT="0" distB="0" distL="114300" distR="114300" simplePos="0" relativeHeight="251715584" behindDoc="0" locked="0" layoutInCell="1" allowOverlap="1" wp14:anchorId="284F0B74" wp14:editId="7B7738E1">
                <wp:simplePos x="0" y="0"/>
                <wp:positionH relativeFrom="column">
                  <wp:posOffset>173990</wp:posOffset>
                </wp:positionH>
                <wp:positionV relativeFrom="paragraph">
                  <wp:posOffset>111125</wp:posOffset>
                </wp:positionV>
                <wp:extent cx="314325" cy="622935"/>
                <wp:effectExtent l="0" t="0" r="28575" b="2476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622935"/>
                        </a:xfrm>
                        <a:prstGeom prst="rect">
                          <a:avLst/>
                        </a:prstGeom>
                        <a:solidFill>
                          <a:srgbClr val="D8D8D8"/>
                        </a:solidFill>
                        <a:ln w="9525">
                          <a:solidFill>
                            <a:srgbClr val="000000"/>
                          </a:solidFill>
                          <a:miter lim="800000"/>
                          <a:headEnd/>
                          <a:tailEnd/>
                        </a:ln>
                      </wps:spPr>
                      <wps:txbx>
                        <w:txbxContent>
                          <w:p w:rsidR="00A9177B" w:rsidRPr="00851C55" w:rsidRDefault="00A9177B" w:rsidP="007C7A39">
                            <w:pPr>
                              <w:jc w:val="center"/>
                              <w:rPr>
                                <w:sz w:val="20"/>
                              </w:rPr>
                            </w:pPr>
                            <w:r>
                              <w:rPr>
                                <w:sz w:val="20"/>
                              </w:rPr>
                              <w:t>3дня</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45" style="position:absolute;left:0;text-align:left;margin-left:13.7pt;margin-top:8.75pt;width:24.75pt;height:49.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" fillcolor="#d8d8d8">
                <v:textbox style="layout-flow:vertical;mso-layout-flow-alt:bottom-to-top">
                  <w:txbxContent>
                    <w:p w:rsidR="007C6D50" w:rsidRPr="00851C55" w:rsidRDefault="007C6D50" w:rsidP="007C7A39">
                      <w:pPr>
                        <w:jc w:val="center"/>
                        <w:rPr>
                          <w:sz w:val="20"/>
                        </w:rPr>
                      </w:pPr>
                      <w:r>
                        <w:rPr>
                          <w:sz w:val="20"/>
                        </w:rPr>
                        <w:t>3дня</w:t>
                      </w:r>
                    </w:p>
                  </w:txbxContent>
                </v:textbox>
              </v:rect>
            </w:pict>
          </mc:Fallback>
        </mc:AlternateContent>
      </w:r>
      <w:r w:rsidRPr="00B15176">
        <w:rPr>
          <w:b/>
          <w:noProof/>
          <w:color w:val="FF0000"/>
          <w:spacing w:val="-6"/>
          <w:sz w:val="24"/>
          <w:szCs w:val="24"/>
        </w:rPr>
        <mc:AlternateContent>
          <mc:Choice Requires="wps">
            <w:drawing>
              <wp:anchor distT="0" distB="0" distL="114300" distR="114300" simplePos="0" relativeHeight="251714560" behindDoc="0" locked="0" layoutInCell="1" allowOverlap="1" wp14:anchorId="27CE047A" wp14:editId="258E9603">
                <wp:simplePos x="0" y="0"/>
                <wp:positionH relativeFrom="column">
                  <wp:posOffset>2872740</wp:posOffset>
                </wp:positionH>
                <wp:positionV relativeFrom="paragraph">
                  <wp:posOffset>143510</wp:posOffset>
                </wp:positionV>
                <wp:extent cx="2884170" cy="622935"/>
                <wp:effectExtent l="0" t="0" r="11430" b="247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4170" cy="622935"/>
                        </a:xfrm>
                        <a:prstGeom prst="rect">
                          <a:avLst/>
                        </a:prstGeom>
                        <a:solidFill>
                          <a:srgbClr val="FFFFFF"/>
                        </a:solidFill>
                        <a:ln w="9525">
                          <a:solidFill>
                            <a:srgbClr val="000000"/>
                          </a:solidFill>
                          <a:miter lim="800000"/>
                          <a:headEnd/>
                          <a:tailEnd/>
                        </a:ln>
                      </wps:spPr>
                      <wps:txbx>
                        <w:txbxContent>
                          <w:p w:rsidR="00A9177B" w:rsidRPr="00627DED" w:rsidRDefault="00A9177B"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46" style="position:absolute;left:0;text-align:left;margin-left:226.2pt;margin-top:11.3pt;width:227.1pt;height:49.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">
                <v:textbox>
                  <w:txbxContent>
                    <w:p w:rsidR="007C6D50" w:rsidRPr="00627DED" w:rsidRDefault="007C6D50" w:rsidP="007C7A39">
                      <w:pPr>
                        <w:jc w:val="center"/>
                        <w:rPr>
                          <w:sz w:val="24"/>
                          <w:szCs w:val="24"/>
                        </w:rPr>
                      </w:pPr>
                      <w:r w:rsidRPr="00627DED">
                        <w:rPr>
                          <w:sz w:val="24"/>
                          <w:szCs w:val="24"/>
                        </w:rPr>
                        <w:t xml:space="preserve">Направление принятого решения о предоставлении муниципальной услуги заявителю </w:t>
                      </w:r>
                    </w:p>
                  </w:txbxContent>
                </v:textbox>
              </v:rect>
            </w:pict>
          </mc:Fallback>
        </mc:AlternateContent>
      </w:r>
    </w:p>
    <w:p w:rsidR="007C7A39" w:rsidRPr="00B15176" w:rsidRDefault="007C7A39" w:rsidP="007C7A39">
      <w:pPr>
        <w:jc w:val="right"/>
        <w:rPr>
          <w:b/>
          <w:color w:val="FF0000"/>
          <w:spacing w:val="-6"/>
          <w:sz w:val="24"/>
          <w:szCs w:val="24"/>
        </w:rPr>
      </w:pPr>
    </w:p>
    <w:p w:rsidR="007C7A39" w:rsidRDefault="007C7A39" w:rsidP="007C7A39">
      <w:pPr>
        <w:jc w:val="right"/>
        <w:rPr>
          <w:bCs/>
          <w:color w:val="FF0000"/>
          <w:spacing w:val="-6"/>
          <w:sz w:val="24"/>
          <w:szCs w:val="24"/>
        </w:rPr>
      </w:pPr>
    </w:p>
    <w:p w:rsidR="00861FAF" w:rsidRDefault="00861FAF" w:rsidP="007C7A39">
      <w:pPr>
        <w:jc w:val="right"/>
        <w:rPr>
          <w:bCs/>
          <w:color w:val="FF0000"/>
          <w:spacing w:val="-6"/>
          <w:sz w:val="24"/>
          <w:szCs w:val="24"/>
        </w:rPr>
      </w:pPr>
    </w:p>
    <w:p w:rsidR="00861FAF" w:rsidRDefault="00861FAF" w:rsidP="007C7A39">
      <w:pPr>
        <w:jc w:val="right"/>
        <w:rPr>
          <w:bCs/>
          <w:color w:val="FF0000"/>
          <w:spacing w:val="-6"/>
          <w:sz w:val="24"/>
          <w:szCs w:val="24"/>
        </w:rPr>
      </w:pPr>
    </w:p>
    <w:p w:rsidR="00861FAF" w:rsidRDefault="00861FAF" w:rsidP="007C7A39">
      <w:pPr>
        <w:jc w:val="right"/>
        <w:rPr>
          <w:bCs/>
          <w:color w:val="FF0000"/>
          <w:spacing w:val="-6"/>
          <w:sz w:val="24"/>
          <w:szCs w:val="24"/>
        </w:rPr>
      </w:pPr>
    </w:p>
    <w:sectPr w:rsidR="00861FAF" w:rsidSect="00AE2C18">
      <w:footerReference w:type="default" r:id="rId25"/>
      <w:pgSz w:w="11906" w:h="16838"/>
      <w:pgMar w:top="1134" w:right="567" w:bottom="1134" w:left="1134" w:header="709" w:footer="11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DA" w:rsidRDefault="006242DA" w:rsidP="003D49E1">
      <w:r>
        <w:separator/>
      </w:r>
    </w:p>
  </w:endnote>
  <w:endnote w:type="continuationSeparator" w:id="0">
    <w:p w:rsidR="006242DA" w:rsidRDefault="006242DA" w:rsidP="003D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pple Color Emoji">
    <w:altName w:val="Arial Unicode MS"/>
    <w:charset w:val="88"/>
    <w:family w:val="auto"/>
    <w:pitch w:val="variable"/>
    <w:sig w:usb0="00000000" w:usb1="18080000" w:usb2="14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714172"/>
      <w:docPartObj>
        <w:docPartGallery w:val="Page Numbers (Bottom of Page)"/>
        <w:docPartUnique/>
      </w:docPartObj>
    </w:sdtPr>
    <w:sdtContent>
      <w:p w:rsidR="00A9177B" w:rsidRDefault="00A9177B">
        <w:pPr>
          <w:pStyle w:val="af5"/>
          <w:jc w:val="right"/>
        </w:pPr>
        <w:r>
          <w:fldChar w:fldCharType="begin"/>
        </w:r>
        <w:r>
          <w:instrText>PAGE   \* MERGEFORMAT</w:instrText>
        </w:r>
        <w:r>
          <w:fldChar w:fldCharType="separate"/>
        </w:r>
        <w:r w:rsidR="00E802B6">
          <w:rPr>
            <w:noProof/>
          </w:rPr>
          <w:t>44</w:t>
        </w:r>
        <w:r>
          <w:fldChar w:fldCharType="end"/>
        </w:r>
      </w:p>
    </w:sdtContent>
  </w:sdt>
  <w:p w:rsidR="00A9177B" w:rsidRDefault="00A9177B">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DA" w:rsidRDefault="006242DA" w:rsidP="003D49E1">
      <w:r>
        <w:separator/>
      </w:r>
    </w:p>
  </w:footnote>
  <w:footnote w:type="continuationSeparator" w:id="0">
    <w:p w:rsidR="006242DA" w:rsidRDefault="006242DA" w:rsidP="003D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EF0C6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lvl>
    <w:lvl w:ilvl="1">
      <w:start w:val="4"/>
      <w:numFmt w:val="decimal"/>
      <w:lvlText w:val="%1.%2."/>
      <w:lvlJc w:val="left"/>
      <w:pPr>
        <w:tabs>
          <w:tab w:val="num" w:pos="960"/>
        </w:tabs>
        <w:ind w:left="960" w:hanging="36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cs="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cs="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lvl>
  </w:abstractNum>
  <w:abstractNum w:abstractNumId="8">
    <w:nsid w:val="06EC34C9"/>
    <w:multiLevelType w:val="hybridMultilevel"/>
    <w:tmpl w:val="484CE3B4"/>
    <w:lvl w:ilvl="0" w:tplc="A09AB4B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08097386"/>
    <w:multiLevelType w:val="hybridMultilevel"/>
    <w:tmpl w:val="855CA06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11B70C6"/>
    <w:multiLevelType w:val="hybridMultilevel"/>
    <w:tmpl w:val="DDCA36A2"/>
    <w:lvl w:ilvl="0" w:tplc="B9CA0EBC">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133F12EC"/>
    <w:multiLevelType w:val="hybridMultilevel"/>
    <w:tmpl w:val="435ED4F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65B437D"/>
    <w:multiLevelType w:val="hybridMultilevel"/>
    <w:tmpl w:val="884AFA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D3B2291"/>
    <w:multiLevelType w:val="hybridMultilevel"/>
    <w:tmpl w:val="B358EB12"/>
    <w:lvl w:ilvl="0" w:tplc="BC12B1B2">
      <w:start w:val="1"/>
      <w:numFmt w:val="bullet"/>
      <w:lvlText w:val="-"/>
      <w:lvlJc w:val="left"/>
      <w:pPr>
        <w:ind w:left="1146" w:hanging="360"/>
      </w:pPr>
      <w:rPr>
        <w:rFonts w:ascii="SimSun-ExtB" w:eastAsia="SimSun-ExtB" w:hAnsi="SimSun-ExtB" w:hint="eastAsi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1F8559F8"/>
    <w:multiLevelType w:val="hybridMultilevel"/>
    <w:tmpl w:val="7A78A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0737EB"/>
    <w:multiLevelType w:val="hybridMultilevel"/>
    <w:tmpl w:val="6DA84684"/>
    <w:lvl w:ilvl="0" w:tplc="CDD644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1D6199"/>
    <w:multiLevelType w:val="hybridMultilevel"/>
    <w:tmpl w:val="D71002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DAE36F8"/>
    <w:multiLevelType w:val="multilevel"/>
    <w:tmpl w:val="DA76A3FC"/>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18">
    <w:nsid w:val="30C667A1"/>
    <w:multiLevelType w:val="hybridMultilevel"/>
    <w:tmpl w:val="BBC87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5B4909"/>
    <w:multiLevelType w:val="hybridMultilevel"/>
    <w:tmpl w:val="6380C3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727E24"/>
    <w:multiLevelType w:val="hybridMultilevel"/>
    <w:tmpl w:val="33DE46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363B1B"/>
    <w:multiLevelType w:val="hybridMultilevel"/>
    <w:tmpl w:val="64CAF91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B721A7"/>
    <w:multiLevelType w:val="hybridMultilevel"/>
    <w:tmpl w:val="706696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4EEE3C89"/>
    <w:multiLevelType w:val="hybridMultilevel"/>
    <w:tmpl w:val="6D9C7280"/>
    <w:lvl w:ilvl="0" w:tplc="0D749BE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4F5E88"/>
    <w:multiLevelType w:val="multilevel"/>
    <w:tmpl w:val="97FAE66E"/>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2C22F67"/>
    <w:multiLevelType w:val="hybridMultilevel"/>
    <w:tmpl w:val="3828BBD8"/>
    <w:lvl w:ilvl="0" w:tplc="0362438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3B2156A"/>
    <w:multiLevelType w:val="hybridMultilevel"/>
    <w:tmpl w:val="3D2628D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3D26E9C"/>
    <w:multiLevelType w:val="multilevel"/>
    <w:tmpl w:val="55FAE3B0"/>
    <w:lvl w:ilvl="0">
      <w:start w:val="3"/>
      <w:numFmt w:val="decimal"/>
      <w:lvlText w:val="%1."/>
      <w:lvlJc w:val="left"/>
      <w:pPr>
        <w:tabs>
          <w:tab w:val="num" w:pos="540"/>
        </w:tabs>
        <w:ind w:left="540" w:hanging="540"/>
      </w:pPr>
      <w:rPr>
        <w:rFonts w:hint="default"/>
      </w:rPr>
    </w:lvl>
    <w:lvl w:ilvl="1">
      <w:start w:val="9"/>
      <w:numFmt w:val="decimal"/>
      <w:lvlText w:val="%1.%2."/>
      <w:lvlJc w:val="left"/>
      <w:pPr>
        <w:tabs>
          <w:tab w:val="num" w:pos="894"/>
        </w:tabs>
        <w:ind w:left="894" w:hanging="54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60765726"/>
    <w:multiLevelType w:val="hybridMultilevel"/>
    <w:tmpl w:val="16A2953C"/>
    <w:lvl w:ilvl="0" w:tplc="BC12B1B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7D63DD"/>
    <w:multiLevelType w:val="multilevel"/>
    <w:tmpl w:val="DA581B98"/>
    <w:lvl w:ilvl="0">
      <w:start w:val="3"/>
      <w:numFmt w:val="decimal"/>
      <w:lvlText w:val="%1"/>
      <w:lvlJc w:val="left"/>
      <w:pPr>
        <w:tabs>
          <w:tab w:val="num" w:pos="540"/>
        </w:tabs>
        <w:ind w:left="540" w:hanging="540"/>
      </w:pPr>
      <w:rPr>
        <w:rFonts w:hint="default"/>
      </w:rPr>
    </w:lvl>
    <w:lvl w:ilvl="1">
      <w:start w:val="10"/>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53F73F2"/>
    <w:multiLevelType w:val="hybridMultilevel"/>
    <w:tmpl w:val="372CEA20"/>
    <w:lvl w:ilvl="0" w:tplc="1DAEE6FE">
      <w:start w:val="1"/>
      <w:numFmt w:val="decimal"/>
      <w:lvlText w:val="%1."/>
      <w:lvlJc w:val="left"/>
      <w:pPr>
        <w:ind w:left="1410" w:hanging="420"/>
      </w:pPr>
      <w:rPr>
        <w:rFonts w:hint="default"/>
        <w:b/>
      </w:rPr>
    </w:lvl>
    <w:lvl w:ilvl="1" w:tplc="04190019">
      <w:start w:val="1"/>
      <w:numFmt w:val="lowerLetter"/>
      <w:lvlText w:val="%2."/>
      <w:lvlJc w:val="left"/>
      <w:pPr>
        <w:ind w:left="2070" w:hanging="360"/>
      </w:pPr>
    </w:lvl>
    <w:lvl w:ilvl="2" w:tplc="0419001B">
      <w:start w:val="1"/>
      <w:numFmt w:val="lowerRoman"/>
      <w:lvlText w:val="%3."/>
      <w:lvlJc w:val="right"/>
      <w:pPr>
        <w:ind w:left="2790" w:hanging="180"/>
      </w:pPr>
    </w:lvl>
    <w:lvl w:ilvl="3" w:tplc="0419000F">
      <w:start w:val="1"/>
      <w:numFmt w:val="decimal"/>
      <w:lvlText w:val="%4."/>
      <w:lvlJc w:val="left"/>
      <w:pPr>
        <w:ind w:left="3510" w:hanging="360"/>
      </w:pPr>
    </w:lvl>
    <w:lvl w:ilvl="4" w:tplc="04190019">
      <w:start w:val="1"/>
      <w:numFmt w:val="lowerLetter"/>
      <w:lvlText w:val="%5."/>
      <w:lvlJc w:val="left"/>
      <w:pPr>
        <w:ind w:left="4230" w:hanging="360"/>
      </w:pPr>
    </w:lvl>
    <w:lvl w:ilvl="5" w:tplc="0419001B">
      <w:start w:val="1"/>
      <w:numFmt w:val="lowerRoman"/>
      <w:lvlText w:val="%6."/>
      <w:lvlJc w:val="right"/>
      <w:pPr>
        <w:ind w:left="4950" w:hanging="180"/>
      </w:pPr>
    </w:lvl>
    <w:lvl w:ilvl="6" w:tplc="0419000F">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2">
    <w:nsid w:val="69E5403D"/>
    <w:multiLevelType w:val="multilevel"/>
    <w:tmpl w:val="4B7C5176"/>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A1329F2"/>
    <w:multiLevelType w:val="singleLevel"/>
    <w:tmpl w:val="C374DABA"/>
    <w:lvl w:ilvl="0">
      <w:start w:val="1"/>
      <w:numFmt w:val="decimal"/>
      <w:lvlText w:val="Глава %1."/>
      <w:lvlJc w:val="left"/>
      <w:pPr>
        <w:tabs>
          <w:tab w:val="num" w:pos="1080"/>
        </w:tabs>
        <w:ind w:left="360" w:hanging="360"/>
      </w:pPr>
    </w:lvl>
  </w:abstractNum>
  <w:abstractNum w:abstractNumId="34">
    <w:nsid w:val="74FE747E"/>
    <w:multiLevelType w:val="hybridMultilevel"/>
    <w:tmpl w:val="FB7C6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68D5C97"/>
    <w:multiLevelType w:val="hybridMultilevel"/>
    <w:tmpl w:val="6A16310C"/>
    <w:lvl w:ilvl="0" w:tplc="F294BCC6">
      <w:start w:val="10"/>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9284701"/>
    <w:multiLevelType w:val="hybridMultilevel"/>
    <w:tmpl w:val="70E8CF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29"/>
  </w:num>
  <w:num w:numId="4">
    <w:abstractNumId w:val="34"/>
  </w:num>
  <w:num w:numId="5">
    <w:abstractNumId w:val="26"/>
  </w:num>
  <w:num w:numId="6">
    <w:abstractNumId w:val="21"/>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20"/>
  </w:num>
  <w:num w:numId="15">
    <w:abstractNumId w:val="17"/>
  </w:num>
  <w:num w:numId="16">
    <w:abstractNumId w:val="25"/>
  </w:num>
  <w:num w:numId="17">
    <w:abstractNumId w:val="28"/>
  </w:num>
  <w:num w:numId="18">
    <w:abstractNumId w:val="30"/>
  </w:num>
  <w:num w:numId="19">
    <w:abstractNumId w:val="33"/>
  </w:num>
  <w:num w:numId="20">
    <w:abstractNumId w:val="36"/>
  </w:num>
  <w:num w:numId="21">
    <w:abstractNumId w:val="32"/>
  </w:num>
  <w:num w:numId="22">
    <w:abstractNumId w:val="16"/>
  </w:num>
  <w:num w:numId="23">
    <w:abstractNumId w:val="1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8"/>
  </w:num>
  <w:num w:numId="28">
    <w:abstractNumId w:val="0"/>
  </w:num>
  <w:num w:numId="29">
    <w:abstractNumId w:val="11"/>
  </w:num>
  <w:num w:numId="30">
    <w:abstractNumId w:val="14"/>
  </w:num>
  <w:num w:numId="31">
    <w:abstractNumId w:val="22"/>
  </w:num>
  <w:num w:numId="32">
    <w:abstractNumId w:val="24"/>
  </w:num>
  <w:num w:numId="33">
    <w:abstractNumId w:val="15"/>
  </w:num>
  <w:num w:numId="34">
    <w:abstractNumId w:val="35"/>
  </w:num>
  <w:num w:numId="35">
    <w:abstractNumId w:val="31"/>
  </w:num>
  <w:num w:numId="36">
    <w:abstractNumId w:val="27"/>
  </w:num>
  <w:num w:numId="37">
    <w:abstractNumId w:val="10"/>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A39"/>
    <w:rsid w:val="0000618E"/>
    <w:rsid w:val="00015508"/>
    <w:rsid w:val="000226AA"/>
    <w:rsid w:val="0002513E"/>
    <w:rsid w:val="00047023"/>
    <w:rsid w:val="00050419"/>
    <w:rsid w:val="00050702"/>
    <w:rsid w:val="000550E5"/>
    <w:rsid w:val="00062831"/>
    <w:rsid w:val="00067D3B"/>
    <w:rsid w:val="00077108"/>
    <w:rsid w:val="000A3B08"/>
    <w:rsid w:val="000B5106"/>
    <w:rsid w:val="000D3C8E"/>
    <w:rsid w:val="000D7E23"/>
    <w:rsid w:val="000E7A8A"/>
    <w:rsid w:val="000E7EB9"/>
    <w:rsid w:val="000F2927"/>
    <w:rsid w:val="00104D2B"/>
    <w:rsid w:val="00116A7F"/>
    <w:rsid w:val="001234B2"/>
    <w:rsid w:val="00127C61"/>
    <w:rsid w:val="00131C2F"/>
    <w:rsid w:val="001455E8"/>
    <w:rsid w:val="00151057"/>
    <w:rsid w:val="0015227D"/>
    <w:rsid w:val="0015639C"/>
    <w:rsid w:val="00156D79"/>
    <w:rsid w:val="001667BE"/>
    <w:rsid w:val="001671A6"/>
    <w:rsid w:val="001678A4"/>
    <w:rsid w:val="00185162"/>
    <w:rsid w:val="001A325C"/>
    <w:rsid w:val="001A64AC"/>
    <w:rsid w:val="001B2FCD"/>
    <w:rsid w:val="001B3164"/>
    <w:rsid w:val="001B4CB2"/>
    <w:rsid w:val="001D0D24"/>
    <w:rsid w:val="001D5D04"/>
    <w:rsid w:val="001E37D1"/>
    <w:rsid w:val="001E4591"/>
    <w:rsid w:val="001F42EC"/>
    <w:rsid w:val="002020B7"/>
    <w:rsid w:val="00202B6C"/>
    <w:rsid w:val="00203762"/>
    <w:rsid w:val="002178F7"/>
    <w:rsid w:val="0022265F"/>
    <w:rsid w:val="0024750B"/>
    <w:rsid w:val="00253845"/>
    <w:rsid w:val="00262BC9"/>
    <w:rsid w:val="002876FA"/>
    <w:rsid w:val="002907E7"/>
    <w:rsid w:val="00292976"/>
    <w:rsid w:val="00297430"/>
    <w:rsid w:val="002B3E5B"/>
    <w:rsid w:val="002B5BA1"/>
    <w:rsid w:val="002B7A76"/>
    <w:rsid w:val="002C13C3"/>
    <w:rsid w:val="002C45C4"/>
    <w:rsid w:val="002C757C"/>
    <w:rsid w:val="002D1420"/>
    <w:rsid w:val="002E0311"/>
    <w:rsid w:val="002F4EB6"/>
    <w:rsid w:val="002F73B1"/>
    <w:rsid w:val="00303D85"/>
    <w:rsid w:val="00307CAD"/>
    <w:rsid w:val="003128DA"/>
    <w:rsid w:val="00315184"/>
    <w:rsid w:val="00352E75"/>
    <w:rsid w:val="00355256"/>
    <w:rsid w:val="00355F59"/>
    <w:rsid w:val="003574CA"/>
    <w:rsid w:val="00370EAA"/>
    <w:rsid w:val="00372CB9"/>
    <w:rsid w:val="003767BA"/>
    <w:rsid w:val="00387422"/>
    <w:rsid w:val="00393E1E"/>
    <w:rsid w:val="003B2060"/>
    <w:rsid w:val="003D302A"/>
    <w:rsid w:val="003D40ED"/>
    <w:rsid w:val="003D410F"/>
    <w:rsid w:val="003D49E1"/>
    <w:rsid w:val="003E1E24"/>
    <w:rsid w:val="004022C4"/>
    <w:rsid w:val="004039D6"/>
    <w:rsid w:val="00431727"/>
    <w:rsid w:val="00441B7C"/>
    <w:rsid w:val="00442869"/>
    <w:rsid w:val="00452FFE"/>
    <w:rsid w:val="00455BC1"/>
    <w:rsid w:val="004569E0"/>
    <w:rsid w:val="00472788"/>
    <w:rsid w:val="00474F49"/>
    <w:rsid w:val="004777CD"/>
    <w:rsid w:val="00477A6B"/>
    <w:rsid w:val="00483155"/>
    <w:rsid w:val="004B2A6E"/>
    <w:rsid w:val="004B5B23"/>
    <w:rsid w:val="004B64A0"/>
    <w:rsid w:val="004C037C"/>
    <w:rsid w:val="004C6837"/>
    <w:rsid w:val="004E46B7"/>
    <w:rsid w:val="004E6200"/>
    <w:rsid w:val="00523364"/>
    <w:rsid w:val="00526D78"/>
    <w:rsid w:val="0053283C"/>
    <w:rsid w:val="005439D4"/>
    <w:rsid w:val="005443FA"/>
    <w:rsid w:val="00561182"/>
    <w:rsid w:val="00583560"/>
    <w:rsid w:val="005A56AA"/>
    <w:rsid w:val="005A7593"/>
    <w:rsid w:val="005B7737"/>
    <w:rsid w:val="005C6B1E"/>
    <w:rsid w:val="005D07DA"/>
    <w:rsid w:val="005D097F"/>
    <w:rsid w:val="005D242B"/>
    <w:rsid w:val="005D65B8"/>
    <w:rsid w:val="00612284"/>
    <w:rsid w:val="00616A24"/>
    <w:rsid w:val="00616D55"/>
    <w:rsid w:val="00623F85"/>
    <w:rsid w:val="006242DA"/>
    <w:rsid w:val="00642B2A"/>
    <w:rsid w:val="0064680F"/>
    <w:rsid w:val="00653AC4"/>
    <w:rsid w:val="00656D12"/>
    <w:rsid w:val="00661F3A"/>
    <w:rsid w:val="006812CD"/>
    <w:rsid w:val="00697FF0"/>
    <w:rsid w:val="006A1FB5"/>
    <w:rsid w:val="006C17DB"/>
    <w:rsid w:val="006C37E6"/>
    <w:rsid w:val="006D5265"/>
    <w:rsid w:val="006D5293"/>
    <w:rsid w:val="006E007B"/>
    <w:rsid w:val="006F0F4B"/>
    <w:rsid w:val="0070195F"/>
    <w:rsid w:val="0070642C"/>
    <w:rsid w:val="00707539"/>
    <w:rsid w:val="00711B76"/>
    <w:rsid w:val="0072768B"/>
    <w:rsid w:val="0076789D"/>
    <w:rsid w:val="00777324"/>
    <w:rsid w:val="007A78A5"/>
    <w:rsid w:val="007B139A"/>
    <w:rsid w:val="007C6788"/>
    <w:rsid w:val="007C6D50"/>
    <w:rsid w:val="007C7A39"/>
    <w:rsid w:val="007D5A32"/>
    <w:rsid w:val="007E6E73"/>
    <w:rsid w:val="007F0B6D"/>
    <w:rsid w:val="007F70AD"/>
    <w:rsid w:val="007F78E9"/>
    <w:rsid w:val="008076EC"/>
    <w:rsid w:val="00827E24"/>
    <w:rsid w:val="00835FB5"/>
    <w:rsid w:val="008376B7"/>
    <w:rsid w:val="00840257"/>
    <w:rsid w:val="00852502"/>
    <w:rsid w:val="0085636A"/>
    <w:rsid w:val="00861FAF"/>
    <w:rsid w:val="00865F0B"/>
    <w:rsid w:val="008774BB"/>
    <w:rsid w:val="00882CFA"/>
    <w:rsid w:val="00882F96"/>
    <w:rsid w:val="0088678B"/>
    <w:rsid w:val="008B2276"/>
    <w:rsid w:val="008C00C2"/>
    <w:rsid w:val="008C0CAE"/>
    <w:rsid w:val="008C5501"/>
    <w:rsid w:val="008C7230"/>
    <w:rsid w:val="008E5374"/>
    <w:rsid w:val="008F6B47"/>
    <w:rsid w:val="008F7BDE"/>
    <w:rsid w:val="0090344A"/>
    <w:rsid w:val="0093171F"/>
    <w:rsid w:val="00937029"/>
    <w:rsid w:val="0093767E"/>
    <w:rsid w:val="00966518"/>
    <w:rsid w:val="0097775E"/>
    <w:rsid w:val="009777E5"/>
    <w:rsid w:val="00992A1D"/>
    <w:rsid w:val="009A0C9C"/>
    <w:rsid w:val="009A7E5B"/>
    <w:rsid w:val="009B202E"/>
    <w:rsid w:val="009C5003"/>
    <w:rsid w:val="009D11A1"/>
    <w:rsid w:val="009E24EF"/>
    <w:rsid w:val="00A10A1D"/>
    <w:rsid w:val="00A15673"/>
    <w:rsid w:val="00A37554"/>
    <w:rsid w:val="00A75AF4"/>
    <w:rsid w:val="00A84C93"/>
    <w:rsid w:val="00A90D41"/>
    <w:rsid w:val="00A9177B"/>
    <w:rsid w:val="00AA3F89"/>
    <w:rsid w:val="00AB2CA6"/>
    <w:rsid w:val="00AB5FD2"/>
    <w:rsid w:val="00AE2C18"/>
    <w:rsid w:val="00AE37B3"/>
    <w:rsid w:val="00AE7F29"/>
    <w:rsid w:val="00AF5173"/>
    <w:rsid w:val="00AF6FEF"/>
    <w:rsid w:val="00AF709A"/>
    <w:rsid w:val="00B1324E"/>
    <w:rsid w:val="00B15176"/>
    <w:rsid w:val="00B17D7A"/>
    <w:rsid w:val="00B33B17"/>
    <w:rsid w:val="00B37D95"/>
    <w:rsid w:val="00B46252"/>
    <w:rsid w:val="00B71CC2"/>
    <w:rsid w:val="00B81B50"/>
    <w:rsid w:val="00B83C79"/>
    <w:rsid w:val="00BA6619"/>
    <w:rsid w:val="00BC6BCC"/>
    <w:rsid w:val="00BC6CB5"/>
    <w:rsid w:val="00BC7F52"/>
    <w:rsid w:val="00BD6F4E"/>
    <w:rsid w:val="00BE258B"/>
    <w:rsid w:val="00BE362B"/>
    <w:rsid w:val="00BE4F8F"/>
    <w:rsid w:val="00BF31D5"/>
    <w:rsid w:val="00BF3C05"/>
    <w:rsid w:val="00C131F4"/>
    <w:rsid w:val="00C220DA"/>
    <w:rsid w:val="00C261E4"/>
    <w:rsid w:val="00C34C80"/>
    <w:rsid w:val="00C43536"/>
    <w:rsid w:val="00C43C30"/>
    <w:rsid w:val="00C44C1F"/>
    <w:rsid w:val="00C60706"/>
    <w:rsid w:val="00C718A1"/>
    <w:rsid w:val="00C73805"/>
    <w:rsid w:val="00C856D0"/>
    <w:rsid w:val="00CA21DE"/>
    <w:rsid w:val="00CB1D6D"/>
    <w:rsid w:val="00CC1764"/>
    <w:rsid w:val="00CC3660"/>
    <w:rsid w:val="00CC36DC"/>
    <w:rsid w:val="00CD4664"/>
    <w:rsid w:val="00CE5369"/>
    <w:rsid w:val="00CE53A5"/>
    <w:rsid w:val="00CE5FAE"/>
    <w:rsid w:val="00D151DD"/>
    <w:rsid w:val="00D221E7"/>
    <w:rsid w:val="00D35787"/>
    <w:rsid w:val="00D62296"/>
    <w:rsid w:val="00D74481"/>
    <w:rsid w:val="00D748BD"/>
    <w:rsid w:val="00D755E9"/>
    <w:rsid w:val="00D80DC4"/>
    <w:rsid w:val="00D84139"/>
    <w:rsid w:val="00D87D53"/>
    <w:rsid w:val="00D9380B"/>
    <w:rsid w:val="00D95D00"/>
    <w:rsid w:val="00DE2BC7"/>
    <w:rsid w:val="00DE79E3"/>
    <w:rsid w:val="00DF6A4C"/>
    <w:rsid w:val="00DF7043"/>
    <w:rsid w:val="00E2070B"/>
    <w:rsid w:val="00E26C80"/>
    <w:rsid w:val="00E31C01"/>
    <w:rsid w:val="00E355E7"/>
    <w:rsid w:val="00E5204C"/>
    <w:rsid w:val="00E53D19"/>
    <w:rsid w:val="00E647B7"/>
    <w:rsid w:val="00E735C8"/>
    <w:rsid w:val="00E802B6"/>
    <w:rsid w:val="00E9279D"/>
    <w:rsid w:val="00E930AE"/>
    <w:rsid w:val="00EB6614"/>
    <w:rsid w:val="00EB7D8E"/>
    <w:rsid w:val="00EE3E17"/>
    <w:rsid w:val="00EF47E9"/>
    <w:rsid w:val="00F11B43"/>
    <w:rsid w:val="00F13811"/>
    <w:rsid w:val="00F158F1"/>
    <w:rsid w:val="00F1799B"/>
    <w:rsid w:val="00F255CC"/>
    <w:rsid w:val="00F31311"/>
    <w:rsid w:val="00F449CE"/>
    <w:rsid w:val="00F53C12"/>
    <w:rsid w:val="00F71986"/>
    <w:rsid w:val="00F741B4"/>
    <w:rsid w:val="00F972A8"/>
    <w:rsid w:val="00FB3700"/>
    <w:rsid w:val="00FB44CB"/>
    <w:rsid w:val="00FB69B3"/>
    <w:rsid w:val="00FD20B9"/>
    <w:rsid w:val="00FD2A9A"/>
    <w:rsid w:val="00FE3445"/>
    <w:rsid w:val="00FF2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styleId="afc">
    <w:name w:val="Subtitle"/>
    <w:basedOn w:val="a"/>
    <w:next w:val="a9"/>
    <w:link w:val="afd"/>
    <w:qFormat/>
    <w:rsid w:val="008076EC"/>
    <w:pPr>
      <w:suppressAutoHyphens/>
      <w:ind w:left="-709" w:right="-766"/>
    </w:pPr>
    <w:rPr>
      <w:sz w:val="24"/>
      <w:lang w:eastAsia="ar-SA"/>
    </w:rPr>
  </w:style>
  <w:style w:type="character" w:customStyle="1" w:styleId="afd">
    <w:name w:val="Подзаголовок Знак"/>
    <w:basedOn w:val="a0"/>
    <w:link w:val="afc"/>
    <w:rsid w:val="008076EC"/>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39"/>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7C7A39"/>
    <w:pPr>
      <w:keepNext/>
      <w:tabs>
        <w:tab w:val="num" w:pos="432"/>
      </w:tabs>
      <w:suppressAutoHyphens/>
      <w:ind w:left="432" w:hanging="432"/>
      <w:jc w:val="both"/>
      <w:outlineLvl w:val="0"/>
    </w:pPr>
    <w:rPr>
      <w:b/>
      <w:lang w:eastAsia="ar-SA"/>
    </w:rPr>
  </w:style>
  <w:style w:type="paragraph" w:styleId="2">
    <w:name w:val="heading 2"/>
    <w:basedOn w:val="a"/>
    <w:next w:val="a"/>
    <w:link w:val="20"/>
    <w:qFormat/>
    <w:rsid w:val="007C7A39"/>
    <w:pPr>
      <w:keepNext/>
      <w:tabs>
        <w:tab w:val="left" w:pos="0"/>
        <w:tab w:val="num" w:pos="576"/>
      </w:tabs>
      <w:suppressAutoHyphens/>
      <w:ind w:left="576" w:hanging="576"/>
      <w:jc w:val="both"/>
      <w:outlineLvl w:val="1"/>
    </w:pPr>
    <w:rPr>
      <w:lang w:eastAsia="ar-SA"/>
    </w:rPr>
  </w:style>
  <w:style w:type="paragraph" w:styleId="3">
    <w:name w:val="heading 3"/>
    <w:basedOn w:val="a"/>
    <w:next w:val="a"/>
    <w:link w:val="30"/>
    <w:qFormat/>
    <w:rsid w:val="007C7A39"/>
    <w:pPr>
      <w:keepNext/>
      <w:suppressAutoHyphens/>
      <w:spacing w:before="240" w:after="60"/>
      <w:outlineLvl w:val="2"/>
    </w:pPr>
    <w:rPr>
      <w:rFonts w:ascii="Arial" w:hAnsi="Arial" w:cs="Arial"/>
      <w:b/>
      <w:bCs/>
      <w:sz w:val="26"/>
      <w:szCs w:val="26"/>
      <w:lang w:eastAsia="ar-SA"/>
    </w:rPr>
  </w:style>
  <w:style w:type="paragraph" w:styleId="5">
    <w:name w:val="heading 5"/>
    <w:basedOn w:val="a"/>
    <w:next w:val="a"/>
    <w:link w:val="50"/>
    <w:semiHidden/>
    <w:unhideWhenUsed/>
    <w:qFormat/>
    <w:rsid w:val="007C7A39"/>
    <w:pPr>
      <w:suppressAutoHyphens/>
      <w:spacing w:before="240" w:after="60"/>
      <w:outlineLvl w:val="4"/>
    </w:pPr>
    <w:rPr>
      <w:rFonts w:ascii="Calibri" w:hAnsi="Calibri"/>
      <w:b/>
      <w:bCs/>
      <w:i/>
      <w:iCs/>
      <w:sz w:val="26"/>
      <w:szCs w:val="26"/>
      <w:lang w:eastAsia="ar-SA"/>
    </w:rPr>
  </w:style>
  <w:style w:type="paragraph" w:styleId="6">
    <w:name w:val="heading 6"/>
    <w:basedOn w:val="a"/>
    <w:next w:val="a"/>
    <w:link w:val="60"/>
    <w:semiHidden/>
    <w:unhideWhenUsed/>
    <w:qFormat/>
    <w:rsid w:val="007C7A39"/>
    <w:pPr>
      <w:suppressAutoHyphens/>
      <w:spacing w:before="240" w:after="60"/>
      <w:outlineLvl w:val="5"/>
    </w:pPr>
    <w:rPr>
      <w:rFonts w:ascii="Calibri" w:hAnsi="Calibri"/>
      <w:b/>
      <w:bCs/>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7A39"/>
    <w:rPr>
      <w:rFonts w:ascii="Times New Roman" w:eastAsia="Times New Roman" w:hAnsi="Times New Roman" w:cs="Times New Roman"/>
      <w:b/>
      <w:sz w:val="28"/>
      <w:szCs w:val="20"/>
      <w:lang w:eastAsia="ar-SA"/>
    </w:rPr>
  </w:style>
  <w:style w:type="character" w:customStyle="1" w:styleId="20">
    <w:name w:val="Заголовок 2 Знак"/>
    <w:basedOn w:val="a0"/>
    <w:link w:val="2"/>
    <w:rsid w:val="007C7A39"/>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7C7A39"/>
    <w:rPr>
      <w:rFonts w:ascii="Arial" w:eastAsia="Times New Roman" w:hAnsi="Arial" w:cs="Arial"/>
      <w:b/>
      <w:bCs/>
      <w:sz w:val="26"/>
      <w:szCs w:val="26"/>
      <w:lang w:eastAsia="ar-SA"/>
    </w:rPr>
  </w:style>
  <w:style w:type="character" w:customStyle="1" w:styleId="50">
    <w:name w:val="Заголовок 5 Знак"/>
    <w:basedOn w:val="a0"/>
    <w:link w:val="5"/>
    <w:semiHidden/>
    <w:rsid w:val="007C7A39"/>
    <w:rPr>
      <w:rFonts w:ascii="Calibri" w:eastAsia="Times New Roman" w:hAnsi="Calibri" w:cs="Times New Roman"/>
      <w:b/>
      <w:bCs/>
      <w:i/>
      <w:iCs/>
      <w:sz w:val="26"/>
      <w:szCs w:val="26"/>
      <w:lang w:eastAsia="ar-SA"/>
    </w:rPr>
  </w:style>
  <w:style w:type="character" w:customStyle="1" w:styleId="60">
    <w:name w:val="Заголовок 6 Знак"/>
    <w:basedOn w:val="a0"/>
    <w:link w:val="6"/>
    <w:semiHidden/>
    <w:rsid w:val="007C7A39"/>
    <w:rPr>
      <w:rFonts w:ascii="Calibri" w:eastAsia="Times New Roman" w:hAnsi="Calibri" w:cs="Times New Roman"/>
      <w:b/>
      <w:bCs/>
      <w:lang w:eastAsia="ar-SA"/>
    </w:rPr>
  </w:style>
  <w:style w:type="paragraph" w:styleId="a3">
    <w:name w:val="Normal (Web)"/>
    <w:basedOn w:val="a"/>
    <w:uiPriority w:val="99"/>
    <w:unhideWhenUsed/>
    <w:rsid w:val="007C7A39"/>
    <w:pPr>
      <w:spacing w:after="150"/>
    </w:pPr>
    <w:rPr>
      <w:sz w:val="24"/>
      <w:szCs w:val="24"/>
    </w:rPr>
  </w:style>
  <w:style w:type="paragraph" w:styleId="a4">
    <w:name w:val="Balloon Text"/>
    <w:basedOn w:val="a"/>
    <w:link w:val="a5"/>
    <w:unhideWhenUsed/>
    <w:rsid w:val="007C7A39"/>
    <w:rPr>
      <w:rFonts w:ascii="Tahoma" w:hAnsi="Tahoma" w:cs="Tahoma"/>
      <w:sz w:val="16"/>
      <w:szCs w:val="16"/>
    </w:rPr>
  </w:style>
  <w:style w:type="character" w:customStyle="1" w:styleId="a5">
    <w:name w:val="Текст выноски Знак"/>
    <w:basedOn w:val="a0"/>
    <w:link w:val="a4"/>
    <w:rsid w:val="007C7A39"/>
    <w:rPr>
      <w:rFonts w:ascii="Tahoma" w:eastAsia="Times New Roman" w:hAnsi="Tahoma" w:cs="Tahoma"/>
      <w:sz w:val="16"/>
      <w:szCs w:val="16"/>
      <w:lang w:eastAsia="ru-RU"/>
    </w:rPr>
  </w:style>
  <w:style w:type="paragraph" w:styleId="a6">
    <w:name w:val="No Spacing"/>
    <w:qFormat/>
    <w:rsid w:val="007C7A39"/>
    <w:pPr>
      <w:spacing w:after="0" w:line="240" w:lineRule="auto"/>
    </w:pPr>
  </w:style>
  <w:style w:type="table" w:styleId="a7">
    <w:name w:val="Table Grid"/>
    <w:basedOn w:val="a1"/>
    <w:uiPriority w:val="59"/>
    <w:rsid w:val="007C7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Emphasis"/>
    <w:basedOn w:val="a0"/>
    <w:uiPriority w:val="99"/>
    <w:qFormat/>
    <w:rsid w:val="007C7A39"/>
    <w:rPr>
      <w:i/>
      <w:iCs/>
    </w:rPr>
  </w:style>
  <w:style w:type="paragraph" w:styleId="21">
    <w:name w:val="Body Text Indent 2"/>
    <w:basedOn w:val="a"/>
    <w:link w:val="22"/>
    <w:rsid w:val="007C7A39"/>
    <w:pPr>
      <w:spacing w:after="120" w:line="480" w:lineRule="auto"/>
      <w:ind w:left="283"/>
    </w:pPr>
  </w:style>
  <w:style w:type="character" w:customStyle="1" w:styleId="22">
    <w:name w:val="Основной текст с отступом 2 Знак"/>
    <w:basedOn w:val="a0"/>
    <w:link w:val="21"/>
    <w:rsid w:val="007C7A39"/>
    <w:rPr>
      <w:rFonts w:ascii="Times New Roman" w:eastAsia="Times New Roman" w:hAnsi="Times New Roman" w:cs="Times New Roman"/>
      <w:sz w:val="28"/>
      <w:szCs w:val="20"/>
      <w:lang w:eastAsia="ru-RU"/>
    </w:rPr>
  </w:style>
  <w:style w:type="paragraph" w:styleId="a9">
    <w:name w:val="Body Text"/>
    <w:basedOn w:val="a"/>
    <w:link w:val="aa"/>
    <w:unhideWhenUsed/>
    <w:rsid w:val="007C7A39"/>
    <w:pPr>
      <w:spacing w:after="120"/>
    </w:pPr>
  </w:style>
  <w:style w:type="character" w:customStyle="1" w:styleId="aa">
    <w:name w:val="Основной текст Знак"/>
    <w:basedOn w:val="a0"/>
    <w:link w:val="a9"/>
    <w:rsid w:val="007C7A39"/>
    <w:rPr>
      <w:rFonts w:ascii="Times New Roman" w:eastAsia="Times New Roman" w:hAnsi="Times New Roman" w:cs="Times New Roman"/>
      <w:sz w:val="28"/>
      <w:szCs w:val="20"/>
      <w:lang w:eastAsia="ru-RU"/>
    </w:rPr>
  </w:style>
  <w:style w:type="character" w:customStyle="1" w:styleId="ab">
    <w:name w:val="Гипертекстовая ссылка"/>
    <w:uiPriority w:val="99"/>
    <w:rsid w:val="007C7A39"/>
    <w:rPr>
      <w:color w:val="106BBE"/>
      <w:sz w:val="26"/>
    </w:rPr>
  </w:style>
  <w:style w:type="character" w:styleId="ac">
    <w:name w:val="Hyperlink"/>
    <w:rsid w:val="007C7A39"/>
    <w:rPr>
      <w:rFonts w:cs="Times New Roman"/>
      <w:color w:val="0000FF"/>
      <w:u w:val="single"/>
    </w:rPr>
  </w:style>
  <w:style w:type="paragraph" w:styleId="ad">
    <w:name w:val="List Paragraph"/>
    <w:basedOn w:val="a"/>
    <w:uiPriority w:val="34"/>
    <w:qFormat/>
    <w:rsid w:val="007C7A39"/>
    <w:pPr>
      <w:ind w:left="720"/>
      <w:contextualSpacing/>
    </w:pPr>
    <w:rPr>
      <w:sz w:val="24"/>
      <w:szCs w:val="24"/>
    </w:rPr>
  </w:style>
  <w:style w:type="paragraph" w:customStyle="1" w:styleId="ConsPlusTitle">
    <w:name w:val="ConsPlusTitle"/>
    <w:rsid w:val="007C7A3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Strong"/>
    <w:uiPriority w:val="99"/>
    <w:qFormat/>
    <w:rsid w:val="007C7A39"/>
    <w:rPr>
      <w:b/>
      <w:bCs/>
    </w:rPr>
  </w:style>
  <w:style w:type="paragraph" w:customStyle="1" w:styleId="ConsPlusNormal">
    <w:name w:val="ConsPlusNormal"/>
    <w:uiPriority w:val="99"/>
    <w:rsid w:val="007C7A39"/>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7C7A39"/>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
    <w:name w:val="Основной текст с отступом 31"/>
    <w:basedOn w:val="a"/>
    <w:rsid w:val="007C7A39"/>
    <w:pPr>
      <w:suppressAutoHyphens/>
      <w:spacing w:after="120"/>
      <w:ind w:left="283"/>
    </w:pPr>
    <w:rPr>
      <w:sz w:val="16"/>
      <w:szCs w:val="16"/>
      <w:lang w:eastAsia="ar-SA"/>
    </w:rPr>
  </w:style>
  <w:style w:type="paragraph" w:styleId="af">
    <w:name w:val="Body Text Indent"/>
    <w:basedOn w:val="a"/>
    <w:link w:val="af0"/>
    <w:rsid w:val="007C7A39"/>
    <w:pPr>
      <w:suppressAutoHyphens/>
      <w:spacing w:after="120"/>
      <w:ind w:left="283"/>
      <w:jc w:val="both"/>
    </w:pPr>
    <w:rPr>
      <w:lang w:eastAsia="ar-SA"/>
    </w:rPr>
  </w:style>
  <w:style w:type="character" w:customStyle="1" w:styleId="af0">
    <w:name w:val="Основной текст с отступом Знак"/>
    <w:basedOn w:val="a0"/>
    <w:link w:val="af"/>
    <w:rsid w:val="007C7A39"/>
    <w:rPr>
      <w:rFonts w:ascii="Times New Roman" w:eastAsia="Times New Roman" w:hAnsi="Times New Roman" w:cs="Times New Roman"/>
      <w:sz w:val="28"/>
      <w:szCs w:val="20"/>
      <w:lang w:eastAsia="ar-SA"/>
    </w:rPr>
  </w:style>
  <w:style w:type="paragraph" w:customStyle="1" w:styleId="210">
    <w:name w:val="Основной текст с отступом 21"/>
    <w:basedOn w:val="a"/>
    <w:rsid w:val="007C7A39"/>
    <w:pPr>
      <w:suppressAutoHyphens/>
      <w:ind w:firstLine="185"/>
      <w:jc w:val="both"/>
    </w:pPr>
    <w:rPr>
      <w:szCs w:val="24"/>
      <w:lang w:eastAsia="ar-SA"/>
    </w:rPr>
  </w:style>
  <w:style w:type="paragraph" w:customStyle="1" w:styleId="211">
    <w:name w:val="Средняя сетка 21"/>
    <w:qFormat/>
    <w:rsid w:val="007C7A39"/>
    <w:pPr>
      <w:suppressAutoHyphens/>
      <w:spacing w:after="0" w:line="240" w:lineRule="auto"/>
    </w:pPr>
    <w:rPr>
      <w:rFonts w:ascii="Calibri" w:eastAsia="Calibri" w:hAnsi="Calibri" w:cs="Times New Roman"/>
      <w:lang w:eastAsia="ar-SA"/>
    </w:rPr>
  </w:style>
  <w:style w:type="paragraph" w:styleId="HTML">
    <w:name w:val="HTML Preformatted"/>
    <w:basedOn w:val="a"/>
    <w:link w:val="HTML0"/>
    <w:rsid w:val="007C7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lang w:eastAsia="ar-SA"/>
    </w:rPr>
  </w:style>
  <w:style w:type="character" w:customStyle="1" w:styleId="HTML0">
    <w:name w:val="Стандартный HTML Знак"/>
    <w:basedOn w:val="a0"/>
    <w:link w:val="HTML"/>
    <w:rsid w:val="007C7A39"/>
    <w:rPr>
      <w:rFonts w:ascii="Courier New" w:eastAsia="Times New Roman" w:hAnsi="Courier New" w:cs="Courier New"/>
      <w:sz w:val="20"/>
      <w:szCs w:val="20"/>
      <w:lang w:eastAsia="ar-SA"/>
    </w:rPr>
  </w:style>
  <w:style w:type="paragraph" w:customStyle="1" w:styleId="11">
    <w:name w:val="марк список 1"/>
    <w:basedOn w:val="a"/>
    <w:rsid w:val="007C7A39"/>
    <w:pPr>
      <w:tabs>
        <w:tab w:val="left" w:pos="360"/>
      </w:tabs>
      <w:suppressAutoHyphens/>
      <w:spacing w:before="120" w:after="120"/>
      <w:jc w:val="both"/>
    </w:pPr>
    <w:rPr>
      <w:sz w:val="24"/>
      <w:lang w:eastAsia="ar-SA"/>
    </w:rPr>
  </w:style>
  <w:style w:type="paragraph" w:customStyle="1" w:styleId="212">
    <w:name w:val="Маркированный список 21"/>
    <w:basedOn w:val="a"/>
    <w:rsid w:val="007C7A39"/>
    <w:pPr>
      <w:widowControl w:val="0"/>
      <w:suppressAutoHyphens/>
      <w:autoSpaceDE w:val="0"/>
      <w:ind w:hanging="284"/>
      <w:jc w:val="both"/>
    </w:pPr>
    <w:rPr>
      <w:sz w:val="24"/>
      <w:szCs w:val="24"/>
      <w:lang w:eastAsia="ar-SA"/>
    </w:rPr>
  </w:style>
  <w:style w:type="paragraph" w:customStyle="1" w:styleId="CharChar">
    <w:name w:val="Char Char Знак Знак Знак Знак Знак Знак Знак Знак Знак Знак"/>
    <w:basedOn w:val="a"/>
    <w:rsid w:val="007C7A39"/>
    <w:pPr>
      <w:spacing w:after="160" w:line="240" w:lineRule="exact"/>
    </w:pPr>
    <w:rPr>
      <w:rFonts w:ascii="Verdana" w:hAnsi="Verdana"/>
      <w:sz w:val="20"/>
      <w:lang w:val="en-US" w:eastAsia="en-US"/>
    </w:rPr>
  </w:style>
  <w:style w:type="paragraph" w:customStyle="1" w:styleId="12">
    <w:name w:val="нум список 1"/>
    <w:basedOn w:val="a"/>
    <w:rsid w:val="007C7A39"/>
    <w:pPr>
      <w:tabs>
        <w:tab w:val="left" w:pos="360"/>
      </w:tabs>
      <w:spacing w:before="120" w:after="120"/>
      <w:jc w:val="both"/>
    </w:pPr>
    <w:rPr>
      <w:sz w:val="24"/>
      <w:lang w:eastAsia="ar-SA"/>
    </w:rPr>
  </w:style>
  <w:style w:type="paragraph" w:styleId="af1">
    <w:name w:val="header"/>
    <w:basedOn w:val="a"/>
    <w:link w:val="af2"/>
    <w:uiPriority w:val="99"/>
    <w:rsid w:val="007C7A39"/>
    <w:pPr>
      <w:tabs>
        <w:tab w:val="center" w:pos="4677"/>
        <w:tab w:val="right" w:pos="9355"/>
      </w:tabs>
    </w:pPr>
    <w:rPr>
      <w:sz w:val="24"/>
      <w:szCs w:val="24"/>
    </w:rPr>
  </w:style>
  <w:style w:type="character" w:customStyle="1" w:styleId="af2">
    <w:name w:val="Верхний колонтитул Знак"/>
    <w:basedOn w:val="a0"/>
    <w:link w:val="af1"/>
    <w:uiPriority w:val="99"/>
    <w:rsid w:val="007C7A39"/>
    <w:rPr>
      <w:rFonts w:ascii="Times New Roman" w:eastAsia="Times New Roman" w:hAnsi="Times New Roman" w:cs="Times New Roman"/>
      <w:sz w:val="24"/>
      <w:szCs w:val="24"/>
      <w:lang w:eastAsia="ru-RU"/>
    </w:rPr>
  </w:style>
  <w:style w:type="paragraph" w:customStyle="1" w:styleId="ConsNormal">
    <w:name w:val="ConsNormal"/>
    <w:rsid w:val="007C7A39"/>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FontStyle21">
    <w:name w:val="Font Style21"/>
    <w:rsid w:val="007C7A39"/>
    <w:rPr>
      <w:rFonts w:ascii="Times New Roman" w:hAnsi="Times New Roman" w:cs="Times New Roman"/>
      <w:sz w:val="22"/>
      <w:szCs w:val="22"/>
    </w:rPr>
  </w:style>
  <w:style w:type="paragraph" w:customStyle="1" w:styleId="af3">
    <w:name w:val="Содержимое таблицы"/>
    <w:basedOn w:val="a"/>
    <w:rsid w:val="007C7A39"/>
    <w:pPr>
      <w:suppressLineNumbers/>
      <w:suppressAutoHyphens/>
    </w:pPr>
    <w:rPr>
      <w:sz w:val="24"/>
      <w:szCs w:val="24"/>
      <w:lang w:eastAsia="ar-SA"/>
    </w:rPr>
  </w:style>
  <w:style w:type="character" w:styleId="af4">
    <w:name w:val="page number"/>
    <w:basedOn w:val="a0"/>
    <w:rsid w:val="007C7A39"/>
  </w:style>
  <w:style w:type="paragraph" w:styleId="af5">
    <w:name w:val="footer"/>
    <w:basedOn w:val="a"/>
    <w:link w:val="af6"/>
    <w:uiPriority w:val="99"/>
    <w:rsid w:val="007C7A39"/>
    <w:pPr>
      <w:tabs>
        <w:tab w:val="center" w:pos="4677"/>
        <w:tab w:val="right" w:pos="9355"/>
      </w:tabs>
      <w:suppressAutoHyphens/>
    </w:pPr>
    <w:rPr>
      <w:sz w:val="24"/>
      <w:szCs w:val="24"/>
      <w:lang w:eastAsia="ar-SA"/>
    </w:rPr>
  </w:style>
  <w:style w:type="character" w:customStyle="1" w:styleId="af6">
    <w:name w:val="Нижний колонтитул Знак"/>
    <w:basedOn w:val="a0"/>
    <w:link w:val="af5"/>
    <w:uiPriority w:val="99"/>
    <w:rsid w:val="007C7A39"/>
    <w:rPr>
      <w:rFonts w:ascii="Times New Roman" w:eastAsia="Times New Roman" w:hAnsi="Times New Roman" w:cs="Times New Roman"/>
      <w:sz w:val="24"/>
      <w:szCs w:val="24"/>
      <w:lang w:eastAsia="ar-SA"/>
    </w:rPr>
  </w:style>
  <w:style w:type="character" w:customStyle="1" w:styleId="blk">
    <w:name w:val="blk"/>
    <w:basedOn w:val="a0"/>
    <w:rsid w:val="007C7A39"/>
  </w:style>
  <w:style w:type="character" w:customStyle="1" w:styleId="apple-converted-space">
    <w:name w:val="apple-converted-space"/>
    <w:basedOn w:val="a0"/>
    <w:rsid w:val="007C7A39"/>
  </w:style>
  <w:style w:type="character" w:styleId="af7">
    <w:name w:val="FollowedHyperlink"/>
    <w:rsid w:val="007C7A39"/>
    <w:rPr>
      <w:color w:val="800080"/>
      <w:u w:val="single"/>
    </w:rPr>
  </w:style>
  <w:style w:type="paragraph" w:customStyle="1" w:styleId="s1">
    <w:name w:val="s_1"/>
    <w:basedOn w:val="a"/>
    <w:rsid w:val="007C7A39"/>
    <w:pPr>
      <w:spacing w:before="100" w:beforeAutospacing="1" w:after="100" w:afterAutospacing="1"/>
    </w:pPr>
    <w:rPr>
      <w:sz w:val="24"/>
      <w:szCs w:val="24"/>
    </w:rPr>
  </w:style>
  <w:style w:type="paragraph" w:customStyle="1" w:styleId="-11">
    <w:name w:val="Цветной список - Акцент 11"/>
    <w:basedOn w:val="a"/>
    <w:uiPriority w:val="34"/>
    <w:qFormat/>
    <w:rsid w:val="007C7A39"/>
    <w:pPr>
      <w:ind w:left="720"/>
      <w:contextualSpacing/>
    </w:pPr>
    <w:rPr>
      <w:rFonts w:eastAsia="Calibri"/>
      <w:szCs w:val="22"/>
      <w:lang w:eastAsia="en-US"/>
    </w:rPr>
  </w:style>
  <w:style w:type="character" w:customStyle="1" w:styleId="serp-urlitem">
    <w:name w:val="serp-url__item"/>
    <w:rsid w:val="007C7A39"/>
  </w:style>
  <w:style w:type="paragraph" w:customStyle="1" w:styleId="af8">
    <w:name w:val="Стиль"/>
    <w:rsid w:val="007C7A3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ocument Map"/>
    <w:basedOn w:val="a"/>
    <w:link w:val="afa"/>
    <w:rsid w:val="007C7A39"/>
    <w:pPr>
      <w:suppressAutoHyphens/>
    </w:pPr>
    <w:rPr>
      <w:sz w:val="24"/>
      <w:szCs w:val="24"/>
      <w:lang w:eastAsia="ar-SA"/>
    </w:rPr>
  </w:style>
  <w:style w:type="character" w:customStyle="1" w:styleId="afa">
    <w:name w:val="Схема документа Знак"/>
    <w:basedOn w:val="a0"/>
    <w:link w:val="af9"/>
    <w:rsid w:val="007C7A39"/>
    <w:rPr>
      <w:rFonts w:ascii="Times New Roman" w:eastAsia="Times New Roman" w:hAnsi="Times New Roman" w:cs="Times New Roman"/>
      <w:sz w:val="24"/>
      <w:szCs w:val="24"/>
      <w:lang w:eastAsia="ar-SA"/>
    </w:rPr>
  </w:style>
  <w:style w:type="paragraph" w:customStyle="1" w:styleId="-110">
    <w:name w:val="Цветная заливка - Акцент 11"/>
    <w:hidden/>
    <w:uiPriority w:val="71"/>
    <w:rsid w:val="007C7A39"/>
    <w:pPr>
      <w:spacing w:after="0" w:line="240" w:lineRule="auto"/>
    </w:pPr>
    <w:rPr>
      <w:rFonts w:ascii="Times New Roman" w:eastAsia="Times New Roman" w:hAnsi="Times New Roman" w:cs="Times New Roman"/>
      <w:sz w:val="24"/>
      <w:szCs w:val="24"/>
      <w:lang w:eastAsia="ar-SA"/>
    </w:rPr>
  </w:style>
  <w:style w:type="paragraph" w:customStyle="1" w:styleId="s3">
    <w:name w:val="s_3"/>
    <w:basedOn w:val="a"/>
    <w:rsid w:val="007C7A39"/>
    <w:pPr>
      <w:spacing w:before="100" w:beforeAutospacing="1" w:after="100" w:afterAutospacing="1"/>
    </w:pPr>
    <w:rPr>
      <w:sz w:val="24"/>
      <w:szCs w:val="24"/>
    </w:rPr>
  </w:style>
  <w:style w:type="paragraph" w:customStyle="1" w:styleId="formattext">
    <w:name w:val="formattext"/>
    <w:basedOn w:val="a"/>
    <w:rsid w:val="007C7A39"/>
    <w:pPr>
      <w:spacing w:before="100" w:beforeAutospacing="1" w:after="100" w:afterAutospacing="1"/>
    </w:pPr>
    <w:rPr>
      <w:sz w:val="24"/>
      <w:szCs w:val="24"/>
    </w:rPr>
  </w:style>
  <w:style w:type="paragraph" w:customStyle="1" w:styleId="p1">
    <w:name w:val="p1"/>
    <w:basedOn w:val="a"/>
    <w:rsid w:val="007C7A39"/>
    <w:pPr>
      <w:spacing w:before="100" w:beforeAutospacing="1" w:after="100" w:afterAutospacing="1"/>
    </w:pPr>
    <w:rPr>
      <w:sz w:val="24"/>
      <w:szCs w:val="24"/>
    </w:rPr>
  </w:style>
  <w:style w:type="paragraph" w:customStyle="1" w:styleId="p2">
    <w:name w:val="p2"/>
    <w:basedOn w:val="a"/>
    <w:rsid w:val="007C7A39"/>
    <w:pPr>
      <w:spacing w:before="100" w:beforeAutospacing="1" w:after="100" w:afterAutospacing="1"/>
    </w:pPr>
    <w:rPr>
      <w:sz w:val="24"/>
      <w:szCs w:val="24"/>
    </w:rPr>
  </w:style>
  <w:style w:type="paragraph" w:customStyle="1" w:styleId="p3">
    <w:name w:val="p3"/>
    <w:basedOn w:val="a"/>
    <w:rsid w:val="007C7A39"/>
    <w:pPr>
      <w:spacing w:before="100" w:beforeAutospacing="1" w:after="100" w:afterAutospacing="1"/>
    </w:pPr>
    <w:rPr>
      <w:sz w:val="24"/>
      <w:szCs w:val="24"/>
    </w:rPr>
  </w:style>
  <w:style w:type="paragraph" w:customStyle="1" w:styleId="p5">
    <w:name w:val="p5"/>
    <w:basedOn w:val="a"/>
    <w:rsid w:val="007C7A39"/>
    <w:pPr>
      <w:spacing w:before="100" w:beforeAutospacing="1" w:after="100" w:afterAutospacing="1"/>
    </w:pPr>
    <w:rPr>
      <w:sz w:val="24"/>
      <w:szCs w:val="24"/>
    </w:rPr>
  </w:style>
  <w:style w:type="paragraph" w:customStyle="1" w:styleId="p6">
    <w:name w:val="p6"/>
    <w:basedOn w:val="a"/>
    <w:rsid w:val="007C7A39"/>
    <w:pPr>
      <w:spacing w:before="100" w:beforeAutospacing="1" w:after="100" w:afterAutospacing="1"/>
    </w:pPr>
    <w:rPr>
      <w:sz w:val="24"/>
      <w:szCs w:val="24"/>
    </w:rPr>
  </w:style>
  <w:style w:type="paragraph" w:customStyle="1" w:styleId="p7">
    <w:name w:val="p7"/>
    <w:basedOn w:val="a"/>
    <w:rsid w:val="007C7A39"/>
    <w:pPr>
      <w:spacing w:before="100" w:beforeAutospacing="1" w:after="100" w:afterAutospacing="1"/>
    </w:pPr>
    <w:rPr>
      <w:sz w:val="24"/>
      <w:szCs w:val="24"/>
    </w:rPr>
  </w:style>
  <w:style w:type="paragraph" w:customStyle="1" w:styleId="p10">
    <w:name w:val="p10"/>
    <w:basedOn w:val="a"/>
    <w:rsid w:val="007C7A39"/>
    <w:pPr>
      <w:spacing w:before="100" w:beforeAutospacing="1" w:after="100" w:afterAutospacing="1"/>
    </w:pPr>
    <w:rPr>
      <w:sz w:val="24"/>
      <w:szCs w:val="24"/>
    </w:rPr>
  </w:style>
  <w:style w:type="character" w:customStyle="1" w:styleId="s10">
    <w:name w:val="s1"/>
    <w:rsid w:val="007C7A39"/>
  </w:style>
  <w:style w:type="character" w:customStyle="1" w:styleId="s2">
    <w:name w:val="s2"/>
    <w:rsid w:val="007C7A39"/>
  </w:style>
  <w:style w:type="character" w:customStyle="1" w:styleId="s4">
    <w:name w:val="s4"/>
    <w:rsid w:val="007C7A39"/>
  </w:style>
  <w:style w:type="character" w:customStyle="1" w:styleId="s5">
    <w:name w:val="s5"/>
    <w:rsid w:val="007C7A39"/>
  </w:style>
  <w:style w:type="character" w:customStyle="1" w:styleId="WW8Num12z1">
    <w:name w:val="WW8Num12z1"/>
    <w:rsid w:val="007C7A39"/>
    <w:rPr>
      <w:rFonts w:ascii="Courier New" w:hAnsi="Courier New" w:cs="Courier New"/>
    </w:rPr>
  </w:style>
  <w:style w:type="paragraph" w:styleId="23">
    <w:name w:val="envelope return"/>
    <w:basedOn w:val="a"/>
    <w:rsid w:val="007C7A39"/>
    <w:rPr>
      <w:rFonts w:ascii="Arial" w:hAnsi="Arial" w:cs="Arial"/>
      <w:sz w:val="24"/>
    </w:rPr>
  </w:style>
  <w:style w:type="paragraph" w:customStyle="1" w:styleId="24">
    <w:name w:val="Знак Знак2 Знак Знак Знак Знак Знак Знак Знак"/>
    <w:basedOn w:val="a"/>
    <w:rsid w:val="007C7A39"/>
    <w:pPr>
      <w:spacing w:after="160" w:line="240" w:lineRule="exact"/>
    </w:pPr>
    <w:rPr>
      <w:rFonts w:ascii="Verdana" w:hAnsi="Verdana" w:cs="Verdana"/>
      <w:sz w:val="24"/>
      <w:szCs w:val="24"/>
      <w:lang w:val="en-US" w:eastAsia="en-US"/>
    </w:rPr>
  </w:style>
  <w:style w:type="paragraph" w:customStyle="1" w:styleId="afb">
    <w:name w:val="Знак Знак Знак Знак"/>
    <w:basedOn w:val="a"/>
    <w:rsid w:val="007C7A39"/>
    <w:pPr>
      <w:spacing w:before="100" w:beforeAutospacing="1" w:after="100" w:afterAutospacing="1"/>
    </w:pPr>
    <w:rPr>
      <w:rFonts w:ascii="Tahoma" w:hAnsi="Tahoma" w:cs="Tahoma"/>
      <w:sz w:val="20"/>
      <w:lang w:val="en-US" w:eastAsia="en-US"/>
    </w:rPr>
  </w:style>
  <w:style w:type="paragraph" w:styleId="afc">
    <w:name w:val="Subtitle"/>
    <w:basedOn w:val="a"/>
    <w:next w:val="a9"/>
    <w:link w:val="afd"/>
    <w:qFormat/>
    <w:rsid w:val="008076EC"/>
    <w:pPr>
      <w:suppressAutoHyphens/>
      <w:ind w:left="-709" w:right="-766"/>
    </w:pPr>
    <w:rPr>
      <w:sz w:val="24"/>
      <w:lang w:eastAsia="ar-SA"/>
    </w:rPr>
  </w:style>
  <w:style w:type="character" w:customStyle="1" w:styleId="afd">
    <w:name w:val="Подзаголовок Знак"/>
    <w:basedOn w:val="a0"/>
    <w:link w:val="afc"/>
    <w:rsid w:val="008076EC"/>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49C6F3286D8713832CAC75F23D4F5A1EA435F15681A0B78959B48AC4Q2u2I" TargetMode="External"/><Relationship Id="rId18" Type="http://schemas.openxmlformats.org/officeDocument/2006/relationships/hyperlink" Target="consultantplus://offline/ref=5A2D2EE30E5549588A74EBD71E8BF8E11F293800AC8F889EBE58EFF1DF22EA4E5369C468tExE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dm-vav@udm.net" TargetMode="External"/><Relationship Id="rId7" Type="http://schemas.openxmlformats.org/officeDocument/2006/relationships/footnotes" Target="footnotes.xml"/><Relationship Id="rId12" Type="http://schemas.openxmlformats.org/officeDocument/2006/relationships/hyperlink" Target="http://uslugi.udmurt.ru/" TargetMode="External"/><Relationship Id="rId17" Type="http://schemas.openxmlformats.org/officeDocument/2006/relationships/hyperlink" Target="consultantplus://offline/ref=DEA8C3D5FEAE28D3C15195C7FF8A08797CBDC70297A72C5D58FFE43281DC843332044E3Fg4JB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RLAW053;n=42834;fld=134;dst=100012"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mailto:adm-vav@udm.net" TargetMode="External"/><Relationship Id="rId5" Type="http://schemas.openxmlformats.org/officeDocument/2006/relationships/settings" Target="settings.xml"/><Relationship Id="rId15" Type="http://schemas.openxmlformats.org/officeDocument/2006/relationships/hyperlink" Target="consultantplus://offline/main?base=RLAW053;n=42834;fld=134;dst=100012" TargetMode="External"/><Relationship Id="rId23" Type="http://schemas.openxmlformats.org/officeDocument/2006/relationships/hyperlink" Target="mailto:adm-vav@udm.net" TargetMode="External"/><Relationship Id="rId10" Type="http://schemas.openxmlformats.org/officeDocument/2006/relationships/hyperlink" Target="mailto:adm-vav@udm.net" TargetMode="External"/><Relationship Id="rId19" Type="http://schemas.openxmlformats.org/officeDocument/2006/relationships/hyperlink" Target="https://vashkontrol.ru/" TargetMode="External"/><Relationship Id="rId4" Type="http://schemas.microsoft.com/office/2007/relationships/stylesWithEffects" Target="stylesWithEffects.xml"/><Relationship Id="rId9" Type="http://schemas.openxmlformats.org/officeDocument/2006/relationships/hyperlink" Target="consultantplus://offline/ref=2EEEE81144960198971E76620CF6D5C467B0D67D8CC88D80072A29ABAC95068D6B08C777C9755B2Ca9xFH" TargetMode="External"/><Relationship Id="rId14" Type="http://schemas.openxmlformats.org/officeDocument/2006/relationships/hyperlink" Target="consultantplus://offline/ref=9849C6F3286D8713832CAC75F23D4F5A1EA632F85882A0B78959B48AC4Q2u2I" TargetMode="External"/><Relationship Id="rId22" Type="http://schemas.openxmlformats.org/officeDocument/2006/relationships/hyperlink" Target="mailto:adm-vav@udm.ne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A2402-5345-4BFA-9920-F48827DE7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47</Pages>
  <Words>21669</Words>
  <Characters>123516</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user11</cp:lastModifiedBy>
  <cp:revision>19</cp:revision>
  <cp:lastPrinted>2020-05-22T10:09:00Z</cp:lastPrinted>
  <dcterms:created xsi:type="dcterms:W3CDTF">2019-12-09T11:51:00Z</dcterms:created>
  <dcterms:modified xsi:type="dcterms:W3CDTF">2022-09-02T12:07:00Z</dcterms:modified>
</cp:coreProperties>
</file>