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A70" w:rsidRPr="002E3A0C" w:rsidRDefault="004B4A70" w:rsidP="004B4A70">
      <w:pPr>
        <w:jc w:val="right"/>
        <w:rPr>
          <w:bCs/>
          <w:color w:val="000000"/>
          <w:sz w:val="24"/>
          <w:szCs w:val="24"/>
        </w:rPr>
      </w:pPr>
      <w:r w:rsidRPr="002E3A0C">
        <w:rPr>
          <w:bCs/>
          <w:color w:val="000000"/>
          <w:sz w:val="24"/>
          <w:szCs w:val="24"/>
        </w:rPr>
        <w:t xml:space="preserve">Приложение </w:t>
      </w:r>
    </w:p>
    <w:p w:rsidR="004B4A70" w:rsidRPr="002E3A0C" w:rsidRDefault="004B4A70" w:rsidP="004B4A70">
      <w:pPr>
        <w:jc w:val="right"/>
        <w:rPr>
          <w:bCs/>
          <w:color w:val="000000"/>
          <w:sz w:val="24"/>
          <w:szCs w:val="24"/>
        </w:rPr>
      </w:pPr>
      <w:r w:rsidRPr="002E3A0C">
        <w:rPr>
          <w:bCs/>
          <w:color w:val="000000"/>
          <w:sz w:val="24"/>
          <w:szCs w:val="24"/>
        </w:rPr>
        <w:t xml:space="preserve">к постановлению Администрации </w:t>
      </w:r>
    </w:p>
    <w:p w:rsidR="004B4A70" w:rsidRDefault="004B4A70" w:rsidP="004B4A70">
      <w:pPr>
        <w:ind w:hanging="30"/>
        <w:jc w:val="right"/>
        <w:rPr>
          <w:bCs/>
          <w:color w:val="000000"/>
          <w:sz w:val="24"/>
          <w:szCs w:val="24"/>
        </w:rPr>
      </w:pPr>
      <w:r w:rsidRPr="002E3A0C">
        <w:rPr>
          <w:bCs/>
          <w:color w:val="000000"/>
          <w:sz w:val="24"/>
          <w:szCs w:val="24"/>
        </w:rPr>
        <w:t xml:space="preserve">муниципального образования </w:t>
      </w:r>
    </w:p>
    <w:p w:rsidR="004B4A70" w:rsidRDefault="004B4A70" w:rsidP="004B4A70">
      <w:pPr>
        <w:ind w:hanging="30"/>
        <w:jc w:val="right"/>
        <w:rPr>
          <w:bCs/>
          <w:color w:val="000000"/>
          <w:sz w:val="24"/>
          <w:szCs w:val="24"/>
        </w:rPr>
      </w:pPr>
      <w:r w:rsidRPr="00B15176">
        <w:rPr>
          <w:bCs/>
          <w:color w:val="000000"/>
          <w:sz w:val="24"/>
          <w:szCs w:val="24"/>
        </w:rPr>
        <w:t>«</w:t>
      </w:r>
      <w:r>
        <w:rPr>
          <w:bCs/>
          <w:color w:val="000000"/>
          <w:sz w:val="24"/>
          <w:szCs w:val="24"/>
        </w:rPr>
        <w:t>Вавожский район</w:t>
      </w:r>
      <w:r w:rsidRPr="00B15176">
        <w:rPr>
          <w:bCs/>
          <w:color w:val="000000"/>
          <w:sz w:val="24"/>
          <w:szCs w:val="24"/>
        </w:rPr>
        <w:t xml:space="preserve">» </w:t>
      </w:r>
    </w:p>
    <w:p w:rsidR="004B4A70" w:rsidRPr="002E3A0C" w:rsidRDefault="004B4A70" w:rsidP="004B4A70">
      <w:pPr>
        <w:ind w:hanging="30"/>
        <w:jc w:val="right"/>
        <w:rPr>
          <w:bCs/>
          <w:sz w:val="24"/>
          <w:szCs w:val="24"/>
        </w:rPr>
      </w:pPr>
      <w:r w:rsidRPr="002E3A0C">
        <w:rPr>
          <w:bCs/>
          <w:sz w:val="24"/>
          <w:szCs w:val="24"/>
        </w:rPr>
        <w:t xml:space="preserve">от </w:t>
      </w:r>
      <w:r w:rsidR="00FC3274">
        <w:rPr>
          <w:bCs/>
          <w:sz w:val="24"/>
          <w:szCs w:val="24"/>
        </w:rPr>
        <w:t>18.11.2020  № 977</w:t>
      </w:r>
      <w:bookmarkStart w:id="0" w:name="_GoBack"/>
      <w:bookmarkEnd w:id="0"/>
    </w:p>
    <w:p w:rsidR="003219AA" w:rsidRDefault="003219AA" w:rsidP="003219AA">
      <w:pPr>
        <w:jc w:val="right"/>
        <w:rPr>
          <w:bCs/>
          <w:color w:val="000000"/>
          <w:sz w:val="24"/>
          <w:szCs w:val="24"/>
        </w:rPr>
      </w:pPr>
    </w:p>
    <w:p w:rsidR="003219AA" w:rsidRDefault="003219AA" w:rsidP="003219AA">
      <w:pPr>
        <w:jc w:val="right"/>
        <w:rPr>
          <w:bCs/>
          <w:color w:val="000000"/>
          <w:sz w:val="24"/>
          <w:szCs w:val="24"/>
        </w:rPr>
      </w:pPr>
    </w:p>
    <w:p w:rsidR="004B4A70" w:rsidRDefault="004B4A70" w:rsidP="004B4A70">
      <w:pPr>
        <w:keepNext/>
        <w:jc w:val="right"/>
        <w:outlineLvl w:val="0"/>
        <w:rPr>
          <w:b/>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color w:val="000000"/>
          <w:szCs w:val="28"/>
        </w:rPr>
      </w:pPr>
    </w:p>
    <w:p w:rsidR="00DF7043" w:rsidRDefault="00DF7043" w:rsidP="00DF7043">
      <w:pPr>
        <w:jc w:val="center"/>
        <w:rPr>
          <w:b/>
          <w:color w:val="000000"/>
          <w:szCs w:val="28"/>
        </w:rPr>
      </w:pPr>
      <w:r w:rsidRPr="00B15176">
        <w:rPr>
          <w:b/>
          <w:color w:val="000000"/>
          <w:szCs w:val="28"/>
        </w:rPr>
        <w:t>АДМИНИСТРАТИВНЫЙ РЕГЛАМЕНТ</w:t>
      </w:r>
    </w:p>
    <w:p w:rsidR="00E75B5C" w:rsidRPr="00E75B5C" w:rsidRDefault="00E75B5C" w:rsidP="00E75B5C">
      <w:pPr>
        <w:jc w:val="center"/>
        <w:rPr>
          <w:b/>
          <w:bCs/>
          <w:szCs w:val="28"/>
        </w:rPr>
      </w:pPr>
      <w:r w:rsidRPr="00E75B5C">
        <w:rPr>
          <w:b/>
          <w:bCs/>
          <w:szCs w:val="28"/>
        </w:rPr>
        <w:t>предоставления муниципальной услуги</w:t>
      </w:r>
    </w:p>
    <w:p w:rsidR="00E75B5C" w:rsidRPr="00B15176" w:rsidRDefault="00E75B5C" w:rsidP="00DF7043">
      <w:pPr>
        <w:jc w:val="center"/>
        <w:rPr>
          <w:b/>
          <w:color w:val="000000"/>
          <w:szCs w:val="28"/>
        </w:rPr>
      </w:pPr>
    </w:p>
    <w:p w:rsidR="00DF7043" w:rsidRPr="00920934" w:rsidRDefault="008D461C" w:rsidP="00920934">
      <w:pPr>
        <w:tabs>
          <w:tab w:val="left" w:pos="3795"/>
        </w:tabs>
        <w:jc w:val="center"/>
        <w:rPr>
          <w:b/>
          <w:color w:val="000000"/>
          <w:szCs w:val="28"/>
        </w:rPr>
      </w:pPr>
      <w:r>
        <w:rPr>
          <w:b/>
          <w:szCs w:val="28"/>
        </w:rPr>
        <w:t>«</w:t>
      </w:r>
      <w:r w:rsidR="00D4787B">
        <w:rPr>
          <w:b/>
          <w:szCs w:val="28"/>
        </w:rPr>
        <w:t>Предоставление разрешения на ввод объекта в эксплуатацию</w:t>
      </w:r>
      <w:r>
        <w:rPr>
          <w:b/>
          <w:szCs w:val="28"/>
        </w:rPr>
        <w:t>»</w:t>
      </w:r>
    </w:p>
    <w:p w:rsidR="00DF7043" w:rsidRPr="00920934" w:rsidRDefault="00DF7043" w:rsidP="00920934">
      <w:pPr>
        <w:jc w:val="cente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tabs>
          <w:tab w:val="left" w:pos="4884"/>
        </w:tabs>
        <w:rPr>
          <w:b/>
          <w:bCs/>
          <w:color w:val="000000"/>
          <w:sz w:val="24"/>
          <w:szCs w:val="24"/>
        </w:rPr>
      </w:pPr>
      <w:r w:rsidRPr="00B15176">
        <w:rPr>
          <w:b/>
          <w:bCs/>
          <w:color w:val="000000"/>
          <w:sz w:val="24"/>
          <w:szCs w:val="24"/>
        </w:rPr>
        <w:t xml:space="preserve">                                                                      </w:t>
      </w:r>
    </w:p>
    <w:p w:rsidR="00DF7043" w:rsidRPr="00B15176" w:rsidRDefault="00DF7043"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8D461C" w:rsidRPr="00B15176" w:rsidRDefault="008D461C" w:rsidP="00DF7043">
      <w:pPr>
        <w:tabs>
          <w:tab w:val="left" w:pos="4884"/>
        </w:tabs>
        <w:rPr>
          <w:b/>
          <w:bCs/>
          <w:color w:val="000000"/>
          <w:sz w:val="24"/>
          <w:szCs w:val="24"/>
        </w:rPr>
      </w:pPr>
    </w:p>
    <w:p w:rsidR="00DF7043" w:rsidRDefault="00DF7043" w:rsidP="00DF7043">
      <w:pPr>
        <w:tabs>
          <w:tab w:val="left" w:pos="4884"/>
        </w:tabs>
        <w:rPr>
          <w:color w:val="000000"/>
          <w:sz w:val="24"/>
          <w:szCs w:val="24"/>
        </w:rPr>
      </w:pPr>
    </w:p>
    <w:p w:rsidR="00284C67" w:rsidRDefault="00284C67" w:rsidP="00DF7043">
      <w:pPr>
        <w:tabs>
          <w:tab w:val="left" w:pos="4884"/>
        </w:tabs>
        <w:rPr>
          <w:color w:val="000000"/>
          <w:sz w:val="24"/>
          <w:szCs w:val="24"/>
        </w:rPr>
      </w:pPr>
    </w:p>
    <w:p w:rsidR="00284C67" w:rsidRDefault="00284C67" w:rsidP="00DF7043">
      <w:pPr>
        <w:tabs>
          <w:tab w:val="left" w:pos="4884"/>
        </w:tabs>
        <w:rPr>
          <w:color w:val="000000"/>
          <w:sz w:val="24"/>
          <w:szCs w:val="24"/>
        </w:rPr>
      </w:pPr>
    </w:p>
    <w:p w:rsidR="00284C67" w:rsidRDefault="00284C67" w:rsidP="00DF7043">
      <w:pPr>
        <w:tabs>
          <w:tab w:val="left" w:pos="4884"/>
        </w:tabs>
        <w:rPr>
          <w:color w:val="000000"/>
          <w:sz w:val="24"/>
          <w:szCs w:val="24"/>
        </w:rPr>
      </w:pPr>
    </w:p>
    <w:p w:rsidR="00284C67" w:rsidRDefault="00284C67" w:rsidP="00DF7043">
      <w:pPr>
        <w:tabs>
          <w:tab w:val="left" w:pos="4884"/>
        </w:tabs>
        <w:rPr>
          <w:color w:val="000000"/>
          <w:sz w:val="24"/>
          <w:szCs w:val="24"/>
        </w:rPr>
      </w:pPr>
    </w:p>
    <w:p w:rsidR="00284C67" w:rsidRDefault="00284C67" w:rsidP="00DF7043">
      <w:pPr>
        <w:tabs>
          <w:tab w:val="left" w:pos="4884"/>
        </w:tabs>
        <w:rPr>
          <w:color w:val="000000"/>
          <w:sz w:val="24"/>
          <w:szCs w:val="24"/>
        </w:rPr>
      </w:pPr>
    </w:p>
    <w:p w:rsidR="00284C67" w:rsidRDefault="00284C67" w:rsidP="00DF7043">
      <w:pPr>
        <w:tabs>
          <w:tab w:val="left" w:pos="4884"/>
        </w:tabs>
        <w:rPr>
          <w:color w:val="000000"/>
          <w:sz w:val="24"/>
          <w:szCs w:val="24"/>
        </w:rPr>
      </w:pPr>
    </w:p>
    <w:p w:rsidR="00FC3274" w:rsidRDefault="00FC3274" w:rsidP="00DF7043">
      <w:pPr>
        <w:tabs>
          <w:tab w:val="left" w:pos="4884"/>
        </w:tabs>
        <w:rPr>
          <w:color w:val="000000"/>
          <w:sz w:val="24"/>
          <w:szCs w:val="24"/>
        </w:rPr>
      </w:pPr>
    </w:p>
    <w:p w:rsidR="00FC3274" w:rsidRDefault="00FC3274" w:rsidP="00DF7043">
      <w:pPr>
        <w:tabs>
          <w:tab w:val="left" w:pos="4884"/>
        </w:tabs>
        <w:rPr>
          <w:color w:val="000000"/>
          <w:sz w:val="24"/>
          <w:szCs w:val="24"/>
        </w:rPr>
      </w:pPr>
    </w:p>
    <w:p w:rsidR="00FC3274" w:rsidRDefault="00FC3274" w:rsidP="00DF7043">
      <w:pPr>
        <w:tabs>
          <w:tab w:val="left" w:pos="4884"/>
        </w:tabs>
        <w:rPr>
          <w:color w:val="000000"/>
          <w:sz w:val="24"/>
          <w:szCs w:val="24"/>
        </w:rPr>
      </w:pPr>
    </w:p>
    <w:p w:rsidR="00FC3274" w:rsidRDefault="00FC3274" w:rsidP="00DF7043">
      <w:pPr>
        <w:tabs>
          <w:tab w:val="left" w:pos="4884"/>
        </w:tabs>
        <w:rPr>
          <w:color w:val="000000"/>
          <w:sz w:val="24"/>
          <w:szCs w:val="24"/>
        </w:rPr>
      </w:pPr>
    </w:p>
    <w:p w:rsidR="00FC3274" w:rsidRDefault="00FC3274" w:rsidP="00DF7043">
      <w:pPr>
        <w:tabs>
          <w:tab w:val="left" w:pos="4884"/>
        </w:tabs>
        <w:rPr>
          <w:color w:val="000000"/>
          <w:sz w:val="24"/>
          <w:szCs w:val="24"/>
        </w:rPr>
      </w:pPr>
    </w:p>
    <w:p w:rsidR="00FC3274" w:rsidRPr="00B15176" w:rsidRDefault="00FC3274" w:rsidP="00DF7043">
      <w:pPr>
        <w:tabs>
          <w:tab w:val="left" w:pos="4884"/>
        </w:tabs>
        <w:rPr>
          <w:color w:val="000000"/>
          <w:sz w:val="24"/>
          <w:szCs w:val="24"/>
        </w:rPr>
      </w:pPr>
    </w:p>
    <w:p w:rsidR="00DF7043" w:rsidRPr="00B15176" w:rsidRDefault="00DF7043" w:rsidP="00FD2A9A">
      <w:pPr>
        <w:tabs>
          <w:tab w:val="left" w:pos="4884"/>
        </w:tabs>
        <w:jc w:val="center"/>
        <w:rPr>
          <w:color w:val="000000"/>
          <w:sz w:val="24"/>
          <w:szCs w:val="24"/>
        </w:rPr>
      </w:pPr>
      <w:r w:rsidRPr="00B15176">
        <w:rPr>
          <w:color w:val="000000"/>
          <w:sz w:val="24"/>
          <w:szCs w:val="24"/>
        </w:rPr>
        <w:t>с.</w:t>
      </w:r>
      <w:r w:rsidR="00342FEB">
        <w:rPr>
          <w:color w:val="000000"/>
          <w:sz w:val="24"/>
          <w:szCs w:val="24"/>
        </w:rPr>
        <w:t xml:space="preserve"> Вавож</w:t>
      </w:r>
    </w:p>
    <w:p w:rsidR="00DF7043" w:rsidRPr="00B15176" w:rsidRDefault="00DF7043" w:rsidP="00FD2A9A">
      <w:pPr>
        <w:tabs>
          <w:tab w:val="left" w:pos="4884"/>
        </w:tabs>
        <w:jc w:val="center"/>
        <w:rPr>
          <w:color w:val="000000"/>
          <w:sz w:val="24"/>
          <w:szCs w:val="24"/>
        </w:rPr>
      </w:pPr>
    </w:p>
    <w:p w:rsidR="006465BC" w:rsidRPr="00B15176" w:rsidRDefault="00DF7043" w:rsidP="00955F03">
      <w:pPr>
        <w:tabs>
          <w:tab w:val="left" w:pos="4884"/>
        </w:tabs>
        <w:jc w:val="center"/>
        <w:rPr>
          <w:color w:val="000000"/>
          <w:sz w:val="24"/>
          <w:szCs w:val="24"/>
        </w:rPr>
      </w:pPr>
      <w:r w:rsidRPr="00B15176">
        <w:rPr>
          <w:color w:val="000000"/>
          <w:sz w:val="24"/>
          <w:szCs w:val="24"/>
        </w:rPr>
        <w:t xml:space="preserve">  20</w:t>
      </w:r>
      <w:r w:rsidR="008D461C">
        <w:rPr>
          <w:color w:val="000000"/>
          <w:sz w:val="24"/>
          <w:szCs w:val="24"/>
        </w:rPr>
        <w:t>20</w:t>
      </w:r>
      <w:r w:rsidRPr="00B15176">
        <w:rPr>
          <w:color w:val="000000"/>
          <w:sz w:val="24"/>
          <w:szCs w:val="24"/>
        </w:rPr>
        <w:t xml:space="preserve"> год</w:t>
      </w:r>
    </w:p>
    <w:p w:rsidR="00DF7043" w:rsidRPr="00B15176" w:rsidRDefault="00DF7043" w:rsidP="00DF7043">
      <w:pPr>
        <w:tabs>
          <w:tab w:val="left" w:pos="4884"/>
        </w:tabs>
        <w:jc w:val="center"/>
        <w:rPr>
          <w:b/>
          <w:bCs/>
          <w:color w:val="000000"/>
          <w:sz w:val="24"/>
          <w:szCs w:val="24"/>
        </w:rPr>
      </w:pPr>
      <w:r w:rsidRPr="00B15176">
        <w:rPr>
          <w:b/>
          <w:bCs/>
          <w:sz w:val="24"/>
          <w:szCs w:val="24"/>
        </w:rPr>
        <w:lastRenderedPageBreak/>
        <w:t>Содержание</w:t>
      </w:r>
    </w:p>
    <w:p w:rsidR="00DF7043" w:rsidRPr="00B15176" w:rsidRDefault="00DF7043" w:rsidP="00DF7043">
      <w:pPr>
        <w:jc w:val="right"/>
        <w:rPr>
          <w:i/>
          <w:sz w:val="24"/>
          <w:szCs w:val="24"/>
        </w:rPr>
      </w:pPr>
      <w:r w:rsidRPr="00B15176">
        <w:rPr>
          <w:i/>
          <w:sz w:val="24"/>
          <w:szCs w:val="24"/>
        </w:rPr>
        <w:t xml:space="preserve">  </w:t>
      </w:r>
    </w:p>
    <w:p w:rsidR="00DF7043" w:rsidRPr="00B15176" w:rsidRDefault="00DF7043" w:rsidP="00DF7043">
      <w:pPr>
        <w:jc w:val="right"/>
        <w:rPr>
          <w:i/>
          <w:sz w:val="24"/>
          <w:szCs w:val="24"/>
        </w:rPr>
      </w:pPr>
      <w:r w:rsidRPr="00B15176">
        <w:rPr>
          <w:i/>
          <w:sz w:val="24"/>
          <w:szCs w:val="24"/>
        </w:rPr>
        <w:t>№ страницы</w:t>
      </w:r>
    </w:p>
    <w:tbl>
      <w:tblPr>
        <w:tblW w:w="9787"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7"/>
      </w:tblGrid>
      <w:tr w:rsidR="00DF7043" w:rsidRPr="00B15176" w:rsidTr="009D5123">
        <w:tc>
          <w:tcPr>
            <w:tcW w:w="570" w:type="dxa"/>
            <w:shd w:val="clear" w:color="auto" w:fill="auto"/>
          </w:tcPr>
          <w:p w:rsidR="00DF7043" w:rsidRPr="00B15176" w:rsidRDefault="00DF7043" w:rsidP="00DF7043">
            <w:pPr>
              <w:widowControl w:val="0"/>
              <w:shd w:val="clear" w:color="auto" w:fill="FFFFFF"/>
              <w:autoSpaceDE w:val="0"/>
              <w:snapToGrid w:val="0"/>
              <w:ind w:left="360"/>
              <w:jc w:val="center"/>
              <w:rPr>
                <w:b/>
                <w:bCs/>
                <w:sz w:val="24"/>
                <w:szCs w:val="24"/>
              </w:rPr>
            </w:pPr>
          </w:p>
        </w:tc>
        <w:tc>
          <w:tcPr>
            <w:tcW w:w="8650" w:type="dxa"/>
            <w:shd w:val="clear" w:color="auto" w:fill="auto"/>
          </w:tcPr>
          <w:p w:rsidR="00DF7043" w:rsidRPr="00B15176" w:rsidRDefault="00DF7043" w:rsidP="00DF7043">
            <w:pPr>
              <w:widowControl w:val="0"/>
              <w:shd w:val="clear" w:color="auto" w:fill="FFFFFF"/>
              <w:autoSpaceDE w:val="0"/>
              <w:snapToGrid w:val="0"/>
              <w:rPr>
                <w:b/>
                <w:bCs/>
                <w:sz w:val="24"/>
                <w:szCs w:val="24"/>
              </w:rPr>
            </w:pPr>
            <w:r w:rsidRPr="00B15176">
              <w:rPr>
                <w:b/>
                <w:bCs/>
                <w:sz w:val="24"/>
                <w:szCs w:val="24"/>
              </w:rPr>
              <w:t xml:space="preserve">Раздел </w:t>
            </w:r>
            <w:r w:rsidRPr="00B15176">
              <w:rPr>
                <w:b/>
                <w:bCs/>
                <w:sz w:val="24"/>
                <w:szCs w:val="24"/>
                <w:lang w:val="en-US"/>
              </w:rPr>
              <w:t>I</w:t>
            </w:r>
            <w:r w:rsidRPr="00B15176">
              <w:rPr>
                <w:b/>
                <w:bCs/>
                <w:sz w:val="24"/>
                <w:szCs w:val="24"/>
              </w:rPr>
              <w:t>. ОБЩИЕ ПОЛОЖЕНИЯ</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6</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Предмет регулирования </w:t>
            </w:r>
          </w:p>
        </w:tc>
        <w:tc>
          <w:tcPr>
            <w:tcW w:w="567" w:type="dxa"/>
            <w:shd w:val="clear" w:color="auto" w:fill="auto"/>
            <w:vAlign w:val="bottom"/>
          </w:tcPr>
          <w:p w:rsidR="00DF7043" w:rsidRPr="00B15176" w:rsidRDefault="00203F59"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9D5123">
        <w:trPr>
          <w:trHeight w:val="80"/>
        </w:trPr>
        <w:tc>
          <w:tcPr>
            <w:tcW w:w="570" w:type="dxa"/>
            <w:shd w:val="clear" w:color="auto" w:fill="auto"/>
          </w:tcPr>
          <w:p w:rsidR="00DF7043" w:rsidRPr="00B15176" w:rsidRDefault="00DF7043" w:rsidP="00DF7043">
            <w:pPr>
              <w:widowControl w:val="0"/>
              <w:numPr>
                <w:ilvl w:val="0"/>
                <w:numId w:val="32"/>
              </w:numPr>
              <w:shd w:val="clear" w:color="auto" w:fill="FFFFFF"/>
              <w:tabs>
                <w:tab w:val="left" w:pos="176"/>
              </w:tabs>
              <w:suppressAutoHyphens/>
              <w:autoSpaceDE w:val="0"/>
              <w:snapToGrid w:val="0"/>
              <w:ind w:left="0" w:firstLine="0"/>
              <w:jc w:val="center"/>
              <w:rPr>
                <w:color w:val="000000"/>
                <w:sz w:val="24"/>
                <w:szCs w:val="24"/>
              </w:rPr>
            </w:pPr>
          </w:p>
        </w:tc>
        <w:tc>
          <w:tcPr>
            <w:tcW w:w="8650" w:type="dxa"/>
            <w:shd w:val="clear" w:color="auto" w:fill="auto"/>
          </w:tcPr>
          <w:p w:rsidR="00DF7043" w:rsidRPr="00B15176" w:rsidRDefault="001D0D24" w:rsidP="00DF7043">
            <w:pPr>
              <w:widowControl w:val="0"/>
              <w:shd w:val="clear" w:color="auto" w:fill="FFFFFF"/>
              <w:tabs>
                <w:tab w:val="left" w:pos="264"/>
              </w:tabs>
              <w:autoSpaceDE w:val="0"/>
              <w:snapToGrid w:val="0"/>
              <w:rPr>
                <w:color w:val="000000"/>
                <w:sz w:val="24"/>
                <w:szCs w:val="24"/>
              </w:rPr>
            </w:pPr>
            <w:r w:rsidRPr="00B15176">
              <w:rPr>
                <w:color w:val="000000"/>
                <w:sz w:val="24"/>
                <w:szCs w:val="24"/>
              </w:rPr>
              <w:t>Описание</w:t>
            </w:r>
            <w:r w:rsidR="00DF7043" w:rsidRPr="00B15176">
              <w:rPr>
                <w:color w:val="000000"/>
                <w:sz w:val="24"/>
                <w:szCs w:val="24"/>
              </w:rPr>
              <w:t xml:space="preserve"> заявителей </w:t>
            </w:r>
          </w:p>
        </w:tc>
        <w:tc>
          <w:tcPr>
            <w:tcW w:w="567" w:type="dxa"/>
            <w:shd w:val="clear" w:color="auto" w:fill="auto"/>
            <w:vAlign w:val="bottom"/>
          </w:tcPr>
          <w:p w:rsidR="00DF7043" w:rsidRPr="00B15176" w:rsidRDefault="00203F59"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9D512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Информация о месте нахождения и графике работы исполнителя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9D512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264"/>
              </w:tabs>
              <w:autoSpaceDE w:val="0"/>
              <w:snapToGrid w:val="0"/>
              <w:jc w:val="center"/>
              <w:rPr>
                <w:sz w:val="24"/>
                <w:szCs w:val="24"/>
              </w:rPr>
            </w:pPr>
            <w:r>
              <w:rPr>
                <w:sz w:val="24"/>
                <w:szCs w:val="24"/>
              </w:rPr>
              <w:t>7</w:t>
            </w:r>
          </w:p>
        </w:tc>
      </w:tr>
      <w:tr w:rsidR="00DF7043" w:rsidRPr="00B15176" w:rsidTr="009D5123">
        <w:trPr>
          <w:trHeight w:val="580"/>
        </w:trPr>
        <w:tc>
          <w:tcPr>
            <w:tcW w:w="570" w:type="dxa"/>
            <w:shd w:val="clear" w:color="auto" w:fill="auto"/>
          </w:tcPr>
          <w:p w:rsidR="00DF7043" w:rsidRPr="00B15176" w:rsidRDefault="00DF7043" w:rsidP="00DF7043">
            <w:pPr>
              <w:widowControl w:val="0"/>
              <w:shd w:val="clear" w:color="auto" w:fill="FFFFFF"/>
              <w:autoSpaceDE w:val="0"/>
              <w:ind w:left="360"/>
              <w:jc w:val="center"/>
              <w:rPr>
                <w:b/>
                <w:bCs/>
                <w:sz w:val="24"/>
                <w:szCs w:val="24"/>
              </w:rPr>
            </w:pPr>
          </w:p>
        </w:tc>
        <w:tc>
          <w:tcPr>
            <w:tcW w:w="8650" w:type="dxa"/>
            <w:shd w:val="clear" w:color="auto" w:fill="auto"/>
          </w:tcPr>
          <w:p w:rsidR="00DF7043" w:rsidRPr="00B15176" w:rsidRDefault="00DF7043" w:rsidP="00DF7043">
            <w:pPr>
              <w:widowControl w:val="0"/>
              <w:shd w:val="clear" w:color="auto" w:fill="FFFFFF"/>
              <w:autoSpaceDE w:val="0"/>
              <w:rPr>
                <w:b/>
                <w:bCs/>
                <w:sz w:val="24"/>
                <w:szCs w:val="24"/>
              </w:rPr>
            </w:pPr>
            <w:r w:rsidRPr="00B15176">
              <w:rPr>
                <w:b/>
                <w:bCs/>
                <w:sz w:val="24"/>
                <w:szCs w:val="24"/>
              </w:rPr>
              <w:t xml:space="preserve">Раздел </w:t>
            </w:r>
            <w:r w:rsidRPr="00B15176">
              <w:rPr>
                <w:b/>
                <w:bCs/>
                <w:sz w:val="24"/>
                <w:szCs w:val="24"/>
                <w:lang w:val="en-US"/>
              </w:rPr>
              <w:t>II</w:t>
            </w:r>
            <w:r w:rsidRPr="00B15176">
              <w:rPr>
                <w:b/>
                <w:bCs/>
                <w:sz w:val="24"/>
                <w:szCs w:val="24"/>
              </w:rPr>
              <w:t>. СТАНДАРТ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autoSpaceDE w:val="0"/>
              <w:jc w:val="center"/>
              <w:rPr>
                <w:bCs/>
                <w:sz w:val="24"/>
                <w:szCs w:val="24"/>
              </w:rPr>
            </w:pPr>
            <w:r>
              <w:rPr>
                <w:bCs/>
                <w:sz w:val="24"/>
                <w:szCs w:val="24"/>
              </w:rPr>
              <w:t>10</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муниципальной услуги </w:t>
            </w:r>
          </w:p>
        </w:tc>
        <w:tc>
          <w:tcPr>
            <w:tcW w:w="567" w:type="dxa"/>
            <w:shd w:val="clear" w:color="auto" w:fill="auto"/>
            <w:vAlign w:val="bottom"/>
          </w:tcPr>
          <w:p w:rsidR="00DF7043" w:rsidRPr="00B15176" w:rsidRDefault="00203F59"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органа, предоставляющего муниципальную услугу </w:t>
            </w:r>
          </w:p>
        </w:tc>
        <w:tc>
          <w:tcPr>
            <w:tcW w:w="567" w:type="dxa"/>
            <w:shd w:val="clear" w:color="auto" w:fill="auto"/>
            <w:vAlign w:val="bottom"/>
          </w:tcPr>
          <w:p w:rsidR="00DF7043" w:rsidRPr="00B15176" w:rsidRDefault="00203F59"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Результат предоставления муниципальной услуги </w:t>
            </w:r>
          </w:p>
        </w:tc>
        <w:tc>
          <w:tcPr>
            <w:tcW w:w="567" w:type="dxa"/>
            <w:shd w:val="clear" w:color="auto" w:fill="auto"/>
            <w:vAlign w:val="bottom"/>
          </w:tcPr>
          <w:p w:rsidR="00DF7043" w:rsidRPr="00B15176" w:rsidRDefault="00203F59"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sz w:val="24"/>
                <w:szCs w:val="24"/>
              </w:rPr>
            </w:pPr>
            <w:r>
              <w:rPr>
                <w:sz w:val="24"/>
                <w:szCs w:val="24"/>
              </w:rPr>
              <w:t>11</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11</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12</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13</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13</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13</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и порядок регистрации запроса заявителя о предоставлении муниципальной услуги, в том числе в электронной форме</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Требования к помещениям, в которых предоставляются муниципальная услуга, к </w:t>
            </w:r>
            <w:r w:rsidRPr="00B15176">
              <w:rPr>
                <w:sz w:val="24"/>
                <w:szCs w:val="24"/>
              </w:rPr>
              <w:lastRenderedPageBreak/>
              <w:t>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lastRenderedPageBreak/>
              <w:t>15</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Показатели доступности и качества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210"/>
                <w:tab w:val="left" w:pos="350"/>
              </w:tabs>
              <w:autoSpaceDE w:val="0"/>
              <w:snapToGrid w:val="0"/>
              <w:jc w:val="center"/>
              <w:rPr>
                <w:sz w:val="24"/>
                <w:szCs w:val="24"/>
              </w:rPr>
            </w:pPr>
            <w:r>
              <w:rPr>
                <w:sz w:val="24"/>
                <w:szCs w:val="24"/>
              </w:rPr>
              <w:t>17</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DF7043" w:rsidRPr="00B15176" w:rsidRDefault="00203F59"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DF7043" w:rsidRPr="00B15176" w:rsidRDefault="00203F59"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DF7043" w:rsidRPr="00B15176" w:rsidRDefault="00203F59"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9D512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DF7043" w:rsidRPr="00B15176" w:rsidRDefault="00203F59" w:rsidP="00DF7043">
            <w:pPr>
              <w:widowControl w:val="0"/>
              <w:shd w:val="clear" w:color="auto" w:fill="FFFFFF"/>
              <w:tabs>
                <w:tab w:val="left" w:pos="210"/>
                <w:tab w:val="left" w:pos="350"/>
              </w:tabs>
              <w:autoSpaceDE w:val="0"/>
              <w:snapToGrid w:val="0"/>
              <w:jc w:val="center"/>
              <w:rPr>
                <w:sz w:val="24"/>
                <w:szCs w:val="24"/>
              </w:rPr>
            </w:pPr>
            <w:r>
              <w:rPr>
                <w:sz w:val="24"/>
                <w:szCs w:val="24"/>
              </w:rPr>
              <w:t>19</w:t>
            </w:r>
          </w:p>
        </w:tc>
      </w:tr>
      <w:tr w:rsidR="00DF7043" w:rsidRPr="00B15176" w:rsidTr="009D5123">
        <w:tc>
          <w:tcPr>
            <w:tcW w:w="570" w:type="dxa"/>
            <w:shd w:val="clear" w:color="auto" w:fill="auto"/>
          </w:tcPr>
          <w:p w:rsidR="00DF7043" w:rsidRPr="00B15176" w:rsidRDefault="00DF7043" w:rsidP="00DF7043">
            <w:pPr>
              <w:ind w:left="360"/>
              <w:jc w:val="center"/>
              <w:rPr>
                <w:b/>
                <w:caps/>
                <w:sz w:val="24"/>
                <w:szCs w:val="24"/>
              </w:rPr>
            </w:pPr>
          </w:p>
        </w:tc>
        <w:tc>
          <w:tcPr>
            <w:tcW w:w="8650" w:type="dxa"/>
            <w:shd w:val="clear" w:color="auto" w:fill="auto"/>
          </w:tcPr>
          <w:p w:rsidR="00DF7043" w:rsidRPr="00B15176" w:rsidRDefault="00DF7043" w:rsidP="00DF7043">
            <w:pPr>
              <w:rPr>
                <w:b/>
                <w:caps/>
                <w:sz w:val="24"/>
                <w:szCs w:val="24"/>
              </w:rPr>
            </w:pPr>
            <w:r w:rsidRPr="00B15176">
              <w:rPr>
                <w:b/>
                <w:sz w:val="24"/>
                <w:szCs w:val="24"/>
              </w:rPr>
              <w:t xml:space="preserve">Раздел </w:t>
            </w:r>
            <w:r w:rsidRPr="00B15176">
              <w:rPr>
                <w:b/>
                <w:sz w:val="24"/>
                <w:szCs w:val="24"/>
                <w:lang w:val="en-US"/>
              </w:rPr>
              <w:t>III</w:t>
            </w:r>
            <w:r w:rsidRPr="00B15176">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w:t>
            </w:r>
          </w:p>
        </w:tc>
        <w:tc>
          <w:tcPr>
            <w:tcW w:w="567" w:type="dxa"/>
            <w:shd w:val="clear" w:color="auto" w:fill="auto"/>
            <w:vAlign w:val="bottom"/>
          </w:tcPr>
          <w:p w:rsidR="00DF7043" w:rsidRPr="00B15176" w:rsidRDefault="00203F59" w:rsidP="00DF7043">
            <w:pPr>
              <w:widowControl w:val="0"/>
              <w:shd w:val="clear" w:color="auto" w:fill="FFFFFF"/>
              <w:autoSpaceDE w:val="0"/>
              <w:jc w:val="center"/>
              <w:rPr>
                <w:b/>
                <w:sz w:val="24"/>
                <w:szCs w:val="24"/>
              </w:rPr>
            </w:pPr>
            <w:r>
              <w:rPr>
                <w:b/>
                <w:sz w:val="24"/>
                <w:szCs w:val="24"/>
              </w:rPr>
              <w:t>20</w:t>
            </w:r>
          </w:p>
        </w:tc>
      </w:tr>
      <w:tr w:rsidR="00DF7043" w:rsidRPr="00B15176" w:rsidTr="009D512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1995"/>
              </w:tabs>
              <w:rPr>
                <w:sz w:val="24"/>
                <w:szCs w:val="24"/>
              </w:rPr>
            </w:pPr>
            <w:r w:rsidRPr="00B15176">
              <w:rPr>
                <w:sz w:val="24"/>
                <w:szCs w:val="24"/>
              </w:rPr>
              <w:t>Перечень административных процедур, необходимых для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20</w:t>
            </w:r>
          </w:p>
        </w:tc>
      </w:tr>
      <w:tr w:rsidR="008D461C" w:rsidRPr="00B15176" w:rsidTr="009D5123">
        <w:tc>
          <w:tcPr>
            <w:tcW w:w="570" w:type="dxa"/>
            <w:shd w:val="clear" w:color="auto" w:fill="auto"/>
          </w:tcPr>
          <w:p w:rsidR="008D461C" w:rsidRPr="00B15176" w:rsidRDefault="008D461C"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8D461C" w:rsidRPr="00B15176" w:rsidRDefault="008D461C" w:rsidP="00DF7043">
            <w:pPr>
              <w:tabs>
                <w:tab w:val="left" w:pos="1995"/>
              </w:tabs>
              <w:rPr>
                <w:sz w:val="24"/>
                <w:szCs w:val="24"/>
              </w:rPr>
            </w:pPr>
            <w:r w:rsidRPr="008D461C">
              <w:rPr>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8D461C"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20</w:t>
            </w:r>
          </w:p>
        </w:tc>
      </w:tr>
      <w:tr w:rsidR="00DF7043" w:rsidRPr="00B15176" w:rsidTr="009D512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3660"/>
              </w:tabs>
              <w:rPr>
                <w:sz w:val="24"/>
                <w:szCs w:val="24"/>
              </w:rPr>
            </w:pPr>
            <w:r w:rsidRPr="00B15176">
              <w:rPr>
                <w:sz w:val="24"/>
                <w:szCs w:val="24"/>
              </w:rPr>
              <w:t>Приём и регистрация заявления и документов, необходимых для предоставления муниципальной услуги, их первичная проверка и регистрация</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21</w:t>
            </w:r>
          </w:p>
        </w:tc>
      </w:tr>
      <w:tr w:rsidR="00D30561" w:rsidRPr="00B15176" w:rsidTr="009D5123">
        <w:tc>
          <w:tcPr>
            <w:tcW w:w="570" w:type="dxa"/>
            <w:shd w:val="clear" w:color="auto" w:fill="auto"/>
          </w:tcPr>
          <w:p w:rsidR="00D30561" w:rsidRPr="00B15176" w:rsidRDefault="00D30561"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30561" w:rsidRPr="00B15176" w:rsidRDefault="00D30561" w:rsidP="00DF7043">
            <w:pPr>
              <w:tabs>
                <w:tab w:val="left" w:pos="3660"/>
              </w:tabs>
              <w:rPr>
                <w:sz w:val="24"/>
                <w:szCs w:val="24"/>
              </w:rPr>
            </w:pPr>
            <w:r w:rsidRPr="00B15176">
              <w:rPr>
                <w:sz w:val="24"/>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8D461C">
              <w:rPr>
                <w:sz w:val="24"/>
                <w:szCs w:val="24"/>
              </w:rPr>
              <w:t xml:space="preserve">, </w:t>
            </w:r>
            <w:r w:rsidR="008D461C" w:rsidRPr="008D461C">
              <w:rPr>
                <w:sz w:val="24"/>
                <w:szCs w:val="24"/>
              </w:rPr>
              <w:t>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 в предоставлении государственной услуги</w:t>
            </w:r>
          </w:p>
        </w:tc>
        <w:tc>
          <w:tcPr>
            <w:tcW w:w="567" w:type="dxa"/>
            <w:shd w:val="clear" w:color="auto" w:fill="auto"/>
            <w:vAlign w:val="bottom"/>
          </w:tcPr>
          <w:p w:rsidR="00D30561"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23</w:t>
            </w:r>
          </w:p>
        </w:tc>
      </w:tr>
      <w:tr w:rsidR="00DF7043" w:rsidRPr="00D30561" w:rsidTr="009D512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D30561" w:rsidRDefault="00DF7043" w:rsidP="00DF7043">
            <w:pPr>
              <w:pStyle w:val="ConsPlusTitle"/>
              <w:rPr>
                <w:rFonts w:ascii="Times New Roman" w:hAnsi="Times New Roman" w:cs="Times New Roman"/>
                <w:b w:val="0"/>
                <w:sz w:val="24"/>
                <w:szCs w:val="24"/>
              </w:rPr>
            </w:pPr>
            <w:r w:rsidRPr="00D30561">
              <w:rPr>
                <w:rFonts w:ascii="Times New Roman" w:hAnsi="Times New Roman" w:cs="Times New Roman"/>
                <w:b w:val="0"/>
                <w:sz w:val="24"/>
                <w:szCs w:val="24"/>
              </w:rPr>
              <w:t>Подготовка документов для принятия решения о предоставлении муниципальной услуги</w:t>
            </w:r>
          </w:p>
        </w:tc>
        <w:tc>
          <w:tcPr>
            <w:tcW w:w="567" w:type="dxa"/>
            <w:shd w:val="clear" w:color="auto" w:fill="auto"/>
            <w:vAlign w:val="bottom"/>
          </w:tcPr>
          <w:p w:rsidR="00DF7043" w:rsidRPr="00D30561" w:rsidRDefault="00203F59" w:rsidP="00DF7043">
            <w:pPr>
              <w:widowControl w:val="0"/>
              <w:shd w:val="clear" w:color="auto" w:fill="FFFFFF"/>
              <w:tabs>
                <w:tab w:val="left" w:pos="350"/>
              </w:tabs>
              <w:autoSpaceDE w:val="0"/>
              <w:snapToGrid w:val="0"/>
              <w:jc w:val="center"/>
              <w:rPr>
                <w:sz w:val="24"/>
                <w:szCs w:val="24"/>
              </w:rPr>
            </w:pPr>
            <w:r>
              <w:rPr>
                <w:sz w:val="24"/>
                <w:szCs w:val="24"/>
              </w:rPr>
              <w:t>24</w:t>
            </w:r>
          </w:p>
        </w:tc>
      </w:tr>
      <w:tr w:rsidR="00DF7043" w:rsidRPr="00B15176" w:rsidTr="009D5123">
        <w:tc>
          <w:tcPr>
            <w:tcW w:w="570" w:type="dxa"/>
            <w:shd w:val="clear" w:color="auto" w:fill="auto"/>
          </w:tcPr>
          <w:p w:rsidR="00DF7043" w:rsidRPr="00D30561" w:rsidRDefault="00DF7043"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11"/>
              <w:tabs>
                <w:tab w:val="left" w:pos="1494"/>
              </w:tabs>
              <w:spacing w:before="0" w:after="0"/>
              <w:jc w:val="left"/>
              <w:rPr>
                <w:szCs w:val="24"/>
              </w:rPr>
            </w:pPr>
            <w:r w:rsidRPr="00D30561">
              <w:rPr>
                <w:szCs w:val="24"/>
              </w:rPr>
              <w:t>Направление принятого решения о предоставлении муниципальной услуги заявителю</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25</w:t>
            </w:r>
          </w:p>
        </w:tc>
      </w:tr>
      <w:tr w:rsidR="002B4ED0" w:rsidRPr="00B15176" w:rsidTr="009D5123">
        <w:tc>
          <w:tcPr>
            <w:tcW w:w="570" w:type="dxa"/>
            <w:shd w:val="clear" w:color="auto" w:fill="auto"/>
          </w:tcPr>
          <w:p w:rsidR="002B4ED0" w:rsidRPr="00D30561" w:rsidRDefault="002B4ED0"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2B4ED0" w:rsidRPr="00D30561" w:rsidRDefault="002B4ED0" w:rsidP="00DF7043">
            <w:pPr>
              <w:pStyle w:val="11"/>
              <w:tabs>
                <w:tab w:val="left" w:pos="1494"/>
              </w:tabs>
              <w:spacing w:before="0" w:after="0"/>
              <w:jc w:val="left"/>
              <w:rPr>
                <w:szCs w:val="24"/>
              </w:rPr>
            </w:pPr>
            <w:r w:rsidRPr="002B4ED0">
              <w:rPr>
                <w:szCs w:val="24"/>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w:t>
            </w:r>
            <w:r w:rsidRPr="002B4ED0">
              <w:rPr>
                <w:szCs w:val="24"/>
              </w:rPr>
              <w:lastRenderedPageBreak/>
              <w:t>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 услугу</w:t>
            </w:r>
          </w:p>
        </w:tc>
        <w:tc>
          <w:tcPr>
            <w:tcW w:w="567" w:type="dxa"/>
            <w:shd w:val="clear" w:color="auto" w:fill="auto"/>
            <w:vAlign w:val="bottom"/>
          </w:tcPr>
          <w:p w:rsidR="002B4ED0"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lastRenderedPageBreak/>
              <w:t>27</w:t>
            </w:r>
          </w:p>
        </w:tc>
      </w:tr>
      <w:tr w:rsidR="00DF7043" w:rsidRPr="00B15176" w:rsidTr="009D5123">
        <w:tc>
          <w:tcPr>
            <w:tcW w:w="570" w:type="dxa"/>
            <w:shd w:val="clear" w:color="auto" w:fill="auto"/>
          </w:tcPr>
          <w:p w:rsidR="00DF7043" w:rsidRPr="00B15176" w:rsidRDefault="00DF7043" w:rsidP="00DF7043">
            <w:pPr>
              <w:widowControl w:val="0"/>
              <w:shd w:val="clear" w:color="auto" w:fill="FFFFFF"/>
              <w:autoSpaceDE w:val="0"/>
              <w:ind w:left="360"/>
              <w:jc w:val="center"/>
              <w:rPr>
                <w:color w:val="000000"/>
                <w:sz w:val="24"/>
                <w:szCs w:val="24"/>
              </w:rPr>
            </w:pPr>
          </w:p>
        </w:tc>
        <w:tc>
          <w:tcPr>
            <w:tcW w:w="8650" w:type="dxa"/>
            <w:shd w:val="clear" w:color="auto" w:fill="auto"/>
          </w:tcPr>
          <w:p w:rsidR="00DF7043" w:rsidRPr="00B15176" w:rsidRDefault="00DF7043" w:rsidP="00DF7043">
            <w:pPr>
              <w:autoSpaceDE w:val="0"/>
              <w:rPr>
                <w:b/>
                <w:sz w:val="24"/>
                <w:szCs w:val="24"/>
              </w:rPr>
            </w:pPr>
            <w:r w:rsidRPr="00B15176">
              <w:rPr>
                <w:b/>
                <w:sz w:val="24"/>
                <w:szCs w:val="24"/>
              </w:rPr>
              <w:t xml:space="preserve">Раздел </w:t>
            </w:r>
            <w:r w:rsidRPr="00B15176">
              <w:rPr>
                <w:b/>
                <w:sz w:val="24"/>
                <w:szCs w:val="24"/>
                <w:lang w:val="en-US"/>
              </w:rPr>
              <w:t>IV</w:t>
            </w:r>
            <w:r w:rsidRPr="00B15176">
              <w:rPr>
                <w:b/>
                <w:sz w:val="24"/>
                <w:szCs w:val="24"/>
              </w:rPr>
              <w:t>. ФОРМЫ КОНТРОЛЯ ЗА ИСПОЛНЕНИЕМ АДМИНИСТРАТИВНОГО РЕГЛАМЕНТА</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28</w:t>
            </w:r>
          </w:p>
        </w:tc>
      </w:tr>
      <w:tr w:rsidR="00DF7043" w:rsidRPr="00B15176" w:rsidTr="009D512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28</w:t>
            </w:r>
          </w:p>
        </w:tc>
      </w:tr>
      <w:tr w:rsidR="00DF7043" w:rsidRPr="00B15176" w:rsidTr="009D512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28</w:t>
            </w:r>
          </w:p>
        </w:tc>
      </w:tr>
      <w:tr w:rsidR="00DF7043" w:rsidRPr="00B15176" w:rsidTr="009D512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29</w:t>
            </w:r>
          </w:p>
        </w:tc>
      </w:tr>
      <w:tr w:rsidR="00DF7043" w:rsidRPr="00B15176" w:rsidTr="009D512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tc>
        <w:tc>
          <w:tcPr>
            <w:tcW w:w="567" w:type="dxa"/>
            <w:shd w:val="clear" w:color="auto" w:fill="auto"/>
            <w:vAlign w:val="bottom"/>
          </w:tcPr>
          <w:p w:rsidR="00DF7043" w:rsidRPr="00B15176" w:rsidRDefault="00203F59" w:rsidP="00DF7043">
            <w:pPr>
              <w:widowControl w:val="0"/>
              <w:shd w:val="clear" w:color="auto" w:fill="FFFFFF"/>
              <w:tabs>
                <w:tab w:val="left" w:pos="350"/>
              </w:tabs>
              <w:autoSpaceDE w:val="0"/>
              <w:snapToGrid w:val="0"/>
              <w:jc w:val="center"/>
              <w:rPr>
                <w:sz w:val="24"/>
                <w:szCs w:val="24"/>
              </w:rPr>
            </w:pPr>
            <w:r>
              <w:rPr>
                <w:sz w:val="24"/>
                <w:szCs w:val="24"/>
              </w:rPr>
              <w:t>29</w:t>
            </w:r>
          </w:p>
        </w:tc>
      </w:tr>
      <w:tr w:rsidR="00DF7043" w:rsidRPr="00B15176" w:rsidTr="009D5123">
        <w:trPr>
          <w:trHeight w:val="23"/>
        </w:trPr>
        <w:tc>
          <w:tcPr>
            <w:tcW w:w="570" w:type="dxa"/>
            <w:shd w:val="clear" w:color="auto" w:fill="auto"/>
          </w:tcPr>
          <w:p w:rsidR="00DF7043" w:rsidRPr="00B15176" w:rsidRDefault="00DF7043" w:rsidP="00DF7043">
            <w:pPr>
              <w:pStyle w:val="211"/>
              <w:ind w:left="360"/>
              <w:jc w:val="center"/>
              <w:rPr>
                <w:rFonts w:ascii="Times New Roman" w:hAnsi="Times New Roman"/>
                <w:b/>
                <w:color w:val="000000"/>
                <w:sz w:val="24"/>
                <w:szCs w:val="24"/>
              </w:rPr>
            </w:pPr>
          </w:p>
        </w:tc>
        <w:tc>
          <w:tcPr>
            <w:tcW w:w="8650" w:type="dxa"/>
            <w:shd w:val="clear" w:color="auto" w:fill="auto"/>
          </w:tcPr>
          <w:p w:rsidR="00DF7043" w:rsidRPr="00B15176" w:rsidRDefault="00DF7043" w:rsidP="00116A7F">
            <w:pPr>
              <w:rPr>
                <w:b/>
                <w:sz w:val="24"/>
                <w:szCs w:val="24"/>
              </w:rPr>
            </w:pPr>
            <w:r w:rsidRPr="00B15176">
              <w:rPr>
                <w:b/>
                <w:sz w:val="24"/>
                <w:szCs w:val="24"/>
              </w:rPr>
              <w:t xml:space="preserve">Раздел </w:t>
            </w:r>
            <w:r w:rsidRPr="00B15176">
              <w:rPr>
                <w:b/>
                <w:sz w:val="24"/>
                <w:szCs w:val="24"/>
                <w:lang w:val="en-US"/>
              </w:rPr>
              <w:t>V</w:t>
            </w:r>
            <w:r w:rsidRPr="00B15176">
              <w:rPr>
                <w:b/>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r w:rsidR="00116A7F" w:rsidRPr="00B15176">
              <w:rPr>
                <w:b/>
                <w:sz w:val="24"/>
                <w:szCs w:val="24"/>
              </w:rPr>
              <w:t xml:space="preserve"> МНОГОФУНКЦИОНАЛЬНОГО ЦЕНТРА ПРЕДОСТАВЛЕНИЯ ГОСУДАРТВЕННЫХ И МУНИЦИПАЛЬНЫХ УСЛУГ, ОРГАНИЗАЦИЙ, А ТАКЖЕ ИХ ДОЛЖНОСТНЫХ ЛИЦ</w:t>
            </w:r>
          </w:p>
        </w:tc>
        <w:tc>
          <w:tcPr>
            <w:tcW w:w="567" w:type="dxa"/>
            <w:shd w:val="clear" w:color="auto" w:fill="auto"/>
            <w:vAlign w:val="bottom"/>
          </w:tcPr>
          <w:p w:rsidR="00DF7043" w:rsidRPr="00B15176" w:rsidRDefault="00203F59" w:rsidP="00DF7043">
            <w:pPr>
              <w:widowControl w:val="0"/>
              <w:shd w:val="clear" w:color="auto" w:fill="FFFFFF"/>
              <w:autoSpaceDE w:val="0"/>
              <w:jc w:val="center"/>
              <w:rPr>
                <w:b/>
                <w:bCs/>
                <w:sz w:val="24"/>
                <w:szCs w:val="24"/>
              </w:rPr>
            </w:pPr>
            <w:r>
              <w:rPr>
                <w:b/>
                <w:bCs/>
                <w:sz w:val="24"/>
                <w:szCs w:val="24"/>
              </w:rPr>
              <w:t>30</w:t>
            </w:r>
          </w:p>
        </w:tc>
      </w:tr>
      <w:tr w:rsidR="00DF7043" w:rsidRPr="00B15176" w:rsidTr="009D512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sz w:val="24"/>
                <w:szCs w:val="24"/>
              </w:rPr>
            </w:pPr>
            <w:r w:rsidRPr="00B15176">
              <w:rPr>
                <w:sz w:val="24"/>
                <w:szCs w:val="24"/>
              </w:rPr>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30</w:t>
            </w:r>
          </w:p>
        </w:tc>
      </w:tr>
      <w:tr w:rsidR="00DF7043" w:rsidRPr="00B15176" w:rsidTr="009D512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32</w:t>
            </w:r>
          </w:p>
        </w:tc>
      </w:tr>
      <w:tr w:rsidR="00DF7043" w:rsidRPr="00B15176" w:rsidTr="009D512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подачи и рассмотрения жалобы</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32</w:t>
            </w:r>
          </w:p>
        </w:tc>
      </w:tr>
      <w:tr w:rsidR="00DF7043" w:rsidRPr="00B15176" w:rsidTr="009D512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Сроки рассмотрения жалобы</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33</w:t>
            </w:r>
          </w:p>
        </w:tc>
      </w:tr>
      <w:tr w:rsidR="00DF7043" w:rsidRPr="00B15176" w:rsidTr="009D512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34</w:t>
            </w:r>
          </w:p>
        </w:tc>
      </w:tr>
      <w:tr w:rsidR="00DF7043" w:rsidRPr="00B15176" w:rsidTr="009D512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Результат рассмотрения жалобы</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34</w:t>
            </w:r>
          </w:p>
        </w:tc>
      </w:tr>
      <w:tr w:rsidR="00DF7043" w:rsidRPr="00B15176" w:rsidTr="009D512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обжалования решения по жалобе</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9D512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9D5123">
        <w:trPr>
          <w:trHeight w:val="23"/>
        </w:trPr>
        <w:tc>
          <w:tcPr>
            <w:tcW w:w="570" w:type="dxa"/>
            <w:shd w:val="clear" w:color="auto" w:fill="auto"/>
          </w:tcPr>
          <w:p w:rsidR="00DF7043" w:rsidRPr="00B15176" w:rsidRDefault="00203F59" w:rsidP="00DF7043">
            <w:pPr>
              <w:pStyle w:val="211"/>
              <w:numPr>
                <w:ilvl w:val="0"/>
                <w:numId w:val="32"/>
              </w:numPr>
              <w:snapToGrid w:val="0"/>
              <w:ind w:left="0" w:firstLine="0"/>
              <w:jc w:val="center"/>
              <w:rPr>
                <w:rFonts w:ascii="Times New Roman" w:hAnsi="Times New Roman"/>
                <w:bCs/>
                <w:sz w:val="24"/>
                <w:szCs w:val="24"/>
              </w:rPr>
            </w:pPr>
            <w:r>
              <w:rPr>
                <w:rFonts w:ascii="Times New Roman" w:hAnsi="Times New Roman"/>
                <w:bCs/>
                <w:sz w:val="24"/>
                <w:szCs w:val="24"/>
              </w:rPr>
              <w:t>3</w:t>
            </w: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Способы информирования заявителей о порядке подачи и рассмотрения жалобы</w:t>
            </w:r>
          </w:p>
        </w:tc>
        <w:tc>
          <w:tcPr>
            <w:tcW w:w="567" w:type="dxa"/>
            <w:shd w:val="clear" w:color="auto" w:fill="auto"/>
            <w:vAlign w:val="bottom"/>
          </w:tcPr>
          <w:p w:rsidR="00DF7043" w:rsidRPr="00B15176" w:rsidRDefault="00203F59"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9D5123">
        <w:trPr>
          <w:trHeight w:val="23"/>
        </w:trPr>
        <w:tc>
          <w:tcPr>
            <w:tcW w:w="9220" w:type="dxa"/>
            <w:gridSpan w:val="2"/>
            <w:shd w:val="clear" w:color="auto" w:fill="auto"/>
          </w:tcPr>
          <w:p w:rsidR="00DF7043" w:rsidRPr="00B15176" w:rsidRDefault="00DF7043" w:rsidP="00DF7043">
            <w:pPr>
              <w:pStyle w:val="211"/>
              <w:snapToGrid w:val="0"/>
              <w:ind w:left="360"/>
              <w:jc w:val="center"/>
              <w:rPr>
                <w:rFonts w:ascii="Times New Roman" w:hAnsi="Times New Roman"/>
                <w:b/>
                <w:bCs/>
                <w:sz w:val="24"/>
                <w:szCs w:val="24"/>
              </w:rPr>
            </w:pPr>
          </w:p>
          <w:p w:rsidR="00DF7043" w:rsidRPr="00B15176" w:rsidRDefault="00DF7043" w:rsidP="00DF7043">
            <w:pPr>
              <w:pStyle w:val="211"/>
              <w:snapToGrid w:val="0"/>
              <w:ind w:left="360"/>
              <w:jc w:val="center"/>
              <w:rPr>
                <w:rFonts w:ascii="Times New Roman" w:hAnsi="Times New Roman"/>
                <w:b/>
                <w:bCs/>
                <w:sz w:val="24"/>
                <w:szCs w:val="24"/>
              </w:rPr>
            </w:pPr>
            <w:r w:rsidRPr="00B15176">
              <w:rPr>
                <w:rFonts w:ascii="Times New Roman" w:hAnsi="Times New Roman"/>
                <w:b/>
                <w:bCs/>
                <w:sz w:val="24"/>
                <w:szCs w:val="24"/>
              </w:rPr>
              <w:t>ПРИЛОЖЕНИЯ:</w:t>
            </w:r>
          </w:p>
        </w:tc>
        <w:tc>
          <w:tcPr>
            <w:tcW w:w="567" w:type="dxa"/>
            <w:shd w:val="clear" w:color="auto" w:fill="auto"/>
            <w:vAlign w:val="bottom"/>
          </w:tcPr>
          <w:p w:rsidR="00DF7043" w:rsidRPr="00B15176" w:rsidRDefault="00DF7043" w:rsidP="00DF7043">
            <w:pPr>
              <w:widowControl w:val="0"/>
              <w:shd w:val="clear" w:color="auto" w:fill="FFFFFF"/>
              <w:autoSpaceDE w:val="0"/>
              <w:snapToGrid w:val="0"/>
              <w:jc w:val="center"/>
              <w:rPr>
                <w:b/>
                <w:bCs/>
                <w:sz w:val="24"/>
                <w:szCs w:val="24"/>
              </w:rPr>
            </w:pPr>
          </w:p>
        </w:tc>
      </w:tr>
      <w:tr w:rsidR="00DF7043" w:rsidRPr="00C701B2" w:rsidTr="009D5123">
        <w:trPr>
          <w:trHeight w:val="23"/>
        </w:trPr>
        <w:tc>
          <w:tcPr>
            <w:tcW w:w="570" w:type="dxa"/>
            <w:shd w:val="clear" w:color="auto" w:fill="auto"/>
          </w:tcPr>
          <w:p w:rsidR="00DF7043" w:rsidRPr="00B15176" w:rsidRDefault="00DF7043" w:rsidP="00DF7043">
            <w:pPr>
              <w:widowControl w:val="0"/>
              <w:numPr>
                <w:ilvl w:val="0"/>
                <w:numId w:val="33"/>
              </w:numPr>
              <w:suppressAutoHyphens/>
              <w:autoSpaceDE w:val="0"/>
              <w:snapToGrid w:val="0"/>
              <w:ind w:left="357" w:hanging="357"/>
              <w:jc w:val="center"/>
              <w:rPr>
                <w:sz w:val="24"/>
                <w:szCs w:val="24"/>
              </w:rPr>
            </w:pPr>
          </w:p>
        </w:tc>
        <w:tc>
          <w:tcPr>
            <w:tcW w:w="8650" w:type="dxa"/>
            <w:shd w:val="clear" w:color="auto" w:fill="auto"/>
          </w:tcPr>
          <w:p w:rsidR="00DF7043" w:rsidRPr="00C701B2" w:rsidRDefault="00DF7043" w:rsidP="00DF7043">
            <w:pPr>
              <w:rPr>
                <w:color w:val="000000"/>
                <w:sz w:val="24"/>
                <w:szCs w:val="24"/>
              </w:rPr>
            </w:pPr>
            <w:r w:rsidRPr="00C701B2">
              <w:rPr>
                <w:sz w:val="24"/>
                <w:szCs w:val="24"/>
              </w:rPr>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DF7043" w:rsidRPr="00C701B2" w:rsidRDefault="00203F59" w:rsidP="00DF7043">
            <w:pPr>
              <w:widowControl w:val="0"/>
              <w:shd w:val="clear" w:color="auto" w:fill="FFFFFF"/>
              <w:autoSpaceDE w:val="0"/>
              <w:snapToGrid w:val="0"/>
              <w:jc w:val="center"/>
              <w:rPr>
                <w:bCs/>
                <w:sz w:val="24"/>
                <w:szCs w:val="24"/>
              </w:rPr>
            </w:pPr>
            <w:r>
              <w:rPr>
                <w:bCs/>
                <w:sz w:val="24"/>
                <w:szCs w:val="24"/>
              </w:rPr>
              <w:t>36</w:t>
            </w:r>
          </w:p>
        </w:tc>
      </w:tr>
      <w:tr w:rsidR="00DF7043" w:rsidRPr="00C701B2" w:rsidTr="009D5123">
        <w:trPr>
          <w:trHeight w:val="23"/>
        </w:trPr>
        <w:tc>
          <w:tcPr>
            <w:tcW w:w="570" w:type="dxa"/>
            <w:shd w:val="clear" w:color="auto" w:fill="auto"/>
          </w:tcPr>
          <w:p w:rsidR="00DF7043" w:rsidRPr="00C701B2"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C701B2" w:rsidRDefault="00DF7043" w:rsidP="00DF7043">
            <w:pPr>
              <w:tabs>
                <w:tab w:val="left" w:pos="851"/>
              </w:tabs>
              <w:rPr>
                <w:color w:val="000000"/>
                <w:sz w:val="24"/>
                <w:szCs w:val="24"/>
              </w:rPr>
            </w:pPr>
            <w:r w:rsidRPr="00C701B2">
              <w:rPr>
                <w:color w:val="000000"/>
                <w:sz w:val="24"/>
                <w:szCs w:val="24"/>
              </w:rPr>
              <w:t xml:space="preserve">Форма заявления о предоставлении муниципальной услуги </w:t>
            </w:r>
          </w:p>
        </w:tc>
        <w:tc>
          <w:tcPr>
            <w:tcW w:w="567" w:type="dxa"/>
            <w:shd w:val="clear" w:color="auto" w:fill="auto"/>
            <w:vAlign w:val="bottom"/>
          </w:tcPr>
          <w:p w:rsidR="00DF7043" w:rsidRPr="00C701B2" w:rsidRDefault="00203F59" w:rsidP="00DF7043">
            <w:pPr>
              <w:widowControl w:val="0"/>
              <w:shd w:val="clear" w:color="auto" w:fill="FFFFFF"/>
              <w:autoSpaceDE w:val="0"/>
              <w:snapToGrid w:val="0"/>
              <w:jc w:val="center"/>
              <w:rPr>
                <w:bCs/>
                <w:sz w:val="24"/>
                <w:szCs w:val="24"/>
              </w:rPr>
            </w:pPr>
            <w:r>
              <w:rPr>
                <w:bCs/>
                <w:sz w:val="24"/>
                <w:szCs w:val="24"/>
              </w:rPr>
              <w:t>39</w:t>
            </w:r>
          </w:p>
        </w:tc>
      </w:tr>
      <w:tr w:rsidR="00DF7043" w:rsidRPr="00C701B2" w:rsidTr="009D5123">
        <w:trPr>
          <w:trHeight w:val="23"/>
        </w:trPr>
        <w:tc>
          <w:tcPr>
            <w:tcW w:w="570" w:type="dxa"/>
            <w:shd w:val="clear" w:color="auto" w:fill="auto"/>
          </w:tcPr>
          <w:p w:rsidR="00DF7043" w:rsidRPr="00C701B2"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C701B2" w:rsidRDefault="009D5123" w:rsidP="00DF7043">
            <w:pPr>
              <w:tabs>
                <w:tab w:val="left" w:pos="1260"/>
              </w:tabs>
              <w:rPr>
                <w:color w:val="000000"/>
                <w:sz w:val="24"/>
                <w:szCs w:val="24"/>
              </w:rPr>
            </w:pPr>
            <w:r>
              <w:rPr>
                <w:sz w:val="24"/>
                <w:szCs w:val="24"/>
                <w:lang w:eastAsia="en-US"/>
              </w:rPr>
              <w:t>Форма договора</w:t>
            </w:r>
            <w:r w:rsidRPr="00920934">
              <w:rPr>
                <w:sz w:val="24"/>
                <w:szCs w:val="24"/>
                <w:lang w:eastAsia="en-US"/>
              </w:rPr>
              <w:t xml:space="preserve"> найма специализированных жилых помещений</w:t>
            </w:r>
          </w:p>
        </w:tc>
        <w:tc>
          <w:tcPr>
            <w:tcW w:w="567" w:type="dxa"/>
            <w:shd w:val="clear" w:color="auto" w:fill="auto"/>
            <w:vAlign w:val="bottom"/>
          </w:tcPr>
          <w:p w:rsidR="00DF7043" w:rsidRPr="00C701B2" w:rsidRDefault="00203F59" w:rsidP="00DF7043">
            <w:pPr>
              <w:widowControl w:val="0"/>
              <w:shd w:val="clear" w:color="auto" w:fill="FFFFFF"/>
              <w:autoSpaceDE w:val="0"/>
              <w:snapToGrid w:val="0"/>
              <w:jc w:val="center"/>
              <w:rPr>
                <w:bCs/>
                <w:sz w:val="24"/>
                <w:szCs w:val="24"/>
              </w:rPr>
            </w:pPr>
            <w:r>
              <w:rPr>
                <w:bCs/>
                <w:sz w:val="24"/>
                <w:szCs w:val="24"/>
              </w:rPr>
              <w:t>40</w:t>
            </w:r>
          </w:p>
        </w:tc>
      </w:tr>
      <w:tr w:rsidR="00DF7043" w:rsidRPr="00C701B2" w:rsidTr="009D5123">
        <w:trPr>
          <w:trHeight w:val="23"/>
        </w:trPr>
        <w:tc>
          <w:tcPr>
            <w:tcW w:w="570" w:type="dxa"/>
            <w:shd w:val="clear" w:color="auto" w:fill="auto"/>
          </w:tcPr>
          <w:p w:rsidR="00DF7043" w:rsidRPr="00C701B2"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C701B2" w:rsidRPr="00C701B2" w:rsidRDefault="00C701B2" w:rsidP="00C701B2">
            <w:pPr>
              <w:tabs>
                <w:tab w:val="left" w:pos="851"/>
              </w:tabs>
              <w:rPr>
                <w:sz w:val="24"/>
                <w:szCs w:val="24"/>
              </w:rPr>
            </w:pPr>
            <w:r>
              <w:rPr>
                <w:color w:val="000000"/>
                <w:sz w:val="24"/>
                <w:szCs w:val="24"/>
              </w:rPr>
              <w:t>Форма решения об отказе в</w:t>
            </w:r>
            <w:r>
              <w:rPr>
                <w:sz w:val="24"/>
                <w:szCs w:val="24"/>
              </w:rPr>
              <w:t xml:space="preserve"> признании</w:t>
            </w:r>
            <w:r w:rsidRPr="00C701B2">
              <w:rPr>
                <w:sz w:val="24"/>
                <w:szCs w:val="24"/>
              </w:rPr>
              <w:t xml:space="preserve"> помещения жилы</w:t>
            </w:r>
            <w:r>
              <w:rPr>
                <w:sz w:val="24"/>
                <w:szCs w:val="24"/>
              </w:rPr>
              <w:t xml:space="preserve">м помещением, жилого помещения </w:t>
            </w:r>
            <w:r w:rsidRPr="00C701B2">
              <w:rPr>
                <w:sz w:val="24"/>
                <w:szCs w:val="24"/>
              </w:rPr>
              <w:t xml:space="preserve">пригодным (непригодным) для проживания и многоквартирного дома </w:t>
            </w:r>
          </w:p>
          <w:p w:rsidR="00DF7043" w:rsidRPr="00C701B2" w:rsidRDefault="00C701B2" w:rsidP="00C701B2">
            <w:pPr>
              <w:tabs>
                <w:tab w:val="left" w:pos="851"/>
              </w:tabs>
              <w:rPr>
                <w:color w:val="000000"/>
                <w:sz w:val="24"/>
                <w:szCs w:val="24"/>
              </w:rPr>
            </w:pPr>
            <w:r w:rsidRPr="00C701B2">
              <w:rPr>
                <w:sz w:val="24"/>
                <w:szCs w:val="24"/>
              </w:rPr>
              <w:lastRenderedPageBreak/>
              <w:t>аварийным и подлежащим сносу или реконструкции</w:t>
            </w:r>
          </w:p>
        </w:tc>
        <w:tc>
          <w:tcPr>
            <w:tcW w:w="567" w:type="dxa"/>
            <w:shd w:val="clear" w:color="auto" w:fill="auto"/>
            <w:vAlign w:val="bottom"/>
          </w:tcPr>
          <w:p w:rsidR="00DF7043" w:rsidRPr="00C701B2" w:rsidRDefault="00203F59" w:rsidP="00DF7043">
            <w:pPr>
              <w:widowControl w:val="0"/>
              <w:shd w:val="clear" w:color="auto" w:fill="FFFFFF"/>
              <w:autoSpaceDE w:val="0"/>
              <w:snapToGrid w:val="0"/>
              <w:jc w:val="center"/>
              <w:rPr>
                <w:bCs/>
                <w:sz w:val="24"/>
                <w:szCs w:val="24"/>
              </w:rPr>
            </w:pPr>
            <w:r>
              <w:rPr>
                <w:bCs/>
                <w:sz w:val="24"/>
                <w:szCs w:val="24"/>
              </w:rPr>
              <w:lastRenderedPageBreak/>
              <w:t>44</w:t>
            </w:r>
          </w:p>
        </w:tc>
      </w:tr>
      <w:tr w:rsidR="00DF7043" w:rsidRPr="00C701B2" w:rsidTr="009D5123">
        <w:trPr>
          <w:trHeight w:val="23"/>
        </w:trPr>
        <w:tc>
          <w:tcPr>
            <w:tcW w:w="570" w:type="dxa"/>
            <w:shd w:val="clear" w:color="auto" w:fill="auto"/>
          </w:tcPr>
          <w:p w:rsidR="00DF7043" w:rsidRPr="00C701B2"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C701B2" w:rsidRDefault="00DF7043" w:rsidP="00DF7043">
            <w:pPr>
              <w:tabs>
                <w:tab w:val="left" w:pos="851"/>
              </w:tabs>
              <w:rPr>
                <w:sz w:val="24"/>
                <w:szCs w:val="24"/>
              </w:rPr>
            </w:pPr>
            <w:r w:rsidRPr="00C701B2">
              <w:rPr>
                <w:color w:val="000000"/>
                <w:sz w:val="24"/>
                <w:szCs w:val="24"/>
              </w:rPr>
              <w:t>Форма заявления об отзыве заявления на получение муниципальной услуги</w:t>
            </w:r>
          </w:p>
        </w:tc>
        <w:tc>
          <w:tcPr>
            <w:tcW w:w="567" w:type="dxa"/>
            <w:shd w:val="clear" w:color="auto" w:fill="auto"/>
            <w:vAlign w:val="bottom"/>
          </w:tcPr>
          <w:p w:rsidR="00DF7043" w:rsidRPr="00C701B2" w:rsidRDefault="00203F59" w:rsidP="00DF7043">
            <w:pPr>
              <w:widowControl w:val="0"/>
              <w:shd w:val="clear" w:color="auto" w:fill="FFFFFF"/>
              <w:autoSpaceDE w:val="0"/>
              <w:snapToGrid w:val="0"/>
              <w:jc w:val="center"/>
              <w:rPr>
                <w:bCs/>
                <w:sz w:val="24"/>
                <w:szCs w:val="24"/>
              </w:rPr>
            </w:pPr>
            <w:r>
              <w:rPr>
                <w:bCs/>
                <w:sz w:val="24"/>
                <w:szCs w:val="24"/>
              </w:rPr>
              <w:t>45</w:t>
            </w:r>
          </w:p>
        </w:tc>
      </w:tr>
      <w:tr w:rsidR="00DF7043" w:rsidRPr="00C701B2" w:rsidTr="009D5123">
        <w:trPr>
          <w:trHeight w:val="23"/>
        </w:trPr>
        <w:tc>
          <w:tcPr>
            <w:tcW w:w="570" w:type="dxa"/>
            <w:shd w:val="clear" w:color="auto" w:fill="auto"/>
          </w:tcPr>
          <w:p w:rsidR="00DF7043" w:rsidRPr="00C701B2"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C701B2" w:rsidRDefault="00DF7043" w:rsidP="00DF7043">
            <w:pPr>
              <w:pStyle w:val="a3"/>
              <w:spacing w:after="0"/>
            </w:pPr>
            <w:r w:rsidRPr="00C701B2">
              <w:t>Форма расписки о приеме документов от заявителя на предоставление муниципальной услуги, выдаваемая офисами «Мои документы»</w:t>
            </w:r>
          </w:p>
        </w:tc>
        <w:tc>
          <w:tcPr>
            <w:tcW w:w="567" w:type="dxa"/>
            <w:shd w:val="clear" w:color="auto" w:fill="auto"/>
            <w:vAlign w:val="bottom"/>
          </w:tcPr>
          <w:p w:rsidR="00DF7043" w:rsidRPr="00C701B2" w:rsidRDefault="00203F59" w:rsidP="00DF7043">
            <w:pPr>
              <w:widowControl w:val="0"/>
              <w:shd w:val="clear" w:color="auto" w:fill="FFFFFF"/>
              <w:autoSpaceDE w:val="0"/>
              <w:snapToGrid w:val="0"/>
              <w:jc w:val="center"/>
              <w:rPr>
                <w:bCs/>
                <w:sz w:val="24"/>
                <w:szCs w:val="24"/>
              </w:rPr>
            </w:pPr>
            <w:r>
              <w:rPr>
                <w:bCs/>
                <w:sz w:val="24"/>
                <w:szCs w:val="24"/>
              </w:rPr>
              <w:t>46</w:t>
            </w:r>
          </w:p>
        </w:tc>
      </w:tr>
      <w:tr w:rsidR="00DF7043" w:rsidRPr="00C701B2" w:rsidTr="009D5123">
        <w:trPr>
          <w:trHeight w:val="23"/>
        </w:trPr>
        <w:tc>
          <w:tcPr>
            <w:tcW w:w="570" w:type="dxa"/>
            <w:shd w:val="clear" w:color="auto" w:fill="auto"/>
          </w:tcPr>
          <w:p w:rsidR="00DF7043" w:rsidRPr="00C701B2"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C701B2" w:rsidRDefault="00DF7043" w:rsidP="00712BAF">
            <w:pPr>
              <w:tabs>
                <w:tab w:val="left" w:pos="851"/>
              </w:tabs>
              <w:rPr>
                <w:sz w:val="24"/>
                <w:szCs w:val="24"/>
              </w:rPr>
            </w:pPr>
            <w:r w:rsidRPr="00C701B2">
              <w:rPr>
                <w:color w:val="000000"/>
                <w:sz w:val="24"/>
                <w:szCs w:val="24"/>
              </w:rPr>
              <w:t>Форма жалобы на действия (бездействие) Администрации муниципального образования «</w:t>
            </w:r>
            <w:r w:rsidR="00712BAF" w:rsidRPr="00C701B2">
              <w:rPr>
                <w:sz w:val="24"/>
                <w:szCs w:val="24"/>
              </w:rPr>
              <w:t>Вавожский район</w:t>
            </w:r>
            <w:r w:rsidRPr="00C701B2">
              <w:rPr>
                <w:color w:val="000000"/>
                <w:sz w:val="24"/>
                <w:szCs w:val="24"/>
              </w:rPr>
              <w:t xml:space="preserve">», </w:t>
            </w:r>
            <w:r w:rsidR="003D49E1" w:rsidRPr="00C701B2">
              <w:rPr>
                <w:color w:val="000000"/>
                <w:sz w:val="24"/>
                <w:szCs w:val="24"/>
              </w:rPr>
              <w:t>МФЦ и их</w:t>
            </w:r>
            <w:r w:rsidRPr="00C701B2">
              <w:rPr>
                <w:color w:val="000000"/>
                <w:sz w:val="24"/>
                <w:szCs w:val="24"/>
              </w:rPr>
              <w:t xml:space="preserve"> должностных лиц при предоставлении муниципальной услуги</w:t>
            </w:r>
          </w:p>
        </w:tc>
        <w:tc>
          <w:tcPr>
            <w:tcW w:w="567" w:type="dxa"/>
            <w:shd w:val="clear" w:color="auto" w:fill="auto"/>
            <w:vAlign w:val="bottom"/>
          </w:tcPr>
          <w:p w:rsidR="00DF7043" w:rsidRPr="00C701B2" w:rsidRDefault="00203F59" w:rsidP="00DF7043">
            <w:pPr>
              <w:widowControl w:val="0"/>
              <w:shd w:val="clear" w:color="auto" w:fill="FFFFFF"/>
              <w:autoSpaceDE w:val="0"/>
              <w:snapToGrid w:val="0"/>
              <w:jc w:val="center"/>
              <w:rPr>
                <w:bCs/>
                <w:sz w:val="24"/>
                <w:szCs w:val="24"/>
              </w:rPr>
            </w:pPr>
            <w:r>
              <w:rPr>
                <w:bCs/>
                <w:sz w:val="24"/>
                <w:szCs w:val="24"/>
              </w:rPr>
              <w:t>47</w:t>
            </w:r>
          </w:p>
        </w:tc>
      </w:tr>
      <w:tr w:rsidR="0048456A" w:rsidRPr="00B15176" w:rsidTr="009D5123">
        <w:trPr>
          <w:trHeight w:val="23"/>
        </w:trPr>
        <w:tc>
          <w:tcPr>
            <w:tcW w:w="570" w:type="dxa"/>
            <w:shd w:val="clear" w:color="auto" w:fill="auto"/>
          </w:tcPr>
          <w:p w:rsidR="0048456A" w:rsidRPr="00C701B2" w:rsidRDefault="0048456A"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48456A" w:rsidRPr="00B15176" w:rsidRDefault="0048456A" w:rsidP="00712BAF">
            <w:pPr>
              <w:tabs>
                <w:tab w:val="left" w:pos="851"/>
              </w:tabs>
              <w:rPr>
                <w:color w:val="000000"/>
                <w:sz w:val="24"/>
                <w:szCs w:val="24"/>
              </w:rPr>
            </w:pPr>
            <w:r w:rsidRPr="00C701B2">
              <w:rPr>
                <w:sz w:val="24"/>
                <w:szCs w:val="24"/>
              </w:rPr>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48456A" w:rsidRPr="00B15176" w:rsidRDefault="00203F59" w:rsidP="00DF7043">
            <w:pPr>
              <w:widowControl w:val="0"/>
              <w:shd w:val="clear" w:color="auto" w:fill="FFFFFF"/>
              <w:autoSpaceDE w:val="0"/>
              <w:snapToGrid w:val="0"/>
              <w:jc w:val="center"/>
              <w:rPr>
                <w:bCs/>
                <w:sz w:val="24"/>
                <w:szCs w:val="24"/>
              </w:rPr>
            </w:pPr>
            <w:r>
              <w:rPr>
                <w:bCs/>
                <w:sz w:val="24"/>
                <w:szCs w:val="24"/>
              </w:rPr>
              <w:t>48</w:t>
            </w:r>
          </w:p>
        </w:tc>
      </w:tr>
    </w:tbl>
    <w:p w:rsidR="00DF7043" w:rsidRPr="00B15176" w:rsidRDefault="00DF7043" w:rsidP="00DF7043">
      <w:pPr>
        <w:jc w:val="center"/>
        <w:rPr>
          <w:b/>
          <w:sz w:val="24"/>
          <w:szCs w:val="24"/>
        </w:rPr>
      </w:pPr>
    </w:p>
    <w:p w:rsidR="007C7A39" w:rsidRPr="00B15176" w:rsidRDefault="007C7A39" w:rsidP="003D49E1">
      <w:pPr>
        <w:jc w:val="right"/>
        <w:rPr>
          <w:sz w:val="24"/>
          <w:szCs w:val="24"/>
        </w:rPr>
      </w:pPr>
    </w:p>
    <w:p w:rsidR="00116A7F" w:rsidRPr="00B15176" w:rsidRDefault="00116A7F" w:rsidP="003D49E1">
      <w:pPr>
        <w:jc w:val="right"/>
        <w:rPr>
          <w:sz w:val="24"/>
          <w:szCs w:val="24"/>
        </w:rPr>
      </w:pPr>
    </w:p>
    <w:p w:rsidR="00116A7F" w:rsidRPr="00B15176" w:rsidRDefault="00A11A6B" w:rsidP="003D49E1">
      <w:pPr>
        <w:jc w:val="right"/>
        <w:rPr>
          <w:sz w:val="24"/>
          <w:szCs w:val="24"/>
        </w:rPr>
      </w:pPr>
      <w:r>
        <w:rPr>
          <w:sz w:val="24"/>
          <w:szCs w:val="24"/>
        </w:rPr>
        <w:t xml:space="preserve"> </w:t>
      </w: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6465BC" w:rsidRDefault="006465BC" w:rsidP="005F6499">
      <w:pPr>
        <w:rPr>
          <w:sz w:val="24"/>
          <w:szCs w:val="24"/>
        </w:rPr>
      </w:pPr>
    </w:p>
    <w:p w:rsidR="006465BC" w:rsidRDefault="006465BC" w:rsidP="003D49E1">
      <w:pPr>
        <w:jc w:val="right"/>
        <w:rPr>
          <w:sz w:val="24"/>
          <w:szCs w:val="24"/>
        </w:rPr>
      </w:pPr>
    </w:p>
    <w:p w:rsidR="00920934" w:rsidRDefault="00920934" w:rsidP="003D49E1">
      <w:pPr>
        <w:jc w:val="right"/>
        <w:rPr>
          <w:sz w:val="24"/>
          <w:szCs w:val="24"/>
        </w:rPr>
      </w:pPr>
    </w:p>
    <w:p w:rsidR="00920934" w:rsidRDefault="00920934" w:rsidP="003D49E1">
      <w:pPr>
        <w:jc w:val="right"/>
        <w:rPr>
          <w:sz w:val="24"/>
          <w:szCs w:val="24"/>
        </w:rPr>
      </w:pPr>
    </w:p>
    <w:p w:rsidR="009D5123" w:rsidRDefault="009D5123"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AD56C9" w:rsidRDefault="00AD56C9" w:rsidP="003D49E1">
      <w:pPr>
        <w:jc w:val="right"/>
        <w:rPr>
          <w:sz w:val="24"/>
          <w:szCs w:val="24"/>
        </w:rPr>
      </w:pPr>
    </w:p>
    <w:p w:rsidR="005C1D83" w:rsidRDefault="005C1D83" w:rsidP="003D49E1">
      <w:pPr>
        <w:jc w:val="right"/>
        <w:rPr>
          <w:sz w:val="24"/>
          <w:szCs w:val="24"/>
        </w:rPr>
      </w:pPr>
    </w:p>
    <w:p w:rsidR="005C1D83" w:rsidRDefault="005C1D83" w:rsidP="003D49E1">
      <w:pPr>
        <w:jc w:val="right"/>
        <w:rPr>
          <w:sz w:val="24"/>
          <w:szCs w:val="24"/>
        </w:rPr>
      </w:pPr>
    </w:p>
    <w:p w:rsidR="006465BC" w:rsidRPr="00B15176" w:rsidRDefault="006465BC" w:rsidP="008D461C">
      <w:pPr>
        <w:rPr>
          <w:sz w:val="24"/>
          <w:szCs w:val="24"/>
        </w:rPr>
      </w:pPr>
    </w:p>
    <w:p w:rsidR="001E4591" w:rsidRPr="00B15176" w:rsidRDefault="007C7A39" w:rsidP="003D49E1">
      <w:pPr>
        <w:jc w:val="center"/>
        <w:rPr>
          <w:b/>
          <w:sz w:val="24"/>
          <w:szCs w:val="24"/>
        </w:rPr>
      </w:pPr>
      <w:r w:rsidRPr="00B15176">
        <w:rPr>
          <w:b/>
          <w:sz w:val="24"/>
          <w:szCs w:val="24"/>
        </w:rPr>
        <w:t xml:space="preserve">Раздел </w:t>
      </w:r>
      <w:r w:rsidRPr="00B15176">
        <w:rPr>
          <w:b/>
          <w:sz w:val="24"/>
          <w:szCs w:val="24"/>
          <w:lang w:val="en-US"/>
        </w:rPr>
        <w:t>I</w:t>
      </w:r>
      <w:r w:rsidRPr="00B15176">
        <w:rPr>
          <w:b/>
          <w:sz w:val="24"/>
          <w:szCs w:val="24"/>
        </w:rPr>
        <w:t>.</w:t>
      </w:r>
    </w:p>
    <w:p w:rsidR="007C7A39" w:rsidRPr="00B15176" w:rsidRDefault="007C7A39" w:rsidP="007C7A39">
      <w:pPr>
        <w:jc w:val="center"/>
        <w:rPr>
          <w:b/>
          <w:sz w:val="24"/>
          <w:szCs w:val="24"/>
        </w:rPr>
      </w:pPr>
      <w:r w:rsidRPr="00B15176">
        <w:rPr>
          <w:b/>
          <w:sz w:val="24"/>
          <w:szCs w:val="24"/>
        </w:rPr>
        <w:t> ОБЩИЕ ПОЛОЖЕНИЯ</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1.Предмет регулирования</w:t>
      </w:r>
    </w:p>
    <w:p w:rsidR="007C7A39" w:rsidRPr="00B15176" w:rsidRDefault="007C7A39" w:rsidP="007C7A39">
      <w:pPr>
        <w:tabs>
          <w:tab w:val="left" w:pos="851"/>
        </w:tabs>
        <w:jc w:val="both"/>
        <w:rPr>
          <w:bCs/>
          <w:sz w:val="24"/>
          <w:szCs w:val="24"/>
        </w:rPr>
      </w:pPr>
      <w:r w:rsidRPr="00B15176">
        <w:rPr>
          <w:b/>
          <w:sz w:val="24"/>
          <w:szCs w:val="24"/>
        </w:rPr>
        <w:t xml:space="preserve">1.1. </w:t>
      </w:r>
      <w:bookmarkStart w:id="1" w:name="_Hlk8651853"/>
      <w:r w:rsidR="00B437DB" w:rsidRPr="00B437DB">
        <w:rPr>
          <w:sz w:val="24"/>
          <w:szCs w:val="24"/>
        </w:rPr>
        <w:t xml:space="preserve">Административный регламент предоставления муниципальной услуги (далее – Административный регламент) </w:t>
      </w:r>
      <w:r w:rsidR="00920934" w:rsidRPr="00920934">
        <w:rPr>
          <w:sz w:val="24"/>
          <w:szCs w:val="24"/>
          <w:lang w:eastAsia="en-US"/>
        </w:rPr>
        <w:t>«</w:t>
      </w:r>
      <w:r w:rsidR="00D4787B">
        <w:rPr>
          <w:sz w:val="24"/>
          <w:szCs w:val="24"/>
          <w:lang w:eastAsia="en-US"/>
        </w:rPr>
        <w:t>Предоставление разрешения на ввод объекта в эксплуатацию</w:t>
      </w:r>
      <w:r w:rsidR="00920934" w:rsidRPr="00920934">
        <w:rPr>
          <w:sz w:val="24"/>
          <w:szCs w:val="24"/>
          <w:lang w:eastAsia="en-US"/>
        </w:rPr>
        <w:t>»</w:t>
      </w:r>
      <w:r w:rsidR="00483B81" w:rsidRPr="00483B81">
        <w:rPr>
          <w:sz w:val="24"/>
          <w:szCs w:val="24"/>
        </w:rPr>
        <w:t xml:space="preserve"> </w:t>
      </w:r>
      <w:r w:rsidR="00E75B5C">
        <w:rPr>
          <w:sz w:val="24"/>
          <w:szCs w:val="24"/>
        </w:rPr>
        <w:t xml:space="preserve"> </w:t>
      </w:r>
      <w:r w:rsidR="00B437DB" w:rsidRPr="00B437DB">
        <w:rPr>
          <w:sz w:val="24"/>
          <w:szCs w:val="24"/>
        </w:rPr>
        <w:t>разработан в соответствии с Федеральным Законом от 27.07.2010 № 210-ФЗ «Об организации предоставления государственных и муниципальных услуг»,   Постановлением Администрации муниципального образования «Вавожский район» от 20.01.2012 № 23 «О Порядке разработки и утверждении административных регламентов предоставления муниципальных услуг в муниципальном образовании «Вавожский район»  в целях повышения качества предоставления муниципальной услуги и устанавливает порядок и стандарт пред</w:t>
      </w:r>
      <w:r w:rsidR="00B437DB">
        <w:rPr>
          <w:sz w:val="24"/>
          <w:szCs w:val="24"/>
        </w:rPr>
        <w:t>оставления муниципальной услуги</w:t>
      </w:r>
      <w:r w:rsidRPr="00B15176">
        <w:rPr>
          <w:sz w:val="24"/>
          <w:szCs w:val="24"/>
        </w:rPr>
        <w:t xml:space="preserve">, а также </w:t>
      </w:r>
      <w:r w:rsidRPr="00B15176">
        <w:rPr>
          <w:color w:val="000000"/>
          <w:sz w:val="24"/>
          <w:szCs w:val="24"/>
        </w:rPr>
        <w:t>соблюдения следующих основных принципов предоставления муниципальных услуг:</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правомерности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2) заявительного порядка обращения за предоставлением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открытости деятельности органов местного самоуправления;</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доступности обращения за предоставлением муниципальной услуги, в том числе для лиц с ограниченными возможностями;</w:t>
      </w:r>
    </w:p>
    <w:bookmarkEnd w:id="1"/>
    <w:p w:rsidR="007C7A39" w:rsidRPr="00B15176" w:rsidRDefault="007C7A39" w:rsidP="007C7A39">
      <w:pPr>
        <w:tabs>
          <w:tab w:val="left" w:pos="540"/>
        </w:tabs>
        <w:jc w:val="both"/>
        <w:rPr>
          <w:color w:val="000000"/>
          <w:sz w:val="24"/>
          <w:szCs w:val="24"/>
        </w:rPr>
      </w:pPr>
      <w:r w:rsidRPr="00B15176">
        <w:rPr>
          <w:b/>
          <w:color w:val="000000"/>
          <w:sz w:val="24"/>
          <w:szCs w:val="24"/>
        </w:rPr>
        <w:t>1.2.</w:t>
      </w:r>
      <w:r w:rsidRPr="00B15176">
        <w:rPr>
          <w:color w:val="000000"/>
          <w:sz w:val="24"/>
          <w:szCs w:val="24"/>
        </w:rPr>
        <w:t xml:space="preserve"> При предоставлении муниципальной услуги должны быть обеспечены следующие права заявителей:</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получение муниципальной услуги в соответствии со стандартом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 xml:space="preserve">2) получение полной, актуальной и достоверной информации о порядке предоставления муниципальной услуги; </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возможность получения муниципальной услуги по принципу «одного окна» и в электронной форме, если это не запрещено действующим законодательством;</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реализация права заявителей на досудебное (внесудебное) рассмотрение жалоб (претензий) в процессе предоставления муниципальной услуги.</w:t>
      </w:r>
    </w:p>
    <w:p w:rsidR="007C7A39" w:rsidRPr="00B15176" w:rsidRDefault="007C7A39" w:rsidP="007C7A39">
      <w:pPr>
        <w:jc w:val="center"/>
        <w:rPr>
          <w:b/>
          <w:sz w:val="24"/>
          <w:szCs w:val="24"/>
        </w:rPr>
      </w:pPr>
    </w:p>
    <w:p w:rsidR="007C7A39" w:rsidRPr="00C61287" w:rsidRDefault="007C7A39" w:rsidP="00156D79">
      <w:pPr>
        <w:rPr>
          <w:b/>
          <w:sz w:val="24"/>
          <w:szCs w:val="24"/>
        </w:rPr>
      </w:pPr>
      <w:r w:rsidRPr="00C61287">
        <w:rPr>
          <w:b/>
          <w:sz w:val="24"/>
          <w:szCs w:val="24"/>
        </w:rPr>
        <w:t xml:space="preserve">2. </w:t>
      </w:r>
      <w:r w:rsidR="001D0D24" w:rsidRPr="00C61287">
        <w:rPr>
          <w:b/>
          <w:sz w:val="24"/>
          <w:szCs w:val="24"/>
        </w:rPr>
        <w:t>Описание</w:t>
      </w:r>
      <w:r w:rsidRPr="00C61287">
        <w:rPr>
          <w:b/>
          <w:sz w:val="24"/>
          <w:szCs w:val="24"/>
        </w:rPr>
        <w:t xml:space="preserve"> заявителей</w:t>
      </w:r>
    </w:p>
    <w:p w:rsidR="00C61287" w:rsidRDefault="007C7A39" w:rsidP="00C61287">
      <w:pPr>
        <w:autoSpaceDE w:val="0"/>
        <w:autoSpaceDN w:val="0"/>
        <w:adjustRightInd w:val="0"/>
        <w:jc w:val="both"/>
        <w:rPr>
          <w:sz w:val="24"/>
          <w:szCs w:val="24"/>
        </w:rPr>
      </w:pPr>
      <w:r w:rsidRPr="00C61287">
        <w:rPr>
          <w:b/>
          <w:sz w:val="24"/>
          <w:szCs w:val="24"/>
        </w:rPr>
        <w:t>2.1.</w:t>
      </w:r>
      <w:r w:rsidRPr="00C61287">
        <w:rPr>
          <w:sz w:val="24"/>
          <w:szCs w:val="24"/>
        </w:rPr>
        <w:t xml:space="preserve"> Получателями </w:t>
      </w:r>
      <w:r w:rsidR="00E75B5C" w:rsidRPr="00C61287">
        <w:rPr>
          <w:sz w:val="24"/>
          <w:szCs w:val="24"/>
        </w:rPr>
        <w:t xml:space="preserve">муниципальной услуги являются </w:t>
      </w:r>
      <w:r w:rsidR="00C61287" w:rsidRPr="00C61287">
        <w:rPr>
          <w:sz w:val="24"/>
          <w:szCs w:val="24"/>
        </w:rPr>
        <w:t>граждане Российской Федерации, которые в соответствии с законодательством могут быть участниками жилищных отношений.</w:t>
      </w:r>
    </w:p>
    <w:p w:rsidR="00AA5960" w:rsidRDefault="00AA5960" w:rsidP="00C61287">
      <w:pPr>
        <w:autoSpaceDE w:val="0"/>
        <w:autoSpaceDN w:val="0"/>
        <w:adjustRightInd w:val="0"/>
        <w:jc w:val="both"/>
        <w:rPr>
          <w:sz w:val="24"/>
          <w:szCs w:val="24"/>
        </w:rPr>
      </w:pPr>
    </w:p>
    <w:p w:rsidR="007C7A39" w:rsidRPr="00B15176" w:rsidRDefault="007C7A39" w:rsidP="00C61287">
      <w:pPr>
        <w:autoSpaceDE w:val="0"/>
        <w:autoSpaceDN w:val="0"/>
        <w:adjustRightInd w:val="0"/>
        <w:jc w:val="both"/>
        <w:rPr>
          <w:b/>
          <w:sz w:val="24"/>
          <w:szCs w:val="24"/>
        </w:rPr>
      </w:pPr>
      <w:r w:rsidRPr="00C61287">
        <w:rPr>
          <w:b/>
          <w:sz w:val="24"/>
          <w:szCs w:val="24"/>
        </w:rPr>
        <w:t>3.Информация о месте нахождения и графике работы исполнителя муниципальной</w:t>
      </w:r>
      <w:r w:rsidRPr="00B15176">
        <w:rPr>
          <w:b/>
          <w:sz w:val="24"/>
          <w:szCs w:val="24"/>
        </w:rPr>
        <w:t xml:space="preserve"> услуги</w:t>
      </w:r>
    </w:p>
    <w:p w:rsidR="007C7A39" w:rsidRPr="00B15176" w:rsidRDefault="007C7A39" w:rsidP="007C7A39">
      <w:pPr>
        <w:pStyle w:val="a3"/>
        <w:spacing w:after="0"/>
        <w:jc w:val="both"/>
      </w:pPr>
      <w:r w:rsidRPr="0048456A">
        <w:rPr>
          <w:b/>
        </w:rPr>
        <w:t>3.1.</w:t>
      </w:r>
      <w:r w:rsidRPr="0048456A">
        <w:t xml:space="preserve"> Исполнителем муниципальной услуги является Администрация муниципального образования «</w:t>
      </w:r>
      <w:r w:rsidR="00923632" w:rsidRPr="0048456A">
        <w:t>Вавожский район</w:t>
      </w:r>
      <w:r w:rsidRPr="0048456A">
        <w:t xml:space="preserve">» (далее – </w:t>
      </w:r>
      <w:r w:rsidR="006465BC">
        <w:t>А</w:t>
      </w:r>
      <w:r w:rsidRPr="0048456A">
        <w:t>дминистрация»).</w:t>
      </w:r>
      <w:r w:rsidRPr="00B15176">
        <w:t xml:space="preserve"> </w:t>
      </w:r>
    </w:p>
    <w:p w:rsidR="007C7A39" w:rsidRPr="00B15176" w:rsidRDefault="007C7A39" w:rsidP="007C7A39">
      <w:pPr>
        <w:pStyle w:val="a3"/>
        <w:spacing w:after="0"/>
        <w:jc w:val="both"/>
      </w:pPr>
      <w:r w:rsidRPr="00B15176">
        <w:rPr>
          <w:b/>
        </w:rPr>
        <w:t>3.2.</w:t>
      </w:r>
      <w:r w:rsidRPr="00B15176">
        <w:t xml:space="preserve"> </w:t>
      </w:r>
      <w:bookmarkStart w:id="2" w:name="_Hlk8654520"/>
      <w:r w:rsidRPr="00B15176">
        <w:t xml:space="preserve">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00253845" w:rsidRPr="00B15176">
        <w:t xml:space="preserve">МФЦ Вавожского района филиала «Увинский» </w:t>
      </w:r>
      <w:r w:rsidR="008B2276" w:rsidRPr="00B15176">
        <w:t>автономного учреждения</w:t>
      </w:r>
      <w:r w:rsidR="00253845" w:rsidRPr="00B15176">
        <w:t xml:space="preserve"> «М</w:t>
      </w:r>
      <w:r w:rsidR="008B2276" w:rsidRPr="00B15176">
        <w:t xml:space="preserve">ФЦ </w:t>
      </w:r>
      <w:r w:rsidR="00253845" w:rsidRPr="00B15176">
        <w:t>УР» (далее – МФЦ)</w:t>
      </w:r>
      <w:r w:rsidR="00C44C1F" w:rsidRPr="00B15176">
        <w:t>.</w:t>
      </w:r>
    </w:p>
    <w:p w:rsidR="007C7A39" w:rsidRPr="00B15176" w:rsidRDefault="007C7A39" w:rsidP="007C7A39">
      <w:pPr>
        <w:pStyle w:val="a3"/>
        <w:spacing w:after="0"/>
        <w:jc w:val="both"/>
      </w:pPr>
      <w:r w:rsidRPr="00B15176">
        <w:rPr>
          <w:b/>
        </w:rPr>
        <w:t>3.3.</w:t>
      </w:r>
      <w:r w:rsidRPr="00B15176">
        <w:t xml:space="preserve"> Информирование по вопросам предоставления муниципальной услуги осуществ</w:t>
      </w:r>
      <w:r w:rsidR="00923632">
        <w:t>ляет специалист а</w:t>
      </w:r>
      <w:r w:rsidRPr="00B15176">
        <w:t xml:space="preserve">дминистрации и работники </w:t>
      </w:r>
      <w:r w:rsidR="00253845" w:rsidRPr="00B15176">
        <w:t>МФЦ</w:t>
      </w:r>
      <w:r w:rsidR="00F741B4" w:rsidRPr="00B15176">
        <w:t xml:space="preserve"> </w:t>
      </w:r>
      <w:r w:rsidRPr="00B15176">
        <w:t>в местах приема заявлений</w:t>
      </w:r>
      <w:r w:rsidRPr="00B15176">
        <w:rPr>
          <w:color w:val="FF0000"/>
        </w:rPr>
        <w:t xml:space="preserve"> </w:t>
      </w:r>
      <w:r w:rsidRPr="00B15176">
        <w:t xml:space="preserve">при личном обращении заявителей, по телефону или по запросу в порядке, установленном законодательством Российской Федерации.   </w:t>
      </w:r>
    </w:p>
    <w:p w:rsidR="007C7A39" w:rsidRPr="00B15176" w:rsidRDefault="007C7A39" w:rsidP="007C7A39">
      <w:pPr>
        <w:jc w:val="both"/>
        <w:rPr>
          <w:sz w:val="24"/>
          <w:szCs w:val="24"/>
        </w:rPr>
      </w:pPr>
      <w:r w:rsidRPr="00B15176">
        <w:rPr>
          <w:b/>
          <w:sz w:val="24"/>
          <w:szCs w:val="24"/>
        </w:rPr>
        <w:t>3.4.</w:t>
      </w:r>
      <w:r w:rsidRPr="00B15176">
        <w:rPr>
          <w:sz w:val="24"/>
          <w:szCs w:val="24"/>
        </w:rPr>
        <w:t xml:space="preserve"> Кон</w:t>
      </w:r>
      <w:r w:rsidR="00923632">
        <w:rPr>
          <w:sz w:val="24"/>
          <w:szCs w:val="24"/>
        </w:rPr>
        <w:t>тактные данные Администрации муниципального образования «Вавожский район»</w:t>
      </w:r>
      <w:r w:rsidRPr="00B15176">
        <w:rPr>
          <w:sz w:val="24"/>
          <w:szCs w:val="24"/>
        </w:rPr>
        <w:t>:</w:t>
      </w:r>
    </w:p>
    <w:p w:rsidR="007C7A39" w:rsidRPr="00B15176" w:rsidRDefault="007C7A39" w:rsidP="007C7A39">
      <w:pPr>
        <w:jc w:val="both"/>
        <w:rPr>
          <w:color w:val="0070C0"/>
          <w:sz w:val="24"/>
          <w:szCs w:val="24"/>
        </w:rPr>
      </w:pPr>
      <w:r w:rsidRPr="00B15176">
        <w:rPr>
          <w:sz w:val="24"/>
          <w:szCs w:val="24"/>
        </w:rPr>
        <w:t xml:space="preserve"> </w:t>
      </w:r>
      <w:bookmarkStart w:id="3" w:name="_Hlk11678038"/>
      <w:r w:rsidR="00CC36DC" w:rsidRPr="00B15176">
        <w:rPr>
          <w:sz w:val="24"/>
          <w:szCs w:val="24"/>
        </w:rPr>
        <w:t xml:space="preserve">     </w:t>
      </w:r>
      <w:r w:rsidRPr="00B15176">
        <w:rPr>
          <w:sz w:val="24"/>
          <w:szCs w:val="24"/>
        </w:rPr>
        <w:t xml:space="preserve">1) </w:t>
      </w:r>
      <w:r w:rsidR="00840257" w:rsidRPr="00B15176">
        <w:rPr>
          <w:sz w:val="24"/>
          <w:szCs w:val="24"/>
        </w:rPr>
        <w:t>а</w:t>
      </w:r>
      <w:r w:rsidRPr="00B15176">
        <w:rPr>
          <w:sz w:val="24"/>
          <w:szCs w:val="24"/>
        </w:rPr>
        <w:t>дрес: 427</w:t>
      </w:r>
      <w:r w:rsidR="000F2927" w:rsidRPr="00B15176">
        <w:rPr>
          <w:sz w:val="24"/>
          <w:szCs w:val="24"/>
        </w:rPr>
        <w:t>3</w:t>
      </w:r>
      <w:r w:rsidR="00FA50D5">
        <w:rPr>
          <w:sz w:val="24"/>
          <w:szCs w:val="24"/>
        </w:rPr>
        <w:t>10</w:t>
      </w:r>
      <w:r w:rsidRPr="00B15176">
        <w:rPr>
          <w:sz w:val="24"/>
          <w:szCs w:val="24"/>
        </w:rPr>
        <w:t xml:space="preserve">, Удмуртская Республика, </w:t>
      </w:r>
      <w:r w:rsidR="000F2927" w:rsidRPr="00B15176">
        <w:rPr>
          <w:sz w:val="24"/>
          <w:szCs w:val="24"/>
        </w:rPr>
        <w:t>Вавож</w:t>
      </w:r>
      <w:r w:rsidRPr="00B15176">
        <w:rPr>
          <w:sz w:val="24"/>
          <w:szCs w:val="24"/>
        </w:rPr>
        <w:t>ский район, с</w:t>
      </w:r>
      <w:r w:rsidR="00FA50D5">
        <w:rPr>
          <w:sz w:val="24"/>
          <w:szCs w:val="24"/>
        </w:rPr>
        <w:t>. Вавож, ул. Интернациональная, д. 45а</w:t>
      </w:r>
      <w:r w:rsidRPr="00B15176">
        <w:rPr>
          <w:sz w:val="24"/>
          <w:szCs w:val="24"/>
        </w:rPr>
        <w:t>.</w:t>
      </w:r>
    </w:p>
    <w:p w:rsidR="007C7A39" w:rsidRPr="00B15176" w:rsidRDefault="00CC36DC" w:rsidP="00CC36DC">
      <w:pPr>
        <w:jc w:val="both"/>
        <w:rPr>
          <w:sz w:val="24"/>
          <w:szCs w:val="24"/>
        </w:rPr>
      </w:pPr>
      <w:r w:rsidRPr="00B15176">
        <w:rPr>
          <w:sz w:val="24"/>
          <w:szCs w:val="24"/>
        </w:rPr>
        <w:lastRenderedPageBreak/>
        <w:t xml:space="preserve">     </w:t>
      </w:r>
      <w:r w:rsidR="007C7A39" w:rsidRPr="00B15176">
        <w:rPr>
          <w:sz w:val="24"/>
          <w:szCs w:val="24"/>
        </w:rPr>
        <w:t xml:space="preserve">2) </w:t>
      </w:r>
      <w:r w:rsidR="00840257" w:rsidRPr="00B15176">
        <w:rPr>
          <w:sz w:val="24"/>
          <w:szCs w:val="24"/>
        </w:rPr>
        <w:t>т</w:t>
      </w:r>
      <w:r w:rsidR="007C7A39" w:rsidRPr="00B15176">
        <w:rPr>
          <w:sz w:val="24"/>
          <w:szCs w:val="24"/>
        </w:rPr>
        <w:t>елефон-факс: 8 (341</w:t>
      </w:r>
      <w:r w:rsidR="000F2927" w:rsidRPr="00B15176">
        <w:rPr>
          <w:sz w:val="24"/>
          <w:szCs w:val="24"/>
        </w:rPr>
        <w:t>55</w:t>
      </w:r>
      <w:r w:rsidR="007C7A39" w:rsidRPr="00B15176">
        <w:rPr>
          <w:sz w:val="24"/>
          <w:szCs w:val="24"/>
        </w:rPr>
        <w:t xml:space="preserve">) </w:t>
      </w:r>
      <w:r w:rsidR="00FA50D5">
        <w:rPr>
          <w:sz w:val="24"/>
          <w:szCs w:val="24"/>
        </w:rPr>
        <w:t>2-14-84</w:t>
      </w:r>
    </w:p>
    <w:p w:rsidR="007C7A39" w:rsidRPr="00272206" w:rsidRDefault="00CC36DC" w:rsidP="00CC36DC">
      <w:pPr>
        <w:jc w:val="both"/>
        <w:rPr>
          <w:b/>
          <w:sz w:val="24"/>
          <w:szCs w:val="24"/>
        </w:rPr>
      </w:pPr>
      <w:r w:rsidRPr="00B15176">
        <w:rPr>
          <w:sz w:val="24"/>
          <w:szCs w:val="24"/>
        </w:rPr>
        <w:t xml:space="preserve">     </w:t>
      </w:r>
      <w:r w:rsidR="007C7A39" w:rsidRPr="00B15176">
        <w:rPr>
          <w:sz w:val="24"/>
          <w:szCs w:val="24"/>
        </w:rPr>
        <w:t xml:space="preserve">3) </w:t>
      </w:r>
      <w:r w:rsidR="00840257" w:rsidRPr="00B15176">
        <w:rPr>
          <w:sz w:val="24"/>
          <w:szCs w:val="24"/>
        </w:rPr>
        <w:t>а</w:t>
      </w:r>
      <w:r w:rsidR="007C7A39" w:rsidRPr="00B15176">
        <w:rPr>
          <w:sz w:val="24"/>
          <w:szCs w:val="24"/>
        </w:rPr>
        <w:t xml:space="preserve">дрес электронной почты: </w:t>
      </w:r>
      <w:r w:rsidR="00FA50D5">
        <w:rPr>
          <w:sz w:val="24"/>
          <w:szCs w:val="24"/>
          <w:lang w:val="en-US"/>
        </w:rPr>
        <w:t>adm</w:t>
      </w:r>
      <w:r w:rsidR="00FA50D5" w:rsidRPr="00FA50D5">
        <w:rPr>
          <w:sz w:val="24"/>
          <w:szCs w:val="24"/>
        </w:rPr>
        <w:t>-</w:t>
      </w:r>
      <w:r w:rsidR="00FA50D5">
        <w:rPr>
          <w:sz w:val="24"/>
          <w:szCs w:val="24"/>
          <w:lang w:val="en-US"/>
        </w:rPr>
        <w:t>vav</w:t>
      </w:r>
      <w:r w:rsidR="000F2927" w:rsidRPr="00B15176">
        <w:rPr>
          <w:sz w:val="24"/>
          <w:szCs w:val="24"/>
        </w:rPr>
        <w:t>@</w:t>
      </w:r>
      <w:r w:rsidR="000F2927" w:rsidRPr="00B15176">
        <w:rPr>
          <w:sz w:val="24"/>
          <w:szCs w:val="24"/>
          <w:lang w:val="en-US"/>
        </w:rPr>
        <w:t>udm</w:t>
      </w:r>
      <w:r w:rsidR="000F2927" w:rsidRPr="00B15176">
        <w:rPr>
          <w:sz w:val="24"/>
          <w:szCs w:val="24"/>
        </w:rPr>
        <w:t>.</w:t>
      </w:r>
      <w:r w:rsidR="000F2927" w:rsidRPr="00B15176">
        <w:rPr>
          <w:sz w:val="24"/>
          <w:szCs w:val="24"/>
          <w:lang w:val="en-US"/>
        </w:rPr>
        <w:t>net</w:t>
      </w:r>
      <w:r w:rsidR="007C7A39" w:rsidRPr="00B15176">
        <w:rPr>
          <w:sz w:val="24"/>
          <w:szCs w:val="24"/>
        </w:rPr>
        <w:t>.</w:t>
      </w:r>
      <w:r w:rsidR="007C7A39" w:rsidRPr="00B15176">
        <w:rPr>
          <w:b/>
          <w:sz w:val="24"/>
          <w:szCs w:val="24"/>
        </w:rPr>
        <w:t xml:space="preserve"> </w:t>
      </w:r>
    </w:p>
    <w:p w:rsidR="00FA50D5" w:rsidRPr="00FA50D5" w:rsidRDefault="00FA50D5" w:rsidP="00CC36DC">
      <w:pPr>
        <w:jc w:val="both"/>
        <w:rPr>
          <w:b/>
          <w:sz w:val="24"/>
          <w:szCs w:val="24"/>
        </w:rPr>
      </w:pPr>
      <w:r w:rsidRPr="00FA50D5">
        <w:rPr>
          <w:sz w:val="24"/>
          <w:szCs w:val="24"/>
        </w:rPr>
        <w:t>Структурным подразделением администрации, участвующим в предоставлении услуги является отдел по строительству и ЖКХ, расположенный по указанному выше адресу кабинет № 8,9</w:t>
      </w:r>
      <w:r>
        <w:rPr>
          <w:sz w:val="24"/>
          <w:szCs w:val="24"/>
        </w:rPr>
        <w:t>, телефон 8(34155)2-17-01.</w:t>
      </w:r>
    </w:p>
    <w:bookmarkEnd w:id="3"/>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3.5.</w:t>
      </w:r>
      <w:r w:rsidRPr="00B15176">
        <w:rPr>
          <w:rFonts w:ascii="Times New Roman" w:eastAsia="Times New Roman" w:hAnsi="Times New Roman" w:cs="Times New Roman"/>
          <w:bCs/>
          <w:sz w:val="24"/>
          <w:szCs w:val="24"/>
        </w:rPr>
        <w:t xml:space="preserve"> Контактные данные МФЦ:</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1) адрес: 427310, Удмуртская Республика, Вавожский район, с.</w:t>
      </w:r>
      <w:r w:rsidR="00FA50D5">
        <w:rPr>
          <w:rFonts w:ascii="Times New Roman" w:eastAsia="Times New Roman" w:hAnsi="Times New Roman" w:cs="Times New Roman"/>
          <w:bCs/>
          <w:sz w:val="24"/>
          <w:szCs w:val="24"/>
        </w:rPr>
        <w:t xml:space="preserve"> </w:t>
      </w:r>
      <w:r w:rsidRPr="00B15176">
        <w:rPr>
          <w:rFonts w:ascii="Times New Roman" w:eastAsia="Times New Roman" w:hAnsi="Times New Roman" w:cs="Times New Roman"/>
          <w:bCs/>
          <w:sz w:val="24"/>
          <w:szCs w:val="24"/>
        </w:rPr>
        <w:t>Вавож, ул.</w:t>
      </w:r>
      <w:r w:rsidR="00FA50D5">
        <w:rPr>
          <w:rFonts w:ascii="Times New Roman" w:eastAsia="Times New Roman" w:hAnsi="Times New Roman" w:cs="Times New Roman"/>
          <w:bCs/>
          <w:sz w:val="24"/>
          <w:szCs w:val="24"/>
        </w:rPr>
        <w:t xml:space="preserve"> </w:t>
      </w:r>
      <w:r w:rsidRPr="00B15176">
        <w:rPr>
          <w:rFonts w:ascii="Times New Roman" w:eastAsia="Times New Roman" w:hAnsi="Times New Roman" w:cs="Times New Roman"/>
          <w:bCs/>
          <w:sz w:val="24"/>
          <w:szCs w:val="24"/>
        </w:rPr>
        <w:t>Интернациональная, д. 45а.</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2) телефон-факс: 8 (34155)2-14-58</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3) адрес электронной почты: mfc-vav@yandex.ru .</w:t>
      </w:r>
    </w:p>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 xml:space="preserve">3.6. </w:t>
      </w:r>
      <w:r w:rsidRPr="00B15176">
        <w:rPr>
          <w:rFonts w:ascii="Times New Roman" w:eastAsia="Times New Roman" w:hAnsi="Times New Roman" w:cs="Times New Roman"/>
          <w:bCs/>
          <w:sz w:val="24"/>
          <w:szCs w:val="24"/>
        </w:rPr>
        <w:t xml:space="preserve">График работы Администрации </w:t>
      </w:r>
      <w:r w:rsidR="00FA50D5">
        <w:rPr>
          <w:rFonts w:ascii="Times New Roman" w:eastAsia="Times New Roman" w:hAnsi="Times New Roman" w:cs="Times New Roman"/>
          <w:bCs/>
          <w:sz w:val="24"/>
          <w:szCs w:val="24"/>
        </w:rPr>
        <w:t xml:space="preserve">муниципального образования </w:t>
      </w:r>
      <w:r w:rsidRPr="00B15176">
        <w:rPr>
          <w:rFonts w:ascii="Times New Roman" w:eastAsia="Times New Roman" w:hAnsi="Times New Roman" w:cs="Times New Roman"/>
          <w:bCs/>
          <w:sz w:val="24"/>
          <w:szCs w:val="24"/>
        </w:rPr>
        <w:t>«</w:t>
      </w:r>
      <w:r w:rsidR="004A1ECA">
        <w:rPr>
          <w:rFonts w:ascii="Times New Roman" w:eastAsia="Times New Roman" w:hAnsi="Times New Roman" w:cs="Times New Roman"/>
          <w:bCs/>
          <w:sz w:val="24"/>
          <w:szCs w:val="24"/>
        </w:rPr>
        <w:t>Вавожский район</w:t>
      </w:r>
      <w:r w:rsidRPr="00B15176">
        <w:rPr>
          <w:rFonts w:ascii="Times New Roman" w:eastAsia="Times New Roman" w:hAnsi="Times New Roman" w:cs="Times New Roman"/>
          <w:bCs/>
          <w:sz w:val="24"/>
          <w:szCs w:val="24"/>
        </w:rPr>
        <w:t xml:space="preserve">»: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понедельник с 8.00 час. до 17.00 час. (перерыв с 12.00 час. до 13.00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вторник-пятница с 8.00 час. до 16.00 час. (перерыв с 12.00 час. до 13.00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Выходные дни – суббота, воскресенье, праздничные дни.</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 предпраздничные дни рабочий день сокращается на 1 час.</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 с 15.00 до 15.15 час.</w:t>
      </w:r>
    </w:p>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3.7.</w:t>
      </w:r>
      <w:r w:rsidRPr="00B15176">
        <w:rPr>
          <w:rFonts w:ascii="Times New Roman" w:eastAsia="Times New Roman" w:hAnsi="Times New Roman" w:cs="Times New Roman"/>
          <w:bCs/>
          <w:sz w:val="24"/>
          <w:szCs w:val="24"/>
        </w:rPr>
        <w:t xml:space="preserve"> График работы МФЦ: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Понедельник, среда, четверг, пятница с 8.00 час. до 18.00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Вторник  с 8.00 час. до 20.00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Суббота  с 9.00 час. до 13.00 час.</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Выходные дни – воскресенье, праздничные дни.</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 предпраздничные дни рабочий день сокращается на 1 час.</w:t>
      </w:r>
    </w:p>
    <w:p w:rsidR="007C7A39" w:rsidRPr="00B15176" w:rsidRDefault="00840257" w:rsidP="00840257">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Перерыв на обед по скользящему графику. Продолжительность и время перерывов на обед и технологических перерывов отражены на информационных стендах МФЦ, в субботу документы принимаются по предварительной записи с использованием системы управления электронной очередью.</w:t>
      </w:r>
    </w:p>
    <w:p w:rsidR="00840257" w:rsidRPr="00B15176" w:rsidRDefault="00840257" w:rsidP="00840257">
      <w:pPr>
        <w:pStyle w:val="ConsPlusNormal"/>
        <w:ind w:firstLine="0"/>
        <w:jc w:val="both"/>
        <w:rPr>
          <w:rFonts w:ascii="Times New Roman" w:eastAsia="Times New Roman" w:hAnsi="Times New Roman" w:cs="Times New Roman"/>
          <w:bCs/>
          <w:sz w:val="24"/>
          <w:szCs w:val="24"/>
        </w:rPr>
      </w:pPr>
    </w:p>
    <w:bookmarkEnd w:id="2"/>
    <w:p w:rsidR="007C7A39" w:rsidRPr="00B15176" w:rsidRDefault="007C7A39" w:rsidP="008C0CAE">
      <w:pPr>
        <w:pStyle w:val="ConsPlusNormal"/>
        <w:ind w:firstLine="0"/>
        <w:jc w:val="center"/>
        <w:rPr>
          <w:rFonts w:ascii="Times New Roman" w:eastAsia="Times New Roman" w:hAnsi="Times New Roman" w:cs="Times New Roman"/>
          <w:b/>
          <w:sz w:val="24"/>
          <w:szCs w:val="24"/>
        </w:rPr>
      </w:pPr>
      <w:r w:rsidRPr="00B15176">
        <w:rPr>
          <w:rFonts w:ascii="Times New Roman" w:eastAsia="Times New Roman" w:hAnsi="Times New Roman" w:cs="Times New Roman"/>
          <w:b/>
          <w:sz w:val="24"/>
          <w:szCs w:val="24"/>
        </w:rPr>
        <w:t>4. Порядок получения информации заявителями по вопросам предоставления муниципальной услуги</w:t>
      </w:r>
    </w:p>
    <w:p w:rsidR="007C7A39" w:rsidRPr="00B15176" w:rsidRDefault="007C7A39" w:rsidP="007C7A39">
      <w:pPr>
        <w:pStyle w:val="a3"/>
        <w:spacing w:after="0"/>
        <w:jc w:val="both"/>
        <w:rPr>
          <w:color w:val="000000"/>
        </w:rPr>
      </w:pPr>
      <w:r w:rsidRPr="00B15176">
        <w:rPr>
          <w:b/>
        </w:rPr>
        <w:t>4.1.</w:t>
      </w:r>
      <w:r w:rsidRPr="00B15176">
        <w:t xml:space="preserve"> Информация о порядке предоставления муниципальной услуги является открытой и</w:t>
      </w:r>
      <w:r w:rsidRPr="00B15176">
        <w:rPr>
          <w:color w:val="000000"/>
        </w:rPr>
        <w:t xml:space="preserve"> общедоступной. </w:t>
      </w:r>
    </w:p>
    <w:p w:rsidR="007C7A39" w:rsidRPr="00B15176" w:rsidRDefault="007C7A39" w:rsidP="007C7A39">
      <w:pPr>
        <w:pStyle w:val="a3"/>
        <w:spacing w:after="0"/>
        <w:jc w:val="both"/>
      </w:pPr>
      <w:r w:rsidRPr="00B15176">
        <w:rPr>
          <w:b/>
        </w:rPr>
        <w:t>4.2.</w:t>
      </w:r>
      <w:r w:rsidRPr="00B15176">
        <w:t xml:space="preserve"> Основными требованиями к информированию заявителей являются: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актуальность и достоверность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четкость в изложении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полнота информирования;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4) наглядность форм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5) удобство и доступность получения информации;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оперативность предоставления информации</w:t>
      </w:r>
      <w:r w:rsidR="007C7A39" w:rsidRPr="00B15176">
        <w:rPr>
          <w:b/>
          <w:sz w:val="24"/>
          <w:szCs w:val="24"/>
        </w:rPr>
        <w:t>.</w:t>
      </w:r>
    </w:p>
    <w:p w:rsidR="007C7A39" w:rsidRPr="00B15176" w:rsidRDefault="007C7A39" w:rsidP="007C7A39">
      <w:pPr>
        <w:jc w:val="both"/>
        <w:rPr>
          <w:sz w:val="24"/>
          <w:szCs w:val="24"/>
        </w:rPr>
      </w:pPr>
      <w:bookmarkStart w:id="4" w:name="_Hlk8655359"/>
      <w:r w:rsidRPr="00B15176">
        <w:rPr>
          <w:b/>
          <w:sz w:val="24"/>
          <w:szCs w:val="24"/>
        </w:rPr>
        <w:t>4.3.</w:t>
      </w:r>
      <w:r w:rsidRPr="00B15176">
        <w:rPr>
          <w:sz w:val="24"/>
          <w:szCs w:val="24"/>
        </w:rPr>
        <w:t xml:space="preserve"> Специалисты Администрации и </w:t>
      </w:r>
      <w:r w:rsidR="005D65B8" w:rsidRPr="00B15176">
        <w:rPr>
          <w:sz w:val="24"/>
          <w:szCs w:val="24"/>
        </w:rPr>
        <w:t xml:space="preserve">МФЦ </w:t>
      </w:r>
      <w:r w:rsidRPr="00B15176">
        <w:rPr>
          <w:sz w:val="24"/>
          <w:szCs w:val="24"/>
        </w:rPr>
        <w:t>предоставляют информацию по следующим вопросам: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1) о способах получения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2)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о перечне нормативных правовых актов, регламентирующих предоставление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 перечне документов, предоставляемых для предоставления муниципальной услуги, и предъявляемых к ним требованиям;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о графике работы специалистов, оказывающих предоставление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об основаниях отказа в приеме заявления;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о сроке предоставления услуги;</w:t>
      </w:r>
    </w:p>
    <w:p w:rsidR="007C7A39" w:rsidRPr="00B15176" w:rsidRDefault="008B2276" w:rsidP="008B2276">
      <w:pPr>
        <w:jc w:val="both"/>
        <w:rPr>
          <w:sz w:val="24"/>
          <w:szCs w:val="24"/>
        </w:rPr>
      </w:pPr>
      <w:r w:rsidRPr="00B15176">
        <w:rPr>
          <w:sz w:val="24"/>
          <w:szCs w:val="24"/>
        </w:rPr>
        <w:lastRenderedPageBreak/>
        <w:t xml:space="preserve">     </w:t>
      </w:r>
      <w:r w:rsidR="007C7A39" w:rsidRPr="00B15176">
        <w:rPr>
          <w:sz w:val="24"/>
          <w:szCs w:val="24"/>
        </w:rPr>
        <w:t>8) о ходе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9) о порядке обжалования действий (бездействия) и решений, осуществляемых и принимаемых в ходе исполнения муниципальной услуги.</w:t>
      </w:r>
    </w:p>
    <w:bookmarkEnd w:id="4"/>
    <w:p w:rsidR="007C7A39" w:rsidRPr="00B15176" w:rsidRDefault="007C7A39" w:rsidP="007C7A39">
      <w:pPr>
        <w:jc w:val="both"/>
        <w:rPr>
          <w:sz w:val="24"/>
          <w:szCs w:val="24"/>
        </w:rPr>
      </w:pPr>
      <w:r w:rsidRPr="00B15176">
        <w:rPr>
          <w:b/>
          <w:sz w:val="24"/>
          <w:szCs w:val="24"/>
        </w:rPr>
        <w:t>4.4.</w:t>
      </w:r>
      <w:r w:rsidRPr="00B15176">
        <w:rPr>
          <w:sz w:val="24"/>
          <w:szCs w:val="24"/>
        </w:rPr>
        <w:t xml:space="preserve">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7C7A39" w:rsidRPr="00B15176" w:rsidRDefault="007C7A39" w:rsidP="007C7A39">
      <w:pPr>
        <w:jc w:val="both"/>
        <w:rPr>
          <w:sz w:val="24"/>
          <w:szCs w:val="24"/>
        </w:rPr>
      </w:pPr>
      <w:r w:rsidRPr="00B15176">
        <w:rPr>
          <w:b/>
          <w:sz w:val="24"/>
          <w:szCs w:val="24"/>
        </w:rPr>
        <w:t>4.5.</w:t>
      </w:r>
      <w:r w:rsidRPr="00B15176">
        <w:rPr>
          <w:sz w:val="24"/>
          <w:szCs w:val="24"/>
        </w:rPr>
        <w:t xml:space="preserve"> Информирование о порядке предоставления муниципальной услуги предусматривается в форме: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индивидуального устного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индивидуального письменного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публичного письменного информирования.</w:t>
      </w:r>
    </w:p>
    <w:p w:rsidR="007C7A39" w:rsidRPr="00B15176" w:rsidRDefault="007C7A39" w:rsidP="007C7A39">
      <w:pPr>
        <w:jc w:val="both"/>
        <w:rPr>
          <w:sz w:val="24"/>
          <w:szCs w:val="24"/>
        </w:rPr>
      </w:pPr>
      <w:r w:rsidRPr="00B15176">
        <w:rPr>
          <w:b/>
          <w:sz w:val="24"/>
          <w:szCs w:val="24"/>
        </w:rPr>
        <w:t>4.6.</w:t>
      </w:r>
      <w:r w:rsidRPr="00B15176">
        <w:rPr>
          <w:sz w:val="24"/>
          <w:szCs w:val="24"/>
        </w:rPr>
        <w:t xml:space="preserve"> Индивидуальное устное информирование по предоставлению муниципальной услуги (в том числе и об этапах предоставления муниципальной услуги, если заявитель подал заявление на предоставление муниципальной услуги) заявители вправе получить в Администрации или в </w:t>
      </w:r>
      <w:r w:rsidR="005D65B8" w:rsidRPr="00B15176">
        <w:rPr>
          <w:sz w:val="24"/>
          <w:szCs w:val="24"/>
        </w:rPr>
        <w:t>МФЦ</w:t>
      </w:r>
      <w:r w:rsidRPr="00B15176">
        <w:rPr>
          <w:sz w:val="24"/>
          <w:szCs w:val="24"/>
        </w:rPr>
        <w:t xml:space="preserve"> лично или по телефону, в соответствии с графиками работы указанных организаций (пункты </w:t>
      </w:r>
      <w:r w:rsidR="00CC36DC" w:rsidRPr="00B15176">
        <w:rPr>
          <w:sz w:val="24"/>
          <w:szCs w:val="24"/>
        </w:rPr>
        <w:t>3.6.</w:t>
      </w:r>
      <w:r w:rsidRPr="00B15176">
        <w:rPr>
          <w:sz w:val="24"/>
          <w:szCs w:val="24"/>
        </w:rPr>
        <w:t xml:space="preserve"> и </w:t>
      </w:r>
      <w:r w:rsidR="00CC36DC" w:rsidRPr="00B15176">
        <w:rPr>
          <w:sz w:val="24"/>
          <w:szCs w:val="24"/>
        </w:rPr>
        <w:t xml:space="preserve">3.7. </w:t>
      </w:r>
      <w:r w:rsidRPr="00B15176">
        <w:rPr>
          <w:sz w:val="24"/>
          <w:szCs w:val="24"/>
        </w:rPr>
        <w:t>регламента).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Специалист подробно и в вежливой (корректной) форме информирует заявителей по вопросам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При индивидуальном информировании по телефону ответ на телефонный звонок должен начинаться с информации о наименовании организации, в которую позвонил заявитель, фамилии, имени, отчестве (при наличии) и должности специалиста, осуществляющего индивидуальное информирование по телефону. Время разговора не должно превышать 10 минут.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необходимо принять. В случае, если специалист, осуществляющий информирование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которые располагают необходимыми сведениями. </w:t>
      </w:r>
    </w:p>
    <w:p w:rsidR="007C7A39" w:rsidRPr="00B15176" w:rsidRDefault="007C7A39" w:rsidP="007C7A39">
      <w:pPr>
        <w:jc w:val="both"/>
        <w:rPr>
          <w:sz w:val="24"/>
          <w:szCs w:val="24"/>
        </w:rPr>
      </w:pPr>
      <w:r w:rsidRPr="00B15176">
        <w:rPr>
          <w:b/>
          <w:sz w:val="24"/>
          <w:szCs w:val="24"/>
        </w:rPr>
        <w:t>4.7.</w:t>
      </w:r>
      <w:r w:rsidRPr="00B15176">
        <w:rPr>
          <w:sz w:val="24"/>
          <w:szCs w:val="24"/>
        </w:rPr>
        <w:t xml:space="preserve"> Для индивидуального информирования в письменной форме заявители могут направить свои обращения: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1) посредством почтовой связи (письма, телеграммы, бандероли и т.д.) на адреса, указанные в 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w:t>
      </w:r>
      <w:r w:rsidR="00CC36DC" w:rsidRPr="00B15176">
        <w:rPr>
          <w:sz w:val="24"/>
          <w:szCs w:val="24"/>
        </w:rPr>
        <w:t>р</w:t>
      </w:r>
      <w:r w:rsidR="007C7A39" w:rsidRPr="00B15176">
        <w:rPr>
          <w:sz w:val="24"/>
          <w:szCs w:val="24"/>
        </w:rPr>
        <w:t>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по электронной почте на электронные адреса, указанные в 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регламента;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посредством факсимильной связи на номер</w:t>
      </w:r>
      <w:r w:rsidR="00CC36DC" w:rsidRPr="00B15176">
        <w:rPr>
          <w:sz w:val="24"/>
          <w:szCs w:val="24"/>
        </w:rPr>
        <w:t>а</w:t>
      </w:r>
      <w:r w:rsidR="007C7A39" w:rsidRPr="00B15176">
        <w:rPr>
          <w:sz w:val="24"/>
          <w:szCs w:val="24"/>
        </w:rPr>
        <w:t xml:space="preserve">, указанный в пункте </w:t>
      </w:r>
      <w:r w:rsidR="00CC36DC" w:rsidRPr="00B15176">
        <w:rPr>
          <w:sz w:val="24"/>
          <w:szCs w:val="24"/>
        </w:rPr>
        <w:t>3.4. и 3.5.</w:t>
      </w:r>
      <w:r w:rsidR="007C7A39" w:rsidRPr="00B15176">
        <w:rPr>
          <w:sz w:val="24"/>
          <w:szCs w:val="24"/>
        </w:rPr>
        <w:t xml:space="preserve"> настоящего регламента</w:t>
      </w:r>
      <w:r w:rsidR="004B2A6E" w:rsidRPr="00B15176">
        <w:rPr>
          <w:sz w:val="24"/>
          <w:szCs w:val="24"/>
        </w:rPr>
        <w:t>.</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Ответы на письменные обращения даются в простой, четкой и понятной форме в письменном виде и должны содержать: ответы на поставленные вопросы, фамилию, инициалы и номер телефона исполнителя. </w:t>
      </w:r>
      <w:bookmarkStart w:id="5" w:name="_Hlk14254896"/>
      <w:r w:rsidR="007C7A39" w:rsidRPr="00B15176">
        <w:rPr>
          <w:sz w:val="24"/>
          <w:szCs w:val="24"/>
        </w:rPr>
        <w:t>Ответ</w:t>
      </w:r>
      <w:r w:rsidR="0097775E" w:rsidRPr="00B15176">
        <w:rPr>
          <w:sz w:val="24"/>
          <w:szCs w:val="24"/>
        </w:rPr>
        <w:t xml:space="preserve">, данный Администрацией, </w:t>
      </w:r>
      <w:r w:rsidR="007C7A39" w:rsidRPr="00B15176">
        <w:rPr>
          <w:sz w:val="24"/>
          <w:szCs w:val="24"/>
        </w:rPr>
        <w:t xml:space="preserve"> подписывается Главой муниципального образования «</w:t>
      </w:r>
      <w:r w:rsidR="00221091">
        <w:rPr>
          <w:sz w:val="24"/>
          <w:szCs w:val="24"/>
        </w:rPr>
        <w:t>Вавожский район</w:t>
      </w:r>
      <w:r w:rsidR="007C7A39" w:rsidRPr="00B15176">
        <w:rPr>
          <w:sz w:val="24"/>
          <w:szCs w:val="24"/>
        </w:rPr>
        <w:t>»</w:t>
      </w:r>
      <w:r w:rsidR="00FF04A7">
        <w:rPr>
          <w:sz w:val="24"/>
          <w:szCs w:val="24"/>
        </w:rPr>
        <w:t xml:space="preserve"> либо уполномоченным им лицом.</w:t>
      </w:r>
    </w:p>
    <w:bookmarkEnd w:id="5"/>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Ответ на обращение направляется на адрес, указанный в форме обращения в течение </w:t>
      </w:r>
      <w:r w:rsidR="005432A3">
        <w:rPr>
          <w:sz w:val="24"/>
          <w:szCs w:val="24"/>
        </w:rPr>
        <w:t>30</w:t>
      </w:r>
      <w:r w:rsidR="00DE2BC7" w:rsidRPr="00B15176">
        <w:rPr>
          <w:sz w:val="24"/>
          <w:szCs w:val="24"/>
        </w:rPr>
        <w:t xml:space="preserve"> </w:t>
      </w:r>
      <w:r w:rsidR="007C7A39" w:rsidRPr="00B15176">
        <w:rPr>
          <w:sz w:val="24"/>
          <w:szCs w:val="24"/>
        </w:rPr>
        <w:t xml:space="preserve">дней со дня </w:t>
      </w:r>
      <w:r w:rsidR="005432A3">
        <w:rPr>
          <w:sz w:val="24"/>
          <w:szCs w:val="24"/>
        </w:rPr>
        <w:t>регистрации</w:t>
      </w:r>
      <w:r w:rsidR="007C7A39" w:rsidRPr="00B15176">
        <w:rPr>
          <w:sz w:val="24"/>
          <w:szCs w:val="24"/>
        </w:rPr>
        <w:t xml:space="preserve"> запроса. </w:t>
      </w:r>
    </w:p>
    <w:p w:rsidR="007C7A39" w:rsidRPr="00B15176" w:rsidRDefault="007C7A39" w:rsidP="007C7A39">
      <w:pPr>
        <w:pStyle w:val="a3"/>
        <w:spacing w:after="0"/>
        <w:jc w:val="both"/>
      </w:pPr>
      <w:r w:rsidRPr="00B15176">
        <w:rPr>
          <w:b/>
        </w:rPr>
        <w:t>4.8.</w:t>
      </w:r>
      <w:r w:rsidRPr="00B15176">
        <w:t xml:space="preserve"> Публичное письменное информирование о предоставлении муниципальной услуги осуществляется посредством размещения соответствующей информации:</w:t>
      </w:r>
    </w:p>
    <w:p w:rsidR="007C7A39" w:rsidRPr="00B15176" w:rsidRDefault="008B2276" w:rsidP="008B2276">
      <w:pPr>
        <w:pStyle w:val="a3"/>
        <w:spacing w:after="0"/>
        <w:jc w:val="both"/>
      </w:pPr>
      <w:r w:rsidRPr="00B15176">
        <w:lastRenderedPageBreak/>
        <w:t xml:space="preserve">     </w:t>
      </w:r>
      <w:r w:rsidR="007C7A39" w:rsidRPr="00B15176">
        <w:t xml:space="preserve">1) на Едином портале государственных и муниципальных услуг (функций) в сети Интернет </w:t>
      </w:r>
      <w:hyperlink r:id="rId8" w:history="1">
        <w:r w:rsidR="007C7A39" w:rsidRPr="00B15176">
          <w:rPr>
            <w:rStyle w:val="ac"/>
          </w:rPr>
          <w:t>www.gosuslugi.ru</w:t>
        </w:r>
      </w:hyperlink>
      <w:r w:rsidR="007C7A39" w:rsidRPr="00B15176">
        <w:t xml:space="preserve"> (далее – ЕПГУ); </w:t>
      </w:r>
    </w:p>
    <w:p w:rsidR="007C7A39" w:rsidRPr="00B15176" w:rsidRDefault="008B2276" w:rsidP="008B2276">
      <w:pPr>
        <w:shd w:val="clear" w:color="auto" w:fill="FFFFFF"/>
        <w:spacing w:line="255" w:lineRule="atLeast"/>
        <w:jc w:val="both"/>
        <w:rPr>
          <w:sz w:val="24"/>
          <w:szCs w:val="24"/>
        </w:rPr>
      </w:pPr>
      <w:r w:rsidRPr="00B15176">
        <w:rPr>
          <w:sz w:val="24"/>
          <w:szCs w:val="24"/>
        </w:rPr>
        <w:t xml:space="preserve">     </w:t>
      </w:r>
      <w:r w:rsidR="007C7A39" w:rsidRPr="00B15176">
        <w:rPr>
          <w:sz w:val="24"/>
          <w:szCs w:val="24"/>
        </w:rPr>
        <w:t xml:space="preserve">2) на Региональном портале государственных и муниципальных услуг (функций) Удмуртской Республики </w:t>
      </w:r>
      <w:hyperlink r:id="rId9" w:history="1">
        <w:r w:rsidR="007C7A39" w:rsidRPr="00B15176">
          <w:rPr>
            <w:rStyle w:val="ac"/>
            <w:sz w:val="24"/>
            <w:szCs w:val="24"/>
          </w:rPr>
          <w:t>http://uslugi.udmurt.ru/</w:t>
        </w:r>
      </w:hyperlink>
      <w:r w:rsidR="007C7A39" w:rsidRPr="00B15176">
        <w:rPr>
          <w:sz w:val="24"/>
          <w:szCs w:val="24"/>
        </w:rPr>
        <w:t xml:space="preserve">  (далее – РПГУ), в том числе через интерактивные информационные терминалы предоставления государственных и муниципальных услуг в Удмуртской Республике (далее – инфоматы). Список мест размещения инфоматов представлен в приложении №1 к настоящему Административному регламенту;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на официальном</w:t>
      </w:r>
      <w:r w:rsidR="004B2A6E" w:rsidRPr="00B15176">
        <w:rPr>
          <w:sz w:val="24"/>
          <w:szCs w:val="24"/>
        </w:rPr>
        <w:t xml:space="preserve"> сайте муниципального образования «Вавож</w:t>
      </w:r>
      <w:r w:rsidR="0022265F" w:rsidRPr="00B15176">
        <w:rPr>
          <w:sz w:val="24"/>
          <w:szCs w:val="24"/>
        </w:rPr>
        <w:t>с</w:t>
      </w:r>
      <w:r w:rsidR="004B2A6E" w:rsidRPr="00B15176">
        <w:rPr>
          <w:sz w:val="24"/>
          <w:szCs w:val="24"/>
        </w:rPr>
        <w:t xml:space="preserve">кий район» </w:t>
      </w:r>
      <w:bookmarkStart w:id="6" w:name="_Hlk14254991"/>
    </w:p>
    <w:bookmarkEnd w:id="6"/>
    <w:p w:rsidR="007C7A39" w:rsidRPr="00EA31FD" w:rsidRDefault="008B2276" w:rsidP="008B2276">
      <w:pPr>
        <w:pStyle w:val="a3"/>
        <w:spacing w:after="0"/>
        <w:jc w:val="both"/>
      </w:pPr>
      <w:r w:rsidRPr="00B15176">
        <w:t xml:space="preserve">     </w:t>
      </w:r>
      <w:r w:rsidR="007C7A39" w:rsidRPr="00EA31FD">
        <w:t>4) на информационных стендах, расположенных в помещении Администрации и в</w:t>
      </w:r>
      <w:r w:rsidR="005D65B8" w:rsidRPr="00EA31FD">
        <w:t xml:space="preserve"> МФЦ</w:t>
      </w:r>
      <w:r w:rsidR="00DE2BC7" w:rsidRPr="00EA31FD">
        <w:t>.</w:t>
      </w:r>
    </w:p>
    <w:p w:rsidR="007C7A39" w:rsidRPr="00EA31FD" w:rsidRDefault="007C7A39" w:rsidP="007C7A39">
      <w:pPr>
        <w:jc w:val="both"/>
        <w:rPr>
          <w:sz w:val="24"/>
          <w:szCs w:val="24"/>
        </w:rPr>
      </w:pPr>
      <w:r w:rsidRPr="00EA31FD">
        <w:rPr>
          <w:b/>
          <w:sz w:val="24"/>
          <w:szCs w:val="24"/>
        </w:rPr>
        <w:t>4.9.</w:t>
      </w:r>
      <w:r w:rsidRPr="00EA31FD">
        <w:rPr>
          <w:sz w:val="24"/>
          <w:szCs w:val="24"/>
        </w:rPr>
        <w:t xml:space="preserve"> Публичное письменное информирование о предоставлении муниципальной услуги также возможно в форме изготовления буклетов, листовок, брошюр, плакатов, а также публикации в средствах массовой информации.</w:t>
      </w:r>
    </w:p>
    <w:p w:rsidR="007C7A39" w:rsidRPr="00B15176" w:rsidRDefault="007C7A39" w:rsidP="007C7A39">
      <w:pPr>
        <w:jc w:val="both"/>
        <w:rPr>
          <w:sz w:val="24"/>
          <w:szCs w:val="24"/>
        </w:rPr>
      </w:pPr>
      <w:r w:rsidRPr="00EA31FD">
        <w:rPr>
          <w:b/>
          <w:sz w:val="24"/>
          <w:szCs w:val="24"/>
        </w:rPr>
        <w:t>4.10.</w:t>
      </w:r>
      <w:r w:rsidRPr="00EA31FD">
        <w:rPr>
          <w:sz w:val="24"/>
          <w:szCs w:val="24"/>
        </w:rPr>
        <w:t xml:space="preserve"> Требования к качеству информационных стендов указаны в пункте </w:t>
      </w:r>
      <w:r w:rsidR="00DE2BC7" w:rsidRPr="00EA31FD">
        <w:rPr>
          <w:sz w:val="24"/>
          <w:szCs w:val="24"/>
        </w:rPr>
        <w:t>19.3</w:t>
      </w:r>
      <w:r w:rsidRPr="00EA31FD">
        <w:rPr>
          <w:sz w:val="24"/>
          <w:szCs w:val="24"/>
        </w:rPr>
        <w:t xml:space="preserve"> настоящего  регламента.</w:t>
      </w:r>
    </w:p>
    <w:p w:rsidR="007C7A39" w:rsidRPr="00B15176" w:rsidRDefault="007C7A39" w:rsidP="007C7A39">
      <w:pPr>
        <w:jc w:val="both"/>
        <w:rPr>
          <w:sz w:val="24"/>
          <w:szCs w:val="24"/>
        </w:rPr>
      </w:pPr>
      <w:r w:rsidRPr="00B15176">
        <w:rPr>
          <w:b/>
          <w:sz w:val="24"/>
          <w:szCs w:val="24"/>
        </w:rPr>
        <w:t>4.11.</w:t>
      </w:r>
      <w:r w:rsidRPr="00B15176">
        <w:rPr>
          <w:sz w:val="24"/>
          <w:szCs w:val="24"/>
        </w:rPr>
        <w:t xml:space="preserve"> Публичное письменное информирование о предоставлении муниципальной услуги включает в себя следующую информацию: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почтовый адрес, адрес электронной почты, номера телефонов, график работы, график приема заявителей, сведения об Администрации и </w:t>
      </w:r>
      <w:r w:rsidR="005D65B8" w:rsidRPr="00B15176">
        <w:rPr>
          <w:sz w:val="24"/>
          <w:szCs w:val="24"/>
        </w:rPr>
        <w:t>МФЦ</w:t>
      </w:r>
      <w:r w:rsidR="007C7A39" w:rsidRPr="00B15176">
        <w:rPr>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адреса ЕПГУ и РПГУ, официального </w:t>
      </w:r>
      <w:r w:rsidR="005670D9">
        <w:rPr>
          <w:sz w:val="24"/>
          <w:szCs w:val="24"/>
        </w:rPr>
        <w:t>сайта</w:t>
      </w:r>
      <w:r w:rsidR="007C7A39" w:rsidRPr="00B15176">
        <w:rPr>
          <w:sz w:val="24"/>
          <w:szCs w:val="24"/>
        </w:rPr>
        <w:t xml:space="preserve"> </w:t>
      </w:r>
      <w:r w:rsidR="0022265F" w:rsidRPr="00B15176">
        <w:rPr>
          <w:sz w:val="24"/>
          <w:szCs w:val="24"/>
        </w:rPr>
        <w:t>Вавож</w:t>
      </w:r>
      <w:r w:rsidR="007C7A39" w:rsidRPr="00B15176">
        <w:rPr>
          <w:sz w:val="24"/>
          <w:szCs w:val="24"/>
        </w:rPr>
        <w:t xml:space="preserve">ского  района;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3) время ожидания в очереди на прием заявления для предоставления муниципальной услуги в соответствии с пунктом </w:t>
      </w:r>
      <w:r w:rsidR="00203762" w:rsidRPr="00B15176">
        <w:rPr>
          <w:sz w:val="24"/>
          <w:szCs w:val="24"/>
        </w:rPr>
        <w:t>17</w:t>
      </w:r>
      <w:r w:rsidR="007C7A39" w:rsidRPr="00B15176">
        <w:rPr>
          <w:sz w:val="24"/>
          <w:szCs w:val="24"/>
        </w:rPr>
        <w:t xml:space="preserve"> настоящего регламента</w:t>
      </w:r>
      <w:r w:rsidR="007C7A39" w:rsidRPr="00B15176">
        <w:rPr>
          <w:color w:val="7030A0"/>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сроки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6) нормативные правовые акты, регулирующие предоставление муниципальной услуги, в том числе настоящий регламент с приложениями;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форма заявления о предоставлении муниципальной услуги (Приложения  № 2 к настоящему регламенту) и требования к его заполнению и оформлению;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8) порядок и способы подачи заявления о предоставлении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9) порядок и способы получения информации по порядку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10) 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11) порядок записи на личный прием к должностным лицам;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12) порядок получения книги отзывов и предложений по вопросам организации приема заявителей; </w:t>
      </w:r>
    </w:p>
    <w:p w:rsidR="007C7A39" w:rsidRPr="00B15176" w:rsidRDefault="008B2276" w:rsidP="008B2276">
      <w:pPr>
        <w:jc w:val="both"/>
        <w:rPr>
          <w:color w:val="FF0000"/>
          <w:sz w:val="24"/>
          <w:szCs w:val="24"/>
        </w:rPr>
      </w:pPr>
      <w:r w:rsidRPr="00B15176">
        <w:rPr>
          <w:sz w:val="24"/>
          <w:szCs w:val="24"/>
        </w:rPr>
        <w:t xml:space="preserve">     </w:t>
      </w:r>
      <w:r w:rsidR="007C7A39" w:rsidRPr="00B15176">
        <w:rPr>
          <w:sz w:val="24"/>
          <w:szCs w:val="24"/>
        </w:rPr>
        <w:t>13) порядок обжалования решений, действий (бездействия) должностных лиц, ответственных за предоставление муниципальной услуги</w:t>
      </w:r>
      <w:r w:rsidR="007C7A39" w:rsidRPr="00B15176">
        <w:rPr>
          <w:color w:val="FF0000"/>
          <w:sz w:val="24"/>
          <w:szCs w:val="24"/>
        </w:rPr>
        <w:t>.</w:t>
      </w:r>
    </w:p>
    <w:p w:rsidR="00E53D19" w:rsidRPr="00B15176" w:rsidRDefault="00E53D19" w:rsidP="00E53D19">
      <w:pPr>
        <w:jc w:val="both"/>
        <w:rPr>
          <w:sz w:val="24"/>
          <w:szCs w:val="24"/>
        </w:rPr>
      </w:pPr>
      <w:r w:rsidRPr="00B15176">
        <w:rPr>
          <w:b/>
          <w:sz w:val="24"/>
          <w:szCs w:val="24"/>
        </w:rPr>
        <w:t xml:space="preserve">4.12. </w:t>
      </w:r>
      <w:r w:rsidRPr="00B15176">
        <w:rPr>
          <w:sz w:val="24"/>
          <w:szCs w:val="24"/>
        </w:rPr>
        <w:t>Заявитель также может получить информацию о возможности и порядке оценки качества предоставления муниципальной услуги в соответствии с постановлением Правительства Российской Федерации от 12 декабря 2012 года № 1284 «</w:t>
      </w:r>
      <w:r w:rsidR="002C13C3" w:rsidRPr="00B15176">
        <w:rPr>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15176">
        <w:rPr>
          <w:sz w:val="24"/>
          <w:szCs w:val="24"/>
        </w:rPr>
        <w:t xml:space="preserve">», на стендах в местах предоставления </w:t>
      </w:r>
      <w:r w:rsidR="007E4158">
        <w:rPr>
          <w:sz w:val="24"/>
          <w:szCs w:val="24"/>
        </w:rPr>
        <w:t>муниципальной</w:t>
      </w:r>
      <w:r w:rsidRPr="00B15176">
        <w:rPr>
          <w:sz w:val="24"/>
          <w:szCs w:val="24"/>
        </w:rPr>
        <w:t xml:space="preserve"> </w:t>
      </w:r>
      <w:r w:rsidRPr="00B15176">
        <w:rPr>
          <w:sz w:val="24"/>
          <w:szCs w:val="24"/>
        </w:rPr>
        <w:lastRenderedPageBreak/>
        <w:t>услуги, в информационно-телекоммуникационной сети «Интернет» на официальном сайте Вавожского района http://vavozh-raion.udmurt.ru/, предоставляющего государственную или муниципальную услугу, в федеральной государственной информационной системе «Единый портал государственных и муниципальных услуг (функций)» https://www.gosuslugi.ru/ (далее – ФГИС ЕП</w:t>
      </w:r>
      <w:r w:rsidR="005670D9">
        <w:rPr>
          <w:sz w:val="24"/>
          <w:szCs w:val="24"/>
        </w:rPr>
        <w:t>Г</w:t>
      </w:r>
      <w:r w:rsidRPr="00B15176">
        <w:rPr>
          <w:sz w:val="24"/>
          <w:szCs w:val="24"/>
        </w:rPr>
        <w:t>У) и государственной информационной системе Удмуртской Республики «Портал государственных и муниципальных услуг (функций)» www.uslugi.udmurt.ru (далее – ГИС РПГУ).</w:t>
      </w:r>
    </w:p>
    <w:p w:rsidR="007C7A39" w:rsidRDefault="007C7A39" w:rsidP="0097775E">
      <w:pPr>
        <w:jc w:val="both"/>
        <w:rPr>
          <w:b/>
          <w:sz w:val="24"/>
          <w:szCs w:val="24"/>
        </w:rPr>
      </w:pPr>
    </w:p>
    <w:p w:rsidR="007E4158" w:rsidRDefault="007E4158" w:rsidP="0097775E">
      <w:pPr>
        <w:jc w:val="both"/>
        <w:rPr>
          <w:b/>
          <w:sz w:val="24"/>
          <w:szCs w:val="24"/>
        </w:rPr>
      </w:pPr>
    </w:p>
    <w:p w:rsidR="007E4158" w:rsidRPr="00B15176" w:rsidRDefault="007E4158" w:rsidP="0097775E">
      <w:pPr>
        <w:jc w:val="both"/>
        <w:rPr>
          <w:b/>
          <w:sz w:val="24"/>
          <w:szCs w:val="24"/>
        </w:rPr>
      </w:pPr>
    </w:p>
    <w:p w:rsidR="000D7E23" w:rsidRPr="00B15176" w:rsidRDefault="007C7A39" w:rsidP="007C7A39">
      <w:pPr>
        <w:ind w:firstLine="6"/>
        <w:jc w:val="center"/>
        <w:rPr>
          <w:b/>
          <w:sz w:val="24"/>
          <w:szCs w:val="24"/>
        </w:rPr>
      </w:pPr>
      <w:r w:rsidRPr="00B15176">
        <w:rPr>
          <w:b/>
          <w:sz w:val="24"/>
          <w:szCs w:val="24"/>
        </w:rPr>
        <w:t xml:space="preserve">Раздел II. </w:t>
      </w:r>
    </w:p>
    <w:p w:rsidR="007C7A39" w:rsidRPr="00B15176" w:rsidRDefault="007C7A39" w:rsidP="007C7A39">
      <w:pPr>
        <w:ind w:firstLine="6"/>
        <w:jc w:val="center"/>
        <w:rPr>
          <w:b/>
          <w:sz w:val="24"/>
          <w:szCs w:val="24"/>
        </w:rPr>
      </w:pPr>
      <w:r w:rsidRPr="00B15176">
        <w:rPr>
          <w:b/>
          <w:sz w:val="24"/>
          <w:szCs w:val="24"/>
        </w:rPr>
        <w:t>СТАНДАРТ ПРЕДОСТАВЛЕНИЯ МУНИЦИПАЛЬНОЙ УСЛУГИ</w:t>
      </w:r>
    </w:p>
    <w:p w:rsidR="007C7A39" w:rsidRPr="00B15176" w:rsidRDefault="007C7A39" w:rsidP="007C7A39">
      <w:pPr>
        <w:ind w:hanging="6"/>
        <w:jc w:val="both"/>
        <w:rPr>
          <w:b/>
          <w:sz w:val="24"/>
          <w:szCs w:val="24"/>
        </w:rPr>
      </w:pPr>
    </w:p>
    <w:p w:rsidR="007C7A39" w:rsidRPr="00B15176" w:rsidRDefault="007C7A39" w:rsidP="00F741B4">
      <w:pPr>
        <w:rPr>
          <w:b/>
          <w:sz w:val="24"/>
          <w:szCs w:val="24"/>
        </w:rPr>
      </w:pPr>
      <w:r w:rsidRPr="00004535">
        <w:rPr>
          <w:b/>
          <w:sz w:val="24"/>
          <w:szCs w:val="24"/>
        </w:rPr>
        <w:t>5.</w:t>
      </w:r>
      <w:r w:rsidRPr="00B15176">
        <w:rPr>
          <w:b/>
          <w:sz w:val="24"/>
          <w:szCs w:val="24"/>
        </w:rPr>
        <w:t xml:space="preserve"> Наименование муниципальной услуги</w:t>
      </w:r>
    </w:p>
    <w:p w:rsidR="007C7A39" w:rsidRDefault="007C7A39" w:rsidP="007C7A39">
      <w:pPr>
        <w:tabs>
          <w:tab w:val="left" w:pos="709"/>
        </w:tabs>
        <w:jc w:val="both"/>
        <w:rPr>
          <w:sz w:val="24"/>
          <w:szCs w:val="24"/>
        </w:rPr>
      </w:pPr>
      <w:r w:rsidRPr="00B15176">
        <w:rPr>
          <w:b/>
          <w:color w:val="000000"/>
          <w:sz w:val="24"/>
          <w:szCs w:val="24"/>
        </w:rPr>
        <w:t>5.1.</w:t>
      </w:r>
      <w:r w:rsidR="00CB548E" w:rsidRPr="00CB548E">
        <w:t xml:space="preserve"> </w:t>
      </w:r>
      <w:r w:rsidR="00D4787B">
        <w:rPr>
          <w:sz w:val="24"/>
          <w:szCs w:val="24"/>
        </w:rPr>
        <w:t>Предоставление разрешения на ввод объекта в эксплуатацию</w:t>
      </w:r>
      <w:r w:rsidR="0052152C" w:rsidRPr="00920934">
        <w:rPr>
          <w:sz w:val="24"/>
          <w:szCs w:val="24"/>
        </w:rPr>
        <w:t>.</w:t>
      </w:r>
    </w:p>
    <w:p w:rsidR="00AA5960" w:rsidRPr="00920934" w:rsidRDefault="00AA5960" w:rsidP="007C7A39">
      <w:pPr>
        <w:tabs>
          <w:tab w:val="left" w:pos="709"/>
        </w:tabs>
        <w:jc w:val="both"/>
        <w:rPr>
          <w:sz w:val="24"/>
          <w:szCs w:val="24"/>
        </w:rPr>
      </w:pPr>
    </w:p>
    <w:p w:rsidR="007C7A39" w:rsidRPr="00B15176" w:rsidRDefault="007C7A39" w:rsidP="00F741B4">
      <w:pPr>
        <w:rPr>
          <w:b/>
          <w:sz w:val="24"/>
          <w:szCs w:val="24"/>
        </w:rPr>
      </w:pPr>
      <w:r w:rsidRPr="00B15176">
        <w:rPr>
          <w:b/>
          <w:sz w:val="24"/>
          <w:szCs w:val="24"/>
        </w:rPr>
        <w:t>6. Наименование органа, предоставляющего муниципальную услугу</w:t>
      </w:r>
    </w:p>
    <w:p w:rsidR="007C7A39" w:rsidRPr="00B15176" w:rsidRDefault="007C7A39" w:rsidP="007C7A39">
      <w:pPr>
        <w:pStyle w:val="a3"/>
        <w:spacing w:after="0"/>
        <w:jc w:val="both"/>
      </w:pPr>
      <w:r w:rsidRPr="00B15176">
        <w:rPr>
          <w:b/>
        </w:rPr>
        <w:t>6.1.</w:t>
      </w:r>
      <w:r w:rsidR="0097775E" w:rsidRPr="00B15176">
        <w:rPr>
          <w:b/>
        </w:rPr>
        <w:t xml:space="preserve"> </w:t>
      </w:r>
      <w:r w:rsidRPr="00B15176">
        <w:t xml:space="preserve"> Муниципальную услугу предоставляет Администрация</w:t>
      </w:r>
      <w:r w:rsidR="00355F59" w:rsidRPr="00B15176">
        <w:t xml:space="preserve"> </w:t>
      </w:r>
      <w:r w:rsidR="00E01C39">
        <w:t xml:space="preserve">муниципального образования </w:t>
      </w:r>
      <w:r w:rsidRPr="00B15176">
        <w:t>«</w:t>
      </w:r>
      <w:r w:rsidR="00E01C39">
        <w:t>Вавожский район</w:t>
      </w:r>
      <w:r w:rsidR="00684465">
        <w:t>», отдел по строительству и жилищно-коммунальному хозяйству.</w:t>
      </w:r>
    </w:p>
    <w:p w:rsidR="00004535" w:rsidRDefault="007C7A39" w:rsidP="008B2276">
      <w:pPr>
        <w:jc w:val="both"/>
        <w:rPr>
          <w:sz w:val="24"/>
          <w:szCs w:val="24"/>
        </w:rPr>
      </w:pPr>
      <w:r w:rsidRPr="00B15176">
        <w:rPr>
          <w:b/>
          <w:sz w:val="24"/>
          <w:szCs w:val="24"/>
        </w:rPr>
        <w:t>6.2.</w:t>
      </w:r>
      <w:r w:rsidR="0097775E" w:rsidRPr="00B15176">
        <w:rPr>
          <w:sz w:val="24"/>
          <w:szCs w:val="24"/>
        </w:rPr>
        <w:t xml:space="preserve"> </w:t>
      </w:r>
      <w:r w:rsidRPr="00B15176">
        <w:rPr>
          <w:sz w:val="24"/>
          <w:szCs w:val="24"/>
        </w:rPr>
        <w:t xml:space="preserve">При предоставлении муниципальной услуги Администрация </w:t>
      </w:r>
      <w:r w:rsidR="00E01C39" w:rsidRPr="00E01C39">
        <w:rPr>
          <w:sz w:val="24"/>
          <w:szCs w:val="24"/>
        </w:rPr>
        <w:t>муниципального образования «Вавожский район»</w:t>
      </w:r>
      <w:r w:rsidR="00E01C39">
        <w:rPr>
          <w:sz w:val="24"/>
          <w:szCs w:val="24"/>
        </w:rPr>
        <w:t xml:space="preserve"> </w:t>
      </w:r>
      <w:r w:rsidRPr="00B15176">
        <w:rPr>
          <w:sz w:val="24"/>
          <w:szCs w:val="24"/>
        </w:rPr>
        <w:t>осуществляет  взаимодействие:</w:t>
      </w:r>
    </w:p>
    <w:p w:rsidR="00CB548E" w:rsidRDefault="007C7A39" w:rsidP="00CB548E">
      <w:pPr>
        <w:ind w:firstLine="284"/>
        <w:jc w:val="both"/>
        <w:rPr>
          <w:sz w:val="24"/>
          <w:szCs w:val="24"/>
        </w:rPr>
      </w:pPr>
      <w:r w:rsidRPr="00B15176">
        <w:rPr>
          <w:sz w:val="24"/>
          <w:szCs w:val="24"/>
        </w:rPr>
        <w:t xml:space="preserve">1) с </w:t>
      </w:r>
      <w:r w:rsidR="005D65B8" w:rsidRPr="00B15176">
        <w:rPr>
          <w:sz w:val="24"/>
          <w:szCs w:val="24"/>
        </w:rPr>
        <w:t xml:space="preserve">МФЦ </w:t>
      </w:r>
      <w:r w:rsidRPr="00B15176">
        <w:rPr>
          <w:sz w:val="24"/>
          <w:szCs w:val="24"/>
        </w:rPr>
        <w:t xml:space="preserve">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пункте  </w:t>
      </w:r>
      <w:r w:rsidR="00355F59" w:rsidRPr="00B15176">
        <w:rPr>
          <w:sz w:val="24"/>
          <w:szCs w:val="24"/>
        </w:rPr>
        <w:t xml:space="preserve">10.1 </w:t>
      </w:r>
      <w:r w:rsidRPr="00B15176">
        <w:rPr>
          <w:sz w:val="24"/>
          <w:szCs w:val="24"/>
        </w:rPr>
        <w:t>настоящего регламента, выдачи заявителю результата муниципальной услуги;</w:t>
      </w:r>
    </w:p>
    <w:p w:rsidR="00CB548E" w:rsidRDefault="00CB548E" w:rsidP="00CB548E">
      <w:pPr>
        <w:ind w:firstLine="284"/>
        <w:jc w:val="both"/>
        <w:rPr>
          <w:sz w:val="24"/>
          <w:szCs w:val="24"/>
        </w:rPr>
      </w:pPr>
      <w:r>
        <w:rPr>
          <w:sz w:val="24"/>
          <w:szCs w:val="24"/>
        </w:rPr>
        <w:t xml:space="preserve">2) </w:t>
      </w:r>
      <w:r w:rsidRPr="00CB548E">
        <w:rPr>
          <w:sz w:val="24"/>
          <w:szCs w:val="24"/>
        </w:rPr>
        <w:t xml:space="preserve">Управление Федеральной службы государственной регистрации, кадастра и картографии по Удмуртской Республике; </w:t>
      </w:r>
    </w:p>
    <w:p w:rsidR="007C7A39" w:rsidRPr="00CB548E" w:rsidRDefault="007C7A39" w:rsidP="00CB548E">
      <w:pPr>
        <w:jc w:val="both"/>
        <w:rPr>
          <w:sz w:val="24"/>
          <w:szCs w:val="24"/>
        </w:rPr>
      </w:pPr>
      <w:r w:rsidRPr="00B15176">
        <w:rPr>
          <w:b/>
          <w:sz w:val="24"/>
          <w:szCs w:val="24"/>
        </w:rPr>
        <w:t>7. Результат предоставления муниципальной услуги</w:t>
      </w:r>
    </w:p>
    <w:p w:rsidR="007C7A39" w:rsidRDefault="007C7A39" w:rsidP="00DB291D">
      <w:pPr>
        <w:tabs>
          <w:tab w:val="left" w:pos="1260"/>
        </w:tabs>
        <w:jc w:val="both"/>
        <w:rPr>
          <w:sz w:val="24"/>
          <w:szCs w:val="24"/>
        </w:rPr>
      </w:pPr>
      <w:r w:rsidRPr="006729BC">
        <w:rPr>
          <w:b/>
          <w:color w:val="000000"/>
          <w:sz w:val="24"/>
          <w:szCs w:val="24"/>
        </w:rPr>
        <w:t>7.1.</w:t>
      </w:r>
      <w:r w:rsidRPr="006729BC">
        <w:rPr>
          <w:color w:val="000000"/>
          <w:sz w:val="24"/>
          <w:szCs w:val="24"/>
        </w:rPr>
        <w:t xml:space="preserve"> Конечным результатом предоставления муниципальной услуги являются</w:t>
      </w:r>
      <w:r w:rsidR="00E53291" w:rsidRPr="006729BC">
        <w:rPr>
          <w:color w:val="000000"/>
          <w:sz w:val="24"/>
          <w:szCs w:val="24"/>
        </w:rPr>
        <w:t xml:space="preserve"> </w:t>
      </w:r>
      <w:r w:rsidR="00D4787B" w:rsidRPr="006729BC">
        <w:rPr>
          <w:color w:val="000000"/>
          <w:sz w:val="24"/>
          <w:szCs w:val="24"/>
        </w:rPr>
        <w:t>Предоставление разрешения на ввод объекта в эксплуатацию</w:t>
      </w:r>
      <w:r w:rsidR="00DB291D" w:rsidRPr="006729BC">
        <w:rPr>
          <w:sz w:val="24"/>
          <w:szCs w:val="24"/>
        </w:rPr>
        <w:t xml:space="preserve"> (образец в приложении № </w:t>
      </w:r>
      <w:r w:rsidR="009D5123" w:rsidRPr="006729BC">
        <w:rPr>
          <w:sz w:val="24"/>
          <w:szCs w:val="24"/>
        </w:rPr>
        <w:t xml:space="preserve">3 </w:t>
      </w:r>
      <w:r w:rsidR="00DB291D" w:rsidRPr="006729BC">
        <w:rPr>
          <w:sz w:val="24"/>
          <w:szCs w:val="24"/>
        </w:rPr>
        <w:t>к настоящему регламенту).</w:t>
      </w:r>
    </w:p>
    <w:p w:rsidR="00AA5960" w:rsidRPr="00DB291D" w:rsidRDefault="00AA5960" w:rsidP="00DB291D">
      <w:pPr>
        <w:tabs>
          <w:tab w:val="left" w:pos="1260"/>
        </w:tabs>
        <w:jc w:val="both"/>
        <w:rPr>
          <w:color w:val="000000"/>
          <w:sz w:val="24"/>
          <w:szCs w:val="24"/>
        </w:rPr>
      </w:pPr>
    </w:p>
    <w:p w:rsidR="007C7A39" w:rsidRPr="00B15176" w:rsidRDefault="007C7A39" w:rsidP="00F741B4">
      <w:pPr>
        <w:jc w:val="both"/>
        <w:rPr>
          <w:b/>
          <w:color w:val="000000"/>
          <w:sz w:val="24"/>
          <w:szCs w:val="24"/>
        </w:rPr>
      </w:pPr>
      <w:r w:rsidRPr="00B15176">
        <w:rPr>
          <w:b/>
          <w:color w:val="000000"/>
          <w:sz w:val="24"/>
          <w:szCs w:val="24"/>
        </w:rPr>
        <w:t>8. Срок предоставления муниципальной услуги, срок выдачи (направления), документов, являющихся результатом предоставления муниципальной услуги</w:t>
      </w:r>
    </w:p>
    <w:p w:rsidR="00AA5960" w:rsidRDefault="007C7A39" w:rsidP="00AA5960">
      <w:pPr>
        <w:jc w:val="both"/>
        <w:rPr>
          <w:color w:val="FF0000"/>
          <w:sz w:val="24"/>
          <w:szCs w:val="24"/>
        </w:rPr>
      </w:pPr>
      <w:r w:rsidRPr="00B15176">
        <w:rPr>
          <w:b/>
          <w:sz w:val="24"/>
          <w:szCs w:val="24"/>
        </w:rPr>
        <w:t>8.1.</w:t>
      </w:r>
      <w:r w:rsidRPr="00B15176">
        <w:rPr>
          <w:sz w:val="24"/>
          <w:szCs w:val="24"/>
        </w:rPr>
        <w:t xml:space="preserve"> Срок предоставления муниципальной услуги и срок выдачи (направления), документов, являющихся результатом пред</w:t>
      </w:r>
      <w:r w:rsidR="008C5501" w:rsidRPr="00B15176">
        <w:rPr>
          <w:sz w:val="24"/>
          <w:szCs w:val="24"/>
        </w:rPr>
        <w:t>оставления муниципальной услуги до</w:t>
      </w:r>
      <w:r w:rsidRPr="00B15176">
        <w:rPr>
          <w:sz w:val="24"/>
          <w:szCs w:val="24"/>
        </w:rPr>
        <w:t xml:space="preserve"> </w:t>
      </w:r>
      <w:r w:rsidR="005C1D83">
        <w:rPr>
          <w:sz w:val="24"/>
          <w:szCs w:val="24"/>
        </w:rPr>
        <w:t>5</w:t>
      </w:r>
      <w:r w:rsidRPr="00B15176">
        <w:rPr>
          <w:sz w:val="24"/>
          <w:szCs w:val="24"/>
        </w:rPr>
        <w:t xml:space="preserve"> рабочих дней со дня поступления заявления. </w:t>
      </w:r>
      <w:r w:rsidRPr="00B15176">
        <w:rPr>
          <w:color w:val="FF0000"/>
          <w:sz w:val="24"/>
          <w:szCs w:val="24"/>
        </w:rPr>
        <w:t xml:space="preserve"> </w:t>
      </w:r>
    </w:p>
    <w:p w:rsidR="00AA5960" w:rsidRPr="00AA5960" w:rsidRDefault="00AA5960" w:rsidP="00AA5960">
      <w:pPr>
        <w:ind w:firstLine="284"/>
        <w:jc w:val="both"/>
        <w:rPr>
          <w:color w:val="FF0000"/>
          <w:sz w:val="24"/>
          <w:szCs w:val="24"/>
        </w:rPr>
      </w:pPr>
      <w:r w:rsidRPr="00AA5960">
        <w:rPr>
          <w:sz w:val="24"/>
          <w:szCs w:val="24"/>
        </w:rPr>
        <w:t xml:space="preserve">Многофункциональным центром в расписке заявителя, выдаваемой в день приема документов, указывается информация о сроках получения результата муниципальной услуги в многофункциональном центре. </w:t>
      </w:r>
    </w:p>
    <w:p w:rsidR="007C7A39" w:rsidRPr="00B15176" w:rsidRDefault="007C7A39" w:rsidP="007C7A39">
      <w:pPr>
        <w:jc w:val="both"/>
        <w:rPr>
          <w:color w:val="C00000"/>
          <w:sz w:val="24"/>
          <w:szCs w:val="24"/>
        </w:rPr>
      </w:pPr>
    </w:p>
    <w:p w:rsidR="001B3164" w:rsidRPr="00B15176" w:rsidRDefault="001B3164" w:rsidP="001B3164">
      <w:pPr>
        <w:jc w:val="both"/>
        <w:rPr>
          <w:b/>
          <w:i/>
          <w:sz w:val="24"/>
          <w:szCs w:val="24"/>
        </w:rPr>
      </w:pPr>
      <w:r w:rsidRPr="00B15176">
        <w:rPr>
          <w:sz w:val="24"/>
          <w:szCs w:val="24"/>
        </w:rPr>
        <w:t xml:space="preserve">     </w:t>
      </w:r>
      <w:r w:rsidR="007C7A39" w:rsidRPr="00AA5960">
        <w:rPr>
          <w:sz w:val="24"/>
          <w:szCs w:val="24"/>
        </w:rPr>
        <w:t>При наличии обоснованных причин, предусмотренных законодательством Российской Федерации, Удмуртской Республики и не позволяющих подготовить ответ на запрос заявителя в установленный настоящим административным регламентом срок, срок предоставления муниципальной услуги может быть продлен не более чем на 30 календарных дней, о чем письменно уведомляется заявитель.</w:t>
      </w:r>
    </w:p>
    <w:p w:rsidR="001B3164" w:rsidRDefault="001B3164" w:rsidP="001B3164">
      <w:pPr>
        <w:jc w:val="both"/>
        <w:rPr>
          <w:bCs/>
          <w:iCs/>
          <w:sz w:val="24"/>
          <w:szCs w:val="24"/>
        </w:rPr>
      </w:pPr>
      <w:r w:rsidRPr="00B15176">
        <w:rPr>
          <w:b/>
          <w:iCs/>
          <w:sz w:val="24"/>
          <w:szCs w:val="24"/>
        </w:rPr>
        <w:t xml:space="preserve"> 8.2.</w:t>
      </w:r>
      <w:r w:rsidRPr="00B15176">
        <w:rPr>
          <w:bCs/>
          <w:iCs/>
          <w:sz w:val="24"/>
          <w:szCs w:val="24"/>
        </w:rPr>
        <w:t xml:space="preserve"> Выдача (направление) заявителю документов, являющихся результатом предоставления муниципальной услуги, производится не позднее одного дня с момента подписания и регистрации таких документов.</w:t>
      </w:r>
    </w:p>
    <w:p w:rsidR="00AA5960" w:rsidRPr="00B15176" w:rsidRDefault="00AA5960" w:rsidP="00AA5960">
      <w:pPr>
        <w:ind w:firstLine="284"/>
        <w:jc w:val="both"/>
        <w:rPr>
          <w:bCs/>
          <w:iCs/>
          <w:sz w:val="24"/>
          <w:szCs w:val="24"/>
        </w:rPr>
      </w:pPr>
      <w:r w:rsidRPr="00AA5960">
        <w:rPr>
          <w:bCs/>
          <w:iCs/>
          <w:sz w:val="24"/>
          <w:szCs w:val="24"/>
        </w:rPr>
        <w:t xml:space="preserve">Срок хранения в многофункциональном центре невостребованных документов, которые являются результатом предоставления государственной услуги, не превышает 30 </w:t>
      </w:r>
      <w:r w:rsidRPr="00AA5960">
        <w:rPr>
          <w:bCs/>
          <w:iCs/>
          <w:sz w:val="24"/>
          <w:szCs w:val="24"/>
        </w:rPr>
        <w:lastRenderedPageBreak/>
        <w:t>календарных дней. По истечении данного срока документы подлежат возврату в уполномоченный орган.</w:t>
      </w:r>
    </w:p>
    <w:p w:rsidR="001B3164" w:rsidRPr="00B15176" w:rsidRDefault="001678A4" w:rsidP="001B3164">
      <w:pPr>
        <w:jc w:val="both"/>
        <w:rPr>
          <w:b/>
          <w:i/>
          <w:sz w:val="24"/>
          <w:szCs w:val="24"/>
        </w:rPr>
      </w:pPr>
      <w:r w:rsidRPr="00B15176">
        <w:rPr>
          <w:b/>
          <w:iCs/>
          <w:sz w:val="24"/>
          <w:szCs w:val="24"/>
        </w:rPr>
        <w:t>8.3</w:t>
      </w:r>
      <w:r w:rsidR="001B3164" w:rsidRPr="00B15176">
        <w:rPr>
          <w:b/>
          <w:iCs/>
          <w:sz w:val="24"/>
          <w:szCs w:val="24"/>
        </w:rPr>
        <w:t>.</w:t>
      </w:r>
      <w:r w:rsidR="001B3164" w:rsidRPr="00B15176">
        <w:rPr>
          <w:bCs/>
          <w:iCs/>
          <w:sz w:val="24"/>
          <w:szCs w:val="24"/>
        </w:rPr>
        <w:t xml:space="preserve"> В случае, если заявление и прилагаемые к нему документы, необходимые для предоставления муниципальной услуги, поступили в Администрацию</w:t>
      </w:r>
      <w:r w:rsidR="0097775E" w:rsidRPr="00B15176">
        <w:rPr>
          <w:bCs/>
          <w:iCs/>
          <w:sz w:val="24"/>
          <w:szCs w:val="24"/>
        </w:rPr>
        <w:t xml:space="preserve"> </w:t>
      </w:r>
      <w:r w:rsidR="001B3164" w:rsidRPr="00B15176">
        <w:rPr>
          <w:bCs/>
          <w:iCs/>
          <w:sz w:val="24"/>
          <w:szCs w:val="24"/>
        </w:rPr>
        <w:t>через МФЦ, срок предоставления муниципальной услуги исчисляется со дня поступления вышеуказанных заявления и документов в Администрацию</w:t>
      </w:r>
      <w:r w:rsidRPr="00B15176">
        <w:rPr>
          <w:bCs/>
          <w:iCs/>
          <w:sz w:val="24"/>
          <w:szCs w:val="24"/>
        </w:rPr>
        <w:t xml:space="preserve">, но </w:t>
      </w:r>
      <w:r w:rsidRPr="00B15176">
        <w:rPr>
          <w:sz w:val="24"/>
          <w:szCs w:val="24"/>
        </w:rPr>
        <w:t xml:space="preserve">срок выдачи (направления), документов, </w:t>
      </w:r>
      <w:r w:rsidRPr="0023753A">
        <w:rPr>
          <w:sz w:val="24"/>
          <w:szCs w:val="24"/>
        </w:rPr>
        <w:t xml:space="preserve">являющихся результатом предоставления муниципальной услуги не может превышать </w:t>
      </w:r>
      <w:r w:rsidR="00A26EC5" w:rsidRPr="0023753A">
        <w:rPr>
          <w:sz w:val="24"/>
          <w:szCs w:val="24"/>
        </w:rPr>
        <w:t>30</w:t>
      </w:r>
      <w:r w:rsidRPr="0023753A">
        <w:rPr>
          <w:sz w:val="24"/>
          <w:szCs w:val="24"/>
        </w:rPr>
        <w:t xml:space="preserve"> рабочих дней.</w:t>
      </w:r>
    </w:p>
    <w:p w:rsidR="007C7A39" w:rsidRPr="00B15176" w:rsidRDefault="007C7A39" w:rsidP="007C7A39">
      <w:pPr>
        <w:ind w:hanging="24"/>
        <w:jc w:val="center"/>
        <w:rPr>
          <w:b/>
          <w:sz w:val="24"/>
          <w:szCs w:val="24"/>
        </w:rPr>
      </w:pPr>
    </w:p>
    <w:p w:rsidR="00DB291D" w:rsidRDefault="007C7A39" w:rsidP="00DB291D">
      <w:pPr>
        <w:rPr>
          <w:b/>
          <w:sz w:val="24"/>
          <w:szCs w:val="24"/>
        </w:rPr>
      </w:pPr>
      <w:r w:rsidRPr="00B15176">
        <w:rPr>
          <w:b/>
          <w:sz w:val="24"/>
          <w:szCs w:val="24"/>
        </w:rPr>
        <w:t>9. Перечень нормативных правовых актов, регулирующих отношения, возникающие в связи с предоставлением муниципальной услуги</w:t>
      </w:r>
    </w:p>
    <w:p w:rsidR="00E53291" w:rsidRPr="00E53291" w:rsidRDefault="00E53291" w:rsidP="00477218">
      <w:pPr>
        <w:ind w:firstLine="284"/>
        <w:rPr>
          <w:sz w:val="24"/>
          <w:szCs w:val="24"/>
          <w:lang w:eastAsia="en-US"/>
        </w:rPr>
      </w:pPr>
      <w:r w:rsidRPr="00E53291">
        <w:rPr>
          <w:sz w:val="24"/>
          <w:szCs w:val="24"/>
          <w:lang w:eastAsia="en-US"/>
        </w:rPr>
        <w:t>1) Конституция Российской Федерации от 12.12.1993;</w:t>
      </w:r>
    </w:p>
    <w:p w:rsidR="00E53291" w:rsidRPr="00E53291" w:rsidRDefault="00477218" w:rsidP="00477218">
      <w:pPr>
        <w:autoSpaceDE w:val="0"/>
        <w:autoSpaceDN w:val="0"/>
        <w:adjustRightInd w:val="0"/>
        <w:ind w:firstLine="284"/>
        <w:jc w:val="both"/>
        <w:rPr>
          <w:sz w:val="24"/>
          <w:szCs w:val="24"/>
        </w:rPr>
      </w:pPr>
      <w:r>
        <w:rPr>
          <w:sz w:val="24"/>
          <w:szCs w:val="24"/>
          <w:lang w:eastAsia="en-US"/>
        </w:rPr>
        <w:t>2</w:t>
      </w:r>
      <w:r w:rsidR="00E53291" w:rsidRPr="00E53291">
        <w:rPr>
          <w:sz w:val="24"/>
          <w:szCs w:val="24"/>
          <w:lang w:eastAsia="en-US"/>
        </w:rPr>
        <w:t>)</w:t>
      </w:r>
      <w:r w:rsidR="005C1D83">
        <w:rPr>
          <w:sz w:val="24"/>
          <w:szCs w:val="24"/>
          <w:lang w:eastAsia="en-US"/>
        </w:rPr>
        <w:t xml:space="preserve"> </w:t>
      </w:r>
      <w:r w:rsidR="005C1D83" w:rsidRPr="005C1D83">
        <w:rPr>
          <w:sz w:val="24"/>
          <w:szCs w:val="24"/>
          <w:lang w:eastAsia="en-US"/>
        </w:rPr>
        <w:t>Градостроительный кодекс Российской Федерации" от 29.12.2004 N 190-ФЗ</w:t>
      </w:r>
      <w:r w:rsidR="00E53291" w:rsidRPr="00E53291">
        <w:rPr>
          <w:sz w:val="24"/>
          <w:szCs w:val="24"/>
        </w:rPr>
        <w:t>;</w:t>
      </w:r>
    </w:p>
    <w:p w:rsidR="00E53291" w:rsidRDefault="00477218" w:rsidP="00477218">
      <w:pPr>
        <w:autoSpaceDE w:val="0"/>
        <w:autoSpaceDN w:val="0"/>
        <w:adjustRightInd w:val="0"/>
        <w:ind w:firstLine="284"/>
        <w:jc w:val="both"/>
        <w:rPr>
          <w:sz w:val="24"/>
          <w:szCs w:val="24"/>
        </w:rPr>
      </w:pPr>
      <w:r>
        <w:rPr>
          <w:sz w:val="24"/>
          <w:szCs w:val="24"/>
        </w:rPr>
        <w:t>3</w:t>
      </w:r>
      <w:r w:rsidR="00E53291" w:rsidRPr="00E53291">
        <w:rPr>
          <w:sz w:val="24"/>
          <w:szCs w:val="24"/>
        </w:rPr>
        <w:t xml:space="preserve">) Гражданский </w:t>
      </w:r>
      <w:r w:rsidR="00E53291" w:rsidRPr="00E53291">
        <w:rPr>
          <w:sz w:val="24"/>
          <w:szCs w:val="24"/>
          <w:lang w:eastAsia="en-US"/>
        </w:rPr>
        <w:t xml:space="preserve">кодекс Российской Федерации от </w:t>
      </w:r>
      <w:r w:rsidR="00E53291" w:rsidRPr="00E53291">
        <w:rPr>
          <w:sz w:val="24"/>
          <w:szCs w:val="24"/>
        </w:rPr>
        <w:t>30.11.1994 № 51-ФЗ;</w:t>
      </w:r>
    </w:p>
    <w:p w:rsidR="00477218" w:rsidRPr="00E53291" w:rsidRDefault="00477218" w:rsidP="00477218">
      <w:pPr>
        <w:ind w:firstLine="284"/>
        <w:rPr>
          <w:sz w:val="24"/>
          <w:szCs w:val="24"/>
          <w:lang w:eastAsia="en-US"/>
        </w:rPr>
      </w:pPr>
      <w:r>
        <w:rPr>
          <w:sz w:val="24"/>
          <w:szCs w:val="24"/>
        </w:rPr>
        <w:t xml:space="preserve">4) </w:t>
      </w:r>
      <w:r w:rsidRPr="00E53291">
        <w:rPr>
          <w:sz w:val="24"/>
          <w:szCs w:val="24"/>
          <w:lang w:eastAsia="en-US"/>
        </w:rPr>
        <w:t>Федеральный закон от 06.10.2003 № 131-ФЗ «Об общих принципах организации местного самоупра</w:t>
      </w:r>
      <w:r>
        <w:rPr>
          <w:sz w:val="24"/>
          <w:szCs w:val="24"/>
          <w:lang w:eastAsia="en-US"/>
        </w:rPr>
        <w:t>вления в Российской Федерации»;</w:t>
      </w:r>
    </w:p>
    <w:p w:rsidR="00E53291" w:rsidRPr="00E53291" w:rsidRDefault="00E53291" w:rsidP="00477218">
      <w:pPr>
        <w:autoSpaceDE w:val="0"/>
        <w:autoSpaceDN w:val="0"/>
        <w:adjustRightInd w:val="0"/>
        <w:ind w:firstLine="284"/>
        <w:jc w:val="both"/>
        <w:rPr>
          <w:sz w:val="24"/>
          <w:szCs w:val="24"/>
        </w:rPr>
      </w:pPr>
      <w:r w:rsidRPr="00E53291">
        <w:rPr>
          <w:sz w:val="24"/>
          <w:szCs w:val="24"/>
        </w:rPr>
        <w:t xml:space="preserve">5) </w:t>
      </w:r>
      <w:r w:rsidR="005C1D83" w:rsidRPr="00E53291">
        <w:rPr>
          <w:sz w:val="24"/>
          <w:szCs w:val="24"/>
          <w:lang w:eastAsia="en-US"/>
        </w:rPr>
        <w:t xml:space="preserve">Жилищный кодекс Российской Федерации от </w:t>
      </w:r>
      <w:r w:rsidR="005C1D83" w:rsidRPr="00E53291">
        <w:rPr>
          <w:sz w:val="24"/>
          <w:szCs w:val="24"/>
        </w:rPr>
        <w:t>29.12.2004 № 188-ФЗ</w:t>
      </w:r>
      <w:r w:rsidR="005C1D83">
        <w:rPr>
          <w:sz w:val="24"/>
          <w:szCs w:val="24"/>
        </w:rPr>
        <w:t>;</w:t>
      </w:r>
    </w:p>
    <w:p w:rsidR="00E53291" w:rsidRPr="00E53291" w:rsidRDefault="00E53291" w:rsidP="00477218">
      <w:pPr>
        <w:spacing w:line="276" w:lineRule="auto"/>
        <w:ind w:firstLine="284"/>
        <w:jc w:val="both"/>
        <w:rPr>
          <w:sz w:val="24"/>
          <w:szCs w:val="24"/>
          <w:lang w:eastAsia="en-US"/>
        </w:rPr>
      </w:pPr>
      <w:r w:rsidRPr="00E53291">
        <w:rPr>
          <w:sz w:val="24"/>
          <w:szCs w:val="24"/>
          <w:lang w:eastAsia="en-US"/>
        </w:rPr>
        <w:t>6) Федеральный закон от 27.07.2006 № 152-ФЗ «О персональных данных»;</w:t>
      </w:r>
    </w:p>
    <w:p w:rsidR="00E53291" w:rsidRDefault="005C1D83" w:rsidP="00477218">
      <w:pPr>
        <w:shd w:val="clear" w:color="auto" w:fill="FFFFFF"/>
        <w:tabs>
          <w:tab w:val="left" w:pos="929"/>
        </w:tabs>
        <w:ind w:right="22" w:firstLine="284"/>
        <w:jc w:val="both"/>
        <w:rPr>
          <w:sz w:val="24"/>
          <w:szCs w:val="24"/>
          <w:lang w:eastAsia="en-US"/>
        </w:rPr>
      </w:pPr>
      <w:r>
        <w:rPr>
          <w:sz w:val="24"/>
          <w:szCs w:val="24"/>
          <w:lang w:eastAsia="en-US"/>
        </w:rPr>
        <w:t>7</w:t>
      </w:r>
      <w:r w:rsidR="00E53291" w:rsidRPr="00E53291">
        <w:rPr>
          <w:sz w:val="24"/>
          <w:szCs w:val="24"/>
          <w:lang w:eastAsia="en-US"/>
        </w:rPr>
        <w:t>) Устав муниципального образования «Вавожский район», утвержденный решением Вавожского районного Совета депутатов Удмуртской Республики от 03.06.2005 № 289.</w:t>
      </w:r>
    </w:p>
    <w:p w:rsidR="00477218" w:rsidRPr="00E53291" w:rsidRDefault="00477218" w:rsidP="00477218">
      <w:pPr>
        <w:shd w:val="clear" w:color="auto" w:fill="FFFFFF"/>
        <w:tabs>
          <w:tab w:val="left" w:pos="929"/>
        </w:tabs>
        <w:ind w:right="22" w:firstLine="284"/>
        <w:jc w:val="both"/>
        <w:rPr>
          <w:sz w:val="24"/>
          <w:szCs w:val="24"/>
          <w:lang w:eastAsia="en-US"/>
        </w:rPr>
      </w:pPr>
    </w:p>
    <w:p w:rsidR="007C7A39" w:rsidRPr="0023753A" w:rsidRDefault="007C7A39" w:rsidP="0023753A">
      <w:pPr>
        <w:ind w:firstLine="284"/>
        <w:jc w:val="both"/>
        <w:rPr>
          <w:sz w:val="24"/>
          <w:szCs w:val="24"/>
        </w:rPr>
      </w:pPr>
      <w:r w:rsidRPr="00B15176">
        <w:rPr>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7C7A39" w:rsidRPr="00390279" w:rsidRDefault="007C7A39" w:rsidP="007C7A39">
      <w:pPr>
        <w:ind w:firstLine="6"/>
        <w:jc w:val="both"/>
        <w:rPr>
          <w:sz w:val="24"/>
          <w:szCs w:val="24"/>
        </w:rPr>
      </w:pPr>
      <w:r w:rsidRPr="00477218">
        <w:rPr>
          <w:b/>
          <w:sz w:val="24"/>
          <w:szCs w:val="24"/>
        </w:rPr>
        <w:t>10.1.</w:t>
      </w:r>
      <w:r w:rsidRPr="00477218">
        <w:rPr>
          <w:sz w:val="24"/>
          <w:szCs w:val="24"/>
        </w:rPr>
        <w:t xml:space="preserve"> Для получения муниципальной услуги заявитель должен представить следующие документы:</w:t>
      </w:r>
    </w:p>
    <w:p w:rsidR="00390279" w:rsidRDefault="00573E4D" w:rsidP="00390279">
      <w:pPr>
        <w:ind w:firstLine="552"/>
        <w:jc w:val="both"/>
        <w:rPr>
          <w:sz w:val="24"/>
          <w:szCs w:val="24"/>
          <w:lang w:eastAsia="en-US"/>
        </w:rPr>
      </w:pPr>
      <w:bookmarkStart w:id="7" w:name="_Hlk8906415"/>
      <w:r w:rsidRPr="00EE20FB">
        <w:rPr>
          <w:sz w:val="24"/>
          <w:szCs w:val="24"/>
        </w:rPr>
        <w:t>1</w:t>
      </w:r>
      <w:r w:rsidR="00390279" w:rsidRPr="00EE20FB">
        <w:rPr>
          <w:sz w:val="24"/>
          <w:szCs w:val="24"/>
        </w:rPr>
        <w:t xml:space="preserve">) </w:t>
      </w:r>
      <w:r w:rsidR="00390279" w:rsidRPr="00EE20FB">
        <w:rPr>
          <w:sz w:val="24"/>
          <w:szCs w:val="24"/>
          <w:lang w:eastAsia="en-US"/>
        </w:rPr>
        <w:t xml:space="preserve">письменное заявление </w:t>
      </w:r>
      <w:r w:rsidR="00193CA8" w:rsidRPr="00EE20FB">
        <w:rPr>
          <w:sz w:val="24"/>
          <w:szCs w:val="24"/>
          <w:lang w:eastAsia="en-US"/>
        </w:rPr>
        <w:t xml:space="preserve">о </w:t>
      </w:r>
      <w:r w:rsidR="0014125F" w:rsidRPr="00EE20FB">
        <w:rPr>
          <w:sz w:val="24"/>
          <w:szCs w:val="24"/>
          <w:lang w:eastAsia="en-US"/>
        </w:rPr>
        <w:t>предоставлении разрешения на ввод объекта в эксплуатацию</w:t>
      </w:r>
      <w:r w:rsidR="00390279" w:rsidRPr="00EE20FB">
        <w:rPr>
          <w:sz w:val="24"/>
          <w:szCs w:val="24"/>
          <w:lang w:eastAsia="en-US"/>
        </w:rPr>
        <w:t xml:space="preserve"> (примерная форма приведена в приложении № </w:t>
      </w:r>
      <w:r w:rsidR="009D5123" w:rsidRPr="00EE20FB">
        <w:rPr>
          <w:sz w:val="24"/>
          <w:szCs w:val="24"/>
          <w:lang w:eastAsia="en-US"/>
        </w:rPr>
        <w:t>2</w:t>
      </w:r>
      <w:r w:rsidR="00022537" w:rsidRPr="00EE20FB">
        <w:rPr>
          <w:sz w:val="24"/>
          <w:szCs w:val="24"/>
          <w:lang w:eastAsia="en-US"/>
        </w:rPr>
        <w:t>)</w:t>
      </w:r>
      <w:r w:rsidR="00390279" w:rsidRPr="00EE20FB">
        <w:rPr>
          <w:sz w:val="24"/>
          <w:szCs w:val="24"/>
          <w:lang w:eastAsia="en-US"/>
        </w:rPr>
        <w:t>;</w:t>
      </w:r>
    </w:p>
    <w:p w:rsidR="00390279" w:rsidRDefault="00390279" w:rsidP="00390279">
      <w:pPr>
        <w:ind w:firstLine="552"/>
        <w:jc w:val="both"/>
        <w:rPr>
          <w:sz w:val="24"/>
          <w:szCs w:val="24"/>
          <w:lang w:eastAsia="en-US"/>
        </w:rPr>
      </w:pPr>
      <w:r>
        <w:rPr>
          <w:sz w:val="24"/>
          <w:szCs w:val="24"/>
          <w:lang w:eastAsia="en-US"/>
        </w:rPr>
        <w:t xml:space="preserve">2) </w:t>
      </w:r>
      <w:r w:rsidR="00A62C1B" w:rsidRPr="00A62C1B">
        <w:rPr>
          <w:sz w:val="24"/>
          <w:szCs w:val="24"/>
          <w:lang w:eastAsia="en-US"/>
        </w:rPr>
        <w:t>правоустанавливающие документы на земельный участок</w:t>
      </w:r>
      <w:r w:rsidRPr="00390279">
        <w:rPr>
          <w:sz w:val="24"/>
          <w:szCs w:val="24"/>
          <w:lang w:eastAsia="en-US"/>
        </w:rPr>
        <w:t>;</w:t>
      </w:r>
    </w:p>
    <w:p w:rsidR="00390279" w:rsidRDefault="00390279" w:rsidP="00A62C1B">
      <w:pPr>
        <w:ind w:firstLine="552"/>
        <w:jc w:val="both"/>
        <w:rPr>
          <w:sz w:val="24"/>
          <w:szCs w:val="24"/>
          <w:lang w:eastAsia="en-US"/>
        </w:rPr>
      </w:pPr>
      <w:r>
        <w:rPr>
          <w:sz w:val="24"/>
          <w:szCs w:val="24"/>
          <w:lang w:eastAsia="en-US"/>
        </w:rPr>
        <w:t xml:space="preserve">3) </w:t>
      </w:r>
      <w:r w:rsidR="00A62C1B" w:rsidRPr="00A62C1B">
        <w:rPr>
          <w:sz w:val="24"/>
          <w:szCs w:val="24"/>
          <w:lang w:eastAsia="en-US"/>
        </w:rPr>
        <w:t>градостроительный план земельного участка, выданный не ранее чем за три года до дня</w:t>
      </w:r>
      <w:r w:rsidR="00A62C1B">
        <w:rPr>
          <w:sz w:val="24"/>
          <w:szCs w:val="24"/>
          <w:lang w:eastAsia="en-US"/>
        </w:rPr>
        <w:t xml:space="preserve"> </w:t>
      </w:r>
      <w:r w:rsidR="00A62C1B" w:rsidRPr="00A62C1B">
        <w:rPr>
          <w:sz w:val="24"/>
          <w:szCs w:val="24"/>
          <w:lang w:eastAsia="en-US"/>
        </w:rPr>
        <w:t>представления заявления на получение разрешения на строительство, или в случае выдачи разрешения</w:t>
      </w:r>
      <w:r w:rsidR="00A62C1B">
        <w:rPr>
          <w:sz w:val="24"/>
          <w:szCs w:val="24"/>
          <w:lang w:eastAsia="en-US"/>
        </w:rPr>
        <w:t xml:space="preserve"> </w:t>
      </w:r>
      <w:r w:rsidR="00A62C1B" w:rsidRPr="00A62C1B">
        <w:rPr>
          <w:sz w:val="24"/>
          <w:szCs w:val="24"/>
          <w:lang w:eastAsia="en-US"/>
        </w:rPr>
        <w:t>на строительство линейного объекта реквизиты проекта планировки территории и проекта межевания</w:t>
      </w:r>
      <w:r w:rsidR="00A62C1B">
        <w:rPr>
          <w:sz w:val="24"/>
          <w:szCs w:val="24"/>
          <w:lang w:eastAsia="en-US"/>
        </w:rPr>
        <w:t xml:space="preserve"> </w:t>
      </w:r>
      <w:r w:rsidR="00A62C1B" w:rsidRPr="00A62C1B">
        <w:rPr>
          <w:sz w:val="24"/>
          <w:szCs w:val="24"/>
          <w:lang w:eastAsia="en-US"/>
        </w:rPr>
        <w:t>территории (за исключением случаев, при которых для строительства, реконструкции линейного</w:t>
      </w:r>
      <w:r w:rsidR="00A62C1B">
        <w:rPr>
          <w:sz w:val="24"/>
          <w:szCs w:val="24"/>
          <w:lang w:eastAsia="en-US"/>
        </w:rPr>
        <w:t xml:space="preserve"> </w:t>
      </w:r>
      <w:r w:rsidR="00A62C1B" w:rsidRPr="00A62C1B">
        <w:rPr>
          <w:sz w:val="24"/>
          <w:szCs w:val="24"/>
          <w:lang w:eastAsia="en-US"/>
        </w:rPr>
        <w:t>объекта не требуется подготовка документации по планировке территории), реквизиты проекта</w:t>
      </w:r>
      <w:r w:rsidR="00A62C1B">
        <w:rPr>
          <w:sz w:val="24"/>
          <w:szCs w:val="24"/>
          <w:lang w:eastAsia="en-US"/>
        </w:rPr>
        <w:t xml:space="preserve"> </w:t>
      </w:r>
      <w:r w:rsidR="00A62C1B" w:rsidRPr="00A62C1B">
        <w:rPr>
          <w:sz w:val="24"/>
          <w:szCs w:val="24"/>
          <w:lang w:eastAsia="en-US"/>
        </w:rPr>
        <w:t>планировки территории в случае выдачи разрешения на строительство линейного объекта, для</w:t>
      </w:r>
      <w:r w:rsidR="00A62C1B">
        <w:rPr>
          <w:sz w:val="24"/>
          <w:szCs w:val="24"/>
          <w:lang w:eastAsia="en-US"/>
        </w:rPr>
        <w:t xml:space="preserve"> </w:t>
      </w:r>
      <w:r w:rsidR="00A62C1B" w:rsidRPr="00A62C1B">
        <w:rPr>
          <w:sz w:val="24"/>
          <w:szCs w:val="24"/>
          <w:lang w:eastAsia="en-US"/>
        </w:rPr>
        <w:t>размещения которого не требуется образование земельного участка;</w:t>
      </w:r>
    </w:p>
    <w:p w:rsidR="00022537" w:rsidRDefault="00390279" w:rsidP="00022537">
      <w:pPr>
        <w:ind w:firstLine="552"/>
        <w:jc w:val="both"/>
        <w:rPr>
          <w:sz w:val="24"/>
          <w:szCs w:val="24"/>
          <w:lang w:eastAsia="en-US"/>
        </w:rPr>
      </w:pPr>
      <w:r>
        <w:rPr>
          <w:sz w:val="24"/>
          <w:szCs w:val="24"/>
          <w:lang w:eastAsia="en-US"/>
        </w:rPr>
        <w:t xml:space="preserve">3) </w:t>
      </w:r>
      <w:r w:rsidR="0046360D" w:rsidRPr="0046360D">
        <w:rPr>
          <w:sz w:val="24"/>
          <w:szCs w:val="24"/>
          <w:lang w:eastAsia="en-US"/>
        </w:rPr>
        <w:t>разрешение на строительство</w:t>
      </w:r>
      <w:r w:rsidRPr="00390279">
        <w:rPr>
          <w:sz w:val="24"/>
          <w:szCs w:val="24"/>
          <w:lang w:eastAsia="en-US"/>
        </w:rPr>
        <w:t>;</w:t>
      </w:r>
    </w:p>
    <w:p w:rsidR="004472B9" w:rsidRDefault="004472B9" w:rsidP="00022537">
      <w:pPr>
        <w:ind w:firstLine="552"/>
        <w:jc w:val="both"/>
        <w:rPr>
          <w:sz w:val="24"/>
          <w:szCs w:val="24"/>
          <w:lang w:eastAsia="en-US"/>
        </w:rPr>
      </w:pPr>
      <w:r>
        <w:rPr>
          <w:sz w:val="24"/>
          <w:szCs w:val="24"/>
          <w:lang w:eastAsia="en-US"/>
        </w:rPr>
        <w:t xml:space="preserve">4) </w:t>
      </w:r>
      <w:r w:rsidRPr="004472B9">
        <w:rPr>
          <w:sz w:val="24"/>
          <w:szCs w:val="24"/>
          <w:lang w:eastAsia="en-US"/>
        </w:rPr>
        <w:t>технический план объекта капитального строительства</w:t>
      </w:r>
      <w:r>
        <w:rPr>
          <w:sz w:val="24"/>
          <w:szCs w:val="24"/>
          <w:lang w:eastAsia="en-US"/>
        </w:rPr>
        <w:t>;</w:t>
      </w:r>
    </w:p>
    <w:p w:rsidR="00A62C1B" w:rsidRDefault="004472B9" w:rsidP="0046360D">
      <w:pPr>
        <w:ind w:firstLine="552"/>
        <w:jc w:val="both"/>
        <w:rPr>
          <w:sz w:val="24"/>
          <w:szCs w:val="24"/>
          <w:lang w:eastAsia="en-US"/>
        </w:rPr>
      </w:pPr>
      <w:r>
        <w:rPr>
          <w:sz w:val="24"/>
          <w:szCs w:val="24"/>
          <w:lang w:eastAsia="en-US"/>
        </w:rPr>
        <w:t>5</w:t>
      </w:r>
      <w:r w:rsidR="00390279">
        <w:rPr>
          <w:sz w:val="24"/>
          <w:szCs w:val="24"/>
          <w:lang w:eastAsia="en-US"/>
        </w:rPr>
        <w:t>)</w:t>
      </w:r>
      <w:r w:rsidR="00390279" w:rsidRPr="00390279">
        <w:rPr>
          <w:sz w:val="24"/>
          <w:szCs w:val="24"/>
          <w:lang w:eastAsia="en-US"/>
        </w:rPr>
        <w:t xml:space="preserve"> </w:t>
      </w:r>
      <w:r w:rsidR="0046360D" w:rsidRPr="0046360D">
        <w:rPr>
          <w:sz w:val="24"/>
          <w:szCs w:val="24"/>
          <w:lang w:eastAsia="en-US"/>
        </w:rPr>
        <w:t>акт приемки объекта капитального строительства (в случае осуществления строительства,</w:t>
      </w:r>
      <w:r w:rsidR="0046360D">
        <w:rPr>
          <w:sz w:val="24"/>
          <w:szCs w:val="24"/>
          <w:lang w:eastAsia="en-US"/>
        </w:rPr>
        <w:t xml:space="preserve"> </w:t>
      </w:r>
      <w:r w:rsidR="0046360D" w:rsidRPr="0046360D">
        <w:rPr>
          <w:sz w:val="24"/>
          <w:szCs w:val="24"/>
          <w:lang w:eastAsia="en-US"/>
        </w:rPr>
        <w:t>реконструкции на основании договора строительного подряда)</w:t>
      </w:r>
      <w:r w:rsidR="00A62C1B">
        <w:rPr>
          <w:sz w:val="24"/>
          <w:szCs w:val="24"/>
          <w:lang w:eastAsia="en-US"/>
        </w:rPr>
        <w:t>;</w:t>
      </w:r>
    </w:p>
    <w:p w:rsidR="00573E4D" w:rsidRDefault="004472B9" w:rsidP="0046360D">
      <w:pPr>
        <w:ind w:firstLine="552"/>
        <w:jc w:val="both"/>
        <w:rPr>
          <w:sz w:val="24"/>
          <w:szCs w:val="24"/>
          <w:lang w:eastAsia="en-US"/>
        </w:rPr>
      </w:pPr>
      <w:r>
        <w:rPr>
          <w:sz w:val="24"/>
          <w:szCs w:val="24"/>
          <w:lang w:eastAsia="en-US"/>
        </w:rPr>
        <w:t>6</w:t>
      </w:r>
      <w:r w:rsidR="00A62C1B">
        <w:rPr>
          <w:sz w:val="24"/>
          <w:szCs w:val="24"/>
          <w:lang w:eastAsia="en-US"/>
        </w:rPr>
        <w:t xml:space="preserve">) </w:t>
      </w:r>
      <w:r w:rsidR="0046360D" w:rsidRPr="0046360D">
        <w:rPr>
          <w:sz w:val="24"/>
          <w:szCs w:val="24"/>
          <w:lang w:eastAsia="en-US"/>
        </w:rPr>
        <w:t>акт, подтверждающий соответствие параметров построенного, реконструированного объекта</w:t>
      </w:r>
      <w:r w:rsidR="0046360D">
        <w:rPr>
          <w:sz w:val="24"/>
          <w:szCs w:val="24"/>
          <w:lang w:eastAsia="en-US"/>
        </w:rPr>
        <w:t xml:space="preserve"> </w:t>
      </w:r>
      <w:r w:rsidR="0046360D" w:rsidRPr="0046360D">
        <w:rPr>
          <w:sz w:val="24"/>
          <w:szCs w:val="24"/>
          <w:lang w:eastAsia="en-US"/>
        </w:rPr>
        <w:t>капитального строительства проектной документации</w:t>
      </w:r>
      <w:r w:rsidR="00A62C1B">
        <w:rPr>
          <w:sz w:val="24"/>
          <w:szCs w:val="24"/>
          <w:lang w:eastAsia="en-US"/>
        </w:rPr>
        <w:t>;</w:t>
      </w:r>
    </w:p>
    <w:p w:rsidR="00A62C1B" w:rsidRDefault="004472B9" w:rsidP="0046360D">
      <w:pPr>
        <w:ind w:firstLine="552"/>
        <w:jc w:val="both"/>
        <w:rPr>
          <w:sz w:val="24"/>
          <w:szCs w:val="24"/>
          <w:lang w:eastAsia="en-US"/>
        </w:rPr>
      </w:pPr>
      <w:r>
        <w:rPr>
          <w:sz w:val="24"/>
          <w:szCs w:val="24"/>
          <w:lang w:eastAsia="en-US"/>
        </w:rPr>
        <w:t>7</w:t>
      </w:r>
      <w:r w:rsidR="00A62C1B">
        <w:rPr>
          <w:sz w:val="24"/>
          <w:szCs w:val="24"/>
          <w:lang w:eastAsia="en-US"/>
        </w:rPr>
        <w:t xml:space="preserve">) </w:t>
      </w:r>
      <w:r w:rsidR="0046360D" w:rsidRPr="0046360D">
        <w:rPr>
          <w:sz w:val="24"/>
          <w:szCs w:val="24"/>
          <w:lang w:eastAsia="en-US"/>
        </w:rPr>
        <w:t>документы, подтверждающие соответствие построенного, реконструированного объекта</w:t>
      </w:r>
      <w:r w:rsidR="0046360D">
        <w:rPr>
          <w:sz w:val="24"/>
          <w:szCs w:val="24"/>
          <w:lang w:eastAsia="en-US"/>
        </w:rPr>
        <w:t xml:space="preserve"> </w:t>
      </w:r>
      <w:r w:rsidR="0046360D" w:rsidRPr="0046360D">
        <w:rPr>
          <w:sz w:val="24"/>
          <w:szCs w:val="24"/>
          <w:lang w:eastAsia="en-US"/>
        </w:rPr>
        <w:t>капитального строительства техническим условиям и подписанные представителями организаций,</w:t>
      </w:r>
      <w:r w:rsidR="0046360D">
        <w:rPr>
          <w:sz w:val="24"/>
          <w:szCs w:val="24"/>
          <w:lang w:eastAsia="en-US"/>
        </w:rPr>
        <w:t xml:space="preserve"> </w:t>
      </w:r>
      <w:r w:rsidR="0046360D" w:rsidRPr="0046360D">
        <w:rPr>
          <w:sz w:val="24"/>
          <w:szCs w:val="24"/>
          <w:lang w:eastAsia="en-US"/>
        </w:rPr>
        <w:t>осуществляющих эксплуатацию сетей инженерно-технического обеспечения (при их наличии)</w:t>
      </w:r>
      <w:r w:rsidR="00A62C1B">
        <w:rPr>
          <w:sz w:val="24"/>
          <w:szCs w:val="24"/>
          <w:lang w:eastAsia="en-US"/>
        </w:rPr>
        <w:t>;</w:t>
      </w:r>
    </w:p>
    <w:p w:rsidR="00A62C1B" w:rsidRPr="00390279" w:rsidRDefault="004472B9" w:rsidP="00A62C1B">
      <w:pPr>
        <w:ind w:firstLine="552"/>
        <w:jc w:val="both"/>
        <w:rPr>
          <w:sz w:val="24"/>
          <w:szCs w:val="24"/>
          <w:lang w:eastAsia="en-US"/>
        </w:rPr>
      </w:pPr>
      <w:r>
        <w:rPr>
          <w:sz w:val="24"/>
          <w:szCs w:val="24"/>
          <w:lang w:eastAsia="en-US"/>
        </w:rPr>
        <w:t>8</w:t>
      </w:r>
      <w:r w:rsidR="00A62C1B">
        <w:rPr>
          <w:sz w:val="24"/>
          <w:szCs w:val="24"/>
          <w:lang w:eastAsia="en-US"/>
        </w:rPr>
        <w:t>) иные документы, предусмотренные ст.5</w:t>
      </w:r>
      <w:r w:rsidR="0046360D">
        <w:rPr>
          <w:sz w:val="24"/>
          <w:szCs w:val="24"/>
          <w:lang w:eastAsia="en-US"/>
        </w:rPr>
        <w:t>5</w:t>
      </w:r>
      <w:r w:rsidR="00A62C1B">
        <w:rPr>
          <w:sz w:val="24"/>
          <w:szCs w:val="24"/>
          <w:lang w:eastAsia="en-US"/>
        </w:rPr>
        <w:t xml:space="preserve"> </w:t>
      </w:r>
      <w:r w:rsidR="00A62C1B" w:rsidRPr="00A62C1B">
        <w:rPr>
          <w:sz w:val="24"/>
          <w:szCs w:val="24"/>
          <w:lang w:eastAsia="en-US"/>
        </w:rPr>
        <w:t>Градостроительн</w:t>
      </w:r>
      <w:r w:rsidR="00A62C1B">
        <w:rPr>
          <w:sz w:val="24"/>
          <w:szCs w:val="24"/>
          <w:lang w:eastAsia="en-US"/>
        </w:rPr>
        <w:t>ого</w:t>
      </w:r>
      <w:r w:rsidR="00A62C1B" w:rsidRPr="00A62C1B">
        <w:rPr>
          <w:sz w:val="24"/>
          <w:szCs w:val="24"/>
          <w:lang w:eastAsia="en-US"/>
        </w:rPr>
        <w:t xml:space="preserve"> кодекс</w:t>
      </w:r>
      <w:r w:rsidR="00A62C1B">
        <w:rPr>
          <w:sz w:val="24"/>
          <w:szCs w:val="24"/>
          <w:lang w:eastAsia="en-US"/>
        </w:rPr>
        <w:t>а</w:t>
      </w:r>
      <w:r w:rsidR="00A62C1B" w:rsidRPr="00A62C1B">
        <w:rPr>
          <w:sz w:val="24"/>
          <w:szCs w:val="24"/>
          <w:lang w:eastAsia="en-US"/>
        </w:rPr>
        <w:t xml:space="preserve"> Российской Федерации" от</w:t>
      </w:r>
      <w:r w:rsidR="00A62C1B">
        <w:rPr>
          <w:sz w:val="24"/>
          <w:szCs w:val="24"/>
          <w:lang w:eastAsia="en-US"/>
        </w:rPr>
        <w:t xml:space="preserve"> </w:t>
      </w:r>
      <w:r w:rsidR="00A62C1B" w:rsidRPr="00A62C1B">
        <w:rPr>
          <w:sz w:val="24"/>
          <w:szCs w:val="24"/>
          <w:lang w:eastAsia="en-US"/>
        </w:rPr>
        <w:t>29.12.2004 N 190-ФЗ</w:t>
      </w:r>
      <w:r w:rsidR="00A62C1B">
        <w:rPr>
          <w:sz w:val="24"/>
          <w:szCs w:val="24"/>
          <w:lang w:eastAsia="en-US"/>
        </w:rPr>
        <w:t>.</w:t>
      </w:r>
    </w:p>
    <w:p w:rsidR="007C7A39" w:rsidRPr="00B15176" w:rsidRDefault="007C7A39" w:rsidP="00573E4D">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lastRenderedPageBreak/>
        <w:t>10.2.</w:t>
      </w:r>
      <w:r w:rsidRPr="00B15176">
        <w:rPr>
          <w:rFonts w:ascii="Times New Roman" w:hAnsi="Times New Roman" w:cs="Times New Roman"/>
          <w:sz w:val="24"/>
          <w:szCs w:val="24"/>
        </w:rPr>
        <w:t xml:space="preserve"> Заявление заполняется рукописным или машинописным способом. При рукописном способе заявление заполняется чернилами или пастой синего или черного цвета разборчиво, чётко, без сокращений и исправлений. В случае, если заявление исполнено машинописным способом, заявитель дополнительно в нижней части документа разборчиво от руки указывает свои фамилию, имя и отчество (полностью), подпись и дату.</w:t>
      </w:r>
    </w:p>
    <w:bookmarkEnd w:id="7"/>
    <w:p w:rsidR="007C7A39" w:rsidRPr="00B15176" w:rsidRDefault="007C7A39" w:rsidP="007C7A39">
      <w:pPr>
        <w:pStyle w:val="ConsPlusNonformat"/>
        <w:jc w:val="both"/>
        <w:rPr>
          <w:rFonts w:ascii="Times New Roman" w:hAnsi="Times New Roman" w:cs="Times New Roman"/>
          <w:sz w:val="24"/>
          <w:szCs w:val="24"/>
        </w:rPr>
      </w:pPr>
      <w:r w:rsidRPr="00272206">
        <w:rPr>
          <w:rFonts w:ascii="Times New Roman" w:hAnsi="Times New Roman" w:cs="Times New Roman"/>
          <w:b/>
          <w:sz w:val="24"/>
          <w:szCs w:val="24"/>
        </w:rPr>
        <w:t>10.3.</w:t>
      </w:r>
      <w:r w:rsidRPr="00B15176">
        <w:rPr>
          <w:rFonts w:ascii="Times New Roman" w:hAnsi="Times New Roman" w:cs="Times New Roman"/>
          <w:sz w:val="24"/>
          <w:szCs w:val="24"/>
        </w:rPr>
        <w:t xml:space="preserve"> В заявлении указывается один из следующих способов получения документа, являющегося результатом предоставления муниципальной услуги, удобный для заявителя:</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01187E">
        <w:rPr>
          <w:rFonts w:ascii="Times New Roman" w:hAnsi="Times New Roman" w:cs="Times New Roman"/>
          <w:sz w:val="24"/>
          <w:szCs w:val="24"/>
        </w:rPr>
        <w:t>1) лично в Администрации</w:t>
      </w:r>
      <w:r w:rsidR="007C7A39" w:rsidRPr="00B15176">
        <w:rPr>
          <w:rFonts w:ascii="Times New Roman" w:hAnsi="Times New Roman" w:cs="Times New Roman"/>
          <w:sz w:val="24"/>
          <w:szCs w:val="24"/>
        </w:rPr>
        <w:t>;</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2) лично в </w:t>
      </w:r>
      <w:r w:rsidR="00F449CE" w:rsidRPr="00B15176">
        <w:rPr>
          <w:rFonts w:ascii="Times New Roman" w:hAnsi="Times New Roman" w:cs="Times New Roman"/>
          <w:sz w:val="24"/>
          <w:szCs w:val="24"/>
        </w:rPr>
        <w:t>МФЦ</w:t>
      </w:r>
      <w:r w:rsidR="007C7A39" w:rsidRPr="00B15176">
        <w:rPr>
          <w:rFonts w:ascii="Times New Roman" w:hAnsi="Times New Roman" w:cs="Times New Roman"/>
          <w:sz w:val="24"/>
          <w:szCs w:val="24"/>
        </w:rPr>
        <w:t>;</w:t>
      </w:r>
    </w:p>
    <w:p w:rsidR="0097775E"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3) посредством почтовой связи</w:t>
      </w:r>
      <w:r w:rsidR="0097775E" w:rsidRPr="00B15176">
        <w:rPr>
          <w:rFonts w:ascii="Times New Roman" w:hAnsi="Times New Roman" w:cs="Times New Roman"/>
          <w:sz w:val="24"/>
          <w:szCs w:val="24"/>
        </w:rPr>
        <w:t>;</w:t>
      </w:r>
    </w:p>
    <w:p w:rsidR="0097775E" w:rsidRPr="00B15176" w:rsidRDefault="0097775E"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bookmarkStart w:id="8" w:name="_Hlk14255760"/>
      <w:r w:rsidR="00297430" w:rsidRPr="00B15176">
        <w:rPr>
          <w:rFonts w:ascii="Times New Roman" w:hAnsi="Times New Roman" w:cs="Times New Roman"/>
          <w:sz w:val="24"/>
          <w:szCs w:val="24"/>
        </w:rPr>
        <w:t>4</w:t>
      </w:r>
      <w:r w:rsidRPr="00B15176">
        <w:rPr>
          <w:rFonts w:ascii="Times New Roman" w:hAnsi="Times New Roman" w:cs="Times New Roman"/>
          <w:sz w:val="24"/>
          <w:szCs w:val="24"/>
        </w:rPr>
        <w:t>) в личном кабинете ЕПГУ, РПГУ</w:t>
      </w:r>
      <w:r w:rsidR="00297430" w:rsidRPr="00B15176">
        <w:rPr>
          <w:rFonts w:ascii="Times New Roman" w:hAnsi="Times New Roman" w:cs="Times New Roman"/>
          <w:sz w:val="24"/>
          <w:szCs w:val="24"/>
        </w:rPr>
        <w:t>.</w:t>
      </w:r>
      <w:r w:rsidRPr="00B15176">
        <w:rPr>
          <w:rFonts w:ascii="Times New Roman" w:hAnsi="Times New Roman" w:cs="Times New Roman"/>
          <w:sz w:val="24"/>
          <w:szCs w:val="24"/>
        </w:rPr>
        <w:t xml:space="preserve"> </w:t>
      </w:r>
    </w:p>
    <w:bookmarkEnd w:id="8"/>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В случае если в заявлении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заказным письмом посредством почтовой связи. </w:t>
      </w:r>
    </w:p>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10.4.</w:t>
      </w:r>
      <w:r w:rsidRPr="00B15176">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sidR="00F741B4" w:rsidRPr="00B15176">
        <w:rPr>
          <w:rFonts w:ascii="Times New Roman" w:hAnsi="Times New Roman" w:cs="Times New Roman"/>
          <w:sz w:val="24"/>
          <w:szCs w:val="24"/>
        </w:rPr>
        <w:t>ах</w:t>
      </w:r>
      <w:r w:rsidRPr="00B15176">
        <w:rPr>
          <w:rFonts w:ascii="Times New Roman" w:hAnsi="Times New Roman" w:cs="Times New Roman"/>
          <w:sz w:val="24"/>
          <w:szCs w:val="24"/>
        </w:rPr>
        <w:t xml:space="preserve"> </w:t>
      </w:r>
      <w:r w:rsidR="008C00C2" w:rsidRPr="00B15176">
        <w:rPr>
          <w:rFonts w:ascii="Times New Roman" w:hAnsi="Times New Roman" w:cs="Times New Roman"/>
          <w:sz w:val="24"/>
          <w:szCs w:val="24"/>
        </w:rPr>
        <w:t>10.1</w:t>
      </w:r>
      <w:r w:rsidR="00F741B4" w:rsidRPr="00B15176">
        <w:rPr>
          <w:rFonts w:ascii="Times New Roman" w:hAnsi="Times New Roman" w:cs="Times New Roman"/>
          <w:sz w:val="24"/>
          <w:szCs w:val="24"/>
        </w:rPr>
        <w:t>, 11.1</w:t>
      </w:r>
      <w:r w:rsidRPr="00B15176">
        <w:rPr>
          <w:rFonts w:ascii="Times New Roman" w:hAnsi="Times New Roman" w:cs="Times New Roman"/>
          <w:sz w:val="24"/>
          <w:szCs w:val="24"/>
        </w:rPr>
        <w:t xml:space="preserve"> настоящего регламента, заявителями могут быть представлены:  </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4) в электронной форме через ЕПГУ, РПГУ и инфоматы.</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В электронной форме заявление и документы также могут быть представлены на адреса электронной почты Администрации и</w:t>
      </w:r>
      <w:r w:rsidR="00F449CE" w:rsidRPr="00B15176">
        <w:t xml:space="preserve"> </w:t>
      </w:r>
      <w:r w:rsidR="00F449CE" w:rsidRPr="00B15176">
        <w:rPr>
          <w:sz w:val="24"/>
          <w:szCs w:val="24"/>
        </w:rPr>
        <w:t>МФЦ</w:t>
      </w:r>
      <w:r w:rsidR="007C7A39" w:rsidRPr="00B15176">
        <w:rPr>
          <w:sz w:val="24"/>
          <w:szCs w:val="24"/>
        </w:rPr>
        <w:t>. В этом случае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jc w:val="both"/>
        <w:rPr>
          <w:sz w:val="24"/>
          <w:szCs w:val="24"/>
        </w:rPr>
      </w:pPr>
      <w:bookmarkStart w:id="9" w:name="_Hlk8906512"/>
      <w:r w:rsidRPr="00B15176">
        <w:rPr>
          <w:b/>
          <w:sz w:val="24"/>
          <w:szCs w:val="24"/>
        </w:rPr>
        <w:t>10.</w:t>
      </w:r>
      <w:r w:rsidR="00431727" w:rsidRPr="00B15176">
        <w:rPr>
          <w:b/>
          <w:sz w:val="24"/>
          <w:szCs w:val="24"/>
        </w:rPr>
        <w:t>5</w:t>
      </w:r>
      <w:r w:rsidRPr="00B15176">
        <w:rPr>
          <w:b/>
          <w:sz w:val="24"/>
          <w:szCs w:val="24"/>
        </w:rPr>
        <w:t>.</w:t>
      </w:r>
      <w:r w:rsidRPr="00B15176">
        <w:rPr>
          <w:color w:val="FF0000"/>
          <w:sz w:val="24"/>
          <w:szCs w:val="24"/>
        </w:rPr>
        <w:t xml:space="preserve"> </w:t>
      </w:r>
      <w:r w:rsidRPr="00B15176">
        <w:rPr>
          <w:sz w:val="24"/>
          <w:szCs w:val="24"/>
        </w:rPr>
        <w:t xml:space="preserve">Заявитель вправе отозвать своё заявление на получение муниципальной услуги в любой момент исполнения муниципальной услуги, обратившись с заявлением по форме, представленной в </w:t>
      </w:r>
      <w:r w:rsidRPr="009D5123">
        <w:rPr>
          <w:sz w:val="24"/>
          <w:szCs w:val="24"/>
        </w:rPr>
        <w:t>Приложении №</w:t>
      </w:r>
      <w:r w:rsidR="00390279">
        <w:rPr>
          <w:sz w:val="24"/>
          <w:szCs w:val="24"/>
        </w:rPr>
        <w:t xml:space="preserve"> </w:t>
      </w:r>
      <w:r w:rsidR="009D5123">
        <w:rPr>
          <w:sz w:val="24"/>
          <w:szCs w:val="24"/>
        </w:rPr>
        <w:t>5</w:t>
      </w:r>
      <w:r w:rsidRPr="00D53FA7">
        <w:rPr>
          <w:color w:val="FF0000"/>
          <w:sz w:val="24"/>
          <w:szCs w:val="24"/>
        </w:rPr>
        <w:t xml:space="preserve"> </w:t>
      </w:r>
      <w:r w:rsidRPr="00D53FA7">
        <w:rPr>
          <w:sz w:val="24"/>
          <w:szCs w:val="24"/>
        </w:rPr>
        <w:t>к настоящему</w:t>
      </w:r>
      <w:r w:rsidRPr="00B15176">
        <w:rPr>
          <w:sz w:val="24"/>
          <w:szCs w:val="24"/>
        </w:rPr>
        <w:t xml:space="preserve"> регламенту,</w:t>
      </w:r>
      <w:r w:rsidRPr="00B15176">
        <w:rPr>
          <w:color w:val="FF0000"/>
          <w:sz w:val="24"/>
          <w:szCs w:val="24"/>
        </w:rPr>
        <w:t xml:space="preserve"> </w:t>
      </w:r>
      <w:r w:rsidRPr="00B15176">
        <w:rPr>
          <w:sz w:val="24"/>
          <w:szCs w:val="24"/>
        </w:rPr>
        <w:t xml:space="preserve">в Администрацию или </w:t>
      </w:r>
      <w:r w:rsidR="00F449CE" w:rsidRPr="00B15176">
        <w:rPr>
          <w:sz w:val="24"/>
          <w:szCs w:val="24"/>
        </w:rPr>
        <w:t>МФЦ</w:t>
      </w:r>
      <w:r w:rsidR="00F741B4" w:rsidRPr="00B15176">
        <w:rPr>
          <w:sz w:val="24"/>
          <w:szCs w:val="24"/>
        </w:rPr>
        <w:t>,</w:t>
      </w:r>
      <w:r w:rsidRPr="00B15176">
        <w:rPr>
          <w:sz w:val="24"/>
          <w:szCs w:val="24"/>
        </w:rPr>
        <w:t xml:space="preserve"> в который им было подано заявление на предоставление муниципальной услуги.</w:t>
      </w:r>
    </w:p>
    <w:bookmarkEnd w:id="9"/>
    <w:p w:rsidR="007C7A39" w:rsidRPr="00B15176" w:rsidRDefault="007C7A39" w:rsidP="007C7A39">
      <w:pPr>
        <w:pStyle w:val="a3"/>
        <w:spacing w:after="0"/>
        <w:ind w:firstLine="708"/>
        <w:jc w:val="both"/>
        <w:rPr>
          <w:color w:val="FF0000"/>
        </w:rPr>
      </w:pPr>
    </w:p>
    <w:p w:rsidR="007C7A39" w:rsidRPr="00B15176" w:rsidRDefault="007C7A39" w:rsidP="00F741B4">
      <w:pPr>
        <w:jc w:val="both"/>
        <w:rPr>
          <w:b/>
          <w:sz w:val="24"/>
          <w:szCs w:val="24"/>
        </w:rPr>
      </w:pPr>
      <w:r w:rsidRPr="00B15176">
        <w:rPr>
          <w:b/>
          <w:sz w:val="24"/>
          <w:szCs w:val="24"/>
        </w:rPr>
        <w:t>11.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
    <w:p w:rsidR="00ED7D2E" w:rsidRPr="000F4ED2" w:rsidRDefault="007C7A39" w:rsidP="000F4ED2">
      <w:pPr>
        <w:pStyle w:val="s1"/>
        <w:spacing w:before="0" w:beforeAutospacing="0" w:after="0" w:afterAutospacing="0"/>
        <w:jc w:val="both"/>
      </w:pPr>
      <w:bookmarkStart w:id="10" w:name="_Hlk8906590"/>
      <w:r w:rsidRPr="000F4ED2">
        <w:rPr>
          <w:b/>
        </w:rPr>
        <w:t>11.1.</w:t>
      </w:r>
      <w:r w:rsidRPr="000F4ED2">
        <w:t xml:space="preserve"> Заявитель, одновременно с заявлением и документами, указанными в пункте </w:t>
      </w:r>
      <w:r w:rsidR="004569E0" w:rsidRPr="000F4ED2">
        <w:t>10.1</w:t>
      </w:r>
      <w:r w:rsidRPr="000F4ED2">
        <w:t xml:space="preserve"> настоящего регламента</w:t>
      </w:r>
      <w:r w:rsidRPr="000F4ED2">
        <w:rPr>
          <w:color w:val="7030A0"/>
        </w:rPr>
        <w:t>,</w:t>
      </w:r>
      <w:r w:rsidRPr="000F4ED2">
        <w:t xml:space="preserve"> вправе по собственной инициативе представить</w:t>
      </w:r>
      <w:r w:rsidR="000F4ED2">
        <w:t xml:space="preserve"> </w:t>
      </w:r>
      <w:r w:rsidR="00ED7D2E" w:rsidRPr="000F4ED2">
        <w:rPr>
          <w:color w:val="000000"/>
        </w:rPr>
        <w:t>иные документы, содержащие сведения об изменениях или обстоятельствах, послуживших основанием для обращения.</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sz w:val="24"/>
          <w:szCs w:val="24"/>
        </w:rPr>
      </w:pPr>
      <w:r w:rsidRPr="00B15176">
        <w:rPr>
          <w:b/>
          <w:sz w:val="24"/>
          <w:szCs w:val="24"/>
        </w:rPr>
        <w:t>11.2.</w:t>
      </w:r>
      <w:r w:rsidRPr="00B15176">
        <w:rPr>
          <w:sz w:val="24"/>
          <w:szCs w:val="24"/>
        </w:rPr>
        <w:t xml:space="preserve"> </w:t>
      </w:r>
      <w:r w:rsidRPr="00B15176">
        <w:rPr>
          <w:rFonts w:eastAsia="Arial"/>
          <w:sz w:val="24"/>
          <w:szCs w:val="24"/>
        </w:rPr>
        <w:t xml:space="preserve">Непредставление заявителем документов, указанных в пункте </w:t>
      </w:r>
      <w:r w:rsidR="004569E0" w:rsidRPr="00B15176">
        <w:rPr>
          <w:rFonts w:eastAsia="Arial"/>
          <w:sz w:val="24"/>
          <w:szCs w:val="24"/>
        </w:rPr>
        <w:t>11.1</w:t>
      </w:r>
      <w:r w:rsidRPr="00B15176">
        <w:rPr>
          <w:rFonts w:eastAsia="Arial"/>
          <w:sz w:val="24"/>
          <w:szCs w:val="24"/>
        </w:rPr>
        <w:t xml:space="preserve"> настоящего регламента не является основанием для отказа в предоставлении муниципальной услуги. </w:t>
      </w:r>
    </w:p>
    <w:p w:rsidR="007C7A39" w:rsidRPr="00B15176" w:rsidRDefault="007C7A39" w:rsidP="007C7A39">
      <w:pPr>
        <w:pStyle w:val="s1"/>
        <w:spacing w:before="0" w:beforeAutospacing="0" w:after="0" w:afterAutospacing="0"/>
        <w:jc w:val="both"/>
      </w:pPr>
      <w:r w:rsidRPr="00B15176">
        <w:rPr>
          <w:b/>
        </w:rPr>
        <w:t>11.3.</w:t>
      </w:r>
      <w:r w:rsidRPr="00B15176">
        <w:t xml:space="preserve"> В случае если документы, указанные в пункте </w:t>
      </w:r>
      <w:r w:rsidR="004569E0" w:rsidRPr="00B15176">
        <w:t>11.1</w:t>
      </w:r>
      <w:r w:rsidRPr="00B15176">
        <w:t xml:space="preserve"> настоящего регламента</w:t>
      </w:r>
      <w:r w:rsidRPr="00B15176">
        <w:rPr>
          <w:color w:val="FF0000"/>
        </w:rPr>
        <w:t xml:space="preserve"> </w:t>
      </w:r>
      <w:r w:rsidRPr="00B15176">
        <w:t xml:space="preserve">не представлены заявителем по собственной инициативе, работники Администрации или </w:t>
      </w:r>
      <w:r w:rsidR="004569E0" w:rsidRPr="00B15176">
        <w:t xml:space="preserve">МФЦ </w:t>
      </w:r>
      <w:r w:rsidRPr="00B15176">
        <w:t xml:space="preserve">проверяют наличие и (или) достоверность таких документов в собственном распоряжении, или запрашивают документы у соответствующих государственных органов, органов местного самоуправления и иных органов, участвующих в </w:t>
      </w:r>
      <w:r w:rsidRPr="00B15176">
        <w:lastRenderedPageBreak/>
        <w:t>предоставлении государственных и муниципальных услуг, посредством межведомственного электронного взаимодействия.</w:t>
      </w:r>
    </w:p>
    <w:p w:rsidR="007C7A39" w:rsidRPr="00B15176" w:rsidRDefault="007C7A39" w:rsidP="007C7A39">
      <w:pPr>
        <w:pStyle w:val="s1"/>
        <w:spacing w:before="0" w:beforeAutospacing="0" w:after="0" w:afterAutospacing="0"/>
        <w:jc w:val="both"/>
      </w:pPr>
      <w:r w:rsidRPr="00B15176">
        <w:rPr>
          <w:b/>
        </w:rPr>
        <w:t>11.4.</w:t>
      </w:r>
      <w:r w:rsidRPr="00B15176">
        <w:t xml:space="preserve"> Запрещается требовать от заявителя:</w:t>
      </w:r>
    </w:p>
    <w:p w:rsidR="007C7A39" w:rsidRPr="00B15176" w:rsidRDefault="001B3164" w:rsidP="001B3164">
      <w:pPr>
        <w:pStyle w:val="s1"/>
        <w:spacing w:before="0" w:beforeAutospacing="0" w:after="0" w:afterAutospacing="0"/>
        <w:jc w:val="both"/>
      </w:pPr>
      <w:r w:rsidRPr="00B15176">
        <w:t xml:space="preserve">     </w:t>
      </w:r>
      <w:r w:rsidR="007C7A39" w:rsidRPr="00B15176">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7A39" w:rsidRPr="00B15176" w:rsidRDefault="001B3164" w:rsidP="001B3164">
      <w:pPr>
        <w:pStyle w:val="s1"/>
        <w:spacing w:before="0" w:beforeAutospacing="0" w:after="0" w:afterAutospacing="0"/>
        <w:jc w:val="both"/>
      </w:pPr>
      <w:r w:rsidRPr="00B15176">
        <w:t xml:space="preserve">     </w:t>
      </w:r>
      <w:r w:rsidR="007C7A39" w:rsidRPr="00B15176">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0" w:history="1">
        <w:r w:rsidR="007C7A39" w:rsidRPr="00B15176">
          <w:t>части 6 статьи 7</w:t>
        </w:r>
      </w:hyperlink>
      <w:r w:rsidR="007C7A39" w:rsidRPr="00B15176">
        <w:t xml:space="preserve"> Федерального закона № 210-ФЗ «Об организации предоставления государственных и муниципальных услуг».</w:t>
      </w:r>
    </w:p>
    <w:p w:rsidR="007C7A39" w:rsidRPr="00B15176" w:rsidRDefault="007C7A39" w:rsidP="007C7A39">
      <w:pPr>
        <w:ind w:firstLine="708"/>
        <w:jc w:val="both"/>
        <w:rPr>
          <w:sz w:val="24"/>
          <w:szCs w:val="24"/>
        </w:rPr>
      </w:pPr>
    </w:p>
    <w:p w:rsidR="007C7A39" w:rsidRPr="00B15176" w:rsidRDefault="007C7A39" w:rsidP="00F741B4">
      <w:pPr>
        <w:jc w:val="both"/>
        <w:rPr>
          <w:b/>
          <w:sz w:val="24"/>
          <w:szCs w:val="24"/>
        </w:rPr>
      </w:pPr>
      <w:bookmarkStart w:id="11" w:name="_Hlk14256759"/>
      <w:bookmarkEnd w:id="10"/>
      <w:r w:rsidRPr="00B15176">
        <w:rPr>
          <w:b/>
          <w:sz w:val="24"/>
          <w:szCs w:val="24"/>
        </w:rPr>
        <w:t>12.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C7A39" w:rsidRDefault="007C7A39" w:rsidP="00DD451B">
      <w:pPr>
        <w:jc w:val="both"/>
        <w:rPr>
          <w:sz w:val="24"/>
          <w:szCs w:val="24"/>
        </w:rPr>
      </w:pPr>
      <w:r w:rsidRPr="000F4ED2">
        <w:rPr>
          <w:b/>
          <w:sz w:val="24"/>
          <w:szCs w:val="24"/>
        </w:rPr>
        <w:t>12.1.</w:t>
      </w:r>
      <w:r w:rsidRPr="000F4ED2">
        <w:rPr>
          <w:sz w:val="24"/>
          <w:szCs w:val="24"/>
        </w:rPr>
        <w:t xml:space="preserve"> Услуги, которые являются необходимыми обязательными для предоставления м</w:t>
      </w:r>
      <w:r w:rsidR="00ED7D2E" w:rsidRPr="000F4ED2">
        <w:rPr>
          <w:sz w:val="24"/>
          <w:szCs w:val="24"/>
        </w:rPr>
        <w:t>униципальной услуги</w:t>
      </w:r>
      <w:r w:rsidR="000F4ED2" w:rsidRPr="000F4ED2">
        <w:rPr>
          <w:sz w:val="24"/>
          <w:szCs w:val="24"/>
        </w:rPr>
        <w:t xml:space="preserve"> отсутствуют</w:t>
      </w:r>
      <w:r w:rsidR="000F4ED2">
        <w:rPr>
          <w:sz w:val="24"/>
          <w:szCs w:val="24"/>
        </w:rPr>
        <w:t>.</w:t>
      </w:r>
    </w:p>
    <w:p w:rsidR="00071CFE" w:rsidRPr="000F4ED2" w:rsidRDefault="00071CFE" w:rsidP="00DD451B">
      <w:pPr>
        <w:jc w:val="both"/>
        <w:rPr>
          <w:sz w:val="24"/>
          <w:szCs w:val="24"/>
        </w:rPr>
      </w:pPr>
    </w:p>
    <w:bookmarkEnd w:id="11"/>
    <w:p w:rsidR="007C7A39" w:rsidRPr="00B15176" w:rsidRDefault="007C7A39" w:rsidP="00F741B4">
      <w:pPr>
        <w:jc w:val="both"/>
        <w:rPr>
          <w:b/>
          <w:color w:val="000000"/>
          <w:sz w:val="24"/>
          <w:szCs w:val="24"/>
        </w:rPr>
      </w:pPr>
      <w:r w:rsidRPr="00B15176">
        <w:rPr>
          <w:b/>
          <w:color w:val="000000"/>
          <w:sz w:val="24"/>
          <w:szCs w:val="24"/>
        </w:rPr>
        <w:t>13. Исчерпывающий перечень оснований для отказа в приеме документов,  необходимых для предоставления муниципальной услуги</w:t>
      </w:r>
    </w:p>
    <w:p w:rsidR="007C7A39" w:rsidRPr="00B15176" w:rsidRDefault="007C7A39" w:rsidP="007C7A39">
      <w:pPr>
        <w:jc w:val="both"/>
        <w:rPr>
          <w:sz w:val="24"/>
          <w:szCs w:val="24"/>
        </w:rPr>
      </w:pPr>
      <w:bookmarkStart w:id="12" w:name="_Hlk8906844"/>
      <w:r w:rsidRPr="00B15176">
        <w:rPr>
          <w:b/>
          <w:sz w:val="24"/>
          <w:szCs w:val="24"/>
        </w:rPr>
        <w:t>13.1.</w:t>
      </w:r>
      <w:r w:rsidRPr="00B15176">
        <w:rPr>
          <w:sz w:val="24"/>
          <w:szCs w:val="24"/>
        </w:rPr>
        <w:t xml:space="preserve"> Основанием для отказа в приёме документов является:</w:t>
      </w:r>
    </w:p>
    <w:p w:rsidR="007C7A39" w:rsidRPr="00B15176" w:rsidRDefault="008376B7" w:rsidP="008376B7">
      <w:pPr>
        <w:jc w:val="both"/>
        <w:rPr>
          <w:color w:val="FF0000"/>
          <w:sz w:val="24"/>
          <w:szCs w:val="24"/>
        </w:rPr>
      </w:pPr>
      <w:r w:rsidRPr="00B15176">
        <w:rPr>
          <w:sz w:val="24"/>
          <w:szCs w:val="24"/>
        </w:rPr>
        <w:t xml:space="preserve">     </w:t>
      </w:r>
      <w:r w:rsidR="007C7A39" w:rsidRPr="00B15176">
        <w:rPr>
          <w:sz w:val="24"/>
          <w:szCs w:val="24"/>
        </w:rPr>
        <w:t xml:space="preserve">1) отсутствие одного из документов, указанных в пункте </w:t>
      </w:r>
      <w:r w:rsidR="004569E0" w:rsidRPr="00B15176">
        <w:rPr>
          <w:sz w:val="24"/>
          <w:szCs w:val="24"/>
        </w:rPr>
        <w:t>1</w:t>
      </w:r>
      <w:r w:rsidR="007C7A39" w:rsidRPr="00B15176">
        <w:rPr>
          <w:sz w:val="24"/>
          <w:szCs w:val="24"/>
        </w:rPr>
        <w:t>0</w:t>
      </w:r>
      <w:r w:rsidR="004569E0" w:rsidRPr="00B15176">
        <w:rPr>
          <w:sz w:val="24"/>
          <w:szCs w:val="24"/>
        </w:rPr>
        <w:t>.1</w:t>
      </w:r>
      <w:r w:rsidR="007C7A39" w:rsidRPr="00B15176">
        <w:rPr>
          <w:sz w:val="24"/>
          <w:szCs w:val="24"/>
        </w:rPr>
        <w:t xml:space="preserve"> настоящего регламента</w:t>
      </w:r>
      <w:r w:rsidR="007C7A39" w:rsidRPr="00B15176">
        <w:rPr>
          <w:color w:val="FF0000"/>
          <w:sz w:val="24"/>
          <w:szCs w:val="24"/>
        </w:rPr>
        <w:t xml:space="preserve"> </w:t>
      </w:r>
      <w:r w:rsidR="007C7A39" w:rsidRPr="00B15176">
        <w:rPr>
          <w:color w:val="000000"/>
          <w:sz w:val="24"/>
          <w:szCs w:val="24"/>
        </w:rPr>
        <w:t>и (или)</w:t>
      </w:r>
      <w:r w:rsidR="007C7A39" w:rsidRPr="00B15176">
        <w:rPr>
          <w:color w:val="FF0000"/>
          <w:sz w:val="24"/>
          <w:szCs w:val="24"/>
        </w:rPr>
        <w:t xml:space="preserve"> </w:t>
      </w:r>
      <w:r w:rsidR="007C7A39" w:rsidRPr="00B15176">
        <w:rPr>
          <w:color w:val="000000"/>
          <w:sz w:val="24"/>
          <w:szCs w:val="24"/>
        </w:rPr>
        <w:t>нарушение требований к их форме и содержанию;</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 xml:space="preserve">2) текст запроса не поддается прочтению, а также </w:t>
      </w:r>
      <w:r w:rsidR="007C7A39" w:rsidRPr="00B15176">
        <w:rPr>
          <w:color w:val="000000"/>
          <w:sz w:val="24"/>
          <w:szCs w:val="24"/>
        </w:rPr>
        <w:t>наличие фактических ошибок в указанных заявителем персональных данных</w:t>
      </w:r>
      <w:r w:rsidR="007C7A39" w:rsidRPr="00B15176">
        <w:rPr>
          <w:sz w:val="24"/>
          <w:szCs w:val="24"/>
        </w:rPr>
        <w:t>;</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3) запрос содержит нецензурные либо оскорбительные выражения, угрозу жизни, здоровью и имуществу должностного лица, а также членов его семьи;</w:t>
      </w:r>
    </w:p>
    <w:p w:rsidR="007C7A39" w:rsidRDefault="008376B7" w:rsidP="008376B7">
      <w:pPr>
        <w:jc w:val="both"/>
        <w:rPr>
          <w:sz w:val="24"/>
          <w:szCs w:val="24"/>
        </w:rPr>
      </w:pPr>
      <w:r w:rsidRPr="00B15176">
        <w:rPr>
          <w:sz w:val="24"/>
          <w:szCs w:val="24"/>
        </w:rPr>
        <w:t xml:space="preserve">     </w:t>
      </w:r>
      <w:r w:rsidR="009749A5">
        <w:rPr>
          <w:sz w:val="24"/>
          <w:szCs w:val="24"/>
        </w:rPr>
        <w:t>4</w:t>
      </w:r>
      <w:r w:rsidR="007C7A39" w:rsidRPr="00B15176">
        <w:rPr>
          <w:sz w:val="24"/>
          <w:szCs w:val="24"/>
        </w:rPr>
        <w:t>) выявление в результате проверки усиленной квалифицированной электронной подписи несоблюдения установленных условий признания её дей</w:t>
      </w:r>
      <w:r w:rsidR="00431727" w:rsidRPr="00B15176">
        <w:rPr>
          <w:sz w:val="24"/>
          <w:szCs w:val="24"/>
        </w:rPr>
        <w:t>ствительности в соответствии с П</w:t>
      </w:r>
      <w:r w:rsidR="007C7A39" w:rsidRPr="00B15176">
        <w:rPr>
          <w:sz w:val="24"/>
          <w:szCs w:val="24"/>
        </w:rPr>
        <w:t>остановлением Правительства РФ от 25.08.2012 № 852</w:t>
      </w:r>
      <w:r w:rsidR="00431727" w:rsidRPr="00B15176">
        <w:t xml:space="preserve"> «</w:t>
      </w:r>
      <w:r w:rsidR="00431727" w:rsidRPr="00B15176">
        <w:rPr>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7C7A39" w:rsidRPr="00B15176">
        <w:rPr>
          <w:sz w:val="24"/>
          <w:szCs w:val="24"/>
        </w:rPr>
        <w:t xml:space="preserve"> (в случае представления документов в электронной форме, подписанных усиленной квалифиц</w:t>
      </w:r>
      <w:r w:rsidR="009749A5">
        <w:rPr>
          <w:sz w:val="24"/>
          <w:szCs w:val="24"/>
        </w:rPr>
        <w:t>ированной электронной подписью).</w:t>
      </w:r>
    </w:p>
    <w:bookmarkEnd w:id="12"/>
    <w:p w:rsidR="007C7A39" w:rsidRDefault="007C7A39" w:rsidP="00D74481">
      <w:pPr>
        <w:jc w:val="both"/>
        <w:rPr>
          <w:b/>
          <w:color w:val="000000"/>
          <w:sz w:val="24"/>
          <w:szCs w:val="24"/>
        </w:rPr>
      </w:pPr>
    </w:p>
    <w:p w:rsidR="009749A5" w:rsidRPr="00B15176" w:rsidRDefault="009749A5" w:rsidP="00D74481">
      <w:pPr>
        <w:jc w:val="both"/>
        <w:rPr>
          <w:b/>
          <w:color w:val="000000"/>
          <w:sz w:val="24"/>
          <w:szCs w:val="24"/>
        </w:rPr>
      </w:pPr>
    </w:p>
    <w:p w:rsidR="007C7A39" w:rsidRPr="003834EB" w:rsidRDefault="007C7A39" w:rsidP="00F741B4">
      <w:pPr>
        <w:jc w:val="both"/>
        <w:rPr>
          <w:b/>
          <w:color w:val="000000"/>
          <w:sz w:val="24"/>
          <w:szCs w:val="24"/>
        </w:rPr>
      </w:pPr>
      <w:r w:rsidRPr="003834EB">
        <w:rPr>
          <w:b/>
          <w:color w:val="000000"/>
          <w:sz w:val="24"/>
          <w:szCs w:val="24"/>
        </w:rPr>
        <w:t>14. Исчерпывающий перечень оснований для приостановления или отказа в предоставлении муниципальной услуги</w:t>
      </w:r>
    </w:p>
    <w:p w:rsidR="009206A9" w:rsidRDefault="007C7A39" w:rsidP="00BF1A0F">
      <w:pPr>
        <w:shd w:val="clear" w:color="auto" w:fill="FFFFFF"/>
        <w:jc w:val="both"/>
        <w:rPr>
          <w:bCs/>
          <w:spacing w:val="-1"/>
          <w:sz w:val="24"/>
          <w:szCs w:val="24"/>
        </w:rPr>
      </w:pPr>
      <w:bookmarkStart w:id="13" w:name="_Hlk8906998"/>
      <w:r w:rsidRPr="003834EB">
        <w:rPr>
          <w:b/>
          <w:sz w:val="24"/>
          <w:szCs w:val="24"/>
        </w:rPr>
        <w:t>14.1.</w:t>
      </w:r>
      <w:r w:rsidRPr="003834EB">
        <w:rPr>
          <w:sz w:val="24"/>
          <w:szCs w:val="24"/>
        </w:rPr>
        <w:t xml:space="preserve"> Основания для приостановления предоставления муниципальной услуги </w:t>
      </w:r>
      <w:r w:rsidR="00BF1A0F">
        <w:rPr>
          <w:sz w:val="24"/>
          <w:szCs w:val="24"/>
        </w:rPr>
        <w:t xml:space="preserve">осуществляется </w:t>
      </w:r>
      <w:r w:rsidR="00BF1A0F" w:rsidRPr="00BF1A0F">
        <w:rPr>
          <w:bCs/>
          <w:spacing w:val="-1"/>
          <w:sz w:val="24"/>
          <w:szCs w:val="24"/>
        </w:rPr>
        <w:t>в случае</w:t>
      </w:r>
      <w:r w:rsidR="009206A9">
        <w:rPr>
          <w:bCs/>
          <w:spacing w:val="-1"/>
          <w:sz w:val="24"/>
          <w:szCs w:val="24"/>
        </w:rPr>
        <w:t>:</w:t>
      </w:r>
    </w:p>
    <w:bookmarkEnd w:id="13"/>
    <w:p w:rsidR="009206A9" w:rsidRDefault="009206A9" w:rsidP="009206A9">
      <w:pPr>
        <w:autoSpaceDE w:val="0"/>
        <w:ind w:firstLine="720"/>
        <w:jc w:val="both"/>
        <w:rPr>
          <w:color w:val="000000"/>
          <w:sz w:val="24"/>
          <w:szCs w:val="24"/>
        </w:rPr>
      </w:pPr>
      <w:r>
        <w:rPr>
          <w:color w:val="000000"/>
          <w:sz w:val="24"/>
          <w:szCs w:val="24"/>
        </w:rPr>
        <w:t>1) обоснованных подозрений в подлинности представленных документов или в достоверности указанных в них сведений;</w:t>
      </w:r>
    </w:p>
    <w:p w:rsidR="009749A5" w:rsidRDefault="009749A5" w:rsidP="009206A9">
      <w:pPr>
        <w:autoSpaceDE w:val="0"/>
        <w:ind w:firstLine="720"/>
        <w:jc w:val="both"/>
        <w:rPr>
          <w:color w:val="000000"/>
          <w:sz w:val="24"/>
          <w:szCs w:val="24"/>
        </w:rPr>
      </w:pPr>
    </w:p>
    <w:p w:rsidR="009206A9" w:rsidRDefault="009206A9" w:rsidP="009206A9">
      <w:pPr>
        <w:autoSpaceDE w:val="0"/>
        <w:ind w:firstLine="720"/>
        <w:jc w:val="both"/>
        <w:rPr>
          <w:color w:val="000000"/>
          <w:sz w:val="24"/>
          <w:szCs w:val="24"/>
        </w:rPr>
      </w:pPr>
      <w:r>
        <w:rPr>
          <w:color w:val="000000"/>
          <w:sz w:val="24"/>
          <w:szCs w:val="24"/>
        </w:rPr>
        <w:lastRenderedPageBreak/>
        <w:t>2) письменного заявления заявителя или членов его семьи с указанием причин и срока приостановления;</w:t>
      </w:r>
    </w:p>
    <w:p w:rsidR="009206A9" w:rsidRDefault="009206A9" w:rsidP="009206A9">
      <w:pPr>
        <w:autoSpaceDE w:val="0"/>
        <w:ind w:firstLine="720"/>
        <w:jc w:val="both"/>
        <w:rPr>
          <w:color w:val="000000"/>
          <w:sz w:val="24"/>
          <w:szCs w:val="24"/>
        </w:rPr>
      </w:pPr>
      <w:r>
        <w:rPr>
          <w:color w:val="000000"/>
          <w:sz w:val="24"/>
          <w:szCs w:val="24"/>
        </w:rPr>
        <w:t xml:space="preserve">3) письменного заявления заявителя о возврате документов без заключения договора; </w:t>
      </w:r>
    </w:p>
    <w:p w:rsidR="009206A9" w:rsidRDefault="009206A9" w:rsidP="009206A9">
      <w:pPr>
        <w:autoSpaceDE w:val="0"/>
        <w:ind w:firstLine="720"/>
        <w:jc w:val="both"/>
        <w:rPr>
          <w:color w:val="000000"/>
          <w:sz w:val="24"/>
          <w:szCs w:val="24"/>
        </w:rPr>
      </w:pPr>
      <w:r>
        <w:rPr>
          <w:color w:val="000000"/>
          <w:sz w:val="24"/>
          <w:szCs w:val="24"/>
        </w:rPr>
        <w:t>4) наличие информации в письменной форме, поступившей от правоохранительных органов, иных лиц, свидетельствующей, что представленные на заключение договора социального найма жилого помещения документы являются поддельными.</w:t>
      </w:r>
    </w:p>
    <w:p w:rsidR="007C7A39" w:rsidRPr="003834EB" w:rsidRDefault="007C7A39" w:rsidP="007C7A39">
      <w:pPr>
        <w:jc w:val="both"/>
        <w:rPr>
          <w:sz w:val="24"/>
          <w:szCs w:val="24"/>
        </w:rPr>
      </w:pPr>
      <w:r w:rsidRPr="003834EB">
        <w:rPr>
          <w:b/>
          <w:sz w:val="24"/>
          <w:szCs w:val="24"/>
        </w:rPr>
        <w:t>14.2.</w:t>
      </w:r>
      <w:r w:rsidRPr="003834EB">
        <w:rPr>
          <w:sz w:val="24"/>
          <w:szCs w:val="24"/>
        </w:rPr>
        <w:t xml:space="preserve"> Основанием для отказа в предоставлении муниципальной услуги является:</w:t>
      </w:r>
    </w:p>
    <w:p w:rsidR="007C7A39" w:rsidRPr="003834EB" w:rsidRDefault="008376B7" w:rsidP="0076789D">
      <w:pPr>
        <w:jc w:val="both"/>
        <w:rPr>
          <w:rStyle w:val="blk"/>
          <w:sz w:val="24"/>
          <w:szCs w:val="24"/>
        </w:rPr>
      </w:pPr>
      <w:bookmarkStart w:id="14" w:name="_Hlk8907053"/>
      <w:r w:rsidRPr="003834EB">
        <w:rPr>
          <w:rStyle w:val="blk"/>
          <w:sz w:val="24"/>
          <w:szCs w:val="24"/>
        </w:rPr>
        <w:t xml:space="preserve">     </w:t>
      </w:r>
      <w:r w:rsidR="007C7A39" w:rsidRPr="003834EB">
        <w:rPr>
          <w:rStyle w:val="blk"/>
          <w:sz w:val="24"/>
          <w:szCs w:val="24"/>
        </w:rPr>
        <w:t>1) выявление в ходе предоставления муниципальной услуги в представленных заявителем документах сведений, не соответствующих действительности (недостоверных сведений);</w:t>
      </w:r>
    </w:p>
    <w:p w:rsidR="007C7A39" w:rsidRDefault="0076789D" w:rsidP="0076789D">
      <w:pPr>
        <w:autoSpaceDE w:val="0"/>
        <w:autoSpaceDN w:val="0"/>
        <w:adjustRightInd w:val="0"/>
        <w:jc w:val="both"/>
        <w:rPr>
          <w:sz w:val="24"/>
          <w:szCs w:val="24"/>
        </w:rPr>
      </w:pPr>
      <w:r w:rsidRPr="003834EB">
        <w:rPr>
          <w:sz w:val="24"/>
          <w:szCs w:val="24"/>
        </w:rPr>
        <w:t xml:space="preserve">     </w:t>
      </w:r>
      <w:r w:rsidR="003834EB" w:rsidRPr="003834EB">
        <w:rPr>
          <w:sz w:val="24"/>
          <w:szCs w:val="24"/>
        </w:rPr>
        <w:t xml:space="preserve"> 2</w:t>
      </w:r>
      <w:r w:rsidR="007C7A39" w:rsidRPr="003834EB">
        <w:rPr>
          <w:sz w:val="24"/>
          <w:szCs w:val="24"/>
        </w:rPr>
        <w:t xml:space="preserve">) непредставление заявителем документов, указанных в пункте </w:t>
      </w:r>
      <w:r w:rsidR="004569E0" w:rsidRPr="003834EB">
        <w:rPr>
          <w:sz w:val="24"/>
          <w:szCs w:val="24"/>
        </w:rPr>
        <w:t>1</w:t>
      </w:r>
      <w:r w:rsidR="007C7A39" w:rsidRPr="003834EB">
        <w:rPr>
          <w:sz w:val="24"/>
          <w:szCs w:val="24"/>
        </w:rPr>
        <w:t>0</w:t>
      </w:r>
      <w:r w:rsidR="004569E0" w:rsidRPr="003834EB">
        <w:rPr>
          <w:sz w:val="24"/>
          <w:szCs w:val="24"/>
        </w:rPr>
        <w:t>.1</w:t>
      </w:r>
      <w:r w:rsidR="007C7A39" w:rsidRPr="003834EB">
        <w:rPr>
          <w:sz w:val="24"/>
          <w:szCs w:val="24"/>
        </w:rPr>
        <w:t xml:space="preserve"> настоящего регламента</w:t>
      </w:r>
      <w:r w:rsidR="00BF1A0F">
        <w:rPr>
          <w:sz w:val="24"/>
          <w:szCs w:val="24"/>
        </w:rPr>
        <w:t>.</w:t>
      </w:r>
    </w:p>
    <w:p w:rsidR="009206A9" w:rsidRDefault="009206A9" w:rsidP="009206A9">
      <w:pPr>
        <w:autoSpaceDE w:val="0"/>
        <w:ind w:firstLine="284"/>
        <w:jc w:val="both"/>
        <w:rPr>
          <w:color w:val="000000"/>
          <w:sz w:val="24"/>
          <w:szCs w:val="24"/>
        </w:rPr>
      </w:pPr>
      <w:r>
        <w:rPr>
          <w:sz w:val="24"/>
          <w:szCs w:val="24"/>
        </w:rPr>
        <w:t xml:space="preserve">3) </w:t>
      </w:r>
      <w:r>
        <w:rPr>
          <w:color w:val="000000"/>
          <w:sz w:val="24"/>
          <w:szCs w:val="24"/>
        </w:rPr>
        <w:t xml:space="preserve">с письменным заявлением о предоставлении муниципальной услуги обратилось ненадлежащее лицо; </w:t>
      </w:r>
    </w:p>
    <w:p w:rsidR="009206A9" w:rsidRDefault="009206A9" w:rsidP="009206A9">
      <w:pPr>
        <w:autoSpaceDE w:val="0"/>
        <w:ind w:firstLine="284"/>
        <w:jc w:val="both"/>
        <w:rPr>
          <w:color w:val="000000"/>
          <w:sz w:val="24"/>
          <w:szCs w:val="24"/>
        </w:rPr>
      </w:pPr>
      <w:r>
        <w:rPr>
          <w:color w:val="000000"/>
          <w:sz w:val="24"/>
          <w:szCs w:val="24"/>
        </w:rPr>
        <w:t xml:space="preserve">4) в муниципальной казне </w:t>
      </w:r>
      <w:r w:rsidR="00EB1790">
        <w:rPr>
          <w:color w:val="000000"/>
          <w:sz w:val="24"/>
          <w:szCs w:val="24"/>
        </w:rPr>
        <w:t>муниципального образования</w:t>
      </w:r>
      <w:r>
        <w:rPr>
          <w:color w:val="000000"/>
          <w:sz w:val="24"/>
          <w:szCs w:val="24"/>
        </w:rPr>
        <w:t xml:space="preserve"> «Вавожский район»  отсутствует жилое помещение, на которое требуется оформить договор найма </w:t>
      </w:r>
      <w:r w:rsidR="00071CFE">
        <w:rPr>
          <w:color w:val="000000"/>
          <w:sz w:val="24"/>
          <w:szCs w:val="24"/>
        </w:rPr>
        <w:t xml:space="preserve">специализированного </w:t>
      </w:r>
      <w:r>
        <w:rPr>
          <w:color w:val="000000"/>
          <w:sz w:val="24"/>
          <w:szCs w:val="24"/>
        </w:rPr>
        <w:t>жилого помеще</w:t>
      </w:r>
      <w:r w:rsidR="00EB1790">
        <w:rPr>
          <w:color w:val="000000"/>
          <w:sz w:val="24"/>
          <w:szCs w:val="24"/>
        </w:rPr>
        <w:t>ния.</w:t>
      </w:r>
    </w:p>
    <w:p w:rsidR="00EB1790" w:rsidRDefault="00EB1790" w:rsidP="009206A9">
      <w:pPr>
        <w:autoSpaceDE w:val="0"/>
        <w:ind w:firstLine="284"/>
        <w:jc w:val="both"/>
        <w:rPr>
          <w:color w:val="000000"/>
          <w:sz w:val="24"/>
          <w:szCs w:val="24"/>
        </w:rPr>
      </w:pPr>
    </w:p>
    <w:p w:rsidR="007C7A39" w:rsidRPr="00B15176" w:rsidRDefault="007C7A39" w:rsidP="007C7A39">
      <w:pPr>
        <w:jc w:val="both"/>
        <w:rPr>
          <w:sz w:val="24"/>
          <w:szCs w:val="24"/>
        </w:rPr>
      </w:pPr>
      <w:bookmarkStart w:id="15" w:name="_Hlk8907102"/>
      <w:bookmarkEnd w:id="14"/>
      <w:r w:rsidRPr="00FF5B71">
        <w:rPr>
          <w:b/>
          <w:sz w:val="24"/>
          <w:szCs w:val="24"/>
        </w:rPr>
        <w:t>14.3.</w:t>
      </w:r>
      <w:r w:rsidRPr="00FF5B71">
        <w:rPr>
          <w:sz w:val="24"/>
          <w:szCs w:val="24"/>
        </w:rPr>
        <w:t xml:space="preserve"> Решение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и в течение двух дней с момента принятия соответствующего решения направляется заявителю. (Приложение №</w:t>
      </w:r>
      <w:r w:rsidR="009D5123" w:rsidRPr="00FF5B71">
        <w:rPr>
          <w:sz w:val="24"/>
          <w:szCs w:val="24"/>
        </w:rPr>
        <w:t xml:space="preserve"> </w:t>
      </w:r>
      <w:r w:rsidR="00EB1790" w:rsidRPr="00FF5B71">
        <w:rPr>
          <w:sz w:val="24"/>
          <w:szCs w:val="24"/>
        </w:rPr>
        <w:t>4</w:t>
      </w:r>
      <w:r w:rsidR="008376B7" w:rsidRPr="00FF5B71">
        <w:rPr>
          <w:sz w:val="24"/>
          <w:szCs w:val="24"/>
        </w:rPr>
        <w:t xml:space="preserve"> </w:t>
      </w:r>
      <w:r w:rsidRPr="00FF5B71">
        <w:rPr>
          <w:color w:val="FF0000"/>
          <w:sz w:val="24"/>
          <w:szCs w:val="24"/>
        </w:rPr>
        <w:t xml:space="preserve"> </w:t>
      </w:r>
      <w:r w:rsidRPr="00FF5B71">
        <w:rPr>
          <w:sz w:val="24"/>
          <w:szCs w:val="24"/>
        </w:rPr>
        <w:t>к настоящему регламенту).</w:t>
      </w:r>
    </w:p>
    <w:p w:rsidR="007C7A39" w:rsidRPr="00B15176" w:rsidRDefault="007C7A39" w:rsidP="007C7A39">
      <w:pPr>
        <w:jc w:val="both"/>
        <w:rPr>
          <w:sz w:val="24"/>
          <w:szCs w:val="24"/>
        </w:rPr>
      </w:pPr>
      <w:r w:rsidRPr="00B15176">
        <w:rPr>
          <w:b/>
          <w:sz w:val="24"/>
          <w:szCs w:val="24"/>
        </w:rPr>
        <w:t>14.4.</w:t>
      </w:r>
      <w:r w:rsidRPr="00B15176">
        <w:rPr>
          <w:sz w:val="24"/>
          <w:szCs w:val="24"/>
        </w:rP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7C7A39" w:rsidRPr="00B15176" w:rsidRDefault="007C7A39" w:rsidP="007C7A39">
      <w:pPr>
        <w:jc w:val="both"/>
        <w:rPr>
          <w:sz w:val="24"/>
          <w:szCs w:val="24"/>
        </w:rPr>
      </w:pPr>
      <w:r w:rsidRPr="00B15176">
        <w:rPr>
          <w:b/>
          <w:sz w:val="24"/>
          <w:szCs w:val="24"/>
        </w:rPr>
        <w:t>14.5.</w:t>
      </w:r>
      <w:r w:rsidRPr="00B15176">
        <w:rPr>
          <w:sz w:val="24"/>
          <w:szCs w:val="24"/>
        </w:rP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bookmarkEnd w:id="15"/>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15. Порядок, размер и основания платы, взимаемой с заявителя за предоставление муниципальной услуги</w:t>
      </w:r>
    </w:p>
    <w:p w:rsidR="007C7A39" w:rsidRPr="00B15176" w:rsidRDefault="007C7A39" w:rsidP="007C7A39">
      <w:pPr>
        <w:jc w:val="both"/>
        <w:rPr>
          <w:sz w:val="24"/>
          <w:szCs w:val="24"/>
        </w:rPr>
      </w:pPr>
      <w:r w:rsidRPr="00B15176">
        <w:rPr>
          <w:b/>
          <w:sz w:val="24"/>
          <w:szCs w:val="24"/>
        </w:rPr>
        <w:t>15.1.</w:t>
      </w:r>
      <w:r w:rsidRPr="00B15176">
        <w:rPr>
          <w:sz w:val="24"/>
          <w:szCs w:val="24"/>
        </w:rPr>
        <w:t xml:space="preserve"> Предоставление муниципальной услуги осуществляется бесплатно.</w:t>
      </w:r>
    </w:p>
    <w:p w:rsidR="007C7A39" w:rsidRPr="00B15176" w:rsidRDefault="007C7A39" w:rsidP="007C7A39">
      <w:pPr>
        <w:ind w:firstLine="708"/>
        <w:jc w:val="both"/>
        <w:rPr>
          <w:b/>
          <w:color w:val="7030A0"/>
          <w:sz w:val="24"/>
          <w:szCs w:val="24"/>
        </w:rPr>
      </w:pPr>
    </w:p>
    <w:p w:rsidR="007C7A39" w:rsidRPr="00B15176" w:rsidRDefault="007C7A39" w:rsidP="00F741B4">
      <w:pPr>
        <w:jc w:val="both"/>
        <w:rPr>
          <w:b/>
          <w:sz w:val="24"/>
          <w:szCs w:val="24"/>
        </w:rPr>
      </w:pPr>
      <w:r w:rsidRPr="00B15176">
        <w:rPr>
          <w:b/>
          <w:sz w:val="24"/>
          <w:szCs w:val="24"/>
        </w:rPr>
        <w:t>16. 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p w:rsidR="007C7A39" w:rsidRPr="00B15176" w:rsidRDefault="007C7A39" w:rsidP="007C7A39">
      <w:pPr>
        <w:jc w:val="both"/>
        <w:rPr>
          <w:sz w:val="24"/>
          <w:szCs w:val="24"/>
        </w:rPr>
      </w:pPr>
      <w:r w:rsidRPr="00B15176">
        <w:rPr>
          <w:b/>
          <w:sz w:val="24"/>
          <w:szCs w:val="24"/>
        </w:rPr>
        <w:t>16.1.</w:t>
      </w:r>
      <w:r w:rsidRPr="00B15176">
        <w:rPr>
          <w:sz w:val="24"/>
          <w:szCs w:val="24"/>
        </w:rPr>
        <w:t xml:space="preserve"> Оснований взимания платы за предоставление услуг, которые являются необходимыми и обязательными для предоставления муниципальной услуги, не имеется.</w:t>
      </w:r>
    </w:p>
    <w:p w:rsidR="007C7A39" w:rsidRPr="00B15176" w:rsidRDefault="007C7A39" w:rsidP="007C7A39">
      <w:pPr>
        <w:ind w:firstLine="708"/>
        <w:jc w:val="both"/>
        <w:rPr>
          <w:b/>
          <w:i/>
          <w:sz w:val="24"/>
          <w:szCs w:val="24"/>
        </w:rPr>
      </w:pPr>
    </w:p>
    <w:p w:rsidR="007C7A39" w:rsidRPr="00B15176" w:rsidRDefault="007C7A39" w:rsidP="00F741B4">
      <w:pPr>
        <w:jc w:val="both"/>
        <w:rPr>
          <w:b/>
          <w:sz w:val="24"/>
          <w:szCs w:val="24"/>
        </w:rPr>
      </w:pPr>
      <w:r w:rsidRPr="00B15176">
        <w:rPr>
          <w:b/>
          <w:sz w:val="24"/>
          <w:szCs w:val="24"/>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C7A39" w:rsidRPr="00B15176" w:rsidRDefault="007C7A39" w:rsidP="007C7A39">
      <w:pPr>
        <w:jc w:val="both"/>
        <w:rPr>
          <w:sz w:val="24"/>
          <w:szCs w:val="24"/>
        </w:rPr>
      </w:pPr>
      <w:r w:rsidRPr="00B15176">
        <w:rPr>
          <w:b/>
          <w:sz w:val="24"/>
          <w:szCs w:val="24"/>
        </w:rPr>
        <w:t>17.1.</w:t>
      </w:r>
      <w:r w:rsidRPr="00B15176">
        <w:rPr>
          <w:sz w:val="24"/>
          <w:szCs w:val="24"/>
        </w:rPr>
        <w:t xml:space="preserve">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w:t>
      </w:r>
      <w:r w:rsidR="00616D55" w:rsidRPr="00B15176">
        <w:rPr>
          <w:sz w:val="24"/>
          <w:szCs w:val="24"/>
        </w:rPr>
        <w:t xml:space="preserve">не </w:t>
      </w:r>
      <w:r w:rsidR="00656D12" w:rsidRPr="00B15176">
        <w:rPr>
          <w:sz w:val="24"/>
          <w:szCs w:val="24"/>
        </w:rPr>
        <w:t>более</w:t>
      </w:r>
      <w:r w:rsidRPr="00B15176">
        <w:rPr>
          <w:sz w:val="24"/>
          <w:szCs w:val="24"/>
        </w:rPr>
        <w:t xml:space="preserve"> 15 минут.</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18. Срок и порядок регистрации запроса заявителя о предоставлении муниципальной услуги, в том числе в электронной форме</w:t>
      </w:r>
    </w:p>
    <w:p w:rsidR="007C7A39" w:rsidRPr="00B15176" w:rsidRDefault="007C7A39" w:rsidP="007C7A39">
      <w:pPr>
        <w:jc w:val="both"/>
        <w:rPr>
          <w:sz w:val="24"/>
          <w:szCs w:val="24"/>
        </w:rPr>
      </w:pPr>
      <w:r w:rsidRPr="00B15176">
        <w:rPr>
          <w:b/>
          <w:sz w:val="24"/>
          <w:szCs w:val="24"/>
        </w:rPr>
        <w:lastRenderedPageBreak/>
        <w:t>18.1.</w:t>
      </w:r>
      <w:r w:rsidRPr="00B15176">
        <w:rPr>
          <w:sz w:val="24"/>
          <w:szCs w:val="24"/>
        </w:rPr>
        <w:t xml:space="preserve"> Заявление о предоставлении муниципальной услуги, в том числе в электронной форме, и прилагаемые к нему документы, необходимые для предоставления муниципальной услуги, регистрируются в день их поступления.</w:t>
      </w:r>
    </w:p>
    <w:p w:rsidR="007C7A39" w:rsidRPr="00B15176" w:rsidRDefault="007C7A39" w:rsidP="007C7A39">
      <w:pPr>
        <w:jc w:val="both"/>
        <w:rPr>
          <w:sz w:val="24"/>
          <w:szCs w:val="24"/>
        </w:rPr>
      </w:pPr>
      <w:r w:rsidRPr="00B15176">
        <w:rPr>
          <w:b/>
          <w:sz w:val="24"/>
          <w:szCs w:val="24"/>
        </w:rPr>
        <w:t>18.2.</w:t>
      </w:r>
      <w:r w:rsidRPr="00B15176">
        <w:rPr>
          <w:sz w:val="24"/>
          <w:szCs w:val="24"/>
        </w:rPr>
        <w:t xml:space="preserve"> Регистрация заявления осуществляется в журнале регистрации заявлений Администрации и </w:t>
      </w:r>
      <w:r w:rsidR="00616D55" w:rsidRPr="00B15176">
        <w:rPr>
          <w:sz w:val="24"/>
          <w:szCs w:val="24"/>
        </w:rPr>
        <w:t>МФЦ</w:t>
      </w:r>
      <w:r w:rsidRPr="00B15176">
        <w:rPr>
          <w:sz w:val="24"/>
          <w:szCs w:val="24"/>
        </w:rPr>
        <w:t>.</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 xml:space="preserve">19. 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w:t>
      </w:r>
    </w:p>
    <w:p w:rsidR="007C7A39" w:rsidRPr="00B15176" w:rsidRDefault="007C7A39" w:rsidP="007C7A39">
      <w:pPr>
        <w:widowControl w:val="0"/>
        <w:tabs>
          <w:tab w:val="left" w:pos="709"/>
          <w:tab w:val="left" w:pos="969"/>
        </w:tabs>
        <w:jc w:val="both"/>
        <w:rPr>
          <w:sz w:val="24"/>
          <w:szCs w:val="24"/>
        </w:rPr>
      </w:pPr>
      <w:r w:rsidRPr="00B15176">
        <w:rPr>
          <w:b/>
          <w:sz w:val="24"/>
          <w:szCs w:val="24"/>
        </w:rPr>
        <w:t>19.1.</w:t>
      </w:r>
      <w:r w:rsidRPr="00B15176">
        <w:rPr>
          <w:sz w:val="24"/>
          <w:szCs w:val="24"/>
        </w:rPr>
        <w:t xml:space="preserve"> Требование к зданиям, в которых предоставляется муниципальная услуга, и прилегающим к ним территориям: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з</w:t>
      </w:r>
      <w:r w:rsidR="007C7A39" w:rsidRPr="00B15176">
        <w:rPr>
          <w:sz w:val="24"/>
          <w:szCs w:val="24"/>
        </w:rPr>
        <w:t>дания, где осуществляется прием посетителей, должны соответствовать Своду правил СП 118.13330.2012 «СНиП 31-06-2009. Общественные здания и сооружения».</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2) </w:t>
      </w:r>
      <w:r w:rsidR="007C7A39" w:rsidRPr="00B15176">
        <w:rPr>
          <w:sz w:val="24"/>
          <w:szCs w:val="24"/>
        </w:rPr>
        <w:tab/>
      </w:r>
      <w:r w:rsidR="00F741B4" w:rsidRPr="00B15176">
        <w:rPr>
          <w:sz w:val="24"/>
          <w:szCs w:val="24"/>
        </w:rPr>
        <w:t>з</w:t>
      </w:r>
      <w:r w:rsidR="007C7A39" w:rsidRPr="00B15176">
        <w:rPr>
          <w:sz w:val="24"/>
          <w:szCs w:val="24"/>
        </w:rPr>
        <w:t>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ц</w:t>
      </w:r>
      <w:r w:rsidR="007C7A39" w:rsidRPr="00B15176">
        <w:rPr>
          <w:sz w:val="24"/>
          <w:szCs w:val="24"/>
        </w:rPr>
        <w:t xml:space="preserve">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 в том числе инвалидов, использующих кресла-коляски.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н</w:t>
      </w:r>
      <w:r w:rsidR="007C7A39" w:rsidRPr="00B15176">
        <w:rPr>
          <w:sz w:val="24"/>
          <w:szCs w:val="24"/>
        </w:rPr>
        <w:t xml:space="preserve">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Должны быть предусмотрены места для парковки специальных транспортных средств инвалидов в количестве не менее трех.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Доступ заявителей к парковочным местам является бесплатным.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д</w:t>
      </w:r>
      <w:r w:rsidR="007C7A39" w:rsidRPr="00B15176">
        <w:rPr>
          <w:sz w:val="24"/>
          <w:szCs w:val="24"/>
        </w:rPr>
        <w:t xml:space="preserve">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007C7A39" w:rsidRPr="00B15176">
        <w:rPr>
          <w:rFonts w:eastAsia="Apple Color Emoji"/>
          <w:sz w:val="24"/>
          <w:szCs w:val="24"/>
        </w:rPr>
        <w:t xml:space="preserve">в том числе с использованием кресла-коляски, </w:t>
      </w:r>
      <w:r w:rsidR="007C7A39" w:rsidRPr="00B15176">
        <w:rPr>
          <w:sz w:val="24"/>
          <w:szCs w:val="24"/>
        </w:rPr>
        <w:t>с помощью должностных лиц учреждения, ассистивных и вспомогательных технологий.</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д</w:t>
      </w:r>
      <w:r w:rsidR="007C7A39" w:rsidRPr="00B15176">
        <w:rPr>
          <w:sz w:val="24"/>
          <w:szCs w:val="24"/>
        </w:rPr>
        <w:t>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7C7A39" w:rsidRPr="00B15176" w:rsidRDefault="007C7A39" w:rsidP="007C7A39">
      <w:pPr>
        <w:widowControl w:val="0"/>
        <w:tabs>
          <w:tab w:val="left" w:pos="732"/>
          <w:tab w:val="left" w:pos="969"/>
        </w:tabs>
        <w:jc w:val="both"/>
        <w:rPr>
          <w:sz w:val="24"/>
          <w:szCs w:val="24"/>
        </w:rPr>
      </w:pPr>
      <w:r w:rsidRPr="00B15176">
        <w:rPr>
          <w:b/>
          <w:sz w:val="24"/>
          <w:szCs w:val="24"/>
        </w:rPr>
        <w:t>19.2.</w:t>
      </w:r>
      <w:r w:rsidRPr="00B15176">
        <w:rPr>
          <w:sz w:val="24"/>
          <w:szCs w:val="24"/>
        </w:rPr>
        <w:t xml:space="preserve"> Требования к помещениям, местам ожидания и приема заявителей, местам для заполнения запросов о предоставлении муниципальной услуг, в которых предоставляется муниципальная услуга:</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п</w:t>
      </w:r>
      <w:r w:rsidR="007C7A39" w:rsidRPr="00B15176">
        <w:rPr>
          <w:sz w:val="24"/>
          <w:szCs w:val="24"/>
        </w:rPr>
        <w:t xml:space="preserve">омещения для предоставления </w:t>
      </w:r>
      <w:r w:rsidR="000922B9">
        <w:rPr>
          <w:sz w:val="24"/>
          <w:szCs w:val="24"/>
        </w:rPr>
        <w:t>муниципальной</w:t>
      </w:r>
      <w:r w:rsidR="007C7A39" w:rsidRPr="00B15176">
        <w:rPr>
          <w:sz w:val="24"/>
          <w:szCs w:val="24"/>
        </w:rPr>
        <w:t xml:space="preserve">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r w:rsidR="00F741B4" w:rsidRPr="00B15176">
        <w:rPr>
          <w:sz w:val="24"/>
          <w:szCs w:val="24"/>
        </w:rPr>
        <w:t>;</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в</w:t>
      </w:r>
      <w:r w:rsidR="007C7A39" w:rsidRPr="00B15176">
        <w:rPr>
          <w:sz w:val="24"/>
          <w:szCs w:val="24"/>
        </w:rPr>
        <w:t xml:space="preserve">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w:t>
      </w:r>
      <w:r w:rsidR="007C7A39" w:rsidRPr="00B15176">
        <w:rPr>
          <w:sz w:val="24"/>
          <w:szCs w:val="24"/>
        </w:rPr>
        <w:lastRenderedPageBreak/>
        <w:t>одежды заявителей</w:t>
      </w:r>
      <w:r w:rsidR="00F741B4" w:rsidRPr="00B15176">
        <w:rPr>
          <w:sz w:val="24"/>
          <w:szCs w:val="24"/>
        </w:rPr>
        <w:t>;</w:t>
      </w:r>
      <w:r w:rsidR="007C7A39" w:rsidRPr="00B15176">
        <w:rPr>
          <w:sz w:val="24"/>
          <w:szCs w:val="24"/>
        </w:rPr>
        <w:t xml:space="preserve"> </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в</w:t>
      </w:r>
      <w:r w:rsidR="007C7A39" w:rsidRPr="00B15176">
        <w:rPr>
          <w:sz w:val="24"/>
          <w:szCs w:val="24"/>
        </w:rPr>
        <w:t xml:space="preserve"> помещениях должна быть создана </w:t>
      </w:r>
      <w:r w:rsidR="00D87D53" w:rsidRPr="00B15176">
        <w:rPr>
          <w:sz w:val="24"/>
          <w:szCs w:val="24"/>
        </w:rPr>
        <w:t>без барьерная</w:t>
      </w:r>
      <w:r w:rsidR="007C7A39" w:rsidRPr="00B15176">
        <w:rPr>
          <w:sz w:val="24"/>
          <w:szCs w:val="24"/>
        </w:rPr>
        <w:t xml:space="preserve"> среда для инвалидов и маломобильных граждан для получения ими муниципальной услуги наравне с другими лицами</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о</w:t>
      </w:r>
      <w:r w:rsidR="00474F49" w:rsidRPr="00B15176">
        <w:rPr>
          <w:sz w:val="24"/>
          <w:szCs w:val="24"/>
        </w:rPr>
        <w:t>фис МФЦ</w:t>
      </w:r>
      <w:r w:rsidR="00616D55" w:rsidRPr="00B15176">
        <w:rPr>
          <w:sz w:val="24"/>
          <w:szCs w:val="24"/>
        </w:rPr>
        <w:t xml:space="preserve"> </w:t>
      </w:r>
      <w:r w:rsidR="007C7A39" w:rsidRPr="00B15176">
        <w:rPr>
          <w:sz w:val="24"/>
          <w:szCs w:val="24"/>
        </w:rPr>
        <w:t>долж</w:t>
      </w:r>
      <w:r w:rsidR="00616D55" w:rsidRPr="00B15176">
        <w:rPr>
          <w:sz w:val="24"/>
          <w:szCs w:val="24"/>
        </w:rPr>
        <w:t>ен</w:t>
      </w:r>
      <w:r w:rsidR="007C7A39" w:rsidRPr="00B15176">
        <w:rPr>
          <w:sz w:val="24"/>
          <w:szCs w:val="24"/>
        </w:rPr>
        <w:t xml:space="preserve"> быть оформлен в едином фирменном стиле «Мои документы»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п</w:t>
      </w:r>
      <w:r w:rsidR="007C7A39" w:rsidRPr="00B15176">
        <w:rPr>
          <w:sz w:val="24"/>
          <w:szCs w:val="24"/>
        </w:rPr>
        <w:t>омещения, в которых осуществляется прием заявителей, по возможности, располагаются на 1-ых этажах зданий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7C7A39" w:rsidRPr="00B15176" w:rsidRDefault="009A0C9C" w:rsidP="007C7A39">
      <w:pPr>
        <w:tabs>
          <w:tab w:val="left" w:pos="732"/>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п</w:t>
      </w:r>
      <w:r w:rsidR="007C7A39" w:rsidRPr="00B15176">
        <w:rPr>
          <w:sz w:val="24"/>
          <w:szCs w:val="24"/>
        </w:rPr>
        <w:t>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7) </w:t>
      </w:r>
      <w:r w:rsidR="00F741B4" w:rsidRPr="00B15176">
        <w:rPr>
          <w:sz w:val="24"/>
          <w:szCs w:val="24"/>
        </w:rPr>
        <w:t>у</w:t>
      </w:r>
      <w:r w:rsidR="007C7A39" w:rsidRPr="00B15176">
        <w:rPr>
          <w:sz w:val="24"/>
          <w:szCs w:val="24"/>
        </w:rPr>
        <w:t xml:space="preserve">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w:t>
      </w:r>
      <w:r w:rsidR="00F741B4" w:rsidRPr="00B15176">
        <w:rPr>
          <w:sz w:val="24"/>
          <w:szCs w:val="24"/>
        </w:rPr>
        <w:t>;</w:t>
      </w:r>
      <w:r w:rsidR="007C7A39" w:rsidRPr="00B15176">
        <w:rPr>
          <w:sz w:val="24"/>
          <w:szCs w:val="24"/>
        </w:rPr>
        <w:t xml:space="preserve">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8) </w:t>
      </w:r>
      <w:r w:rsidR="007C7A39" w:rsidRPr="00B15176">
        <w:rPr>
          <w:sz w:val="24"/>
          <w:szCs w:val="24"/>
        </w:rPr>
        <w:tab/>
      </w:r>
      <w:r w:rsidR="00F741B4" w:rsidRPr="00B15176">
        <w:rPr>
          <w:sz w:val="24"/>
          <w:szCs w:val="24"/>
        </w:rPr>
        <w:t>р</w:t>
      </w:r>
      <w:r w:rsidR="007C7A39" w:rsidRPr="00B15176">
        <w:rPr>
          <w:sz w:val="24"/>
          <w:szCs w:val="24"/>
        </w:rPr>
        <w:t>абочее место должно соответствовать действующему законодательству в области охраны труда, должна быть проведена специальная оценка условий труда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9) </w:t>
      </w:r>
      <w:r w:rsidR="00F741B4" w:rsidRPr="00B15176">
        <w:rPr>
          <w:sz w:val="24"/>
          <w:szCs w:val="24"/>
        </w:rPr>
        <w:t>о</w:t>
      </w:r>
      <w:r w:rsidR="007C7A39" w:rsidRPr="00B15176">
        <w:rPr>
          <w:sz w:val="24"/>
          <w:szCs w:val="24"/>
        </w:rPr>
        <w:t>борудованное рабочее место должно соответствовать требованиям по защите информации при обработке персональных данных</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10) </w:t>
      </w:r>
      <w:r w:rsidR="00F741B4" w:rsidRPr="00B15176">
        <w:rPr>
          <w:sz w:val="24"/>
          <w:szCs w:val="24"/>
        </w:rPr>
        <w:t>р</w:t>
      </w:r>
      <w:r w:rsidR="007C7A39" w:rsidRPr="00B15176">
        <w:rPr>
          <w:sz w:val="24"/>
          <w:szCs w:val="24"/>
        </w:rPr>
        <w:t>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11) </w:t>
      </w:r>
      <w:r w:rsidR="00F741B4" w:rsidRPr="00B15176">
        <w:rPr>
          <w:sz w:val="24"/>
          <w:szCs w:val="24"/>
        </w:rPr>
        <w:t>д</w:t>
      </w:r>
      <w:r w:rsidR="007C7A39" w:rsidRPr="00B15176">
        <w:rPr>
          <w:sz w:val="24"/>
          <w:szCs w:val="24"/>
        </w:rPr>
        <w:t>олжностные лица, предоставляющие муниципальную услугу,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12) </w:t>
      </w:r>
      <w:r w:rsidR="00F741B4" w:rsidRPr="00B15176">
        <w:rPr>
          <w:sz w:val="24"/>
          <w:szCs w:val="24"/>
        </w:rPr>
        <w:t>д</w:t>
      </w:r>
      <w:r w:rsidR="007C7A39" w:rsidRPr="00B15176">
        <w:rPr>
          <w:sz w:val="24"/>
          <w:szCs w:val="24"/>
        </w:rPr>
        <w:t>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13) </w:t>
      </w:r>
      <w:r w:rsidR="00F741B4" w:rsidRPr="00B15176">
        <w:rPr>
          <w:sz w:val="24"/>
          <w:szCs w:val="24"/>
        </w:rPr>
        <w:t>д</w:t>
      </w:r>
      <w:r w:rsidR="007C7A39" w:rsidRPr="00B15176">
        <w:rPr>
          <w:sz w:val="24"/>
          <w:szCs w:val="24"/>
        </w:rPr>
        <w:t>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14) </w:t>
      </w:r>
      <w:r w:rsidR="00F741B4" w:rsidRPr="00B15176">
        <w:rPr>
          <w:sz w:val="24"/>
          <w:szCs w:val="24"/>
        </w:rPr>
        <w:t>в</w:t>
      </w:r>
      <w:r w:rsidR="007C7A39" w:rsidRPr="00B15176">
        <w:rPr>
          <w:sz w:val="24"/>
          <w:szCs w:val="24"/>
        </w:rPr>
        <w:t xml:space="preserve"> помещения должны быть созданы условия для беспрепятственной работы сурдопереводчика и тифлосурдопереводчика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15) </w:t>
      </w:r>
      <w:r w:rsidR="00F741B4" w:rsidRPr="00B15176">
        <w:rPr>
          <w:sz w:val="24"/>
          <w:szCs w:val="24"/>
        </w:rPr>
        <w:t>в</w:t>
      </w:r>
      <w:r w:rsidR="007C7A39" w:rsidRPr="00B15176">
        <w:rPr>
          <w:sz w:val="24"/>
          <w:szCs w:val="24"/>
        </w:rPr>
        <w:t xml:space="preserve">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16)</w:t>
      </w:r>
      <w:r w:rsidR="00F741B4" w:rsidRPr="00B15176">
        <w:rPr>
          <w:sz w:val="24"/>
          <w:szCs w:val="24"/>
        </w:rPr>
        <w:t xml:space="preserve"> п</w:t>
      </w:r>
      <w:r w:rsidR="007C7A39" w:rsidRPr="00B15176">
        <w:rPr>
          <w:sz w:val="24"/>
          <w:szCs w:val="24"/>
        </w:rPr>
        <w:t>ри необходимости, должно быть обеспечено предоставление муниципальной услуги по месту жительства инвалида или в дистанционном режиме</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17) </w:t>
      </w:r>
      <w:r w:rsidR="00F741B4" w:rsidRPr="00B15176">
        <w:rPr>
          <w:sz w:val="24"/>
          <w:szCs w:val="24"/>
        </w:rPr>
        <w:t>м</w:t>
      </w:r>
      <w:r w:rsidR="007C7A39" w:rsidRPr="00B15176">
        <w:rPr>
          <w:sz w:val="24"/>
          <w:szCs w:val="24"/>
        </w:rPr>
        <w:t>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пяти мест.</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Места для ожидания должны быть комфортными для пребывания маломобильных граждан, в том числе инвалидов, использующих кресла-коляски.</w:t>
      </w:r>
    </w:p>
    <w:p w:rsidR="007C7A39" w:rsidRPr="00B15176" w:rsidRDefault="009A0C9C" w:rsidP="007C7A39">
      <w:pPr>
        <w:widowControl w:val="0"/>
        <w:tabs>
          <w:tab w:val="left" w:pos="709"/>
          <w:tab w:val="left" w:pos="969"/>
        </w:tabs>
        <w:jc w:val="both"/>
        <w:rPr>
          <w:sz w:val="24"/>
          <w:szCs w:val="24"/>
        </w:rPr>
      </w:pPr>
      <w:r w:rsidRPr="00B15176">
        <w:rPr>
          <w:sz w:val="24"/>
          <w:szCs w:val="24"/>
        </w:rPr>
        <w:lastRenderedPageBreak/>
        <w:t xml:space="preserve">     </w:t>
      </w:r>
      <w:r w:rsidR="007C7A39" w:rsidRPr="00B15176">
        <w:rPr>
          <w:sz w:val="24"/>
          <w:szCs w:val="24"/>
        </w:rPr>
        <w:t>В местах ожидания на видном месте должны быть расположены схемы размещения средств пожа</w:t>
      </w:r>
      <w:r w:rsidR="00474F49" w:rsidRPr="00B15176">
        <w:rPr>
          <w:sz w:val="24"/>
          <w:szCs w:val="24"/>
        </w:rPr>
        <w:t>р</w:t>
      </w:r>
      <w:r w:rsidR="007C7A39" w:rsidRPr="00B15176">
        <w:rPr>
          <w:sz w:val="24"/>
          <w:szCs w:val="24"/>
        </w:rPr>
        <w:t>о</w:t>
      </w:r>
      <w:r w:rsidR="00474F49" w:rsidRPr="00B15176">
        <w:rPr>
          <w:sz w:val="24"/>
          <w:szCs w:val="24"/>
        </w:rPr>
        <w:t>т</w:t>
      </w:r>
      <w:r w:rsidR="007C7A39" w:rsidRPr="00B15176">
        <w:rPr>
          <w:sz w:val="24"/>
          <w:szCs w:val="24"/>
        </w:rPr>
        <w:t xml:space="preserve">ушения и путей эвакуации посетителей из здания.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18) </w:t>
      </w:r>
      <w:r w:rsidR="00F741B4" w:rsidRPr="00B15176">
        <w:rPr>
          <w:sz w:val="24"/>
          <w:szCs w:val="24"/>
        </w:rPr>
        <w:t>м</w:t>
      </w:r>
      <w:r w:rsidR="007C7A39" w:rsidRPr="00B15176">
        <w:rPr>
          <w:sz w:val="24"/>
          <w:szCs w:val="24"/>
        </w:rPr>
        <w:t>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r w:rsidR="00F741B4" w:rsidRPr="00B15176">
        <w:rPr>
          <w:sz w:val="24"/>
          <w:szCs w:val="24"/>
        </w:rPr>
        <w:t>;</w:t>
      </w:r>
    </w:p>
    <w:p w:rsidR="007C7A39" w:rsidRPr="00B15176" w:rsidRDefault="009A0C9C" w:rsidP="007C7A39">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19) </w:t>
      </w:r>
      <w:r w:rsidR="00F741B4" w:rsidRPr="00B15176">
        <w:rPr>
          <w:sz w:val="24"/>
          <w:szCs w:val="24"/>
        </w:rPr>
        <w:t>д</w:t>
      </w:r>
      <w:r w:rsidR="007C7A39" w:rsidRPr="00B15176">
        <w:rPr>
          <w:sz w:val="24"/>
          <w:szCs w:val="24"/>
        </w:rPr>
        <w:t>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7C7A39" w:rsidRPr="00B15176" w:rsidRDefault="007C7A39" w:rsidP="007C7A39">
      <w:pPr>
        <w:widowControl w:val="0"/>
        <w:tabs>
          <w:tab w:val="left" w:pos="709"/>
          <w:tab w:val="left" w:pos="969"/>
        </w:tabs>
        <w:jc w:val="both"/>
        <w:rPr>
          <w:sz w:val="24"/>
          <w:szCs w:val="24"/>
        </w:rPr>
      </w:pPr>
      <w:r w:rsidRPr="00B15176">
        <w:rPr>
          <w:b/>
          <w:sz w:val="24"/>
          <w:szCs w:val="24"/>
        </w:rPr>
        <w:t>19.</w:t>
      </w:r>
      <w:r w:rsidR="001E4591" w:rsidRPr="00B15176">
        <w:rPr>
          <w:b/>
          <w:sz w:val="24"/>
          <w:szCs w:val="24"/>
        </w:rPr>
        <w:t>3</w:t>
      </w:r>
      <w:r w:rsidRPr="00B15176">
        <w:rPr>
          <w:b/>
          <w:sz w:val="24"/>
          <w:szCs w:val="24"/>
        </w:rPr>
        <w:t>.</w:t>
      </w:r>
      <w:r w:rsidRPr="00B15176">
        <w:rPr>
          <w:sz w:val="24"/>
          <w:szCs w:val="24"/>
        </w:rPr>
        <w:t xml:space="preserve"> Требования к размещению и оформлению визуальной, текстовой и мультимедийной информации о порядке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и</w:t>
      </w:r>
      <w:r w:rsidR="007C7A39" w:rsidRPr="00B15176">
        <w:rPr>
          <w:sz w:val="24"/>
          <w:szCs w:val="24"/>
        </w:rPr>
        <w:t>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r w:rsidR="00F741B4" w:rsidRPr="00B15176">
        <w:rPr>
          <w:sz w:val="24"/>
          <w:szCs w:val="24"/>
        </w:rPr>
        <w:t>;</w:t>
      </w:r>
    </w:p>
    <w:p w:rsidR="007C7A39" w:rsidRPr="00B15176" w:rsidRDefault="009A0C9C" w:rsidP="007C7A39">
      <w:pPr>
        <w:widowControl w:val="0"/>
        <w:tabs>
          <w:tab w:val="left" w:pos="709"/>
          <w:tab w:val="left" w:pos="969"/>
        </w:tabs>
        <w:jc w:val="both"/>
        <w:rPr>
          <w:color w:val="7030A0"/>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и</w:t>
      </w:r>
      <w:r w:rsidR="007C7A39" w:rsidRPr="00B15176">
        <w:rPr>
          <w:sz w:val="24"/>
          <w:szCs w:val="24"/>
        </w:rPr>
        <w:t>нформация о порядке предоставления муниципальной услуги размещается</w:t>
      </w:r>
      <w:r w:rsidR="00830B0F">
        <w:rPr>
          <w:sz w:val="24"/>
          <w:szCs w:val="24"/>
        </w:rPr>
        <w:t xml:space="preserve"> в</w:t>
      </w:r>
      <w:r w:rsidR="007C7A39" w:rsidRPr="00B15176">
        <w:rPr>
          <w:sz w:val="24"/>
          <w:szCs w:val="24"/>
        </w:rPr>
        <w:t xml:space="preserve"> помещении Администрации и в </w:t>
      </w:r>
      <w:r w:rsidR="00616D55" w:rsidRPr="00B15176">
        <w:rPr>
          <w:sz w:val="24"/>
          <w:szCs w:val="24"/>
        </w:rPr>
        <w:t>МФЦ</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3</w:t>
      </w:r>
      <w:r w:rsidR="007C7A39" w:rsidRPr="00B15176">
        <w:rPr>
          <w:sz w:val="24"/>
          <w:szCs w:val="24"/>
        </w:rPr>
        <w:t xml:space="preserve">) </w:t>
      </w:r>
      <w:r w:rsidR="00F741B4" w:rsidRPr="00B15176">
        <w:rPr>
          <w:sz w:val="24"/>
          <w:szCs w:val="24"/>
        </w:rPr>
        <w:t>и</w:t>
      </w:r>
      <w:r w:rsidR="007C7A39" w:rsidRPr="00B15176">
        <w:rPr>
          <w:sz w:val="24"/>
          <w:szCs w:val="24"/>
        </w:rPr>
        <w:t xml:space="preserve">нформационные стенды должны быть максимально заметны, функциональны, освещены и хорошо просматриваемы. Они могут быть оборудованы карманами формата А4. </w:t>
      </w:r>
    </w:p>
    <w:p w:rsidR="008376B7"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Тексты материалов печатаются удобным для чтения шрифтом, без исправлений. Наиболее важные места в тексте выделяются жирным шрифтом или подчеркиваются</w:t>
      </w:r>
      <w:r w:rsidR="008376B7"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4</w:t>
      </w:r>
      <w:r w:rsidR="007C7A39" w:rsidRPr="00B15176">
        <w:rPr>
          <w:sz w:val="24"/>
          <w:szCs w:val="24"/>
        </w:rPr>
        <w:t xml:space="preserve">) </w:t>
      </w:r>
      <w:r w:rsidR="00F741B4" w:rsidRPr="00B15176">
        <w:rPr>
          <w:sz w:val="24"/>
          <w:szCs w:val="24"/>
        </w:rPr>
        <w:t>н</w:t>
      </w:r>
      <w:r w:rsidR="007C7A39" w:rsidRPr="00B15176">
        <w:rPr>
          <w:sz w:val="24"/>
          <w:szCs w:val="24"/>
        </w:rPr>
        <w:t xml:space="preserve">а информационных стендах размещается информация, указанная в пункте </w:t>
      </w:r>
      <w:r w:rsidR="008376B7" w:rsidRPr="00B15176">
        <w:rPr>
          <w:sz w:val="24"/>
          <w:szCs w:val="24"/>
        </w:rPr>
        <w:t>4.11.</w:t>
      </w:r>
      <w:r w:rsidR="007C7A39" w:rsidRPr="00B15176">
        <w:rPr>
          <w:sz w:val="24"/>
          <w:szCs w:val="24"/>
        </w:rPr>
        <w:t xml:space="preserve"> настоящего регламента, перечень государственных и муниципальных услуг, предоставляемых в Администрации и в </w:t>
      </w:r>
      <w:r w:rsidR="00474F49" w:rsidRPr="00B15176">
        <w:rPr>
          <w:sz w:val="24"/>
          <w:szCs w:val="24"/>
        </w:rPr>
        <w:t>МФЦ</w:t>
      </w:r>
      <w:r w:rsidR="008376B7" w:rsidRPr="00B15176">
        <w:rPr>
          <w:sz w:val="24"/>
          <w:szCs w:val="24"/>
        </w:rPr>
        <w:t>,</w:t>
      </w:r>
      <w:r w:rsidR="007C7A39" w:rsidRPr="00B15176">
        <w:rPr>
          <w:sz w:val="24"/>
          <w:szCs w:val="24"/>
        </w:rPr>
        <w:t xml:space="preserve"> текст настоящего регламента с приложениями.</w:t>
      </w:r>
    </w:p>
    <w:p w:rsidR="009A0C9C" w:rsidRPr="00B15176" w:rsidRDefault="009A0C9C" w:rsidP="007C7A39">
      <w:pPr>
        <w:ind w:firstLine="709"/>
        <w:rPr>
          <w:b/>
          <w:sz w:val="24"/>
          <w:szCs w:val="24"/>
        </w:rPr>
      </w:pPr>
    </w:p>
    <w:p w:rsidR="007C7A39" w:rsidRPr="00B15176" w:rsidRDefault="007C7A39" w:rsidP="00F741B4">
      <w:pPr>
        <w:rPr>
          <w:b/>
          <w:sz w:val="24"/>
          <w:szCs w:val="24"/>
        </w:rPr>
      </w:pPr>
      <w:r w:rsidRPr="00B15176">
        <w:rPr>
          <w:b/>
          <w:sz w:val="24"/>
          <w:szCs w:val="24"/>
        </w:rPr>
        <w:t>20. Показатели доступности и качества муниципальной услуги</w:t>
      </w:r>
    </w:p>
    <w:p w:rsidR="007C7A39" w:rsidRPr="00B15176" w:rsidRDefault="007C7A39" w:rsidP="007C7A39">
      <w:pPr>
        <w:tabs>
          <w:tab w:val="left" w:pos="993"/>
        </w:tabs>
        <w:jc w:val="both"/>
        <w:rPr>
          <w:sz w:val="24"/>
          <w:szCs w:val="24"/>
        </w:rPr>
      </w:pPr>
      <w:bookmarkStart w:id="16" w:name="_Hlk8907554"/>
      <w:r w:rsidRPr="00B15176">
        <w:rPr>
          <w:b/>
          <w:sz w:val="24"/>
          <w:szCs w:val="24"/>
        </w:rPr>
        <w:t>20.1.</w:t>
      </w:r>
      <w:r w:rsidRPr="00B15176">
        <w:rPr>
          <w:sz w:val="24"/>
          <w:szCs w:val="24"/>
        </w:rPr>
        <w:t xml:space="preserve"> Показателями доступности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равные права и возможности по получению муниципальной услуги для заявителей;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открытый доступ заявителей для получения полной, актуальной и достоверной информации о порядке предоставления муниципальной услуги, в том числе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возможность получения муниципальной услуги по принципу «одного окна»</w:t>
      </w:r>
      <w:r w:rsidR="00D87D53" w:rsidRPr="00B15176">
        <w:t xml:space="preserve"> </w:t>
      </w:r>
      <w:r w:rsidR="000E7EB9" w:rsidRPr="00B15176">
        <w:rPr>
          <w:sz w:val="24"/>
          <w:szCs w:val="24"/>
        </w:rPr>
        <w:t>в МФЦ</w:t>
      </w:r>
      <w:r w:rsidR="003E1E24" w:rsidRPr="00B15176">
        <w:rPr>
          <w:sz w:val="24"/>
          <w:szCs w:val="24"/>
        </w:rPr>
        <w:t>, в том числе</w:t>
      </w:r>
      <w:r w:rsidR="007C7A39" w:rsidRPr="00B15176">
        <w:rPr>
          <w:sz w:val="24"/>
          <w:szCs w:val="24"/>
        </w:rPr>
        <w:t xml:space="preserve">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w:t>
      </w:r>
      <w:r w:rsidR="00185162" w:rsidRPr="00B15176">
        <w:t xml:space="preserve"> </w:t>
      </w:r>
      <w:r w:rsidR="00185162" w:rsidRPr="00B15176">
        <w:rPr>
          <w:sz w:val="24"/>
          <w:szCs w:val="24"/>
        </w:rPr>
        <w:t>МФЦ</w:t>
      </w:r>
      <w:r w:rsidR="007C7A39" w:rsidRPr="00B15176">
        <w:rPr>
          <w:sz w:val="24"/>
          <w:szCs w:val="24"/>
        </w:rPr>
        <w:t>,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соблюдение сроков предоставления муниципальной услуги определяется как 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 xml:space="preserve">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w:t>
      </w:r>
      <w:r w:rsidR="007C7A39" w:rsidRPr="00B15176">
        <w:rPr>
          <w:sz w:val="24"/>
          <w:szCs w:val="24"/>
        </w:rPr>
        <w:lastRenderedPageBreak/>
        <w:t xml:space="preserve">установленных настоящим </w:t>
      </w:r>
      <w:r w:rsidR="008376B7" w:rsidRPr="00B15176">
        <w:rPr>
          <w:sz w:val="24"/>
          <w:szCs w:val="24"/>
        </w:rPr>
        <w:t>ре</w:t>
      </w:r>
      <w:r w:rsidR="007C7A39" w:rsidRPr="00B15176">
        <w:rPr>
          <w:sz w:val="24"/>
          <w:szCs w:val="24"/>
        </w:rPr>
        <w:t>гламентом сроков и стандарта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6) количество взаимодействий заявителя с должностными лицами при предоставлении муниципальной услуги не должно превышать двух раз;</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7) комфортность ожидания в очереди при подаче заявления;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8) возможность досудебного рассмотрения жалоб заявителей на решения, действия (бездействие) должностных лиц, ответственных за предоставление муниципальной услуги;</w:t>
      </w:r>
    </w:p>
    <w:p w:rsidR="007C7A39" w:rsidRPr="00B15176" w:rsidRDefault="009A0C9C" w:rsidP="009A0C9C">
      <w:pPr>
        <w:jc w:val="both"/>
        <w:rPr>
          <w:sz w:val="24"/>
          <w:szCs w:val="24"/>
        </w:rPr>
      </w:pPr>
      <w:r w:rsidRPr="00B15176">
        <w:rPr>
          <w:sz w:val="24"/>
          <w:szCs w:val="24"/>
        </w:rPr>
        <w:t xml:space="preserve">     </w:t>
      </w:r>
      <w:r w:rsidR="007C7A39" w:rsidRPr="00B15176">
        <w:rPr>
          <w:sz w:val="24"/>
          <w:szCs w:val="24"/>
        </w:rPr>
        <w:t xml:space="preserve">9) обеспечение возможности оценить доступность и качество предоставления муниципальной услуги на официальном </w:t>
      </w:r>
      <w:r w:rsidR="003F5416">
        <w:rPr>
          <w:sz w:val="24"/>
          <w:szCs w:val="24"/>
        </w:rPr>
        <w:t>сайте</w:t>
      </w:r>
      <w:r w:rsidR="007C7A39" w:rsidRPr="00B15176">
        <w:rPr>
          <w:sz w:val="24"/>
          <w:szCs w:val="24"/>
        </w:rPr>
        <w:t xml:space="preserve"> </w:t>
      </w:r>
      <w:r w:rsidR="00185162" w:rsidRPr="00B15176">
        <w:rPr>
          <w:sz w:val="24"/>
          <w:szCs w:val="24"/>
        </w:rPr>
        <w:t>Вавож</w:t>
      </w:r>
      <w:r w:rsidR="007C7A39" w:rsidRPr="00B15176">
        <w:rPr>
          <w:sz w:val="24"/>
          <w:szCs w:val="24"/>
        </w:rPr>
        <w:t xml:space="preserve">ского района и посредством заполнения соответствующей анкеты в местах приема заявлений на предоставление муниципальной услуги </w:t>
      </w:r>
    </w:p>
    <w:p w:rsidR="007C7A39" w:rsidRPr="00B15176" w:rsidRDefault="007C7A39" w:rsidP="007C7A39">
      <w:pPr>
        <w:tabs>
          <w:tab w:val="left" w:pos="993"/>
        </w:tabs>
        <w:jc w:val="both"/>
        <w:rPr>
          <w:sz w:val="24"/>
          <w:szCs w:val="24"/>
        </w:rPr>
      </w:pPr>
      <w:r w:rsidRPr="00B15176">
        <w:rPr>
          <w:b/>
          <w:sz w:val="24"/>
          <w:szCs w:val="24"/>
        </w:rPr>
        <w:t>20.2.</w:t>
      </w:r>
      <w:r w:rsidRPr="00B15176">
        <w:rPr>
          <w:sz w:val="24"/>
          <w:szCs w:val="24"/>
        </w:rPr>
        <w:t xml:space="preserve"> Показателями качества предоставления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соблюдение стандарта предоставления муниципальной услуги, установленного настоящим регламентом;</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обоснованность отказов в предоставлении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отсутствие обоснованных жалоб заявителей на нарушения положений настоящего регламента.</w:t>
      </w:r>
    </w:p>
    <w:p w:rsidR="007C7A39" w:rsidRPr="00B15176" w:rsidRDefault="009A0C9C" w:rsidP="009A0C9C">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5) возможность представления заявления о предоставлении муниципальной услуги и прилагаемых к нему документов в электронной форме.</w:t>
      </w:r>
    </w:p>
    <w:bookmarkEnd w:id="16"/>
    <w:p w:rsidR="008376B7" w:rsidRPr="00B15176" w:rsidRDefault="008376B7" w:rsidP="00EE3E17">
      <w:pPr>
        <w:tabs>
          <w:tab w:val="left" w:pos="993"/>
        </w:tabs>
        <w:rPr>
          <w:b/>
          <w:sz w:val="24"/>
          <w:szCs w:val="24"/>
        </w:rPr>
      </w:pPr>
    </w:p>
    <w:p w:rsidR="008376B7" w:rsidRPr="00B15176" w:rsidRDefault="008376B7" w:rsidP="00EE3E17">
      <w:pPr>
        <w:tabs>
          <w:tab w:val="left" w:pos="993"/>
        </w:tabs>
        <w:jc w:val="both"/>
        <w:rPr>
          <w:b/>
          <w:sz w:val="24"/>
          <w:szCs w:val="24"/>
        </w:rPr>
      </w:pPr>
      <w:r w:rsidRPr="00B15176">
        <w:rPr>
          <w:b/>
          <w:sz w:val="24"/>
          <w:szCs w:val="24"/>
        </w:rPr>
        <w:t>21. Количество взаимодействий заявителя с должностными лицами</w:t>
      </w:r>
      <w:r w:rsidR="00EE3E17" w:rsidRPr="00B15176">
        <w:rPr>
          <w:b/>
          <w:sz w:val="24"/>
          <w:szCs w:val="24"/>
        </w:rPr>
        <w:t xml:space="preserve"> </w:t>
      </w:r>
      <w:r w:rsidRPr="00B15176">
        <w:rPr>
          <w:b/>
          <w:sz w:val="24"/>
          <w:szCs w:val="24"/>
        </w:rPr>
        <w:t>при</w:t>
      </w:r>
      <w:r w:rsidR="00EE3E17" w:rsidRPr="00B15176">
        <w:rPr>
          <w:b/>
          <w:sz w:val="24"/>
          <w:szCs w:val="24"/>
        </w:rPr>
        <w:t xml:space="preserve"> </w:t>
      </w:r>
      <w:r w:rsidRPr="00B15176">
        <w:rPr>
          <w:b/>
          <w:sz w:val="24"/>
          <w:szCs w:val="24"/>
        </w:rPr>
        <w:t>предоставлении муниципальной услуги и их продолжительность</w:t>
      </w:r>
    </w:p>
    <w:p w:rsidR="008376B7" w:rsidRPr="00B15176" w:rsidRDefault="008376B7" w:rsidP="008376B7">
      <w:pPr>
        <w:tabs>
          <w:tab w:val="left" w:pos="993"/>
        </w:tabs>
        <w:jc w:val="both"/>
        <w:rPr>
          <w:bCs/>
          <w:sz w:val="24"/>
          <w:szCs w:val="24"/>
        </w:rPr>
      </w:pPr>
      <w:r w:rsidRPr="00B15176">
        <w:rPr>
          <w:b/>
          <w:sz w:val="24"/>
          <w:szCs w:val="24"/>
        </w:rPr>
        <w:t>21.1.</w:t>
      </w:r>
      <w:r w:rsidRPr="00B15176">
        <w:rPr>
          <w:bCs/>
          <w:sz w:val="24"/>
          <w:szCs w:val="24"/>
        </w:rPr>
        <w:t xml:space="preserve"> Взаимодействие заявителя с должностными лицами при предоставлении муниципальной услуги осуществляется два раза – при подаче заявления на предоставление муниципальной услуги и при получении результата предоставления муниципальной услуги. </w:t>
      </w:r>
    </w:p>
    <w:p w:rsidR="007C7A39" w:rsidRPr="00B15176" w:rsidRDefault="008376B7" w:rsidP="008376B7">
      <w:pPr>
        <w:tabs>
          <w:tab w:val="left" w:pos="993"/>
        </w:tabs>
        <w:jc w:val="both"/>
        <w:rPr>
          <w:bCs/>
          <w:sz w:val="24"/>
          <w:szCs w:val="24"/>
        </w:rPr>
      </w:pPr>
      <w:r w:rsidRPr="00B15176">
        <w:rPr>
          <w:b/>
          <w:sz w:val="24"/>
          <w:szCs w:val="24"/>
        </w:rPr>
        <w:t>21.2</w:t>
      </w:r>
      <w:r w:rsidRPr="00B15176">
        <w:rPr>
          <w:bCs/>
          <w:sz w:val="24"/>
          <w:szCs w:val="24"/>
        </w:rPr>
        <w:t>. Продолжительность одного взаимодействия заявителя с должностным лицом при предоставлении муниципальной услуги не превышает 15 минут.</w:t>
      </w:r>
    </w:p>
    <w:p w:rsidR="008376B7" w:rsidRPr="00B15176" w:rsidRDefault="008376B7" w:rsidP="008376B7">
      <w:pPr>
        <w:tabs>
          <w:tab w:val="left" w:pos="993"/>
        </w:tabs>
        <w:jc w:val="both"/>
        <w:rPr>
          <w:bCs/>
          <w:sz w:val="24"/>
          <w:szCs w:val="24"/>
        </w:rPr>
      </w:pPr>
    </w:p>
    <w:p w:rsidR="007C7A39" w:rsidRPr="00B15176" w:rsidRDefault="007C7A39" w:rsidP="00EE3E17">
      <w:pPr>
        <w:tabs>
          <w:tab w:val="left" w:pos="993"/>
        </w:tabs>
        <w:jc w:val="both"/>
        <w:rPr>
          <w:b/>
          <w:sz w:val="24"/>
          <w:szCs w:val="24"/>
        </w:rPr>
      </w:pPr>
      <w:r w:rsidRPr="00B15176">
        <w:rPr>
          <w:b/>
          <w:sz w:val="24"/>
          <w:szCs w:val="24"/>
        </w:rPr>
        <w:t>2</w:t>
      </w:r>
      <w:r w:rsidR="00EB6614" w:rsidRPr="00B15176">
        <w:rPr>
          <w:b/>
          <w:sz w:val="24"/>
          <w:szCs w:val="24"/>
        </w:rPr>
        <w:t>2</w:t>
      </w:r>
      <w:r w:rsidRPr="00B15176">
        <w:rPr>
          <w:b/>
          <w:sz w:val="24"/>
          <w:szCs w:val="24"/>
        </w:rPr>
        <w:t>. Возможность получения муниципальной услуги в многофункциональном центре предоставления государственных и муниципальных услуг</w:t>
      </w:r>
    </w:p>
    <w:p w:rsidR="007C7A39" w:rsidRPr="00B15176" w:rsidRDefault="007C7A39" w:rsidP="007C7A39">
      <w:pPr>
        <w:tabs>
          <w:tab w:val="left" w:pos="993"/>
        </w:tabs>
        <w:jc w:val="both"/>
        <w:rPr>
          <w:sz w:val="24"/>
          <w:szCs w:val="24"/>
        </w:rPr>
      </w:pPr>
      <w:r w:rsidRPr="00B15176">
        <w:rPr>
          <w:b/>
          <w:sz w:val="24"/>
          <w:szCs w:val="24"/>
        </w:rPr>
        <w:t>22.1.</w:t>
      </w:r>
      <w:r w:rsidRPr="00B15176">
        <w:rPr>
          <w:sz w:val="24"/>
          <w:szCs w:val="24"/>
        </w:rPr>
        <w:t xml:space="preserve"> Обеспечено предоставление муниципальной услуги в </w:t>
      </w:r>
      <w:r w:rsidR="00185162" w:rsidRPr="00B15176">
        <w:rPr>
          <w:sz w:val="24"/>
          <w:szCs w:val="24"/>
        </w:rPr>
        <w:t>МФЦ</w:t>
      </w:r>
      <w:r w:rsidR="00EB6614" w:rsidRPr="00B15176">
        <w:rPr>
          <w:sz w:val="24"/>
          <w:szCs w:val="24"/>
        </w:rPr>
        <w:t>,</w:t>
      </w:r>
      <w:r w:rsidR="008376B7" w:rsidRPr="00B15176">
        <w:rPr>
          <w:sz w:val="24"/>
          <w:szCs w:val="24"/>
        </w:rPr>
        <w:t xml:space="preserve"> </w:t>
      </w:r>
      <w:r w:rsidRPr="00B15176">
        <w:rPr>
          <w:sz w:val="24"/>
          <w:szCs w:val="24"/>
        </w:rPr>
        <w:t xml:space="preserve">которое осуществляется в соответствии с настоящим </w:t>
      </w:r>
      <w:r w:rsidR="009A0C9C" w:rsidRPr="00B15176">
        <w:rPr>
          <w:sz w:val="24"/>
          <w:szCs w:val="24"/>
        </w:rPr>
        <w:t>р</w:t>
      </w:r>
      <w:r w:rsidRPr="00B15176">
        <w:rPr>
          <w:sz w:val="24"/>
          <w:szCs w:val="24"/>
        </w:rPr>
        <w:t xml:space="preserve">егламентом на основании заключенного соглашения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w:t>
      </w:r>
      <w:r w:rsidR="002A0E35">
        <w:rPr>
          <w:sz w:val="24"/>
          <w:szCs w:val="24"/>
        </w:rPr>
        <w:t>муниципального образования</w:t>
      </w:r>
      <w:r w:rsidR="002A0E35" w:rsidRPr="00B15176">
        <w:rPr>
          <w:sz w:val="24"/>
          <w:szCs w:val="24"/>
        </w:rPr>
        <w:t xml:space="preserve"> «</w:t>
      </w:r>
      <w:r w:rsidR="002A0E35">
        <w:rPr>
          <w:sz w:val="24"/>
          <w:szCs w:val="24"/>
        </w:rPr>
        <w:t>Вавожский район</w:t>
      </w:r>
      <w:r w:rsidR="002A0E35" w:rsidRPr="00B15176">
        <w:rPr>
          <w:sz w:val="24"/>
          <w:szCs w:val="24"/>
        </w:rPr>
        <w:t>»</w:t>
      </w:r>
      <w:r w:rsidR="009A0C9C" w:rsidRPr="00B15176">
        <w:rPr>
          <w:sz w:val="24"/>
          <w:szCs w:val="24"/>
        </w:rPr>
        <w:t>.</w:t>
      </w:r>
      <w:r w:rsidRPr="00B15176">
        <w:rPr>
          <w:sz w:val="24"/>
          <w:szCs w:val="24"/>
        </w:rPr>
        <w:t xml:space="preserve"> </w:t>
      </w:r>
    </w:p>
    <w:p w:rsidR="007C7A39" w:rsidRPr="00B15176" w:rsidRDefault="007C7A39" w:rsidP="007C7A39">
      <w:pPr>
        <w:tabs>
          <w:tab w:val="left" w:pos="993"/>
        </w:tabs>
        <w:jc w:val="both"/>
        <w:rPr>
          <w:sz w:val="24"/>
          <w:szCs w:val="24"/>
        </w:rPr>
      </w:pPr>
    </w:p>
    <w:p w:rsidR="007C7A39" w:rsidRPr="00B15176" w:rsidRDefault="007C7A39" w:rsidP="00EE3E17">
      <w:pPr>
        <w:tabs>
          <w:tab w:val="left" w:pos="993"/>
        </w:tabs>
        <w:jc w:val="both"/>
        <w:rPr>
          <w:b/>
          <w:sz w:val="24"/>
          <w:szCs w:val="24"/>
        </w:rPr>
      </w:pPr>
      <w:r w:rsidRPr="00B15176">
        <w:rPr>
          <w:b/>
          <w:sz w:val="24"/>
          <w:szCs w:val="24"/>
        </w:rPr>
        <w:t>23.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C7A39" w:rsidRPr="00B15176" w:rsidRDefault="007C7A39" w:rsidP="007C7A39">
      <w:pPr>
        <w:tabs>
          <w:tab w:val="left" w:pos="993"/>
        </w:tabs>
        <w:jc w:val="both"/>
        <w:rPr>
          <w:color w:val="7030A0"/>
          <w:sz w:val="24"/>
          <w:szCs w:val="24"/>
        </w:rPr>
      </w:pPr>
      <w:r w:rsidRPr="00B15176">
        <w:rPr>
          <w:b/>
          <w:sz w:val="24"/>
          <w:szCs w:val="24"/>
        </w:rPr>
        <w:t>23.1.</w:t>
      </w:r>
      <w:r w:rsidRPr="00B15176">
        <w:rPr>
          <w:sz w:val="24"/>
          <w:szCs w:val="24"/>
        </w:rPr>
        <w:t xml:space="preserve"> Информирование о ходе предоставления муниципальной услуги осуществляется в соответствии с пункт</w:t>
      </w:r>
      <w:r w:rsidR="009A0C9C" w:rsidRPr="00B15176">
        <w:rPr>
          <w:sz w:val="24"/>
          <w:szCs w:val="24"/>
        </w:rPr>
        <w:t>ом 4</w:t>
      </w:r>
      <w:r w:rsidRPr="00B15176">
        <w:rPr>
          <w:sz w:val="24"/>
          <w:szCs w:val="24"/>
        </w:rPr>
        <w:t xml:space="preserve"> настоящего регламента.</w:t>
      </w:r>
      <w:r w:rsidRPr="00B15176">
        <w:rPr>
          <w:color w:val="7030A0"/>
          <w:sz w:val="24"/>
          <w:szCs w:val="24"/>
        </w:rPr>
        <w:t xml:space="preserve"> </w:t>
      </w:r>
    </w:p>
    <w:p w:rsidR="007C7A39" w:rsidRPr="00B15176" w:rsidRDefault="007C7A39" w:rsidP="007C7A39">
      <w:pPr>
        <w:tabs>
          <w:tab w:val="left" w:pos="993"/>
        </w:tabs>
        <w:jc w:val="both"/>
        <w:rPr>
          <w:sz w:val="24"/>
          <w:szCs w:val="24"/>
        </w:rPr>
      </w:pPr>
      <w:r w:rsidRPr="00B15176">
        <w:rPr>
          <w:b/>
          <w:sz w:val="24"/>
          <w:szCs w:val="24"/>
        </w:rPr>
        <w:t>23.2.</w:t>
      </w:r>
      <w:r w:rsidRPr="00B15176">
        <w:rPr>
          <w:sz w:val="24"/>
          <w:szCs w:val="24"/>
        </w:rPr>
        <w:t xml:space="preserve"> При направлении заявления о предоставлении муниципальной услуги через Единый и Региональный порталы и инфоматы,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w:t>
      </w:r>
    </w:p>
    <w:p w:rsidR="007C7A39" w:rsidRPr="00B15176" w:rsidRDefault="007C7A39" w:rsidP="00185162">
      <w:pPr>
        <w:jc w:val="both"/>
        <w:rPr>
          <w:b/>
          <w:sz w:val="24"/>
          <w:szCs w:val="24"/>
        </w:rPr>
      </w:pPr>
    </w:p>
    <w:p w:rsidR="007C7A39" w:rsidRPr="00B15176" w:rsidRDefault="007C7A39" w:rsidP="00EE3E17">
      <w:pPr>
        <w:jc w:val="both"/>
        <w:rPr>
          <w:b/>
          <w:sz w:val="24"/>
          <w:szCs w:val="24"/>
        </w:rPr>
      </w:pPr>
      <w:r w:rsidRPr="00B15176">
        <w:rPr>
          <w:b/>
          <w:sz w:val="24"/>
          <w:szCs w:val="24"/>
        </w:rPr>
        <w:lastRenderedPageBreak/>
        <w:t>24</w:t>
      </w:r>
      <w:bookmarkStart w:id="17" w:name="_Hlk8907665"/>
      <w:r w:rsidRPr="00B15176">
        <w:rPr>
          <w:b/>
          <w:sz w:val="24"/>
          <w:szCs w:val="24"/>
        </w:rPr>
        <w:t>. 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C7A39" w:rsidRPr="00B15176" w:rsidRDefault="007C7A39" w:rsidP="007C7A39">
      <w:pPr>
        <w:jc w:val="both"/>
        <w:rPr>
          <w:sz w:val="24"/>
          <w:szCs w:val="24"/>
        </w:rPr>
      </w:pPr>
      <w:r w:rsidRPr="00B15176">
        <w:rPr>
          <w:b/>
          <w:sz w:val="24"/>
          <w:szCs w:val="24"/>
        </w:rPr>
        <w:t>24.</w:t>
      </w:r>
      <w:r w:rsidR="00711FF3">
        <w:rPr>
          <w:b/>
          <w:sz w:val="24"/>
          <w:szCs w:val="24"/>
        </w:rPr>
        <w:t>1</w:t>
      </w:r>
      <w:r w:rsidRPr="00B15176">
        <w:rPr>
          <w:b/>
          <w:sz w:val="24"/>
          <w:szCs w:val="24"/>
        </w:rPr>
        <w:t>.</w:t>
      </w:r>
      <w:r w:rsidRPr="00B15176">
        <w:rPr>
          <w:sz w:val="24"/>
          <w:szCs w:val="24"/>
        </w:rPr>
        <w:t xml:space="preserve">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на официальном </w:t>
      </w:r>
      <w:r w:rsidR="00E855A5">
        <w:rPr>
          <w:sz w:val="24"/>
          <w:szCs w:val="24"/>
        </w:rPr>
        <w:t>сайте</w:t>
      </w:r>
      <w:r w:rsidRPr="00B15176">
        <w:rPr>
          <w:sz w:val="24"/>
          <w:szCs w:val="24"/>
        </w:rPr>
        <w:t xml:space="preserve"> </w:t>
      </w:r>
      <w:r w:rsidR="00185162" w:rsidRPr="00B15176">
        <w:rPr>
          <w:sz w:val="24"/>
          <w:szCs w:val="24"/>
        </w:rPr>
        <w:t>Вавож</w:t>
      </w:r>
      <w:r w:rsidRPr="00B15176">
        <w:rPr>
          <w:sz w:val="24"/>
          <w:szCs w:val="24"/>
        </w:rPr>
        <w:t>ского района, на Едином и Региональном порталах и информатах.</w:t>
      </w:r>
    </w:p>
    <w:p w:rsidR="007C7A39" w:rsidRDefault="007C7A39" w:rsidP="007C7A39">
      <w:pPr>
        <w:jc w:val="both"/>
        <w:rPr>
          <w:sz w:val="24"/>
          <w:szCs w:val="24"/>
        </w:rPr>
      </w:pPr>
      <w:r w:rsidRPr="00B15176">
        <w:rPr>
          <w:b/>
          <w:sz w:val="24"/>
          <w:szCs w:val="24"/>
        </w:rPr>
        <w:t>24.</w:t>
      </w:r>
      <w:r w:rsidR="00711FF3">
        <w:rPr>
          <w:b/>
          <w:sz w:val="24"/>
          <w:szCs w:val="24"/>
        </w:rPr>
        <w:t>2</w:t>
      </w:r>
      <w:r w:rsidRPr="00B15176">
        <w:rPr>
          <w:b/>
          <w:sz w:val="24"/>
          <w:szCs w:val="24"/>
        </w:rPr>
        <w:t>.</w:t>
      </w:r>
      <w:r w:rsidRPr="00B15176">
        <w:rPr>
          <w:sz w:val="24"/>
          <w:szCs w:val="24"/>
        </w:rPr>
        <w:t xml:space="preserve"> При предоставлении муниципальной услуги в электронной форме через ЕПГУ, РПГУ и инфоматы, регистрация, идентификация и авторизация заявителя - физического лица на получение муниципальной услуги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основе логина (СНИЛС) и пароля.</w:t>
      </w:r>
    </w:p>
    <w:p w:rsidR="00711FF3" w:rsidRPr="00711FF3" w:rsidRDefault="00711FF3" w:rsidP="00711FF3">
      <w:pPr>
        <w:jc w:val="both"/>
        <w:rPr>
          <w:sz w:val="24"/>
          <w:szCs w:val="24"/>
        </w:rPr>
      </w:pPr>
      <w:r w:rsidRPr="00711FF3">
        <w:rPr>
          <w:b/>
          <w:sz w:val="24"/>
          <w:szCs w:val="24"/>
        </w:rPr>
        <w:t xml:space="preserve">24.3 </w:t>
      </w:r>
      <w:r w:rsidRPr="00711FF3">
        <w:rPr>
          <w:sz w:val="24"/>
          <w:szCs w:val="24"/>
        </w:rPr>
        <w:t>Предоставление муниципальной услуги в многофункциональных центрах осуществляется в соответствии с Федеральным законом от 27 июля 2010 года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711FF3" w:rsidRPr="00711FF3" w:rsidRDefault="00711FF3" w:rsidP="00711FF3">
      <w:pPr>
        <w:jc w:val="both"/>
        <w:rPr>
          <w:sz w:val="24"/>
          <w:szCs w:val="24"/>
        </w:rPr>
      </w:pPr>
      <w:r w:rsidRPr="00711FF3">
        <w:rPr>
          <w:sz w:val="24"/>
          <w:szCs w:val="24"/>
        </w:rPr>
        <w:t>Предоставление муниципальной услуги в многофункциональном центре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от 27 июля 2010 года № 210-ФЗ «Об организации предоставления государственных и муниципальных услуг», а взаимодействие с уполномоченным органом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11FF3" w:rsidRPr="00711FF3" w:rsidRDefault="00711FF3" w:rsidP="00711FF3">
      <w:pPr>
        <w:jc w:val="both"/>
        <w:rPr>
          <w:sz w:val="24"/>
          <w:szCs w:val="24"/>
        </w:rPr>
      </w:pPr>
      <w:r w:rsidRPr="00711FF3">
        <w:rPr>
          <w:sz w:val="24"/>
          <w:szCs w:val="24"/>
        </w:rPr>
        <w:t xml:space="preserve">Заявитель вправе обратиться с заявлением о предоставлении муниципальной услуги и документами, необходимыми для предоставления муниципальной услуги, которые указаны в пунктах </w:t>
      </w:r>
      <w:r w:rsidR="00533FCA">
        <w:rPr>
          <w:sz w:val="24"/>
          <w:szCs w:val="24"/>
        </w:rPr>
        <w:t>10.1 и 11.1</w:t>
      </w:r>
      <w:r w:rsidRPr="00711FF3">
        <w:rPr>
          <w:sz w:val="24"/>
          <w:szCs w:val="24"/>
        </w:rPr>
        <w:t xml:space="preserve"> Административного регламента, а также получением результата предоставления муниципальной услуги в любой многофункциональный центр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 лица).</w:t>
      </w:r>
    </w:p>
    <w:p w:rsidR="00711FF3" w:rsidRPr="00711FF3" w:rsidRDefault="00711FF3" w:rsidP="00711FF3">
      <w:pPr>
        <w:jc w:val="both"/>
        <w:rPr>
          <w:sz w:val="24"/>
          <w:szCs w:val="24"/>
        </w:rPr>
      </w:pPr>
      <w:r w:rsidRPr="00711FF3">
        <w:rPr>
          <w:sz w:val="24"/>
          <w:szCs w:val="24"/>
        </w:rPr>
        <w:t>В целях предоставления муниципальной услуги прием заявителей в многофункциональном центре осуществляется по предварительной записи.</w:t>
      </w:r>
    </w:p>
    <w:p w:rsidR="00711FF3" w:rsidRPr="00711FF3" w:rsidRDefault="00711FF3" w:rsidP="00C6198E">
      <w:pPr>
        <w:ind w:firstLine="284"/>
        <w:jc w:val="both"/>
        <w:rPr>
          <w:sz w:val="24"/>
          <w:szCs w:val="24"/>
        </w:rPr>
      </w:pPr>
      <w:r w:rsidRPr="00711FF3">
        <w:rPr>
          <w:sz w:val="24"/>
          <w:szCs w:val="24"/>
        </w:rPr>
        <w:t>Запись на прием проводится:</w:t>
      </w:r>
    </w:p>
    <w:p w:rsidR="00711FF3" w:rsidRPr="00711FF3" w:rsidRDefault="00711FF3" w:rsidP="00711FF3">
      <w:pPr>
        <w:ind w:firstLine="284"/>
        <w:jc w:val="both"/>
        <w:rPr>
          <w:sz w:val="24"/>
          <w:szCs w:val="24"/>
        </w:rPr>
      </w:pPr>
      <w:r w:rsidRPr="00711FF3">
        <w:rPr>
          <w:sz w:val="24"/>
          <w:szCs w:val="24"/>
        </w:rPr>
        <w:t>1)</w:t>
      </w:r>
      <w:r w:rsidRPr="00711FF3">
        <w:rPr>
          <w:sz w:val="24"/>
          <w:szCs w:val="24"/>
        </w:rPr>
        <w:tab/>
        <w:t>с использованием терминала электронной очереди при личном обращении заявителя в многофункциональный центр;</w:t>
      </w:r>
    </w:p>
    <w:p w:rsidR="00711FF3" w:rsidRPr="00711FF3" w:rsidRDefault="00711FF3" w:rsidP="00711FF3">
      <w:pPr>
        <w:ind w:firstLine="284"/>
        <w:jc w:val="both"/>
        <w:rPr>
          <w:sz w:val="24"/>
          <w:szCs w:val="24"/>
        </w:rPr>
      </w:pPr>
      <w:r w:rsidRPr="00711FF3">
        <w:rPr>
          <w:sz w:val="24"/>
          <w:szCs w:val="24"/>
        </w:rPr>
        <w:t>2)</w:t>
      </w:r>
      <w:r w:rsidRPr="00711FF3">
        <w:rPr>
          <w:sz w:val="24"/>
          <w:szCs w:val="24"/>
        </w:rPr>
        <w:tab/>
        <w:t>посредством обращения в региональный центр телефонного обслуживания населения в Удмуртской Республике по телефону (3412)60-00-00;</w:t>
      </w:r>
    </w:p>
    <w:p w:rsidR="00711FF3" w:rsidRPr="00711FF3" w:rsidRDefault="00711FF3" w:rsidP="00711FF3">
      <w:pPr>
        <w:ind w:firstLine="284"/>
        <w:jc w:val="both"/>
        <w:rPr>
          <w:sz w:val="24"/>
          <w:szCs w:val="24"/>
        </w:rPr>
      </w:pPr>
      <w:r>
        <w:rPr>
          <w:sz w:val="24"/>
          <w:szCs w:val="24"/>
        </w:rPr>
        <w:t xml:space="preserve">3) </w:t>
      </w:r>
      <w:r w:rsidRPr="00711FF3">
        <w:rPr>
          <w:sz w:val="24"/>
          <w:szCs w:val="24"/>
        </w:rPr>
        <w:t>в электронной форме с использованием информационно-телекоммуникационной сети «Интернет» посредством:</w:t>
      </w:r>
    </w:p>
    <w:p w:rsidR="00711FF3" w:rsidRPr="00711FF3" w:rsidRDefault="00711FF3" w:rsidP="00711FF3">
      <w:pPr>
        <w:ind w:firstLine="284"/>
        <w:jc w:val="both"/>
        <w:rPr>
          <w:sz w:val="24"/>
          <w:szCs w:val="24"/>
        </w:rPr>
      </w:pPr>
      <w:r>
        <w:rPr>
          <w:sz w:val="24"/>
          <w:szCs w:val="24"/>
        </w:rPr>
        <w:t xml:space="preserve">- </w:t>
      </w:r>
      <w:r w:rsidRPr="00711FF3">
        <w:rPr>
          <w:sz w:val="24"/>
          <w:szCs w:val="24"/>
        </w:rPr>
        <w:t>официального сайта многофункционального центра www.mfcur.ru;</w:t>
      </w:r>
    </w:p>
    <w:p w:rsidR="00711FF3" w:rsidRPr="00711FF3" w:rsidRDefault="00711FF3" w:rsidP="00711FF3">
      <w:pPr>
        <w:ind w:firstLine="284"/>
        <w:jc w:val="both"/>
        <w:rPr>
          <w:sz w:val="24"/>
          <w:szCs w:val="24"/>
        </w:rPr>
      </w:pPr>
      <w:r>
        <w:rPr>
          <w:sz w:val="24"/>
          <w:szCs w:val="24"/>
        </w:rPr>
        <w:t xml:space="preserve">- </w:t>
      </w:r>
      <w:r w:rsidRPr="00711FF3">
        <w:rPr>
          <w:sz w:val="24"/>
          <w:szCs w:val="24"/>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услуги.удмуртия.рф. </w:t>
      </w:r>
    </w:p>
    <w:p w:rsidR="00711FF3" w:rsidRPr="00711FF3" w:rsidRDefault="00711FF3" w:rsidP="00711FF3">
      <w:pPr>
        <w:ind w:firstLine="284"/>
        <w:jc w:val="both"/>
        <w:rPr>
          <w:sz w:val="24"/>
          <w:szCs w:val="24"/>
        </w:rPr>
      </w:pPr>
      <w:r w:rsidRPr="00711FF3">
        <w:rPr>
          <w:sz w:val="24"/>
          <w:szCs w:val="24"/>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 но не более чем на 2 недели вперед.</w:t>
      </w:r>
    </w:p>
    <w:p w:rsidR="00711FF3" w:rsidRPr="00711FF3" w:rsidRDefault="00711FF3" w:rsidP="00711FF3">
      <w:pPr>
        <w:ind w:firstLine="284"/>
        <w:jc w:val="both"/>
        <w:rPr>
          <w:sz w:val="24"/>
          <w:szCs w:val="24"/>
        </w:rPr>
      </w:pPr>
      <w:r w:rsidRPr="00711FF3">
        <w:rPr>
          <w:sz w:val="24"/>
          <w:szCs w:val="24"/>
        </w:rPr>
        <w:lastRenderedPageBreak/>
        <w:t>В многофункциональном центре заявителям обеспечивается возможность оценить доступность и качество предоставления муниципальной услуги с помощью устройств подвижной радиотелефонной связи, с использованием федеральной государственной информационной системы «Единый портал государственных и муниципальных услуг (функций)», терминальных устройств,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401037" w:rsidRPr="00B15176" w:rsidRDefault="00401037" w:rsidP="007C7A39">
      <w:pPr>
        <w:jc w:val="both"/>
        <w:rPr>
          <w:sz w:val="24"/>
          <w:szCs w:val="24"/>
        </w:rPr>
      </w:pPr>
    </w:p>
    <w:bookmarkEnd w:id="17"/>
    <w:p w:rsidR="000D7E23" w:rsidRPr="00B15176" w:rsidRDefault="007C7A39" w:rsidP="007C7A39">
      <w:pPr>
        <w:jc w:val="center"/>
        <w:rPr>
          <w:b/>
          <w:sz w:val="24"/>
          <w:szCs w:val="24"/>
        </w:rPr>
      </w:pPr>
      <w:r w:rsidRPr="00B15176">
        <w:rPr>
          <w:b/>
          <w:sz w:val="24"/>
          <w:szCs w:val="24"/>
        </w:rPr>
        <w:t xml:space="preserve">Раздел </w:t>
      </w:r>
      <w:r w:rsidRPr="00B15176">
        <w:rPr>
          <w:b/>
          <w:sz w:val="24"/>
          <w:szCs w:val="24"/>
          <w:lang w:val="en-US"/>
        </w:rPr>
        <w:t>III</w:t>
      </w:r>
      <w:r w:rsidRPr="00B15176">
        <w:rPr>
          <w:b/>
          <w:sz w:val="24"/>
          <w:szCs w:val="24"/>
        </w:rPr>
        <w:t xml:space="preserve">. </w:t>
      </w:r>
    </w:p>
    <w:p w:rsidR="007C7A39" w:rsidRPr="00B15176" w:rsidRDefault="007C7A39" w:rsidP="00D84139">
      <w:pPr>
        <w:jc w:val="center"/>
        <w:rPr>
          <w:b/>
          <w:sz w:val="24"/>
          <w:szCs w:val="24"/>
        </w:rPr>
      </w:pPr>
      <w:r w:rsidRPr="00B15176">
        <w:rPr>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Start w:id="18" w:name="_Hlk8907707"/>
      <w:r w:rsidR="00D84139" w:rsidRPr="00B15176">
        <w:rPr>
          <w:b/>
          <w:sz w:val="24"/>
          <w:szCs w:val="24"/>
        </w:rPr>
        <w:t xml:space="preserve"> </w:t>
      </w:r>
      <w:r w:rsidRPr="00B15176">
        <w:rPr>
          <w:b/>
          <w:sz w:val="24"/>
          <w:szCs w:val="24"/>
        </w:rPr>
        <w:t>И В МНОГОФУНКЦИОНАЛЬНЫХ ЦЕНТРАХ ПРЕДОСТАВЛЕНИЯ</w:t>
      </w:r>
      <w:r w:rsidR="00D84139" w:rsidRPr="00B15176">
        <w:rPr>
          <w:b/>
          <w:sz w:val="24"/>
          <w:szCs w:val="24"/>
        </w:rPr>
        <w:t xml:space="preserve"> </w:t>
      </w:r>
      <w:r w:rsidRPr="00B15176">
        <w:rPr>
          <w:b/>
          <w:sz w:val="24"/>
          <w:szCs w:val="24"/>
        </w:rPr>
        <w:t>ГОСУДАРСТВЕННЫХ И МУНИЦИПАЛЬНЫХ УСЛУГ</w:t>
      </w:r>
    </w:p>
    <w:bookmarkEnd w:id="18"/>
    <w:p w:rsidR="007C7A39" w:rsidRPr="00B15176" w:rsidRDefault="007C7A39" w:rsidP="007C7A39">
      <w:pPr>
        <w:tabs>
          <w:tab w:val="left" w:pos="1995"/>
        </w:tabs>
        <w:jc w:val="center"/>
        <w:rPr>
          <w:sz w:val="24"/>
          <w:szCs w:val="24"/>
        </w:rPr>
      </w:pPr>
    </w:p>
    <w:p w:rsidR="007C7A39" w:rsidRPr="00B15176" w:rsidRDefault="007C7A39" w:rsidP="00EE3E17">
      <w:pPr>
        <w:tabs>
          <w:tab w:val="left" w:pos="1995"/>
        </w:tabs>
        <w:jc w:val="both"/>
        <w:rPr>
          <w:b/>
          <w:sz w:val="24"/>
          <w:szCs w:val="24"/>
        </w:rPr>
      </w:pPr>
      <w:bookmarkStart w:id="19" w:name="_Hlk10641673"/>
      <w:r w:rsidRPr="00B15176">
        <w:rPr>
          <w:b/>
          <w:sz w:val="24"/>
          <w:szCs w:val="24"/>
        </w:rPr>
        <w:t>25. Перечень административных процедур, необходимых для предоставления муниципальной услуги</w:t>
      </w:r>
    </w:p>
    <w:p w:rsidR="007C7A39" w:rsidRDefault="007C7A39" w:rsidP="007C7A39">
      <w:pPr>
        <w:jc w:val="both"/>
        <w:rPr>
          <w:sz w:val="24"/>
          <w:szCs w:val="24"/>
        </w:rPr>
      </w:pPr>
      <w:r w:rsidRPr="00B15176">
        <w:rPr>
          <w:b/>
          <w:sz w:val="24"/>
          <w:szCs w:val="24"/>
        </w:rPr>
        <w:t>25.1.</w:t>
      </w:r>
      <w:r w:rsidRPr="00B15176">
        <w:rPr>
          <w:sz w:val="24"/>
          <w:szCs w:val="24"/>
        </w:rPr>
        <w:t xml:space="preserve"> Предоставление муниципальной услуги включает в себя следующие административные процедуры:</w:t>
      </w:r>
    </w:p>
    <w:p w:rsidR="003B5A06" w:rsidRPr="00B15176" w:rsidRDefault="003B5A06" w:rsidP="003B5A06">
      <w:pPr>
        <w:ind w:firstLine="284"/>
        <w:jc w:val="both"/>
        <w:rPr>
          <w:sz w:val="24"/>
          <w:szCs w:val="24"/>
        </w:rPr>
      </w:pPr>
      <w:r>
        <w:rPr>
          <w:sz w:val="24"/>
          <w:szCs w:val="24"/>
        </w:rPr>
        <w:t xml:space="preserve">1) </w:t>
      </w:r>
      <w:r w:rsidRPr="003B5A06">
        <w:rPr>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DD451B" w:rsidRDefault="003B5A06" w:rsidP="004B61CE">
      <w:pPr>
        <w:suppressAutoHyphens/>
        <w:autoSpaceDE w:val="0"/>
        <w:ind w:firstLine="284"/>
        <w:jc w:val="both"/>
        <w:rPr>
          <w:color w:val="000000"/>
          <w:sz w:val="24"/>
          <w:szCs w:val="24"/>
        </w:rPr>
      </w:pPr>
      <w:r>
        <w:rPr>
          <w:color w:val="000000"/>
          <w:sz w:val="24"/>
          <w:szCs w:val="24"/>
        </w:rPr>
        <w:t>2</w:t>
      </w:r>
      <w:r w:rsidR="0070747E">
        <w:rPr>
          <w:color w:val="000000"/>
          <w:sz w:val="24"/>
          <w:szCs w:val="24"/>
        </w:rPr>
        <w:t xml:space="preserve">) </w:t>
      </w:r>
      <w:r w:rsidR="00DD451B">
        <w:rPr>
          <w:color w:val="000000"/>
          <w:sz w:val="24"/>
          <w:szCs w:val="24"/>
        </w:rPr>
        <w:t>формирование пакета документов, необходимых для</w:t>
      </w:r>
      <w:r w:rsidR="0070747E">
        <w:rPr>
          <w:color w:val="000000"/>
          <w:sz w:val="24"/>
          <w:szCs w:val="24"/>
        </w:rPr>
        <w:t xml:space="preserve"> оформления </w:t>
      </w:r>
      <w:r w:rsidR="006E43D8">
        <w:rPr>
          <w:color w:val="000000"/>
          <w:sz w:val="24"/>
          <w:szCs w:val="24"/>
        </w:rPr>
        <w:t>разрешения на строительство</w:t>
      </w:r>
      <w:r w:rsidR="00DD451B">
        <w:rPr>
          <w:color w:val="000000"/>
          <w:sz w:val="24"/>
          <w:szCs w:val="24"/>
        </w:rPr>
        <w:t>;</w:t>
      </w:r>
    </w:p>
    <w:p w:rsidR="004B61CE" w:rsidRDefault="003B5A06" w:rsidP="004B61CE">
      <w:pPr>
        <w:suppressAutoHyphens/>
        <w:autoSpaceDE w:val="0"/>
        <w:ind w:firstLine="284"/>
        <w:jc w:val="both"/>
        <w:rPr>
          <w:color w:val="000000"/>
          <w:sz w:val="24"/>
          <w:szCs w:val="24"/>
        </w:rPr>
      </w:pPr>
      <w:r>
        <w:rPr>
          <w:color w:val="000000"/>
          <w:sz w:val="24"/>
          <w:szCs w:val="24"/>
        </w:rPr>
        <w:t>3</w:t>
      </w:r>
      <w:r w:rsidR="004B61CE">
        <w:rPr>
          <w:color w:val="000000"/>
          <w:sz w:val="24"/>
          <w:szCs w:val="24"/>
        </w:rPr>
        <w:t xml:space="preserve">) подготовка отделом по строительству и ЖКХ Администрации проекта </w:t>
      </w:r>
      <w:r w:rsidR="006E43D8">
        <w:rPr>
          <w:color w:val="000000"/>
          <w:sz w:val="24"/>
          <w:szCs w:val="24"/>
        </w:rPr>
        <w:t>разрешения на строительство</w:t>
      </w:r>
      <w:r w:rsidR="0070747E">
        <w:rPr>
          <w:color w:val="000000"/>
          <w:sz w:val="24"/>
          <w:szCs w:val="24"/>
        </w:rPr>
        <w:t>;</w:t>
      </w:r>
    </w:p>
    <w:p w:rsidR="004B61CE" w:rsidRDefault="003B5A06" w:rsidP="004B61CE">
      <w:pPr>
        <w:suppressAutoHyphens/>
        <w:autoSpaceDE w:val="0"/>
        <w:ind w:firstLine="284"/>
        <w:jc w:val="both"/>
        <w:rPr>
          <w:color w:val="000000"/>
          <w:sz w:val="24"/>
          <w:szCs w:val="24"/>
        </w:rPr>
      </w:pPr>
      <w:r>
        <w:rPr>
          <w:color w:val="000000"/>
          <w:sz w:val="24"/>
          <w:szCs w:val="24"/>
        </w:rPr>
        <w:t>4</w:t>
      </w:r>
      <w:r w:rsidR="004B61CE">
        <w:rPr>
          <w:color w:val="000000"/>
          <w:sz w:val="24"/>
          <w:szCs w:val="24"/>
        </w:rPr>
        <w:t xml:space="preserve">) подписание главой Администрации муниципального образования или заместителем главы Администрации по строительству, архитектуре и ЖКХ  </w:t>
      </w:r>
      <w:r w:rsidR="006E43D8">
        <w:rPr>
          <w:color w:val="000000"/>
          <w:sz w:val="24"/>
          <w:szCs w:val="24"/>
        </w:rPr>
        <w:t>разрешения на строительство</w:t>
      </w:r>
      <w:r w:rsidR="0070747E">
        <w:rPr>
          <w:color w:val="000000"/>
          <w:sz w:val="24"/>
          <w:szCs w:val="24"/>
        </w:rPr>
        <w:t>;</w:t>
      </w:r>
    </w:p>
    <w:p w:rsidR="004B61CE" w:rsidRDefault="006E43D8" w:rsidP="006E43D8">
      <w:pPr>
        <w:suppressAutoHyphens/>
        <w:autoSpaceDE w:val="0"/>
        <w:ind w:firstLine="284"/>
        <w:jc w:val="both"/>
        <w:rPr>
          <w:color w:val="000000"/>
          <w:sz w:val="24"/>
          <w:szCs w:val="24"/>
        </w:rPr>
      </w:pPr>
      <w:r>
        <w:rPr>
          <w:color w:val="000000"/>
          <w:sz w:val="24"/>
          <w:szCs w:val="24"/>
        </w:rPr>
        <w:t>5</w:t>
      </w:r>
      <w:r w:rsidR="004B61CE">
        <w:rPr>
          <w:color w:val="000000"/>
          <w:sz w:val="24"/>
          <w:szCs w:val="24"/>
        </w:rPr>
        <w:t xml:space="preserve">) выдача </w:t>
      </w:r>
      <w:r>
        <w:rPr>
          <w:color w:val="000000"/>
          <w:sz w:val="24"/>
          <w:szCs w:val="24"/>
        </w:rPr>
        <w:t>разрешения на строительство</w:t>
      </w:r>
      <w:r w:rsidR="0070747E">
        <w:rPr>
          <w:color w:val="000000"/>
          <w:sz w:val="24"/>
          <w:szCs w:val="24"/>
        </w:rPr>
        <w:t xml:space="preserve"> </w:t>
      </w:r>
      <w:r w:rsidR="004B61CE">
        <w:rPr>
          <w:color w:val="000000"/>
          <w:sz w:val="24"/>
          <w:szCs w:val="24"/>
        </w:rPr>
        <w:t>заявителю.</w:t>
      </w:r>
    </w:p>
    <w:p w:rsidR="007C7A39" w:rsidRDefault="007C7A39" w:rsidP="004B61CE">
      <w:pPr>
        <w:autoSpaceDE w:val="0"/>
        <w:autoSpaceDN w:val="0"/>
        <w:adjustRightInd w:val="0"/>
        <w:jc w:val="both"/>
        <w:rPr>
          <w:sz w:val="24"/>
          <w:szCs w:val="24"/>
        </w:rPr>
      </w:pPr>
      <w:r w:rsidRPr="00174BB3">
        <w:rPr>
          <w:b/>
          <w:sz w:val="24"/>
          <w:szCs w:val="24"/>
        </w:rPr>
        <w:t>25.2.</w:t>
      </w:r>
      <w:r w:rsidRPr="00174BB3">
        <w:rPr>
          <w:sz w:val="24"/>
          <w:szCs w:val="24"/>
        </w:rPr>
        <w:t xml:space="preserve"> Блок-схема последовательности административных процедур при предоставлении муниципальной услуги приведена в </w:t>
      </w:r>
      <w:r w:rsidR="00903C0B" w:rsidRPr="00174BB3">
        <w:rPr>
          <w:sz w:val="24"/>
          <w:szCs w:val="24"/>
        </w:rPr>
        <w:t>П</w:t>
      </w:r>
      <w:r w:rsidRPr="00174BB3">
        <w:rPr>
          <w:sz w:val="24"/>
          <w:szCs w:val="24"/>
        </w:rPr>
        <w:t xml:space="preserve">риложении № </w:t>
      </w:r>
      <w:r w:rsidR="009D5123" w:rsidRPr="00174BB3">
        <w:rPr>
          <w:sz w:val="24"/>
          <w:szCs w:val="24"/>
        </w:rPr>
        <w:t>8</w:t>
      </w:r>
      <w:r w:rsidRPr="00174BB3">
        <w:rPr>
          <w:color w:val="FF0000"/>
          <w:sz w:val="24"/>
          <w:szCs w:val="24"/>
        </w:rPr>
        <w:t xml:space="preserve"> </w:t>
      </w:r>
      <w:r w:rsidRPr="00174BB3">
        <w:rPr>
          <w:sz w:val="24"/>
          <w:szCs w:val="24"/>
        </w:rPr>
        <w:t>к настоящему регламенту.</w:t>
      </w:r>
    </w:p>
    <w:p w:rsidR="0067417F" w:rsidRDefault="0067417F" w:rsidP="004B61CE">
      <w:pPr>
        <w:autoSpaceDE w:val="0"/>
        <w:autoSpaceDN w:val="0"/>
        <w:adjustRightInd w:val="0"/>
        <w:jc w:val="both"/>
        <w:rPr>
          <w:sz w:val="24"/>
          <w:szCs w:val="24"/>
        </w:rPr>
      </w:pPr>
    </w:p>
    <w:p w:rsidR="0067417F" w:rsidRPr="0067417F" w:rsidRDefault="0067417F" w:rsidP="0067417F">
      <w:pPr>
        <w:autoSpaceDE w:val="0"/>
        <w:autoSpaceDN w:val="0"/>
        <w:adjustRightInd w:val="0"/>
        <w:jc w:val="both"/>
        <w:rPr>
          <w:b/>
          <w:sz w:val="24"/>
          <w:szCs w:val="24"/>
        </w:rPr>
      </w:pPr>
      <w:r w:rsidRPr="0067417F">
        <w:rPr>
          <w:b/>
          <w:sz w:val="24"/>
          <w:szCs w:val="24"/>
        </w:rPr>
        <w:t>26. 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67417F" w:rsidRPr="0067417F" w:rsidRDefault="0067417F" w:rsidP="0067417F">
      <w:pPr>
        <w:autoSpaceDE w:val="0"/>
        <w:autoSpaceDN w:val="0"/>
        <w:adjustRightInd w:val="0"/>
        <w:ind w:firstLine="284"/>
        <w:jc w:val="both"/>
        <w:rPr>
          <w:sz w:val="24"/>
          <w:szCs w:val="24"/>
        </w:rPr>
      </w:pPr>
      <w:r w:rsidRPr="0067417F">
        <w:rPr>
          <w:sz w:val="24"/>
          <w:szCs w:val="24"/>
        </w:rPr>
        <w:t>1</w:t>
      </w:r>
      <w:r>
        <w:rPr>
          <w:sz w:val="24"/>
          <w:szCs w:val="24"/>
        </w:rPr>
        <w:t xml:space="preserve">) </w:t>
      </w:r>
      <w:r w:rsidRPr="0067417F">
        <w:rPr>
          <w:sz w:val="24"/>
          <w:szCs w:val="24"/>
        </w:rPr>
        <w:t xml:space="preserve">Основанием для начала административной процедуры является обращение заявителя в многофункциональный центр для получения информации о порядке предоставления муниципальной услуги в многофункциональном центре, о ходе предоставления </w:t>
      </w:r>
      <w:r w:rsidRPr="0067417F">
        <w:rPr>
          <w:sz w:val="24"/>
          <w:szCs w:val="24"/>
        </w:rPr>
        <w:lastRenderedPageBreak/>
        <w:t>муниципальной услуги, в том числе указанной в запросе о предоставлении нескольких государственных и (или) муниципальных услуг, предусмотренном в статье 15.1 Федерального закона от 27 июля 2010 года № 210-ФЗ «Об организации предоставления государственных и муниципальных услуг», о готовности документов, которые являются результатом предоставления муниципальной услуги, в том числе указанной в комплексном запросе, или по иным вопросам, связанным с предоставлением муниципальной услуги (далее соответственно – предоставление информации).</w:t>
      </w:r>
    </w:p>
    <w:p w:rsidR="0067417F" w:rsidRPr="0067417F" w:rsidRDefault="0067417F" w:rsidP="0067417F">
      <w:pPr>
        <w:autoSpaceDE w:val="0"/>
        <w:autoSpaceDN w:val="0"/>
        <w:adjustRightInd w:val="0"/>
        <w:ind w:firstLine="284"/>
        <w:jc w:val="both"/>
        <w:rPr>
          <w:sz w:val="24"/>
          <w:szCs w:val="24"/>
        </w:rPr>
      </w:pPr>
      <w:r>
        <w:rPr>
          <w:sz w:val="24"/>
          <w:szCs w:val="24"/>
        </w:rPr>
        <w:t xml:space="preserve">2) </w:t>
      </w:r>
      <w:r w:rsidRPr="0067417F">
        <w:rPr>
          <w:sz w:val="24"/>
          <w:szCs w:val="24"/>
        </w:rPr>
        <w:t>Предоставление информации многофункциональным центром осуществляется:</w:t>
      </w:r>
    </w:p>
    <w:p w:rsidR="0067417F" w:rsidRPr="0067417F" w:rsidRDefault="0067417F" w:rsidP="0067417F">
      <w:pPr>
        <w:autoSpaceDE w:val="0"/>
        <w:autoSpaceDN w:val="0"/>
        <w:adjustRightInd w:val="0"/>
        <w:ind w:firstLine="284"/>
        <w:jc w:val="both"/>
        <w:rPr>
          <w:sz w:val="24"/>
          <w:szCs w:val="24"/>
        </w:rPr>
      </w:pPr>
      <w:r>
        <w:rPr>
          <w:sz w:val="24"/>
          <w:szCs w:val="24"/>
        </w:rPr>
        <w:t xml:space="preserve">- </w:t>
      </w:r>
      <w:r w:rsidRPr="0067417F">
        <w:rPr>
          <w:sz w:val="24"/>
          <w:szCs w:val="24"/>
        </w:rPr>
        <w:t>при личном приеме заявителя;</w:t>
      </w:r>
    </w:p>
    <w:p w:rsidR="0067417F" w:rsidRPr="0067417F" w:rsidRDefault="0067417F" w:rsidP="0067417F">
      <w:pPr>
        <w:autoSpaceDE w:val="0"/>
        <w:autoSpaceDN w:val="0"/>
        <w:adjustRightInd w:val="0"/>
        <w:ind w:firstLine="284"/>
        <w:jc w:val="both"/>
        <w:rPr>
          <w:sz w:val="24"/>
          <w:szCs w:val="24"/>
        </w:rPr>
      </w:pPr>
      <w:r>
        <w:rPr>
          <w:sz w:val="24"/>
          <w:szCs w:val="24"/>
        </w:rPr>
        <w:t xml:space="preserve">- </w:t>
      </w:r>
      <w:r w:rsidRPr="0067417F">
        <w:rPr>
          <w:sz w:val="24"/>
          <w:szCs w:val="24"/>
        </w:rPr>
        <w:t xml:space="preserve">при письменном обращении; </w:t>
      </w:r>
    </w:p>
    <w:p w:rsidR="0067417F" w:rsidRPr="0067417F" w:rsidRDefault="0067417F" w:rsidP="0067417F">
      <w:pPr>
        <w:autoSpaceDE w:val="0"/>
        <w:autoSpaceDN w:val="0"/>
        <w:adjustRightInd w:val="0"/>
        <w:ind w:firstLine="284"/>
        <w:jc w:val="both"/>
        <w:rPr>
          <w:sz w:val="24"/>
          <w:szCs w:val="24"/>
        </w:rPr>
      </w:pPr>
      <w:r>
        <w:rPr>
          <w:sz w:val="24"/>
          <w:szCs w:val="24"/>
        </w:rPr>
        <w:t xml:space="preserve">- </w:t>
      </w:r>
      <w:r w:rsidRPr="0067417F">
        <w:rPr>
          <w:sz w:val="24"/>
          <w:szCs w:val="24"/>
        </w:rPr>
        <w:t>по телефону;</w:t>
      </w:r>
    </w:p>
    <w:p w:rsidR="0067417F" w:rsidRPr="0067417F" w:rsidRDefault="0067417F" w:rsidP="0067417F">
      <w:pPr>
        <w:autoSpaceDE w:val="0"/>
        <w:autoSpaceDN w:val="0"/>
        <w:adjustRightInd w:val="0"/>
        <w:ind w:firstLine="284"/>
        <w:jc w:val="both"/>
        <w:rPr>
          <w:sz w:val="24"/>
          <w:szCs w:val="24"/>
        </w:rPr>
      </w:pPr>
      <w:r>
        <w:rPr>
          <w:sz w:val="24"/>
          <w:szCs w:val="24"/>
        </w:rPr>
        <w:t xml:space="preserve">- </w:t>
      </w:r>
      <w:r w:rsidRPr="0067417F">
        <w:rPr>
          <w:sz w:val="24"/>
          <w:szCs w:val="24"/>
        </w:rPr>
        <w:t>по электронной почте;</w:t>
      </w:r>
    </w:p>
    <w:p w:rsidR="0067417F" w:rsidRPr="0067417F" w:rsidRDefault="0067417F" w:rsidP="0067417F">
      <w:pPr>
        <w:autoSpaceDE w:val="0"/>
        <w:autoSpaceDN w:val="0"/>
        <w:adjustRightInd w:val="0"/>
        <w:ind w:firstLine="284"/>
        <w:jc w:val="both"/>
        <w:rPr>
          <w:sz w:val="24"/>
          <w:szCs w:val="24"/>
        </w:rPr>
      </w:pPr>
      <w:r>
        <w:rPr>
          <w:sz w:val="24"/>
          <w:szCs w:val="24"/>
        </w:rPr>
        <w:t xml:space="preserve">- </w:t>
      </w:r>
      <w:r w:rsidRPr="0067417F">
        <w:rPr>
          <w:sz w:val="24"/>
          <w:szCs w:val="24"/>
        </w:rPr>
        <w:t>с использованием инфоматов и информационных стендов.</w:t>
      </w:r>
    </w:p>
    <w:p w:rsidR="0067417F" w:rsidRPr="0067417F" w:rsidRDefault="0067417F" w:rsidP="0067417F">
      <w:pPr>
        <w:autoSpaceDE w:val="0"/>
        <w:autoSpaceDN w:val="0"/>
        <w:adjustRightInd w:val="0"/>
        <w:ind w:firstLine="284"/>
        <w:jc w:val="both"/>
        <w:rPr>
          <w:sz w:val="24"/>
          <w:szCs w:val="24"/>
        </w:rPr>
      </w:pPr>
      <w:r>
        <w:rPr>
          <w:sz w:val="24"/>
          <w:szCs w:val="24"/>
        </w:rPr>
        <w:t xml:space="preserve">3) </w:t>
      </w:r>
      <w:r w:rsidRPr="0067417F">
        <w:rPr>
          <w:sz w:val="24"/>
          <w:szCs w:val="24"/>
        </w:rPr>
        <w:t>В случае обращения заявителя в многофункциональный центр для получения информации посредством электронной почты,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67417F" w:rsidRPr="0067417F" w:rsidRDefault="0067417F" w:rsidP="0067417F">
      <w:pPr>
        <w:autoSpaceDE w:val="0"/>
        <w:autoSpaceDN w:val="0"/>
        <w:adjustRightInd w:val="0"/>
        <w:ind w:firstLine="284"/>
        <w:jc w:val="both"/>
        <w:rPr>
          <w:sz w:val="24"/>
          <w:szCs w:val="24"/>
        </w:rPr>
      </w:pPr>
      <w:r>
        <w:rPr>
          <w:sz w:val="24"/>
          <w:szCs w:val="24"/>
        </w:rPr>
        <w:t xml:space="preserve">4) </w:t>
      </w:r>
      <w:r w:rsidRPr="0067417F">
        <w:rPr>
          <w:sz w:val="24"/>
          <w:szCs w:val="24"/>
        </w:rPr>
        <w:t>В случае поступления в многофункциональный центр письменного обращения заявителя для предоставления информации,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67417F" w:rsidRPr="00B15176" w:rsidRDefault="0067417F" w:rsidP="0067417F">
      <w:pPr>
        <w:autoSpaceDE w:val="0"/>
        <w:autoSpaceDN w:val="0"/>
        <w:adjustRightInd w:val="0"/>
        <w:ind w:firstLine="284"/>
        <w:jc w:val="both"/>
        <w:rPr>
          <w:sz w:val="24"/>
          <w:szCs w:val="24"/>
        </w:rPr>
      </w:pPr>
      <w:r>
        <w:rPr>
          <w:sz w:val="24"/>
          <w:szCs w:val="24"/>
        </w:rPr>
        <w:t>5)</w:t>
      </w:r>
      <w:r w:rsidRPr="0067417F">
        <w:rPr>
          <w:sz w:val="24"/>
          <w:szCs w:val="24"/>
        </w:rPr>
        <w:tab/>
        <w:t>Результатом административной процедуры является предоставление информации заявителю.</w:t>
      </w: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pStyle w:val="ConsPlusTitle"/>
        <w:jc w:val="both"/>
        <w:rPr>
          <w:rFonts w:ascii="Times New Roman" w:hAnsi="Times New Roman" w:cs="Times New Roman"/>
          <w:sz w:val="24"/>
          <w:szCs w:val="24"/>
        </w:rPr>
      </w:pPr>
      <w:r w:rsidRPr="00B15176">
        <w:rPr>
          <w:rFonts w:ascii="Times New Roman" w:hAnsi="Times New Roman" w:cs="Times New Roman"/>
          <w:sz w:val="24"/>
          <w:szCs w:val="24"/>
        </w:rPr>
        <w:t>2</w:t>
      </w:r>
      <w:r w:rsidR="00E83467">
        <w:rPr>
          <w:rFonts w:ascii="Times New Roman" w:hAnsi="Times New Roman" w:cs="Times New Roman"/>
          <w:sz w:val="24"/>
          <w:szCs w:val="24"/>
        </w:rPr>
        <w:t>7</w:t>
      </w:r>
      <w:r w:rsidRPr="00B15176">
        <w:rPr>
          <w:rFonts w:ascii="Times New Roman" w:hAnsi="Times New Roman" w:cs="Times New Roman"/>
          <w:sz w:val="24"/>
          <w:szCs w:val="24"/>
        </w:rPr>
        <w:t xml:space="preserve">. </w:t>
      </w:r>
      <w:bookmarkStart w:id="20" w:name="_Hlk8908947"/>
      <w:r w:rsidRPr="00B15176">
        <w:rPr>
          <w:rFonts w:ascii="Times New Roman" w:hAnsi="Times New Roman" w:cs="Times New Roman"/>
          <w:sz w:val="24"/>
          <w:szCs w:val="24"/>
        </w:rPr>
        <w:t xml:space="preserve">Приём и регистрация заявления и документов, необходимых для предоставления муниципальной услуги, </w:t>
      </w:r>
      <w:r w:rsidR="00A75AF4" w:rsidRPr="00B15176">
        <w:rPr>
          <w:rFonts w:ascii="Times New Roman" w:hAnsi="Times New Roman" w:cs="Times New Roman"/>
          <w:sz w:val="24"/>
          <w:szCs w:val="24"/>
        </w:rPr>
        <w:t>их первичная проверка и регистрация</w:t>
      </w:r>
    </w:p>
    <w:bookmarkEnd w:id="20"/>
    <w:p w:rsidR="007C7A39" w:rsidRDefault="007C7A39" w:rsidP="007C7A39">
      <w:pPr>
        <w:jc w:val="both"/>
        <w:rPr>
          <w:sz w:val="24"/>
          <w:szCs w:val="24"/>
        </w:rPr>
      </w:pPr>
      <w:r w:rsidRPr="00FB340E">
        <w:rPr>
          <w:b/>
          <w:sz w:val="24"/>
          <w:szCs w:val="24"/>
        </w:rPr>
        <w:t>2</w:t>
      </w:r>
      <w:r w:rsidR="00E83467">
        <w:rPr>
          <w:b/>
          <w:sz w:val="24"/>
          <w:szCs w:val="24"/>
        </w:rPr>
        <w:t>7</w:t>
      </w:r>
      <w:r w:rsidRPr="00FB340E">
        <w:rPr>
          <w:b/>
          <w:sz w:val="24"/>
          <w:szCs w:val="24"/>
        </w:rPr>
        <w:t>.1.</w:t>
      </w:r>
      <w:r w:rsidRPr="00FB340E">
        <w:rPr>
          <w:sz w:val="24"/>
          <w:szCs w:val="24"/>
        </w:rPr>
        <w:t xml:space="preserve"> </w:t>
      </w:r>
      <w:bookmarkStart w:id="21" w:name="_Hlk14263598"/>
      <w:r w:rsidRPr="00FB340E">
        <w:rPr>
          <w:sz w:val="24"/>
          <w:szCs w:val="24"/>
        </w:rPr>
        <w:t xml:space="preserve">Основанием для начала административной процедуры является </w:t>
      </w:r>
      <w:r w:rsidR="00307CAD" w:rsidRPr="00FB340E">
        <w:rPr>
          <w:sz w:val="24"/>
          <w:szCs w:val="24"/>
        </w:rPr>
        <w:t>личное обращение заявителя или его доверенного лица в Администрацию или в МФЦ, либо поступление запроса по почте, по информационно-коммуникационным сетям общего доступа, в том числе сети Интернет, включая электронную почту.</w:t>
      </w:r>
    </w:p>
    <w:p w:rsidR="00415E2A" w:rsidRPr="00415E2A" w:rsidRDefault="00415E2A" w:rsidP="00415E2A">
      <w:pPr>
        <w:ind w:firstLine="284"/>
        <w:jc w:val="both"/>
        <w:rPr>
          <w:sz w:val="24"/>
          <w:szCs w:val="24"/>
        </w:rPr>
      </w:pPr>
      <w:r w:rsidRPr="00415E2A">
        <w:rPr>
          <w:sz w:val="24"/>
          <w:szCs w:val="24"/>
        </w:rPr>
        <w:t>Обращение заявителя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w:t>
      </w:r>
    </w:p>
    <w:p w:rsidR="00415E2A" w:rsidRPr="00B15176" w:rsidRDefault="00415E2A" w:rsidP="00415E2A">
      <w:pPr>
        <w:ind w:firstLine="284"/>
        <w:jc w:val="both"/>
        <w:rPr>
          <w:sz w:val="24"/>
          <w:szCs w:val="24"/>
        </w:rPr>
      </w:pPr>
    </w:p>
    <w:bookmarkEnd w:id="21"/>
    <w:p w:rsidR="00E83467" w:rsidRDefault="007C7A39" w:rsidP="00A75AF4">
      <w:pPr>
        <w:pStyle w:val="a3"/>
        <w:spacing w:after="0"/>
        <w:jc w:val="both"/>
      </w:pPr>
      <w:r w:rsidRPr="00B15176">
        <w:rPr>
          <w:b/>
        </w:rPr>
        <w:t>2</w:t>
      </w:r>
      <w:r w:rsidR="00E83467">
        <w:rPr>
          <w:b/>
        </w:rPr>
        <w:t>7</w:t>
      </w:r>
      <w:r w:rsidRPr="00B15176">
        <w:rPr>
          <w:b/>
        </w:rPr>
        <w:t>.2.</w:t>
      </w:r>
      <w:r w:rsidRPr="00B15176">
        <w:t xml:space="preserve"> Административная процедура включает в себя следу</w:t>
      </w:r>
      <w:r w:rsidR="00E83467">
        <w:t>ющие административные действия:</w:t>
      </w:r>
    </w:p>
    <w:p w:rsidR="00E83467" w:rsidRDefault="007C7A39" w:rsidP="00E83467">
      <w:pPr>
        <w:pStyle w:val="a3"/>
        <w:spacing w:after="0"/>
        <w:ind w:firstLine="284"/>
        <w:jc w:val="both"/>
      </w:pPr>
      <w:r w:rsidRPr="00B15176">
        <w:t xml:space="preserve">1) </w:t>
      </w:r>
      <w:r w:rsidR="00BF31D5" w:rsidRPr="00B15176">
        <w:t>у</w:t>
      </w:r>
      <w:r w:rsidRPr="00B15176">
        <w:t xml:space="preserve">становление предмета обращения заявителя; </w:t>
      </w:r>
    </w:p>
    <w:p w:rsidR="00E83467" w:rsidRDefault="007C7A39" w:rsidP="00E83467">
      <w:pPr>
        <w:pStyle w:val="a3"/>
        <w:spacing w:after="0"/>
        <w:ind w:firstLine="284"/>
        <w:jc w:val="both"/>
      </w:pPr>
      <w:r w:rsidRPr="00B15176">
        <w:t xml:space="preserve">2) </w:t>
      </w:r>
      <w:r w:rsidR="00BF31D5" w:rsidRPr="00B15176">
        <w:t>п</w:t>
      </w:r>
      <w:r w:rsidRPr="00B15176">
        <w:t>роверка документов, удо</w:t>
      </w:r>
      <w:r w:rsidR="00E83467">
        <w:t>стоверяющих личность заявителя;</w:t>
      </w:r>
    </w:p>
    <w:p w:rsidR="00E83467" w:rsidRDefault="007C7A39" w:rsidP="00415E2A">
      <w:pPr>
        <w:pStyle w:val="a3"/>
        <w:spacing w:after="0"/>
        <w:ind w:firstLine="284"/>
        <w:jc w:val="both"/>
      </w:pPr>
      <w:r w:rsidRPr="00B15176">
        <w:t xml:space="preserve">3) </w:t>
      </w:r>
      <w:r w:rsidR="00BF31D5" w:rsidRPr="00B15176">
        <w:t>п</w:t>
      </w:r>
      <w:r w:rsidR="00415E2A">
        <w:t xml:space="preserve">роверка полномочий </w:t>
      </w:r>
      <w:r w:rsidR="00415E2A" w:rsidRPr="00415E2A">
        <w:t>заявителя,</w:t>
      </w:r>
      <w:r w:rsidR="00415E2A" w:rsidRPr="00415E2A">
        <w:rPr>
          <w:kern w:val="1"/>
          <w:lang w:eastAsia="ar-SA"/>
        </w:rPr>
        <w:t xml:space="preserve"> </w:t>
      </w:r>
      <w:r w:rsidR="00415E2A" w:rsidRPr="00415E2A">
        <w:t>при необходимости разъясняется порядок предоставления муниципальной услуги и нормы Федерального закона от 27 июля 2006 года № 152-ФЗ «О персональных данных»;</w:t>
      </w:r>
    </w:p>
    <w:p w:rsidR="00E83467" w:rsidRDefault="007C7A39" w:rsidP="00E83467">
      <w:pPr>
        <w:pStyle w:val="a3"/>
        <w:spacing w:after="0"/>
        <w:ind w:firstLine="284"/>
        <w:jc w:val="both"/>
      </w:pPr>
      <w:r w:rsidRPr="00B15176">
        <w:t xml:space="preserve">4) </w:t>
      </w:r>
      <w:r w:rsidR="00BF31D5" w:rsidRPr="00B15176">
        <w:t>п</w:t>
      </w:r>
      <w:r w:rsidRPr="00B15176">
        <w:t>рием от заявителя комплекта документо</w:t>
      </w:r>
      <w:r w:rsidR="00E83467">
        <w:t>в;</w:t>
      </w:r>
    </w:p>
    <w:p w:rsidR="00E83467" w:rsidRDefault="007C7A39" w:rsidP="00E83467">
      <w:pPr>
        <w:pStyle w:val="a3"/>
        <w:spacing w:after="0"/>
        <w:ind w:firstLine="284"/>
        <w:jc w:val="both"/>
      </w:pPr>
      <w:r w:rsidRPr="00B15176">
        <w:t xml:space="preserve">5) </w:t>
      </w:r>
      <w:r w:rsidR="00BF31D5" w:rsidRPr="00B15176">
        <w:t>п</w:t>
      </w:r>
      <w:r w:rsidRPr="00B15176">
        <w:t>роверка наличия документов, необходимых для предоставления муниципальной слуги, которые заявитель обяз</w:t>
      </w:r>
      <w:r w:rsidR="00E83467">
        <w:t>ан предоставить самостоятельно;</w:t>
      </w:r>
    </w:p>
    <w:p w:rsidR="00E83467" w:rsidRDefault="007C7A39" w:rsidP="00E83467">
      <w:pPr>
        <w:pStyle w:val="a3"/>
        <w:spacing w:after="0"/>
        <w:ind w:firstLine="284"/>
        <w:jc w:val="both"/>
      </w:pPr>
      <w:r w:rsidRPr="00B15176">
        <w:t xml:space="preserve">6) </w:t>
      </w:r>
      <w:r w:rsidR="00BF31D5" w:rsidRPr="00B15176">
        <w:t>п</w:t>
      </w:r>
      <w:r w:rsidRPr="00B15176">
        <w:t>роверка тождественности всех копий прилаг</w:t>
      </w:r>
      <w:r w:rsidR="00E83467">
        <w:t>аемых документов их оригиналам;</w:t>
      </w:r>
    </w:p>
    <w:p w:rsidR="00E83467" w:rsidRDefault="007C7A39" w:rsidP="00E83467">
      <w:pPr>
        <w:pStyle w:val="a3"/>
        <w:spacing w:after="0"/>
        <w:ind w:firstLine="284"/>
        <w:jc w:val="both"/>
      </w:pPr>
      <w:r w:rsidRPr="00B15176">
        <w:t xml:space="preserve">7) </w:t>
      </w:r>
      <w:r w:rsidR="00BF31D5" w:rsidRPr="00B15176">
        <w:t>п</w:t>
      </w:r>
      <w:r w:rsidRPr="00B15176">
        <w:t>роверка правильности заполнения заявления</w:t>
      </w:r>
      <w:r w:rsidR="00A90D41" w:rsidRPr="00B15176">
        <w:t>;</w:t>
      </w:r>
    </w:p>
    <w:p w:rsidR="00E83467" w:rsidRDefault="007C7A39" w:rsidP="00E83467">
      <w:pPr>
        <w:pStyle w:val="a3"/>
        <w:spacing w:after="0"/>
        <w:ind w:firstLine="284"/>
        <w:jc w:val="both"/>
      </w:pPr>
      <w:r w:rsidRPr="00B15176">
        <w:t xml:space="preserve">8) </w:t>
      </w:r>
      <w:r w:rsidR="00BF31D5" w:rsidRPr="00B15176">
        <w:t>о</w:t>
      </w:r>
      <w:r w:rsidRPr="00B15176">
        <w:t xml:space="preserve">пределение наличия (либо отсутствия) оснований для отказа в приеме документов, установленных пунктом </w:t>
      </w:r>
      <w:r w:rsidR="00A90D41" w:rsidRPr="00B15176">
        <w:t>13</w:t>
      </w:r>
      <w:r w:rsidR="00A75AF4" w:rsidRPr="00B15176">
        <w:t>.1</w:t>
      </w:r>
      <w:r w:rsidR="005443FA" w:rsidRPr="00B15176">
        <w:t>.</w:t>
      </w:r>
      <w:r w:rsidR="00E83467">
        <w:t xml:space="preserve"> настоящего регламента;</w:t>
      </w:r>
    </w:p>
    <w:p w:rsidR="00E83467" w:rsidRDefault="007C7A39" w:rsidP="00E83467">
      <w:pPr>
        <w:pStyle w:val="a3"/>
        <w:spacing w:after="0"/>
        <w:ind w:firstLine="284"/>
        <w:jc w:val="both"/>
      </w:pPr>
      <w:r w:rsidRPr="00B15176">
        <w:t xml:space="preserve">9) </w:t>
      </w:r>
      <w:r w:rsidR="00BF31D5" w:rsidRPr="00B15176">
        <w:t>р</w:t>
      </w:r>
      <w:r w:rsidRPr="00B15176">
        <w:t>егистрация комплекта документов, или проставление отметки об отказе в приеме докумен</w:t>
      </w:r>
      <w:r w:rsidR="00E83467">
        <w:t>тов с указанием причины отказа;</w:t>
      </w:r>
    </w:p>
    <w:p w:rsidR="007C7A39" w:rsidRPr="00B15176" w:rsidRDefault="007C7A39" w:rsidP="00E83467">
      <w:pPr>
        <w:pStyle w:val="a3"/>
        <w:spacing w:after="0"/>
        <w:ind w:firstLine="284"/>
        <w:jc w:val="both"/>
      </w:pPr>
      <w:r w:rsidRPr="00B15176">
        <w:t xml:space="preserve">10) </w:t>
      </w:r>
      <w:r w:rsidR="00BF31D5" w:rsidRPr="00B15176">
        <w:t>о</w:t>
      </w:r>
      <w:r w:rsidRPr="00B15176">
        <w:t>формление расписки о приеме комплекта документов</w:t>
      </w:r>
      <w:r w:rsidR="009A7E5B" w:rsidRPr="00B15176">
        <w:t>.</w:t>
      </w:r>
    </w:p>
    <w:p w:rsidR="007C7A39" w:rsidRPr="005D6D0A" w:rsidRDefault="007C7A39" w:rsidP="007C7A39">
      <w:pPr>
        <w:pStyle w:val="a3"/>
        <w:spacing w:after="0"/>
        <w:jc w:val="both"/>
      </w:pPr>
      <w:r w:rsidRPr="005D6D0A">
        <w:rPr>
          <w:b/>
        </w:rPr>
        <w:lastRenderedPageBreak/>
        <w:t>2</w:t>
      </w:r>
      <w:r w:rsidR="0027719C">
        <w:rPr>
          <w:b/>
        </w:rPr>
        <w:t>7</w:t>
      </w:r>
      <w:r w:rsidRPr="005D6D0A">
        <w:rPr>
          <w:b/>
        </w:rPr>
        <w:t>.</w:t>
      </w:r>
      <w:r w:rsidR="00EE3E17" w:rsidRPr="005D6D0A">
        <w:rPr>
          <w:b/>
        </w:rPr>
        <w:t>3</w:t>
      </w:r>
      <w:r w:rsidRPr="005D6D0A">
        <w:rPr>
          <w:b/>
        </w:rPr>
        <w:t>.</w:t>
      </w:r>
      <w:r w:rsidRPr="005D6D0A">
        <w:t xml:space="preserve"> Должностными лицами, ответственными за исполнение административной процедуры, являются:</w:t>
      </w:r>
    </w:p>
    <w:p w:rsidR="007C7A39" w:rsidRPr="00B15176" w:rsidRDefault="00A75AF4" w:rsidP="00A75AF4">
      <w:pPr>
        <w:pStyle w:val="a3"/>
        <w:spacing w:after="0"/>
        <w:jc w:val="both"/>
      </w:pPr>
      <w:r w:rsidRPr="005D6D0A">
        <w:t xml:space="preserve">     </w:t>
      </w:r>
      <w:r w:rsidR="007C7A39" w:rsidRPr="005D6D0A">
        <w:t xml:space="preserve">1) Глава муниципального образования </w:t>
      </w:r>
      <w:r w:rsidR="00BB44E2" w:rsidRPr="005D6D0A">
        <w:t>«Вавожский район</w:t>
      </w:r>
      <w:r w:rsidR="007C7A39" w:rsidRPr="005D6D0A">
        <w:t>»</w:t>
      </w:r>
      <w:r w:rsidR="00654635" w:rsidRPr="005D6D0A">
        <w:t xml:space="preserve"> или заместитель главы</w:t>
      </w:r>
      <w:r w:rsidR="00654635">
        <w:t xml:space="preserve"> Администрации по строительству, архитектуре и ЖКХ</w:t>
      </w:r>
      <w:r w:rsidR="00A90D41" w:rsidRPr="00B15176">
        <w:t>;</w:t>
      </w:r>
    </w:p>
    <w:p w:rsidR="007C7A39" w:rsidRPr="00B15176" w:rsidRDefault="00A75AF4" w:rsidP="00A75AF4">
      <w:pPr>
        <w:pStyle w:val="a3"/>
        <w:spacing w:after="0"/>
        <w:jc w:val="both"/>
      </w:pPr>
      <w:r w:rsidRPr="00B15176">
        <w:t xml:space="preserve">     </w:t>
      </w:r>
      <w:r w:rsidR="007C7A39" w:rsidRPr="00B15176">
        <w:t xml:space="preserve">2) </w:t>
      </w:r>
      <w:r w:rsidR="00B81B50" w:rsidRPr="00B15176">
        <w:t>с</w:t>
      </w:r>
      <w:r w:rsidR="00A90D41" w:rsidRPr="00B15176">
        <w:t>пециалисты</w:t>
      </w:r>
      <w:r w:rsidR="00DD56DC">
        <w:t xml:space="preserve"> Администрации </w:t>
      </w:r>
      <w:r w:rsidR="007C7A39" w:rsidRPr="00B15176">
        <w:t xml:space="preserve">– в случае направления заявителем комплекта документов в Администрацию </w:t>
      </w:r>
      <w:r w:rsidR="00BB44E2" w:rsidRPr="00B15176">
        <w:t xml:space="preserve">муниципального образования </w:t>
      </w:r>
      <w:r w:rsidR="00BB44E2">
        <w:t>Вавожский</w:t>
      </w:r>
      <w:r w:rsidR="00BB44E2">
        <w:tab/>
        <w:t xml:space="preserve"> район</w:t>
      </w:r>
      <w:r w:rsidR="00BB44E2" w:rsidRPr="00B15176">
        <w:t>»</w:t>
      </w:r>
      <w:r w:rsidR="007C7A39" w:rsidRPr="00B15176">
        <w:t xml:space="preserve"> (в том числе в электронной форме)</w:t>
      </w:r>
      <w:r w:rsidR="00A90D41" w:rsidRPr="00B15176">
        <w:t>;</w:t>
      </w:r>
    </w:p>
    <w:p w:rsidR="007C7A39" w:rsidRPr="00B15176" w:rsidRDefault="00A75AF4" w:rsidP="00A75AF4">
      <w:pPr>
        <w:pStyle w:val="a3"/>
        <w:spacing w:after="0"/>
        <w:jc w:val="both"/>
      </w:pPr>
      <w:r w:rsidRPr="00B15176">
        <w:t xml:space="preserve">     </w:t>
      </w:r>
      <w:r w:rsidR="007C7A39" w:rsidRPr="00B15176">
        <w:t xml:space="preserve">3) </w:t>
      </w:r>
      <w:r w:rsidR="00B81B50" w:rsidRPr="00B15176">
        <w:t>с</w:t>
      </w:r>
      <w:r w:rsidR="007C7A39" w:rsidRPr="00B15176">
        <w:t xml:space="preserve">пециалисты </w:t>
      </w:r>
      <w:r w:rsidR="00A90D41" w:rsidRPr="00B15176">
        <w:t>МФЦ</w:t>
      </w:r>
      <w:r w:rsidR="007C7A39" w:rsidRPr="00B15176">
        <w:t xml:space="preserve"> – в случае направления заявителем комплекта документов в </w:t>
      </w:r>
      <w:r w:rsidR="00A90D41" w:rsidRPr="00B15176">
        <w:t xml:space="preserve">МФЦ </w:t>
      </w:r>
      <w:r w:rsidRPr="00B15176">
        <w:t>(</w:t>
      </w:r>
      <w:r w:rsidR="007C7A39" w:rsidRPr="00B15176">
        <w:t>в том числе в электронной форме).</w:t>
      </w:r>
    </w:p>
    <w:p w:rsidR="007C7A39" w:rsidRPr="00B15176" w:rsidRDefault="007C7A39" w:rsidP="002020B7">
      <w:pPr>
        <w:pStyle w:val="a3"/>
        <w:spacing w:after="0"/>
        <w:jc w:val="both"/>
      </w:pPr>
      <w:r w:rsidRPr="00B15176">
        <w:rPr>
          <w:b/>
        </w:rPr>
        <w:t>2</w:t>
      </w:r>
      <w:r w:rsidR="0027719C">
        <w:rPr>
          <w:b/>
        </w:rPr>
        <w:t>7</w:t>
      </w:r>
      <w:r w:rsidRPr="00B15176">
        <w:rPr>
          <w:b/>
        </w:rPr>
        <w:t>.</w:t>
      </w:r>
      <w:r w:rsidR="00EE3E17" w:rsidRPr="00B15176">
        <w:rPr>
          <w:b/>
        </w:rPr>
        <w:t>4</w:t>
      </w:r>
      <w:r w:rsidRPr="00B15176">
        <w:rPr>
          <w:b/>
        </w:rPr>
        <w:t>.</w:t>
      </w:r>
      <w:r w:rsidR="002020B7" w:rsidRPr="00B15176">
        <w:rPr>
          <w:b/>
        </w:rPr>
        <w:t xml:space="preserve"> </w:t>
      </w:r>
      <w:r w:rsidRPr="00B15176">
        <w:t xml:space="preserve">Специалисты </w:t>
      </w:r>
      <w:r w:rsidR="002020B7" w:rsidRPr="00B15176">
        <w:t xml:space="preserve">Администрации и </w:t>
      </w:r>
      <w:r w:rsidR="008C00C2" w:rsidRPr="00B15176">
        <w:t xml:space="preserve">МФЦ </w:t>
      </w:r>
      <w:r w:rsidRPr="00B15176">
        <w:t xml:space="preserve">оформляют расписку о приеме комплекта документов по установленной форме, приведенной в </w:t>
      </w:r>
      <w:r w:rsidR="00006B0D" w:rsidRPr="009D5123">
        <w:t>П</w:t>
      </w:r>
      <w:r w:rsidRPr="009D5123">
        <w:t>риложении №</w:t>
      </w:r>
      <w:r w:rsidR="009D5123">
        <w:t xml:space="preserve"> 6</w:t>
      </w:r>
      <w:r w:rsidR="004E40ED">
        <w:t xml:space="preserve"> </w:t>
      </w:r>
      <w:r w:rsidRPr="00B15176">
        <w:rPr>
          <w:color w:val="FF0000"/>
        </w:rPr>
        <w:t xml:space="preserve"> </w:t>
      </w:r>
      <w:r w:rsidRPr="00B15176">
        <w:t>к настоящему регламенту</w:t>
      </w:r>
      <w:r w:rsidR="002020B7" w:rsidRPr="00B15176">
        <w:t>,</w:t>
      </w:r>
      <w:r w:rsidRPr="00B15176">
        <w:t xml:space="preserve"> в двух экземплярах.</w:t>
      </w:r>
      <w:r w:rsidRPr="00B15176">
        <w:rPr>
          <w:color w:val="FF0000"/>
        </w:rPr>
        <w:t xml:space="preserve"> </w:t>
      </w:r>
      <w:r w:rsidRPr="00B15176">
        <w:t>Первый экземпляр расписки передается заявителю, второй – прикладывается к комплекту документов.</w:t>
      </w:r>
    </w:p>
    <w:p w:rsidR="007C7A39" w:rsidRPr="00B15176" w:rsidRDefault="008774BB" w:rsidP="008774BB">
      <w:pPr>
        <w:pStyle w:val="a3"/>
        <w:spacing w:after="0"/>
        <w:jc w:val="both"/>
        <w:rPr>
          <w:color w:val="FF0000"/>
        </w:rPr>
      </w:pPr>
      <w:r w:rsidRPr="00B15176">
        <w:t xml:space="preserve">     </w:t>
      </w:r>
      <w:r w:rsidR="007C7A39" w:rsidRPr="00B15176">
        <w:t>В случае направления заявителем комплекта документов в электронном виде посредством ЕПГУ, РПГУ и инфоматы, специалистами проставляется соответствующая отметка в журнале регистрации входящей корреспонденции.</w:t>
      </w:r>
    </w:p>
    <w:p w:rsidR="007C7A39" w:rsidRPr="00BB44E2" w:rsidRDefault="007C7A39" w:rsidP="007C7A39">
      <w:pPr>
        <w:jc w:val="both"/>
        <w:rPr>
          <w:sz w:val="24"/>
          <w:szCs w:val="24"/>
        </w:rPr>
      </w:pPr>
      <w:r w:rsidRPr="00B15176">
        <w:rPr>
          <w:b/>
          <w:sz w:val="24"/>
          <w:szCs w:val="24"/>
        </w:rPr>
        <w:t>2</w:t>
      </w:r>
      <w:r w:rsidR="0027719C">
        <w:rPr>
          <w:b/>
          <w:sz w:val="24"/>
          <w:szCs w:val="24"/>
        </w:rPr>
        <w:t>7</w:t>
      </w:r>
      <w:r w:rsidRPr="00B15176">
        <w:rPr>
          <w:b/>
          <w:sz w:val="24"/>
          <w:szCs w:val="24"/>
        </w:rPr>
        <w:t>.5.</w:t>
      </w:r>
      <w:r w:rsidRPr="00B15176">
        <w:rPr>
          <w:sz w:val="24"/>
          <w:szCs w:val="24"/>
        </w:rPr>
        <w:t xml:space="preserve"> </w:t>
      </w:r>
      <w:bookmarkStart w:id="22" w:name="_Hlk8910033"/>
      <w:r w:rsidRPr="00B15176">
        <w:rPr>
          <w:sz w:val="24"/>
          <w:szCs w:val="24"/>
        </w:rPr>
        <w:t xml:space="preserve">В случае приема комплекта документов от заявителя в </w:t>
      </w:r>
      <w:r w:rsidR="008C00C2" w:rsidRPr="00B15176">
        <w:rPr>
          <w:sz w:val="24"/>
          <w:szCs w:val="24"/>
        </w:rPr>
        <w:t>МФЦ</w:t>
      </w:r>
      <w:r w:rsidR="001B2FCD" w:rsidRPr="00B15176">
        <w:rPr>
          <w:sz w:val="24"/>
          <w:szCs w:val="24"/>
        </w:rPr>
        <w:t xml:space="preserve">  </w:t>
      </w:r>
      <w:r w:rsidR="002020B7" w:rsidRPr="00B15176">
        <w:rPr>
          <w:sz w:val="24"/>
          <w:szCs w:val="24"/>
        </w:rPr>
        <w:t xml:space="preserve"> </w:t>
      </w:r>
      <w:r w:rsidRPr="00B15176">
        <w:rPr>
          <w:sz w:val="24"/>
          <w:szCs w:val="24"/>
        </w:rPr>
        <w:t>специалисты данных офисов направляют комплект документов в Администрацию</w:t>
      </w:r>
      <w:r w:rsidRPr="00BB44E2">
        <w:rPr>
          <w:sz w:val="24"/>
          <w:szCs w:val="24"/>
        </w:rPr>
        <w:t>.</w:t>
      </w:r>
    </w:p>
    <w:bookmarkEnd w:id="22"/>
    <w:p w:rsidR="007C7A39" w:rsidRPr="00B15176" w:rsidRDefault="007C7A39" w:rsidP="007C7A39">
      <w:pPr>
        <w:jc w:val="both"/>
        <w:rPr>
          <w:sz w:val="24"/>
          <w:szCs w:val="24"/>
        </w:rPr>
      </w:pPr>
      <w:r w:rsidRPr="00B15176">
        <w:rPr>
          <w:b/>
          <w:sz w:val="24"/>
          <w:szCs w:val="24"/>
        </w:rPr>
        <w:t>2</w:t>
      </w:r>
      <w:r w:rsidR="0027719C">
        <w:rPr>
          <w:b/>
          <w:sz w:val="24"/>
          <w:szCs w:val="24"/>
        </w:rPr>
        <w:t>7</w:t>
      </w:r>
      <w:r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Срок выполнения административных действий, указанных в подпункт</w:t>
      </w:r>
      <w:r w:rsidR="008774BB" w:rsidRPr="00B15176">
        <w:rPr>
          <w:sz w:val="24"/>
          <w:szCs w:val="24"/>
        </w:rPr>
        <w:t>е</w:t>
      </w:r>
      <w:r w:rsidRPr="00B15176">
        <w:rPr>
          <w:sz w:val="24"/>
          <w:szCs w:val="24"/>
        </w:rPr>
        <w:t xml:space="preserve"> </w:t>
      </w:r>
      <w:r w:rsidR="008774BB" w:rsidRPr="00B15176">
        <w:rPr>
          <w:sz w:val="24"/>
          <w:szCs w:val="24"/>
        </w:rPr>
        <w:t>2</w:t>
      </w:r>
      <w:r w:rsidR="009749A5">
        <w:rPr>
          <w:sz w:val="24"/>
          <w:szCs w:val="24"/>
        </w:rPr>
        <w:t>7</w:t>
      </w:r>
      <w:r w:rsidR="008774BB" w:rsidRPr="00B15176">
        <w:rPr>
          <w:sz w:val="24"/>
          <w:szCs w:val="24"/>
        </w:rPr>
        <w:t>.</w:t>
      </w:r>
      <w:r w:rsidR="00711B76" w:rsidRPr="00B15176">
        <w:rPr>
          <w:sz w:val="24"/>
          <w:szCs w:val="24"/>
        </w:rPr>
        <w:t>2.</w:t>
      </w:r>
      <w:r w:rsidRPr="00B15176">
        <w:rPr>
          <w:sz w:val="24"/>
          <w:szCs w:val="24"/>
        </w:rPr>
        <w:t xml:space="preserve"> пункта </w:t>
      </w:r>
      <w:r w:rsidR="008774BB" w:rsidRPr="00B15176">
        <w:rPr>
          <w:sz w:val="24"/>
          <w:szCs w:val="24"/>
        </w:rPr>
        <w:t>2</w:t>
      </w:r>
      <w:r w:rsidR="00711B76" w:rsidRPr="00B15176">
        <w:rPr>
          <w:sz w:val="24"/>
          <w:szCs w:val="24"/>
        </w:rPr>
        <w:t>6</w:t>
      </w:r>
      <w:r w:rsidRPr="00B15176">
        <w:rPr>
          <w:sz w:val="24"/>
          <w:szCs w:val="24"/>
        </w:rPr>
        <w:t xml:space="preserve"> настоящего регламента</w:t>
      </w:r>
      <w:r w:rsidRPr="00B15176">
        <w:rPr>
          <w:color w:val="7030A0"/>
          <w:sz w:val="24"/>
          <w:szCs w:val="24"/>
        </w:rPr>
        <w:t xml:space="preserve"> –</w:t>
      </w:r>
      <w:r w:rsidRPr="00B15176">
        <w:rPr>
          <w:sz w:val="24"/>
          <w:szCs w:val="24"/>
        </w:rPr>
        <w:t xml:space="preserve"> в день подачи заявителем комплекта документов.</w:t>
      </w:r>
    </w:p>
    <w:p w:rsidR="007C7A39" w:rsidRPr="00B15176" w:rsidRDefault="007C7A39" w:rsidP="007C7A39">
      <w:pPr>
        <w:jc w:val="both"/>
        <w:rPr>
          <w:b/>
          <w:sz w:val="24"/>
          <w:szCs w:val="24"/>
        </w:rPr>
      </w:pPr>
      <w:r w:rsidRPr="00B15176">
        <w:rPr>
          <w:b/>
          <w:sz w:val="24"/>
          <w:szCs w:val="24"/>
        </w:rPr>
        <w:t>2</w:t>
      </w:r>
      <w:r w:rsidR="0027719C">
        <w:rPr>
          <w:b/>
          <w:sz w:val="24"/>
          <w:szCs w:val="24"/>
        </w:rPr>
        <w:t>7</w:t>
      </w:r>
      <w:r w:rsidRPr="00B15176">
        <w:rPr>
          <w:b/>
          <w:sz w:val="24"/>
          <w:szCs w:val="24"/>
        </w:rPr>
        <w:t>.</w:t>
      </w:r>
      <w:r w:rsidR="00EE3E17" w:rsidRPr="00B15176">
        <w:rPr>
          <w:b/>
          <w:sz w:val="24"/>
          <w:szCs w:val="24"/>
        </w:rPr>
        <w:t>7</w:t>
      </w:r>
      <w:r w:rsidRPr="00B15176">
        <w:rPr>
          <w:b/>
          <w:sz w:val="24"/>
          <w:szCs w:val="24"/>
        </w:rPr>
        <w:t>.</w:t>
      </w:r>
      <w:r w:rsidRPr="00B15176">
        <w:rPr>
          <w:sz w:val="24"/>
          <w:szCs w:val="24"/>
        </w:rPr>
        <w:t xml:space="preserve"> Срок выполнения административного действия по направлению комплекта документов из </w:t>
      </w:r>
      <w:r w:rsidR="002D1420" w:rsidRPr="00B15176">
        <w:rPr>
          <w:sz w:val="24"/>
          <w:szCs w:val="24"/>
        </w:rPr>
        <w:t xml:space="preserve">МФЦ </w:t>
      </w:r>
      <w:r w:rsidRPr="00B15176">
        <w:rPr>
          <w:sz w:val="24"/>
          <w:szCs w:val="24"/>
        </w:rPr>
        <w:t>в Администрацию в течение 1-го рабочего дня с момента регистрации комплекта документов в журнале регистрации входящей корреспонденции.</w:t>
      </w:r>
    </w:p>
    <w:p w:rsidR="007C7A39" w:rsidRDefault="007C7A39" w:rsidP="007C7A39">
      <w:pPr>
        <w:jc w:val="both"/>
        <w:rPr>
          <w:sz w:val="24"/>
          <w:szCs w:val="24"/>
        </w:rPr>
      </w:pPr>
      <w:r w:rsidRPr="00B15176">
        <w:rPr>
          <w:b/>
          <w:sz w:val="24"/>
          <w:szCs w:val="24"/>
        </w:rPr>
        <w:t>2</w:t>
      </w:r>
      <w:r w:rsidR="0027719C">
        <w:rPr>
          <w:b/>
          <w:sz w:val="24"/>
          <w:szCs w:val="24"/>
        </w:rPr>
        <w:t>7</w:t>
      </w:r>
      <w:r w:rsidRPr="00B15176">
        <w:rPr>
          <w:b/>
          <w:sz w:val="24"/>
          <w:szCs w:val="24"/>
        </w:rPr>
        <w:t>.</w:t>
      </w:r>
      <w:r w:rsidR="00EE3E17" w:rsidRPr="00B15176">
        <w:rPr>
          <w:b/>
          <w:sz w:val="24"/>
          <w:szCs w:val="24"/>
        </w:rPr>
        <w:t>8</w:t>
      </w:r>
      <w:r w:rsidRPr="00B15176">
        <w:rPr>
          <w:b/>
          <w:sz w:val="24"/>
          <w:szCs w:val="24"/>
        </w:rPr>
        <w:t>.</w:t>
      </w:r>
      <w:r w:rsidRPr="00B15176">
        <w:rPr>
          <w:sz w:val="24"/>
          <w:szCs w:val="24"/>
        </w:rPr>
        <w:t xml:space="preserve"> Результатом выполнения административной процедуры является </w:t>
      </w:r>
      <w:r w:rsidR="009A7E5B" w:rsidRPr="00B15176">
        <w:rPr>
          <w:sz w:val="24"/>
          <w:szCs w:val="24"/>
        </w:rPr>
        <w:t>регистрация</w:t>
      </w:r>
      <w:r w:rsidRPr="00B15176">
        <w:rPr>
          <w:sz w:val="24"/>
          <w:szCs w:val="24"/>
        </w:rPr>
        <w:t xml:space="preserve"> в журнале регистрации входящей корреспонденции комплекта документов</w:t>
      </w:r>
      <w:r w:rsidR="009A7E5B" w:rsidRPr="00B15176">
        <w:rPr>
          <w:sz w:val="24"/>
          <w:szCs w:val="24"/>
        </w:rPr>
        <w:t>.</w:t>
      </w:r>
    </w:p>
    <w:p w:rsidR="00415E2A" w:rsidRPr="00415E2A" w:rsidRDefault="00415E2A" w:rsidP="00415E2A">
      <w:pPr>
        <w:jc w:val="both"/>
        <w:rPr>
          <w:sz w:val="24"/>
          <w:szCs w:val="24"/>
        </w:rPr>
      </w:pPr>
      <w:r w:rsidRPr="00415E2A">
        <w:rPr>
          <w:b/>
          <w:sz w:val="24"/>
          <w:szCs w:val="24"/>
        </w:rPr>
        <w:t>27.9.</w:t>
      </w:r>
      <w:r w:rsidRPr="00415E2A">
        <w:rPr>
          <w:sz w:val="24"/>
          <w:szCs w:val="24"/>
        </w:rPr>
        <w:t xml:space="preserve"> 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w:t>
      </w:r>
    </w:p>
    <w:p w:rsidR="00415E2A" w:rsidRPr="00415E2A" w:rsidRDefault="00415E2A" w:rsidP="00415E2A">
      <w:pPr>
        <w:ind w:firstLine="284"/>
        <w:jc w:val="both"/>
        <w:rPr>
          <w:sz w:val="24"/>
          <w:szCs w:val="24"/>
        </w:rPr>
      </w:pPr>
      <w:r w:rsidRPr="00415E2A">
        <w:rPr>
          <w:sz w:val="24"/>
          <w:szCs w:val="24"/>
        </w:rPr>
        <w:t>1) устанавливает соответствие электронной подписи, которой подписаны представленные заявление и документы;</w:t>
      </w:r>
    </w:p>
    <w:p w:rsidR="00415E2A" w:rsidRPr="00415E2A" w:rsidRDefault="00415E2A" w:rsidP="00415E2A">
      <w:pPr>
        <w:ind w:firstLine="284"/>
        <w:jc w:val="both"/>
        <w:rPr>
          <w:sz w:val="24"/>
          <w:szCs w:val="24"/>
        </w:rPr>
      </w:pPr>
      <w:r w:rsidRPr="00415E2A">
        <w:rPr>
          <w:sz w:val="24"/>
          <w:szCs w:val="24"/>
        </w:rPr>
        <w:t>2) проверяет правильность оформления заявления;</w:t>
      </w:r>
    </w:p>
    <w:p w:rsidR="00415E2A" w:rsidRPr="00415E2A" w:rsidRDefault="00415E2A" w:rsidP="00415E2A">
      <w:pPr>
        <w:ind w:firstLine="284"/>
        <w:jc w:val="both"/>
        <w:rPr>
          <w:sz w:val="24"/>
          <w:szCs w:val="24"/>
        </w:rPr>
      </w:pPr>
      <w:r w:rsidRPr="00415E2A">
        <w:rPr>
          <w:sz w:val="24"/>
          <w:szCs w:val="24"/>
        </w:rPr>
        <w:t>3) проводит проверку действительности электронной подписи, с использованием которой подписаны заявление и документы;</w:t>
      </w:r>
    </w:p>
    <w:p w:rsidR="00415E2A" w:rsidRPr="00415E2A" w:rsidRDefault="00415E2A" w:rsidP="00415E2A">
      <w:pPr>
        <w:ind w:firstLine="284"/>
        <w:jc w:val="both"/>
        <w:rPr>
          <w:sz w:val="24"/>
          <w:szCs w:val="24"/>
        </w:rPr>
      </w:pPr>
      <w:r w:rsidRPr="00415E2A">
        <w:rPr>
          <w:sz w:val="24"/>
          <w:szCs w:val="24"/>
        </w:rPr>
        <w:t>4) переводит заявление и документы, необходимые для предоставления государственной услуги, в бумажную форму (распечатывает), подписывает их и заверяет печатью с указанием наименования многофункционального центра, в которое поступило заявление, должности работника многофункционального центра и даты;</w:t>
      </w:r>
    </w:p>
    <w:p w:rsidR="00415E2A" w:rsidRPr="00415E2A" w:rsidRDefault="00415E2A" w:rsidP="00415E2A">
      <w:pPr>
        <w:ind w:firstLine="284"/>
        <w:jc w:val="both"/>
        <w:rPr>
          <w:sz w:val="24"/>
          <w:szCs w:val="24"/>
        </w:rPr>
      </w:pPr>
      <w:r w:rsidRPr="00415E2A">
        <w:rPr>
          <w:sz w:val="24"/>
          <w:szCs w:val="24"/>
        </w:rPr>
        <w:t>5) регистрирует заявление;</w:t>
      </w:r>
    </w:p>
    <w:p w:rsidR="00415E2A" w:rsidRPr="00415E2A" w:rsidRDefault="00415E2A" w:rsidP="00415E2A">
      <w:pPr>
        <w:ind w:firstLine="284"/>
        <w:jc w:val="both"/>
        <w:rPr>
          <w:sz w:val="24"/>
          <w:szCs w:val="24"/>
        </w:rPr>
      </w:pPr>
      <w:r w:rsidRPr="00415E2A">
        <w:rPr>
          <w:sz w:val="24"/>
          <w:szCs w:val="24"/>
        </w:rPr>
        <w:t>6) 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
    <w:p w:rsidR="00415E2A" w:rsidRPr="00415E2A" w:rsidRDefault="00415E2A" w:rsidP="00415E2A">
      <w:pPr>
        <w:ind w:firstLine="284"/>
        <w:jc w:val="both"/>
        <w:rPr>
          <w:sz w:val="24"/>
          <w:szCs w:val="24"/>
        </w:rPr>
      </w:pPr>
      <w:r w:rsidRPr="00415E2A">
        <w:rPr>
          <w:sz w:val="24"/>
          <w:szCs w:val="24"/>
        </w:rPr>
        <w:t>- уведомление о приеме и регистрации заявления и документов, необходимых для предоставления государственной услуги с указанием уникального номера, присвоенного заявлению;</w:t>
      </w:r>
    </w:p>
    <w:p w:rsidR="00415E2A" w:rsidRPr="00415E2A" w:rsidRDefault="00415E2A" w:rsidP="00415E2A">
      <w:pPr>
        <w:ind w:firstLine="284"/>
        <w:jc w:val="both"/>
        <w:rPr>
          <w:sz w:val="24"/>
          <w:szCs w:val="24"/>
        </w:rPr>
      </w:pPr>
      <w:r w:rsidRPr="00415E2A">
        <w:rPr>
          <w:sz w:val="24"/>
          <w:szCs w:val="24"/>
        </w:rPr>
        <w:t>- уведомление о мотивированном отказе в приеме предоставлении государственной услуги.</w:t>
      </w:r>
    </w:p>
    <w:p w:rsidR="00415E2A" w:rsidRPr="00415E2A" w:rsidRDefault="00415E2A" w:rsidP="00415E2A">
      <w:pPr>
        <w:ind w:firstLine="284"/>
        <w:jc w:val="both"/>
        <w:rPr>
          <w:sz w:val="24"/>
          <w:szCs w:val="24"/>
        </w:rPr>
      </w:pPr>
      <w:r w:rsidRPr="00415E2A">
        <w:rPr>
          <w:sz w:val="24"/>
          <w:szCs w:val="24"/>
        </w:rPr>
        <w:t>Общий максимальный срок приема документов, их первичной проверки, регистрации не может превышать 1 рабочий день.</w:t>
      </w:r>
    </w:p>
    <w:p w:rsidR="00415E2A" w:rsidRPr="00415E2A" w:rsidRDefault="00415E2A" w:rsidP="00415E2A">
      <w:pPr>
        <w:ind w:firstLine="284"/>
        <w:jc w:val="both"/>
        <w:rPr>
          <w:sz w:val="24"/>
          <w:szCs w:val="24"/>
        </w:rPr>
      </w:pPr>
      <w:r w:rsidRPr="00415E2A">
        <w:rPr>
          <w:sz w:val="24"/>
          <w:szCs w:val="24"/>
        </w:rPr>
        <w:lastRenderedPageBreak/>
        <w:t>Результатом административной процедуры является зарегистрированное заявление в автоматизированной информационной системе многофункционального центра.</w:t>
      </w:r>
    </w:p>
    <w:p w:rsidR="007864A9" w:rsidRDefault="007864A9" w:rsidP="00415E2A">
      <w:pPr>
        <w:jc w:val="both"/>
        <w:rPr>
          <w:sz w:val="24"/>
          <w:szCs w:val="24"/>
        </w:rPr>
      </w:pPr>
    </w:p>
    <w:p w:rsidR="007864A9" w:rsidRPr="00B34F31" w:rsidRDefault="007864A9" w:rsidP="00E762B2">
      <w:pPr>
        <w:pStyle w:val="11"/>
        <w:rPr>
          <w:b/>
          <w:szCs w:val="24"/>
        </w:rPr>
      </w:pPr>
      <w:r w:rsidRPr="009B45E7">
        <w:rPr>
          <w:b/>
          <w:szCs w:val="24"/>
        </w:rPr>
        <w:t>2</w:t>
      </w:r>
      <w:r w:rsidR="009B45E7">
        <w:rPr>
          <w:b/>
          <w:szCs w:val="24"/>
        </w:rPr>
        <w:t>8</w:t>
      </w:r>
      <w:r w:rsidRPr="009B45E7">
        <w:rPr>
          <w:b/>
          <w:szCs w:val="24"/>
        </w:rPr>
        <w:t xml:space="preserve">. 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w:t>
      </w:r>
      <w:r w:rsidRPr="00FF6E50">
        <w:rPr>
          <w:b/>
          <w:szCs w:val="24"/>
        </w:rPr>
        <w:t>запрос</w:t>
      </w:r>
      <w:r w:rsidR="00FF6E50" w:rsidRPr="00FF6E50">
        <w:rPr>
          <w:b/>
          <w:szCs w:val="24"/>
        </w:rPr>
        <w:t>, 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 в предоставлении государственной услуги</w:t>
      </w:r>
    </w:p>
    <w:p w:rsidR="007864A9" w:rsidRPr="00B34F31" w:rsidRDefault="007864A9" w:rsidP="007864A9">
      <w:pPr>
        <w:autoSpaceDE w:val="0"/>
        <w:autoSpaceDN w:val="0"/>
        <w:adjustRightInd w:val="0"/>
        <w:jc w:val="both"/>
        <w:rPr>
          <w:sz w:val="24"/>
          <w:szCs w:val="24"/>
        </w:rPr>
      </w:pPr>
      <w:bookmarkStart w:id="23" w:name="Par0"/>
      <w:bookmarkEnd w:id="23"/>
      <w:r w:rsidRPr="00B34F31">
        <w:rPr>
          <w:b/>
          <w:sz w:val="24"/>
          <w:szCs w:val="24"/>
        </w:rPr>
        <w:t>2</w:t>
      </w:r>
      <w:r w:rsidR="009B45E7">
        <w:rPr>
          <w:b/>
          <w:sz w:val="24"/>
          <w:szCs w:val="24"/>
        </w:rPr>
        <w:t>8</w:t>
      </w:r>
      <w:r w:rsidRPr="00B34F31">
        <w:rPr>
          <w:b/>
          <w:sz w:val="24"/>
          <w:szCs w:val="24"/>
        </w:rPr>
        <w:t xml:space="preserve">.1. </w:t>
      </w:r>
      <w:r w:rsidRPr="00B34F31">
        <w:rPr>
          <w:bCs/>
          <w:sz w:val="24"/>
          <w:szCs w:val="24"/>
        </w:rPr>
        <w:t xml:space="preserve">Основанием для начала административной процедуры является </w:t>
      </w:r>
      <w:bookmarkStart w:id="24" w:name="_Hlk14264149"/>
      <w:r w:rsidRPr="00B34F31">
        <w:rPr>
          <w:bCs/>
          <w:sz w:val="24"/>
          <w:szCs w:val="24"/>
        </w:rPr>
        <w:t>наличие зарегистрированного комплекта документов.</w:t>
      </w:r>
    </w:p>
    <w:bookmarkEnd w:id="24"/>
    <w:p w:rsidR="007864A9" w:rsidRPr="00B34F31" w:rsidRDefault="007864A9" w:rsidP="007864A9">
      <w:pPr>
        <w:pStyle w:val="a3"/>
        <w:spacing w:after="0"/>
        <w:jc w:val="both"/>
      </w:pPr>
      <w:r w:rsidRPr="00B34F31">
        <w:rPr>
          <w:b/>
        </w:rPr>
        <w:t>2</w:t>
      </w:r>
      <w:r w:rsidR="009B45E7">
        <w:rPr>
          <w:b/>
        </w:rPr>
        <w:t>8</w:t>
      </w:r>
      <w:r w:rsidRPr="00B34F31">
        <w:rPr>
          <w:b/>
        </w:rPr>
        <w:t>.2.</w:t>
      </w:r>
      <w:r w:rsidRPr="00B34F31">
        <w:t xml:space="preserve"> Административная процедура включает в себя следующие административные действия:</w:t>
      </w:r>
    </w:p>
    <w:p w:rsidR="007864A9" w:rsidRPr="00B34F31" w:rsidRDefault="007864A9" w:rsidP="007864A9">
      <w:pPr>
        <w:pStyle w:val="a3"/>
        <w:spacing w:after="0"/>
        <w:jc w:val="both"/>
      </w:pPr>
      <w:r w:rsidRPr="00B34F31">
        <w:t xml:space="preserve">     1) анализ поступившего комплекта документов с целью определения недостающих сведений, необходимых для предоставления муниципальной услуги.</w:t>
      </w:r>
    </w:p>
    <w:p w:rsidR="007864A9" w:rsidRPr="00B34F31" w:rsidRDefault="007864A9" w:rsidP="007864A9">
      <w:pPr>
        <w:pStyle w:val="a3"/>
        <w:spacing w:after="0"/>
        <w:jc w:val="both"/>
      </w:pPr>
      <w:r w:rsidRPr="00B34F31">
        <w:t xml:space="preserve">     2) </w:t>
      </w:r>
      <w:bookmarkStart w:id="25" w:name="_Hlk8913940"/>
      <w:r w:rsidRPr="00B34F31">
        <w:t>формирование и направление межведомственных запросов в организации, участвующие в предоставлении муниципальной услуги</w:t>
      </w:r>
      <w:bookmarkEnd w:id="25"/>
      <w:r w:rsidR="004D6619">
        <w:t>,</w:t>
      </w:r>
      <w:r w:rsidRPr="00B34F31">
        <w:t xml:space="preserve"> </w:t>
      </w:r>
      <w:r w:rsidR="004D6619" w:rsidRPr="004D6619">
        <w:t>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864A9" w:rsidRPr="00B34F31" w:rsidRDefault="007864A9" w:rsidP="007864A9">
      <w:pPr>
        <w:pStyle w:val="a3"/>
        <w:spacing w:after="0"/>
        <w:jc w:val="both"/>
      </w:pPr>
      <w:r w:rsidRPr="00B34F31">
        <w:t xml:space="preserve">     3) контроль за направлением межведомственного запроса и получением ответа на межведомственный запрос.</w:t>
      </w:r>
    </w:p>
    <w:p w:rsidR="007864A9" w:rsidRPr="00B34F31" w:rsidRDefault="007864A9" w:rsidP="007864A9">
      <w:pPr>
        <w:pStyle w:val="a3"/>
        <w:spacing w:after="0"/>
        <w:jc w:val="both"/>
      </w:pPr>
      <w:r w:rsidRPr="00B34F31">
        <w:t xml:space="preserve">     4) направление в организации, в адрес которых направлялся межведомственный запрос, реестр направленных межведомственных запросов с нарушенным сроком исполнения (в случае нарушения данными организациями установленного срока направления ответа на межведомственный запрос).</w:t>
      </w:r>
    </w:p>
    <w:p w:rsidR="007864A9" w:rsidRPr="00B34F31" w:rsidRDefault="007864A9" w:rsidP="007864A9">
      <w:pPr>
        <w:pStyle w:val="a3"/>
        <w:spacing w:after="0"/>
        <w:jc w:val="both"/>
      </w:pPr>
      <w:r w:rsidRPr="00B34F31">
        <w:rPr>
          <w:b/>
        </w:rPr>
        <w:t>2</w:t>
      </w:r>
      <w:r w:rsidR="009B45E7">
        <w:rPr>
          <w:b/>
        </w:rPr>
        <w:t>8</w:t>
      </w:r>
      <w:r w:rsidRPr="00B34F31">
        <w:rPr>
          <w:b/>
        </w:rPr>
        <w:t>.3.</w:t>
      </w:r>
      <w:r w:rsidRPr="00B34F31">
        <w:t xml:space="preserve"> Должностным лицом, ответственным за исполнение административной процедуры яв</w:t>
      </w:r>
      <w:r w:rsidR="004D6619">
        <w:t>ляется специалист Администрации</w:t>
      </w:r>
      <w:r w:rsidR="004D6619" w:rsidRPr="004D6619">
        <w:rPr>
          <w:kern w:val="1"/>
          <w:lang w:eastAsia="ar-SA"/>
        </w:rPr>
        <w:t xml:space="preserve"> </w:t>
      </w:r>
      <w:r w:rsidR="004D6619" w:rsidRPr="004D6619">
        <w:t>или работник многофункционального центра</w:t>
      </w:r>
      <w:r w:rsidR="004D6619">
        <w:t>.</w:t>
      </w:r>
    </w:p>
    <w:p w:rsidR="007864A9" w:rsidRPr="00B34F31" w:rsidRDefault="007864A9" w:rsidP="007864A9">
      <w:pPr>
        <w:autoSpaceDE w:val="0"/>
        <w:autoSpaceDN w:val="0"/>
        <w:adjustRightInd w:val="0"/>
        <w:jc w:val="both"/>
        <w:rPr>
          <w:sz w:val="24"/>
          <w:szCs w:val="24"/>
        </w:rPr>
      </w:pPr>
      <w:r w:rsidRPr="00B34F31">
        <w:rPr>
          <w:b/>
          <w:sz w:val="24"/>
          <w:szCs w:val="24"/>
        </w:rPr>
        <w:t>2</w:t>
      </w:r>
      <w:r w:rsidR="009B45E7">
        <w:rPr>
          <w:b/>
          <w:sz w:val="24"/>
          <w:szCs w:val="24"/>
        </w:rPr>
        <w:t>8</w:t>
      </w:r>
      <w:r w:rsidRPr="00B34F31">
        <w:rPr>
          <w:b/>
          <w:sz w:val="24"/>
          <w:szCs w:val="24"/>
        </w:rPr>
        <w:t>.4.</w:t>
      </w:r>
      <w:r w:rsidRPr="00B34F31">
        <w:rPr>
          <w:sz w:val="24"/>
          <w:szCs w:val="24"/>
        </w:rPr>
        <w:t xml:space="preserve"> Межведомственный запрос формируется в соответствии с требованиями </w:t>
      </w:r>
      <w:hyperlink r:id="rId11" w:history="1">
        <w:r w:rsidRPr="00B34F31">
          <w:rPr>
            <w:sz w:val="24"/>
            <w:szCs w:val="24"/>
          </w:rPr>
          <w:t>статьи 7.2</w:t>
        </w:r>
      </w:hyperlink>
      <w:r w:rsidRPr="00B34F31">
        <w:rPr>
          <w:sz w:val="24"/>
          <w:szCs w:val="24"/>
        </w:rPr>
        <w:t xml:space="preserve"> Федерального закона №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7864A9" w:rsidRPr="00B34F31" w:rsidRDefault="007864A9" w:rsidP="007864A9">
      <w:pPr>
        <w:autoSpaceDE w:val="0"/>
        <w:autoSpaceDN w:val="0"/>
        <w:adjustRightInd w:val="0"/>
        <w:jc w:val="both"/>
        <w:rPr>
          <w:sz w:val="24"/>
          <w:szCs w:val="24"/>
        </w:rPr>
      </w:pPr>
      <w:r w:rsidRPr="00B34F31">
        <w:rPr>
          <w:sz w:val="24"/>
          <w:szCs w:val="24"/>
        </w:rPr>
        <w:t xml:space="preserve">     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7864A9" w:rsidRPr="00B34F31" w:rsidRDefault="007864A9" w:rsidP="007864A9">
      <w:pPr>
        <w:autoSpaceDE w:val="0"/>
        <w:autoSpaceDN w:val="0"/>
        <w:adjustRightInd w:val="0"/>
        <w:jc w:val="both"/>
        <w:rPr>
          <w:sz w:val="24"/>
          <w:szCs w:val="24"/>
        </w:rPr>
      </w:pPr>
      <w:r w:rsidRPr="00B34F31">
        <w:rPr>
          <w:b/>
          <w:sz w:val="24"/>
          <w:szCs w:val="24"/>
        </w:rPr>
        <w:t>2</w:t>
      </w:r>
      <w:r w:rsidR="009B45E7">
        <w:rPr>
          <w:b/>
          <w:sz w:val="24"/>
          <w:szCs w:val="24"/>
        </w:rPr>
        <w:t>8</w:t>
      </w:r>
      <w:r w:rsidRPr="00B34F31">
        <w:rPr>
          <w:b/>
          <w:sz w:val="24"/>
          <w:szCs w:val="24"/>
        </w:rPr>
        <w:t>.5.</w:t>
      </w:r>
      <w:r w:rsidRPr="00B34F31">
        <w:rPr>
          <w:sz w:val="24"/>
          <w:szCs w:val="24"/>
        </w:rPr>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7864A9" w:rsidRDefault="007864A9" w:rsidP="007864A9">
      <w:pPr>
        <w:autoSpaceDE w:val="0"/>
        <w:autoSpaceDN w:val="0"/>
        <w:adjustRightInd w:val="0"/>
        <w:jc w:val="both"/>
        <w:rPr>
          <w:sz w:val="24"/>
          <w:szCs w:val="24"/>
        </w:rPr>
      </w:pPr>
      <w:r w:rsidRPr="00B34F31">
        <w:rPr>
          <w:b/>
          <w:sz w:val="24"/>
          <w:szCs w:val="24"/>
        </w:rPr>
        <w:t>2</w:t>
      </w:r>
      <w:r w:rsidR="009B45E7">
        <w:rPr>
          <w:b/>
          <w:sz w:val="24"/>
          <w:szCs w:val="24"/>
        </w:rPr>
        <w:t>8</w:t>
      </w:r>
      <w:r w:rsidRPr="00B34F31">
        <w:rPr>
          <w:b/>
          <w:sz w:val="24"/>
          <w:szCs w:val="24"/>
        </w:rPr>
        <w:t>.6.</w:t>
      </w:r>
      <w:r w:rsidRPr="00B34F31">
        <w:rPr>
          <w:sz w:val="24"/>
          <w:szCs w:val="24"/>
        </w:rPr>
        <w:t xml:space="preserve"> 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запроса:</w:t>
      </w:r>
    </w:p>
    <w:p w:rsidR="004D6619" w:rsidRPr="00B34F31" w:rsidRDefault="004D6619" w:rsidP="007864A9">
      <w:pPr>
        <w:autoSpaceDE w:val="0"/>
        <w:autoSpaceDN w:val="0"/>
        <w:adjustRightInd w:val="0"/>
        <w:jc w:val="both"/>
        <w:rPr>
          <w:sz w:val="24"/>
          <w:szCs w:val="24"/>
        </w:rPr>
      </w:pPr>
    </w:p>
    <w:p w:rsidR="007864A9" w:rsidRPr="00B34F31" w:rsidRDefault="007864A9" w:rsidP="007864A9">
      <w:pPr>
        <w:autoSpaceDE w:val="0"/>
        <w:autoSpaceDN w:val="0"/>
        <w:adjustRightInd w:val="0"/>
        <w:ind w:firstLine="708"/>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659"/>
        <w:gridCol w:w="5245"/>
      </w:tblGrid>
      <w:tr w:rsidR="007864A9" w:rsidRPr="00B34F31" w:rsidTr="00F87937">
        <w:tc>
          <w:tcPr>
            <w:tcW w:w="560" w:type="dxa"/>
            <w:shd w:val="clear" w:color="auto" w:fill="auto"/>
            <w:vAlign w:val="center"/>
          </w:tcPr>
          <w:p w:rsidR="007864A9" w:rsidRPr="00B34F31" w:rsidRDefault="007864A9" w:rsidP="00F87937">
            <w:pPr>
              <w:autoSpaceDE w:val="0"/>
              <w:autoSpaceDN w:val="0"/>
              <w:adjustRightInd w:val="0"/>
              <w:jc w:val="center"/>
              <w:rPr>
                <w:b/>
                <w:sz w:val="24"/>
                <w:szCs w:val="24"/>
              </w:rPr>
            </w:pPr>
            <w:bookmarkStart w:id="26" w:name="Par3"/>
            <w:bookmarkStart w:id="27" w:name="_Hlk10642153"/>
            <w:bookmarkEnd w:id="26"/>
            <w:r w:rsidRPr="00B34F31">
              <w:rPr>
                <w:b/>
                <w:sz w:val="24"/>
                <w:szCs w:val="24"/>
              </w:rPr>
              <w:t>№  п/п</w:t>
            </w:r>
          </w:p>
        </w:tc>
        <w:tc>
          <w:tcPr>
            <w:tcW w:w="3659" w:type="dxa"/>
            <w:shd w:val="clear" w:color="auto" w:fill="auto"/>
            <w:vAlign w:val="center"/>
          </w:tcPr>
          <w:p w:rsidR="007864A9" w:rsidRPr="00B34F31" w:rsidRDefault="007864A9" w:rsidP="00F87937">
            <w:pPr>
              <w:autoSpaceDE w:val="0"/>
              <w:autoSpaceDN w:val="0"/>
              <w:adjustRightInd w:val="0"/>
              <w:jc w:val="center"/>
              <w:rPr>
                <w:b/>
                <w:sz w:val="24"/>
                <w:szCs w:val="24"/>
              </w:rPr>
            </w:pPr>
            <w:r w:rsidRPr="00B34F31">
              <w:rPr>
                <w:b/>
                <w:sz w:val="24"/>
                <w:szCs w:val="24"/>
              </w:rPr>
              <w:t>Наименование организации</w:t>
            </w:r>
          </w:p>
        </w:tc>
        <w:tc>
          <w:tcPr>
            <w:tcW w:w="5245" w:type="dxa"/>
            <w:shd w:val="clear" w:color="auto" w:fill="auto"/>
            <w:vAlign w:val="center"/>
          </w:tcPr>
          <w:p w:rsidR="007864A9" w:rsidRPr="00B34F31" w:rsidRDefault="007864A9" w:rsidP="00F87937">
            <w:pPr>
              <w:autoSpaceDE w:val="0"/>
              <w:autoSpaceDN w:val="0"/>
              <w:adjustRightInd w:val="0"/>
              <w:jc w:val="center"/>
              <w:rPr>
                <w:b/>
                <w:sz w:val="24"/>
                <w:szCs w:val="24"/>
              </w:rPr>
            </w:pPr>
            <w:r w:rsidRPr="00B34F31">
              <w:rPr>
                <w:b/>
                <w:sz w:val="24"/>
                <w:szCs w:val="24"/>
              </w:rPr>
              <w:t xml:space="preserve">Результат исполнения </w:t>
            </w:r>
          </w:p>
          <w:p w:rsidR="007864A9" w:rsidRPr="00B34F31" w:rsidRDefault="007864A9" w:rsidP="00F87937">
            <w:pPr>
              <w:autoSpaceDE w:val="0"/>
              <w:autoSpaceDN w:val="0"/>
              <w:adjustRightInd w:val="0"/>
              <w:jc w:val="center"/>
              <w:rPr>
                <w:b/>
                <w:sz w:val="24"/>
                <w:szCs w:val="24"/>
              </w:rPr>
            </w:pPr>
            <w:r w:rsidRPr="00B34F31">
              <w:rPr>
                <w:b/>
                <w:sz w:val="24"/>
                <w:szCs w:val="24"/>
              </w:rPr>
              <w:t>межведомственного запроса</w:t>
            </w:r>
          </w:p>
        </w:tc>
      </w:tr>
      <w:tr w:rsidR="007864A9" w:rsidRPr="00B34F31" w:rsidTr="00F87937">
        <w:tc>
          <w:tcPr>
            <w:tcW w:w="560" w:type="dxa"/>
            <w:shd w:val="clear" w:color="auto" w:fill="auto"/>
          </w:tcPr>
          <w:p w:rsidR="007864A9" w:rsidRPr="00B34F31" w:rsidRDefault="00B34F31" w:rsidP="00F87937">
            <w:pPr>
              <w:autoSpaceDE w:val="0"/>
              <w:autoSpaceDN w:val="0"/>
              <w:adjustRightInd w:val="0"/>
              <w:jc w:val="both"/>
              <w:rPr>
                <w:sz w:val="24"/>
                <w:szCs w:val="24"/>
              </w:rPr>
            </w:pPr>
            <w:r>
              <w:rPr>
                <w:sz w:val="24"/>
                <w:szCs w:val="24"/>
              </w:rPr>
              <w:t>1</w:t>
            </w:r>
          </w:p>
        </w:tc>
        <w:tc>
          <w:tcPr>
            <w:tcW w:w="3659" w:type="dxa"/>
            <w:shd w:val="clear" w:color="auto" w:fill="auto"/>
          </w:tcPr>
          <w:p w:rsidR="007864A9" w:rsidRPr="00B34F31" w:rsidRDefault="009B45E7" w:rsidP="00F87937">
            <w:pPr>
              <w:autoSpaceDE w:val="0"/>
              <w:autoSpaceDN w:val="0"/>
              <w:adjustRightInd w:val="0"/>
              <w:jc w:val="both"/>
              <w:rPr>
                <w:sz w:val="24"/>
                <w:szCs w:val="24"/>
              </w:rPr>
            </w:pPr>
            <w:r>
              <w:rPr>
                <w:sz w:val="24"/>
                <w:szCs w:val="24"/>
              </w:rPr>
              <w:t>Управление Федеральной службы государственной регистрации, кадастра</w:t>
            </w:r>
            <w:r w:rsidR="008C349D">
              <w:rPr>
                <w:sz w:val="24"/>
                <w:szCs w:val="24"/>
              </w:rPr>
              <w:t xml:space="preserve"> </w:t>
            </w:r>
            <w:r>
              <w:rPr>
                <w:sz w:val="24"/>
                <w:szCs w:val="24"/>
              </w:rPr>
              <w:t>и картографии</w:t>
            </w:r>
          </w:p>
        </w:tc>
        <w:tc>
          <w:tcPr>
            <w:tcW w:w="5245" w:type="dxa"/>
            <w:shd w:val="clear" w:color="auto" w:fill="auto"/>
          </w:tcPr>
          <w:p w:rsidR="007864A9" w:rsidRPr="00B34F31" w:rsidRDefault="009B45E7" w:rsidP="009B45E7">
            <w:pPr>
              <w:autoSpaceDE w:val="0"/>
              <w:ind w:firstLine="34"/>
              <w:jc w:val="both"/>
              <w:rPr>
                <w:sz w:val="24"/>
                <w:szCs w:val="24"/>
              </w:rPr>
            </w:pPr>
            <w:r>
              <w:rPr>
                <w:color w:val="000000"/>
                <w:sz w:val="24"/>
                <w:szCs w:val="24"/>
              </w:rPr>
              <w:t>Выписка из Единого государственного реестра недвижимости о правах отдельного лица на имевшиеся (имеющиеся) у него объекты недвижимости</w:t>
            </w:r>
          </w:p>
        </w:tc>
      </w:tr>
      <w:tr w:rsidR="009B45E7" w:rsidRPr="00B34F31" w:rsidTr="00F87937">
        <w:tc>
          <w:tcPr>
            <w:tcW w:w="560" w:type="dxa"/>
            <w:shd w:val="clear" w:color="auto" w:fill="auto"/>
          </w:tcPr>
          <w:p w:rsidR="009B45E7" w:rsidRDefault="009B45E7" w:rsidP="00F87937">
            <w:pPr>
              <w:autoSpaceDE w:val="0"/>
              <w:autoSpaceDN w:val="0"/>
              <w:adjustRightInd w:val="0"/>
              <w:jc w:val="both"/>
              <w:rPr>
                <w:sz w:val="24"/>
                <w:szCs w:val="24"/>
              </w:rPr>
            </w:pPr>
            <w:r>
              <w:rPr>
                <w:sz w:val="24"/>
                <w:szCs w:val="24"/>
              </w:rPr>
              <w:lastRenderedPageBreak/>
              <w:t>2</w:t>
            </w:r>
          </w:p>
        </w:tc>
        <w:tc>
          <w:tcPr>
            <w:tcW w:w="3659" w:type="dxa"/>
            <w:shd w:val="clear" w:color="auto" w:fill="auto"/>
          </w:tcPr>
          <w:p w:rsidR="009B45E7" w:rsidRDefault="009B45E7" w:rsidP="00F87937">
            <w:pPr>
              <w:autoSpaceDE w:val="0"/>
              <w:autoSpaceDN w:val="0"/>
              <w:adjustRightInd w:val="0"/>
              <w:jc w:val="both"/>
              <w:rPr>
                <w:sz w:val="24"/>
                <w:szCs w:val="24"/>
              </w:rPr>
            </w:pPr>
            <w:r>
              <w:rPr>
                <w:sz w:val="24"/>
                <w:szCs w:val="24"/>
              </w:rPr>
              <w:t>Управление Федеральной службы государственной регистрации, кадастра</w:t>
            </w:r>
            <w:r w:rsidR="008C349D">
              <w:rPr>
                <w:sz w:val="24"/>
                <w:szCs w:val="24"/>
              </w:rPr>
              <w:t xml:space="preserve"> </w:t>
            </w:r>
            <w:r>
              <w:rPr>
                <w:sz w:val="24"/>
                <w:szCs w:val="24"/>
              </w:rPr>
              <w:t>и картографии</w:t>
            </w:r>
          </w:p>
        </w:tc>
        <w:tc>
          <w:tcPr>
            <w:tcW w:w="5245" w:type="dxa"/>
            <w:shd w:val="clear" w:color="auto" w:fill="auto"/>
          </w:tcPr>
          <w:p w:rsidR="009B45E7" w:rsidRDefault="008C349D" w:rsidP="009B45E7">
            <w:pPr>
              <w:autoSpaceDE w:val="0"/>
              <w:ind w:firstLine="34"/>
              <w:jc w:val="both"/>
              <w:rPr>
                <w:color w:val="000000"/>
                <w:sz w:val="24"/>
                <w:szCs w:val="24"/>
              </w:rPr>
            </w:pPr>
            <w:r>
              <w:rPr>
                <w:color w:val="000000"/>
                <w:sz w:val="24"/>
                <w:szCs w:val="24"/>
              </w:rPr>
              <w:t>Уведомление об отсутствии государственном кадастре недвижимости запрашиваемых сведений</w:t>
            </w:r>
          </w:p>
        </w:tc>
      </w:tr>
      <w:bookmarkEnd w:id="27"/>
    </w:tbl>
    <w:p w:rsidR="007864A9" w:rsidRPr="00B34F31" w:rsidRDefault="007864A9" w:rsidP="007864A9">
      <w:pPr>
        <w:autoSpaceDE w:val="0"/>
        <w:autoSpaceDN w:val="0"/>
        <w:adjustRightInd w:val="0"/>
        <w:ind w:firstLine="708"/>
        <w:jc w:val="both"/>
        <w:rPr>
          <w:color w:val="FF0000"/>
          <w:sz w:val="24"/>
          <w:szCs w:val="24"/>
        </w:rPr>
      </w:pPr>
    </w:p>
    <w:p w:rsidR="007864A9" w:rsidRPr="00B34F31" w:rsidRDefault="007864A9" w:rsidP="007864A9">
      <w:pPr>
        <w:jc w:val="both"/>
        <w:rPr>
          <w:sz w:val="24"/>
          <w:szCs w:val="24"/>
        </w:rPr>
      </w:pPr>
      <w:r w:rsidRPr="00B34F31">
        <w:rPr>
          <w:b/>
          <w:sz w:val="24"/>
          <w:szCs w:val="24"/>
        </w:rPr>
        <w:t>2</w:t>
      </w:r>
      <w:r w:rsidR="009B45E7">
        <w:rPr>
          <w:b/>
          <w:sz w:val="24"/>
          <w:szCs w:val="24"/>
        </w:rPr>
        <w:t>8</w:t>
      </w:r>
      <w:r w:rsidRPr="00B34F31">
        <w:rPr>
          <w:b/>
          <w:sz w:val="24"/>
          <w:szCs w:val="24"/>
        </w:rPr>
        <w:t>.7.</w:t>
      </w:r>
      <w:r w:rsidRPr="00B34F31">
        <w:rPr>
          <w:sz w:val="24"/>
          <w:szCs w:val="24"/>
        </w:rPr>
        <w:t xml:space="preserve"> Документы и сведения, полученные при использовании межведомственного информационного взаимодействия, применяются только в целях предоставления муниципальной </w:t>
      </w:r>
      <w:r w:rsidRPr="004D6619">
        <w:rPr>
          <w:sz w:val="24"/>
          <w:szCs w:val="24"/>
        </w:rPr>
        <w:t>услуги.</w:t>
      </w:r>
      <w:r w:rsidR="004D6619" w:rsidRPr="004D6619">
        <w:rPr>
          <w:sz w:val="24"/>
          <w:szCs w:val="24"/>
        </w:rPr>
        <w:t xml:space="preserve"> В случае неполучения ответа на межведомственный запрос к заявлению и документам, принятым от заявителя (представителя), приобщается копия межведомственного запроса с отметкой «ответ не получен».</w:t>
      </w:r>
    </w:p>
    <w:p w:rsidR="007864A9" w:rsidRPr="00B34F31" w:rsidRDefault="007864A9" w:rsidP="007864A9">
      <w:pPr>
        <w:jc w:val="both"/>
        <w:rPr>
          <w:sz w:val="24"/>
          <w:szCs w:val="24"/>
        </w:rPr>
      </w:pPr>
      <w:r w:rsidRPr="00B34F31">
        <w:rPr>
          <w:b/>
          <w:sz w:val="24"/>
          <w:szCs w:val="24"/>
        </w:rPr>
        <w:t>2</w:t>
      </w:r>
      <w:r w:rsidR="009B45E7">
        <w:rPr>
          <w:b/>
          <w:sz w:val="24"/>
          <w:szCs w:val="24"/>
        </w:rPr>
        <w:t>8</w:t>
      </w:r>
      <w:r w:rsidRPr="00B34F31">
        <w:rPr>
          <w:b/>
          <w:sz w:val="24"/>
          <w:szCs w:val="24"/>
        </w:rPr>
        <w:t>.8.</w:t>
      </w:r>
      <w:r w:rsidRPr="00B34F31">
        <w:rPr>
          <w:sz w:val="24"/>
          <w:szCs w:val="24"/>
        </w:rPr>
        <w:t xml:space="preserve"> Срок выполнения административной процедуры: не более 3-х рабочих дней с момента направления комплекта документов специалисту Администрации.</w:t>
      </w:r>
    </w:p>
    <w:p w:rsidR="007864A9" w:rsidRPr="00B15176" w:rsidRDefault="007864A9" w:rsidP="007864A9">
      <w:pPr>
        <w:autoSpaceDE w:val="0"/>
        <w:autoSpaceDN w:val="0"/>
        <w:adjustRightInd w:val="0"/>
        <w:jc w:val="both"/>
        <w:rPr>
          <w:color w:val="7030A0"/>
          <w:sz w:val="24"/>
          <w:szCs w:val="24"/>
        </w:rPr>
      </w:pPr>
      <w:r w:rsidRPr="00B34F31">
        <w:rPr>
          <w:b/>
          <w:sz w:val="24"/>
          <w:szCs w:val="24"/>
        </w:rPr>
        <w:t>2</w:t>
      </w:r>
      <w:r w:rsidR="009B45E7">
        <w:rPr>
          <w:b/>
          <w:sz w:val="24"/>
          <w:szCs w:val="24"/>
        </w:rPr>
        <w:t>8</w:t>
      </w:r>
      <w:r w:rsidRPr="00B34F31">
        <w:rPr>
          <w:b/>
          <w:sz w:val="24"/>
          <w:szCs w:val="24"/>
        </w:rPr>
        <w:t>.9.</w:t>
      </w:r>
      <w:r w:rsidRPr="00B34F31">
        <w:rPr>
          <w:sz w:val="24"/>
          <w:szCs w:val="24"/>
        </w:rPr>
        <w:t xml:space="preserve"> Результатом выполнения административной процедуры является формирование полного комплекта документов, необходимых для предоставления муниципальной услуги, предусмотренных пунктами 10.1.</w:t>
      </w:r>
      <w:r w:rsidRPr="00B34F31">
        <w:rPr>
          <w:color w:val="7030A0"/>
          <w:sz w:val="24"/>
          <w:szCs w:val="24"/>
        </w:rPr>
        <w:t xml:space="preserve"> </w:t>
      </w:r>
      <w:r w:rsidRPr="00B34F31">
        <w:rPr>
          <w:sz w:val="24"/>
          <w:szCs w:val="24"/>
        </w:rPr>
        <w:t xml:space="preserve"> и 11.1.</w:t>
      </w:r>
      <w:r w:rsidRPr="00B34F31">
        <w:rPr>
          <w:color w:val="7030A0"/>
          <w:sz w:val="24"/>
          <w:szCs w:val="24"/>
        </w:rPr>
        <w:t xml:space="preserve"> </w:t>
      </w:r>
      <w:r w:rsidRPr="00B34F31">
        <w:rPr>
          <w:sz w:val="24"/>
          <w:szCs w:val="24"/>
        </w:rPr>
        <w:t>настоящего регламента</w:t>
      </w:r>
      <w:r w:rsidRPr="00B34F31">
        <w:rPr>
          <w:color w:val="7030A0"/>
          <w:sz w:val="24"/>
          <w:szCs w:val="24"/>
        </w:rPr>
        <w:t>.</w:t>
      </w:r>
      <w:r w:rsidRPr="00B15176">
        <w:rPr>
          <w:color w:val="7030A0"/>
          <w:sz w:val="24"/>
          <w:szCs w:val="24"/>
        </w:rPr>
        <w:t xml:space="preserve"> </w:t>
      </w:r>
    </w:p>
    <w:p w:rsidR="007C7A39" w:rsidRPr="004E40ED" w:rsidRDefault="007C7A39" w:rsidP="004E40ED">
      <w:pPr>
        <w:ind w:firstLine="708"/>
        <w:jc w:val="both"/>
        <w:rPr>
          <w:color w:val="FF0000"/>
          <w:sz w:val="24"/>
          <w:szCs w:val="24"/>
        </w:rPr>
      </w:pPr>
      <w:r w:rsidRPr="00B15176">
        <w:rPr>
          <w:sz w:val="24"/>
          <w:szCs w:val="24"/>
        </w:rPr>
        <w:t xml:space="preserve"> </w:t>
      </w:r>
    </w:p>
    <w:p w:rsidR="007C7A39" w:rsidRPr="005D6D0A" w:rsidRDefault="004E40ED" w:rsidP="00EE3E17">
      <w:pPr>
        <w:pStyle w:val="11"/>
        <w:tabs>
          <w:tab w:val="left" w:pos="1494"/>
        </w:tabs>
        <w:spacing w:before="0" w:after="0"/>
        <w:rPr>
          <w:szCs w:val="24"/>
        </w:rPr>
      </w:pPr>
      <w:r w:rsidRPr="005D6D0A">
        <w:rPr>
          <w:b/>
          <w:szCs w:val="24"/>
        </w:rPr>
        <w:t>2</w:t>
      </w:r>
      <w:r w:rsidR="004D6619">
        <w:rPr>
          <w:b/>
          <w:szCs w:val="24"/>
        </w:rPr>
        <w:t>9</w:t>
      </w:r>
      <w:r w:rsidR="007C7A39" w:rsidRPr="005D6D0A">
        <w:rPr>
          <w:b/>
          <w:szCs w:val="24"/>
        </w:rPr>
        <w:t>. Подготовка документов для принятия решения о предоставлении муниципальной услуги</w:t>
      </w:r>
    </w:p>
    <w:p w:rsidR="007C7A39" w:rsidRPr="005D6D0A" w:rsidRDefault="004E40ED" w:rsidP="007C7A39">
      <w:pPr>
        <w:autoSpaceDE w:val="0"/>
        <w:autoSpaceDN w:val="0"/>
        <w:adjustRightInd w:val="0"/>
        <w:jc w:val="both"/>
        <w:rPr>
          <w:color w:val="7030A0"/>
          <w:sz w:val="24"/>
          <w:szCs w:val="24"/>
        </w:rPr>
      </w:pPr>
      <w:r w:rsidRPr="005D6D0A">
        <w:rPr>
          <w:b/>
          <w:sz w:val="24"/>
          <w:szCs w:val="24"/>
        </w:rPr>
        <w:t>2</w:t>
      </w:r>
      <w:r w:rsidR="000B5194">
        <w:rPr>
          <w:b/>
          <w:sz w:val="24"/>
          <w:szCs w:val="24"/>
        </w:rPr>
        <w:t>9</w:t>
      </w:r>
      <w:r w:rsidR="007C7A39" w:rsidRPr="005D6D0A">
        <w:rPr>
          <w:b/>
          <w:sz w:val="24"/>
          <w:szCs w:val="24"/>
        </w:rPr>
        <w:t>.1.</w:t>
      </w:r>
      <w:r w:rsidR="007C7A39" w:rsidRPr="005D6D0A">
        <w:rPr>
          <w:sz w:val="24"/>
          <w:szCs w:val="24"/>
        </w:rPr>
        <w:t xml:space="preserve"> Основанием для начала административной процедуры является наличие документов, необходимых для предоставления муниципальной услуги, предусмотренных пунктами </w:t>
      </w:r>
      <w:r w:rsidR="000550E5" w:rsidRPr="005D6D0A">
        <w:rPr>
          <w:sz w:val="24"/>
          <w:szCs w:val="24"/>
        </w:rPr>
        <w:t>1</w:t>
      </w:r>
      <w:r w:rsidR="007C7A39" w:rsidRPr="005D6D0A">
        <w:rPr>
          <w:sz w:val="24"/>
          <w:szCs w:val="24"/>
        </w:rPr>
        <w:t>0</w:t>
      </w:r>
      <w:r w:rsidR="000550E5" w:rsidRPr="005D6D0A">
        <w:rPr>
          <w:sz w:val="24"/>
          <w:szCs w:val="24"/>
        </w:rPr>
        <w:t xml:space="preserve">.1. </w:t>
      </w:r>
      <w:r w:rsidR="007C7A39" w:rsidRPr="005D6D0A">
        <w:rPr>
          <w:sz w:val="24"/>
          <w:szCs w:val="24"/>
        </w:rPr>
        <w:t xml:space="preserve">и </w:t>
      </w:r>
      <w:r w:rsidR="000550E5" w:rsidRPr="005D6D0A">
        <w:rPr>
          <w:sz w:val="24"/>
          <w:szCs w:val="24"/>
        </w:rPr>
        <w:t>11.1.</w:t>
      </w:r>
      <w:r w:rsidR="007C7A39" w:rsidRPr="005D6D0A">
        <w:rPr>
          <w:color w:val="7030A0"/>
          <w:sz w:val="24"/>
          <w:szCs w:val="24"/>
        </w:rPr>
        <w:t xml:space="preserve">  </w:t>
      </w:r>
      <w:r w:rsidR="007C7A39" w:rsidRPr="005D6D0A">
        <w:rPr>
          <w:sz w:val="24"/>
          <w:szCs w:val="24"/>
        </w:rPr>
        <w:t>настоящего регламента</w:t>
      </w:r>
      <w:r w:rsidR="007C7A39" w:rsidRPr="005D6D0A">
        <w:rPr>
          <w:color w:val="7030A0"/>
          <w:sz w:val="24"/>
          <w:szCs w:val="24"/>
        </w:rPr>
        <w:t xml:space="preserve">. </w:t>
      </w:r>
    </w:p>
    <w:p w:rsidR="007C7A39" w:rsidRPr="00D356AF" w:rsidRDefault="00EE3E17" w:rsidP="007C7A39">
      <w:pPr>
        <w:pStyle w:val="a3"/>
        <w:spacing w:after="0"/>
        <w:jc w:val="both"/>
      </w:pPr>
      <w:r w:rsidRPr="00D356AF">
        <w:rPr>
          <w:b/>
        </w:rPr>
        <w:t>2</w:t>
      </w:r>
      <w:r w:rsidR="004D6619">
        <w:rPr>
          <w:b/>
        </w:rPr>
        <w:t>9</w:t>
      </w:r>
      <w:r w:rsidR="007C7A39" w:rsidRPr="00D356AF">
        <w:rPr>
          <w:b/>
        </w:rPr>
        <w:t>.2.</w:t>
      </w:r>
      <w:r w:rsidR="007C7A39" w:rsidRPr="00D356AF">
        <w:t xml:space="preserve"> Административная процедура включает в себя следующие административные действия:</w:t>
      </w:r>
    </w:p>
    <w:p w:rsidR="00B1324E" w:rsidRDefault="007C7A39" w:rsidP="00CD4072">
      <w:pPr>
        <w:pStyle w:val="a3"/>
        <w:spacing w:after="0"/>
        <w:ind w:firstLine="284"/>
        <w:jc w:val="both"/>
      </w:pPr>
      <w:r w:rsidRPr="00D356AF">
        <w:t xml:space="preserve">1) </w:t>
      </w:r>
      <w:r w:rsidR="000C15A3" w:rsidRPr="00D356AF">
        <w:t>А</w:t>
      </w:r>
      <w:r w:rsidRPr="00D356AF">
        <w:t xml:space="preserve">нализ сформированного комплекта документов с целью исключения оснований для приостановления или отказа в предоставлении муниципальной услуги, указанных в пункте </w:t>
      </w:r>
      <w:r w:rsidR="000550E5" w:rsidRPr="00D356AF">
        <w:t>14</w:t>
      </w:r>
      <w:r w:rsidR="00240EF2">
        <w:t xml:space="preserve"> настоящего регламента;</w:t>
      </w:r>
    </w:p>
    <w:p w:rsidR="00240EF2" w:rsidRPr="00B15176" w:rsidRDefault="00240EF2" w:rsidP="00240EF2">
      <w:pPr>
        <w:pStyle w:val="a3"/>
        <w:spacing w:after="0"/>
        <w:jc w:val="both"/>
      </w:pPr>
      <w:r w:rsidRPr="00B15176">
        <w:t xml:space="preserve">2) подготовка проекта документа с результатом предоставления муниципальной услуги; </w:t>
      </w:r>
    </w:p>
    <w:p w:rsidR="00240EF2" w:rsidRPr="00B15176" w:rsidRDefault="00240EF2" w:rsidP="00240EF2">
      <w:pPr>
        <w:pStyle w:val="a3"/>
        <w:spacing w:after="0"/>
        <w:jc w:val="both"/>
      </w:pPr>
      <w:r w:rsidRPr="00B15176">
        <w:t xml:space="preserve">     3) доработка проекта документа с результатом предоставления муниципальной услуги (при необходимости);</w:t>
      </w:r>
    </w:p>
    <w:p w:rsidR="00240EF2" w:rsidRPr="00B15176" w:rsidRDefault="00240EF2" w:rsidP="00240EF2">
      <w:pPr>
        <w:pStyle w:val="a3"/>
        <w:spacing w:after="0"/>
        <w:jc w:val="both"/>
      </w:pPr>
      <w:r w:rsidRPr="00B15176">
        <w:t xml:space="preserve">     4) направление проекта документа с результатом предоставления муниципальной услуги Главе </w:t>
      </w:r>
      <w:r>
        <w:t>муниципального образования «Вавожский район»</w:t>
      </w:r>
      <w:r w:rsidRPr="00B15176">
        <w:t xml:space="preserve"> на подпись;</w:t>
      </w:r>
    </w:p>
    <w:p w:rsidR="00240EF2" w:rsidRPr="00B15176" w:rsidRDefault="00240EF2" w:rsidP="00240EF2">
      <w:pPr>
        <w:pStyle w:val="a3"/>
        <w:spacing w:after="0"/>
        <w:jc w:val="both"/>
      </w:pPr>
      <w:r w:rsidRPr="00B15176">
        <w:t xml:space="preserve">     5) подписание Главой </w:t>
      </w:r>
      <w:r>
        <w:t>муниципального образования «Вавожский район»</w:t>
      </w:r>
      <w:r w:rsidRPr="00B15176">
        <w:t xml:space="preserve"> проекта документа с результатом предоставления муниципальной услуги;</w:t>
      </w:r>
    </w:p>
    <w:p w:rsidR="00240EF2" w:rsidRPr="00B15176" w:rsidRDefault="00240EF2" w:rsidP="00240EF2">
      <w:pPr>
        <w:pStyle w:val="a3"/>
        <w:spacing w:after="0"/>
        <w:jc w:val="both"/>
      </w:pPr>
      <w:r w:rsidRPr="00B15176">
        <w:t xml:space="preserve">     6) принятие подписанного документа с результатом предоставления муниципальной услуги Главой </w:t>
      </w:r>
      <w:r>
        <w:t>муниципального образования «Вавожский район»</w:t>
      </w:r>
      <w:r w:rsidRPr="00B15176">
        <w:t xml:space="preserve"> </w:t>
      </w:r>
      <w:r>
        <w:t>специалистом  Администрации:</w:t>
      </w:r>
    </w:p>
    <w:p w:rsidR="00240EF2" w:rsidRPr="005D6D0A" w:rsidRDefault="00240EF2" w:rsidP="00240EF2">
      <w:pPr>
        <w:pStyle w:val="a3"/>
        <w:spacing w:after="0"/>
        <w:ind w:firstLine="284"/>
        <w:jc w:val="both"/>
      </w:pPr>
      <w:r>
        <w:t>7</w:t>
      </w:r>
      <w:r w:rsidRPr="007578F0">
        <w:t>) регистрация подписанного документа с результатом предоставления муниципальной услуги.</w:t>
      </w:r>
    </w:p>
    <w:p w:rsidR="007C7A39" w:rsidRPr="005D6D0A" w:rsidRDefault="00EE3E17" w:rsidP="007C7A39">
      <w:pPr>
        <w:jc w:val="both"/>
        <w:rPr>
          <w:sz w:val="24"/>
          <w:szCs w:val="24"/>
        </w:rPr>
      </w:pPr>
      <w:bookmarkStart w:id="28" w:name="_Hlk14264681"/>
      <w:r w:rsidRPr="005D6D0A">
        <w:rPr>
          <w:b/>
          <w:sz w:val="24"/>
          <w:szCs w:val="24"/>
        </w:rPr>
        <w:t>2</w:t>
      </w:r>
      <w:r w:rsidR="004D6619">
        <w:rPr>
          <w:b/>
          <w:sz w:val="24"/>
          <w:szCs w:val="24"/>
        </w:rPr>
        <w:t>9</w:t>
      </w:r>
      <w:r w:rsidR="007C7A39" w:rsidRPr="005D6D0A">
        <w:rPr>
          <w:b/>
          <w:sz w:val="24"/>
          <w:szCs w:val="24"/>
        </w:rPr>
        <w:t>.</w:t>
      </w:r>
      <w:r w:rsidR="00B1324E" w:rsidRPr="005D6D0A">
        <w:rPr>
          <w:b/>
          <w:sz w:val="24"/>
          <w:szCs w:val="24"/>
        </w:rPr>
        <w:t>3</w:t>
      </w:r>
      <w:r w:rsidR="007C7A39" w:rsidRPr="005D6D0A">
        <w:rPr>
          <w:b/>
          <w:sz w:val="24"/>
          <w:szCs w:val="24"/>
        </w:rPr>
        <w:t>.</w:t>
      </w:r>
      <w:r w:rsidR="007C7A39" w:rsidRPr="005D6D0A">
        <w:rPr>
          <w:sz w:val="24"/>
          <w:szCs w:val="24"/>
        </w:rPr>
        <w:t xml:space="preserve"> Специалист Администрации осуществляет подготовку:</w:t>
      </w:r>
    </w:p>
    <w:p w:rsidR="007C7A39" w:rsidRPr="005D6D0A" w:rsidRDefault="00B1324E" w:rsidP="00B1324E">
      <w:pPr>
        <w:jc w:val="both"/>
        <w:rPr>
          <w:sz w:val="24"/>
          <w:szCs w:val="24"/>
        </w:rPr>
      </w:pPr>
      <w:r w:rsidRPr="005D6D0A">
        <w:rPr>
          <w:sz w:val="24"/>
          <w:szCs w:val="24"/>
        </w:rPr>
        <w:t xml:space="preserve">     </w:t>
      </w:r>
      <w:r w:rsidR="007C7A39" w:rsidRPr="005D6D0A">
        <w:rPr>
          <w:sz w:val="24"/>
          <w:szCs w:val="24"/>
        </w:rPr>
        <w:t xml:space="preserve">1) </w:t>
      </w:r>
      <w:r w:rsidR="005D6D0A">
        <w:rPr>
          <w:color w:val="000000"/>
          <w:sz w:val="24"/>
          <w:szCs w:val="24"/>
        </w:rPr>
        <w:t xml:space="preserve">проекта </w:t>
      </w:r>
      <w:r w:rsidR="00ED6380">
        <w:rPr>
          <w:color w:val="000000"/>
          <w:sz w:val="24"/>
          <w:szCs w:val="24"/>
        </w:rPr>
        <w:t>разрешения на строительство</w:t>
      </w:r>
      <w:r w:rsidR="005D6D0A">
        <w:rPr>
          <w:color w:val="000000"/>
          <w:sz w:val="24"/>
          <w:szCs w:val="24"/>
        </w:rPr>
        <w:t xml:space="preserve"> </w:t>
      </w:r>
      <w:r w:rsidR="008E5374" w:rsidRPr="005D6D0A">
        <w:rPr>
          <w:sz w:val="24"/>
          <w:szCs w:val="24"/>
        </w:rPr>
        <w:t>(</w:t>
      </w:r>
      <w:r w:rsidR="007C7A39" w:rsidRPr="005D6D0A">
        <w:rPr>
          <w:sz w:val="24"/>
          <w:szCs w:val="24"/>
        </w:rPr>
        <w:t xml:space="preserve">образец в </w:t>
      </w:r>
      <w:r w:rsidR="007C7A39" w:rsidRPr="009D5123">
        <w:rPr>
          <w:sz w:val="24"/>
          <w:szCs w:val="24"/>
        </w:rPr>
        <w:t>приложении №</w:t>
      </w:r>
      <w:r w:rsidR="005D6D0A">
        <w:rPr>
          <w:sz w:val="24"/>
          <w:szCs w:val="24"/>
        </w:rPr>
        <w:t xml:space="preserve"> </w:t>
      </w:r>
      <w:r w:rsidR="009D5123">
        <w:rPr>
          <w:sz w:val="24"/>
          <w:szCs w:val="24"/>
        </w:rPr>
        <w:t xml:space="preserve">3 </w:t>
      </w:r>
      <w:r w:rsidR="007C7A39" w:rsidRPr="005D6D0A">
        <w:rPr>
          <w:sz w:val="24"/>
          <w:szCs w:val="24"/>
        </w:rPr>
        <w:t>к настоящему</w:t>
      </w:r>
      <w:r w:rsidR="00D35787" w:rsidRPr="005D6D0A">
        <w:rPr>
          <w:sz w:val="24"/>
          <w:szCs w:val="24"/>
        </w:rPr>
        <w:t xml:space="preserve"> </w:t>
      </w:r>
      <w:r w:rsidR="007C7A39" w:rsidRPr="005D6D0A">
        <w:rPr>
          <w:sz w:val="24"/>
          <w:szCs w:val="24"/>
        </w:rPr>
        <w:t>регламенту);</w:t>
      </w:r>
    </w:p>
    <w:p w:rsidR="007C7A39" w:rsidRPr="00AD44E6" w:rsidRDefault="00B1324E" w:rsidP="00B1324E">
      <w:pPr>
        <w:jc w:val="both"/>
        <w:rPr>
          <w:sz w:val="24"/>
          <w:szCs w:val="24"/>
        </w:rPr>
      </w:pPr>
      <w:r w:rsidRPr="005D6D0A">
        <w:rPr>
          <w:sz w:val="24"/>
          <w:szCs w:val="24"/>
        </w:rPr>
        <w:t xml:space="preserve">     </w:t>
      </w:r>
      <w:r w:rsidR="007C7A39" w:rsidRPr="005D6D0A">
        <w:rPr>
          <w:sz w:val="24"/>
          <w:szCs w:val="24"/>
        </w:rPr>
        <w:t>2) мотивированного отказа в предоставлении муниципальной услуги</w:t>
      </w:r>
      <w:r w:rsidR="007C7A39" w:rsidRPr="005D6D0A">
        <w:rPr>
          <w:color w:val="FF0000"/>
          <w:sz w:val="24"/>
          <w:szCs w:val="24"/>
        </w:rPr>
        <w:t xml:space="preserve"> </w:t>
      </w:r>
      <w:r w:rsidR="007C7A39" w:rsidRPr="005D6D0A">
        <w:rPr>
          <w:sz w:val="24"/>
          <w:szCs w:val="24"/>
        </w:rPr>
        <w:t xml:space="preserve">(образец в </w:t>
      </w:r>
      <w:r w:rsidR="007C7A39" w:rsidRPr="00D356AF">
        <w:rPr>
          <w:sz w:val="24"/>
          <w:szCs w:val="24"/>
        </w:rPr>
        <w:t>приложении №</w:t>
      </w:r>
      <w:r w:rsidR="007C7A39" w:rsidRPr="005D6D0A">
        <w:rPr>
          <w:sz w:val="24"/>
          <w:szCs w:val="24"/>
        </w:rPr>
        <w:t xml:space="preserve"> </w:t>
      </w:r>
      <w:r w:rsidR="00D356AF">
        <w:rPr>
          <w:sz w:val="24"/>
          <w:szCs w:val="24"/>
        </w:rPr>
        <w:t>4</w:t>
      </w:r>
      <w:r w:rsidR="007C7A39" w:rsidRPr="005D6D0A">
        <w:rPr>
          <w:color w:val="FF0000"/>
          <w:sz w:val="24"/>
          <w:szCs w:val="24"/>
        </w:rPr>
        <w:t xml:space="preserve"> </w:t>
      </w:r>
      <w:r w:rsidR="007C7A39" w:rsidRPr="005D6D0A">
        <w:rPr>
          <w:sz w:val="24"/>
          <w:szCs w:val="24"/>
        </w:rPr>
        <w:t>к настоящему регламенту).</w:t>
      </w:r>
    </w:p>
    <w:p w:rsidR="007C7A39" w:rsidRPr="00AD44E6" w:rsidRDefault="00EE3E17" w:rsidP="007C7A39">
      <w:pPr>
        <w:autoSpaceDE w:val="0"/>
        <w:autoSpaceDN w:val="0"/>
        <w:adjustRightInd w:val="0"/>
        <w:jc w:val="both"/>
        <w:rPr>
          <w:sz w:val="24"/>
          <w:szCs w:val="24"/>
        </w:rPr>
      </w:pPr>
      <w:r w:rsidRPr="00AD44E6">
        <w:rPr>
          <w:b/>
          <w:sz w:val="24"/>
          <w:szCs w:val="24"/>
        </w:rPr>
        <w:t>2</w:t>
      </w:r>
      <w:r w:rsidR="004D6619">
        <w:rPr>
          <w:b/>
          <w:sz w:val="24"/>
          <w:szCs w:val="24"/>
        </w:rPr>
        <w:t>9</w:t>
      </w:r>
      <w:r w:rsidR="007C7A39" w:rsidRPr="00AD44E6">
        <w:rPr>
          <w:b/>
          <w:sz w:val="24"/>
          <w:szCs w:val="24"/>
        </w:rPr>
        <w:t>.</w:t>
      </w:r>
      <w:r w:rsidR="006E38A3" w:rsidRPr="00AD44E6">
        <w:rPr>
          <w:b/>
          <w:sz w:val="24"/>
          <w:szCs w:val="24"/>
        </w:rPr>
        <w:t>4</w:t>
      </w:r>
      <w:r w:rsidR="007C7A39" w:rsidRPr="00AD44E6">
        <w:rPr>
          <w:b/>
          <w:sz w:val="24"/>
          <w:szCs w:val="24"/>
        </w:rPr>
        <w:t>.</w:t>
      </w:r>
      <w:r w:rsidR="007C7A39" w:rsidRPr="00AD44E6">
        <w:rPr>
          <w:sz w:val="24"/>
          <w:szCs w:val="24"/>
        </w:rPr>
        <w:t xml:space="preserve"> В случае наличия оснований для отказа в предоставлении муниципальной услуги, указанных в пункте </w:t>
      </w:r>
      <w:r w:rsidR="00D35787" w:rsidRPr="00AD44E6">
        <w:rPr>
          <w:sz w:val="24"/>
          <w:szCs w:val="24"/>
        </w:rPr>
        <w:t>14</w:t>
      </w:r>
      <w:r w:rsidR="00B1324E" w:rsidRPr="00AD44E6">
        <w:rPr>
          <w:sz w:val="24"/>
          <w:szCs w:val="24"/>
        </w:rPr>
        <w:t>.2</w:t>
      </w:r>
      <w:r w:rsidR="00D35787" w:rsidRPr="00AD44E6">
        <w:rPr>
          <w:sz w:val="24"/>
          <w:szCs w:val="24"/>
        </w:rPr>
        <w:t xml:space="preserve"> </w:t>
      </w:r>
      <w:r w:rsidR="007C7A39" w:rsidRPr="00AD44E6">
        <w:rPr>
          <w:sz w:val="24"/>
          <w:szCs w:val="24"/>
        </w:rPr>
        <w:t xml:space="preserve">настоящего регламента, разрабатывается проект письма об отказе в предоставлении муниципальной услуги, согласованного и подписанного Главой </w:t>
      </w:r>
      <w:r w:rsidR="006F1958" w:rsidRPr="00AD44E6">
        <w:rPr>
          <w:sz w:val="24"/>
          <w:szCs w:val="24"/>
        </w:rPr>
        <w:t>муниципального образования «Вавожский район»</w:t>
      </w:r>
      <w:r w:rsidR="007C7A39" w:rsidRPr="00AD44E6">
        <w:rPr>
          <w:sz w:val="24"/>
          <w:szCs w:val="24"/>
        </w:rPr>
        <w:t>, с указанием оснований для отказа в предоставлении муниципальной услуги.</w:t>
      </w:r>
    </w:p>
    <w:p w:rsidR="00B1324E" w:rsidRPr="00AD44E6" w:rsidRDefault="004E40ED" w:rsidP="00B1324E">
      <w:pPr>
        <w:autoSpaceDE w:val="0"/>
        <w:autoSpaceDN w:val="0"/>
        <w:adjustRightInd w:val="0"/>
        <w:jc w:val="both"/>
        <w:rPr>
          <w:sz w:val="24"/>
          <w:szCs w:val="24"/>
        </w:rPr>
      </w:pPr>
      <w:r w:rsidRPr="00AD44E6">
        <w:rPr>
          <w:b/>
          <w:bCs/>
          <w:sz w:val="24"/>
          <w:szCs w:val="24"/>
        </w:rPr>
        <w:t>2</w:t>
      </w:r>
      <w:r w:rsidR="004D6619">
        <w:rPr>
          <w:b/>
          <w:bCs/>
          <w:sz w:val="24"/>
          <w:szCs w:val="24"/>
        </w:rPr>
        <w:t>9</w:t>
      </w:r>
      <w:r w:rsidR="00B1324E" w:rsidRPr="00AD44E6">
        <w:rPr>
          <w:b/>
          <w:bCs/>
          <w:sz w:val="24"/>
          <w:szCs w:val="24"/>
        </w:rPr>
        <w:t>.</w:t>
      </w:r>
      <w:r w:rsidR="006E38A3" w:rsidRPr="00AD44E6">
        <w:rPr>
          <w:b/>
          <w:bCs/>
          <w:sz w:val="24"/>
          <w:szCs w:val="24"/>
        </w:rPr>
        <w:t>5</w:t>
      </w:r>
      <w:r w:rsidR="00B1324E" w:rsidRPr="00AD44E6">
        <w:rPr>
          <w:sz w:val="24"/>
          <w:szCs w:val="24"/>
        </w:rPr>
        <w:t xml:space="preserve">. Должностным лицом, ответственным за исполнение административных действий указанных в подпунктах 1-4 пункта </w:t>
      </w:r>
      <w:r w:rsidR="00B81B50" w:rsidRPr="00AD44E6">
        <w:rPr>
          <w:sz w:val="24"/>
          <w:szCs w:val="24"/>
        </w:rPr>
        <w:t>2</w:t>
      </w:r>
      <w:r w:rsidR="009749A5">
        <w:rPr>
          <w:sz w:val="24"/>
          <w:szCs w:val="24"/>
        </w:rPr>
        <w:t>9</w:t>
      </w:r>
      <w:r w:rsidR="00B81B50" w:rsidRPr="00AD44E6">
        <w:rPr>
          <w:sz w:val="24"/>
          <w:szCs w:val="24"/>
        </w:rPr>
        <w:t>.2.</w:t>
      </w:r>
      <w:r w:rsidR="00B1324E" w:rsidRPr="00AD44E6">
        <w:rPr>
          <w:sz w:val="24"/>
          <w:szCs w:val="24"/>
        </w:rPr>
        <w:t xml:space="preserve"> настоящего регламента яв</w:t>
      </w:r>
      <w:r w:rsidR="00B9116E" w:rsidRPr="00AD44E6">
        <w:rPr>
          <w:sz w:val="24"/>
          <w:szCs w:val="24"/>
        </w:rPr>
        <w:t>ляется специалист Администрации</w:t>
      </w:r>
      <w:r w:rsidRPr="00AD44E6">
        <w:rPr>
          <w:sz w:val="24"/>
          <w:szCs w:val="24"/>
        </w:rPr>
        <w:t>.</w:t>
      </w:r>
    </w:p>
    <w:p w:rsidR="00B1324E" w:rsidRPr="00AD44E6" w:rsidRDefault="00EE3E17" w:rsidP="00B1324E">
      <w:pPr>
        <w:autoSpaceDE w:val="0"/>
        <w:autoSpaceDN w:val="0"/>
        <w:adjustRightInd w:val="0"/>
        <w:jc w:val="both"/>
        <w:rPr>
          <w:sz w:val="24"/>
          <w:szCs w:val="24"/>
        </w:rPr>
      </w:pPr>
      <w:r w:rsidRPr="00AD44E6">
        <w:rPr>
          <w:b/>
          <w:bCs/>
          <w:sz w:val="24"/>
          <w:szCs w:val="24"/>
        </w:rPr>
        <w:lastRenderedPageBreak/>
        <w:t>2</w:t>
      </w:r>
      <w:r w:rsidR="004D6619">
        <w:rPr>
          <w:b/>
          <w:bCs/>
          <w:sz w:val="24"/>
          <w:szCs w:val="24"/>
        </w:rPr>
        <w:t>9</w:t>
      </w:r>
      <w:r w:rsidR="00B1324E" w:rsidRPr="00AD44E6">
        <w:rPr>
          <w:b/>
          <w:bCs/>
          <w:sz w:val="24"/>
          <w:szCs w:val="24"/>
        </w:rPr>
        <w:t>.</w:t>
      </w:r>
      <w:r w:rsidR="006E38A3" w:rsidRPr="00AD44E6">
        <w:rPr>
          <w:b/>
          <w:bCs/>
          <w:sz w:val="24"/>
          <w:szCs w:val="24"/>
        </w:rPr>
        <w:t>6</w:t>
      </w:r>
      <w:r w:rsidR="00B1324E" w:rsidRPr="00AD44E6">
        <w:rPr>
          <w:b/>
          <w:bCs/>
          <w:sz w:val="24"/>
          <w:szCs w:val="24"/>
        </w:rPr>
        <w:t>.</w:t>
      </w:r>
      <w:r w:rsidR="00B1324E" w:rsidRPr="00AD44E6">
        <w:rPr>
          <w:sz w:val="24"/>
          <w:szCs w:val="24"/>
        </w:rPr>
        <w:t xml:space="preserve"> Должностным лицом, ответственным за исполнение административного действия по подписанию проекта документа с результатом предоставления муниципальной услуги является Глава</w:t>
      </w:r>
      <w:r w:rsidR="004E40ED" w:rsidRPr="00AD44E6">
        <w:rPr>
          <w:sz w:val="24"/>
          <w:szCs w:val="24"/>
        </w:rPr>
        <w:t xml:space="preserve"> муниципального образования «Вавожский район»,</w:t>
      </w:r>
      <w:r w:rsidR="00B1324E" w:rsidRPr="00AD44E6">
        <w:rPr>
          <w:sz w:val="24"/>
          <w:szCs w:val="24"/>
        </w:rPr>
        <w:t xml:space="preserve"> </w:t>
      </w:r>
      <w:r w:rsidR="004E40ED" w:rsidRPr="00AD44E6">
        <w:rPr>
          <w:sz w:val="24"/>
          <w:szCs w:val="24"/>
        </w:rPr>
        <w:t>з</w:t>
      </w:r>
      <w:r w:rsidR="006E38A3" w:rsidRPr="00AD44E6">
        <w:rPr>
          <w:sz w:val="24"/>
          <w:szCs w:val="24"/>
        </w:rPr>
        <w:t>аместитель главы Администрации Вавожского района по с</w:t>
      </w:r>
      <w:r w:rsidR="004E40ED" w:rsidRPr="00AD44E6">
        <w:rPr>
          <w:sz w:val="24"/>
          <w:szCs w:val="24"/>
        </w:rPr>
        <w:t>троительству, архитектуре и ЖКХ.</w:t>
      </w:r>
    </w:p>
    <w:p w:rsidR="00B1324E" w:rsidRPr="00AD44E6" w:rsidRDefault="00EE3E17" w:rsidP="00B1324E">
      <w:pPr>
        <w:autoSpaceDE w:val="0"/>
        <w:autoSpaceDN w:val="0"/>
        <w:adjustRightInd w:val="0"/>
        <w:jc w:val="both"/>
        <w:rPr>
          <w:sz w:val="24"/>
          <w:szCs w:val="24"/>
        </w:rPr>
      </w:pPr>
      <w:r w:rsidRPr="00AD44E6">
        <w:rPr>
          <w:b/>
          <w:bCs/>
          <w:sz w:val="24"/>
          <w:szCs w:val="24"/>
        </w:rPr>
        <w:t>2</w:t>
      </w:r>
      <w:r w:rsidR="004D6619">
        <w:rPr>
          <w:b/>
          <w:bCs/>
          <w:sz w:val="24"/>
          <w:szCs w:val="24"/>
        </w:rPr>
        <w:t>9</w:t>
      </w:r>
      <w:r w:rsidR="00B1324E" w:rsidRPr="00AD44E6">
        <w:rPr>
          <w:b/>
          <w:bCs/>
          <w:sz w:val="24"/>
          <w:szCs w:val="24"/>
        </w:rPr>
        <w:t>.</w:t>
      </w:r>
      <w:r w:rsidR="006E38A3" w:rsidRPr="00AD44E6">
        <w:rPr>
          <w:b/>
          <w:bCs/>
          <w:sz w:val="24"/>
          <w:szCs w:val="24"/>
        </w:rPr>
        <w:t>7</w:t>
      </w:r>
      <w:r w:rsidR="00B1324E" w:rsidRPr="00AD44E6">
        <w:rPr>
          <w:b/>
          <w:bCs/>
          <w:sz w:val="24"/>
          <w:szCs w:val="24"/>
        </w:rPr>
        <w:t>.</w:t>
      </w:r>
      <w:r w:rsidR="00B1324E" w:rsidRPr="00AD44E6">
        <w:rPr>
          <w:sz w:val="24"/>
          <w:szCs w:val="24"/>
        </w:rPr>
        <w:t xml:space="preserve"> Должностным лицом, ответственным за исполнение административных действий по регистрации и принятию подписанного документа с результатом предоставления муниципальной услуги является специалист Администрации.</w:t>
      </w:r>
    </w:p>
    <w:p w:rsidR="007C7A39" w:rsidRPr="00AD44E6" w:rsidRDefault="00EE3E17" w:rsidP="007C7A39">
      <w:pPr>
        <w:jc w:val="both"/>
        <w:rPr>
          <w:sz w:val="24"/>
          <w:szCs w:val="24"/>
        </w:rPr>
      </w:pPr>
      <w:r w:rsidRPr="004D6619">
        <w:rPr>
          <w:b/>
          <w:sz w:val="24"/>
          <w:szCs w:val="24"/>
        </w:rPr>
        <w:t>2</w:t>
      </w:r>
      <w:r w:rsidR="004D6619" w:rsidRPr="004D6619">
        <w:rPr>
          <w:b/>
          <w:sz w:val="24"/>
          <w:szCs w:val="24"/>
        </w:rPr>
        <w:t>9</w:t>
      </w:r>
      <w:r w:rsidR="007C7A39" w:rsidRPr="004D6619">
        <w:rPr>
          <w:b/>
          <w:sz w:val="24"/>
          <w:szCs w:val="24"/>
        </w:rPr>
        <w:t>.</w:t>
      </w:r>
      <w:r w:rsidR="006E38A3" w:rsidRPr="004D6619">
        <w:rPr>
          <w:b/>
          <w:sz w:val="24"/>
          <w:szCs w:val="24"/>
        </w:rPr>
        <w:t>8</w:t>
      </w:r>
      <w:r w:rsidR="007C7A39" w:rsidRPr="004D6619">
        <w:rPr>
          <w:b/>
          <w:sz w:val="24"/>
          <w:szCs w:val="24"/>
        </w:rPr>
        <w:t>.</w:t>
      </w:r>
      <w:r w:rsidR="007C7A39" w:rsidRPr="004D6619">
        <w:rPr>
          <w:sz w:val="24"/>
          <w:szCs w:val="24"/>
        </w:rPr>
        <w:t xml:space="preserve"> Срок выполнения административной процедуры: не более </w:t>
      </w:r>
      <w:r w:rsidR="00ED6380">
        <w:rPr>
          <w:sz w:val="24"/>
          <w:szCs w:val="24"/>
        </w:rPr>
        <w:t>5</w:t>
      </w:r>
      <w:r w:rsidR="0070747E" w:rsidRPr="004D6619">
        <w:rPr>
          <w:sz w:val="24"/>
          <w:szCs w:val="24"/>
        </w:rPr>
        <w:t xml:space="preserve"> рабочих</w:t>
      </w:r>
      <w:r w:rsidR="00A37554" w:rsidRPr="004D6619">
        <w:rPr>
          <w:sz w:val="24"/>
          <w:szCs w:val="24"/>
        </w:rPr>
        <w:t xml:space="preserve"> дн</w:t>
      </w:r>
      <w:r w:rsidR="0070747E" w:rsidRPr="004D6619">
        <w:rPr>
          <w:sz w:val="24"/>
          <w:szCs w:val="24"/>
        </w:rPr>
        <w:t>ей</w:t>
      </w:r>
      <w:r w:rsidR="007C7A39" w:rsidRPr="004D6619">
        <w:rPr>
          <w:sz w:val="24"/>
          <w:szCs w:val="24"/>
        </w:rPr>
        <w:t xml:space="preserve"> с момента формирования полного комплекта документов, необходимых для предоставления муниципальной услуги.</w:t>
      </w:r>
    </w:p>
    <w:p w:rsidR="00A37554" w:rsidRPr="008811C5" w:rsidRDefault="00EE3E17" w:rsidP="007C7A39">
      <w:pPr>
        <w:jc w:val="both"/>
        <w:rPr>
          <w:sz w:val="24"/>
          <w:szCs w:val="24"/>
        </w:rPr>
      </w:pPr>
      <w:r w:rsidRPr="00AD44E6">
        <w:rPr>
          <w:b/>
          <w:sz w:val="24"/>
          <w:szCs w:val="24"/>
        </w:rPr>
        <w:t>2</w:t>
      </w:r>
      <w:r w:rsidR="004D6619">
        <w:rPr>
          <w:b/>
          <w:sz w:val="24"/>
          <w:szCs w:val="24"/>
        </w:rPr>
        <w:t>9</w:t>
      </w:r>
      <w:r w:rsidR="007C7A39" w:rsidRPr="00AD44E6">
        <w:rPr>
          <w:b/>
          <w:sz w:val="24"/>
          <w:szCs w:val="24"/>
        </w:rPr>
        <w:t>.</w:t>
      </w:r>
      <w:r w:rsidR="006E38A3" w:rsidRPr="00AD44E6">
        <w:rPr>
          <w:b/>
          <w:sz w:val="24"/>
          <w:szCs w:val="24"/>
        </w:rPr>
        <w:t>9</w:t>
      </w:r>
      <w:r w:rsidR="007C7A39" w:rsidRPr="00AD44E6">
        <w:rPr>
          <w:b/>
          <w:sz w:val="24"/>
          <w:szCs w:val="24"/>
        </w:rPr>
        <w:t>.</w:t>
      </w:r>
      <w:r w:rsidR="007C7A39" w:rsidRPr="00AD44E6">
        <w:rPr>
          <w:sz w:val="24"/>
          <w:szCs w:val="24"/>
        </w:rP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w:t>
      </w:r>
      <w:r w:rsidR="008811C5" w:rsidRPr="00AD44E6">
        <w:rPr>
          <w:sz w:val="24"/>
          <w:szCs w:val="24"/>
        </w:rPr>
        <w:t>ставлении муниципальной услуги.</w:t>
      </w:r>
    </w:p>
    <w:p w:rsidR="007C7A39" w:rsidRPr="00B15176" w:rsidRDefault="007C7A39" w:rsidP="007C7A39">
      <w:pPr>
        <w:pStyle w:val="11"/>
        <w:tabs>
          <w:tab w:val="left" w:pos="1494"/>
        </w:tabs>
        <w:spacing w:before="0" w:after="0"/>
        <w:jc w:val="center"/>
        <w:rPr>
          <w:b/>
          <w:szCs w:val="24"/>
        </w:rPr>
      </w:pPr>
    </w:p>
    <w:bookmarkEnd w:id="28"/>
    <w:p w:rsidR="007C7A39" w:rsidRPr="00B15176" w:rsidRDefault="004D6619" w:rsidP="00EE3E17">
      <w:pPr>
        <w:pStyle w:val="11"/>
        <w:tabs>
          <w:tab w:val="left" w:pos="1494"/>
        </w:tabs>
        <w:spacing w:before="0" w:after="0"/>
        <w:rPr>
          <w:b/>
          <w:szCs w:val="24"/>
        </w:rPr>
      </w:pPr>
      <w:r>
        <w:rPr>
          <w:b/>
          <w:szCs w:val="24"/>
        </w:rPr>
        <w:t>30</w:t>
      </w:r>
      <w:r w:rsidR="007C7A39" w:rsidRPr="00B15176">
        <w:rPr>
          <w:b/>
          <w:szCs w:val="24"/>
        </w:rPr>
        <w:t>. Направление принятого решения о предоставлении муниципальной услуги заявителю</w:t>
      </w:r>
    </w:p>
    <w:p w:rsidR="007C7A39" w:rsidRPr="00B15176" w:rsidRDefault="004D6619" w:rsidP="007C7A39">
      <w:pPr>
        <w:autoSpaceDE w:val="0"/>
        <w:autoSpaceDN w:val="0"/>
        <w:adjustRightInd w:val="0"/>
        <w:jc w:val="both"/>
        <w:rPr>
          <w:color w:val="7030A0"/>
          <w:sz w:val="24"/>
          <w:szCs w:val="24"/>
        </w:rPr>
      </w:pPr>
      <w:r>
        <w:rPr>
          <w:b/>
          <w:sz w:val="24"/>
          <w:szCs w:val="24"/>
        </w:rPr>
        <w:t>30</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4D6619" w:rsidP="007C7A39">
      <w:pPr>
        <w:pStyle w:val="a3"/>
        <w:spacing w:after="0"/>
        <w:jc w:val="both"/>
      </w:pPr>
      <w:r>
        <w:rPr>
          <w:b/>
        </w:rPr>
        <w:t>30</w:t>
      </w:r>
      <w:r w:rsidR="007C7A39" w:rsidRPr="00B15176">
        <w:rPr>
          <w:b/>
        </w:rPr>
        <w:t>.2.</w:t>
      </w:r>
      <w:r w:rsidR="007C7A39" w:rsidRPr="00B15176">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7C7A39" w:rsidRPr="00B15176" w:rsidRDefault="004D6619" w:rsidP="007C7A39">
      <w:pPr>
        <w:jc w:val="both"/>
        <w:rPr>
          <w:sz w:val="24"/>
          <w:szCs w:val="24"/>
        </w:rPr>
      </w:pPr>
      <w:bookmarkStart w:id="29" w:name="_Hlk14264841"/>
      <w:r>
        <w:rPr>
          <w:b/>
          <w:sz w:val="24"/>
          <w:szCs w:val="24"/>
        </w:rPr>
        <w:t>30</w:t>
      </w:r>
      <w:r w:rsidR="007C7A39" w:rsidRPr="00B15176">
        <w:rPr>
          <w:b/>
          <w:sz w:val="24"/>
          <w:szCs w:val="24"/>
        </w:rPr>
        <w:t>.3.</w:t>
      </w:r>
      <w:r w:rsidR="007C7A39" w:rsidRPr="00B15176">
        <w:rPr>
          <w:sz w:val="24"/>
          <w:szCs w:val="24"/>
        </w:rPr>
        <w:t xml:space="preserve"> В случае, если заявителем был выбран способ получения результата предоставления муниципальной услуги при личной явке в Администрацию, специалист Администрации</w:t>
      </w:r>
      <w:r w:rsidR="006E38A3" w:rsidRPr="006E38A3">
        <w:rPr>
          <w:sz w:val="24"/>
          <w:szCs w:val="24"/>
        </w:rPr>
        <w:t xml:space="preserve"> </w:t>
      </w:r>
      <w:r w:rsidR="007C7A39" w:rsidRPr="00B15176">
        <w:rPr>
          <w:sz w:val="24"/>
          <w:szCs w:val="24"/>
        </w:rPr>
        <w:t>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B1324E" w:rsidP="00B1324E">
      <w:pPr>
        <w:pStyle w:val="11"/>
        <w:tabs>
          <w:tab w:val="left" w:pos="1494"/>
        </w:tabs>
        <w:spacing w:before="0" w:after="0"/>
        <w:rPr>
          <w:szCs w:val="24"/>
        </w:rPr>
      </w:pPr>
      <w:r w:rsidRPr="00B15176">
        <w:rPr>
          <w:szCs w:val="24"/>
        </w:rPr>
        <w:t xml:space="preserve">     </w:t>
      </w:r>
      <w:r w:rsidR="007C7A39" w:rsidRPr="00B15176">
        <w:rPr>
          <w:szCs w:val="24"/>
        </w:rPr>
        <w:t xml:space="preserve">Срок выполнения данного административного действия: </w:t>
      </w:r>
      <w:r w:rsidR="007C7A39" w:rsidRPr="00E03B84">
        <w:rPr>
          <w:szCs w:val="24"/>
        </w:rPr>
        <w:t xml:space="preserve">не более </w:t>
      </w:r>
      <w:r w:rsidR="009A1F4E" w:rsidRPr="00E03B84">
        <w:rPr>
          <w:szCs w:val="24"/>
        </w:rPr>
        <w:t>2</w:t>
      </w:r>
      <w:r w:rsidR="007C7A39" w:rsidRPr="00E03B84">
        <w:rPr>
          <w:szCs w:val="24"/>
        </w:rPr>
        <w:t>-го дня</w:t>
      </w:r>
      <w:r w:rsidR="007C7A39" w:rsidRPr="00B15176">
        <w:rPr>
          <w:szCs w:val="24"/>
        </w:rPr>
        <w:t xml:space="preserve"> </w:t>
      </w:r>
      <w:r w:rsidR="007C7A39" w:rsidRPr="00B15176">
        <w:rPr>
          <w:szCs w:val="24"/>
          <w:lang w:eastAsia="ru-RU"/>
        </w:rPr>
        <w:t xml:space="preserve">с момента готовности </w:t>
      </w:r>
      <w:r w:rsidR="007C7A39" w:rsidRPr="00B15176">
        <w:rPr>
          <w:szCs w:val="24"/>
        </w:rPr>
        <w:t>документов, являющихся результатом предоставления муниципальной услуги.</w:t>
      </w:r>
    </w:p>
    <w:p w:rsidR="007C7A39" w:rsidRPr="00B15176" w:rsidRDefault="00B1324E" w:rsidP="00B1324E">
      <w:pPr>
        <w:jc w:val="both"/>
        <w:rPr>
          <w:color w:val="FF0000"/>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7C7A39" w:rsidRPr="00B15176" w:rsidRDefault="004D6619" w:rsidP="007C7A39">
      <w:pPr>
        <w:jc w:val="both"/>
        <w:rPr>
          <w:sz w:val="24"/>
          <w:szCs w:val="24"/>
        </w:rPr>
      </w:pPr>
      <w:r>
        <w:rPr>
          <w:b/>
          <w:sz w:val="24"/>
          <w:szCs w:val="24"/>
        </w:rPr>
        <w:t>30</w:t>
      </w:r>
      <w:r w:rsidR="007C7A39" w:rsidRPr="00B15176">
        <w:rPr>
          <w:b/>
          <w:sz w:val="24"/>
          <w:szCs w:val="24"/>
        </w:rPr>
        <w:t>.4.</w:t>
      </w:r>
      <w:r w:rsidR="007C7A39" w:rsidRPr="00B15176">
        <w:rPr>
          <w:sz w:val="24"/>
          <w:szCs w:val="24"/>
        </w:rPr>
        <w:t xml:space="preserve"> Передача специалистом Администрации результата предоставления муниципальной услуги заявителю включает в себя следующие административные действия: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п</w:t>
      </w:r>
      <w:r w:rsidR="007C7A39" w:rsidRPr="00B15176">
        <w:rPr>
          <w:sz w:val="24"/>
          <w:szCs w:val="24"/>
        </w:rPr>
        <w:t>роверка специалистом Администрации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ыдача специалистом Администрации заявителю результата предоставления муниципальной услуги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Отметка заявителем о получении результата предоставления муниципальной услуги. </w:t>
      </w:r>
    </w:p>
    <w:p w:rsidR="007C7A39" w:rsidRPr="00B15176" w:rsidRDefault="004D6619" w:rsidP="00B1324E">
      <w:pPr>
        <w:jc w:val="both"/>
        <w:rPr>
          <w:sz w:val="24"/>
          <w:szCs w:val="24"/>
        </w:rPr>
      </w:pPr>
      <w:r>
        <w:rPr>
          <w:b/>
          <w:sz w:val="24"/>
          <w:szCs w:val="24"/>
        </w:rPr>
        <w:t>30</w:t>
      </w:r>
      <w:r w:rsidR="007C7A39" w:rsidRPr="00B15176">
        <w:rPr>
          <w:b/>
          <w:sz w:val="24"/>
          <w:szCs w:val="24"/>
        </w:rPr>
        <w:t>.5.</w:t>
      </w:r>
      <w:r w:rsidR="007C7A39" w:rsidRPr="00B15176">
        <w:rPr>
          <w:sz w:val="24"/>
          <w:szCs w:val="24"/>
        </w:rPr>
        <w:t xml:space="preserve"> Срок выполнения административных действий: в течение 15 минут с момента явки заявителя за получением документов, являющихся результатом предоставления муниципальной услуги.</w:t>
      </w:r>
    </w:p>
    <w:p w:rsidR="007C7A39" w:rsidRPr="007B54BB" w:rsidRDefault="004D6619" w:rsidP="007C7A39">
      <w:pPr>
        <w:jc w:val="both"/>
        <w:rPr>
          <w:sz w:val="24"/>
          <w:szCs w:val="24"/>
        </w:rPr>
      </w:pPr>
      <w:r>
        <w:rPr>
          <w:b/>
          <w:sz w:val="24"/>
          <w:szCs w:val="24"/>
        </w:rPr>
        <w:t>30</w:t>
      </w:r>
      <w:r w:rsidR="007C7A39" w:rsidRPr="007B54BB">
        <w:rPr>
          <w:b/>
          <w:sz w:val="24"/>
          <w:szCs w:val="24"/>
        </w:rPr>
        <w:t>.6.</w:t>
      </w:r>
      <w:r w:rsidR="007C7A39" w:rsidRPr="007B54BB">
        <w:rPr>
          <w:sz w:val="24"/>
          <w:szCs w:val="24"/>
        </w:rPr>
        <w:t xml:space="preserve"> В случае, если заявителем был выбран способ получения результата предоставления муниципальной услуги при личной явке в </w:t>
      </w:r>
      <w:r w:rsidR="003D410F" w:rsidRPr="007B54BB">
        <w:rPr>
          <w:sz w:val="24"/>
          <w:szCs w:val="24"/>
        </w:rPr>
        <w:t>МФЦ</w:t>
      </w:r>
      <w:r w:rsidR="007C7A39" w:rsidRPr="007B54BB">
        <w:rPr>
          <w:sz w:val="24"/>
          <w:szCs w:val="24"/>
        </w:rPr>
        <w:t xml:space="preserve"> специалист Администрации информирует специалиста </w:t>
      </w:r>
      <w:r w:rsidR="003D410F" w:rsidRPr="007B54BB">
        <w:rPr>
          <w:sz w:val="24"/>
          <w:szCs w:val="24"/>
        </w:rPr>
        <w:t>МФЦ</w:t>
      </w:r>
      <w:r w:rsidR="007C7A39" w:rsidRPr="007B54BB">
        <w:rPr>
          <w:sz w:val="24"/>
          <w:szCs w:val="24"/>
        </w:rPr>
        <w:t xml:space="preserve"> о готовности результата предоставления муниципальной услуги по телефону  или на адрес электронной почты.</w:t>
      </w:r>
    </w:p>
    <w:p w:rsidR="007C7A39" w:rsidRPr="007B54BB" w:rsidRDefault="004D6619" w:rsidP="007C7A39">
      <w:pPr>
        <w:jc w:val="both"/>
        <w:rPr>
          <w:sz w:val="24"/>
          <w:szCs w:val="24"/>
        </w:rPr>
      </w:pPr>
      <w:r>
        <w:rPr>
          <w:b/>
          <w:sz w:val="24"/>
          <w:szCs w:val="24"/>
        </w:rPr>
        <w:t>30</w:t>
      </w:r>
      <w:r w:rsidR="007C7A39" w:rsidRPr="007B54BB">
        <w:rPr>
          <w:b/>
          <w:sz w:val="24"/>
          <w:szCs w:val="24"/>
        </w:rPr>
        <w:t>.7.</w:t>
      </w:r>
      <w:r w:rsidR="007C7A39" w:rsidRPr="007B54BB">
        <w:rPr>
          <w:sz w:val="24"/>
          <w:szCs w:val="24"/>
        </w:rPr>
        <w:t xml:space="preserve"> Передача специалистом Администрации результата</w:t>
      </w:r>
      <w:r w:rsidR="00EE3E17" w:rsidRPr="007B54BB">
        <w:rPr>
          <w:sz w:val="24"/>
          <w:szCs w:val="24"/>
        </w:rPr>
        <w:t xml:space="preserve"> </w:t>
      </w:r>
      <w:r w:rsidR="007C7A39" w:rsidRPr="007B54BB">
        <w:rPr>
          <w:sz w:val="24"/>
          <w:szCs w:val="24"/>
        </w:rPr>
        <w:t xml:space="preserve">предоставления муниципальной услуги специалисту </w:t>
      </w:r>
      <w:r w:rsidR="003D410F" w:rsidRPr="007B54BB">
        <w:rPr>
          <w:sz w:val="24"/>
          <w:szCs w:val="24"/>
        </w:rPr>
        <w:t>МФЦ</w:t>
      </w:r>
      <w:r w:rsidR="00EE3E17" w:rsidRPr="007B54BB">
        <w:rPr>
          <w:sz w:val="24"/>
          <w:szCs w:val="24"/>
        </w:rPr>
        <w:t xml:space="preserve"> </w:t>
      </w:r>
      <w:r w:rsidR="007C7A39" w:rsidRPr="007B54BB">
        <w:rPr>
          <w:sz w:val="24"/>
          <w:szCs w:val="24"/>
        </w:rPr>
        <w:t>включает в себя следующие административные действия:</w:t>
      </w:r>
    </w:p>
    <w:p w:rsidR="007C7A39" w:rsidRPr="007B54BB" w:rsidRDefault="00B1324E" w:rsidP="00B1324E">
      <w:pPr>
        <w:jc w:val="both"/>
        <w:rPr>
          <w:sz w:val="24"/>
          <w:szCs w:val="24"/>
        </w:rPr>
      </w:pPr>
      <w:r w:rsidRPr="007B54BB">
        <w:rPr>
          <w:sz w:val="24"/>
          <w:szCs w:val="24"/>
        </w:rPr>
        <w:t xml:space="preserve">     </w:t>
      </w:r>
      <w:r w:rsidR="007C7A39" w:rsidRPr="007B54BB">
        <w:rPr>
          <w:sz w:val="24"/>
          <w:szCs w:val="24"/>
        </w:rPr>
        <w:t xml:space="preserve">1) специалист Администрации выдает результат предоставления муниципальной услуги специалисту </w:t>
      </w:r>
      <w:r w:rsidR="003D410F" w:rsidRPr="007B54BB">
        <w:rPr>
          <w:sz w:val="24"/>
          <w:szCs w:val="24"/>
        </w:rPr>
        <w:t>МФЦ</w:t>
      </w:r>
      <w:r w:rsidR="007C7A39" w:rsidRPr="007B54BB">
        <w:rPr>
          <w:sz w:val="24"/>
          <w:szCs w:val="24"/>
        </w:rPr>
        <w:t>;</w:t>
      </w:r>
    </w:p>
    <w:p w:rsidR="007C7A39" w:rsidRPr="007B54BB" w:rsidRDefault="00B1324E" w:rsidP="00B1324E">
      <w:pPr>
        <w:jc w:val="both"/>
        <w:rPr>
          <w:sz w:val="24"/>
          <w:szCs w:val="24"/>
        </w:rPr>
      </w:pPr>
      <w:r w:rsidRPr="007B54BB">
        <w:rPr>
          <w:sz w:val="24"/>
          <w:szCs w:val="24"/>
        </w:rPr>
        <w:lastRenderedPageBreak/>
        <w:t xml:space="preserve">     </w:t>
      </w:r>
      <w:r w:rsidR="007C7A39" w:rsidRPr="007B54BB">
        <w:rPr>
          <w:sz w:val="24"/>
          <w:szCs w:val="24"/>
        </w:rPr>
        <w:t xml:space="preserve">2) специалист </w:t>
      </w:r>
      <w:r w:rsidR="003D410F" w:rsidRPr="007B54BB">
        <w:rPr>
          <w:sz w:val="24"/>
          <w:szCs w:val="24"/>
        </w:rPr>
        <w:t>МФЦ</w:t>
      </w:r>
      <w:r w:rsidR="007C7A39" w:rsidRPr="007B54BB">
        <w:rPr>
          <w:sz w:val="24"/>
          <w:szCs w:val="24"/>
        </w:rPr>
        <w:t xml:space="preserve"> делает отметку о получении результата предоставления муниципальной услуги на экземпляре документа Администрации, являющегося результатом предоставления муниципальной услуги.</w:t>
      </w:r>
    </w:p>
    <w:p w:rsidR="007C7A39" w:rsidRPr="007B54BB" w:rsidRDefault="004D6619" w:rsidP="007C7A39">
      <w:pPr>
        <w:jc w:val="both"/>
        <w:rPr>
          <w:sz w:val="24"/>
          <w:szCs w:val="24"/>
        </w:rPr>
      </w:pPr>
      <w:r>
        <w:rPr>
          <w:b/>
          <w:sz w:val="24"/>
          <w:szCs w:val="24"/>
        </w:rPr>
        <w:t>30</w:t>
      </w:r>
      <w:r w:rsidR="007C7A39" w:rsidRPr="007B54BB">
        <w:rPr>
          <w:b/>
          <w:sz w:val="24"/>
          <w:szCs w:val="24"/>
        </w:rPr>
        <w:t>.</w:t>
      </w:r>
      <w:r w:rsidR="00B1324E" w:rsidRPr="007B54BB">
        <w:rPr>
          <w:b/>
          <w:sz w:val="24"/>
          <w:szCs w:val="24"/>
        </w:rPr>
        <w:t>8</w:t>
      </w:r>
      <w:r w:rsidR="007C7A39" w:rsidRPr="007B54BB">
        <w:rPr>
          <w:b/>
          <w:sz w:val="24"/>
          <w:szCs w:val="24"/>
        </w:rPr>
        <w:t>.</w:t>
      </w:r>
      <w:r w:rsidR="007C7A39" w:rsidRPr="007B54BB">
        <w:rPr>
          <w:sz w:val="24"/>
          <w:szCs w:val="24"/>
        </w:rPr>
        <w:t xml:space="preserve"> Специалист </w:t>
      </w:r>
      <w:r w:rsidR="003D410F" w:rsidRPr="007B54BB">
        <w:rPr>
          <w:sz w:val="24"/>
          <w:szCs w:val="24"/>
        </w:rPr>
        <w:t>МФЦ</w:t>
      </w:r>
      <w:r w:rsidR="007C7A39" w:rsidRPr="007B54BB">
        <w:rPr>
          <w:sz w:val="24"/>
          <w:szCs w:val="24"/>
        </w:rPr>
        <w:t xml:space="preserve">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7B54BB" w:rsidRDefault="004D6619" w:rsidP="007C7A39">
      <w:pPr>
        <w:jc w:val="both"/>
        <w:rPr>
          <w:sz w:val="24"/>
          <w:szCs w:val="24"/>
        </w:rPr>
      </w:pPr>
      <w:r>
        <w:rPr>
          <w:b/>
          <w:sz w:val="24"/>
          <w:szCs w:val="24"/>
        </w:rPr>
        <w:t>30</w:t>
      </w:r>
      <w:r w:rsidR="007C7A39" w:rsidRPr="007B54BB">
        <w:rPr>
          <w:b/>
          <w:sz w:val="24"/>
          <w:szCs w:val="24"/>
        </w:rPr>
        <w:t>.9.</w:t>
      </w:r>
      <w:r w:rsidR="007C7A39" w:rsidRPr="007B54BB">
        <w:rPr>
          <w:sz w:val="24"/>
          <w:szCs w:val="24"/>
        </w:rPr>
        <w:t xml:space="preserve"> Передача результата предоставления муниципальной услуги специалистом</w:t>
      </w:r>
      <w:r w:rsidR="003D410F" w:rsidRPr="007B54BB">
        <w:rPr>
          <w:sz w:val="24"/>
          <w:szCs w:val="24"/>
        </w:rPr>
        <w:t xml:space="preserve"> МФЦ</w:t>
      </w:r>
      <w:r w:rsidR="001B2FCD" w:rsidRPr="007B54BB">
        <w:rPr>
          <w:sz w:val="24"/>
          <w:szCs w:val="24"/>
        </w:rPr>
        <w:t xml:space="preserve"> </w:t>
      </w:r>
      <w:r w:rsidR="007C7A39" w:rsidRPr="007B54BB">
        <w:rPr>
          <w:sz w:val="24"/>
          <w:szCs w:val="24"/>
        </w:rPr>
        <w:t>заявителю включает в себя следующие административные действия:</w:t>
      </w:r>
    </w:p>
    <w:p w:rsidR="007C7A39" w:rsidRPr="007B54BB" w:rsidRDefault="00B1324E" w:rsidP="00B1324E">
      <w:pPr>
        <w:jc w:val="both"/>
        <w:rPr>
          <w:sz w:val="24"/>
          <w:szCs w:val="24"/>
        </w:rPr>
      </w:pPr>
      <w:r w:rsidRPr="007B54BB">
        <w:rPr>
          <w:sz w:val="24"/>
          <w:szCs w:val="24"/>
        </w:rPr>
        <w:t xml:space="preserve">     </w:t>
      </w:r>
      <w:r w:rsidR="007C7A39" w:rsidRPr="007B54BB">
        <w:rPr>
          <w:sz w:val="24"/>
          <w:szCs w:val="24"/>
        </w:rPr>
        <w:t xml:space="preserve">1) </w:t>
      </w:r>
      <w:r w:rsidR="00EE3E17" w:rsidRPr="007B54BB">
        <w:rPr>
          <w:sz w:val="24"/>
          <w:szCs w:val="24"/>
        </w:rPr>
        <w:t>п</w:t>
      </w:r>
      <w:r w:rsidR="007C7A39" w:rsidRPr="007B54BB">
        <w:rPr>
          <w:sz w:val="24"/>
          <w:szCs w:val="24"/>
        </w:rPr>
        <w:t xml:space="preserve">роверка специалистом </w:t>
      </w:r>
      <w:r w:rsidR="003D410F" w:rsidRPr="007B54BB">
        <w:rPr>
          <w:sz w:val="24"/>
          <w:szCs w:val="24"/>
        </w:rPr>
        <w:t>МФЦ</w:t>
      </w:r>
      <w:r w:rsidR="007C7A39" w:rsidRPr="007B54BB">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7B54BB" w:rsidRDefault="00B1324E" w:rsidP="00B1324E">
      <w:pPr>
        <w:jc w:val="both"/>
        <w:rPr>
          <w:sz w:val="24"/>
          <w:szCs w:val="24"/>
        </w:rPr>
      </w:pPr>
      <w:r w:rsidRPr="007B54BB">
        <w:rPr>
          <w:sz w:val="24"/>
          <w:szCs w:val="24"/>
        </w:rPr>
        <w:t xml:space="preserve">     </w:t>
      </w:r>
      <w:r w:rsidR="007C7A39" w:rsidRPr="007B54BB">
        <w:rPr>
          <w:sz w:val="24"/>
          <w:szCs w:val="24"/>
        </w:rPr>
        <w:t xml:space="preserve">2) </w:t>
      </w:r>
      <w:r w:rsidR="00EE3E17" w:rsidRPr="007B54BB">
        <w:rPr>
          <w:sz w:val="24"/>
          <w:szCs w:val="24"/>
        </w:rPr>
        <w:t>в</w:t>
      </w:r>
      <w:r w:rsidR="007C7A39" w:rsidRPr="007B54BB">
        <w:rPr>
          <w:sz w:val="24"/>
          <w:szCs w:val="24"/>
        </w:rPr>
        <w:t xml:space="preserve">ыдача специалистом </w:t>
      </w:r>
      <w:r w:rsidR="003D410F" w:rsidRPr="007B54BB">
        <w:rPr>
          <w:sz w:val="24"/>
          <w:szCs w:val="24"/>
        </w:rPr>
        <w:t>МФЦ</w:t>
      </w:r>
      <w:r w:rsidR="007C7A39" w:rsidRPr="007B54BB">
        <w:rPr>
          <w:sz w:val="24"/>
          <w:szCs w:val="24"/>
        </w:rPr>
        <w:t xml:space="preserve"> заявителю результата предоставления муниципальной услуги заявителю при предоставлении заявителем расписки; </w:t>
      </w:r>
    </w:p>
    <w:p w:rsidR="007C7A39" w:rsidRPr="007B54BB" w:rsidRDefault="00B1324E" w:rsidP="00B1324E">
      <w:pPr>
        <w:jc w:val="both"/>
        <w:rPr>
          <w:sz w:val="24"/>
          <w:szCs w:val="24"/>
        </w:rPr>
      </w:pPr>
      <w:r w:rsidRPr="007B54BB">
        <w:rPr>
          <w:sz w:val="24"/>
          <w:szCs w:val="24"/>
        </w:rPr>
        <w:t xml:space="preserve">     </w:t>
      </w:r>
      <w:r w:rsidR="007C7A39" w:rsidRPr="007B54BB">
        <w:rPr>
          <w:sz w:val="24"/>
          <w:szCs w:val="24"/>
        </w:rPr>
        <w:t xml:space="preserve">3) </w:t>
      </w:r>
      <w:r w:rsidR="00EE3E17" w:rsidRPr="007B54BB">
        <w:rPr>
          <w:sz w:val="24"/>
          <w:szCs w:val="24"/>
        </w:rPr>
        <w:t>в</w:t>
      </w:r>
      <w:r w:rsidR="007C7A39" w:rsidRPr="007B54BB">
        <w:rPr>
          <w:sz w:val="24"/>
          <w:szCs w:val="24"/>
        </w:rPr>
        <w:t xml:space="preserve"> случае, если за получением результата муниципальной услуги обращается представитель заявителя, специалист </w:t>
      </w:r>
      <w:r w:rsidR="003D410F" w:rsidRPr="007B54BB">
        <w:rPr>
          <w:sz w:val="24"/>
          <w:szCs w:val="24"/>
        </w:rPr>
        <w:t>МФЦ</w:t>
      </w:r>
      <w:r w:rsidR="007C7A39" w:rsidRPr="007B54BB">
        <w:rPr>
          <w:sz w:val="24"/>
          <w:szCs w:val="24"/>
        </w:rPr>
        <w:t xml:space="preserve">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7C7A39" w:rsidRPr="00B15176" w:rsidRDefault="00B1324E" w:rsidP="00B1324E">
      <w:pPr>
        <w:jc w:val="both"/>
        <w:rPr>
          <w:sz w:val="24"/>
          <w:szCs w:val="24"/>
        </w:rPr>
      </w:pPr>
      <w:r w:rsidRPr="007B54BB">
        <w:rPr>
          <w:sz w:val="24"/>
          <w:szCs w:val="24"/>
        </w:rPr>
        <w:t xml:space="preserve">     </w:t>
      </w:r>
      <w:r w:rsidR="007C7A39" w:rsidRPr="007B54BB">
        <w:rPr>
          <w:sz w:val="24"/>
          <w:szCs w:val="24"/>
        </w:rPr>
        <w:t xml:space="preserve">4) </w:t>
      </w:r>
      <w:r w:rsidR="00EE3E17" w:rsidRPr="007B54BB">
        <w:rPr>
          <w:sz w:val="24"/>
          <w:szCs w:val="24"/>
        </w:rPr>
        <w:t>з</w:t>
      </w:r>
      <w:r w:rsidR="007C7A39" w:rsidRPr="007B54BB">
        <w:rPr>
          <w:sz w:val="24"/>
          <w:szCs w:val="24"/>
        </w:rPr>
        <w:t>аявитель делает отметку о получении результата предоставления муниципальной услуги.</w:t>
      </w:r>
    </w:p>
    <w:p w:rsidR="007C7A39" w:rsidRPr="00B15176" w:rsidRDefault="004D6619" w:rsidP="001671A6">
      <w:pPr>
        <w:jc w:val="both"/>
        <w:rPr>
          <w:color w:val="FF0000"/>
          <w:sz w:val="24"/>
          <w:szCs w:val="24"/>
        </w:rPr>
      </w:pPr>
      <w:r>
        <w:rPr>
          <w:b/>
          <w:sz w:val="24"/>
          <w:szCs w:val="24"/>
        </w:rPr>
        <w:t>30</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В случае, если заявителем был выбран способ получения результата предоставления муниципальной услуги посредством почтового отправления, специалист Администрации формирует почтовое отправление, оформляет конверт и уведомление о вручении письма</w:t>
      </w:r>
      <w:r w:rsidR="001671A6" w:rsidRPr="00B15176">
        <w:rPr>
          <w:sz w:val="24"/>
          <w:szCs w:val="24"/>
        </w:rPr>
        <w:t>.</w:t>
      </w:r>
      <w:r w:rsidR="007C7A39" w:rsidRPr="00B15176">
        <w:rPr>
          <w:sz w:val="24"/>
          <w:szCs w:val="24"/>
        </w:rPr>
        <w:t xml:space="preserve"> </w:t>
      </w:r>
    </w:p>
    <w:p w:rsidR="007C7A39" w:rsidRPr="00B15176" w:rsidRDefault="001671A6" w:rsidP="007C7A39">
      <w:pPr>
        <w:jc w:val="both"/>
        <w:rPr>
          <w:sz w:val="24"/>
          <w:szCs w:val="24"/>
        </w:rPr>
      </w:pPr>
      <w:r w:rsidRPr="00B15176">
        <w:rPr>
          <w:sz w:val="24"/>
          <w:szCs w:val="24"/>
        </w:rPr>
        <w:t xml:space="preserve">  </w:t>
      </w:r>
      <w:r w:rsidR="007C7A39" w:rsidRPr="00B15176">
        <w:rPr>
          <w:sz w:val="24"/>
          <w:szCs w:val="24"/>
        </w:rPr>
        <w:t xml:space="preserve"> Должностное лицо Администрации направляет конверт заявителю почтовым отправлением в виде заказного письма с уведомлением о вручении.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Срок выполнения данного административного действия: в течение 1-го рабочего дня</w:t>
      </w:r>
      <w:r w:rsidR="007C7A39" w:rsidRPr="00B15176">
        <w:rPr>
          <w:color w:val="FF0000"/>
          <w:sz w:val="24"/>
          <w:szCs w:val="24"/>
        </w:rPr>
        <w:t xml:space="preserve"> </w:t>
      </w:r>
      <w:r w:rsidR="007C7A39" w:rsidRPr="00B15176">
        <w:rPr>
          <w:sz w:val="24"/>
          <w:szCs w:val="24"/>
        </w:rPr>
        <w:t>с момента формирован</w:t>
      </w:r>
      <w:r w:rsidR="00F11B43" w:rsidRPr="00B15176">
        <w:rPr>
          <w:sz w:val="24"/>
          <w:szCs w:val="24"/>
        </w:rPr>
        <w:t>ия</w:t>
      </w:r>
      <w:r w:rsidR="007C7A39" w:rsidRPr="00B15176">
        <w:rPr>
          <w:sz w:val="24"/>
          <w:szCs w:val="24"/>
        </w:rPr>
        <w:t xml:space="preserve"> почтового отправления</w:t>
      </w:r>
      <w:r w:rsidR="00F11B43" w:rsidRPr="00B15176">
        <w:rPr>
          <w:sz w:val="24"/>
          <w:szCs w:val="24"/>
        </w:rPr>
        <w:t xml:space="preserve"> заявителю</w:t>
      </w:r>
      <w:r w:rsidR="007C7A39" w:rsidRPr="00B15176">
        <w:rPr>
          <w:sz w:val="24"/>
          <w:szCs w:val="24"/>
        </w:rPr>
        <w:t xml:space="preserve">.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Способом фиксации результата является почтовое уведомление о вручении отправления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подтвержденный факт отправления конверта заявителю. </w:t>
      </w:r>
    </w:p>
    <w:p w:rsidR="007C7A39" w:rsidRPr="00B15176" w:rsidRDefault="004D6619" w:rsidP="007C7A39">
      <w:pPr>
        <w:jc w:val="both"/>
        <w:rPr>
          <w:sz w:val="24"/>
          <w:szCs w:val="24"/>
        </w:rPr>
      </w:pPr>
      <w:r>
        <w:rPr>
          <w:b/>
          <w:sz w:val="24"/>
          <w:szCs w:val="24"/>
        </w:rPr>
        <w:t>30</w:t>
      </w:r>
      <w:r w:rsidR="007C7A39" w:rsidRPr="00B15176">
        <w:rPr>
          <w:b/>
          <w:sz w:val="24"/>
          <w:szCs w:val="24"/>
        </w:rPr>
        <w:t>.1</w:t>
      </w:r>
      <w:r w:rsidR="00B1324E" w:rsidRPr="00B15176">
        <w:rPr>
          <w:b/>
          <w:sz w:val="24"/>
          <w:szCs w:val="24"/>
        </w:rPr>
        <w:t>1</w:t>
      </w:r>
      <w:r w:rsidR="007C7A39" w:rsidRPr="00B15176">
        <w:rPr>
          <w:b/>
          <w:sz w:val="24"/>
          <w:szCs w:val="24"/>
        </w:rPr>
        <w:t>.</w:t>
      </w:r>
      <w:r w:rsidR="007C7A39" w:rsidRPr="00B15176">
        <w:rPr>
          <w:sz w:val="24"/>
          <w:szCs w:val="24"/>
        </w:rPr>
        <w:t xml:space="preserve"> В случае,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Администрации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7C7A39" w:rsidRPr="00B15176" w:rsidRDefault="004D6619" w:rsidP="007C7A39">
      <w:pPr>
        <w:jc w:val="both"/>
        <w:rPr>
          <w:sz w:val="24"/>
          <w:szCs w:val="24"/>
        </w:rPr>
      </w:pPr>
      <w:r>
        <w:rPr>
          <w:b/>
          <w:sz w:val="24"/>
          <w:szCs w:val="24"/>
        </w:rPr>
        <w:t>30</w:t>
      </w:r>
      <w:r w:rsidR="007C7A39" w:rsidRPr="00B15176">
        <w:rPr>
          <w:b/>
          <w:sz w:val="24"/>
          <w:szCs w:val="24"/>
        </w:rPr>
        <w:t>.1</w:t>
      </w:r>
      <w:r w:rsidR="00E9279D" w:rsidRPr="00B15176">
        <w:rPr>
          <w:b/>
          <w:sz w:val="24"/>
          <w:szCs w:val="24"/>
        </w:rPr>
        <w:t>2</w:t>
      </w:r>
      <w:r w:rsidR="007C7A39" w:rsidRPr="00B15176">
        <w:rPr>
          <w:b/>
          <w:sz w:val="24"/>
          <w:szCs w:val="24"/>
        </w:rPr>
        <w:t>.</w:t>
      </w:r>
      <w:r w:rsidR="007C7A39" w:rsidRPr="00B15176">
        <w:rPr>
          <w:sz w:val="24"/>
          <w:szCs w:val="24"/>
        </w:rPr>
        <w:t xml:space="preserve"> Невостребованные результаты муниципальной услуги хранятся в Администрации или </w:t>
      </w:r>
      <w:r w:rsidR="00F11B43" w:rsidRPr="00B15176">
        <w:rPr>
          <w:sz w:val="24"/>
          <w:szCs w:val="24"/>
        </w:rPr>
        <w:t>МФЦ</w:t>
      </w:r>
      <w:r w:rsidR="007C7A39" w:rsidRPr="00B15176">
        <w:rPr>
          <w:sz w:val="24"/>
          <w:szCs w:val="24"/>
        </w:rPr>
        <w:t xml:space="preserve"> (в зависимости от места подачи заявления).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Срок хранения невостребованных документов:</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в</w:t>
      </w:r>
      <w:r w:rsidR="007C7A39" w:rsidRPr="00B15176">
        <w:rPr>
          <w:sz w:val="24"/>
          <w:szCs w:val="24"/>
        </w:rPr>
        <w:t xml:space="preserve"> </w:t>
      </w:r>
      <w:r w:rsidR="00F11B43" w:rsidRPr="00B15176">
        <w:rPr>
          <w:sz w:val="24"/>
          <w:szCs w:val="24"/>
        </w:rPr>
        <w:t>МФЦ</w:t>
      </w:r>
      <w:r w:rsidR="007C7A39" w:rsidRPr="00B15176">
        <w:rPr>
          <w:sz w:val="24"/>
          <w:szCs w:val="24"/>
        </w:rPr>
        <w:t xml:space="preserve"> – </w:t>
      </w:r>
      <w:r w:rsidR="00E03B84">
        <w:rPr>
          <w:sz w:val="24"/>
          <w:szCs w:val="24"/>
        </w:rPr>
        <w:t>30 дней</w:t>
      </w:r>
      <w:r w:rsidR="007C7A39" w:rsidRPr="00B15176">
        <w:rPr>
          <w:sz w:val="24"/>
          <w:szCs w:val="24"/>
        </w:rPr>
        <w:t xml:space="preserve"> с момента извещения заявителя о готовности документа, являющего результатом предоставления муниципальной услуги. По истечении </w:t>
      </w:r>
      <w:r w:rsidR="00E03B84">
        <w:rPr>
          <w:sz w:val="24"/>
          <w:szCs w:val="24"/>
        </w:rPr>
        <w:t>30 дней</w:t>
      </w:r>
      <w:r w:rsidR="007C7A39" w:rsidRPr="00B15176">
        <w:rPr>
          <w:sz w:val="24"/>
          <w:szCs w:val="24"/>
        </w:rPr>
        <w:t xml:space="preserve"> документы передаются в Администрацию для хранения;</w:t>
      </w:r>
    </w:p>
    <w:p w:rsidR="007C7A39"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 Администрации</w:t>
      </w:r>
      <w:r w:rsidR="007B54BB">
        <w:rPr>
          <w:sz w:val="24"/>
          <w:szCs w:val="24"/>
        </w:rPr>
        <w:t xml:space="preserve"> </w:t>
      </w:r>
      <w:r w:rsidR="007C7A39" w:rsidRPr="00B15176">
        <w:rPr>
          <w:sz w:val="24"/>
          <w:szCs w:val="24"/>
        </w:rPr>
        <w:t>– 3 года 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004A3E" w:rsidRDefault="00004A3E" w:rsidP="00E9279D">
      <w:pPr>
        <w:jc w:val="both"/>
        <w:rPr>
          <w:sz w:val="24"/>
          <w:szCs w:val="24"/>
        </w:rPr>
      </w:pPr>
    </w:p>
    <w:p w:rsidR="00004A3E" w:rsidRPr="00004A3E" w:rsidRDefault="00004A3E" w:rsidP="00004A3E">
      <w:pPr>
        <w:jc w:val="both"/>
        <w:rPr>
          <w:sz w:val="24"/>
          <w:szCs w:val="24"/>
        </w:rPr>
      </w:pPr>
      <w:r w:rsidRPr="00004A3E">
        <w:rPr>
          <w:b/>
          <w:sz w:val="24"/>
          <w:szCs w:val="24"/>
        </w:rPr>
        <w:t>31.</w:t>
      </w:r>
      <w:r w:rsidRPr="00004A3E">
        <w:rPr>
          <w:sz w:val="24"/>
          <w:szCs w:val="24"/>
        </w:rPr>
        <w:t xml:space="preserve"> </w:t>
      </w:r>
      <w:r w:rsidRPr="00004A3E">
        <w:rPr>
          <w:b/>
          <w:sz w:val="24"/>
          <w:szCs w:val="24"/>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w:t>
      </w:r>
      <w:r w:rsidRPr="00004A3E">
        <w:rPr>
          <w:b/>
          <w:sz w:val="24"/>
          <w:szCs w:val="24"/>
        </w:rPr>
        <w:lastRenderedPageBreak/>
        <w:t>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 услугу</w:t>
      </w:r>
      <w:r w:rsidRPr="00004A3E">
        <w:rPr>
          <w:sz w:val="24"/>
          <w:szCs w:val="24"/>
        </w:rPr>
        <w:t>:</w:t>
      </w:r>
    </w:p>
    <w:p w:rsidR="00004A3E" w:rsidRPr="00004A3E" w:rsidRDefault="00004A3E" w:rsidP="00004A3E">
      <w:pPr>
        <w:jc w:val="both"/>
        <w:rPr>
          <w:sz w:val="24"/>
          <w:szCs w:val="24"/>
        </w:rPr>
      </w:pPr>
      <w:r w:rsidRPr="00004A3E">
        <w:rPr>
          <w:b/>
          <w:sz w:val="24"/>
          <w:szCs w:val="24"/>
        </w:rPr>
        <w:t>31.1.</w:t>
      </w:r>
      <w:r w:rsidRPr="00004A3E">
        <w:rPr>
          <w:b/>
          <w:sz w:val="24"/>
          <w:szCs w:val="24"/>
        </w:rPr>
        <w:tab/>
      </w:r>
      <w:r w:rsidRPr="00004A3E">
        <w:rPr>
          <w:sz w:val="24"/>
          <w:szCs w:val="24"/>
        </w:rPr>
        <w:t>Основанием для начала административной процедуры является поступление от уполномоченного органа документов, оформленных по результатам предоставления муниципальной услуги, которые указаны в Административном регламенте, и обращение заявителя в многофункциональный центр для их получения.</w:t>
      </w:r>
    </w:p>
    <w:p w:rsidR="00004A3E" w:rsidRPr="00004A3E" w:rsidRDefault="00004A3E" w:rsidP="00004A3E">
      <w:pPr>
        <w:jc w:val="both"/>
        <w:rPr>
          <w:sz w:val="24"/>
          <w:szCs w:val="24"/>
        </w:rPr>
      </w:pPr>
      <w:r w:rsidRPr="00004A3E">
        <w:rPr>
          <w:b/>
          <w:sz w:val="24"/>
          <w:szCs w:val="24"/>
        </w:rPr>
        <w:t>31.2.</w:t>
      </w:r>
      <w:r w:rsidRPr="00004A3E">
        <w:rPr>
          <w:sz w:val="24"/>
          <w:szCs w:val="24"/>
        </w:rPr>
        <w:tab/>
        <w:t>При выдаче документов, оформленных по результатам предоставления муниципальной услуги, работник многофункционального центра:</w:t>
      </w:r>
    </w:p>
    <w:p w:rsidR="00004A3E" w:rsidRPr="00004A3E" w:rsidRDefault="00004A3E" w:rsidP="00004A3E">
      <w:pPr>
        <w:jc w:val="both"/>
        <w:rPr>
          <w:sz w:val="24"/>
          <w:szCs w:val="24"/>
        </w:rPr>
      </w:pPr>
      <w:r w:rsidRPr="00004A3E">
        <w:rPr>
          <w:sz w:val="24"/>
          <w:szCs w:val="24"/>
        </w:rPr>
        <w:t>устанавливает личность заявителя на основании паспорта гражданина Российской Федерации и иных документов, удостоверяющих личность заявителя;</w:t>
      </w:r>
    </w:p>
    <w:p w:rsidR="00004A3E" w:rsidRPr="00004A3E" w:rsidRDefault="00004A3E" w:rsidP="00004A3E">
      <w:pPr>
        <w:jc w:val="both"/>
        <w:rPr>
          <w:sz w:val="24"/>
          <w:szCs w:val="24"/>
        </w:rPr>
      </w:pPr>
      <w:r w:rsidRPr="00004A3E">
        <w:rPr>
          <w:sz w:val="24"/>
          <w:szCs w:val="24"/>
        </w:rPr>
        <w:t>проверяет наличие документа, подтверждающего полномочия представителя заявителя (при обращении представителя);</w:t>
      </w:r>
    </w:p>
    <w:p w:rsidR="00004A3E" w:rsidRPr="00004A3E" w:rsidRDefault="00004A3E" w:rsidP="00004A3E">
      <w:pPr>
        <w:jc w:val="both"/>
        <w:rPr>
          <w:sz w:val="24"/>
          <w:szCs w:val="24"/>
        </w:rPr>
      </w:pPr>
      <w:r w:rsidRPr="00004A3E">
        <w:rPr>
          <w:sz w:val="24"/>
          <w:szCs w:val="24"/>
        </w:rPr>
        <w:t xml:space="preserve">выдает документы под подпись в реестре выдачи документов с фиксацией даты получения. </w:t>
      </w:r>
    </w:p>
    <w:p w:rsidR="00004A3E" w:rsidRPr="00004A3E" w:rsidRDefault="00004A3E" w:rsidP="00004A3E">
      <w:pPr>
        <w:jc w:val="both"/>
        <w:rPr>
          <w:sz w:val="24"/>
          <w:szCs w:val="24"/>
        </w:rPr>
      </w:pPr>
      <w:r w:rsidRPr="00004A3E">
        <w:rPr>
          <w:b/>
          <w:sz w:val="24"/>
          <w:szCs w:val="24"/>
        </w:rPr>
        <w:t>31.3.</w:t>
      </w:r>
      <w:r w:rsidRPr="00004A3E">
        <w:rPr>
          <w:sz w:val="24"/>
          <w:szCs w:val="24"/>
        </w:rPr>
        <w:tab/>
        <w:t xml:space="preserve">Поступление результата предоставления муниципальной услуги в многофункциональный центр и его выдача заявителю регистрируется в автоматизированной информационной системе многофункционального центра. </w:t>
      </w:r>
    </w:p>
    <w:p w:rsidR="00004A3E" w:rsidRPr="00004A3E" w:rsidRDefault="00004A3E" w:rsidP="00004A3E">
      <w:pPr>
        <w:jc w:val="both"/>
        <w:rPr>
          <w:sz w:val="24"/>
          <w:szCs w:val="24"/>
        </w:rPr>
      </w:pPr>
      <w:r w:rsidRPr="00004A3E">
        <w:rPr>
          <w:b/>
          <w:sz w:val="24"/>
          <w:szCs w:val="24"/>
        </w:rPr>
        <w:t>31.4.</w:t>
      </w:r>
      <w:r w:rsidRPr="00004A3E">
        <w:rPr>
          <w:sz w:val="24"/>
          <w:szCs w:val="24"/>
        </w:rPr>
        <w:tab/>
        <w:t>В случае выдачи документов, подтверждающих содержание электронных документов, на бумажном носителе и заверении выписок из информационных систем уполномоченного органа работник многофункционального центра распечатывает документ, подтверждающий содержание электронного документа, и (или) выписку из информационных систем уполномоченного органа, подписывает его и заверяет печатью с указанием наименования многофункционального центра, подготовившего заявление, должности работника многофункционального центра и даты.</w:t>
      </w:r>
    </w:p>
    <w:p w:rsidR="00004A3E" w:rsidRPr="00004A3E" w:rsidRDefault="00004A3E" w:rsidP="00004A3E">
      <w:pPr>
        <w:jc w:val="both"/>
        <w:rPr>
          <w:sz w:val="24"/>
          <w:szCs w:val="24"/>
        </w:rPr>
      </w:pPr>
      <w:r w:rsidRPr="00004A3E">
        <w:rPr>
          <w:b/>
          <w:sz w:val="24"/>
          <w:szCs w:val="24"/>
        </w:rPr>
        <w:t>31.5.</w:t>
      </w:r>
      <w:r w:rsidRPr="00004A3E">
        <w:rPr>
          <w:sz w:val="24"/>
          <w:szCs w:val="24"/>
        </w:rPr>
        <w:tab/>
        <w:t>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 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
    <w:p w:rsidR="00004A3E" w:rsidRPr="00004A3E" w:rsidRDefault="00004A3E" w:rsidP="00004A3E">
      <w:pPr>
        <w:jc w:val="both"/>
        <w:rPr>
          <w:sz w:val="24"/>
          <w:szCs w:val="24"/>
        </w:rPr>
      </w:pPr>
      <w:r w:rsidRPr="00004A3E">
        <w:rPr>
          <w:sz w:val="24"/>
          <w:szCs w:val="24"/>
        </w:rPr>
        <w:t>уведомление о результатах рассмотрения документов, необходимых для предоставления муниципальной услуги;</w:t>
      </w:r>
    </w:p>
    <w:p w:rsidR="00004A3E" w:rsidRPr="00004A3E" w:rsidRDefault="00004A3E" w:rsidP="00004A3E">
      <w:pPr>
        <w:jc w:val="both"/>
        <w:rPr>
          <w:sz w:val="24"/>
          <w:szCs w:val="24"/>
        </w:rPr>
      </w:pPr>
      <w:r w:rsidRPr="00004A3E">
        <w:rPr>
          <w:sz w:val="24"/>
          <w:szCs w:val="24"/>
        </w:rPr>
        <w:t>уведомление о возможности получить результат предоставления муниципальной услуги;</w:t>
      </w:r>
    </w:p>
    <w:p w:rsidR="00004A3E" w:rsidRPr="00004A3E" w:rsidRDefault="00004A3E" w:rsidP="00004A3E">
      <w:pPr>
        <w:jc w:val="both"/>
        <w:rPr>
          <w:sz w:val="24"/>
          <w:szCs w:val="24"/>
        </w:rPr>
      </w:pPr>
      <w:r w:rsidRPr="00004A3E">
        <w:rPr>
          <w:sz w:val="24"/>
          <w:szCs w:val="24"/>
        </w:rPr>
        <w:t>уведомление о мотивированном отказе в предоставлении муниципальной услуги.</w:t>
      </w:r>
    </w:p>
    <w:p w:rsidR="00004A3E" w:rsidRPr="00004A3E" w:rsidRDefault="00004A3E" w:rsidP="00004A3E">
      <w:pPr>
        <w:jc w:val="both"/>
        <w:rPr>
          <w:sz w:val="24"/>
          <w:szCs w:val="24"/>
        </w:rPr>
      </w:pPr>
      <w:r w:rsidRPr="00004A3E">
        <w:rPr>
          <w:b/>
          <w:sz w:val="24"/>
          <w:szCs w:val="24"/>
        </w:rPr>
        <w:t>31.6.</w:t>
      </w:r>
      <w:r w:rsidRPr="00004A3E">
        <w:rPr>
          <w:sz w:val="24"/>
          <w:szCs w:val="24"/>
        </w:rPr>
        <w:tab/>
        <w:t>Результат предоставления муниципальной услуги подлежит выдаче в срок не превышающий 30 дней с даты, указанной в расписке-уведомлении. По истечении данного срока документы подлежат возврату в уполномоченный орган.</w:t>
      </w:r>
    </w:p>
    <w:p w:rsidR="007C7A39" w:rsidRPr="00004A3E" w:rsidRDefault="00004A3E" w:rsidP="00004A3E">
      <w:pPr>
        <w:jc w:val="both"/>
        <w:rPr>
          <w:sz w:val="24"/>
          <w:szCs w:val="24"/>
        </w:rPr>
      </w:pPr>
      <w:r w:rsidRPr="00004A3E">
        <w:rPr>
          <w:b/>
          <w:sz w:val="24"/>
          <w:szCs w:val="24"/>
        </w:rPr>
        <w:t>31.7</w:t>
      </w:r>
      <w:r w:rsidRPr="00004A3E">
        <w:rPr>
          <w:sz w:val="24"/>
          <w:szCs w:val="24"/>
        </w:rPr>
        <w:tab/>
        <w:t>Результатом административной процедуры является получение заявителем документа, являющегося результатом предоставления муниципальной услуги.</w:t>
      </w:r>
      <w:bookmarkEnd w:id="19"/>
    </w:p>
    <w:bookmarkEnd w:id="29"/>
    <w:p w:rsidR="000D7E23" w:rsidRPr="00B15176" w:rsidRDefault="000D7E23" w:rsidP="007C7A39">
      <w:pPr>
        <w:autoSpaceDE w:val="0"/>
        <w:jc w:val="center"/>
        <w:rPr>
          <w:b/>
          <w:sz w:val="24"/>
          <w:szCs w:val="24"/>
        </w:rPr>
      </w:pPr>
      <w:r w:rsidRPr="00B15176">
        <w:rPr>
          <w:b/>
          <w:sz w:val="24"/>
          <w:szCs w:val="24"/>
        </w:rPr>
        <w:t xml:space="preserve">РАЗДЕЛ </w:t>
      </w:r>
      <w:r w:rsidR="007C7A39" w:rsidRPr="00B15176">
        <w:rPr>
          <w:b/>
          <w:sz w:val="24"/>
          <w:szCs w:val="24"/>
          <w:lang w:val="en-US"/>
        </w:rPr>
        <w:t>IV</w:t>
      </w:r>
      <w:r w:rsidR="007C7A39" w:rsidRPr="00B15176">
        <w:rPr>
          <w:b/>
          <w:sz w:val="24"/>
          <w:szCs w:val="24"/>
        </w:rPr>
        <w:t>.</w:t>
      </w:r>
    </w:p>
    <w:p w:rsidR="001B2FCD" w:rsidRPr="00B15176" w:rsidRDefault="007C7A39" w:rsidP="007C7A39">
      <w:pPr>
        <w:autoSpaceDE w:val="0"/>
        <w:jc w:val="center"/>
        <w:rPr>
          <w:b/>
          <w:sz w:val="24"/>
          <w:szCs w:val="24"/>
        </w:rPr>
      </w:pPr>
      <w:r w:rsidRPr="00B15176">
        <w:rPr>
          <w:b/>
          <w:sz w:val="24"/>
          <w:szCs w:val="24"/>
        </w:rPr>
        <w:t xml:space="preserve"> ФОРМЫ КОНТРОЛЯ ЗА ИСПОЛНЕНИЕМ </w:t>
      </w:r>
    </w:p>
    <w:p w:rsidR="007C7A39" w:rsidRPr="00B15176" w:rsidRDefault="007C7A39" w:rsidP="007C7A39">
      <w:pPr>
        <w:autoSpaceDE w:val="0"/>
        <w:jc w:val="center"/>
        <w:rPr>
          <w:b/>
          <w:sz w:val="24"/>
          <w:szCs w:val="24"/>
        </w:rPr>
      </w:pPr>
      <w:r w:rsidRPr="00B15176">
        <w:rPr>
          <w:b/>
          <w:sz w:val="24"/>
          <w:szCs w:val="24"/>
        </w:rPr>
        <w:t xml:space="preserve">АДМИНИСТРАТИВНОГО РЕГЛАМЕНТА                         </w:t>
      </w:r>
    </w:p>
    <w:p w:rsidR="007C7A39" w:rsidRPr="00B15176" w:rsidRDefault="007C7A39" w:rsidP="007C7A39">
      <w:pPr>
        <w:autoSpaceDE w:val="0"/>
        <w:ind w:firstLine="709"/>
        <w:jc w:val="both"/>
        <w:rPr>
          <w:sz w:val="24"/>
          <w:szCs w:val="24"/>
        </w:rPr>
      </w:pPr>
    </w:p>
    <w:p w:rsidR="007C7A39" w:rsidRPr="00B15176" w:rsidRDefault="00CD4D2B" w:rsidP="00EE3E17">
      <w:pPr>
        <w:jc w:val="both"/>
        <w:rPr>
          <w:b/>
          <w:sz w:val="24"/>
          <w:szCs w:val="24"/>
        </w:rPr>
      </w:pPr>
      <w:r>
        <w:rPr>
          <w:b/>
          <w:sz w:val="24"/>
          <w:szCs w:val="24"/>
        </w:rPr>
        <w:t>3</w:t>
      </w:r>
      <w:r w:rsidR="000F56BE">
        <w:rPr>
          <w:b/>
          <w:sz w:val="24"/>
          <w:szCs w:val="24"/>
        </w:rPr>
        <w:t>2</w:t>
      </w:r>
      <w:r w:rsidR="007C7A39" w:rsidRPr="00B15176">
        <w:rPr>
          <w:b/>
          <w:sz w:val="24"/>
          <w:szCs w:val="24"/>
        </w:rPr>
        <w:t xml:space="preserve">. Порядок осуществления текущего контроля за соблюдением и исполнением должностными лицами положений административного регламента и иных </w:t>
      </w:r>
      <w:r w:rsidR="007C7A39" w:rsidRPr="00B15176">
        <w:rPr>
          <w:b/>
          <w:sz w:val="24"/>
          <w:szCs w:val="24"/>
        </w:rPr>
        <w:lastRenderedPageBreak/>
        <w:t>нормативных правовых актов, устанавливающих требования к предоставлению муниципальной услуги, а также принятием ими решений</w:t>
      </w:r>
    </w:p>
    <w:p w:rsidR="007C7A39" w:rsidRPr="00B15176" w:rsidRDefault="00CD4D2B" w:rsidP="007C7A39">
      <w:pPr>
        <w:widowControl w:val="0"/>
        <w:jc w:val="both"/>
        <w:rPr>
          <w:sz w:val="24"/>
          <w:szCs w:val="24"/>
        </w:rPr>
      </w:pPr>
      <w:r>
        <w:rPr>
          <w:b/>
          <w:sz w:val="24"/>
          <w:szCs w:val="24"/>
        </w:rPr>
        <w:t>3</w:t>
      </w:r>
      <w:r w:rsidR="000F56BE">
        <w:rPr>
          <w:b/>
          <w:sz w:val="24"/>
          <w:szCs w:val="24"/>
        </w:rPr>
        <w:t>2</w:t>
      </w:r>
      <w:r w:rsidR="007C7A39" w:rsidRPr="00B15176">
        <w:rPr>
          <w:b/>
          <w:sz w:val="24"/>
          <w:szCs w:val="24"/>
        </w:rPr>
        <w:t>.1.</w:t>
      </w:r>
      <w:r w:rsidR="007C7A39" w:rsidRPr="00B15176">
        <w:rPr>
          <w:sz w:val="24"/>
          <w:szCs w:val="24"/>
        </w:rPr>
        <w:t xml:space="preserve"> Текущий контроль за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регламента осуществляет Глава </w:t>
      </w:r>
      <w:r w:rsidR="00E714DE">
        <w:rPr>
          <w:sz w:val="24"/>
          <w:szCs w:val="24"/>
        </w:rPr>
        <w:t>Администрации или заместитель главы Администрации по строительству, архитектуре и жилищно-коммунальному хозяйству</w:t>
      </w:r>
      <w:r w:rsidR="007C7A39" w:rsidRPr="00B15176">
        <w:rPr>
          <w:sz w:val="24"/>
          <w:szCs w:val="24"/>
        </w:rPr>
        <w:t xml:space="preserve">. </w:t>
      </w:r>
    </w:p>
    <w:p w:rsidR="007C7A39" w:rsidRPr="00B15176" w:rsidRDefault="00CD4D2B" w:rsidP="007C7A39">
      <w:pPr>
        <w:widowControl w:val="0"/>
        <w:jc w:val="both"/>
        <w:rPr>
          <w:sz w:val="24"/>
          <w:szCs w:val="24"/>
        </w:rPr>
      </w:pPr>
      <w:r>
        <w:rPr>
          <w:b/>
          <w:sz w:val="24"/>
          <w:szCs w:val="24"/>
        </w:rPr>
        <w:t>3</w:t>
      </w:r>
      <w:r w:rsidR="000F56BE">
        <w:rPr>
          <w:b/>
          <w:sz w:val="24"/>
          <w:szCs w:val="24"/>
        </w:rPr>
        <w:t>2</w:t>
      </w:r>
      <w:r w:rsidR="007C7A39" w:rsidRPr="00B15176">
        <w:rPr>
          <w:b/>
          <w:sz w:val="24"/>
          <w:szCs w:val="24"/>
        </w:rPr>
        <w:t>.2.</w:t>
      </w:r>
      <w:r w:rsidR="007C7A39" w:rsidRPr="00B15176">
        <w:rPr>
          <w:sz w:val="24"/>
          <w:szCs w:val="24"/>
        </w:rPr>
        <w:t xml:space="preserve"> Текущий контроль осуществляется в форме проверок соблюдения и исполнения должностными лицами, участвующими в предоставлении муниципальной услуги, положений настоящего регламента, иных нормативных правовых актов, определяющих порядок выполнения административных процедур.</w:t>
      </w:r>
    </w:p>
    <w:p w:rsidR="007C7A39" w:rsidRPr="00B15176" w:rsidRDefault="00CD4D2B" w:rsidP="007C7A39">
      <w:pPr>
        <w:widowControl w:val="0"/>
        <w:jc w:val="both"/>
        <w:rPr>
          <w:sz w:val="24"/>
          <w:szCs w:val="24"/>
        </w:rPr>
      </w:pPr>
      <w:r>
        <w:rPr>
          <w:b/>
          <w:sz w:val="24"/>
          <w:szCs w:val="24"/>
        </w:rPr>
        <w:t>3</w:t>
      </w:r>
      <w:r w:rsidR="000F56BE">
        <w:rPr>
          <w:b/>
          <w:sz w:val="24"/>
          <w:szCs w:val="24"/>
        </w:rPr>
        <w:t>2</w:t>
      </w:r>
      <w:r w:rsidR="007C7A39" w:rsidRPr="00B15176">
        <w:rPr>
          <w:b/>
          <w:sz w:val="24"/>
          <w:szCs w:val="24"/>
        </w:rPr>
        <w:t>.3.</w:t>
      </w:r>
      <w:r w:rsidR="007C7A39" w:rsidRPr="00B15176">
        <w:rPr>
          <w:sz w:val="24"/>
          <w:szCs w:val="24"/>
        </w:rPr>
        <w:t xml:space="preserve"> Текущий контроль осуществляется постоянно на протяжении предоставления муниципальной услуги.</w:t>
      </w:r>
    </w:p>
    <w:p w:rsidR="007C7A39" w:rsidRPr="00B15176" w:rsidRDefault="00CD4D2B" w:rsidP="007C7A39">
      <w:pPr>
        <w:widowControl w:val="0"/>
        <w:jc w:val="both"/>
        <w:rPr>
          <w:sz w:val="24"/>
          <w:szCs w:val="24"/>
        </w:rPr>
      </w:pPr>
      <w:r>
        <w:rPr>
          <w:b/>
          <w:sz w:val="24"/>
          <w:szCs w:val="24"/>
        </w:rPr>
        <w:t>3</w:t>
      </w:r>
      <w:r w:rsidR="000F56BE">
        <w:rPr>
          <w:b/>
          <w:sz w:val="24"/>
          <w:szCs w:val="24"/>
        </w:rPr>
        <w:t>2</w:t>
      </w:r>
      <w:r w:rsidR="007C7A39" w:rsidRPr="00B15176">
        <w:rPr>
          <w:b/>
          <w:sz w:val="24"/>
          <w:szCs w:val="24"/>
        </w:rPr>
        <w:t>.4.</w:t>
      </w:r>
      <w:r w:rsidR="007C7A39" w:rsidRPr="00B15176">
        <w:rPr>
          <w:sz w:val="24"/>
          <w:szCs w:val="24"/>
        </w:rPr>
        <w:t xml:space="preserve"> Для текущего контроля используются сведения, содержащиеся в журналах регистрации входящей и исходящей корреспонденции, служебной корреспонденции Администрации,</w:t>
      </w:r>
      <w:r w:rsidR="000D7E23" w:rsidRPr="00B15176">
        <w:rPr>
          <w:sz w:val="24"/>
          <w:szCs w:val="24"/>
        </w:rPr>
        <w:t xml:space="preserve"> МФЦ</w:t>
      </w:r>
      <w:r w:rsidR="007C7A39" w:rsidRPr="00B15176">
        <w:rPr>
          <w:sz w:val="24"/>
          <w:szCs w:val="24"/>
        </w:rPr>
        <w:t xml:space="preserve"> устная и письменная информация должностных лиц, участвующих в предоставлении муниципальной услуги.</w:t>
      </w:r>
    </w:p>
    <w:p w:rsidR="007C7A39" w:rsidRPr="00B15176" w:rsidRDefault="00CD4D2B" w:rsidP="007C7A39">
      <w:pPr>
        <w:widowControl w:val="0"/>
        <w:jc w:val="both"/>
        <w:rPr>
          <w:sz w:val="24"/>
          <w:szCs w:val="24"/>
        </w:rPr>
      </w:pPr>
      <w:r>
        <w:rPr>
          <w:b/>
          <w:sz w:val="24"/>
          <w:szCs w:val="24"/>
        </w:rPr>
        <w:t>3</w:t>
      </w:r>
      <w:r w:rsidR="000F56BE">
        <w:rPr>
          <w:b/>
          <w:sz w:val="24"/>
          <w:szCs w:val="24"/>
        </w:rPr>
        <w:t>2</w:t>
      </w:r>
      <w:r w:rsidR="007C7A39" w:rsidRPr="00B15176">
        <w:rPr>
          <w:b/>
          <w:sz w:val="24"/>
          <w:szCs w:val="24"/>
        </w:rPr>
        <w:t>.5.</w:t>
      </w:r>
      <w:r w:rsidR="007C7A39" w:rsidRPr="00B15176">
        <w:rPr>
          <w:sz w:val="24"/>
          <w:szCs w:val="24"/>
        </w:rPr>
        <w:t xml:space="preserve"> О случаях и причинах нарушения сроков и содержания административных процедур должностные лица, участвующие в предоставлении муниципальной услуги, немедленно информируют Главу </w:t>
      </w:r>
      <w:r w:rsidR="00E714DE" w:rsidRPr="00E714DE">
        <w:rPr>
          <w:sz w:val="24"/>
          <w:szCs w:val="24"/>
        </w:rPr>
        <w:t>муниципального образования «Вавожский район»</w:t>
      </w:r>
      <w:r w:rsidR="007C7A39" w:rsidRPr="00B15176">
        <w:rPr>
          <w:sz w:val="24"/>
          <w:szCs w:val="24"/>
        </w:rPr>
        <w:t xml:space="preserve">, а также осуществляют срочные меры по устранению нарушений. </w:t>
      </w:r>
    </w:p>
    <w:p w:rsidR="007C7A39" w:rsidRPr="00B15176" w:rsidRDefault="00CD4D2B" w:rsidP="007C7A39">
      <w:pPr>
        <w:widowControl w:val="0"/>
        <w:jc w:val="both"/>
        <w:rPr>
          <w:sz w:val="24"/>
          <w:szCs w:val="24"/>
        </w:rPr>
      </w:pPr>
      <w:r>
        <w:rPr>
          <w:b/>
          <w:sz w:val="24"/>
          <w:szCs w:val="24"/>
        </w:rPr>
        <w:t>3</w:t>
      </w:r>
      <w:r w:rsidR="000F56BE">
        <w:rPr>
          <w:b/>
          <w:sz w:val="24"/>
          <w:szCs w:val="24"/>
        </w:rPr>
        <w:t>2</w:t>
      </w:r>
      <w:r w:rsidR="007C7A39" w:rsidRPr="00B15176">
        <w:rPr>
          <w:b/>
          <w:sz w:val="24"/>
          <w:szCs w:val="24"/>
        </w:rPr>
        <w:t>.6.</w:t>
      </w:r>
      <w:r w:rsidR="007C7A39" w:rsidRPr="00B15176">
        <w:rPr>
          <w:sz w:val="24"/>
          <w:szCs w:val="24"/>
        </w:rPr>
        <w:t xml:space="preserve"> По результатам проверок Глава </w:t>
      </w:r>
      <w:r w:rsidR="00E714DE" w:rsidRPr="00E714DE">
        <w:rPr>
          <w:sz w:val="24"/>
          <w:szCs w:val="24"/>
        </w:rPr>
        <w:t>муниципального образования «Вавожский район»</w:t>
      </w:r>
      <w:r w:rsidR="00E714DE">
        <w:rPr>
          <w:sz w:val="24"/>
          <w:szCs w:val="24"/>
        </w:rPr>
        <w:t xml:space="preserve"> </w:t>
      </w:r>
      <w:r w:rsidR="007C7A39" w:rsidRPr="00B15176">
        <w:rPr>
          <w:sz w:val="24"/>
          <w:szCs w:val="24"/>
        </w:rPr>
        <w:t>дает указания по устранению выявленных нарушений и контролирует их исполнение.</w:t>
      </w:r>
    </w:p>
    <w:p w:rsidR="007C7A39" w:rsidRPr="00B15176" w:rsidRDefault="00CD4D2B" w:rsidP="0070195F">
      <w:pPr>
        <w:widowControl w:val="0"/>
        <w:jc w:val="both"/>
        <w:rPr>
          <w:sz w:val="24"/>
          <w:szCs w:val="24"/>
        </w:rPr>
      </w:pPr>
      <w:r>
        <w:rPr>
          <w:b/>
          <w:bCs/>
          <w:sz w:val="24"/>
          <w:szCs w:val="24"/>
        </w:rPr>
        <w:t>3</w:t>
      </w:r>
      <w:r w:rsidR="000F56BE">
        <w:rPr>
          <w:b/>
          <w:bCs/>
          <w:sz w:val="24"/>
          <w:szCs w:val="24"/>
        </w:rPr>
        <w:t>2</w:t>
      </w:r>
      <w:r w:rsidR="0070195F" w:rsidRPr="00B15176">
        <w:rPr>
          <w:b/>
          <w:bCs/>
          <w:sz w:val="24"/>
          <w:szCs w:val="24"/>
        </w:rPr>
        <w:t>.7.</w:t>
      </w:r>
      <w:r w:rsidR="0070195F" w:rsidRPr="00B15176">
        <w:rPr>
          <w:sz w:val="24"/>
          <w:szCs w:val="24"/>
        </w:rPr>
        <w:t xml:space="preserve"> Текущий контроль за соблюдением положений настоящего регламента в части, касающейся участия в предоставлении муниципальной услуги МФЦ, осуществляется в соответствии с заключенным соглашением о взаимодействии между МФЦ и Администрацией </w:t>
      </w:r>
      <w:r w:rsidR="00E714DE" w:rsidRPr="00E714DE">
        <w:rPr>
          <w:sz w:val="24"/>
          <w:szCs w:val="24"/>
        </w:rPr>
        <w:t>муниципального образования «Вавожский район»</w:t>
      </w:r>
      <w:r w:rsidR="0070195F" w:rsidRPr="00B15176">
        <w:rPr>
          <w:sz w:val="24"/>
          <w:szCs w:val="24"/>
        </w:rPr>
        <w:t>.</w:t>
      </w:r>
    </w:p>
    <w:p w:rsidR="0070195F" w:rsidRPr="00B15176" w:rsidRDefault="0070195F" w:rsidP="0070195F">
      <w:pPr>
        <w:widowControl w:val="0"/>
        <w:jc w:val="both"/>
        <w:rPr>
          <w:sz w:val="24"/>
          <w:szCs w:val="24"/>
        </w:rPr>
      </w:pPr>
    </w:p>
    <w:p w:rsidR="007C7A39" w:rsidRPr="00B15176" w:rsidRDefault="007C7A39" w:rsidP="00B81B50">
      <w:pPr>
        <w:jc w:val="both"/>
        <w:rPr>
          <w:b/>
          <w:sz w:val="24"/>
          <w:szCs w:val="24"/>
        </w:rPr>
      </w:pPr>
      <w:r w:rsidRPr="00B15176">
        <w:rPr>
          <w:b/>
          <w:sz w:val="24"/>
          <w:szCs w:val="24"/>
        </w:rPr>
        <w:t>3</w:t>
      </w:r>
      <w:r w:rsidR="000F56BE">
        <w:rPr>
          <w:b/>
          <w:sz w:val="24"/>
          <w:szCs w:val="24"/>
        </w:rPr>
        <w:t>3</w:t>
      </w:r>
      <w:r w:rsidRPr="00B15176">
        <w:rPr>
          <w:b/>
          <w:sz w:val="24"/>
          <w:szCs w:val="24"/>
        </w:rPr>
        <w:t>. Порядок и периодичность осуществления плановых и внеплановых проверок полноты и качества предоставления муниципальной услуги, в том числе</w:t>
      </w:r>
      <w:r w:rsidRPr="00B15176">
        <w:rPr>
          <w:sz w:val="24"/>
          <w:szCs w:val="24"/>
        </w:rPr>
        <w:t xml:space="preserve"> </w:t>
      </w:r>
      <w:r w:rsidRPr="00B15176">
        <w:rPr>
          <w:b/>
          <w:sz w:val="24"/>
          <w:szCs w:val="24"/>
        </w:rPr>
        <w:t>порядок и формы контроля за полнотой и качеством предоставления муниципальной услуги</w:t>
      </w:r>
    </w:p>
    <w:p w:rsidR="000B5106" w:rsidRPr="008811C5" w:rsidRDefault="000B5106" w:rsidP="000B5106">
      <w:pPr>
        <w:widowControl w:val="0"/>
        <w:jc w:val="both"/>
        <w:rPr>
          <w:b/>
          <w:bCs/>
          <w:color w:val="FF0000"/>
          <w:sz w:val="24"/>
          <w:szCs w:val="24"/>
        </w:rPr>
      </w:pPr>
      <w:bookmarkStart w:id="30" w:name="_Hlk14265378"/>
      <w:bookmarkStart w:id="31" w:name="_Hlk14265447"/>
      <w:r w:rsidRPr="00096DB4">
        <w:rPr>
          <w:b/>
          <w:sz w:val="24"/>
          <w:szCs w:val="24"/>
        </w:rPr>
        <w:t>3</w:t>
      </w:r>
      <w:r w:rsidR="000F56BE">
        <w:rPr>
          <w:b/>
          <w:sz w:val="24"/>
          <w:szCs w:val="24"/>
        </w:rPr>
        <w:t>3</w:t>
      </w:r>
      <w:r w:rsidRPr="00096DB4">
        <w:rPr>
          <w:b/>
          <w:sz w:val="24"/>
          <w:szCs w:val="24"/>
        </w:rPr>
        <w:t>.</w:t>
      </w:r>
      <w:r w:rsidR="00E9279D" w:rsidRPr="00096DB4">
        <w:rPr>
          <w:b/>
          <w:sz w:val="24"/>
          <w:szCs w:val="24"/>
        </w:rPr>
        <w:t>1</w:t>
      </w:r>
      <w:r w:rsidRPr="00096DB4">
        <w:rPr>
          <w:bCs/>
          <w:sz w:val="24"/>
          <w:szCs w:val="24"/>
        </w:rPr>
        <w:t>. Плановые проверки проводятся на чаще одного раза в три года.</w:t>
      </w:r>
    </w:p>
    <w:p w:rsidR="000B5106" w:rsidRPr="00B15176" w:rsidRDefault="000B5106" w:rsidP="000B5106">
      <w:pPr>
        <w:widowControl w:val="0"/>
        <w:jc w:val="both"/>
        <w:rPr>
          <w:bCs/>
          <w:sz w:val="24"/>
          <w:szCs w:val="24"/>
        </w:rPr>
      </w:pPr>
      <w:r w:rsidRPr="00B15176">
        <w:rPr>
          <w:b/>
          <w:sz w:val="24"/>
          <w:szCs w:val="24"/>
        </w:rPr>
        <w:t>3</w:t>
      </w:r>
      <w:r w:rsidR="000F56BE">
        <w:rPr>
          <w:b/>
          <w:sz w:val="24"/>
          <w:szCs w:val="24"/>
        </w:rPr>
        <w:t>3</w:t>
      </w:r>
      <w:r w:rsidRPr="00B15176">
        <w:rPr>
          <w:b/>
          <w:sz w:val="24"/>
          <w:szCs w:val="24"/>
        </w:rPr>
        <w:t>.</w:t>
      </w:r>
      <w:r w:rsidR="00E9279D" w:rsidRPr="00B15176">
        <w:rPr>
          <w:b/>
          <w:sz w:val="24"/>
          <w:szCs w:val="24"/>
        </w:rPr>
        <w:t>2</w:t>
      </w:r>
      <w:r w:rsidRPr="00B15176">
        <w:rPr>
          <w:bCs/>
          <w:sz w:val="24"/>
          <w:szCs w:val="24"/>
        </w:rPr>
        <w:t>. Плановые проверки осуществляются по следующим направлениям:</w:t>
      </w:r>
    </w:p>
    <w:p w:rsidR="000B5106" w:rsidRPr="00B15176" w:rsidRDefault="000B5106" w:rsidP="000B5106">
      <w:pPr>
        <w:widowControl w:val="0"/>
        <w:jc w:val="both"/>
        <w:rPr>
          <w:bCs/>
          <w:sz w:val="24"/>
          <w:szCs w:val="24"/>
        </w:rPr>
      </w:pPr>
      <w:r w:rsidRPr="00B15176">
        <w:rPr>
          <w:bCs/>
          <w:sz w:val="24"/>
          <w:szCs w:val="24"/>
        </w:rPr>
        <w:t>1) организация работы по предоставлению муниципальной услуги;</w:t>
      </w:r>
    </w:p>
    <w:p w:rsidR="000B5106" w:rsidRPr="00B15176" w:rsidRDefault="000B5106" w:rsidP="000B5106">
      <w:pPr>
        <w:widowControl w:val="0"/>
        <w:jc w:val="both"/>
        <w:rPr>
          <w:bCs/>
          <w:sz w:val="24"/>
          <w:szCs w:val="24"/>
        </w:rPr>
      </w:pPr>
      <w:r w:rsidRPr="00B15176">
        <w:rPr>
          <w:bCs/>
          <w:sz w:val="24"/>
          <w:szCs w:val="24"/>
        </w:rPr>
        <w:t>2) полнота и качество предоставления муниципальной услуги;</w:t>
      </w:r>
    </w:p>
    <w:p w:rsidR="000B5106" w:rsidRPr="00B15176" w:rsidRDefault="000B5106" w:rsidP="000B5106">
      <w:pPr>
        <w:widowControl w:val="0"/>
        <w:jc w:val="both"/>
        <w:rPr>
          <w:bCs/>
          <w:sz w:val="24"/>
          <w:szCs w:val="24"/>
        </w:rPr>
      </w:pPr>
      <w:r w:rsidRPr="00B15176">
        <w:rPr>
          <w:bCs/>
          <w:sz w:val="24"/>
          <w:szCs w:val="24"/>
        </w:rPr>
        <w:t>3) осуществление текущего контроля.</w:t>
      </w:r>
    </w:p>
    <w:p w:rsidR="000B5106" w:rsidRPr="00B15176" w:rsidRDefault="000B5106" w:rsidP="000B5106">
      <w:pPr>
        <w:widowControl w:val="0"/>
        <w:jc w:val="both"/>
        <w:rPr>
          <w:bCs/>
          <w:sz w:val="24"/>
          <w:szCs w:val="24"/>
        </w:rPr>
      </w:pPr>
      <w:r w:rsidRPr="00B15176">
        <w:rPr>
          <w:b/>
          <w:sz w:val="24"/>
          <w:szCs w:val="24"/>
        </w:rPr>
        <w:t>3</w:t>
      </w:r>
      <w:r w:rsidR="000F56BE">
        <w:rPr>
          <w:b/>
          <w:sz w:val="24"/>
          <w:szCs w:val="24"/>
        </w:rPr>
        <w:t>3</w:t>
      </w:r>
      <w:r w:rsidR="00E9279D" w:rsidRPr="00B15176">
        <w:rPr>
          <w:b/>
          <w:sz w:val="24"/>
          <w:szCs w:val="24"/>
        </w:rPr>
        <w:t>.</w:t>
      </w:r>
      <w:r w:rsidR="00EE3E17" w:rsidRPr="00B15176">
        <w:rPr>
          <w:b/>
          <w:sz w:val="24"/>
          <w:szCs w:val="24"/>
        </w:rPr>
        <w:t>3</w:t>
      </w:r>
      <w:r w:rsidRPr="00B15176">
        <w:rPr>
          <w:b/>
          <w:sz w:val="24"/>
          <w:szCs w:val="24"/>
        </w:rPr>
        <w:t>.</w:t>
      </w:r>
      <w:r w:rsidRPr="00B15176">
        <w:rPr>
          <w:bCs/>
          <w:sz w:val="24"/>
          <w:szCs w:val="24"/>
        </w:rPr>
        <w:t xml:space="preserve"> При плановой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0B5106" w:rsidRPr="00B15176" w:rsidRDefault="000B5106" w:rsidP="000B5106">
      <w:pPr>
        <w:widowControl w:val="0"/>
        <w:jc w:val="both"/>
        <w:rPr>
          <w:bCs/>
          <w:sz w:val="24"/>
          <w:szCs w:val="24"/>
        </w:rPr>
      </w:pPr>
      <w:r w:rsidRPr="00B15176">
        <w:rPr>
          <w:bCs/>
          <w:sz w:val="24"/>
          <w:szCs w:val="24"/>
        </w:rPr>
        <w:t xml:space="preserve">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w:t>
      </w:r>
      <w:r w:rsidRPr="00B15176">
        <w:t xml:space="preserve"> </w:t>
      </w:r>
      <w:r w:rsidRPr="00B15176">
        <w:rPr>
          <w:bCs/>
          <w:sz w:val="24"/>
          <w:szCs w:val="24"/>
        </w:rPr>
        <w:t>К проверке, при необходимости, могут привлекаться представители уполномоченных органов.</w:t>
      </w:r>
    </w:p>
    <w:p w:rsidR="000B5106" w:rsidRPr="00B15176" w:rsidRDefault="000B5106" w:rsidP="000B5106">
      <w:pPr>
        <w:widowControl w:val="0"/>
        <w:jc w:val="both"/>
        <w:rPr>
          <w:bCs/>
          <w:sz w:val="24"/>
          <w:szCs w:val="24"/>
        </w:rPr>
      </w:pPr>
      <w:r w:rsidRPr="00B15176">
        <w:rPr>
          <w:bCs/>
          <w:sz w:val="24"/>
          <w:szCs w:val="24"/>
        </w:rPr>
        <w:t xml:space="preserve">    Результаты проверки оформляются в виде акта, в котором отмечаются выявленные недостатки и указываются предложения по их устранению. К акту прилагаются копии документов, а также справки, расчеты, объяснения должностных лиц. Акт проверки подписывается всеми членами комиссии.</w:t>
      </w:r>
    </w:p>
    <w:p w:rsidR="000B5106" w:rsidRPr="00B15176" w:rsidRDefault="000B5106" w:rsidP="000B5106">
      <w:pPr>
        <w:widowControl w:val="0"/>
        <w:jc w:val="both"/>
        <w:rPr>
          <w:bCs/>
          <w:sz w:val="24"/>
          <w:szCs w:val="24"/>
        </w:rPr>
      </w:pPr>
      <w:r w:rsidRPr="00B15176">
        <w:rPr>
          <w:bCs/>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0B5106" w:rsidRPr="00B15176" w:rsidRDefault="000B5106" w:rsidP="000B5106">
      <w:pPr>
        <w:widowControl w:val="0"/>
        <w:jc w:val="both"/>
        <w:rPr>
          <w:bCs/>
          <w:sz w:val="24"/>
          <w:szCs w:val="24"/>
        </w:rPr>
      </w:pPr>
      <w:r w:rsidRPr="00B15176">
        <w:rPr>
          <w:bCs/>
          <w:sz w:val="24"/>
          <w:szCs w:val="24"/>
        </w:rPr>
        <w:t xml:space="preserve">   Заявители могут контролировать предоставление муниципальной услуги путём </w:t>
      </w:r>
      <w:r w:rsidRPr="00B15176">
        <w:rPr>
          <w:bCs/>
          <w:sz w:val="24"/>
          <w:szCs w:val="24"/>
        </w:rPr>
        <w:lastRenderedPageBreak/>
        <w:t>получения информации о ней по телефону, по электронной почте, путём письменных обращений.</w:t>
      </w:r>
    </w:p>
    <w:p w:rsidR="007C7A39" w:rsidRPr="00B15176" w:rsidRDefault="00EE3E17" w:rsidP="007C7A39">
      <w:pPr>
        <w:widowControl w:val="0"/>
        <w:jc w:val="both"/>
        <w:rPr>
          <w:sz w:val="24"/>
          <w:szCs w:val="24"/>
        </w:rPr>
      </w:pPr>
      <w:r w:rsidRPr="00B15176">
        <w:rPr>
          <w:b/>
          <w:sz w:val="24"/>
          <w:szCs w:val="24"/>
        </w:rPr>
        <w:t>3</w:t>
      </w:r>
      <w:r w:rsidR="000F56BE">
        <w:rPr>
          <w:b/>
          <w:sz w:val="24"/>
          <w:szCs w:val="24"/>
        </w:rPr>
        <w:t>3</w:t>
      </w:r>
      <w:r w:rsidR="00E9279D" w:rsidRPr="00B15176">
        <w:rPr>
          <w:b/>
          <w:sz w:val="24"/>
          <w:szCs w:val="24"/>
        </w:rPr>
        <w:t>.</w:t>
      </w:r>
      <w:r w:rsidRPr="00B15176">
        <w:rPr>
          <w:b/>
          <w:sz w:val="24"/>
          <w:szCs w:val="24"/>
        </w:rPr>
        <w:t>4</w:t>
      </w:r>
      <w:r w:rsidR="007C7A39" w:rsidRPr="00B15176">
        <w:rPr>
          <w:b/>
          <w:sz w:val="24"/>
          <w:szCs w:val="24"/>
        </w:rPr>
        <w:t>.</w:t>
      </w:r>
      <w:r w:rsidR="007C7A39" w:rsidRPr="00B15176">
        <w:rPr>
          <w:sz w:val="24"/>
          <w:szCs w:val="24"/>
        </w:rPr>
        <w:t xml:space="preserve"> Внеплановые проверки проводятся:</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 xml:space="preserve">о поручению Главы </w:t>
      </w:r>
      <w:r w:rsidR="002B7AD8" w:rsidRPr="002B7AD8">
        <w:rPr>
          <w:sz w:val="24"/>
          <w:szCs w:val="24"/>
        </w:rPr>
        <w:t>муниципального образования «Вавожский район»</w:t>
      </w:r>
      <w:r w:rsidR="007C7A39" w:rsidRPr="00B15176">
        <w:rPr>
          <w:sz w:val="24"/>
          <w:szCs w:val="24"/>
        </w:rPr>
        <w:t>,</w:t>
      </w:r>
      <w:r w:rsidR="007C7A39" w:rsidRPr="00B15176">
        <w:rPr>
          <w:color w:val="000000"/>
          <w:sz w:val="24"/>
          <w:szCs w:val="24"/>
        </w:rPr>
        <w:t xml:space="preserve"> а также на основании запросов </w:t>
      </w:r>
      <w:r w:rsidR="007C7A39" w:rsidRPr="00B15176">
        <w:rPr>
          <w:sz w:val="24"/>
          <w:szCs w:val="24"/>
        </w:rPr>
        <w:t>уполномоченных органов;</w:t>
      </w:r>
    </w:p>
    <w:p w:rsidR="007C7A39" w:rsidRPr="00B15176" w:rsidRDefault="00E9279D" w:rsidP="00E9279D">
      <w:pPr>
        <w:widowControl w:val="0"/>
        <w:jc w:val="both"/>
        <w:rPr>
          <w:sz w:val="24"/>
          <w:szCs w:val="24"/>
        </w:rPr>
      </w:pPr>
      <w:r w:rsidRPr="00B15176">
        <w:rPr>
          <w:color w:val="000000"/>
          <w:sz w:val="24"/>
          <w:szCs w:val="24"/>
        </w:rPr>
        <w:t xml:space="preserve">     </w:t>
      </w:r>
      <w:r w:rsidR="007C7A39" w:rsidRPr="00B15176">
        <w:rPr>
          <w:color w:val="000000"/>
          <w:sz w:val="24"/>
          <w:szCs w:val="24"/>
        </w:rPr>
        <w:t>2)</w:t>
      </w:r>
      <w:r w:rsidR="007C7A39" w:rsidRPr="00B15176">
        <w:rPr>
          <w:sz w:val="24"/>
          <w:szCs w:val="24"/>
        </w:rPr>
        <w:t xml:space="preserve"> </w:t>
      </w:r>
      <w:r w:rsidR="00EE3E17" w:rsidRPr="00B15176">
        <w:rPr>
          <w:sz w:val="24"/>
          <w:szCs w:val="24"/>
        </w:rPr>
        <w:t>н</w:t>
      </w:r>
      <w:r w:rsidR="007C7A39" w:rsidRPr="00B15176">
        <w:rPr>
          <w:sz w:val="24"/>
          <w:szCs w:val="24"/>
        </w:rPr>
        <w:t>а основании поступившей от заявителей жалобы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п</w:t>
      </w:r>
      <w:r w:rsidR="007C7A39" w:rsidRPr="00B15176">
        <w:rPr>
          <w:sz w:val="24"/>
          <w:szCs w:val="24"/>
        </w:rPr>
        <w:t>ри необходимости, выявленной по результатам плановой проверки.</w:t>
      </w:r>
    </w:p>
    <w:p w:rsidR="007C7A39" w:rsidRPr="00B15176" w:rsidRDefault="007C7A39" w:rsidP="007C7A39">
      <w:pPr>
        <w:widowControl w:val="0"/>
        <w:jc w:val="both"/>
        <w:rPr>
          <w:sz w:val="24"/>
          <w:szCs w:val="24"/>
        </w:rPr>
      </w:pPr>
      <w:r w:rsidRPr="00B15176">
        <w:rPr>
          <w:b/>
          <w:sz w:val="24"/>
          <w:szCs w:val="24"/>
        </w:rPr>
        <w:t>3</w:t>
      </w:r>
      <w:r w:rsidR="000F56BE">
        <w:rPr>
          <w:b/>
          <w:sz w:val="24"/>
          <w:szCs w:val="24"/>
        </w:rPr>
        <w:t>3</w:t>
      </w:r>
      <w:r w:rsidRPr="00B15176">
        <w:rPr>
          <w:b/>
          <w:sz w:val="24"/>
          <w:szCs w:val="24"/>
        </w:rPr>
        <w:t>.</w:t>
      </w:r>
      <w:r w:rsidR="00EE3E17" w:rsidRPr="00B15176">
        <w:rPr>
          <w:b/>
          <w:sz w:val="24"/>
          <w:szCs w:val="24"/>
        </w:rPr>
        <w:t>5</w:t>
      </w:r>
      <w:r w:rsidRPr="00B15176">
        <w:rPr>
          <w:b/>
          <w:sz w:val="24"/>
          <w:szCs w:val="24"/>
        </w:rPr>
        <w:t>.</w:t>
      </w:r>
      <w:r w:rsidRPr="00B15176">
        <w:rPr>
          <w:sz w:val="24"/>
          <w:szCs w:val="24"/>
        </w:rPr>
        <w:t xml:space="preserve"> Продолжительность плановых и внеплановых проверок не должна превышать один месяц. </w:t>
      </w:r>
    </w:p>
    <w:p w:rsidR="007C7A39" w:rsidRPr="00B15176" w:rsidRDefault="007C7A39" w:rsidP="007C7A39">
      <w:pPr>
        <w:widowControl w:val="0"/>
        <w:jc w:val="both"/>
        <w:rPr>
          <w:sz w:val="24"/>
          <w:szCs w:val="24"/>
        </w:rPr>
      </w:pPr>
      <w:r w:rsidRPr="00B15176">
        <w:rPr>
          <w:b/>
          <w:sz w:val="24"/>
          <w:szCs w:val="24"/>
        </w:rPr>
        <w:t>3</w:t>
      </w:r>
      <w:r w:rsidR="000F56BE">
        <w:rPr>
          <w:b/>
          <w:sz w:val="24"/>
          <w:szCs w:val="24"/>
        </w:rPr>
        <w:t>3</w:t>
      </w:r>
      <w:r w:rsidR="00E9279D"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bookmarkEnd w:id="30"/>
    <w:p w:rsidR="007C7A39" w:rsidRPr="00B15176" w:rsidRDefault="007C7A39" w:rsidP="007C7A39">
      <w:pPr>
        <w:ind w:firstLine="601"/>
        <w:jc w:val="both"/>
        <w:rPr>
          <w:noProof/>
          <w:sz w:val="24"/>
          <w:szCs w:val="24"/>
        </w:rPr>
      </w:pPr>
    </w:p>
    <w:bookmarkEnd w:id="31"/>
    <w:p w:rsidR="007C7A39" w:rsidRPr="00B15176" w:rsidRDefault="007C7A39" w:rsidP="00EE3E17">
      <w:pPr>
        <w:jc w:val="both"/>
        <w:rPr>
          <w:b/>
          <w:sz w:val="24"/>
          <w:szCs w:val="24"/>
        </w:rPr>
      </w:pPr>
      <w:r w:rsidRPr="00B15176">
        <w:rPr>
          <w:b/>
          <w:sz w:val="24"/>
          <w:szCs w:val="24"/>
        </w:rPr>
        <w:t>3</w:t>
      </w:r>
      <w:r w:rsidR="007502A5">
        <w:rPr>
          <w:b/>
          <w:sz w:val="24"/>
          <w:szCs w:val="24"/>
        </w:rPr>
        <w:t>4</w:t>
      </w:r>
      <w:r w:rsidRPr="00B15176">
        <w:rPr>
          <w:b/>
          <w:sz w:val="24"/>
          <w:szCs w:val="24"/>
        </w:rPr>
        <w:t>.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C7A39" w:rsidRPr="00B15176" w:rsidRDefault="007C7A39" w:rsidP="007C7A39">
      <w:pPr>
        <w:jc w:val="both"/>
        <w:rPr>
          <w:b/>
          <w:sz w:val="24"/>
          <w:szCs w:val="24"/>
        </w:rPr>
      </w:pPr>
      <w:bookmarkStart w:id="32" w:name="_Hlk14265485"/>
      <w:r w:rsidRPr="00B15176">
        <w:rPr>
          <w:b/>
          <w:sz w:val="24"/>
          <w:szCs w:val="24"/>
        </w:rPr>
        <w:t>3</w:t>
      </w:r>
      <w:r w:rsidR="007502A5">
        <w:rPr>
          <w:b/>
          <w:sz w:val="24"/>
          <w:szCs w:val="24"/>
        </w:rPr>
        <w:t>4</w:t>
      </w:r>
      <w:r w:rsidRPr="00B15176">
        <w:rPr>
          <w:b/>
          <w:sz w:val="24"/>
          <w:szCs w:val="24"/>
        </w:rPr>
        <w:t>.</w:t>
      </w:r>
      <w:r w:rsidR="004E6200" w:rsidRPr="00B15176">
        <w:rPr>
          <w:b/>
          <w:sz w:val="24"/>
          <w:szCs w:val="24"/>
        </w:rPr>
        <w:t>1</w:t>
      </w:r>
      <w:r w:rsidRPr="00B15176">
        <w:rPr>
          <w:b/>
          <w:sz w:val="24"/>
          <w:szCs w:val="24"/>
        </w:rPr>
        <w:t>.</w:t>
      </w:r>
      <w:r w:rsidRPr="00B15176">
        <w:rPr>
          <w:sz w:val="24"/>
          <w:szCs w:val="24"/>
        </w:rPr>
        <w:t xml:space="preserve"> 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B15176">
        <w:rPr>
          <w:b/>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7502A5">
        <w:rPr>
          <w:b/>
          <w:sz w:val="24"/>
          <w:szCs w:val="24"/>
        </w:rPr>
        <w:t>4</w:t>
      </w:r>
      <w:r w:rsidRPr="00B15176">
        <w:rPr>
          <w:b/>
          <w:sz w:val="24"/>
          <w:szCs w:val="24"/>
        </w:rPr>
        <w:t>.</w:t>
      </w:r>
      <w:r w:rsidR="004E6200" w:rsidRPr="00B15176">
        <w:rPr>
          <w:b/>
          <w:sz w:val="24"/>
          <w:szCs w:val="24"/>
        </w:rPr>
        <w:t>2</w:t>
      </w:r>
      <w:r w:rsidRPr="00B15176">
        <w:rPr>
          <w:b/>
          <w:sz w:val="24"/>
          <w:szCs w:val="24"/>
        </w:rPr>
        <w:t>.</w:t>
      </w:r>
      <w:r w:rsidRPr="00B15176">
        <w:rPr>
          <w:sz w:val="24"/>
          <w:szCs w:val="24"/>
        </w:rPr>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7C7A39" w:rsidRPr="00B15176" w:rsidRDefault="007C7A39" w:rsidP="007C7A39">
      <w:pPr>
        <w:widowControl w:val="0"/>
        <w:jc w:val="both"/>
        <w:rPr>
          <w:sz w:val="24"/>
          <w:szCs w:val="24"/>
        </w:rPr>
      </w:pPr>
      <w:r w:rsidRPr="00B15176">
        <w:rPr>
          <w:b/>
          <w:sz w:val="24"/>
          <w:szCs w:val="24"/>
        </w:rPr>
        <w:t>3</w:t>
      </w:r>
      <w:r w:rsidR="007502A5">
        <w:rPr>
          <w:b/>
          <w:sz w:val="24"/>
          <w:szCs w:val="24"/>
        </w:rPr>
        <w:t>4</w:t>
      </w:r>
      <w:r w:rsidR="00EE3E17" w:rsidRPr="00B15176">
        <w:rPr>
          <w:b/>
          <w:sz w:val="24"/>
          <w:szCs w:val="24"/>
        </w:rPr>
        <w:t>.</w:t>
      </w:r>
      <w:r w:rsidR="004E6200" w:rsidRPr="00B15176">
        <w:rPr>
          <w:b/>
          <w:sz w:val="24"/>
          <w:szCs w:val="24"/>
        </w:rPr>
        <w:t>3</w:t>
      </w:r>
      <w:r w:rsidRPr="00B15176">
        <w:rPr>
          <w:b/>
          <w:sz w:val="24"/>
          <w:szCs w:val="24"/>
        </w:rPr>
        <w:t>.</w:t>
      </w:r>
      <w:r w:rsidRPr="00B15176">
        <w:rPr>
          <w:sz w:val="24"/>
          <w:szCs w:val="24"/>
        </w:rPr>
        <w:t xml:space="preserve"> Должностные лица Администрации,</w:t>
      </w:r>
      <w:r w:rsidR="000D7E23" w:rsidRPr="00B15176">
        <w:rPr>
          <w:sz w:val="24"/>
          <w:szCs w:val="24"/>
        </w:rPr>
        <w:t xml:space="preserve"> МФЦ</w:t>
      </w:r>
      <w:r w:rsidRPr="00B15176">
        <w:rPr>
          <w:sz w:val="24"/>
          <w:szCs w:val="24"/>
        </w:rPr>
        <w:t xml:space="preserve"> по вине которых допущены нарушения положений настоящего регламента, несут дисциплинарную и иную ответственность в соответствии с действующим законодательством Российской Федерации.</w:t>
      </w:r>
    </w:p>
    <w:bookmarkEnd w:id="32"/>
    <w:p w:rsidR="007C7A39" w:rsidRPr="00B15176" w:rsidRDefault="007C7A39" w:rsidP="007C7A39">
      <w:pPr>
        <w:jc w:val="center"/>
        <w:rPr>
          <w:b/>
          <w:color w:val="7030A0"/>
          <w:sz w:val="24"/>
          <w:szCs w:val="24"/>
        </w:rPr>
      </w:pPr>
    </w:p>
    <w:p w:rsidR="007C7A39" w:rsidRPr="00B15176" w:rsidRDefault="007C7A39" w:rsidP="00EE3E17">
      <w:pPr>
        <w:jc w:val="both"/>
        <w:rPr>
          <w:b/>
          <w:sz w:val="24"/>
          <w:szCs w:val="24"/>
        </w:rPr>
      </w:pPr>
      <w:r w:rsidRPr="00B15176">
        <w:rPr>
          <w:b/>
          <w:sz w:val="24"/>
          <w:szCs w:val="24"/>
        </w:rPr>
        <w:t>3</w:t>
      </w:r>
      <w:r w:rsidR="007502A5">
        <w:rPr>
          <w:b/>
          <w:sz w:val="24"/>
          <w:szCs w:val="24"/>
        </w:rPr>
        <w:t>5</w:t>
      </w:r>
      <w:r w:rsidRPr="00B15176">
        <w:rPr>
          <w:b/>
          <w:sz w:val="24"/>
          <w:szCs w:val="24"/>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C7A39" w:rsidRPr="00B15176" w:rsidRDefault="007C7A39" w:rsidP="007C7A39">
      <w:pPr>
        <w:jc w:val="both"/>
        <w:rPr>
          <w:sz w:val="24"/>
          <w:szCs w:val="24"/>
        </w:rPr>
      </w:pPr>
      <w:bookmarkStart w:id="33" w:name="_Hlk10464090"/>
      <w:r w:rsidRPr="00B15176">
        <w:rPr>
          <w:b/>
          <w:sz w:val="24"/>
          <w:szCs w:val="24"/>
        </w:rPr>
        <w:t>3</w:t>
      </w:r>
      <w:r w:rsidR="007502A5">
        <w:rPr>
          <w:b/>
          <w:sz w:val="24"/>
          <w:szCs w:val="24"/>
        </w:rPr>
        <w:t>5</w:t>
      </w:r>
      <w:r w:rsidRPr="00B15176">
        <w:rPr>
          <w:b/>
          <w:sz w:val="24"/>
          <w:szCs w:val="24"/>
        </w:rPr>
        <w:t>.1.</w:t>
      </w:r>
      <w:r w:rsidRPr="00B15176">
        <w:rPr>
          <w:sz w:val="24"/>
          <w:szCs w:val="24"/>
        </w:rPr>
        <w:t xml:space="preserve">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w:t>
      </w:r>
      <w:r w:rsidR="000D7E23" w:rsidRPr="00B15176">
        <w:rPr>
          <w:sz w:val="24"/>
          <w:szCs w:val="24"/>
        </w:rPr>
        <w:t xml:space="preserve"> МФЦ,</w:t>
      </w:r>
      <w:r w:rsidRPr="00B15176">
        <w:rPr>
          <w:sz w:val="24"/>
          <w:szCs w:val="24"/>
        </w:rPr>
        <w:t xml:space="preserve"> 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7502A5">
        <w:rPr>
          <w:b/>
          <w:sz w:val="24"/>
          <w:szCs w:val="24"/>
        </w:rPr>
        <w:t>5</w:t>
      </w:r>
      <w:r w:rsidRPr="00B15176">
        <w:rPr>
          <w:b/>
          <w:sz w:val="24"/>
          <w:szCs w:val="24"/>
        </w:rPr>
        <w:t>.2.</w:t>
      </w:r>
      <w:r w:rsidRPr="00B15176">
        <w:rPr>
          <w:sz w:val="24"/>
          <w:szCs w:val="24"/>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 Администрации, </w:t>
      </w:r>
      <w:r w:rsidR="000D7E23" w:rsidRPr="00B15176">
        <w:rPr>
          <w:sz w:val="24"/>
          <w:szCs w:val="24"/>
        </w:rPr>
        <w:t xml:space="preserve">МФЦ, </w:t>
      </w:r>
      <w:r w:rsidRPr="00B15176">
        <w:rPr>
          <w:sz w:val="24"/>
          <w:szCs w:val="24"/>
        </w:rPr>
        <w:t>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7502A5">
        <w:rPr>
          <w:b/>
          <w:sz w:val="24"/>
          <w:szCs w:val="24"/>
        </w:rPr>
        <w:t>5</w:t>
      </w:r>
      <w:r w:rsidRPr="00B15176">
        <w:rPr>
          <w:b/>
          <w:sz w:val="24"/>
          <w:szCs w:val="24"/>
        </w:rPr>
        <w:t>.3.</w:t>
      </w:r>
      <w:r w:rsidRPr="00B15176">
        <w:rPr>
          <w:sz w:val="24"/>
          <w:szCs w:val="24"/>
        </w:rPr>
        <w:t xml:space="preserve"> Контроль за предоставлением муниципальной услуги осуществляется в следующих формах:</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т</w:t>
      </w:r>
      <w:r w:rsidR="007C7A39" w:rsidRPr="00B15176">
        <w:rPr>
          <w:sz w:val="24"/>
          <w:szCs w:val="24"/>
        </w:rPr>
        <w:t>екущий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в</w:t>
      </w:r>
      <w:r w:rsidR="007C7A39" w:rsidRPr="00B15176">
        <w:rPr>
          <w:sz w:val="24"/>
          <w:szCs w:val="24"/>
        </w:rPr>
        <w:t>нутриведомственный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к</w:t>
      </w:r>
      <w:r w:rsidR="007C7A39" w:rsidRPr="00B15176">
        <w:rPr>
          <w:sz w:val="24"/>
          <w:szCs w:val="24"/>
        </w:rPr>
        <w:t>онтроль со стороны граждан, их объединений и организаций.</w:t>
      </w:r>
    </w:p>
    <w:p w:rsidR="007C7A39" w:rsidRPr="00B15176" w:rsidRDefault="007C7A39" w:rsidP="007C7A39">
      <w:pPr>
        <w:jc w:val="both"/>
        <w:rPr>
          <w:sz w:val="24"/>
          <w:szCs w:val="24"/>
        </w:rPr>
      </w:pPr>
      <w:r w:rsidRPr="00B15176">
        <w:rPr>
          <w:b/>
          <w:sz w:val="24"/>
          <w:szCs w:val="24"/>
        </w:rPr>
        <w:t>3</w:t>
      </w:r>
      <w:r w:rsidR="007502A5">
        <w:rPr>
          <w:b/>
          <w:sz w:val="24"/>
          <w:szCs w:val="24"/>
        </w:rPr>
        <w:t>5</w:t>
      </w:r>
      <w:r w:rsidRPr="00B15176">
        <w:rPr>
          <w:b/>
          <w:sz w:val="24"/>
          <w:szCs w:val="24"/>
        </w:rPr>
        <w:t>.4.</w:t>
      </w:r>
      <w:r w:rsidRPr="00B15176">
        <w:rPr>
          <w:sz w:val="24"/>
          <w:szCs w:val="24"/>
        </w:rPr>
        <w:t xml:space="preserve"> Система контроля предоставления муниципальной услуги включает в себя: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о</w:t>
      </w:r>
      <w:r w:rsidR="007C7A39" w:rsidRPr="00B15176">
        <w:rPr>
          <w:sz w:val="24"/>
          <w:szCs w:val="24"/>
        </w:rPr>
        <w:t xml:space="preserve">рганизацию контроля за исполнением административных процедур в сроки, установленные </w:t>
      </w:r>
      <w:r w:rsidR="000D7E23" w:rsidRPr="00B15176">
        <w:rPr>
          <w:sz w:val="24"/>
          <w:szCs w:val="24"/>
        </w:rPr>
        <w:t xml:space="preserve">настоящим </w:t>
      </w:r>
      <w:r w:rsidR="007C7A39" w:rsidRPr="00B15176">
        <w:rPr>
          <w:sz w:val="24"/>
          <w:szCs w:val="24"/>
        </w:rPr>
        <w:t>регламентом;</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п</w:t>
      </w:r>
      <w:r w:rsidR="007C7A39" w:rsidRPr="00B15176">
        <w:rPr>
          <w:sz w:val="24"/>
          <w:szCs w:val="24"/>
        </w:rPr>
        <w:t>роверку хода и качества предоставления муниципальной услуги;</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у</w:t>
      </w:r>
      <w:r w:rsidR="007C7A39" w:rsidRPr="00B15176">
        <w:rPr>
          <w:sz w:val="24"/>
          <w:szCs w:val="24"/>
        </w:rPr>
        <w:t xml:space="preserve">чет и анализ результатов исполнительской дисциплины должностных лиц Администрации, </w:t>
      </w:r>
      <w:r w:rsidR="000D7E23" w:rsidRPr="00B15176">
        <w:rPr>
          <w:sz w:val="24"/>
          <w:szCs w:val="24"/>
        </w:rPr>
        <w:t xml:space="preserve">МФЦ, </w:t>
      </w:r>
      <w:r w:rsidR="007C7A39" w:rsidRPr="00B15176">
        <w:rPr>
          <w:sz w:val="24"/>
          <w:szCs w:val="24"/>
        </w:rPr>
        <w:t>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lastRenderedPageBreak/>
        <w:t>3</w:t>
      </w:r>
      <w:r w:rsidR="007502A5">
        <w:rPr>
          <w:b/>
          <w:sz w:val="24"/>
          <w:szCs w:val="24"/>
        </w:rPr>
        <w:t>5</w:t>
      </w:r>
      <w:r w:rsidRPr="00B15176">
        <w:rPr>
          <w:b/>
          <w:sz w:val="24"/>
          <w:szCs w:val="24"/>
        </w:rPr>
        <w:t>.5.</w:t>
      </w:r>
      <w:r w:rsidRPr="00B15176">
        <w:rPr>
          <w:sz w:val="24"/>
          <w:szCs w:val="24"/>
        </w:rPr>
        <w:t xml:space="preserve"> 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7C7A39" w:rsidRPr="00B15176" w:rsidRDefault="00E9279D" w:rsidP="00E9279D">
      <w:pPr>
        <w:jc w:val="both"/>
        <w:rPr>
          <w:sz w:val="24"/>
          <w:szCs w:val="24"/>
        </w:rPr>
      </w:pPr>
      <w:bookmarkStart w:id="34" w:name="_Hlk14265658"/>
      <w:r w:rsidRPr="00B15176">
        <w:rPr>
          <w:sz w:val="24"/>
          <w:szCs w:val="24"/>
        </w:rPr>
        <w:t xml:space="preserve">     </w:t>
      </w:r>
      <w:r w:rsidR="007C7A39" w:rsidRPr="00B15176">
        <w:rPr>
          <w:sz w:val="24"/>
          <w:szCs w:val="24"/>
        </w:rPr>
        <w:t>Специалист Администрации,</w:t>
      </w:r>
      <w:r w:rsidRPr="00B15176">
        <w:rPr>
          <w:sz w:val="24"/>
          <w:szCs w:val="24"/>
        </w:rPr>
        <w:t xml:space="preserve"> специалист МФЦ </w:t>
      </w:r>
      <w:r w:rsidR="007C7A39" w:rsidRPr="00B15176">
        <w:rPr>
          <w:sz w:val="24"/>
          <w:szCs w:val="24"/>
        </w:rPr>
        <w:t xml:space="preserve"> в случае обращения заявителя за предоставлением муниципальной услуги через </w:t>
      </w:r>
      <w:r w:rsidRPr="00B15176">
        <w:rPr>
          <w:sz w:val="24"/>
          <w:szCs w:val="24"/>
        </w:rPr>
        <w:t>МФЦ</w:t>
      </w:r>
      <w:r w:rsidR="000D7E23" w:rsidRPr="00B15176">
        <w:rPr>
          <w:sz w:val="24"/>
          <w:szCs w:val="24"/>
        </w:rPr>
        <w:t>,</w:t>
      </w:r>
      <w:r w:rsidR="001B2FCD" w:rsidRPr="00B15176">
        <w:rPr>
          <w:sz w:val="24"/>
          <w:szCs w:val="24"/>
        </w:rPr>
        <w:t xml:space="preserve"> </w:t>
      </w:r>
      <w:r w:rsidR="007C7A39" w:rsidRPr="00B15176">
        <w:rPr>
          <w:sz w:val="24"/>
          <w:szCs w:val="24"/>
        </w:rPr>
        <w:t xml:space="preserve">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12" w:history="1">
        <w:r w:rsidR="007C7A39" w:rsidRPr="00B15176">
          <w:rPr>
            <w:sz w:val="24"/>
            <w:szCs w:val="24"/>
          </w:rPr>
          <w:t>https://vashkontrol.ru/</w:t>
        </w:r>
      </w:hyperlink>
      <w:r w:rsidR="007C7A39" w:rsidRPr="00B15176">
        <w:rPr>
          <w:sz w:val="24"/>
          <w:szCs w:val="24"/>
        </w:rPr>
        <w:t xml:space="preserve"> в сети Интернет.</w:t>
      </w:r>
    </w:p>
    <w:bookmarkEnd w:id="33"/>
    <w:bookmarkEnd w:id="34"/>
    <w:p w:rsidR="007C7A39" w:rsidRPr="00B15176" w:rsidRDefault="007C7A39" w:rsidP="007C7A39">
      <w:pPr>
        <w:jc w:val="center"/>
        <w:rPr>
          <w:b/>
          <w:sz w:val="24"/>
          <w:szCs w:val="24"/>
        </w:rPr>
      </w:pPr>
    </w:p>
    <w:p w:rsidR="000D7E23" w:rsidRPr="00B15176" w:rsidRDefault="007C7A39" w:rsidP="007C7A39">
      <w:pPr>
        <w:jc w:val="center"/>
        <w:rPr>
          <w:b/>
          <w:sz w:val="24"/>
          <w:szCs w:val="24"/>
        </w:rPr>
      </w:pPr>
      <w:r w:rsidRPr="00B15176">
        <w:rPr>
          <w:b/>
          <w:sz w:val="24"/>
          <w:szCs w:val="24"/>
        </w:rPr>
        <w:t>Р</w:t>
      </w:r>
      <w:r w:rsidR="00C43C30" w:rsidRPr="00B15176">
        <w:rPr>
          <w:b/>
          <w:sz w:val="24"/>
          <w:szCs w:val="24"/>
        </w:rPr>
        <w:t>АЗДЕЛ</w:t>
      </w:r>
      <w:r w:rsidRPr="00B15176">
        <w:rPr>
          <w:b/>
          <w:sz w:val="24"/>
          <w:szCs w:val="24"/>
        </w:rPr>
        <w:t xml:space="preserve"> </w:t>
      </w:r>
      <w:r w:rsidRPr="00B15176">
        <w:rPr>
          <w:b/>
          <w:sz w:val="24"/>
          <w:szCs w:val="24"/>
          <w:lang w:val="en-US"/>
        </w:rPr>
        <w:t>V</w:t>
      </w:r>
      <w:r w:rsidRPr="00B15176">
        <w:rPr>
          <w:b/>
          <w:sz w:val="24"/>
          <w:szCs w:val="24"/>
        </w:rPr>
        <w:t xml:space="preserve">. </w:t>
      </w:r>
    </w:p>
    <w:p w:rsidR="007C7A39" w:rsidRPr="00B15176" w:rsidRDefault="00661F3A" w:rsidP="007C7A39">
      <w:pPr>
        <w:jc w:val="center"/>
        <w:rPr>
          <w:b/>
          <w:sz w:val="24"/>
          <w:szCs w:val="24"/>
        </w:rPr>
      </w:pPr>
      <w:r w:rsidRPr="00B15176">
        <w:rPr>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ГОСУДАРТВЕННЫХ И МУНИЦИПАЛЬНЫХ УСЛУГ, ОРГАНИЗАЦИЙ, А ТАКЖЕ ИХ ДОЛЖНОСТНЫХ ЛИЦ</w:t>
      </w:r>
    </w:p>
    <w:p w:rsidR="007C7A39" w:rsidRPr="00B15176" w:rsidRDefault="007C7A39" w:rsidP="00EE3E17">
      <w:pPr>
        <w:tabs>
          <w:tab w:val="left" w:pos="567"/>
        </w:tabs>
        <w:jc w:val="both"/>
        <w:rPr>
          <w:b/>
          <w:sz w:val="24"/>
          <w:szCs w:val="24"/>
        </w:rPr>
      </w:pPr>
      <w:r w:rsidRPr="00B15176">
        <w:rPr>
          <w:b/>
          <w:sz w:val="24"/>
          <w:szCs w:val="24"/>
        </w:rPr>
        <w:t>3</w:t>
      </w:r>
      <w:r w:rsidR="00A572E3">
        <w:rPr>
          <w:b/>
          <w:sz w:val="24"/>
          <w:szCs w:val="24"/>
        </w:rPr>
        <w:t>6</w:t>
      </w:r>
      <w:r w:rsidRPr="00B15176">
        <w:rPr>
          <w:b/>
          <w:sz w:val="24"/>
          <w:szCs w:val="24"/>
        </w:rPr>
        <w:t>. 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A572E3" w:rsidRPr="00A572E3" w:rsidRDefault="007C7A39" w:rsidP="00A572E3">
      <w:pPr>
        <w:tabs>
          <w:tab w:val="left" w:pos="709"/>
        </w:tabs>
        <w:jc w:val="both"/>
        <w:rPr>
          <w:sz w:val="24"/>
          <w:szCs w:val="24"/>
        </w:rPr>
      </w:pPr>
      <w:r w:rsidRPr="00B15176">
        <w:rPr>
          <w:b/>
          <w:sz w:val="24"/>
          <w:szCs w:val="24"/>
        </w:rPr>
        <w:t>3</w:t>
      </w:r>
      <w:r w:rsidR="00A572E3">
        <w:rPr>
          <w:b/>
          <w:sz w:val="24"/>
          <w:szCs w:val="24"/>
        </w:rPr>
        <w:t>6</w:t>
      </w:r>
      <w:r w:rsidRPr="00B15176">
        <w:rPr>
          <w:b/>
          <w:sz w:val="24"/>
          <w:szCs w:val="24"/>
        </w:rPr>
        <w:t>.1.</w:t>
      </w:r>
      <w:r w:rsidRPr="00B15176">
        <w:rPr>
          <w:sz w:val="24"/>
          <w:szCs w:val="24"/>
        </w:rPr>
        <w:t xml:space="preserve"> </w:t>
      </w:r>
      <w:r w:rsidR="00A572E3" w:rsidRPr="00A572E3">
        <w:rPr>
          <w:sz w:val="24"/>
          <w:szCs w:val="24"/>
        </w:rPr>
        <w:t>Решения, принятые в ходе предоставления муниципальной услуги на основании Административного регламента, действия (бездействие) уполномоченного органа, предоставляющего муниципальную услугу, его должностного лица, муниципального служащего, работника многофункционального центра предоставления государственных и муниципальных услуг могут быть обжалованы заявителем в досудебном (внесудебном) порядке (далее – жалоба).</w:t>
      </w:r>
    </w:p>
    <w:p w:rsidR="00A572E3" w:rsidRPr="00A572E3" w:rsidRDefault="00A572E3" w:rsidP="00A572E3">
      <w:pPr>
        <w:tabs>
          <w:tab w:val="left" w:pos="709"/>
        </w:tabs>
        <w:jc w:val="both"/>
        <w:rPr>
          <w:sz w:val="24"/>
          <w:szCs w:val="24"/>
        </w:rPr>
      </w:pPr>
      <w:r w:rsidRPr="00A572E3">
        <w:rPr>
          <w:sz w:val="24"/>
          <w:szCs w:val="24"/>
        </w:rPr>
        <w:t>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 их работников, осуществляется в порядке, установленном Правительством Российской Федерации (далее соответственно – привлекаемые организации, Федеральный закон № 210-ФЗ).</w:t>
      </w:r>
    </w:p>
    <w:p w:rsidR="00A572E3" w:rsidRPr="00A572E3" w:rsidRDefault="00A572E3" w:rsidP="00A572E3">
      <w:pPr>
        <w:tabs>
          <w:tab w:val="left" w:pos="709"/>
        </w:tabs>
        <w:jc w:val="both"/>
        <w:rPr>
          <w:sz w:val="24"/>
          <w:szCs w:val="24"/>
        </w:rPr>
      </w:pPr>
      <w:r w:rsidRPr="00A572E3">
        <w:rPr>
          <w:sz w:val="24"/>
          <w:szCs w:val="24"/>
        </w:rPr>
        <w:t>Подача и рассмотрение жалоб на решения и действия (бездействие) многофункционального центра,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многофункционального центра, его работников, установленных постановлением Правительства Удмуртской Республики.</w:t>
      </w:r>
    </w:p>
    <w:p w:rsidR="00A572E3" w:rsidRPr="00A572E3" w:rsidRDefault="00A572E3" w:rsidP="00A572E3">
      <w:pPr>
        <w:tabs>
          <w:tab w:val="left" w:pos="709"/>
        </w:tabs>
        <w:jc w:val="both"/>
        <w:rPr>
          <w:sz w:val="24"/>
          <w:szCs w:val="24"/>
        </w:rPr>
      </w:pPr>
      <w:r w:rsidRPr="00A572E3">
        <w:rPr>
          <w:sz w:val="24"/>
          <w:szCs w:val="24"/>
        </w:rPr>
        <w:t>Информация о порядке подачи и рассмотрения жалобы предоставляется заявителю:</w:t>
      </w:r>
    </w:p>
    <w:p w:rsidR="00A572E3" w:rsidRPr="00A572E3" w:rsidRDefault="00A572E3" w:rsidP="00A572E3">
      <w:pPr>
        <w:tabs>
          <w:tab w:val="left" w:pos="0"/>
        </w:tabs>
        <w:ind w:firstLine="284"/>
        <w:jc w:val="both"/>
        <w:rPr>
          <w:sz w:val="24"/>
          <w:szCs w:val="24"/>
        </w:rPr>
      </w:pPr>
      <w:r>
        <w:rPr>
          <w:sz w:val="24"/>
          <w:szCs w:val="24"/>
        </w:rPr>
        <w:t xml:space="preserve">1) </w:t>
      </w:r>
      <w:r w:rsidRPr="00A572E3">
        <w:rPr>
          <w:sz w:val="24"/>
          <w:szCs w:val="24"/>
        </w:rPr>
        <w:t>в устной форме по телефону и (или) при личном приеме;</w:t>
      </w:r>
    </w:p>
    <w:p w:rsidR="00A572E3" w:rsidRPr="00A572E3" w:rsidRDefault="00A572E3" w:rsidP="00A572E3">
      <w:pPr>
        <w:tabs>
          <w:tab w:val="left" w:pos="0"/>
        </w:tabs>
        <w:ind w:firstLine="284"/>
        <w:jc w:val="both"/>
        <w:rPr>
          <w:sz w:val="24"/>
          <w:szCs w:val="24"/>
        </w:rPr>
      </w:pPr>
      <w:r>
        <w:rPr>
          <w:sz w:val="24"/>
          <w:szCs w:val="24"/>
        </w:rPr>
        <w:t xml:space="preserve">2) </w:t>
      </w:r>
      <w:r w:rsidRPr="00A572E3">
        <w:rPr>
          <w:sz w:val="24"/>
          <w:szCs w:val="24"/>
        </w:rPr>
        <w:t>в письменной форме почтовым отправлением или электронным сообщением по адресу, указанному заявителем (его представителем);</w:t>
      </w:r>
    </w:p>
    <w:p w:rsidR="00A572E3" w:rsidRPr="00A572E3" w:rsidRDefault="00A572E3" w:rsidP="00A572E3">
      <w:pPr>
        <w:tabs>
          <w:tab w:val="left" w:pos="0"/>
        </w:tabs>
        <w:ind w:firstLine="284"/>
        <w:jc w:val="both"/>
        <w:rPr>
          <w:sz w:val="24"/>
          <w:szCs w:val="24"/>
        </w:rPr>
      </w:pPr>
      <w:r>
        <w:rPr>
          <w:sz w:val="24"/>
          <w:szCs w:val="24"/>
        </w:rPr>
        <w:t xml:space="preserve">3) </w:t>
      </w:r>
      <w:r w:rsidRPr="00A572E3">
        <w:rPr>
          <w:sz w:val="24"/>
          <w:szCs w:val="24"/>
        </w:rPr>
        <w:t>посредством размещения информации:</w:t>
      </w:r>
    </w:p>
    <w:p w:rsidR="00A572E3" w:rsidRPr="00A572E3" w:rsidRDefault="00A572E3" w:rsidP="00A572E3">
      <w:pPr>
        <w:tabs>
          <w:tab w:val="left" w:pos="0"/>
        </w:tabs>
        <w:ind w:firstLine="284"/>
        <w:jc w:val="both"/>
        <w:rPr>
          <w:sz w:val="24"/>
          <w:szCs w:val="24"/>
        </w:rPr>
      </w:pPr>
      <w:r w:rsidRPr="00A572E3">
        <w:rPr>
          <w:sz w:val="24"/>
          <w:szCs w:val="24"/>
        </w:rPr>
        <w:t>- на информационных стендах в местах предоставления муниципальной услуги;</w:t>
      </w:r>
    </w:p>
    <w:p w:rsidR="00A572E3" w:rsidRPr="00A572E3" w:rsidRDefault="00A572E3" w:rsidP="00A572E3">
      <w:pPr>
        <w:tabs>
          <w:tab w:val="left" w:pos="0"/>
        </w:tabs>
        <w:ind w:firstLine="284"/>
        <w:jc w:val="both"/>
        <w:rPr>
          <w:sz w:val="24"/>
          <w:szCs w:val="24"/>
        </w:rPr>
      </w:pPr>
      <w:r w:rsidRPr="00A572E3">
        <w:rPr>
          <w:sz w:val="24"/>
          <w:szCs w:val="24"/>
        </w:rPr>
        <w:t>- на официальном сайте уполномоченного органа, предоставляющего государственную услугу;</w:t>
      </w:r>
    </w:p>
    <w:p w:rsidR="00A572E3" w:rsidRPr="00A572E3" w:rsidRDefault="00A572E3" w:rsidP="00A572E3">
      <w:pPr>
        <w:tabs>
          <w:tab w:val="left" w:pos="0"/>
        </w:tabs>
        <w:ind w:firstLine="284"/>
        <w:jc w:val="both"/>
        <w:rPr>
          <w:sz w:val="24"/>
          <w:szCs w:val="24"/>
        </w:rPr>
      </w:pPr>
      <w:r w:rsidRPr="00A572E3">
        <w:rPr>
          <w:sz w:val="24"/>
          <w:szCs w:val="24"/>
        </w:rPr>
        <w:t>- на официальном сайте многофункционального центра;</w:t>
      </w:r>
    </w:p>
    <w:p w:rsidR="00A572E3" w:rsidRPr="00A572E3" w:rsidRDefault="00A572E3" w:rsidP="00A572E3">
      <w:pPr>
        <w:tabs>
          <w:tab w:val="left" w:pos="0"/>
        </w:tabs>
        <w:ind w:firstLine="284"/>
        <w:jc w:val="both"/>
        <w:rPr>
          <w:sz w:val="24"/>
          <w:szCs w:val="24"/>
        </w:rPr>
      </w:pPr>
      <w:r w:rsidRPr="00A572E3">
        <w:rPr>
          <w:sz w:val="24"/>
          <w:szCs w:val="24"/>
        </w:rPr>
        <w:t>- в федеральной государственной информационной системе «Единый портал государственных и муниципальных услуг (функций)» www.gosuslugi.ru;</w:t>
      </w:r>
    </w:p>
    <w:p w:rsidR="007C7A39" w:rsidRPr="00B15176" w:rsidRDefault="00A572E3" w:rsidP="00A572E3">
      <w:pPr>
        <w:tabs>
          <w:tab w:val="left" w:pos="0"/>
        </w:tabs>
        <w:ind w:firstLine="284"/>
        <w:jc w:val="both"/>
        <w:rPr>
          <w:sz w:val="24"/>
          <w:szCs w:val="24"/>
        </w:rPr>
      </w:pPr>
      <w:r w:rsidRPr="00A572E3">
        <w:rPr>
          <w:sz w:val="24"/>
          <w:szCs w:val="24"/>
        </w:rPr>
        <w:t>- в государственной информационной системе Удмуртской Республики «Портал государственных и муниципальных услуг (функций)» www.uslugi.udmurt.ru и услуги.удмуртия.рф.</w:t>
      </w:r>
    </w:p>
    <w:p w:rsidR="007C7A39" w:rsidRPr="00B15176" w:rsidRDefault="007C7A39" w:rsidP="007C7A39">
      <w:pPr>
        <w:tabs>
          <w:tab w:val="left" w:pos="567"/>
        </w:tabs>
        <w:jc w:val="both"/>
        <w:rPr>
          <w:i/>
          <w:iCs/>
          <w:sz w:val="24"/>
          <w:szCs w:val="24"/>
        </w:rPr>
      </w:pPr>
      <w:r w:rsidRPr="00B15176">
        <w:rPr>
          <w:b/>
          <w:sz w:val="24"/>
          <w:szCs w:val="24"/>
        </w:rPr>
        <w:t>3</w:t>
      </w:r>
      <w:r w:rsidR="00A572E3">
        <w:rPr>
          <w:b/>
          <w:sz w:val="24"/>
          <w:szCs w:val="24"/>
        </w:rPr>
        <w:t>6</w:t>
      </w:r>
      <w:r w:rsidRPr="00B15176">
        <w:rPr>
          <w:b/>
          <w:sz w:val="24"/>
          <w:szCs w:val="24"/>
        </w:rPr>
        <w:t>.</w:t>
      </w:r>
      <w:r w:rsidR="00E9279D" w:rsidRPr="00B15176">
        <w:rPr>
          <w:b/>
          <w:sz w:val="24"/>
          <w:szCs w:val="24"/>
        </w:rPr>
        <w:t>2</w:t>
      </w:r>
      <w:r w:rsidRPr="00B15176">
        <w:rPr>
          <w:b/>
          <w:sz w:val="24"/>
          <w:szCs w:val="24"/>
        </w:rPr>
        <w:t>.</w:t>
      </w:r>
      <w:r w:rsidRPr="00B15176">
        <w:rPr>
          <w:sz w:val="24"/>
          <w:szCs w:val="24"/>
        </w:rPr>
        <w:t xml:space="preserve"> </w:t>
      </w:r>
      <w:bookmarkStart w:id="35" w:name="_Hlk14265890"/>
      <w:r w:rsidRPr="00B15176">
        <w:rPr>
          <w:rStyle w:val="a8"/>
          <w:i w:val="0"/>
          <w:iCs w:val="0"/>
          <w:sz w:val="24"/>
          <w:szCs w:val="24"/>
        </w:rPr>
        <w:t>Заявитель может обратиться с жалобой, в том числе в следующих случаях:</w:t>
      </w:r>
      <w:bookmarkEnd w:id="35"/>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1) нарушения срока регистрации заявления заявителя о предоставлении муниципальной услуги</w:t>
      </w:r>
      <w:r w:rsidR="006812CD" w:rsidRPr="00B15176">
        <w:rPr>
          <w:sz w:val="24"/>
          <w:szCs w:val="24"/>
        </w:rPr>
        <w:t xml:space="preserve">, запроса, указанного в статье 15.1 Федерального закона от </w:t>
      </w:r>
      <w:r w:rsidR="006812CD" w:rsidRPr="00B15176">
        <w:rPr>
          <w:sz w:val="24"/>
          <w:szCs w:val="24"/>
        </w:rPr>
        <w:lastRenderedPageBreak/>
        <w:t>27.07.2010 №210-ФЗ «Об организации предоставления государственных и муниципальных услуг</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2) нарушения срока предоставления муниципальной услуги</w:t>
      </w:r>
      <w:r w:rsidR="006812CD" w:rsidRPr="00B15176">
        <w:rPr>
          <w:sz w:val="24"/>
          <w:szCs w:val="24"/>
        </w:rPr>
        <w:t>.</w:t>
      </w:r>
      <w:r w:rsidR="006812CD" w:rsidRPr="00B15176">
        <w:t xml:space="preserve"> </w:t>
      </w:r>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6812CD"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3</w:t>
      </w:r>
      <w:r w:rsidR="006812CD" w:rsidRPr="00B15176">
        <w:rPr>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4) отказа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p>
    <w:p w:rsidR="006812CD"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 xml:space="preserve">5) </w:t>
      </w:r>
      <w:r w:rsidR="006812CD" w:rsidRPr="00B15176">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sidR="006812CD" w:rsidRPr="00B15176">
        <w:rPr>
          <w:sz w:val="24"/>
          <w:szCs w:val="24"/>
        </w:rPr>
        <w:t>, муниципальными правовыми актами</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7)</w:t>
      </w:r>
      <w:r w:rsidR="006812CD" w:rsidRPr="00B15176">
        <w:t xml:space="preserve"> </w:t>
      </w:r>
      <w:r w:rsidR="006812CD" w:rsidRPr="00B15176">
        <w:rPr>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7C7A39" w:rsidRPr="00B15176" w:rsidRDefault="00E9279D" w:rsidP="00E9279D">
      <w:pPr>
        <w:tabs>
          <w:tab w:val="left" w:pos="0"/>
          <w:tab w:val="left" w:pos="1134"/>
        </w:tabs>
        <w:jc w:val="both"/>
        <w:rPr>
          <w:color w:val="000000"/>
          <w:sz w:val="24"/>
          <w:szCs w:val="24"/>
          <w:shd w:val="clear" w:color="auto" w:fill="FFFFFF"/>
        </w:rPr>
      </w:pPr>
      <w:r w:rsidRPr="00B15176">
        <w:rPr>
          <w:sz w:val="24"/>
          <w:szCs w:val="24"/>
        </w:rPr>
        <w:t xml:space="preserve">     </w:t>
      </w:r>
      <w:r w:rsidR="007C7A39" w:rsidRPr="00B15176">
        <w:rPr>
          <w:sz w:val="24"/>
          <w:szCs w:val="24"/>
        </w:rPr>
        <w:t>8) н</w:t>
      </w:r>
      <w:r w:rsidR="007C7A39" w:rsidRPr="00B15176">
        <w:rPr>
          <w:color w:val="000000"/>
          <w:sz w:val="24"/>
          <w:szCs w:val="24"/>
          <w:shd w:val="clear" w:color="auto" w:fill="FFFFFF"/>
        </w:rPr>
        <w:t>арушения срока или порядка выдачи документов по результатам предоставления муниципальной услуги;</w:t>
      </w:r>
    </w:p>
    <w:p w:rsidR="007C7A39" w:rsidRPr="00B15176" w:rsidRDefault="00E9279D" w:rsidP="00E9279D">
      <w:pPr>
        <w:pStyle w:val="a6"/>
        <w:jc w:val="both"/>
        <w:rPr>
          <w:rFonts w:ascii="Times New Roman" w:hAnsi="Times New Roman" w:cs="Times New Roman"/>
          <w:color w:val="000000"/>
          <w:sz w:val="24"/>
          <w:szCs w:val="24"/>
          <w:shd w:val="clear" w:color="auto" w:fill="FFFFFF"/>
        </w:rPr>
      </w:pPr>
      <w:r w:rsidRPr="00B15176">
        <w:rPr>
          <w:rFonts w:ascii="Times New Roman" w:hAnsi="Times New Roman" w:cs="Times New Roman"/>
          <w:color w:val="000000"/>
          <w:sz w:val="24"/>
          <w:szCs w:val="24"/>
          <w:shd w:val="clear" w:color="auto" w:fill="FFFFFF"/>
        </w:rPr>
        <w:t xml:space="preserve">     </w:t>
      </w:r>
      <w:r w:rsidR="007C7A39" w:rsidRPr="00B15176">
        <w:rPr>
          <w:rFonts w:ascii="Times New Roman" w:hAnsi="Times New Roman" w:cs="Times New Roman"/>
          <w:color w:val="000000"/>
          <w:sz w:val="24"/>
          <w:szCs w:val="24"/>
          <w:shd w:val="clear" w:color="auto" w:fill="FFFFFF"/>
        </w:rPr>
        <w:t>9</w:t>
      </w:r>
      <w:r w:rsidR="006812CD" w:rsidRPr="00B15176">
        <w:rPr>
          <w:rFonts w:ascii="Times New Roman" w:hAnsi="Times New Roman" w:cs="Times New Roman"/>
          <w:color w:val="000000"/>
          <w:sz w:val="24"/>
          <w:szCs w:val="24"/>
          <w:shd w:val="clear" w:color="auto" w:fill="FFFFFF"/>
        </w:rPr>
        <w:t>)</w:t>
      </w:r>
      <w:r w:rsidR="006812CD" w:rsidRPr="00B15176">
        <w:t xml:space="preserve"> </w:t>
      </w:r>
      <w:r w:rsidR="006812CD" w:rsidRPr="00B15176">
        <w:rPr>
          <w:rFonts w:ascii="Times New Roman" w:hAnsi="Times New Roman" w:cs="Times New Roman"/>
          <w:color w:val="000000"/>
          <w:sz w:val="24"/>
          <w:szCs w:val="24"/>
          <w:shd w:val="clear" w:color="auto" w:fill="FFFFFF"/>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006812CD" w:rsidRPr="00B15176">
        <w:rPr>
          <w:rFonts w:ascii="Times New Roman" w:hAnsi="Times New Roman" w:cs="Times New Roman"/>
          <w:color w:val="000000"/>
          <w:sz w:val="24"/>
          <w:szCs w:val="24"/>
          <w:shd w:val="clear" w:color="auto" w:fill="FFFFFF"/>
        </w:rPr>
        <w:lastRenderedPageBreak/>
        <w:t>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6812CD" w:rsidRPr="00B15176" w:rsidRDefault="00E9279D" w:rsidP="00E9279D">
      <w:pPr>
        <w:pStyle w:val="a6"/>
        <w:jc w:val="both"/>
        <w:rPr>
          <w:rStyle w:val="a8"/>
          <w:rFonts w:ascii="Times New Roman" w:hAnsi="Times New Roman" w:cs="Times New Roman"/>
          <w:i w:val="0"/>
          <w:sz w:val="24"/>
          <w:szCs w:val="24"/>
        </w:rPr>
      </w:pPr>
      <w:r w:rsidRPr="00B15176">
        <w:rPr>
          <w:rStyle w:val="a8"/>
          <w:rFonts w:ascii="Times New Roman" w:hAnsi="Times New Roman" w:cs="Times New Roman"/>
          <w:i w:val="0"/>
          <w:sz w:val="24"/>
          <w:szCs w:val="24"/>
        </w:rPr>
        <w:t xml:space="preserve">     </w:t>
      </w:r>
      <w:r w:rsidR="006812CD" w:rsidRPr="00B15176">
        <w:rPr>
          <w:rStyle w:val="a8"/>
          <w:rFonts w:ascii="Times New Roman" w:hAnsi="Times New Roman" w:cs="Times New Roman"/>
          <w:i w:val="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7C7A39" w:rsidRPr="00B15176" w:rsidRDefault="007C7A39" w:rsidP="007C7A39">
      <w:pPr>
        <w:tabs>
          <w:tab w:val="left" w:pos="567"/>
        </w:tabs>
        <w:ind w:firstLine="567"/>
        <w:jc w:val="both"/>
        <w:rPr>
          <w:sz w:val="24"/>
          <w:szCs w:val="24"/>
        </w:rPr>
      </w:pPr>
    </w:p>
    <w:p w:rsidR="007C7A39" w:rsidRPr="00B15176" w:rsidRDefault="007C7A39" w:rsidP="00EE3E17">
      <w:pPr>
        <w:tabs>
          <w:tab w:val="left" w:pos="567"/>
        </w:tabs>
        <w:jc w:val="both"/>
        <w:rPr>
          <w:b/>
          <w:bCs/>
          <w:sz w:val="24"/>
          <w:szCs w:val="24"/>
        </w:rPr>
      </w:pPr>
      <w:r w:rsidRPr="00B15176">
        <w:rPr>
          <w:b/>
          <w:bCs/>
          <w:sz w:val="24"/>
          <w:szCs w:val="24"/>
        </w:rPr>
        <w:t>3</w:t>
      </w:r>
      <w:r w:rsidR="00A572E3">
        <w:rPr>
          <w:b/>
          <w:bCs/>
          <w:sz w:val="24"/>
          <w:szCs w:val="24"/>
        </w:rPr>
        <w:t>7</w:t>
      </w:r>
      <w:r w:rsidRPr="00B15176">
        <w:rPr>
          <w:b/>
          <w:bCs/>
          <w:sz w:val="24"/>
          <w:szCs w:val="24"/>
        </w:rPr>
        <w:t>. Органы местного самоуправления и уполномоченные на рассмотрение жалобы должностные лица, которым может быть направлена жалоба</w:t>
      </w:r>
    </w:p>
    <w:p w:rsidR="007C7A39" w:rsidRPr="00B15176" w:rsidRDefault="007C7A39" w:rsidP="007C7A39">
      <w:pPr>
        <w:tabs>
          <w:tab w:val="left" w:pos="709"/>
        </w:tabs>
        <w:jc w:val="both"/>
        <w:rPr>
          <w:sz w:val="24"/>
          <w:szCs w:val="24"/>
        </w:rPr>
      </w:pPr>
      <w:r w:rsidRPr="00B15176">
        <w:rPr>
          <w:b/>
          <w:sz w:val="24"/>
          <w:szCs w:val="24"/>
        </w:rPr>
        <w:t>3</w:t>
      </w:r>
      <w:r w:rsidR="002123CD">
        <w:rPr>
          <w:b/>
          <w:sz w:val="24"/>
          <w:szCs w:val="24"/>
        </w:rPr>
        <w:t>7</w:t>
      </w:r>
      <w:r w:rsidRPr="00B15176">
        <w:rPr>
          <w:b/>
          <w:sz w:val="24"/>
          <w:szCs w:val="24"/>
        </w:rPr>
        <w:t>.1.</w:t>
      </w:r>
      <w:r w:rsidRPr="00B15176">
        <w:rPr>
          <w:sz w:val="24"/>
          <w:szCs w:val="24"/>
        </w:rPr>
        <w:t xml:space="preserve"> Жалобы на решение и (или) действие (бездействие) должностных лиц </w:t>
      </w:r>
      <w:r w:rsidR="00880BA5" w:rsidRPr="00880BA5">
        <w:rPr>
          <w:sz w:val="24"/>
          <w:szCs w:val="24"/>
        </w:rPr>
        <w:t>муниципального образования «Вавожский район»</w:t>
      </w:r>
      <w:r w:rsidRPr="00B15176">
        <w:rPr>
          <w:sz w:val="24"/>
          <w:szCs w:val="24"/>
        </w:rPr>
        <w:t>, участвующих в предоставлении муниципальной услуги, подаются на имя Главы муниципального образования «</w:t>
      </w:r>
      <w:r w:rsidR="00880BA5">
        <w:rPr>
          <w:sz w:val="24"/>
          <w:szCs w:val="24"/>
        </w:rPr>
        <w:t>Вавожский район</w:t>
      </w:r>
      <w:r w:rsidRPr="00B15176">
        <w:rPr>
          <w:sz w:val="24"/>
          <w:szCs w:val="24"/>
        </w:rPr>
        <w:t>».</w:t>
      </w:r>
    </w:p>
    <w:p w:rsidR="001E37D1" w:rsidRPr="00B15176" w:rsidRDefault="001E37D1" w:rsidP="001E37D1">
      <w:pPr>
        <w:rPr>
          <w:sz w:val="24"/>
          <w:szCs w:val="24"/>
        </w:rPr>
      </w:pPr>
      <w:r w:rsidRPr="00B15176">
        <w:rPr>
          <w:b/>
          <w:bCs/>
          <w:sz w:val="24"/>
          <w:szCs w:val="24"/>
        </w:rPr>
        <w:t>3</w:t>
      </w:r>
      <w:r w:rsidR="002123CD">
        <w:rPr>
          <w:b/>
          <w:bCs/>
          <w:sz w:val="24"/>
          <w:szCs w:val="24"/>
        </w:rPr>
        <w:t>7</w:t>
      </w:r>
      <w:r w:rsidRPr="00B15176">
        <w:rPr>
          <w:b/>
          <w:bCs/>
          <w:sz w:val="24"/>
          <w:szCs w:val="24"/>
        </w:rPr>
        <w:t>.2</w:t>
      </w:r>
      <w:r w:rsidRPr="00B15176">
        <w:rPr>
          <w:sz w:val="24"/>
          <w:szCs w:val="24"/>
        </w:rPr>
        <w:t>. Жалобы на решение и (или) действие (бездействие) должностных лиц МФЦ, участвующих в предоставлении муниципальной услуги, подаются на имя директора МФЦ.</w:t>
      </w: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tabs>
          <w:tab w:val="left" w:pos="567"/>
        </w:tabs>
        <w:rPr>
          <w:b/>
          <w:bCs/>
          <w:sz w:val="24"/>
          <w:szCs w:val="24"/>
        </w:rPr>
      </w:pPr>
      <w:r w:rsidRPr="00B15176">
        <w:rPr>
          <w:b/>
          <w:bCs/>
          <w:sz w:val="24"/>
          <w:szCs w:val="24"/>
        </w:rPr>
        <w:t>3</w:t>
      </w:r>
      <w:r w:rsidR="002123CD">
        <w:rPr>
          <w:b/>
          <w:bCs/>
          <w:sz w:val="24"/>
          <w:szCs w:val="24"/>
        </w:rPr>
        <w:t>8</w:t>
      </w:r>
      <w:r w:rsidRPr="00B15176">
        <w:rPr>
          <w:b/>
          <w:bCs/>
          <w:sz w:val="24"/>
          <w:szCs w:val="24"/>
        </w:rPr>
        <w:t>. Порядок подачи и рассмотрения жалобы</w:t>
      </w:r>
    </w:p>
    <w:p w:rsidR="007C7A39" w:rsidRPr="00B15176" w:rsidRDefault="007C7A39" w:rsidP="007C7A39">
      <w:pPr>
        <w:tabs>
          <w:tab w:val="left" w:pos="709"/>
        </w:tabs>
        <w:jc w:val="both"/>
        <w:rPr>
          <w:sz w:val="24"/>
          <w:szCs w:val="24"/>
        </w:rPr>
      </w:pPr>
      <w:r w:rsidRPr="00B15176">
        <w:rPr>
          <w:b/>
          <w:sz w:val="24"/>
          <w:szCs w:val="24"/>
        </w:rPr>
        <w:t>3</w:t>
      </w:r>
      <w:r w:rsidR="002123CD">
        <w:rPr>
          <w:b/>
          <w:sz w:val="24"/>
          <w:szCs w:val="24"/>
        </w:rPr>
        <w:t>8</w:t>
      </w:r>
      <w:r w:rsidRPr="00B15176">
        <w:rPr>
          <w:b/>
          <w:sz w:val="24"/>
          <w:szCs w:val="24"/>
        </w:rPr>
        <w:t>.1.</w:t>
      </w:r>
      <w:r w:rsidRPr="00B15176">
        <w:rPr>
          <w:sz w:val="24"/>
          <w:szCs w:val="24"/>
        </w:rPr>
        <w:t xml:space="preserve"> Жалоба может быть подана в устной и письменной форме.</w:t>
      </w:r>
    </w:p>
    <w:p w:rsidR="007C7A39" w:rsidRPr="00B15176" w:rsidRDefault="007C7A39" w:rsidP="007C7A39">
      <w:pPr>
        <w:tabs>
          <w:tab w:val="left" w:pos="709"/>
        </w:tabs>
        <w:jc w:val="both"/>
        <w:rPr>
          <w:sz w:val="24"/>
          <w:szCs w:val="24"/>
        </w:rPr>
      </w:pPr>
      <w:r w:rsidRPr="00B15176">
        <w:rPr>
          <w:b/>
          <w:sz w:val="24"/>
          <w:szCs w:val="24"/>
        </w:rPr>
        <w:t>3</w:t>
      </w:r>
      <w:r w:rsidR="002123CD">
        <w:rPr>
          <w:b/>
          <w:sz w:val="24"/>
          <w:szCs w:val="24"/>
        </w:rPr>
        <w:t>8</w:t>
      </w:r>
      <w:r w:rsidRPr="00B15176">
        <w:rPr>
          <w:b/>
          <w:sz w:val="24"/>
          <w:szCs w:val="24"/>
        </w:rPr>
        <w:t>.2.</w:t>
      </w:r>
      <w:r w:rsidRPr="00B15176">
        <w:rPr>
          <w:sz w:val="24"/>
          <w:szCs w:val="24"/>
        </w:rPr>
        <w:t xml:space="preserve"> Жалоба в письменной форме может быть представлена на адреса Администрации и </w:t>
      </w:r>
      <w:r w:rsidR="00E9279D" w:rsidRPr="00B15176">
        <w:rPr>
          <w:sz w:val="24"/>
          <w:szCs w:val="24"/>
        </w:rPr>
        <w:t>МФЦ</w:t>
      </w:r>
      <w:r w:rsidRPr="00B15176">
        <w:rPr>
          <w:sz w:val="24"/>
          <w:szCs w:val="24"/>
        </w:rPr>
        <w:t xml:space="preserve">:  </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на адреса электронной почты Администрации и </w:t>
      </w:r>
      <w:r w:rsidRPr="00B15176">
        <w:rPr>
          <w:sz w:val="24"/>
          <w:szCs w:val="24"/>
        </w:rPr>
        <w:t>МФЦ</w:t>
      </w:r>
      <w:r w:rsidR="007C7A39"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2123CD">
        <w:rPr>
          <w:b/>
          <w:sz w:val="24"/>
          <w:szCs w:val="24"/>
        </w:rPr>
        <w:t>8</w:t>
      </w:r>
      <w:r w:rsidRPr="00B15176">
        <w:rPr>
          <w:b/>
          <w:sz w:val="24"/>
          <w:szCs w:val="24"/>
        </w:rPr>
        <w:t>.3.</w:t>
      </w:r>
      <w:r w:rsidRPr="00B15176">
        <w:rPr>
          <w:sz w:val="24"/>
          <w:szCs w:val="24"/>
        </w:rPr>
        <w:t xml:space="preserve"> Направление жалобы лично самим заявителем, либо его представителем или посредством курьерской доставки осуществляется в соответствии с графиком работы Администрации</w:t>
      </w:r>
      <w:r w:rsidR="000D7E23" w:rsidRPr="00B15176">
        <w:rPr>
          <w:sz w:val="24"/>
          <w:szCs w:val="24"/>
        </w:rPr>
        <w:t>,</w:t>
      </w:r>
      <w:r w:rsidRPr="00B15176">
        <w:rPr>
          <w:sz w:val="24"/>
          <w:szCs w:val="24"/>
        </w:rPr>
        <w:t xml:space="preserve"> </w:t>
      </w:r>
      <w:r w:rsidR="00E9279D" w:rsidRPr="00B15176">
        <w:rPr>
          <w:sz w:val="24"/>
          <w:szCs w:val="24"/>
        </w:rPr>
        <w:t>МФЦ.</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autoSpaceDE w:val="0"/>
        <w:autoSpaceDN w:val="0"/>
        <w:adjustRightInd w:val="0"/>
        <w:jc w:val="both"/>
        <w:rPr>
          <w:sz w:val="24"/>
          <w:szCs w:val="24"/>
        </w:rPr>
      </w:pPr>
      <w:r w:rsidRPr="00B15176">
        <w:rPr>
          <w:b/>
          <w:sz w:val="24"/>
          <w:szCs w:val="24"/>
        </w:rPr>
        <w:t>3</w:t>
      </w:r>
      <w:r w:rsidR="002123CD">
        <w:rPr>
          <w:b/>
          <w:sz w:val="24"/>
          <w:szCs w:val="24"/>
        </w:rPr>
        <w:t>8</w:t>
      </w:r>
      <w:r w:rsidRPr="00B15176">
        <w:rPr>
          <w:b/>
          <w:sz w:val="24"/>
          <w:szCs w:val="24"/>
        </w:rPr>
        <w:t xml:space="preserve">.4. </w:t>
      </w:r>
      <w:r w:rsidRPr="00B15176">
        <w:rPr>
          <w:sz w:val="24"/>
          <w:szCs w:val="24"/>
        </w:rPr>
        <w:t>В своей жалобе заявитель указывает:</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а</w:t>
      </w:r>
      <w:r w:rsidR="007C7A39" w:rsidRPr="00B15176">
        <w:rPr>
          <w:sz w:val="24"/>
          <w:szCs w:val="24"/>
        </w:rPr>
        <w:t>дресат, кому направляется жалоба;</w:t>
      </w:r>
    </w:p>
    <w:p w:rsidR="00E9279D" w:rsidRPr="00B15176" w:rsidRDefault="00E9279D" w:rsidP="00E9279D">
      <w:pPr>
        <w:autoSpaceDE w:val="0"/>
        <w:autoSpaceDN w:val="0"/>
        <w:adjustRightInd w:val="0"/>
        <w:jc w:val="both"/>
        <w:rPr>
          <w:sz w:val="24"/>
          <w:szCs w:val="24"/>
        </w:rPr>
      </w:pPr>
      <w:r w:rsidRPr="00B15176">
        <w:rPr>
          <w:sz w:val="24"/>
          <w:szCs w:val="24"/>
        </w:rPr>
        <w:lastRenderedPageBreak/>
        <w:t xml:space="preserve">     </w:t>
      </w:r>
      <w:r w:rsidR="007C7A39" w:rsidRPr="00B15176">
        <w:rPr>
          <w:sz w:val="24"/>
          <w:szCs w:val="24"/>
        </w:rPr>
        <w:t xml:space="preserve">2) </w:t>
      </w:r>
      <w:r w:rsidR="00EE3E17" w:rsidRPr="00B15176">
        <w:rPr>
          <w:sz w:val="24"/>
          <w:szCs w:val="24"/>
        </w:rPr>
        <w:t>ф</w:t>
      </w:r>
      <w:r w:rsidR="007C7A39" w:rsidRPr="00B15176">
        <w:rPr>
          <w:sz w:val="24"/>
          <w:szCs w:val="24"/>
        </w:rPr>
        <w:t xml:space="preserve">амилию, имя, отчество должностного лица (или лиц) Администрации, </w:t>
      </w:r>
      <w:r w:rsidR="000D7E23" w:rsidRPr="00B15176">
        <w:rPr>
          <w:sz w:val="24"/>
          <w:szCs w:val="24"/>
        </w:rPr>
        <w:t xml:space="preserve">МФЦ </w:t>
      </w:r>
      <w:r w:rsidR="007C7A39" w:rsidRPr="00B15176">
        <w:rPr>
          <w:sz w:val="24"/>
          <w:szCs w:val="24"/>
        </w:rPr>
        <w:t>решения и действия (бездействие) которых обжалуются;</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с</w:t>
      </w:r>
      <w:r w:rsidR="007C7A39" w:rsidRPr="00B15176">
        <w:rPr>
          <w:sz w:val="24"/>
          <w:szCs w:val="24"/>
        </w:rPr>
        <w:t>вои фамилию, имя, отчество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с</w:t>
      </w:r>
      <w:r w:rsidR="007C7A39" w:rsidRPr="00B15176">
        <w:rPr>
          <w:sz w:val="24"/>
          <w:szCs w:val="24"/>
        </w:rPr>
        <w:t>ведения об обжалуемых решениях и действиях (бездействии) органа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5) </w:t>
      </w:r>
      <w:r w:rsidR="00EE3E17" w:rsidRPr="00B15176">
        <w:rPr>
          <w:sz w:val="24"/>
          <w:szCs w:val="24"/>
        </w:rPr>
        <w:t>д</w:t>
      </w:r>
      <w:r w:rsidR="007C7A39" w:rsidRPr="00B15176">
        <w:rPr>
          <w:sz w:val="24"/>
          <w:szCs w:val="24"/>
        </w:rPr>
        <w:t>оводы, на основании которых заявитель не согласен с решением и действием (бездействием) органов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6) </w:t>
      </w:r>
      <w:r w:rsidR="00EE3E17" w:rsidRPr="00B15176">
        <w:rPr>
          <w:sz w:val="24"/>
          <w:szCs w:val="24"/>
        </w:rPr>
        <w:t>и</w:t>
      </w:r>
      <w:r w:rsidR="007C7A39" w:rsidRPr="00B15176">
        <w:rPr>
          <w:sz w:val="24"/>
          <w:szCs w:val="24"/>
        </w:rPr>
        <w:t>ные сведения, которые заявитель считает необходимым сообщить;</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7) </w:t>
      </w:r>
      <w:r w:rsidR="00EE3E17" w:rsidRPr="00B15176">
        <w:rPr>
          <w:sz w:val="24"/>
          <w:szCs w:val="24"/>
        </w:rPr>
        <w:t>л</w:t>
      </w:r>
      <w:r w:rsidR="007C7A39" w:rsidRPr="00B15176">
        <w:rPr>
          <w:sz w:val="24"/>
          <w:szCs w:val="24"/>
        </w:rPr>
        <w:t>ичную подпись и дату.</w:t>
      </w:r>
    </w:p>
    <w:p w:rsidR="007C7A39" w:rsidRPr="00B15176" w:rsidRDefault="007C7A39" w:rsidP="007C7A39">
      <w:pPr>
        <w:tabs>
          <w:tab w:val="left" w:pos="567"/>
        </w:tabs>
        <w:jc w:val="both"/>
        <w:rPr>
          <w:sz w:val="24"/>
          <w:szCs w:val="24"/>
        </w:rPr>
      </w:pPr>
      <w:r w:rsidRPr="00B15176">
        <w:rPr>
          <w:b/>
          <w:sz w:val="24"/>
          <w:szCs w:val="24"/>
        </w:rPr>
        <w:t>3</w:t>
      </w:r>
      <w:r w:rsidR="002123CD">
        <w:rPr>
          <w:b/>
          <w:sz w:val="24"/>
          <w:szCs w:val="24"/>
        </w:rPr>
        <w:t>8</w:t>
      </w:r>
      <w:r w:rsidRPr="00B15176">
        <w:rPr>
          <w:b/>
          <w:sz w:val="24"/>
          <w:szCs w:val="24"/>
        </w:rPr>
        <w:t xml:space="preserve">.5. </w:t>
      </w:r>
      <w:r w:rsidRPr="00B15176">
        <w:rPr>
          <w:sz w:val="24"/>
          <w:szCs w:val="24"/>
        </w:rPr>
        <w:t>Заявитель в подтверждение своих доводов вправе предоставить по собственной инициативе документы и материалы либо их копии, сведения, если, по его мнению, они будут способствовать более быстрому, полному и качественному рассмотрению жалобы.</w:t>
      </w:r>
    </w:p>
    <w:p w:rsidR="007C7A39" w:rsidRPr="00B15176" w:rsidRDefault="007C7A39" w:rsidP="00E9279D">
      <w:pPr>
        <w:jc w:val="both"/>
        <w:rPr>
          <w:sz w:val="24"/>
          <w:szCs w:val="24"/>
        </w:rPr>
      </w:pPr>
      <w:r w:rsidRPr="00B15176">
        <w:rPr>
          <w:b/>
          <w:sz w:val="24"/>
          <w:szCs w:val="24"/>
        </w:rPr>
        <w:t>3</w:t>
      </w:r>
      <w:r w:rsidR="002123CD">
        <w:rPr>
          <w:b/>
          <w:sz w:val="24"/>
          <w:szCs w:val="24"/>
        </w:rPr>
        <w:t>8</w:t>
      </w:r>
      <w:r w:rsidRPr="00B15176">
        <w:rPr>
          <w:b/>
          <w:sz w:val="24"/>
          <w:szCs w:val="24"/>
        </w:rPr>
        <w:t xml:space="preserve">.6. </w:t>
      </w:r>
      <w:r w:rsidRPr="00B15176">
        <w:rPr>
          <w:sz w:val="24"/>
          <w:szCs w:val="24"/>
        </w:rPr>
        <w:t>Передача персональных данных осуществляется в соответствии с Федеральным Законом от 27.07.2006 № 152-ФЗ «О персональных данных».</w:t>
      </w:r>
    </w:p>
    <w:p w:rsidR="007C7A39" w:rsidRPr="00B15176" w:rsidRDefault="007C7A39" w:rsidP="00E9279D">
      <w:pPr>
        <w:autoSpaceDE w:val="0"/>
        <w:autoSpaceDN w:val="0"/>
        <w:adjustRightInd w:val="0"/>
        <w:jc w:val="both"/>
        <w:rPr>
          <w:sz w:val="24"/>
          <w:szCs w:val="24"/>
        </w:rPr>
      </w:pPr>
      <w:r w:rsidRPr="00B15176">
        <w:rPr>
          <w:b/>
          <w:sz w:val="24"/>
          <w:szCs w:val="24"/>
        </w:rPr>
        <w:t>3</w:t>
      </w:r>
      <w:r w:rsidR="002123CD">
        <w:rPr>
          <w:b/>
          <w:sz w:val="24"/>
          <w:szCs w:val="24"/>
        </w:rPr>
        <w:t>8</w:t>
      </w:r>
      <w:r w:rsidRPr="00B15176">
        <w:rPr>
          <w:b/>
          <w:sz w:val="24"/>
          <w:szCs w:val="24"/>
        </w:rPr>
        <w:t xml:space="preserve">.7. </w:t>
      </w:r>
      <w:r w:rsidRPr="00B15176">
        <w:rPr>
          <w:sz w:val="24"/>
          <w:szCs w:val="24"/>
        </w:rPr>
        <w:t>Поступившие письменные жалобы подлежат регистрации в журнале регистрации входящей корреспонденции. Первичную обработку жалоб, направление их на рассмотрение осуществляет специалист Администрации</w:t>
      </w:r>
      <w:r w:rsidR="000D7E23" w:rsidRPr="00B15176">
        <w:rPr>
          <w:sz w:val="24"/>
          <w:szCs w:val="24"/>
        </w:rPr>
        <w:t>, МФЦ</w:t>
      </w:r>
      <w:r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2123CD">
        <w:rPr>
          <w:b/>
          <w:sz w:val="24"/>
          <w:szCs w:val="24"/>
        </w:rPr>
        <w:t>8</w:t>
      </w:r>
      <w:r w:rsidRPr="00B15176">
        <w:rPr>
          <w:b/>
          <w:sz w:val="24"/>
          <w:szCs w:val="24"/>
        </w:rPr>
        <w:t>.8.</w:t>
      </w:r>
      <w:r w:rsidRPr="00B15176">
        <w:rPr>
          <w:sz w:val="24"/>
          <w:szCs w:val="24"/>
        </w:rPr>
        <w:t xml:space="preserve"> Заявитель вправе обратиться с жалобой в устной форме в Администрацию</w:t>
      </w:r>
      <w:r w:rsidR="000D7E23" w:rsidRPr="00B15176">
        <w:rPr>
          <w:sz w:val="24"/>
          <w:szCs w:val="24"/>
        </w:rPr>
        <w:t>, МФЦ</w:t>
      </w:r>
      <w:r w:rsidRPr="00B15176">
        <w:rPr>
          <w:sz w:val="24"/>
          <w:szCs w:val="24"/>
        </w:rPr>
        <w:t xml:space="preserve"> в соответствии с график</w:t>
      </w:r>
      <w:r w:rsidR="000D7E23" w:rsidRPr="00B15176">
        <w:rPr>
          <w:sz w:val="24"/>
          <w:szCs w:val="24"/>
        </w:rPr>
        <w:t>ами</w:t>
      </w:r>
      <w:r w:rsidRPr="00B15176">
        <w:rPr>
          <w:sz w:val="24"/>
          <w:szCs w:val="24"/>
        </w:rPr>
        <w:t xml:space="preserve"> работы.</w:t>
      </w:r>
    </w:p>
    <w:p w:rsidR="007C7A39" w:rsidRPr="00B15176" w:rsidRDefault="007C7A39" w:rsidP="007C7A39">
      <w:pPr>
        <w:autoSpaceDE w:val="0"/>
        <w:autoSpaceDN w:val="0"/>
        <w:adjustRightInd w:val="0"/>
        <w:jc w:val="both"/>
        <w:rPr>
          <w:sz w:val="24"/>
          <w:szCs w:val="24"/>
        </w:rPr>
      </w:pPr>
      <w:r w:rsidRPr="00B15176">
        <w:rPr>
          <w:b/>
          <w:sz w:val="24"/>
          <w:szCs w:val="24"/>
        </w:rPr>
        <w:t>3</w:t>
      </w:r>
      <w:r w:rsidR="002123CD">
        <w:rPr>
          <w:b/>
          <w:sz w:val="24"/>
          <w:szCs w:val="24"/>
        </w:rPr>
        <w:t>8</w:t>
      </w:r>
      <w:r w:rsidRPr="00B15176">
        <w:rPr>
          <w:b/>
          <w:sz w:val="24"/>
          <w:szCs w:val="24"/>
        </w:rPr>
        <w:t>.9.</w:t>
      </w:r>
      <w:r w:rsidRPr="00B15176">
        <w:rPr>
          <w:sz w:val="24"/>
          <w:szCs w:val="24"/>
        </w:rPr>
        <w:t xml:space="preserve"> Жалоба заявителя в устной форме рассматривается на личном приеме  Главы </w:t>
      </w:r>
      <w:r w:rsidR="00880BA5" w:rsidRPr="00880BA5">
        <w:rPr>
          <w:sz w:val="24"/>
          <w:szCs w:val="24"/>
        </w:rPr>
        <w:t>муниципального образования «Вавожский район»</w:t>
      </w:r>
      <w:r w:rsidRPr="00B15176">
        <w:rPr>
          <w:sz w:val="24"/>
          <w:szCs w:val="24"/>
        </w:rPr>
        <w:t>.</w:t>
      </w:r>
    </w:p>
    <w:p w:rsidR="007C7A39" w:rsidRPr="00B15176" w:rsidRDefault="007C7A39" w:rsidP="007C7A39">
      <w:pPr>
        <w:autoSpaceDE w:val="0"/>
        <w:autoSpaceDN w:val="0"/>
        <w:adjustRightInd w:val="0"/>
        <w:jc w:val="both"/>
        <w:rPr>
          <w:sz w:val="24"/>
          <w:szCs w:val="24"/>
        </w:rPr>
      </w:pPr>
      <w:r w:rsidRPr="00B15176">
        <w:rPr>
          <w:b/>
          <w:sz w:val="24"/>
          <w:szCs w:val="24"/>
        </w:rPr>
        <w:t>3</w:t>
      </w:r>
      <w:r w:rsidR="002123CD">
        <w:rPr>
          <w:b/>
          <w:sz w:val="24"/>
          <w:szCs w:val="24"/>
        </w:rPr>
        <w:t>8</w:t>
      </w:r>
      <w:r w:rsidRPr="00B15176">
        <w:rPr>
          <w:b/>
          <w:sz w:val="24"/>
          <w:szCs w:val="24"/>
        </w:rPr>
        <w:t>.10.</w:t>
      </w:r>
      <w:r w:rsidRPr="00B15176">
        <w:rPr>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C7A39" w:rsidRPr="00B15176" w:rsidRDefault="007C7A39" w:rsidP="007C7A39">
      <w:pPr>
        <w:jc w:val="both"/>
        <w:rPr>
          <w:sz w:val="24"/>
          <w:szCs w:val="24"/>
        </w:rPr>
      </w:pPr>
      <w:r w:rsidRPr="00B15176">
        <w:rPr>
          <w:b/>
          <w:sz w:val="24"/>
          <w:szCs w:val="24"/>
        </w:rPr>
        <w:t>3</w:t>
      </w:r>
      <w:r w:rsidR="002123CD">
        <w:rPr>
          <w:b/>
          <w:sz w:val="24"/>
          <w:szCs w:val="24"/>
        </w:rPr>
        <w:t>8</w:t>
      </w:r>
      <w:r w:rsidRPr="00B15176">
        <w:rPr>
          <w:b/>
          <w:sz w:val="24"/>
          <w:szCs w:val="24"/>
        </w:rPr>
        <w:t>.11.</w:t>
      </w:r>
      <w:r w:rsidRPr="00B15176">
        <w:rPr>
          <w:sz w:val="24"/>
          <w:szCs w:val="24"/>
        </w:rPr>
        <w:t xml:space="preserve"> Глава </w:t>
      </w:r>
      <w:r w:rsidR="00880BA5" w:rsidRPr="00880BA5">
        <w:rPr>
          <w:sz w:val="24"/>
          <w:szCs w:val="24"/>
        </w:rPr>
        <w:t>муниципального образования «Вавожский район»</w:t>
      </w:r>
      <w:r w:rsidRPr="00B15176">
        <w:rPr>
          <w:sz w:val="24"/>
          <w:szCs w:val="24"/>
        </w:rPr>
        <w:t>, на рассмотрении которого находятся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о</w:t>
      </w:r>
      <w:r w:rsidR="007C7A39" w:rsidRPr="00B15176">
        <w:rPr>
          <w:sz w:val="24"/>
          <w:szCs w:val="24"/>
        </w:rPr>
        <w:t>беспечивает объективное, всестороннее и своевременное рассмотрение жалобы, в том числе в случае необходимости, с участием заявителя;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о</w:t>
      </w:r>
      <w:r w:rsidR="007C7A39" w:rsidRPr="00B15176">
        <w:rPr>
          <w:sz w:val="24"/>
          <w:szCs w:val="24"/>
        </w:rPr>
        <w:t>пределяет должностное лицо, ответственное за рассмотрение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з</w:t>
      </w:r>
      <w:r w:rsidR="007C7A39" w:rsidRPr="00B15176">
        <w:rPr>
          <w:sz w:val="24"/>
          <w:szCs w:val="24"/>
        </w:rPr>
        <w:t>апрашивает дополнительные документы и материалы, необходимые для рассмотрения жалобы, в других органах государственной власти, местного самоуправления,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п</w:t>
      </w:r>
      <w:r w:rsidR="007C7A39" w:rsidRPr="00B15176">
        <w:rPr>
          <w:sz w:val="24"/>
          <w:szCs w:val="24"/>
        </w:rPr>
        <w:t>о результатам рассмотрения жалобы принимают меры, направленные на восстановление или защиту нарушенных прав и законных интересов заявителя, дают письменный ответ по существу поставленных в жалобе вопросов.</w:t>
      </w:r>
    </w:p>
    <w:p w:rsidR="007C7A39" w:rsidRPr="00B15176" w:rsidRDefault="007C7A39" w:rsidP="007C7A39">
      <w:pPr>
        <w:jc w:val="both"/>
        <w:rPr>
          <w:sz w:val="24"/>
          <w:szCs w:val="24"/>
        </w:rPr>
      </w:pPr>
      <w:r w:rsidRPr="00B15176">
        <w:rPr>
          <w:b/>
          <w:sz w:val="24"/>
          <w:szCs w:val="24"/>
        </w:rPr>
        <w:t>3</w:t>
      </w:r>
      <w:r w:rsidR="002123CD">
        <w:rPr>
          <w:b/>
          <w:sz w:val="24"/>
          <w:szCs w:val="24"/>
        </w:rPr>
        <w:t>8</w:t>
      </w:r>
      <w:r w:rsidRPr="00B15176">
        <w:rPr>
          <w:b/>
          <w:sz w:val="24"/>
          <w:szCs w:val="24"/>
        </w:rPr>
        <w:t>.12.</w:t>
      </w:r>
      <w:r w:rsidRPr="00B15176">
        <w:rPr>
          <w:sz w:val="24"/>
          <w:szCs w:val="24"/>
        </w:rPr>
        <w:t xml:space="preserve"> Обращения заявителя, содержащие обжалование решений, действий (бездействия) конкретных должностных лиц Администрации</w:t>
      </w:r>
      <w:r w:rsidR="000D7E23" w:rsidRPr="00B15176">
        <w:rPr>
          <w:sz w:val="24"/>
          <w:szCs w:val="24"/>
        </w:rPr>
        <w:t>, МФЦ</w:t>
      </w:r>
      <w:r w:rsidRPr="00B15176">
        <w:rPr>
          <w:sz w:val="24"/>
          <w:szCs w:val="24"/>
        </w:rPr>
        <w:t xml:space="preserve"> не могут направляться этим должностным лицам для рассмотрения и (или) подготовки ответа. </w:t>
      </w:r>
    </w:p>
    <w:p w:rsidR="007C7A39" w:rsidRPr="00B15176" w:rsidRDefault="007C7A39" w:rsidP="007C7A39">
      <w:pPr>
        <w:jc w:val="both"/>
        <w:rPr>
          <w:sz w:val="24"/>
          <w:szCs w:val="24"/>
        </w:rPr>
      </w:pPr>
    </w:p>
    <w:p w:rsidR="007C7A39" w:rsidRPr="00B15176" w:rsidRDefault="00EE3E17" w:rsidP="00EE3E17">
      <w:pPr>
        <w:tabs>
          <w:tab w:val="left" w:pos="567"/>
        </w:tabs>
        <w:rPr>
          <w:b/>
          <w:bCs/>
          <w:sz w:val="24"/>
          <w:szCs w:val="24"/>
        </w:rPr>
      </w:pPr>
      <w:r w:rsidRPr="00B15176">
        <w:rPr>
          <w:b/>
          <w:bCs/>
          <w:sz w:val="24"/>
          <w:szCs w:val="24"/>
        </w:rPr>
        <w:t>3</w:t>
      </w:r>
      <w:r w:rsidR="002123CD">
        <w:rPr>
          <w:b/>
          <w:bCs/>
          <w:sz w:val="24"/>
          <w:szCs w:val="24"/>
        </w:rPr>
        <w:t>9</w:t>
      </w:r>
      <w:r w:rsidR="007C7A39" w:rsidRPr="00B15176">
        <w:rPr>
          <w:b/>
          <w:bCs/>
          <w:sz w:val="24"/>
          <w:szCs w:val="24"/>
        </w:rPr>
        <w:t>. Сроки рассмотрения жалобы</w:t>
      </w:r>
    </w:p>
    <w:p w:rsidR="007C7A39" w:rsidRPr="00B15176" w:rsidRDefault="00EE3E17" w:rsidP="007C7A39">
      <w:pPr>
        <w:jc w:val="both"/>
        <w:rPr>
          <w:sz w:val="24"/>
          <w:szCs w:val="24"/>
        </w:rPr>
      </w:pPr>
      <w:r w:rsidRPr="00B15176">
        <w:rPr>
          <w:b/>
          <w:sz w:val="24"/>
          <w:szCs w:val="24"/>
        </w:rPr>
        <w:t>3</w:t>
      </w:r>
      <w:r w:rsidR="002123CD">
        <w:rPr>
          <w:b/>
          <w:sz w:val="24"/>
          <w:szCs w:val="24"/>
        </w:rPr>
        <w:t>9</w:t>
      </w:r>
      <w:r w:rsidR="007C7A39" w:rsidRPr="00B15176">
        <w:rPr>
          <w:b/>
          <w:sz w:val="24"/>
          <w:szCs w:val="24"/>
        </w:rPr>
        <w:t>.1.</w:t>
      </w:r>
      <w:r w:rsidR="007C7A39" w:rsidRPr="00B15176">
        <w:rPr>
          <w:sz w:val="24"/>
          <w:szCs w:val="24"/>
        </w:rPr>
        <w:t xml:space="preserve"> Жалоба должна быть рассмотрена в течение 15 рабочих дней со дня её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7C7A39" w:rsidRPr="00B15176" w:rsidRDefault="00EE3E17" w:rsidP="007C7A39">
      <w:pPr>
        <w:jc w:val="both"/>
        <w:rPr>
          <w:sz w:val="24"/>
          <w:szCs w:val="24"/>
        </w:rPr>
      </w:pPr>
      <w:r w:rsidRPr="00B15176">
        <w:rPr>
          <w:b/>
          <w:sz w:val="24"/>
          <w:szCs w:val="24"/>
        </w:rPr>
        <w:t>3</w:t>
      </w:r>
      <w:r w:rsidR="00FE414B">
        <w:rPr>
          <w:b/>
          <w:sz w:val="24"/>
          <w:szCs w:val="24"/>
        </w:rPr>
        <w:t>9</w:t>
      </w:r>
      <w:r w:rsidR="007C7A39" w:rsidRPr="00B15176">
        <w:rPr>
          <w:b/>
          <w:sz w:val="24"/>
          <w:szCs w:val="24"/>
        </w:rPr>
        <w:t>.2.</w:t>
      </w:r>
      <w:r w:rsidR="007C7A39" w:rsidRPr="00B15176">
        <w:rPr>
          <w:sz w:val="24"/>
          <w:szCs w:val="24"/>
        </w:rPr>
        <w:t xml:space="preserve"> Рассмотрение жалобы в устной форме осуществляется в течение 1-го рабочего дня.</w:t>
      </w:r>
    </w:p>
    <w:p w:rsidR="007C7A39" w:rsidRPr="00B15176" w:rsidRDefault="007C7A39" w:rsidP="007C7A39">
      <w:pPr>
        <w:tabs>
          <w:tab w:val="left" w:pos="567"/>
        </w:tabs>
        <w:jc w:val="center"/>
        <w:rPr>
          <w:b/>
          <w:bCs/>
          <w:sz w:val="24"/>
          <w:szCs w:val="24"/>
        </w:rPr>
      </w:pPr>
    </w:p>
    <w:p w:rsidR="007C7A39" w:rsidRPr="00B15176" w:rsidRDefault="00A87AC4" w:rsidP="00EE3E17">
      <w:pPr>
        <w:tabs>
          <w:tab w:val="left" w:pos="567"/>
        </w:tabs>
        <w:jc w:val="both"/>
        <w:rPr>
          <w:b/>
          <w:bCs/>
          <w:sz w:val="24"/>
          <w:szCs w:val="24"/>
        </w:rPr>
      </w:pPr>
      <w:r>
        <w:rPr>
          <w:b/>
          <w:bCs/>
          <w:sz w:val="24"/>
          <w:szCs w:val="24"/>
        </w:rPr>
        <w:t>40</w:t>
      </w:r>
      <w:r w:rsidR="007C7A39" w:rsidRPr="00B15176">
        <w:rPr>
          <w:b/>
          <w:bCs/>
          <w:sz w:val="24"/>
          <w:szCs w:val="24"/>
        </w:rPr>
        <w:t xml:space="preserve">.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7C7A39" w:rsidRPr="00B15176" w:rsidRDefault="00A87AC4" w:rsidP="007C7A39">
      <w:pPr>
        <w:jc w:val="both"/>
        <w:rPr>
          <w:sz w:val="24"/>
          <w:szCs w:val="24"/>
        </w:rPr>
      </w:pPr>
      <w:r>
        <w:rPr>
          <w:b/>
          <w:sz w:val="24"/>
          <w:szCs w:val="24"/>
        </w:rPr>
        <w:t>40</w:t>
      </w:r>
      <w:r w:rsidR="007C7A39" w:rsidRPr="00B15176">
        <w:rPr>
          <w:b/>
          <w:sz w:val="24"/>
          <w:szCs w:val="24"/>
        </w:rPr>
        <w:t>.1.</w:t>
      </w:r>
      <w:r w:rsidR="007C7A39" w:rsidRPr="00B15176">
        <w:rPr>
          <w:sz w:val="24"/>
          <w:szCs w:val="24"/>
        </w:rPr>
        <w:t xml:space="preserve"> Основания для приостановления рассмотрения жалобы отсутствуют.</w:t>
      </w:r>
    </w:p>
    <w:p w:rsidR="007C7A39" w:rsidRPr="00B15176" w:rsidRDefault="00A87AC4" w:rsidP="007C7A39">
      <w:pPr>
        <w:jc w:val="both"/>
        <w:rPr>
          <w:sz w:val="24"/>
          <w:szCs w:val="24"/>
        </w:rPr>
      </w:pPr>
      <w:r>
        <w:rPr>
          <w:b/>
          <w:sz w:val="24"/>
          <w:szCs w:val="24"/>
        </w:rPr>
        <w:lastRenderedPageBreak/>
        <w:t>40</w:t>
      </w:r>
      <w:r w:rsidR="007C7A39" w:rsidRPr="00B15176">
        <w:rPr>
          <w:b/>
          <w:sz w:val="24"/>
          <w:szCs w:val="24"/>
        </w:rPr>
        <w:t>.2.</w:t>
      </w:r>
      <w:r w:rsidR="007C7A39" w:rsidRPr="00B15176">
        <w:rPr>
          <w:sz w:val="24"/>
          <w:szCs w:val="24"/>
        </w:rPr>
        <w:t xml:space="preserve"> Администрация</w:t>
      </w:r>
      <w:r w:rsidR="000D7E23" w:rsidRPr="00B15176">
        <w:rPr>
          <w:sz w:val="24"/>
          <w:szCs w:val="24"/>
        </w:rPr>
        <w:t>, МФЦ</w:t>
      </w:r>
      <w:r w:rsidR="007C7A39" w:rsidRPr="00B15176">
        <w:rPr>
          <w:sz w:val="24"/>
          <w:szCs w:val="24"/>
        </w:rPr>
        <w:t xml:space="preserve"> отказывает в удовлетворении жалобы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вступившего в законную силу решения суда, арбитражного суда по жалобе о том же предмете и по тем же основаниям;</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одача жалобы лицом, полномочия которого не подтверждены в порядке, установленном законодательством Российской Федерации;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п</w:t>
      </w:r>
      <w:r w:rsidR="007C7A39" w:rsidRPr="00B15176">
        <w:rPr>
          <w:sz w:val="24"/>
          <w:szCs w:val="24"/>
        </w:rPr>
        <w:t>ри наличии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7C7A39" w:rsidRPr="00B15176" w:rsidRDefault="00A87AC4" w:rsidP="007C7A39">
      <w:pPr>
        <w:jc w:val="both"/>
        <w:rPr>
          <w:sz w:val="24"/>
          <w:szCs w:val="24"/>
        </w:rPr>
      </w:pPr>
      <w:r>
        <w:rPr>
          <w:b/>
          <w:sz w:val="24"/>
          <w:szCs w:val="24"/>
        </w:rPr>
        <w:t>40</w:t>
      </w:r>
      <w:r w:rsidR="007C7A39" w:rsidRPr="00B15176">
        <w:rPr>
          <w:b/>
          <w:sz w:val="24"/>
          <w:szCs w:val="24"/>
        </w:rPr>
        <w:t>.3.</w:t>
      </w:r>
      <w:r w:rsidR="007C7A39" w:rsidRPr="00B15176">
        <w:rPr>
          <w:sz w:val="24"/>
          <w:szCs w:val="24"/>
        </w:rPr>
        <w:t xml:space="preserve"> Администрация</w:t>
      </w:r>
      <w:r w:rsidR="000D7E23" w:rsidRPr="00B15176">
        <w:rPr>
          <w:sz w:val="24"/>
          <w:szCs w:val="24"/>
        </w:rPr>
        <w:t>, МФЦ</w:t>
      </w:r>
      <w:r w:rsidR="007C7A39" w:rsidRPr="00B15176">
        <w:rPr>
          <w:sz w:val="24"/>
          <w:szCs w:val="24"/>
        </w:rPr>
        <w:t xml:space="preserve"> оставляет жалобу без ответа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 жалобе нецензурных либо оскорбительных выражений, угроз жизни, здоровью и имуществу должностного лица, а также членов его семьи;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ри отсутствии возможности прочитать какую-либо часть текста жалобы, фамилию, имя, отчество (при наличии) и (или) почтовый адрес заявителя, указанные в жалобе.</w:t>
      </w:r>
    </w:p>
    <w:p w:rsidR="008D0BC2" w:rsidRPr="00B15176" w:rsidRDefault="008D0BC2" w:rsidP="007C7A39">
      <w:pPr>
        <w:tabs>
          <w:tab w:val="left" w:pos="567"/>
        </w:tabs>
        <w:rPr>
          <w:b/>
          <w:bCs/>
          <w:sz w:val="24"/>
          <w:szCs w:val="24"/>
        </w:rPr>
      </w:pPr>
    </w:p>
    <w:p w:rsidR="007C7A39" w:rsidRPr="00B15176" w:rsidRDefault="00A87AC4" w:rsidP="007C7A39">
      <w:pPr>
        <w:tabs>
          <w:tab w:val="left" w:pos="567"/>
        </w:tabs>
        <w:rPr>
          <w:b/>
          <w:bCs/>
          <w:sz w:val="24"/>
          <w:szCs w:val="24"/>
        </w:rPr>
      </w:pPr>
      <w:r>
        <w:rPr>
          <w:b/>
          <w:bCs/>
          <w:sz w:val="24"/>
          <w:szCs w:val="24"/>
        </w:rPr>
        <w:t>41</w:t>
      </w:r>
      <w:r w:rsidR="007C7A39" w:rsidRPr="00B15176">
        <w:rPr>
          <w:b/>
          <w:bCs/>
          <w:sz w:val="24"/>
          <w:szCs w:val="24"/>
        </w:rPr>
        <w:t>. Результат рассмотрения жалобы</w:t>
      </w:r>
    </w:p>
    <w:p w:rsidR="007C7A39" w:rsidRPr="00B15176" w:rsidRDefault="00A87AC4" w:rsidP="007C7A39">
      <w:pPr>
        <w:jc w:val="both"/>
        <w:rPr>
          <w:sz w:val="24"/>
          <w:szCs w:val="24"/>
        </w:rPr>
      </w:pPr>
      <w:r>
        <w:rPr>
          <w:b/>
          <w:sz w:val="24"/>
          <w:szCs w:val="24"/>
        </w:rPr>
        <w:t>41</w:t>
      </w:r>
      <w:r w:rsidR="007C7A39" w:rsidRPr="00B15176">
        <w:rPr>
          <w:b/>
          <w:sz w:val="24"/>
          <w:szCs w:val="24"/>
        </w:rPr>
        <w:t xml:space="preserve">.1. </w:t>
      </w:r>
      <w:r w:rsidR="007C7A39" w:rsidRPr="00B15176">
        <w:rPr>
          <w:sz w:val="24"/>
          <w:szCs w:val="24"/>
        </w:rPr>
        <w:t>По результатам рассмотрения жалобы выносит</w:t>
      </w:r>
      <w:r w:rsidR="000D7E23" w:rsidRPr="00B15176">
        <w:rPr>
          <w:sz w:val="24"/>
          <w:szCs w:val="24"/>
        </w:rPr>
        <w:t>ся</w:t>
      </w:r>
      <w:r w:rsidR="007C7A39" w:rsidRPr="00B15176">
        <w:rPr>
          <w:sz w:val="24"/>
          <w:szCs w:val="24"/>
        </w:rPr>
        <w:t xml:space="preserve"> одно из следующих решений:</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1) удовлетворяет</w:t>
      </w:r>
      <w:r w:rsidR="000D7E23" w:rsidRPr="00B15176">
        <w:rPr>
          <w:sz w:val="24"/>
          <w:szCs w:val="24"/>
        </w:rPr>
        <w:t>ся</w:t>
      </w:r>
      <w:r w:rsidR="007C7A39" w:rsidRPr="00B15176">
        <w:rPr>
          <w:sz w:val="24"/>
          <w:szCs w:val="24"/>
        </w:rPr>
        <w:t xml:space="preserve"> жалобу, в том числе в форме отмены принятого решения, исправления допущенных технических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а также в иных формах;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2)  отказывает</w:t>
      </w:r>
      <w:r w:rsidR="000D7E23" w:rsidRPr="00B15176">
        <w:rPr>
          <w:sz w:val="24"/>
          <w:szCs w:val="24"/>
        </w:rPr>
        <w:t xml:space="preserve">ся </w:t>
      </w:r>
      <w:r w:rsidR="007C7A39" w:rsidRPr="00B15176">
        <w:rPr>
          <w:sz w:val="24"/>
          <w:szCs w:val="24"/>
        </w:rPr>
        <w:t>в удовлетворении жалобы.</w:t>
      </w:r>
    </w:p>
    <w:p w:rsidR="007C7A39" w:rsidRPr="00B15176" w:rsidRDefault="00A87AC4" w:rsidP="007C7A39">
      <w:pPr>
        <w:jc w:val="both"/>
        <w:rPr>
          <w:sz w:val="24"/>
          <w:szCs w:val="24"/>
        </w:rPr>
      </w:pPr>
      <w:r>
        <w:rPr>
          <w:b/>
          <w:sz w:val="24"/>
          <w:szCs w:val="24"/>
        </w:rPr>
        <w:t>41</w:t>
      </w:r>
      <w:r w:rsidR="007C7A39" w:rsidRPr="00B15176">
        <w:rPr>
          <w:b/>
          <w:sz w:val="24"/>
          <w:szCs w:val="24"/>
        </w:rPr>
        <w:t>.2.</w:t>
      </w:r>
      <w:r w:rsidR="007C7A39" w:rsidRPr="00B15176">
        <w:rPr>
          <w:sz w:val="24"/>
          <w:szCs w:val="24"/>
        </w:rPr>
        <w:t xml:space="preserve"> В ответе по результатам рассмотрения жалобы указываются: </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н</w:t>
      </w:r>
      <w:r w:rsidR="007C7A39" w:rsidRPr="00B15176">
        <w:rPr>
          <w:sz w:val="24"/>
          <w:szCs w:val="24"/>
        </w:rPr>
        <w:t>аименование Администрации,</w:t>
      </w:r>
      <w:r w:rsidR="000D7E23" w:rsidRPr="00B15176">
        <w:rPr>
          <w:sz w:val="24"/>
          <w:szCs w:val="24"/>
        </w:rPr>
        <w:t xml:space="preserve"> МФЦ,</w:t>
      </w:r>
      <w:r w:rsidR="007C7A39" w:rsidRPr="00B15176">
        <w:rPr>
          <w:sz w:val="24"/>
          <w:szCs w:val="24"/>
        </w:rPr>
        <w:t xml:space="preserve"> должность, фамилия, имя, отчество (при наличии) </w:t>
      </w:r>
      <w:r w:rsidR="000D7E23" w:rsidRPr="00B15176">
        <w:rPr>
          <w:sz w:val="24"/>
          <w:szCs w:val="24"/>
        </w:rPr>
        <w:t>должностного лица,</w:t>
      </w:r>
      <w:r w:rsidR="007C7A39" w:rsidRPr="00B15176">
        <w:rPr>
          <w:sz w:val="24"/>
          <w:szCs w:val="24"/>
        </w:rPr>
        <w:t xml:space="preserve"> принявшего решение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н</w:t>
      </w:r>
      <w:r w:rsidR="007C7A39" w:rsidRPr="00B15176">
        <w:rPr>
          <w:sz w:val="24"/>
          <w:szCs w:val="24"/>
        </w:rPr>
        <w:t xml:space="preserve">омер, дата, сведения о должностном лице Администрации, </w:t>
      </w:r>
      <w:r w:rsidR="000D7E23" w:rsidRPr="00B15176">
        <w:rPr>
          <w:sz w:val="24"/>
          <w:szCs w:val="24"/>
        </w:rPr>
        <w:t xml:space="preserve">МФЦ, </w:t>
      </w:r>
      <w:r w:rsidR="007C7A39" w:rsidRPr="00B15176">
        <w:rPr>
          <w:sz w:val="24"/>
          <w:szCs w:val="24"/>
        </w:rPr>
        <w:t>решение или действие (бездействие) которого обжалуется;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с</w:t>
      </w:r>
      <w:r w:rsidR="007C7A39" w:rsidRPr="00B15176">
        <w:rPr>
          <w:sz w:val="24"/>
          <w:szCs w:val="24"/>
        </w:rPr>
        <w:t>ведения о заявителе, подавшем жалобу;</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о</w:t>
      </w:r>
      <w:r w:rsidR="007C7A39" w:rsidRPr="00B15176">
        <w:rPr>
          <w:sz w:val="24"/>
          <w:szCs w:val="24"/>
        </w:rPr>
        <w:t>снования для принятия решения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5)   </w:t>
      </w:r>
      <w:r w:rsidR="000D7E23" w:rsidRPr="00B15176">
        <w:rPr>
          <w:sz w:val="24"/>
          <w:szCs w:val="24"/>
        </w:rPr>
        <w:t>п</w:t>
      </w:r>
      <w:r w:rsidR="007C7A39" w:rsidRPr="00B15176">
        <w:rPr>
          <w:sz w:val="24"/>
          <w:szCs w:val="24"/>
        </w:rPr>
        <w:t>ринятое по жалобе решение;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6)  </w:t>
      </w:r>
      <w:r w:rsidR="000D7E23" w:rsidRPr="00B15176">
        <w:rPr>
          <w:sz w:val="24"/>
          <w:szCs w:val="24"/>
        </w:rPr>
        <w:t>в</w:t>
      </w:r>
      <w:r w:rsidR="007C7A39" w:rsidRPr="00B15176">
        <w:rPr>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7)   </w:t>
      </w:r>
      <w:r w:rsidR="000D7E23" w:rsidRPr="00B15176">
        <w:rPr>
          <w:sz w:val="24"/>
          <w:szCs w:val="24"/>
        </w:rPr>
        <w:t>с</w:t>
      </w:r>
      <w:r w:rsidR="007C7A39" w:rsidRPr="00B15176">
        <w:rPr>
          <w:sz w:val="24"/>
          <w:szCs w:val="24"/>
        </w:rPr>
        <w:t>ведения о порядке обжалования принятого по жалобе решения.</w:t>
      </w:r>
    </w:p>
    <w:p w:rsidR="007C7A39" w:rsidRPr="00B15176" w:rsidRDefault="00A87AC4" w:rsidP="007C7A39">
      <w:pPr>
        <w:jc w:val="both"/>
        <w:rPr>
          <w:sz w:val="24"/>
          <w:szCs w:val="24"/>
        </w:rPr>
      </w:pPr>
      <w:r>
        <w:rPr>
          <w:b/>
          <w:sz w:val="24"/>
          <w:szCs w:val="24"/>
        </w:rPr>
        <w:t>41</w:t>
      </w:r>
      <w:r w:rsidR="007C7A39" w:rsidRPr="00B15176">
        <w:rPr>
          <w:b/>
          <w:sz w:val="24"/>
          <w:szCs w:val="24"/>
        </w:rPr>
        <w:t>.3.</w:t>
      </w:r>
      <w:r w:rsidR="007C7A39" w:rsidRPr="00B15176">
        <w:rPr>
          <w:sz w:val="24"/>
          <w:szCs w:val="24"/>
        </w:rPr>
        <w:t xml:space="preserve">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всех поставленных в жалобе вопросов.   </w:t>
      </w:r>
    </w:p>
    <w:p w:rsidR="007C7A39" w:rsidRPr="00B15176" w:rsidRDefault="00A87AC4" w:rsidP="007C7A39">
      <w:pPr>
        <w:jc w:val="both"/>
        <w:rPr>
          <w:sz w:val="24"/>
          <w:szCs w:val="24"/>
        </w:rPr>
      </w:pPr>
      <w:r>
        <w:rPr>
          <w:b/>
          <w:sz w:val="24"/>
          <w:szCs w:val="24"/>
        </w:rPr>
        <w:t>41</w:t>
      </w:r>
      <w:r w:rsidR="007C7A39" w:rsidRPr="00B15176">
        <w:rPr>
          <w:b/>
          <w:sz w:val="24"/>
          <w:szCs w:val="24"/>
        </w:rPr>
        <w:t>.4.</w:t>
      </w:r>
      <w:r w:rsidR="007C7A39" w:rsidRPr="00B15176">
        <w:rPr>
          <w:sz w:val="24"/>
          <w:szCs w:val="24"/>
        </w:rPr>
        <w:t xml:space="preserve"> </w:t>
      </w:r>
      <w:bookmarkStart w:id="36" w:name="_Hlk14266813"/>
      <w:r w:rsidR="007C7A39" w:rsidRPr="00B15176">
        <w:rPr>
          <w:sz w:val="24"/>
          <w:szCs w:val="24"/>
        </w:rPr>
        <w:t xml:space="preserve">Ответ на жалобу подписывается </w:t>
      </w:r>
      <w:r w:rsidR="000D7E23" w:rsidRPr="00B15176">
        <w:rPr>
          <w:sz w:val="24"/>
          <w:szCs w:val="24"/>
        </w:rPr>
        <w:t>должностным лицом, ответственным за рассмотрение жалобы</w:t>
      </w:r>
      <w:r w:rsidR="007C7A39" w:rsidRPr="00B15176">
        <w:rPr>
          <w:sz w:val="24"/>
          <w:szCs w:val="24"/>
        </w:rPr>
        <w:t>.</w:t>
      </w:r>
    </w:p>
    <w:bookmarkEnd w:id="36"/>
    <w:p w:rsidR="007C7A39" w:rsidRPr="00B15176" w:rsidRDefault="00A87AC4" w:rsidP="007C7A39">
      <w:pPr>
        <w:jc w:val="both"/>
        <w:rPr>
          <w:sz w:val="24"/>
          <w:szCs w:val="24"/>
        </w:rPr>
      </w:pPr>
      <w:r>
        <w:rPr>
          <w:b/>
          <w:sz w:val="24"/>
          <w:szCs w:val="24"/>
        </w:rPr>
        <w:t>41</w:t>
      </w:r>
      <w:r w:rsidR="007C7A39" w:rsidRPr="00B15176">
        <w:rPr>
          <w:b/>
          <w:sz w:val="24"/>
          <w:szCs w:val="24"/>
        </w:rPr>
        <w:t>.5.</w:t>
      </w:r>
      <w:r w:rsidR="007C7A39" w:rsidRPr="00B15176">
        <w:rPr>
          <w:sz w:val="24"/>
          <w:szCs w:val="24"/>
        </w:rPr>
        <w:t xml:space="preserve"> Не позднее дня, следующего за днём принятия решения, заявителю направляется мотивированный ответ о результатах рассмотрения жалобы.</w:t>
      </w:r>
    </w:p>
    <w:p w:rsidR="007C7A39" w:rsidRPr="00B15176" w:rsidRDefault="00A87AC4" w:rsidP="007C7A39">
      <w:pPr>
        <w:jc w:val="both"/>
        <w:rPr>
          <w:sz w:val="24"/>
          <w:szCs w:val="24"/>
        </w:rPr>
      </w:pPr>
      <w:r>
        <w:rPr>
          <w:b/>
          <w:sz w:val="24"/>
          <w:szCs w:val="24"/>
        </w:rPr>
        <w:t>41</w:t>
      </w:r>
      <w:r w:rsidR="007C7A39" w:rsidRPr="00B15176">
        <w:rPr>
          <w:b/>
          <w:sz w:val="24"/>
          <w:szCs w:val="24"/>
        </w:rPr>
        <w:t>.6.</w:t>
      </w:r>
      <w:r w:rsidR="007C7A39" w:rsidRPr="00B15176">
        <w:rPr>
          <w:sz w:val="24"/>
          <w:szCs w:val="24"/>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w:t>
      </w:r>
      <w:r w:rsidR="000D7E23" w:rsidRPr="00B15176">
        <w:rPr>
          <w:sz w:val="24"/>
          <w:szCs w:val="24"/>
        </w:rPr>
        <w:t>должностное лицо, ответс</w:t>
      </w:r>
      <w:r w:rsidR="001E4591" w:rsidRPr="00B15176">
        <w:rPr>
          <w:sz w:val="24"/>
          <w:szCs w:val="24"/>
        </w:rPr>
        <w:t>т</w:t>
      </w:r>
      <w:r w:rsidR="000D7E23" w:rsidRPr="00B15176">
        <w:rPr>
          <w:sz w:val="24"/>
          <w:szCs w:val="24"/>
        </w:rPr>
        <w:t>венное за рас</w:t>
      </w:r>
      <w:r w:rsidR="001E4591" w:rsidRPr="00B15176">
        <w:rPr>
          <w:sz w:val="24"/>
          <w:szCs w:val="24"/>
        </w:rPr>
        <w:t>с</w:t>
      </w:r>
      <w:r w:rsidR="000D7E23" w:rsidRPr="00B15176">
        <w:rPr>
          <w:sz w:val="24"/>
          <w:szCs w:val="24"/>
        </w:rPr>
        <w:t>мотрение жалобы</w:t>
      </w:r>
      <w:r w:rsidR="007C7A39" w:rsidRPr="00B15176">
        <w:rPr>
          <w:sz w:val="24"/>
          <w:szCs w:val="24"/>
        </w:rPr>
        <w:t>, незамедлительно направляет имеющиеся материалы в правоохранительные органы.</w:t>
      </w:r>
    </w:p>
    <w:p w:rsidR="007C7A39" w:rsidRPr="00B15176" w:rsidRDefault="007C7A39" w:rsidP="007C7A39">
      <w:pPr>
        <w:ind w:firstLine="601"/>
        <w:jc w:val="both"/>
        <w:rPr>
          <w:sz w:val="24"/>
          <w:szCs w:val="24"/>
        </w:rPr>
      </w:pPr>
    </w:p>
    <w:p w:rsidR="007C7A39" w:rsidRPr="00B15176" w:rsidRDefault="00A87AC4" w:rsidP="00EE3E17">
      <w:pPr>
        <w:tabs>
          <w:tab w:val="left" w:pos="567"/>
        </w:tabs>
        <w:jc w:val="both"/>
        <w:rPr>
          <w:b/>
          <w:bCs/>
          <w:sz w:val="24"/>
          <w:szCs w:val="24"/>
        </w:rPr>
      </w:pPr>
      <w:r>
        <w:rPr>
          <w:b/>
          <w:bCs/>
          <w:sz w:val="24"/>
          <w:szCs w:val="24"/>
        </w:rPr>
        <w:t>42</w:t>
      </w:r>
      <w:r w:rsidR="007C7A39" w:rsidRPr="00B15176">
        <w:rPr>
          <w:b/>
          <w:bCs/>
          <w:sz w:val="24"/>
          <w:szCs w:val="24"/>
        </w:rPr>
        <w:t>. Порядок обжалования решения по жалобе</w:t>
      </w:r>
    </w:p>
    <w:p w:rsidR="007C7A39" w:rsidRPr="00B15176" w:rsidRDefault="00FF5913" w:rsidP="007C7A39">
      <w:pPr>
        <w:tabs>
          <w:tab w:val="left" w:pos="567"/>
        </w:tabs>
        <w:jc w:val="both"/>
        <w:rPr>
          <w:b/>
          <w:bCs/>
          <w:sz w:val="24"/>
          <w:szCs w:val="24"/>
        </w:rPr>
      </w:pPr>
      <w:r>
        <w:rPr>
          <w:b/>
          <w:sz w:val="24"/>
          <w:szCs w:val="24"/>
        </w:rPr>
        <w:t>4</w:t>
      </w:r>
      <w:r w:rsidR="00A87AC4">
        <w:rPr>
          <w:b/>
          <w:sz w:val="24"/>
          <w:szCs w:val="24"/>
        </w:rPr>
        <w:t>2</w:t>
      </w:r>
      <w:r w:rsidR="007C7A39" w:rsidRPr="00B15176">
        <w:rPr>
          <w:b/>
          <w:sz w:val="24"/>
          <w:szCs w:val="24"/>
        </w:rPr>
        <w:t>.1.</w:t>
      </w:r>
      <w:r w:rsidR="007C7A39" w:rsidRPr="00B15176">
        <w:rPr>
          <w:sz w:val="24"/>
          <w:szCs w:val="24"/>
        </w:rPr>
        <w:t xml:space="preserve"> В случае если заявитель не удовлетворен результатами рассмотрения жалобы в Администрации, </w:t>
      </w:r>
      <w:r w:rsidR="001E4591" w:rsidRPr="00B15176">
        <w:rPr>
          <w:sz w:val="24"/>
          <w:szCs w:val="24"/>
        </w:rPr>
        <w:t xml:space="preserve">МФЦ, </w:t>
      </w:r>
      <w:r w:rsidR="007C7A39" w:rsidRPr="00B15176">
        <w:rPr>
          <w:sz w:val="24"/>
          <w:szCs w:val="24"/>
        </w:rPr>
        <w:t>он может обжаловать принятое решение в судебном порядке в соответствии с действующим законодательством Российской Федерации.</w:t>
      </w:r>
    </w:p>
    <w:p w:rsidR="007C7A39" w:rsidRPr="00B15176" w:rsidRDefault="007C7A39" w:rsidP="007C7A39">
      <w:pPr>
        <w:jc w:val="both"/>
        <w:rPr>
          <w:sz w:val="24"/>
          <w:szCs w:val="24"/>
        </w:rPr>
      </w:pPr>
    </w:p>
    <w:p w:rsidR="00D9380B" w:rsidRPr="00B15176" w:rsidRDefault="007C7A39" w:rsidP="00D9380B">
      <w:pPr>
        <w:tabs>
          <w:tab w:val="left" w:pos="567"/>
        </w:tabs>
        <w:jc w:val="both"/>
        <w:rPr>
          <w:b/>
          <w:bCs/>
          <w:sz w:val="24"/>
          <w:szCs w:val="24"/>
        </w:rPr>
      </w:pPr>
      <w:r w:rsidRPr="00B15176">
        <w:rPr>
          <w:b/>
          <w:bCs/>
          <w:sz w:val="24"/>
          <w:szCs w:val="24"/>
        </w:rPr>
        <w:t>4</w:t>
      </w:r>
      <w:r w:rsidR="00A87AC4">
        <w:rPr>
          <w:b/>
          <w:bCs/>
          <w:sz w:val="24"/>
          <w:szCs w:val="24"/>
        </w:rPr>
        <w:t>3</w:t>
      </w:r>
      <w:r w:rsidRPr="00B15176">
        <w:rPr>
          <w:b/>
          <w:bCs/>
          <w:sz w:val="24"/>
          <w:szCs w:val="24"/>
        </w:rPr>
        <w:t>. Право заявителя на получение информации и документов, необходимых для обоснования и рассмотрения жалобы</w:t>
      </w:r>
    </w:p>
    <w:p w:rsidR="007C7A39" w:rsidRPr="00B15176" w:rsidRDefault="00D9380B" w:rsidP="00D9380B">
      <w:pPr>
        <w:tabs>
          <w:tab w:val="left" w:pos="567"/>
        </w:tabs>
        <w:jc w:val="both"/>
        <w:rPr>
          <w:sz w:val="24"/>
          <w:szCs w:val="24"/>
        </w:rPr>
      </w:pPr>
      <w:r w:rsidRPr="00B15176">
        <w:rPr>
          <w:b/>
          <w:sz w:val="24"/>
          <w:szCs w:val="24"/>
        </w:rPr>
        <w:lastRenderedPageBreak/>
        <w:t xml:space="preserve"> </w:t>
      </w:r>
      <w:r w:rsidR="007C7A39" w:rsidRPr="00B15176">
        <w:rPr>
          <w:b/>
          <w:sz w:val="24"/>
          <w:szCs w:val="24"/>
        </w:rPr>
        <w:t>4</w:t>
      </w:r>
      <w:r w:rsidR="00A87AC4">
        <w:rPr>
          <w:b/>
          <w:sz w:val="24"/>
          <w:szCs w:val="24"/>
        </w:rPr>
        <w:t>3</w:t>
      </w:r>
      <w:r w:rsidR="007C7A39" w:rsidRPr="00B15176">
        <w:rPr>
          <w:b/>
          <w:sz w:val="24"/>
          <w:szCs w:val="24"/>
        </w:rPr>
        <w:t xml:space="preserve">.1. </w:t>
      </w:r>
      <w:r w:rsidR="007C7A39" w:rsidRPr="00B15176">
        <w:rPr>
          <w:sz w:val="24"/>
          <w:szCs w:val="24"/>
        </w:rPr>
        <w:t>Для подготовки жалобы заявитель вправе запрашивать и получать от Администрации</w:t>
      </w:r>
      <w:r w:rsidR="001E4591" w:rsidRPr="00B15176">
        <w:rPr>
          <w:sz w:val="24"/>
          <w:szCs w:val="24"/>
        </w:rPr>
        <w:t>, МФЦ</w:t>
      </w:r>
      <w:r w:rsidR="007C7A39" w:rsidRPr="00B15176">
        <w:rPr>
          <w:sz w:val="24"/>
          <w:szCs w:val="24"/>
        </w:rPr>
        <w:t>:</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1E4591" w:rsidRPr="00B15176">
        <w:rPr>
          <w:sz w:val="24"/>
          <w:szCs w:val="24"/>
        </w:rPr>
        <w:t>и</w:t>
      </w:r>
      <w:r w:rsidR="007C7A39" w:rsidRPr="00B15176">
        <w:rPr>
          <w:sz w:val="24"/>
          <w:szCs w:val="24"/>
        </w:rPr>
        <w:t>нформацию о ходе предоставления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1E4591" w:rsidRPr="00B15176">
        <w:rPr>
          <w:sz w:val="24"/>
          <w:szCs w:val="24"/>
        </w:rPr>
        <w:t>к</w:t>
      </w:r>
      <w:r w:rsidR="007C7A39" w:rsidRPr="00B15176">
        <w:rPr>
          <w:sz w:val="24"/>
          <w:szCs w:val="24"/>
        </w:rPr>
        <w:t>опию обжалуемого решения Администрации</w:t>
      </w:r>
      <w:r w:rsidR="001E4591" w:rsidRPr="00B15176">
        <w:rPr>
          <w:sz w:val="24"/>
          <w:szCs w:val="24"/>
        </w:rPr>
        <w:t>, МФЦ</w:t>
      </w:r>
      <w:r w:rsidR="007C7A39" w:rsidRPr="00B15176">
        <w:rPr>
          <w:sz w:val="24"/>
          <w:szCs w:val="24"/>
        </w:rPr>
        <w:t xml:space="preserve"> об отказе в предоставлении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1E4591" w:rsidRPr="00B15176">
        <w:rPr>
          <w:sz w:val="24"/>
          <w:szCs w:val="24"/>
        </w:rPr>
        <w:t>к</w:t>
      </w:r>
      <w:r w:rsidR="007C7A39" w:rsidRPr="00B15176">
        <w:rPr>
          <w:sz w:val="24"/>
          <w:szCs w:val="24"/>
        </w:rPr>
        <w:t>опии документов, материалов, подтверждающих обжалуемое действие (бездействие) Администрации</w:t>
      </w:r>
      <w:r w:rsidR="001E4591" w:rsidRPr="00B15176">
        <w:rPr>
          <w:sz w:val="24"/>
          <w:szCs w:val="24"/>
        </w:rPr>
        <w:t>, МФЦ</w:t>
      </w:r>
      <w:r w:rsidR="007C7A39" w:rsidRPr="00B15176">
        <w:rPr>
          <w:sz w:val="24"/>
          <w:szCs w:val="24"/>
        </w:rPr>
        <w:t xml:space="preserve"> и (или) </w:t>
      </w:r>
      <w:r w:rsidR="001E4591" w:rsidRPr="00B15176">
        <w:rPr>
          <w:sz w:val="24"/>
          <w:szCs w:val="24"/>
        </w:rPr>
        <w:t>их</w:t>
      </w:r>
      <w:r w:rsidR="007C7A39" w:rsidRPr="00B15176">
        <w:rPr>
          <w:sz w:val="24"/>
          <w:szCs w:val="24"/>
        </w:rPr>
        <w:t xml:space="preserve">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1E4591" w:rsidRPr="00B15176">
        <w:rPr>
          <w:sz w:val="24"/>
          <w:szCs w:val="24"/>
        </w:rPr>
        <w:t>д</w:t>
      </w:r>
      <w:r w:rsidR="007C7A39" w:rsidRPr="00B15176">
        <w:rPr>
          <w:sz w:val="24"/>
          <w:szCs w:val="24"/>
        </w:rPr>
        <w:t>окументы и материалы, непосредственно затрагивающие права и свободы заявителя, если не имеется установленных федеральным законодательством ограничений на доступ к информации, содержащейся в этих документах, материалах.</w:t>
      </w:r>
    </w:p>
    <w:p w:rsidR="003574CA" w:rsidRDefault="007C7A39" w:rsidP="00F53C12">
      <w:pPr>
        <w:jc w:val="both"/>
        <w:rPr>
          <w:sz w:val="24"/>
          <w:szCs w:val="24"/>
        </w:rPr>
      </w:pPr>
      <w:r w:rsidRPr="00B15176">
        <w:rPr>
          <w:b/>
          <w:sz w:val="24"/>
          <w:szCs w:val="24"/>
        </w:rPr>
        <w:t>4</w:t>
      </w:r>
      <w:r w:rsidR="00A87AC4">
        <w:rPr>
          <w:b/>
          <w:sz w:val="24"/>
          <w:szCs w:val="24"/>
        </w:rPr>
        <w:t>3</w:t>
      </w:r>
      <w:r w:rsidRPr="00B15176">
        <w:rPr>
          <w:b/>
          <w:sz w:val="24"/>
          <w:szCs w:val="24"/>
        </w:rPr>
        <w:t xml:space="preserve">.2. </w:t>
      </w:r>
      <w:r w:rsidRPr="00B15176">
        <w:rPr>
          <w:sz w:val="24"/>
          <w:szCs w:val="24"/>
        </w:rPr>
        <w:t xml:space="preserve">Документы, ранее поданные заявителями в Администрацию, </w:t>
      </w:r>
      <w:r w:rsidR="001E4591" w:rsidRPr="00B15176">
        <w:rPr>
          <w:sz w:val="24"/>
          <w:szCs w:val="24"/>
        </w:rPr>
        <w:t xml:space="preserve">МФЦ </w:t>
      </w:r>
      <w:r w:rsidRPr="00B15176">
        <w:rPr>
          <w:sz w:val="24"/>
          <w:szCs w:val="24"/>
        </w:rPr>
        <w:t>и организации, участвующие в предоставлении муниципальной услуги, выдаются по их просьбе в виде выписок или копий.</w:t>
      </w:r>
      <w:bookmarkStart w:id="37" w:name="P603"/>
      <w:bookmarkStart w:id="38" w:name="P624"/>
      <w:bookmarkEnd w:id="37"/>
      <w:bookmarkEnd w:id="38"/>
    </w:p>
    <w:p w:rsidR="00A87AC4" w:rsidRPr="00630AB0" w:rsidRDefault="00A87AC4" w:rsidP="00F53C12">
      <w:pPr>
        <w:jc w:val="both"/>
        <w:rPr>
          <w:sz w:val="24"/>
          <w:szCs w:val="24"/>
        </w:rPr>
      </w:pPr>
    </w:p>
    <w:p w:rsidR="00F53C12" w:rsidRPr="00B15176" w:rsidRDefault="00F53C12" w:rsidP="00F53C12">
      <w:pPr>
        <w:jc w:val="both"/>
        <w:rPr>
          <w:b/>
          <w:color w:val="000000"/>
          <w:spacing w:val="-6"/>
          <w:sz w:val="24"/>
          <w:szCs w:val="24"/>
        </w:rPr>
      </w:pPr>
      <w:r w:rsidRPr="00B15176">
        <w:rPr>
          <w:b/>
          <w:color w:val="000000"/>
          <w:spacing w:val="-6"/>
          <w:sz w:val="24"/>
          <w:szCs w:val="24"/>
        </w:rPr>
        <w:t xml:space="preserve"> 4</w:t>
      </w:r>
      <w:r w:rsidR="00A87AC4">
        <w:rPr>
          <w:b/>
          <w:color w:val="000000"/>
          <w:spacing w:val="-6"/>
          <w:sz w:val="24"/>
          <w:szCs w:val="24"/>
        </w:rPr>
        <w:t>4</w:t>
      </w:r>
      <w:r w:rsidRPr="00B15176">
        <w:rPr>
          <w:b/>
          <w:color w:val="000000"/>
          <w:spacing w:val="-6"/>
          <w:sz w:val="24"/>
          <w:szCs w:val="24"/>
        </w:rPr>
        <w:t>. Способы информирования заявителей о порядке подачи и рассмотрения жалобы</w:t>
      </w:r>
    </w:p>
    <w:p w:rsidR="00BD0682" w:rsidRDefault="00F53C12" w:rsidP="009D4989">
      <w:pPr>
        <w:jc w:val="both"/>
        <w:rPr>
          <w:b/>
          <w:color w:val="000000"/>
          <w:spacing w:val="-6"/>
          <w:szCs w:val="28"/>
        </w:rPr>
      </w:pPr>
      <w:r w:rsidRPr="00B15176">
        <w:rPr>
          <w:b/>
          <w:color w:val="000000"/>
          <w:spacing w:val="-6"/>
          <w:sz w:val="24"/>
          <w:szCs w:val="24"/>
        </w:rPr>
        <w:t>4</w:t>
      </w:r>
      <w:r w:rsidR="00A87AC4">
        <w:rPr>
          <w:b/>
          <w:color w:val="000000"/>
          <w:spacing w:val="-6"/>
          <w:sz w:val="24"/>
          <w:szCs w:val="24"/>
        </w:rPr>
        <w:t>4</w:t>
      </w:r>
      <w:r w:rsidRPr="00B15176">
        <w:rPr>
          <w:b/>
          <w:color w:val="000000"/>
          <w:spacing w:val="-6"/>
          <w:sz w:val="24"/>
          <w:szCs w:val="24"/>
        </w:rPr>
        <w:t>.1</w:t>
      </w:r>
      <w:r w:rsidRPr="00B15176">
        <w:rPr>
          <w:bCs/>
          <w:color w:val="000000"/>
          <w:spacing w:val="-6"/>
          <w:sz w:val="24"/>
          <w:szCs w:val="24"/>
        </w:rPr>
        <w:t>. Информирование заявителей о порядке обжалования решений и действий (бездействия) Администрации</w:t>
      </w:r>
      <w:r w:rsidR="001E4591" w:rsidRPr="00B15176">
        <w:rPr>
          <w:bCs/>
          <w:color w:val="000000"/>
          <w:spacing w:val="-6"/>
          <w:sz w:val="24"/>
          <w:szCs w:val="24"/>
        </w:rPr>
        <w:t>, МФЦ</w:t>
      </w:r>
      <w:r w:rsidRPr="00B15176">
        <w:rPr>
          <w:bCs/>
          <w:color w:val="000000"/>
          <w:spacing w:val="-6"/>
          <w:sz w:val="24"/>
          <w:szCs w:val="24"/>
        </w:rPr>
        <w:t xml:space="preserve">, </w:t>
      </w:r>
      <w:r w:rsidR="001E4591" w:rsidRPr="00B15176">
        <w:rPr>
          <w:bCs/>
          <w:color w:val="000000"/>
          <w:spacing w:val="-6"/>
          <w:sz w:val="24"/>
          <w:szCs w:val="24"/>
        </w:rPr>
        <w:t>их</w:t>
      </w:r>
      <w:r w:rsidRPr="00B15176">
        <w:rPr>
          <w:bCs/>
          <w:color w:val="000000"/>
          <w:spacing w:val="-6"/>
          <w:sz w:val="24"/>
          <w:szCs w:val="24"/>
        </w:rPr>
        <w:t xml:space="preserve"> должностных лиц и (или) осуществляется посредством размещения информации на стендах в местах предоставления муниципальной услуги, на официальном сайте, ЕПГУ либо РПГУ, консультирования граждан работниками </w:t>
      </w:r>
      <w:r w:rsidR="001E4591" w:rsidRPr="00B15176">
        <w:rPr>
          <w:bCs/>
          <w:color w:val="000000"/>
          <w:spacing w:val="-6"/>
          <w:sz w:val="24"/>
          <w:szCs w:val="24"/>
        </w:rPr>
        <w:t>Администрации</w:t>
      </w:r>
      <w:r w:rsidR="00D9380B" w:rsidRPr="00B15176">
        <w:rPr>
          <w:bCs/>
          <w:color w:val="000000"/>
          <w:spacing w:val="-6"/>
          <w:sz w:val="24"/>
          <w:szCs w:val="24"/>
        </w:rPr>
        <w:t>, МФЦ.</w:t>
      </w:r>
    </w:p>
    <w:p w:rsidR="009D4989" w:rsidRDefault="009D4989"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A87AC4" w:rsidRDefault="00A87AC4" w:rsidP="009D4989">
      <w:pPr>
        <w:jc w:val="both"/>
        <w:rPr>
          <w:b/>
          <w:color w:val="000000"/>
          <w:spacing w:val="-6"/>
          <w:szCs w:val="28"/>
        </w:rPr>
      </w:pPr>
    </w:p>
    <w:p w:rsidR="000B5194" w:rsidRDefault="000B5194" w:rsidP="009D4989">
      <w:pPr>
        <w:jc w:val="both"/>
        <w:rPr>
          <w:b/>
          <w:color w:val="000000"/>
          <w:spacing w:val="-6"/>
          <w:szCs w:val="28"/>
        </w:rPr>
      </w:pPr>
    </w:p>
    <w:p w:rsidR="00FD763B" w:rsidRDefault="00FD763B"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Default="002E4BB6" w:rsidP="009D4989">
      <w:pPr>
        <w:jc w:val="both"/>
        <w:rPr>
          <w:b/>
          <w:color w:val="000000"/>
          <w:spacing w:val="-6"/>
          <w:szCs w:val="28"/>
        </w:rPr>
      </w:pPr>
    </w:p>
    <w:p w:rsidR="002E4BB6" w:rsidRPr="009D4989" w:rsidRDefault="002E4BB6" w:rsidP="009D4989">
      <w:pPr>
        <w:jc w:val="both"/>
        <w:rPr>
          <w:b/>
          <w:color w:val="000000"/>
          <w:spacing w:val="-6"/>
          <w:szCs w:val="28"/>
        </w:rPr>
      </w:pPr>
    </w:p>
    <w:p w:rsidR="007C7A39" w:rsidRPr="00B15176" w:rsidRDefault="007C7A39" w:rsidP="007C7A39">
      <w:pPr>
        <w:jc w:val="right"/>
        <w:rPr>
          <w:bCs/>
          <w:color w:val="000000"/>
          <w:spacing w:val="-6"/>
          <w:sz w:val="20"/>
        </w:rPr>
      </w:pPr>
      <w:r w:rsidRPr="00B15176">
        <w:rPr>
          <w:bCs/>
          <w:color w:val="000000"/>
          <w:spacing w:val="-6"/>
          <w:sz w:val="20"/>
        </w:rPr>
        <w:t>Приложение № 1</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823D25" w:rsidRDefault="00823D25" w:rsidP="00823D25">
      <w:pPr>
        <w:jc w:val="right"/>
        <w:rPr>
          <w:sz w:val="20"/>
          <w:lang w:eastAsia="en-US"/>
        </w:rPr>
      </w:pPr>
      <w:r w:rsidRPr="00823D25">
        <w:rPr>
          <w:sz w:val="20"/>
          <w:lang w:eastAsia="en-US"/>
        </w:rPr>
        <w:t>«Заключение с гражданами договоров найма</w:t>
      </w:r>
    </w:p>
    <w:p w:rsidR="0050620B" w:rsidRPr="00823D25" w:rsidRDefault="00823D25" w:rsidP="00823D25">
      <w:pPr>
        <w:jc w:val="right"/>
        <w:rPr>
          <w:sz w:val="20"/>
        </w:rPr>
      </w:pPr>
      <w:r w:rsidRPr="00823D25">
        <w:rPr>
          <w:sz w:val="20"/>
          <w:lang w:eastAsia="en-US"/>
        </w:rPr>
        <w:t xml:space="preserve"> специализированных жилых помещений»</w:t>
      </w:r>
      <w:r w:rsidR="0050620B" w:rsidRPr="00823D25">
        <w:rPr>
          <w:sz w:val="20"/>
        </w:rPr>
        <w:t>»</w:t>
      </w:r>
    </w:p>
    <w:p w:rsidR="007C7A39" w:rsidRPr="00B15176" w:rsidRDefault="007C7A39" w:rsidP="007C7A39">
      <w:pPr>
        <w:jc w:val="right"/>
        <w:rPr>
          <w:b/>
          <w:color w:val="000000"/>
          <w:sz w:val="24"/>
          <w:szCs w:val="24"/>
        </w:rPr>
      </w:pPr>
    </w:p>
    <w:p w:rsidR="007C7A39" w:rsidRPr="00B15176" w:rsidRDefault="007C7A39" w:rsidP="007C7A39">
      <w:pPr>
        <w:jc w:val="center"/>
        <w:rPr>
          <w:b/>
          <w:sz w:val="24"/>
          <w:szCs w:val="24"/>
        </w:rPr>
      </w:pPr>
      <w:r w:rsidRPr="00B15176">
        <w:rPr>
          <w:b/>
          <w:sz w:val="24"/>
          <w:szCs w:val="24"/>
        </w:rPr>
        <w:t xml:space="preserve">Список мест размещения интерактивных </w:t>
      </w:r>
    </w:p>
    <w:p w:rsidR="007C7A39" w:rsidRPr="00B15176" w:rsidRDefault="007C7A39" w:rsidP="007C7A39">
      <w:pPr>
        <w:jc w:val="center"/>
        <w:rPr>
          <w:b/>
          <w:sz w:val="24"/>
          <w:szCs w:val="24"/>
        </w:rPr>
      </w:pPr>
      <w:r w:rsidRPr="00B15176">
        <w:rPr>
          <w:b/>
          <w:sz w:val="24"/>
          <w:szCs w:val="24"/>
        </w:rPr>
        <w:t xml:space="preserve">информационных терминалов предоставления государственных </w:t>
      </w:r>
    </w:p>
    <w:p w:rsidR="007C7A39" w:rsidRPr="00B15176" w:rsidRDefault="007C7A39" w:rsidP="007C7A39">
      <w:pPr>
        <w:jc w:val="center"/>
        <w:rPr>
          <w:b/>
          <w:sz w:val="24"/>
          <w:szCs w:val="24"/>
        </w:rPr>
      </w:pPr>
      <w:r w:rsidRPr="00B15176">
        <w:rPr>
          <w:b/>
          <w:sz w:val="24"/>
          <w:szCs w:val="24"/>
        </w:rPr>
        <w:t>и муниципальных услуг в Удмуртской Республике</w:t>
      </w:r>
    </w:p>
    <w:p w:rsidR="007C7A39" w:rsidRPr="00B15176" w:rsidRDefault="007C7A39" w:rsidP="007C7A39">
      <w:pPr>
        <w:jc w:val="center"/>
        <w:rPr>
          <w:b/>
          <w:sz w:val="24"/>
          <w:szCs w:val="24"/>
        </w:rPr>
      </w:pPr>
    </w:p>
    <w:tbl>
      <w:tblPr>
        <w:tblW w:w="9371" w:type="dxa"/>
        <w:shd w:val="clear" w:color="auto" w:fill="FFFFFF"/>
        <w:tblCellMar>
          <w:left w:w="0" w:type="dxa"/>
          <w:right w:w="0" w:type="dxa"/>
        </w:tblCellMar>
        <w:tblLook w:val="04A0" w:firstRow="1" w:lastRow="0" w:firstColumn="1" w:lastColumn="0" w:noHBand="0" w:noVBand="1"/>
      </w:tblPr>
      <w:tblGrid>
        <w:gridCol w:w="575"/>
        <w:gridCol w:w="5252"/>
        <w:gridCol w:w="3544"/>
      </w:tblGrid>
      <w:tr w:rsidR="007C7A39" w:rsidRPr="00B15176" w:rsidTr="00625A59">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 п\п</w:t>
            </w:r>
          </w:p>
        </w:tc>
        <w:tc>
          <w:tcPr>
            <w:tcW w:w="525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Место размещения</w:t>
            </w:r>
          </w:p>
        </w:tc>
        <w:tc>
          <w:tcPr>
            <w:tcW w:w="3544"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Адрес</w:t>
            </w:r>
          </w:p>
        </w:tc>
      </w:tr>
      <w:tr w:rsidR="007C7A39" w:rsidRPr="00B15176" w:rsidTr="00625A59">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Ижевск»</w:t>
            </w:r>
          </w:p>
        </w:tc>
        <w:tc>
          <w:tcPr>
            <w:tcW w:w="3544"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276</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Ленинского района города Ижевска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Азина, 146</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Октябрьского района города Ижевска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Песочная, 2/1</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Устиновского района города Ижевска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40 лет Победы, 60</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Индустриального района города Ижевска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Дзержинского, 5</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Первомайского района города Ижевска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150</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в городе Ижевске»</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30 лет Победы, 2</w:t>
            </w:r>
          </w:p>
        </w:tc>
      </w:tr>
      <w:tr w:rsidR="007C7A39" w:rsidRPr="00B15176" w:rsidTr="00625A59">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К. Маркса, 43</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муниципальное учреждение Увинского района «Многофункциональный центр предоставления государственных и муниципальных услуг «Ува»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Ува, ул. Калинина, 14</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муниципальное учреждение «Многофункциональный центр по предоставлению государственных и муниципальных услуг с. Малая </w:t>
            </w:r>
            <w:r w:rsidRPr="00B15176">
              <w:rPr>
                <w:sz w:val="22"/>
                <w:szCs w:val="22"/>
              </w:rPr>
              <w:lastRenderedPageBreak/>
              <w:t>Пурга»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lastRenderedPageBreak/>
              <w:t>Удмуртская Республика, с. Малая Пурга, ул. Кирова, 7</w:t>
            </w:r>
          </w:p>
        </w:tc>
      </w:tr>
      <w:tr w:rsidR="007C7A39" w:rsidRPr="00B15176" w:rsidTr="00625A59">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по предоставлению государственных и муниципальных услуг в Вавожском районе»</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Вавож, ул. Интернациональная, 45а</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муниципального образования «Киясовский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Киясово, ул. Красная, 1</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в Алнашском районе»</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Алнаши, ул. Комсомольская, 9</w:t>
            </w:r>
          </w:p>
        </w:tc>
      </w:tr>
      <w:tr w:rsidR="007C7A39" w:rsidRPr="00B15176" w:rsidTr="00625A59">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в Якшур-Бодьинском районе»</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Якшур-Бодья, ул. Пушиной, 69</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ind w:right="-108"/>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«Завьяловский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Завьялово, ул. Калинина, 31</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муниципального образования «Ярский район «Многофункциональный центр»</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Яр, ул. Советская, 67</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по предоставлению государственных и муниципальных услуг Шарканского района»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Шаркан, ул. Советская, 38</w:t>
            </w:r>
          </w:p>
        </w:tc>
      </w:tr>
      <w:tr w:rsidR="007C7A39" w:rsidRPr="00B15176" w:rsidTr="00625A59">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в Кизнерском районе»</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Кизнер, ул. Карла Маркса, 23</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город Сарапул</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Сарапул, ул. Ленина, 6</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«Балезинский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Балезино, ул. Кирова, 2</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 Воткинск»</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Ленина, 7</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«Воткинский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Красноармейская, 43а</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«Глазовский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М. Гвардии, 22а</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«Граховский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Граховский район, с. Грахово, ул. Ачинцева, 3</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«Дебесский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Дебесский район, с. Дебесы, ул. Советская, 88</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«Игринский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Игра, ул. Советская, 29</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«Камбарский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Камбарка, ул. Советская, 18</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«Каракулинский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Каракулинский район, с. Каракулино, ул. Каманина, 10</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«Кезский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посёлок Кез, ул. Кирова, 5</w:t>
            </w:r>
          </w:p>
        </w:tc>
      </w:tr>
      <w:tr w:rsidR="007C7A39" w:rsidRPr="00B15176" w:rsidTr="00625A59">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«Красногорский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Красногорское, ул. Ленина, 64</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Можга»</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Можгинский район, г. Можга, ул. Можгинская, 59</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«Можгинский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Можгинский район, г. Можга, ул. Можгинская , 59</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«Сарапульский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Сарапульский район, с. Сигаево, ул. Лермонтова, 30</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«Селтинский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Селтинский район, п. Селты, ул. Юбилейная, 3</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«Сюмсинский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Сюмси, ул. Советская, 45</w:t>
            </w:r>
          </w:p>
        </w:tc>
      </w:tr>
      <w:tr w:rsidR="007C7A39" w:rsidRPr="00B15176" w:rsidTr="00625A59">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«Юкаменский район»</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Юкаменский район, с. Юкаменское, ул. Первомайская, 9</w:t>
            </w:r>
          </w:p>
        </w:tc>
      </w:tr>
    </w:tbl>
    <w:p w:rsidR="00E31A31" w:rsidRDefault="00E31A31" w:rsidP="007C7A39">
      <w:pPr>
        <w:jc w:val="right"/>
        <w:rPr>
          <w:bCs/>
          <w:color w:val="000000"/>
          <w:spacing w:val="-6"/>
          <w:sz w:val="20"/>
        </w:rPr>
      </w:pPr>
    </w:p>
    <w:p w:rsidR="001117E5" w:rsidRDefault="001117E5" w:rsidP="007C7A39">
      <w:pPr>
        <w:jc w:val="right"/>
        <w:rPr>
          <w:bCs/>
          <w:color w:val="000000"/>
          <w:spacing w:val="-6"/>
          <w:sz w:val="20"/>
        </w:rPr>
      </w:pPr>
    </w:p>
    <w:p w:rsidR="001117E5" w:rsidRDefault="001117E5" w:rsidP="007C7A39">
      <w:pPr>
        <w:jc w:val="right"/>
        <w:rPr>
          <w:bCs/>
          <w:color w:val="000000"/>
          <w:spacing w:val="-6"/>
          <w:sz w:val="20"/>
        </w:rPr>
      </w:pPr>
    </w:p>
    <w:p w:rsidR="00625A59" w:rsidRDefault="00625A59" w:rsidP="007C7A39">
      <w:pPr>
        <w:jc w:val="right"/>
        <w:rPr>
          <w:bCs/>
          <w:color w:val="000000"/>
          <w:spacing w:val="-6"/>
          <w:sz w:val="20"/>
        </w:rPr>
      </w:pPr>
    </w:p>
    <w:p w:rsidR="00625A59" w:rsidRDefault="00625A59" w:rsidP="007C7A39">
      <w:pPr>
        <w:jc w:val="right"/>
        <w:rPr>
          <w:bCs/>
          <w:color w:val="000000"/>
          <w:spacing w:val="-6"/>
          <w:sz w:val="20"/>
        </w:rPr>
      </w:pPr>
    </w:p>
    <w:p w:rsidR="00625A59" w:rsidRDefault="00625A59"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2E4BB6" w:rsidRDefault="002E4BB6" w:rsidP="007C7A39">
      <w:pPr>
        <w:jc w:val="right"/>
        <w:rPr>
          <w:bCs/>
          <w:color w:val="000000"/>
          <w:spacing w:val="-6"/>
          <w:sz w:val="20"/>
        </w:rPr>
      </w:pPr>
    </w:p>
    <w:p w:rsidR="00823D25" w:rsidRPr="00B15176" w:rsidRDefault="009D4989" w:rsidP="00823D25">
      <w:pPr>
        <w:jc w:val="right"/>
        <w:rPr>
          <w:bCs/>
          <w:color w:val="000000"/>
          <w:spacing w:val="-6"/>
          <w:sz w:val="20"/>
        </w:rPr>
      </w:pPr>
      <w:r>
        <w:rPr>
          <w:bCs/>
          <w:color w:val="000000"/>
          <w:spacing w:val="-6"/>
          <w:sz w:val="20"/>
        </w:rPr>
        <w:t>Приложение № 2</w:t>
      </w:r>
    </w:p>
    <w:p w:rsidR="00823D25" w:rsidRPr="00B15176" w:rsidRDefault="00823D25" w:rsidP="00823D25">
      <w:pPr>
        <w:jc w:val="right"/>
        <w:rPr>
          <w:color w:val="000000"/>
          <w:sz w:val="20"/>
        </w:rPr>
      </w:pPr>
      <w:r w:rsidRPr="00B15176">
        <w:rPr>
          <w:color w:val="000000"/>
          <w:sz w:val="20"/>
        </w:rPr>
        <w:t xml:space="preserve">к административному регламенту </w:t>
      </w:r>
    </w:p>
    <w:p w:rsidR="00823D25" w:rsidRPr="00B15176" w:rsidRDefault="00823D25" w:rsidP="00823D25">
      <w:pPr>
        <w:jc w:val="right"/>
        <w:rPr>
          <w:color w:val="000000"/>
          <w:sz w:val="20"/>
        </w:rPr>
      </w:pPr>
      <w:r w:rsidRPr="00B15176">
        <w:rPr>
          <w:color w:val="000000"/>
          <w:sz w:val="20"/>
        </w:rPr>
        <w:t xml:space="preserve">предоставления муниципальной услуги </w:t>
      </w:r>
    </w:p>
    <w:p w:rsidR="00823D25" w:rsidRPr="00823D25" w:rsidRDefault="00823D25" w:rsidP="00ED6380">
      <w:pPr>
        <w:jc w:val="right"/>
        <w:rPr>
          <w:sz w:val="20"/>
        </w:rPr>
      </w:pPr>
      <w:r w:rsidRPr="00823D25">
        <w:rPr>
          <w:sz w:val="20"/>
          <w:lang w:eastAsia="en-US"/>
        </w:rPr>
        <w:t>«</w:t>
      </w:r>
      <w:r w:rsidR="00D4787B">
        <w:rPr>
          <w:sz w:val="20"/>
          <w:lang w:eastAsia="en-US"/>
        </w:rPr>
        <w:t>Предоставление разрешения на ввод объекта в эксплуатацию</w:t>
      </w:r>
      <w:r w:rsidRPr="00823D25">
        <w:rPr>
          <w:sz w:val="20"/>
          <w:lang w:eastAsia="en-US"/>
        </w:rPr>
        <w:t>»</w:t>
      </w:r>
      <w:r w:rsidRPr="00823D25">
        <w:rPr>
          <w:sz w:val="20"/>
        </w:rPr>
        <w:t>»</w:t>
      </w:r>
    </w:p>
    <w:p w:rsidR="001117E5" w:rsidRPr="00B15176" w:rsidRDefault="001117E5" w:rsidP="001117E5">
      <w:pPr>
        <w:jc w:val="right"/>
        <w:rPr>
          <w:color w:val="000000"/>
          <w:sz w:val="20"/>
        </w:rPr>
      </w:pPr>
    </w:p>
    <w:p w:rsidR="007C7A39" w:rsidRPr="00B15176" w:rsidRDefault="007C7A39" w:rsidP="001117E5">
      <w:pPr>
        <w:rPr>
          <w:b/>
          <w:bCs/>
          <w:color w:val="000000"/>
          <w:sz w:val="24"/>
          <w:szCs w:val="24"/>
          <w:shd w:val="clear" w:color="auto" w:fill="FFFFFF"/>
        </w:rPr>
      </w:pPr>
    </w:p>
    <w:p w:rsidR="00193CA8" w:rsidRPr="00193CA8" w:rsidRDefault="00193CA8" w:rsidP="00193CA8">
      <w:pPr>
        <w:autoSpaceDE w:val="0"/>
        <w:autoSpaceDN w:val="0"/>
        <w:adjustRightInd w:val="0"/>
        <w:jc w:val="right"/>
        <w:rPr>
          <w:rFonts w:eastAsia="Calibri"/>
          <w:sz w:val="24"/>
          <w:szCs w:val="24"/>
        </w:rPr>
      </w:pPr>
      <w:r w:rsidRPr="00193CA8">
        <w:rPr>
          <w:rFonts w:eastAsia="Calibri"/>
          <w:sz w:val="24"/>
          <w:szCs w:val="24"/>
        </w:rPr>
        <w:t>Главе муниципального образования «Вавожский район»</w:t>
      </w:r>
    </w:p>
    <w:p w:rsidR="00193CA8" w:rsidRPr="00193CA8" w:rsidRDefault="00193CA8" w:rsidP="00193CA8">
      <w:pPr>
        <w:autoSpaceDE w:val="0"/>
        <w:autoSpaceDN w:val="0"/>
        <w:adjustRightInd w:val="0"/>
        <w:jc w:val="right"/>
        <w:rPr>
          <w:rFonts w:eastAsia="Calibri"/>
          <w:sz w:val="24"/>
          <w:szCs w:val="24"/>
        </w:rPr>
      </w:pPr>
      <w:r w:rsidRPr="00193CA8">
        <w:rPr>
          <w:rFonts w:eastAsia="Calibri"/>
          <w:sz w:val="24"/>
          <w:szCs w:val="24"/>
        </w:rPr>
        <w:t>от ____________________________________________</w:t>
      </w:r>
    </w:p>
    <w:p w:rsidR="00193CA8" w:rsidRPr="00193CA8" w:rsidRDefault="00193CA8" w:rsidP="00193CA8">
      <w:pPr>
        <w:autoSpaceDE w:val="0"/>
        <w:autoSpaceDN w:val="0"/>
        <w:adjustRightInd w:val="0"/>
        <w:jc w:val="right"/>
        <w:rPr>
          <w:rFonts w:eastAsia="Calibri"/>
          <w:sz w:val="24"/>
          <w:szCs w:val="24"/>
        </w:rPr>
      </w:pPr>
      <w:r w:rsidRPr="00193CA8">
        <w:rPr>
          <w:rFonts w:eastAsia="Calibri"/>
          <w:sz w:val="24"/>
          <w:szCs w:val="24"/>
        </w:rPr>
        <w:t>(наименование застройщика - полное наименование</w:t>
      </w:r>
    </w:p>
    <w:p w:rsidR="00193CA8" w:rsidRPr="00193CA8" w:rsidRDefault="00193CA8" w:rsidP="00193CA8">
      <w:pPr>
        <w:autoSpaceDE w:val="0"/>
        <w:autoSpaceDN w:val="0"/>
        <w:adjustRightInd w:val="0"/>
        <w:jc w:val="right"/>
        <w:rPr>
          <w:rFonts w:eastAsia="Calibri"/>
          <w:sz w:val="24"/>
          <w:szCs w:val="24"/>
        </w:rPr>
      </w:pPr>
      <w:r w:rsidRPr="00193CA8">
        <w:rPr>
          <w:rFonts w:eastAsia="Calibri"/>
          <w:sz w:val="24"/>
          <w:szCs w:val="24"/>
        </w:rPr>
        <w:t>____________________________________________</w:t>
      </w:r>
    </w:p>
    <w:p w:rsidR="00193CA8" w:rsidRPr="00193CA8" w:rsidRDefault="00193CA8" w:rsidP="00193CA8">
      <w:pPr>
        <w:autoSpaceDE w:val="0"/>
        <w:autoSpaceDN w:val="0"/>
        <w:adjustRightInd w:val="0"/>
        <w:jc w:val="right"/>
        <w:rPr>
          <w:rFonts w:eastAsia="Calibri"/>
          <w:sz w:val="24"/>
          <w:szCs w:val="24"/>
        </w:rPr>
      </w:pPr>
      <w:r w:rsidRPr="00193CA8">
        <w:rPr>
          <w:rFonts w:eastAsia="Calibri"/>
          <w:sz w:val="24"/>
          <w:szCs w:val="24"/>
        </w:rPr>
        <w:t>организации – для юридических лиц,</w:t>
      </w:r>
    </w:p>
    <w:p w:rsidR="00193CA8" w:rsidRPr="00193CA8" w:rsidRDefault="00193CA8" w:rsidP="00193CA8">
      <w:pPr>
        <w:autoSpaceDE w:val="0"/>
        <w:autoSpaceDN w:val="0"/>
        <w:adjustRightInd w:val="0"/>
        <w:jc w:val="right"/>
        <w:rPr>
          <w:rFonts w:eastAsia="Calibri"/>
          <w:sz w:val="24"/>
          <w:szCs w:val="24"/>
        </w:rPr>
      </w:pPr>
      <w:r w:rsidRPr="00193CA8">
        <w:rPr>
          <w:rFonts w:eastAsia="Calibri"/>
          <w:sz w:val="24"/>
          <w:szCs w:val="24"/>
        </w:rPr>
        <w:t>____________________________________________</w:t>
      </w:r>
    </w:p>
    <w:p w:rsidR="00193CA8" w:rsidRPr="00193CA8" w:rsidRDefault="00193CA8" w:rsidP="00193CA8">
      <w:pPr>
        <w:autoSpaceDE w:val="0"/>
        <w:autoSpaceDN w:val="0"/>
        <w:adjustRightInd w:val="0"/>
        <w:jc w:val="right"/>
        <w:rPr>
          <w:rFonts w:eastAsia="Calibri"/>
          <w:sz w:val="24"/>
          <w:szCs w:val="24"/>
        </w:rPr>
      </w:pPr>
      <w:r w:rsidRPr="00193CA8">
        <w:rPr>
          <w:rFonts w:eastAsia="Calibri"/>
          <w:sz w:val="24"/>
          <w:szCs w:val="24"/>
        </w:rPr>
        <w:t>Ф.И.О. - для граждан</w:t>
      </w:r>
    </w:p>
    <w:p w:rsidR="00193CA8" w:rsidRPr="00193CA8" w:rsidRDefault="00193CA8" w:rsidP="00193CA8">
      <w:pPr>
        <w:autoSpaceDE w:val="0"/>
        <w:autoSpaceDN w:val="0"/>
        <w:adjustRightInd w:val="0"/>
        <w:jc w:val="right"/>
        <w:rPr>
          <w:rFonts w:eastAsia="Calibri"/>
          <w:sz w:val="24"/>
          <w:szCs w:val="24"/>
        </w:rPr>
      </w:pPr>
      <w:r w:rsidRPr="00193CA8">
        <w:rPr>
          <w:rFonts w:eastAsia="Calibri"/>
          <w:sz w:val="24"/>
          <w:szCs w:val="24"/>
        </w:rPr>
        <w:t>____________________________________________</w:t>
      </w:r>
    </w:p>
    <w:p w:rsidR="00193CA8" w:rsidRPr="00193CA8" w:rsidRDefault="00193CA8" w:rsidP="00193CA8">
      <w:pPr>
        <w:autoSpaceDE w:val="0"/>
        <w:autoSpaceDN w:val="0"/>
        <w:adjustRightInd w:val="0"/>
        <w:jc w:val="right"/>
        <w:rPr>
          <w:rFonts w:eastAsia="Calibri"/>
          <w:sz w:val="24"/>
          <w:szCs w:val="24"/>
        </w:rPr>
      </w:pPr>
      <w:r w:rsidRPr="00193CA8">
        <w:rPr>
          <w:rFonts w:eastAsia="Calibri"/>
          <w:sz w:val="24"/>
          <w:szCs w:val="24"/>
        </w:rPr>
        <w:t>почтовый индекс и адрес)</w:t>
      </w:r>
    </w:p>
    <w:p w:rsidR="00193CA8" w:rsidRPr="00193CA8" w:rsidRDefault="00193CA8" w:rsidP="00193CA8">
      <w:pPr>
        <w:autoSpaceDE w:val="0"/>
        <w:autoSpaceDN w:val="0"/>
        <w:adjustRightInd w:val="0"/>
        <w:rPr>
          <w:rFonts w:eastAsia="Calibri"/>
          <w:sz w:val="24"/>
          <w:szCs w:val="24"/>
        </w:rPr>
      </w:pPr>
    </w:p>
    <w:p w:rsidR="00193CA8" w:rsidRPr="00193CA8" w:rsidRDefault="00193CA8" w:rsidP="00193CA8">
      <w:pPr>
        <w:autoSpaceDE w:val="0"/>
        <w:autoSpaceDN w:val="0"/>
        <w:adjustRightInd w:val="0"/>
        <w:rPr>
          <w:rFonts w:eastAsia="Calibri"/>
          <w:sz w:val="24"/>
          <w:szCs w:val="24"/>
        </w:rPr>
      </w:pPr>
    </w:p>
    <w:p w:rsidR="00193CA8" w:rsidRPr="00193CA8" w:rsidRDefault="00193CA8" w:rsidP="00193CA8">
      <w:pPr>
        <w:autoSpaceDE w:val="0"/>
        <w:autoSpaceDN w:val="0"/>
        <w:adjustRightInd w:val="0"/>
        <w:rPr>
          <w:rFonts w:eastAsia="Calibri"/>
          <w:sz w:val="24"/>
          <w:szCs w:val="24"/>
        </w:rPr>
      </w:pPr>
    </w:p>
    <w:p w:rsidR="00193CA8" w:rsidRPr="00193CA8" w:rsidRDefault="00193CA8" w:rsidP="00193CA8">
      <w:pPr>
        <w:autoSpaceDE w:val="0"/>
        <w:autoSpaceDN w:val="0"/>
        <w:adjustRightInd w:val="0"/>
        <w:jc w:val="center"/>
        <w:rPr>
          <w:rFonts w:eastAsia="Calibri"/>
          <w:sz w:val="24"/>
          <w:szCs w:val="24"/>
        </w:rPr>
      </w:pPr>
      <w:r w:rsidRPr="00193CA8">
        <w:rPr>
          <w:rFonts w:eastAsia="Calibri"/>
          <w:sz w:val="24"/>
          <w:szCs w:val="24"/>
        </w:rPr>
        <w:t>Заявление</w:t>
      </w:r>
    </w:p>
    <w:p w:rsidR="0014125F" w:rsidRDefault="00193CA8" w:rsidP="0014125F">
      <w:pPr>
        <w:pStyle w:val="ConsPlusNonformat"/>
        <w:widowControl/>
        <w:rPr>
          <w:rFonts w:ascii="Times New Roman" w:hAnsi="Times New Roman" w:cs="Times New Roman"/>
        </w:rPr>
      </w:pPr>
      <w:r w:rsidRPr="00193CA8">
        <w:rPr>
          <w:rFonts w:eastAsia="Calibri"/>
          <w:sz w:val="24"/>
          <w:szCs w:val="24"/>
        </w:rPr>
        <w:tab/>
      </w:r>
      <w:r w:rsidR="0014125F" w:rsidRPr="00914970">
        <w:rPr>
          <w:rFonts w:ascii="Times New Roman" w:hAnsi="Times New Roman" w:cs="Times New Roman"/>
          <w:sz w:val="24"/>
          <w:szCs w:val="24"/>
        </w:rPr>
        <w:t xml:space="preserve">Прошу выдать разрешение на ввод в эксплуатацию объекта капитального строительства </w:t>
      </w:r>
      <w:r w:rsidR="0014125F" w:rsidRPr="00EE4844">
        <w:rPr>
          <w:rFonts w:ascii="Times New Roman" w:hAnsi="Times New Roman" w:cs="Times New Roman"/>
        </w:rPr>
        <w:t>_________</w:t>
      </w:r>
      <w:r w:rsidR="0014125F">
        <w:rPr>
          <w:rFonts w:ascii="Times New Roman" w:hAnsi="Times New Roman" w:cs="Times New Roman"/>
          <w:b/>
          <w:sz w:val="24"/>
          <w:szCs w:val="24"/>
        </w:rPr>
        <w:t>______________________________________________________________________</w:t>
      </w:r>
    </w:p>
    <w:p w:rsidR="0014125F" w:rsidRPr="007E58B0" w:rsidRDefault="0014125F" w:rsidP="0014125F">
      <w:pPr>
        <w:pStyle w:val="ConsPlusNonformat"/>
        <w:widowControl/>
        <w:rPr>
          <w:rFonts w:ascii="Times New Roman" w:hAnsi="Times New Roman" w:cs="Times New Roman"/>
          <w:sz w:val="18"/>
          <w:szCs w:val="18"/>
        </w:rPr>
      </w:pPr>
      <w:r>
        <w:rPr>
          <w:rFonts w:ascii="Times New Roman" w:hAnsi="Times New Roman" w:cs="Times New Roman"/>
        </w:rPr>
        <w:t xml:space="preserve">       </w:t>
      </w:r>
      <w:r w:rsidRPr="007E58B0">
        <w:rPr>
          <w:rFonts w:ascii="Times New Roman" w:hAnsi="Times New Roman" w:cs="Times New Roman"/>
          <w:sz w:val="18"/>
          <w:szCs w:val="18"/>
        </w:rPr>
        <w:t>(наименование объекта в соответствии с проектной документацией, краткие проектные характеристики,</w:t>
      </w:r>
    </w:p>
    <w:p w:rsidR="0014125F" w:rsidRPr="00EE4844" w:rsidRDefault="0014125F" w:rsidP="0014125F">
      <w:pPr>
        <w:pStyle w:val="ConsPlusNonformat"/>
        <w:widowControl/>
        <w:jc w:val="center"/>
        <w:rPr>
          <w:rFonts w:ascii="Times New Roman" w:hAnsi="Times New Roman" w:cs="Times New Roman"/>
        </w:rPr>
      </w:pPr>
      <w:r w:rsidRPr="00EE4844">
        <w:rPr>
          <w:rFonts w:ascii="Times New Roman" w:hAnsi="Times New Roman" w:cs="Times New Roman"/>
        </w:rPr>
        <w:t>___________________________</w:t>
      </w:r>
      <w:r w:rsidRPr="007E58B0">
        <w:rPr>
          <w:rFonts w:ascii="Times New Roman" w:hAnsi="Times New Roman" w:cs="Times New Roman"/>
        </w:rPr>
        <w:t>___________________________________</w:t>
      </w:r>
      <w:r w:rsidRPr="00EE4844">
        <w:rPr>
          <w:rFonts w:ascii="Times New Roman" w:hAnsi="Times New Roman" w:cs="Times New Roman"/>
        </w:rPr>
        <w:t>_____________________</w:t>
      </w:r>
      <w:r>
        <w:rPr>
          <w:rFonts w:ascii="Times New Roman" w:hAnsi="Times New Roman" w:cs="Times New Roman"/>
        </w:rPr>
        <w:t>__________</w:t>
      </w:r>
      <w:r w:rsidRPr="00EE4844">
        <w:rPr>
          <w:rFonts w:ascii="Times New Roman" w:hAnsi="Times New Roman" w:cs="Times New Roman"/>
        </w:rPr>
        <w:t xml:space="preserve">     </w:t>
      </w:r>
      <w:r>
        <w:rPr>
          <w:rFonts w:ascii="Times New Roman" w:hAnsi="Times New Roman" w:cs="Times New Roman"/>
        </w:rPr>
        <w:t xml:space="preserve"> </w:t>
      </w:r>
      <w:r w:rsidRPr="007E58B0">
        <w:rPr>
          <w:rFonts w:ascii="Times New Roman" w:hAnsi="Times New Roman" w:cs="Times New Roman"/>
          <w:sz w:val="18"/>
          <w:szCs w:val="18"/>
        </w:rPr>
        <w:t>описание этапа строительства, реконструкции,</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___________________________________________________________________________________</w:t>
      </w:r>
      <w:r>
        <w:rPr>
          <w:rFonts w:ascii="Times New Roman" w:hAnsi="Times New Roman" w:cs="Times New Roman"/>
        </w:rPr>
        <w:t>_________</w:t>
      </w:r>
      <w:r w:rsidRPr="00EE4844">
        <w:rPr>
          <w:rFonts w:ascii="Times New Roman" w:hAnsi="Times New Roman" w:cs="Times New Roman"/>
        </w:rPr>
        <w:t>,</w:t>
      </w:r>
    </w:p>
    <w:p w:rsidR="0014125F" w:rsidRPr="007E58B0" w:rsidRDefault="0014125F" w:rsidP="0014125F">
      <w:pPr>
        <w:pStyle w:val="ConsPlusNonformat"/>
        <w:widowControl/>
        <w:jc w:val="center"/>
        <w:rPr>
          <w:rFonts w:ascii="Times New Roman" w:hAnsi="Times New Roman" w:cs="Times New Roman"/>
          <w:sz w:val="18"/>
          <w:szCs w:val="18"/>
        </w:rPr>
      </w:pPr>
      <w:r w:rsidRPr="007E58B0">
        <w:rPr>
          <w:rFonts w:ascii="Times New Roman" w:hAnsi="Times New Roman" w:cs="Times New Roman"/>
          <w:sz w:val="18"/>
          <w:szCs w:val="18"/>
        </w:rPr>
        <w:t>если заявление подается на этап строительства, реконструкции)</w:t>
      </w:r>
    </w:p>
    <w:p w:rsidR="0014125F" w:rsidRPr="00EE4844" w:rsidRDefault="0014125F" w:rsidP="0014125F">
      <w:pPr>
        <w:pStyle w:val="ConsPlusNonformat"/>
        <w:widowControl/>
        <w:jc w:val="center"/>
        <w:rPr>
          <w:rFonts w:ascii="Times New Roman" w:hAnsi="Times New Roman" w:cs="Times New Roman"/>
        </w:rPr>
      </w:pP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w:t>
      </w:r>
      <w:r w:rsidRPr="00914970">
        <w:rPr>
          <w:rFonts w:ascii="Times New Roman" w:hAnsi="Times New Roman" w:cs="Times New Roman"/>
          <w:sz w:val="24"/>
          <w:szCs w:val="24"/>
        </w:rPr>
        <w:t xml:space="preserve">общая площадь объекта капитального строительства </w:t>
      </w:r>
      <w:r w:rsidRPr="007E58B0">
        <w:rPr>
          <w:rFonts w:ascii="Times New Roman" w:hAnsi="Times New Roman" w:cs="Times New Roman"/>
        </w:rPr>
        <w:t>______</w:t>
      </w:r>
      <w:r>
        <w:rPr>
          <w:rFonts w:ascii="Times New Roman" w:hAnsi="Times New Roman" w:cs="Times New Roman"/>
        </w:rPr>
        <w:t>________</w:t>
      </w:r>
      <w:r w:rsidRPr="007E58B0">
        <w:rPr>
          <w:rFonts w:ascii="Times New Roman" w:hAnsi="Times New Roman" w:cs="Times New Roman"/>
        </w:rPr>
        <w:t>_____</w:t>
      </w:r>
      <w:r>
        <w:rPr>
          <w:rFonts w:ascii="Times New Roman" w:hAnsi="Times New Roman" w:cs="Times New Roman"/>
        </w:rPr>
        <w:t>_</w:t>
      </w:r>
      <w:r w:rsidRPr="007E58B0">
        <w:rPr>
          <w:rFonts w:ascii="Times New Roman" w:hAnsi="Times New Roman" w:cs="Times New Roman"/>
        </w:rPr>
        <w:t>________________</w:t>
      </w:r>
      <w:r w:rsidRPr="00EE4844">
        <w:rPr>
          <w:rFonts w:ascii="Times New Roman" w:hAnsi="Times New Roman" w:cs="Times New Roman"/>
          <w:u w:val="single"/>
        </w:rPr>
        <w:t>,</w:t>
      </w:r>
      <w:r w:rsidRPr="00EE4844">
        <w:rPr>
          <w:rFonts w:ascii="Times New Roman" w:hAnsi="Times New Roman" w:cs="Times New Roman"/>
        </w:rPr>
        <w:t xml:space="preserve">                                 </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w:t>
      </w:r>
      <w:r w:rsidRPr="00695A34">
        <w:rPr>
          <w:rFonts w:ascii="Times New Roman" w:hAnsi="Times New Roman" w:cs="Times New Roman"/>
          <w:sz w:val="24"/>
          <w:szCs w:val="24"/>
        </w:rPr>
        <w:t>количество этажей и/или высоты здания, строения, сооружения</w:t>
      </w:r>
      <w:r w:rsidRPr="00EE4844">
        <w:rPr>
          <w:rFonts w:ascii="Times New Roman" w:hAnsi="Times New Roman" w:cs="Times New Roman"/>
        </w:rPr>
        <w:t xml:space="preserve"> ______</w:t>
      </w:r>
      <w:r>
        <w:rPr>
          <w:rFonts w:ascii="Times New Roman" w:hAnsi="Times New Roman" w:cs="Times New Roman"/>
        </w:rPr>
        <w:t>_</w:t>
      </w:r>
      <w:r w:rsidRPr="00EE4844">
        <w:rPr>
          <w:rFonts w:ascii="Times New Roman" w:hAnsi="Times New Roman" w:cs="Times New Roman"/>
        </w:rPr>
        <w:t>___</w:t>
      </w:r>
      <w:r>
        <w:rPr>
          <w:rFonts w:ascii="Times New Roman" w:hAnsi="Times New Roman" w:cs="Times New Roman"/>
        </w:rPr>
        <w:t>________________</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w:t>
      </w:r>
      <w:r w:rsidRPr="00695A34">
        <w:rPr>
          <w:rFonts w:ascii="Times New Roman" w:hAnsi="Times New Roman" w:cs="Times New Roman"/>
          <w:sz w:val="24"/>
          <w:szCs w:val="24"/>
        </w:rPr>
        <w:t>строительный объем, в т.ч. надземной части</w:t>
      </w:r>
      <w:r w:rsidRPr="00EE4844">
        <w:rPr>
          <w:rFonts w:ascii="Times New Roman" w:hAnsi="Times New Roman" w:cs="Times New Roman"/>
        </w:rPr>
        <w:t xml:space="preserve"> </w:t>
      </w:r>
      <w:r w:rsidRPr="007E58B0">
        <w:rPr>
          <w:rFonts w:ascii="Times New Roman" w:hAnsi="Times New Roman" w:cs="Times New Roman"/>
        </w:rPr>
        <w:t>__________</w:t>
      </w:r>
      <w:r w:rsidRPr="00EE4844">
        <w:rPr>
          <w:rFonts w:ascii="Times New Roman" w:hAnsi="Times New Roman" w:cs="Times New Roman"/>
        </w:rPr>
        <w:t>_____</w:t>
      </w:r>
      <w:r>
        <w:rPr>
          <w:rFonts w:ascii="Times New Roman" w:hAnsi="Times New Roman" w:cs="Times New Roman"/>
        </w:rPr>
        <w:t>_______________________________</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w:t>
      </w:r>
      <w:r w:rsidRPr="00695A34">
        <w:rPr>
          <w:rFonts w:ascii="Times New Roman" w:hAnsi="Times New Roman" w:cs="Times New Roman"/>
          <w:sz w:val="24"/>
          <w:szCs w:val="24"/>
        </w:rPr>
        <w:t>количество мест, вместимость, мощность, производительность</w:t>
      </w:r>
      <w:r>
        <w:rPr>
          <w:rFonts w:ascii="Times New Roman" w:hAnsi="Times New Roman" w:cs="Times New Roman"/>
        </w:rPr>
        <w:t xml:space="preserve"> </w:t>
      </w:r>
      <w:r w:rsidRPr="007E58B0">
        <w:rPr>
          <w:rFonts w:ascii="Times New Roman" w:hAnsi="Times New Roman" w:cs="Times New Roman"/>
        </w:rPr>
        <w:t>_____</w:t>
      </w:r>
      <w:r>
        <w:rPr>
          <w:rFonts w:ascii="Times New Roman" w:hAnsi="Times New Roman" w:cs="Times New Roman"/>
        </w:rPr>
        <w:t>_</w:t>
      </w:r>
      <w:r w:rsidRPr="007E58B0">
        <w:rPr>
          <w:rFonts w:ascii="Times New Roman" w:hAnsi="Times New Roman" w:cs="Times New Roman"/>
        </w:rPr>
        <w:t>____________________</w:t>
      </w:r>
      <w:r w:rsidRPr="00EE4844">
        <w:rPr>
          <w:rFonts w:ascii="Times New Roman" w:hAnsi="Times New Roman" w:cs="Times New Roman"/>
          <w:u w:val="single"/>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b/>
        </w:rPr>
        <w:t>для жилых домов дополнительно</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w:t>
      </w:r>
      <w:r w:rsidRPr="00695A34">
        <w:rPr>
          <w:rFonts w:ascii="Times New Roman" w:hAnsi="Times New Roman" w:cs="Times New Roman"/>
          <w:sz w:val="24"/>
          <w:szCs w:val="24"/>
        </w:rPr>
        <w:t xml:space="preserve">количество квартир </w:t>
      </w:r>
      <w:r w:rsidRPr="00EE4844">
        <w:rPr>
          <w:rFonts w:ascii="Times New Roman" w:hAnsi="Times New Roman" w:cs="Times New Roman"/>
        </w:rPr>
        <w:t>____________________________________________________________</w:t>
      </w:r>
      <w:r>
        <w:rPr>
          <w:rFonts w:ascii="Times New Roman" w:hAnsi="Times New Roman" w:cs="Times New Roman"/>
        </w:rPr>
        <w:t>__________</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о</w:t>
      </w:r>
      <w:r w:rsidRPr="00695A34">
        <w:rPr>
          <w:rFonts w:ascii="Times New Roman" w:hAnsi="Times New Roman" w:cs="Times New Roman"/>
          <w:sz w:val="24"/>
          <w:szCs w:val="24"/>
        </w:rPr>
        <w:t>бщая площадь жилых помещений (с учетом балконов, лоджий, веранд и террас)</w:t>
      </w:r>
      <w:r w:rsidRPr="00EE4844">
        <w:rPr>
          <w:rFonts w:ascii="Times New Roman" w:hAnsi="Times New Roman" w:cs="Times New Roman"/>
        </w:rPr>
        <w:t xml:space="preserve"> </w:t>
      </w:r>
      <w:r>
        <w:rPr>
          <w:rFonts w:ascii="Times New Roman" w:hAnsi="Times New Roman" w:cs="Times New Roman"/>
        </w:rPr>
        <w:t>_______</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w:t>
      </w:r>
      <w:r w:rsidRPr="00695A34">
        <w:rPr>
          <w:rFonts w:ascii="Times New Roman" w:hAnsi="Times New Roman" w:cs="Times New Roman"/>
          <w:sz w:val="24"/>
          <w:szCs w:val="24"/>
        </w:rPr>
        <w:t xml:space="preserve">количество и площадь встроенно-пристроенных помещений </w:t>
      </w:r>
      <w:r w:rsidRPr="00EE4844">
        <w:rPr>
          <w:rFonts w:ascii="Times New Roman" w:hAnsi="Times New Roman" w:cs="Times New Roman"/>
        </w:rPr>
        <w:t>___________________</w:t>
      </w:r>
      <w:r>
        <w:rPr>
          <w:rFonts w:ascii="Times New Roman" w:hAnsi="Times New Roman" w:cs="Times New Roman"/>
        </w:rPr>
        <w:t>__________</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b/>
        </w:rPr>
        <w:t>для линейных объектов</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w:t>
      </w:r>
      <w:r w:rsidRPr="00695A34">
        <w:rPr>
          <w:rFonts w:ascii="Times New Roman" w:hAnsi="Times New Roman" w:cs="Times New Roman"/>
          <w:sz w:val="24"/>
          <w:szCs w:val="24"/>
        </w:rPr>
        <w:t xml:space="preserve"> общая протяженность</w:t>
      </w:r>
      <w:r>
        <w:rPr>
          <w:rFonts w:ascii="Times New Roman" w:hAnsi="Times New Roman" w:cs="Times New Roman"/>
          <w:sz w:val="24"/>
          <w:szCs w:val="24"/>
        </w:rPr>
        <w:t xml:space="preserve"> </w:t>
      </w:r>
      <w:r w:rsidRPr="00EE4844">
        <w:rPr>
          <w:rFonts w:ascii="Times New Roman" w:hAnsi="Times New Roman" w:cs="Times New Roman"/>
        </w:rPr>
        <w:t>________________________</w:t>
      </w:r>
      <w:r>
        <w:rPr>
          <w:rFonts w:ascii="Times New Roman" w:hAnsi="Times New Roman" w:cs="Times New Roman"/>
        </w:rPr>
        <w:t>___</w:t>
      </w:r>
      <w:r w:rsidRPr="00EE4844">
        <w:rPr>
          <w:rFonts w:ascii="Times New Roman" w:hAnsi="Times New Roman" w:cs="Times New Roman"/>
        </w:rPr>
        <w:t>_______________________</w:t>
      </w:r>
      <w:r>
        <w:rPr>
          <w:rFonts w:ascii="Times New Roman" w:hAnsi="Times New Roman" w:cs="Times New Roman"/>
        </w:rPr>
        <w:t>__________________</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w:t>
      </w:r>
      <w:r>
        <w:rPr>
          <w:rFonts w:ascii="Times New Roman" w:hAnsi="Times New Roman" w:cs="Times New Roman"/>
          <w:sz w:val="24"/>
          <w:szCs w:val="24"/>
        </w:rPr>
        <w:t>мощность</w:t>
      </w:r>
      <w:r w:rsidRPr="00EE4844">
        <w:rPr>
          <w:rFonts w:ascii="Times New Roman" w:hAnsi="Times New Roman" w:cs="Times New Roman"/>
        </w:rPr>
        <w:t>________________________________________________________________________</w:t>
      </w:r>
      <w:r>
        <w:rPr>
          <w:rFonts w:ascii="Times New Roman" w:hAnsi="Times New Roman" w:cs="Times New Roman"/>
        </w:rPr>
        <w:t>_________</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w:t>
      </w:r>
      <w:r w:rsidRPr="00695A34">
        <w:rPr>
          <w:rFonts w:ascii="Times New Roman" w:hAnsi="Times New Roman" w:cs="Times New Roman"/>
          <w:sz w:val="24"/>
          <w:szCs w:val="24"/>
        </w:rPr>
        <w:t>стоимость строительства объекта, всего</w:t>
      </w:r>
      <w:r w:rsidRPr="00EE4844">
        <w:rPr>
          <w:rFonts w:ascii="Times New Roman" w:hAnsi="Times New Roman" w:cs="Times New Roman"/>
        </w:rPr>
        <w:t xml:space="preserve"> ________________________________________</w:t>
      </w:r>
      <w:r>
        <w:rPr>
          <w:rFonts w:ascii="Times New Roman" w:hAnsi="Times New Roman" w:cs="Times New Roman"/>
        </w:rPr>
        <w:t>__________</w:t>
      </w:r>
      <w:r w:rsidRPr="00EE4844">
        <w:rPr>
          <w:rFonts w:ascii="Times New Roman" w:hAnsi="Times New Roman" w:cs="Times New Roman"/>
        </w:rPr>
        <w:t>,</w:t>
      </w:r>
    </w:p>
    <w:p w:rsidR="0014125F" w:rsidRPr="00EE4844"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w:t>
      </w:r>
      <w:r w:rsidRPr="00695A34">
        <w:rPr>
          <w:rFonts w:ascii="Times New Roman" w:hAnsi="Times New Roman" w:cs="Times New Roman"/>
          <w:sz w:val="24"/>
          <w:szCs w:val="24"/>
        </w:rPr>
        <w:t xml:space="preserve">в т. ч. строительно-монтажных работ </w:t>
      </w:r>
      <w:r>
        <w:rPr>
          <w:rFonts w:ascii="Times New Roman" w:hAnsi="Times New Roman" w:cs="Times New Roman"/>
          <w:sz w:val="24"/>
          <w:szCs w:val="24"/>
        </w:rPr>
        <w:t xml:space="preserve"> </w:t>
      </w:r>
      <w:r w:rsidRPr="00EE4844">
        <w:rPr>
          <w:rFonts w:ascii="Times New Roman" w:hAnsi="Times New Roman" w:cs="Times New Roman"/>
        </w:rPr>
        <w:t>__________________________________________</w:t>
      </w:r>
      <w:r>
        <w:rPr>
          <w:rFonts w:ascii="Times New Roman" w:hAnsi="Times New Roman" w:cs="Times New Roman"/>
        </w:rPr>
        <w:t>__________</w:t>
      </w:r>
      <w:r w:rsidRPr="00EE4844">
        <w:rPr>
          <w:rFonts w:ascii="Times New Roman" w:hAnsi="Times New Roman" w:cs="Times New Roman"/>
        </w:rPr>
        <w:t>,</w:t>
      </w:r>
    </w:p>
    <w:p w:rsidR="0014125F" w:rsidRDefault="0014125F" w:rsidP="0014125F">
      <w:pPr>
        <w:pStyle w:val="ConsPlusNonformat"/>
        <w:widowControl/>
        <w:rPr>
          <w:rFonts w:ascii="Times New Roman" w:hAnsi="Times New Roman" w:cs="Times New Roman"/>
        </w:rPr>
      </w:pPr>
      <w:r w:rsidRPr="00695A34">
        <w:rPr>
          <w:rFonts w:ascii="Times New Roman" w:hAnsi="Times New Roman" w:cs="Times New Roman"/>
          <w:sz w:val="24"/>
          <w:szCs w:val="24"/>
        </w:rPr>
        <w:t>расположенного на земельном участке по адресу</w:t>
      </w:r>
      <w:r>
        <w:rPr>
          <w:rFonts w:ascii="Times New Roman" w:hAnsi="Times New Roman" w:cs="Times New Roman"/>
        </w:rPr>
        <w:t xml:space="preserve"> __________________________________________  </w:t>
      </w:r>
    </w:p>
    <w:p w:rsidR="0014125F" w:rsidRDefault="0014125F" w:rsidP="0014125F">
      <w:pPr>
        <w:pStyle w:val="ConsPlusNonformat"/>
        <w:widowControl/>
        <w:rPr>
          <w:rFonts w:ascii="Times New Roman" w:hAnsi="Times New Roman" w:cs="Times New Roman"/>
        </w:rPr>
      </w:pPr>
    </w:p>
    <w:p w:rsidR="0014125F" w:rsidRPr="007E58B0" w:rsidRDefault="0014125F" w:rsidP="0014125F">
      <w:pPr>
        <w:pStyle w:val="ConsPlusNonformat"/>
        <w:widowControl/>
        <w:rPr>
          <w:rFonts w:ascii="Times New Roman" w:hAnsi="Times New Roman" w:cs="Times New Roman"/>
        </w:rPr>
      </w:pPr>
      <w:r w:rsidRPr="007E58B0">
        <w:rPr>
          <w:rFonts w:ascii="Times New Roman" w:hAnsi="Times New Roman" w:cs="Times New Roman"/>
        </w:rPr>
        <w:t>___________________________________________________________________</w:t>
      </w:r>
      <w:r>
        <w:rPr>
          <w:rFonts w:ascii="Times New Roman" w:hAnsi="Times New Roman" w:cs="Times New Roman"/>
        </w:rPr>
        <w:t>__________________________</w:t>
      </w:r>
      <w:r w:rsidRPr="007E58B0">
        <w:rPr>
          <w:rFonts w:ascii="Times New Roman" w:hAnsi="Times New Roman" w:cs="Times New Roman"/>
        </w:rPr>
        <w:t xml:space="preserve"> </w:t>
      </w:r>
    </w:p>
    <w:p w:rsidR="0014125F" w:rsidRPr="007E58B0" w:rsidRDefault="0014125F" w:rsidP="0014125F">
      <w:pPr>
        <w:pStyle w:val="ConsPlusNonformat"/>
        <w:widowControl/>
        <w:jc w:val="center"/>
        <w:rPr>
          <w:rFonts w:ascii="Times New Roman" w:hAnsi="Times New Roman" w:cs="Times New Roman"/>
          <w:sz w:val="16"/>
          <w:szCs w:val="16"/>
        </w:rPr>
      </w:pPr>
      <w:r w:rsidRPr="007E58B0">
        <w:rPr>
          <w:rFonts w:ascii="Times New Roman" w:hAnsi="Times New Roman" w:cs="Times New Roman"/>
          <w:sz w:val="16"/>
          <w:szCs w:val="16"/>
        </w:rPr>
        <w:t xml:space="preserve">   (полный адрес объект  с указанием субъекта  Российской Федерации, административного района и т.д. или строительный адрес)</w:t>
      </w:r>
    </w:p>
    <w:p w:rsidR="0014125F" w:rsidRPr="007E58B0" w:rsidRDefault="0014125F" w:rsidP="0014125F">
      <w:pPr>
        <w:pStyle w:val="ConsPlusNonformat"/>
        <w:widowControl/>
        <w:rPr>
          <w:rFonts w:ascii="Times New Roman" w:hAnsi="Times New Roman" w:cs="Times New Roman"/>
          <w:sz w:val="16"/>
          <w:szCs w:val="16"/>
        </w:rPr>
      </w:pPr>
    </w:p>
    <w:p w:rsidR="0014125F"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    Прилагаемые документы:</w:t>
      </w:r>
    </w:p>
    <w:p w:rsidR="0014125F" w:rsidRDefault="0014125F" w:rsidP="0014125F">
      <w:pPr>
        <w:pStyle w:val="ConsPlusNonformat"/>
        <w:widowControl/>
        <w:rPr>
          <w:rFonts w:ascii="Times New Roman" w:hAnsi="Times New Roman" w:cs="Times New Roman"/>
        </w:rPr>
      </w:pPr>
    </w:p>
    <w:p w:rsidR="0014125F" w:rsidRDefault="0014125F" w:rsidP="0014125F">
      <w:pPr>
        <w:pStyle w:val="ConsPlusNonformat"/>
        <w:widowControl/>
        <w:rPr>
          <w:rFonts w:ascii="Times New Roman" w:hAnsi="Times New Roman" w:cs="Times New Roman"/>
          <w:sz w:val="24"/>
          <w:szCs w:val="24"/>
        </w:rPr>
      </w:pPr>
      <w:r w:rsidRPr="00695A34">
        <w:rPr>
          <w:rFonts w:ascii="Times New Roman" w:hAnsi="Times New Roman" w:cs="Times New Roman"/>
          <w:sz w:val="24"/>
          <w:szCs w:val="24"/>
        </w:rPr>
        <w:t>1.</w:t>
      </w:r>
      <w:r>
        <w:rPr>
          <w:rFonts w:ascii="Times New Roman" w:hAnsi="Times New Roman" w:cs="Times New Roman"/>
          <w:sz w:val="24"/>
          <w:szCs w:val="24"/>
        </w:rPr>
        <w:t>___</w:t>
      </w:r>
    </w:p>
    <w:p w:rsidR="0014125F" w:rsidRDefault="0014125F" w:rsidP="0014125F">
      <w:pPr>
        <w:pStyle w:val="ConsPlusNonformat"/>
        <w:widowControl/>
        <w:rPr>
          <w:rFonts w:ascii="Times New Roman" w:hAnsi="Times New Roman" w:cs="Times New Roman"/>
        </w:rPr>
      </w:pPr>
      <w:r>
        <w:rPr>
          <w:rFonts w:ascii="Times New Roman" w:hAnsi="Times New Roman" w:cs="Times New Roman"/>
          <w:sz w:val="24"/>
          <w:szCs w:val="24"/>
        </w:rPr>
        <w:t>2. ____</w:t>
      </w:r>
    </w:p>
    <w:p w:rsidR="0014125F" w:rsidRDefault="0014125F" w:rsidP="0014125F">
      <w:pPr>
        <w:pStyle w:val="ConsPlusNonformat"/>
        <w:widowControl/>
        <w:rPr>
          <w:rFonts w:ascii="Times New Roman" w:hAnsi="Times New Roman" w:cs="Times New Roman"/>
        </w:rPr>
      </w:pPr>
    </w:p>
    <w:p w:rsidR="0014125F" w:rsidRPr="00EE4844" w:rsidRDefault="0014125F" w:rsidP="0014125F">
      <w:pPr>
        <w:pStyle w:val="ConsPlusNonformat"/>
        <w:widowControl/>
        <w:rPr>
          <w:rFonts w:ascii="Times New Roman" w:hAnsi="Times New Roman" w:cs="Times New Roman"/>
        </w:rPr>
      </w:pPr>
      <w:r>
        <w:rPr>
          <w:rFonts w:ascii="Times New Roman" w:hAnsi="Times New Roman" w:cs="Times New Roman"/>
        </w:rPr>
        <w:t>________________________</w:t>
      </w:r>
      <w:r w:rsidRPr="00EE4844">
        <w:rPr>
          <w:rFonts w:ascii="Times New Roman" w:hAnsi="Times New Roman" w:cs="Times New Roman"/>
        </w:rPr>
        <w:t xml:space="preserve">                ____________                 </w:t>
      </w:r>
      <w:r w:rsidRPr="007E58B0">
        <w:rPr>
          <w:rFonts w:ascii="Times New Roman" w:hAnsi="Times New Roman" w:cs="Times New Roman"/>
        </w:rPr>
        <w:t xml:space="preserve"> </w:t>
      </w:r>
      <w:r>
        <w:rPr>
          <w:rFonts w:ascii="Times New Roman" w:hAnsi="Times New Roman" w:cs="Times New Roman"/>
        </w:rPr>
        <w:t>______________</w:t>
      </w:r>
      <w:r w:rsidRPr="00EE4844">
        <w:rPr>
          <w:rFonts w:ascii="Times New Roman" w:hAnsi="Times New Roman" w:cs="Times New Roman"/>
        </w:rPr>
        <w:t xml:space="preserve">__             </w:t>
      </w:r>
      <w:r>
        <w:rPr>
          <w:rFonts w:ascii="Times New Roman" w:hAnsi="Times New Roman" w:cs="Times New Roman"/>
        </w:rPr>
        <w:t xml:space="preserve">              _______20</w:t>
      </w:r>
    </w:p>
    <w:p w:rsidR="0014125F" w:rsidRDefault="0014125F" w:rsidP="0014125F">
      <w:pPr>
        <w:pStyle w:val="ConsPlusNonformat"/>
        <w:widowControl/>
        <w:rPr>
          <w:rFonts w:ascii="Times New Roman" w:hAnsi="Times New Roman" w:cs="Times New Roman"/>
          <w:sz w:val="22"/>
          <w:szCs w:val="22"/>
        </w:rPr>
      </w:pPr>
      <w:r>
        <w:rPr>
          <w:rFonts w:ascii="Times New Roman" w:hAnsi="Times New Roman" w:cs="Times New Roman"/>
        </w:rPr>
        <w:t>(д</w:t>
      </w:r>
      <w:r w:rsidRPr="00EE4844">
        <w:rPr>
          <w:rFonts w:ascii="Times New Roman" w:hAnsi="Times New Roman" w:cs="Times New Roman"/>
        </w:rPr>
        <w:t xml:space="preserve">олжность руководителя  </w:t>
      </w:r>
      <w:r>
        <w:rPr>
          <w:rFonts w:ascii="Times New Roman" w:hAnsi="Times New Roman" w:cs="Times New Roman"/>
        </w:rPr>
        <w:t xml:space="preserve">                     </w:t>
      </w:r>
      <w:r w:rsidRPr="00EE4844">
        <w:rPr>
          <w:rFonts w:ascii="Times New Roman" w:hAnsi="Times New Roman" w:cs="Times New Roman"/>
        </w:rPr>
        <w:t>(</w:t>
      </w:r>
      <w:r>
        <w:rPr>
          <w:rFonts w:ascii="Times New Roman" w:hAnsi="Times New Roman" w:cs="Times New Roman"/>
        </w:rPr>
        <w:t>подпись)</w:t>
      </w:r>
      <w:r>
        <w:rPr>
          <w:rFonts w:ascii="Times New Roman" w:hAnsi="Times New Roman" w:cs="Times New Roman"/>
        </w:rPr>
        <w:tab/>
        <w:t xml:space="preserve">                </w:t>
      </w:r>
      <w:r w:rsidRPr="00EE4844">
        <w:rPr>
          <w:rFonts w:ascii="Times New Roman" w:hAnsi="Times New Roman" w:cs="Times New Roman"/>
        </w:rPr>
        <w:t xml:space="preserve">(расшифровка подписи)             </w:t>
      </w:r>
      <w:r>
        <w:rPr>
          <w:rFonts w:ascii="Times New Roman" w:hAnsi="Times New Roman" w:cs="Times New Roman"/>
        </w:rPr>
        <w:t xml:space="preserve">           </w:t>
      </w:r>
      <w:r w:rsidRPr="00EE4844">
        <w:rPr>
          <w:rFonts w:ascii="Times New Roman" w:hAnsi="Times New Roman" w:cs="Times New Roman"/>
        </w:rPr>
        <w:t xml:space="preserve"> (дата)</w:t>
      </w:r>
    </w:p>
    <w:p w:rsidR="0014125F" w:rsidRDefault="0014125F" w:rsidP="0014125F">
      <w:pPr>
        <w:pStyle w:val="ConsPlusNonformat"/>
        <w:widowControl/>
        <w:rPr>
          <w:rFonts w:ascii="Times New Roman" w:hAnsi="Times New Roman" w:cs="Times New Roman"/>
        </w:rPr>
      </w:pPr>
      <w:r w:rsidRPr="00EE4844">
        <w:rPr>
          <w:rFonts w:ascii="Times New Roman" w:hAnsi="Times New Roman" w:cs="Times New Roman"/>
        </w:rPr>
        <w:t xml:space="preserve">организации </w:t>
      </w:r>
      <w:r w:rsidRPr="007E58B0">
        <w:rPr>
          <w:rFonts w:ascii="Times New Roman" w:hAnsi="Times New Roman" w:cs="Times New Roman"/>
        </w:rPr>
        <w:t xml:space="preserve">для юридического </w:t>
      </w:r>
    </w:p>
    <w:p w:rsidR="0014125F" w:rsidRDefault="0014125F" w:rsidP="0014125F">
      <w:pPr>
        <w:pStyle w:val="ConsPlusNonformat"/>
        <w:widowControl/>
      </w:pPr>
      <w:r w:rsidRPr="007E58B0">
        <w:rPr>
          <w:rFonts w:ascii="Times New Roman" w:hAnsi="Times New Roman" w:cs="Times New Roman"/>
        </w:rPr>
        <w:t>лица</w:t>
      </w:r>
      <w:r>
        <w:rPr>
          <w:rFonts w:ascii="Times New Roman" w:hAnsi="Times New Roman" w:cs="Times New Roman"/>
          <w:sz w:val="16"/>
          <w:szCs w:val="16"/>
        </w:rPr>
        <w:t>)</w:t>
      </w:r>
      <w:r>
        <w:rPr>
          <w:rFonts w:ascii="Times New Roman" w:hAnsi="Times New Roman" w:cs="Times New Roman"/>
          <w:sz w:val="22"/>
          <w:szCs w:val="22"/>
        </w:rPr>
        <w:t xml:space="preserve">  </w:t>
      </w:r>
    </w:p>
    <w:p w:rsidR="003F0E99" w:rsidRDefault="003F0E99" w:rsidP="0014125F">
      <w:pPr>
        <w:autoSpaceDE w:val="0"/>
        <w:autoSpaceDN w:val="0"/>
        <w:adjustRightInd w:val="0"/>
        <w:rPr>
          <w:sz w:val="24"/>
          <w:szCs w:val="24"/>
        </w:rPr>
      </w:pPr>
    </w:p>
    <w:p w:rsidR="00A87AC4" w:rsidRDefault="00A87AC4" w:rsidP="00823D25">
      <w:pPr>
        <w:jc w:val="right"/>
        <w:rPr>
          <w:bCs/>
          <w:color w:val="000000"/>
          <w:spacing w:val="-6"/>
          <w:sz w:val="20"/>
        </w:rPr>
      </w:pPr>
    </w:p>
    <w:p w:rsidR="00823D25" w:rsidRPr="00B15176" w:rsidRDefault="00D84CE3" w:rsidP="00823D25">
      <w:pPr>
        <w:jc w:val="right"/>
        <w:rPr>
          <w:bCs/>
          <w:color w:val="000000"/>
          <w:spacing w:val="-6"/>
          <w:sz w:val="20"/>
        </w:rPr>
      </w:pPr>
      <w:r>
        <w:rPr>
          <w:bCs/>
          <w:color w:val="000000"/>
          <w:spacing w:val="-6"/>
          <w:sz w:val="20"/>
        </w:rPr>
        <w:t>Приложение № 3</w:t>
      </w:r>
    </w:p>
    <w:p w:rsidR="00823D25" w:rsidRPr="00B15176" w:rsidRDefault="00823D25" w:rsidP="00823D25">
      <w:pPr>
        <w:jc w:val="right"/>
        <w:rPr>
          <w:color w:val="000000"/>
          <w:sz w:val="20"/>
        </w:rPr>
      </w:pPr>
      <w:r w:rsidRPr="00B15176">
        <w:rPr>
          <w:color w:val="000000"/>
          <w:sz w:val="20"/>
        </w:rPr>
        <w:t xml:space="preserve">к административному регламенту </w:t>
      </w:r>
    </w:p>
    <w:p w:rsidR="00823D25" w:rsidRPr="00B15176" w:rsidRDefault="00823D25" w:rsidP="00823D25">
      <w:pPr>
        <w:jc w:val="right"/>
        <w:rPr>
          <w:color w:val="000000"/>
          <w:sz w:val="20"/>
        </w:rPr>
      </w:pPr>
      <w:r w:rsidRPr="00B15176">
        <w:rPr>
          <w:color w:val="000000"/>
          <w:sz w:val="20"/>
        </w:rPr>
        <w:t xml:space="preserve">предоставления муниципальной услуги </w:t>
      </w:r>
    </w:p>
    <w:p w:rsidR="00823D25" w:rsidRPr="00823D25" w:rsidRDefault="00823D25" w:rsidP="00ED6380">
      <w:pPr>
        <w:jc w:val="right"/>
        <w:rPr>
          <w:sz w:val="20"/>
        </w:rPr>
      </w:pPr>
      <w:r w:rsidRPr="00823D25">
        <w:rPr>
          <w:sz w:val="20"/>
          <w:lang w:eastAsia="en-US"/>
        </w:rPr>
        <w:t>«</w:t>
      </w:r>
      <w:r w:rsidR="00D4787B">
        <w:rPr>
          <w:sz w:val="20"/>
          <w:lang w:eastAsia="en-US"/>
        </w:rPr>
        <w:t>Предоставление разрешения на ввод объекта в эксплуатацию</w:t>
      </w:r>
      <w:r w:rsidRPr="00823D25">
        <w:rPr>
          <w:sz w:val="20"/>
          <w:lang w:eastAsia="en-US"/>
        </w:rPr>
        <w:t>»</w:t>
      </w:r>
      <w:r w:rsidRPr="00823D25">
        <w:rPr>
          <w:sz w:val="20"/>
        </w:rPr>
        <w:t>»</w:t>
      </w:r>
    </w:p>
    <w:p w:rsidR="00115B44" w:rsidRPr="00E6522C" w:rsidRDefault="00823D25" w:rsidP="00E6522C">
      <w:pPr>
        <w:jc w:val="right"/>
        <w:rPr>
          <w:b/>
          <w:color w:val="000000"/>
          <w:sz w:val="24"/>
          <w:szCs w:val="24"/>
        </w:rPr>
      </w:pPr>
      <w:r>
        <w:rPr>
          <w:sz w:val="24"/>
          <w:szCs w:val="24"/>
        </w:rPr>
        <w:t xml:space="preserve"> </w:t>
      </w:r>
    </w:p>
    <w:tbl>
      <w:tblPr>
        <w:tblW w:w="9606" w:type="dxa"/>
        <w:tblLook w:val="04A0" w:firstRow="1" w:lastRow="0" w:firstColumn="1" w:lastColumn="0" w:noHBand="0" w:noVBand="1"/>
      </w:tblPr>
      <w:tblGrid>
        <w:gridCol w:w="3794"/>
        <w:gridCol w:w="5812"/>
      </w:tblGrid>
      <w:tr w:rsidR="00AC346C" w:rsidRPr="00B74509" w:rsidTr="001E00A5">
        <w:tc>
          <w:tcPr>
            <w:tcW w:w="3794" w:type="dxa"/>
            <w:shd w:val="clear" w:color="auto" w:fill="auto"/>
          </w:tcPr>
          <w:p w:rsidR="00AC346C" w:rsidRPr="00B74509" w:rsidRDefault="00AC346C" w:rsidP="001E00A5">
            <w:pPr>
              <w:pStyle w:val="ConsPlusNonformat"/>
              <w:contextualSpacing/>
              <w:jc w:val="right"/>
              <w:rPr>
                <w:rFonts w:ascii="Times New Roman" w:hAnsi="Times New Roman" w:cs="Times New Roman"/>
                <w:sz w:val="24"/>
                <w:szCs w:val="24"/>
              </w:rPr>
            </w:pPr>
            <w:r w:rsidRPr="00B74509">
              <w:rPr>
                <w:rFonts w:ascii="Times New Roman" w:hAnsi="Times New Roman" w:cs="Times New Roman"/>
                <w:sz w:val="24"/>
                <w:szCs w:val="24"/>
              </w:rPr>
              <w:t>Кому</w:t>
            </w:r>
          </w:p>
        </w:tc>
        <w:tc>
          <w:tcPr>
            <w:tcW w:w="5812" w:type="dxa"/>
            <w:vMerge w:val="restart"/>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u w:val="single"/>
              </w:rPr>
            </w:pPr>
            <w:r>
              <w:rPr>
                <w:rFonts w:ascii="Times New Roman" w:hAnsi="Times New Roman" w:cs="Times New Roman"/>
                <w:color w:val="0070C0"/>
                <w:sz w:val="24"/>
                <w:szCs w:val="24"/>
                <w:u w:val="single"/>
              </w:rPr>
              <w:t>____________________________</w:t>
            </w:r>
          </w:p>
        </w:tc>
      </w:tr>
      <w:tr w:rsidR="00AC346C" w:rsidRPr="00B74509" w:rsidTr="001E00A5">
        <w:trPr>
          <w:trHeight w:val="560"/>
        </w:trPr>
        <w:tc>
          <w:tcPr>
            <w:tcW w:w="3794" w:type="dxa"/>
            <w:vMerge w:val="restart"/>
            <w:shd w:val="clear" w:color="auto" w:fill="auto"/>
          </w:tcPr>
          <w:p w:rsidR="00AC346C" w:rsidRPr="00B74509" w:rsidRDefault="00AC346C" w:rsidP="001E00A5">
            <w:pPr>
              <w:pStyle w:val="ConsPlusNonformat"/>
              <w:contextualSpacing/>
              <w:jc w:val="both"/>
              <w:rPr>
                <w:rFonts w:ascii="Times New Roman" w:hAnsi="Times New Roman" w:cs="Times New Roman"/>
                <w:sz w:val="24"/>
                <w:szCs w:val="24"/>
              </w:rPr>
            </w:pPr>
          </w:p>
        </w:tc>
        <w:tc>
          <w:tcPr>
            <w:tcW w:w="5812" w:type="dxa"/>
            <w:vMerge/>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vertAlign w:val="superscript"/>
              </w:rPr>
            </w:pPr>
          </w:p>
        </w:tc>
      </w:tr>
      <w:tr w:rsidR="00AC346C" w:rsidRPr="00B74509" w:rsidTr="001E00A5">
        <w:tc>
          <w:tcPr>
            <w:tcW w:w="3794" w:type="dxa"/>
            <w:vMerge/>
            <w:shd w:val="clear" w:color="auto" w:fill="auto"/>
          </w:tcPr>
          <w:p w:rsidR="00AC346C" w:rsidRPr="00B74509" w:rsidRDefault="00AC346C" w:rsidP="001E00A5">
            <w:pPr>
              <w:pStyle w:val="ConsPlusNonformat"/>
              <w:contextualSpacing/>
              <w:jc w:val="both"/>
              <w:rPr>
                <w:rFonts w:ascii="Times New Roman" w:hAnsi="Times New Roman" w:cs="Times New Roman"/>
                <w:sz w:val="24"/>
                <w:szCs w:val="24"/>
              </w:rPr>
            </w:pPr>
          </w:p>
        </w:tc>
        <w:tc>
          <w:tcPr>
            <w:tcW w:w="5812" w:type="dxa"/>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vertAlign w:val="superscript"/>
              </w:rPr>
            </w:pPr>
            <w:r w:rsidRPr="00B74509">
              <w:rPr>
                <w:rFonts w:ascii="Times New Roman" w:hAnsi="Times New Roman" w:cs="Times New Roman"/>
                <w:sz w:val="24"/>
                <w:szCs w:val="24"/>
                <w:vertAlign w:val="superscript"/>
              </w:rPr>
              <w:t>(наименование застройщика (фамилия, имя, отчество - для граждан, полное наименование организации - для юридических лиц), его почтовый индекс и адрес, адрес электронной почты)</w:t>
            </w:r>
          </w:p>
        </w:tc>
      </w:tr>
    </w:tbl>
    <w:p w:rsidR="00AC346C" w:rsidRPr="000E2468" w:rsidRDefault="00AC346C" w:rsidP="00AC346C">
      <w:pPr>
        <w:pStyle w:val="ConsPlusNonformat"/>
        <w:contextualSpacing/>
        <w:jc w:val="both"/>
        <w:rPr>
          <w:rFonts w:ascii="Times New Roman" w:hAnsi="Times New Roman" w:cs="Times New Roman"/>
          <w:sz w:val="24"/>
          <w:szCs w:val="24"/>
        </w:rPr>
      </w:pPr>
    </w:p>
    <w:p w:rsidR="00AC346C" w:rsidRPr="00141583" w:rsidRDefault="00AC346C" w:rsidP="00AC346C">
      <w:pPr>
        <w:pStyle w:val="ConsPlusNonformat"/>
        <w:contextualSpacing/>
        <w:jc w:val="center"/>
        <w:rPr>
          <w:rFonts w:ascii="Times New Roman" w:hAnsi="Times New Roman" w:cs="Times New Roman"/>
          <w:b/>
          <w:sz w:val="24"/>
          <w:szCs w:val="24"/>
        </w:rPr>
      </w:pPr>
      <w:r w:rsidRPr="00141583">
        <w:rPr>
          <w:rFonts w:ascii="Times New Roman" w:hAnsi="Times New Roman" w:cs="Times New Roman"/>
          <w:b/>
          <w:sz w:val="24"/>
          <w:szCs w:val="24"/>
        </w:rPr>
        <w:t>РАЗРЕШЕНИЕ</w:t>
      </w:r>
    </w:p>
    <w:p w:rsidR="00AC346C" w:rsidRPr="00141583" w:rsidRDefault="00AC346C" w:rsidP="00AC346C">
      <w:pPr>
        <w:pStyle w:val="ConsPlusNonformat"/>
        <w:contextualSpacing/>
        <w:jc w:val="center"/>
        <w:rPr>
          <w:rFonts w:ascii="Times New Roman" w:hAnsi="Times New Roman" w:cs="Times New Roman"/>
          <w:b/>
          <w:sz w:val="24"/>
          <w:szCs w:val="24"/>
        </w:rPr>
      </w:pPr>
      <w:r w:rsidRPr="00141583">
        <w:rPr>
          <w:rFonts w:ascii="Times New Roman" w:hAnsi="Times New Roman" w:cs="Times New Roman"/>
          <w:b/>
          <w:sz w:val="24"/>
          <w:szCs w:val="24"/>
        </w:rPr>
        <w:t>на ввод объекта в эксплуатацию</w:t>
      </w:r>
    </w:p>
    <w:p w:rsidR="00AC346C" w:rsidRPr="000E2468" w:rsidRDefault="00AC346C" w:rsidP="00AC346C">
      <w:pPr>
        <w:pStyle w:val="ConsPlusNonformat"/>
        <w:contextualSpacing/>
        <w:jc w:val="both"/>
        <w:rPr>
          <w:rFonts w:ascii="Times New Roman" w:hAnsi="Times New Roman" w:cs="Times New Roman"/>
          <w:sz w:val="24"/>
          <w:szCs w:val="24"/>
        </w:rPr>
      </w:pPr>
    </w:p>
    <w:p w:rsidR="00AC346C" w:rsidRDefault="00AC346C" w:rsidP="00AC346C">
      <w:pPr>
        <w:pStyle w:val="ConsPlusNonformat"/>
        <w:contextualSpacing/>
        <w:jc w:val="both"/>
        <w:rPr>
          <w:rFonts w:ascii="Times New Roman" w:hAnsi="Times New Roman" w:cs="Times New Roman"/>
          <w:sz w:val="24"/>
          <w:szCs w:val="24"/>
        </w:rPr>
        <w:sectPr w:rsidR="00AC346C" w:rsidSect="0036763C">
          <w:pgSz w:w="11906" w:h="16838"/>
          <w:pgMar w:top="1134" w:right="850" w:bottom="1134" w:left="1701" w:header="708" w:footer="708" w:gutter="0"/>
          <w:cols w:space="708"/>
          <w:docGrid w:linePitch="360"/>
        </w:sectPr>
      </w:pPr>
    </w:p>
    <w:p w:rsidR="00AC346C" w:rsidRPr="002D1986" w:rsidRDefault="00AC346C" w:rsidP="00AC346C">
      <w:pPr>
        <w:pStyle w:val="ConsPlusNonformat"/>
        <w:contextualSpacing/>
        <w:jc w:val="center"/>
        <w:rPr>
          <w:rFonts w:ascii="Times New Roman" w:hAnsi="Times New Roman" w:cs="Times New Roman"/>
          <w:sz w:val="24"/>
          <w:szCs w:val="24"/>
          <w:u w:val="single"/>
        </w:rPr>
      </w:pPr>
      <w:r w:rsidRPr="000E2468">
        <w:rPr>
          <w:rFonts w:ascii="Times New Roman" w:hAnsi="Times New Roman" w:cs="Times New Roman"/>
          <w:sz w:val="24"/>
          <w:szCs w:val="24"/>
        </w:rPr>
        <w:t xml:space="preserve">Дата </w:t>
      </w:r>
      <w:r>
        <w:rPr>
          <w:rFonts w:ascii="Times New Roman" w:hAnsi="Times New Roman" w:cs="Times New Roman"/>
          <w:color w:val="0070C0"/>
          <w:sz w:val="24"/>
          <w:szCs w:val="24"/>
          <w:u w:val="single"/>
        </w:rPr>
        <w:t>__________</w:t>
      </w:r>
      <w:r>
        <w:rPr>
          <w:rFonts w:ascii="Times New Roman" w:hAnsi="Times New Roman" w:cs="Times New Roman"/>
          <w:sz w:val="24"/>
          <w:szCs w:val="24"/>
        </w:rPr>
        <w:t xml:space="preserve">                   __________                       </w:t>
      </w:r>
    </w:p>
    <w:p w:rsidR="00AC346C" w:rsidRDefault="00AC346C" w:rsidP="00AC346C">
      <w:pPr>
        <w:pStyle w:val="ConsPlusNonformat"/>
        <w:contextualSpacing/>
        <w:jc w:val="both"/>
        <w:rPr>
          <w:rFonts w:ascii="Times New Roman" w:hAnsi="Times New Roman" w:cs="Times New Roman"/>
          <w:sz w:val="24"/>
          <w:szCs w:val="24"/>
        </w:rPr>
        <w:sectPr w:rsidR="00AC346C" w:rsidSect="002D1986">
          <w:type w:val="continuous"/>
          <w:pgSz w:w="11906" w:h="16838"/>
          <w:pgMar w:top="1134" w:right="850" w:bottom="1134" w:left="1701" w:header="708" w:footer="708" w:gutter="0"/>
          <w:cols w:num="2" w:space="708"/>
          <w:docGrid w:linePitch="360"/>
        </w:sectPr>
      </w:pPr>
    </w:p>
    <w:p w:rsidR="00AC346C" w:rsidRPr="000E2468" w:rsidRDefault="00AC346C" w:rsidP="00AC346C">
      <w:pPr>
        <w:pStyle w:val="ConsPlusNonformat"/>
        <w:contextualSpacing/>
        <w:jc w:val="both"/>
        <w:rPr>
          <w:rFonts w:ascii="Times New Roman" w:hAnsi="Times New Roman" w:cs="Times New Roman"/>
          <w:sz w:val="24"/>
          <w:szCs w:val="24"/>
        </w:rPr>
      </w:pPr>
    </w:p>
    <w:p w:rsidR="00AC346C" w:rsidRPr="000E2468" w:rsidRDefault="00AC346C" w:rsidP="00AC346C">
      <w:pPr>
        <w:pStyle w:val="ConsPlusNonformat"/>
        <w:contextualSpacing/>
        <w:jc w:val="both"/>
        <w:rPr>
          <w:rFonts w:ascii="Times New Roman" w:hAnsi="Times New Roman" w:cs="Times New Roman"/>
          <w:sz w:val="24"/>
          <w:szCs w:val="24"/>
        </w:rPr>
      </w:pPr>
      <w:r w:rsidRPr="000E2468">
        <w:rPr>
          <w:rFonts w:ascii="Times New Roman" w:hAnsi="Times New Roman" w:cs="Times New Roman"/>
          <w:sz w:val="24"/>
          <w:szCs w:val="24"/>
        </w:rPr>
        <w:t xml:space="preserve">I. </w:t>
      </w:r>
      <w:r w:rsidRPr="00D37425">
        <w:rPr>
          <w:rFonts w:ascii="Times New Roman" w:hAnsi="Times New Roman" w:cs="Times New Roman"/>
          <w:sz w:val="24"/>
          <w:szCs w:val="24"/>
          <w:u w:val="single"/>
        </w:rPr>
        <w:t>Администрация муниципального образования "</w:t>
      </w:r>
      <w:r>
        <w:rPr>
          <w:rFonts w:ascii="Times New Roman" w:hAnsi="Times New Roman" w:cs="Times New Roman"/>
          <w:sz w:val="24"/>
          <w:szCs w:val="24"/>
          <w:u w:val="single"/>
        </w:rPr>
        <w:t>Вавожский район</w:t>
      </w:r>
      <w:r w:rsidRPr="00D37425">
        <w:rPr>
          <w:rFonts w:ascii="Times New Roman" w:hAnsi="Times New Roman" w:cs="Times New Roman"/>
          <w:sz w:val="24"/>
          <w:szCs w:val="24"/>
          <w:u w:val="single"/>
        </w:rPr>
        <w:t>"</w:t>
      </w:r>
    </w:p>
    <w:p w:rsidR="00AC346C" w:rsidRPr="00830FCE" w:rsidRDefault="00AC346C" w:rsidP="00AC346C">
      <w:pPr>
        <w:pStyle w:val="ConsPlusNonformat"/>
        <w:contextualSpacing/>
        <w:jc w:val="center"/>
        <w:rPr>
          <w:rFonts w:ascii="Times New Roman" w:hAnsi="Times New Roman" w:cs="Times New Roman"/>
          <w:sz w:val="24"/>
          <w:szCs w:val="24"/>
          <w:vertAlign w:val="superscript"/>
        </w:rPr>
      </w:pPr>
      <w:r w:rsidRPr="00D37425">
        <w:rPr>
          <w:rFonts w:ascii="Times New Roman" w:hAnsi="Times New Roman" w:cs="Times New Roman"/>
          <w:sz w:val="24"/>
          <w:szCs w:val="24"/>
          <w:vertAlign w:val="superscript"/>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 местного самоуправления, осуществляющих выдачу разрешения на ввод объекта в эксплуатацию, Государственная корпорация по атомной энергии "Росатом")</w:t>
      </w:r>
    </w:p>
    <w:p w:rsidR="00AC346C" w:rsidRDefault="00AC346C" w:rsidP="00AC346C">
      <w:pPr>
        <w:pStyle w:val="ConsPlusNonformat"/>
        <w:contextualSpacing/>
        <w:jc w:val="both"/>
        <w:rPr>
          <w:rFonts w:ascii="Times New Roman" w:hAnsi="Times New Roman" w:cs="Times New Roman"/>
          <w:sz w:val="24"/>
          <w:szCs w:val="24"/>
          <w:u w:val="single"/>
        </w:rPr>
      </w:pPr>
      <w:r w:rsidRPr="000E2468">
        <w:rPr>
          <w:rFonts w:ascii="Times New Roman" w:hAnsi="Times New Roman" w:cs="Times New Roman"/>
          <w:sz w:val="24"/>
          <w:szCs w:val="24"/>
        </w:rPr>
        <w:t>в соответствии со статьей 55 Градостроительного кодекса Российской</w:t>
      </w:r>
      <w:r w:rsidRPr="00D37425">
        <w:rPr>
          <w:rFonts w:ascii="Times New Roman" w:hAnsi="Times New Roman" w:cs="Times New Roman"/>
          <w:sz w:val="24"/>
          <w:szCs w:val="24"/>
        </w:rPr>
        <w:t xml:space="preserve"> </w:t>
      </w:r>
      <w:r w:rsidRPr="000E2468">
        <w:rPr>
          <w:rFonts w:ascii="Times New Roman" w:hAnsi="Times New Roman" w:cs="Times New Roman"/>
          <w:sz w:val="24"/>
          <w:szCs w:val="24"/>
        </w:rPr>
        <w:t xml:space="preserve">Федерации разрешает ввод в эксплуатацию </w:t>
      </w:r>
      <w:r>
        <w:rPr>
          <w:rFonts w:ascii="Times New Roman" w:hAnsi="Times New Roman" w:cs="Times New Roman"/>
          <w:color w:val="0070C0"/>
          <w:sz w:val="24"/>
          <w:szCs w:val="24"/>
          <w:u w:val="single"/>
        </w:rPr>
        <w:t>______________</w:t>
      </w:r>
      <w:r w:rsidRPr="00185416">
        <w:rPr>
          <w:rFonts w:ascii="Times New Roman" w:hAnsi="Times New Roman" w:cs="Times New Roman"/>
          <w:sz w:val="24"/>
          <w:szCs w:val="24"/>
          <w:u w:val="single"/>
        </w:rPr>
        <w:t xml:space="preserve"> объекта капитального строительства </w:t>
      </w:r>
    </w:p>
    <w:p w:rsidR="00AC346C" w:rsidRPr="000E2468" w:rsidRDefault="00AC346C" w:rsidP="00AC346C">
      <w:pPr>
        <w:pStyle w:val="ConsPlusNonformat"/>
        <w:contextualSpacing/>
        <w:jc w:val="both"/>
        <w:rPr>
          <w:rFonts w:ascii="Times New Roman" w:hAnsi="Times New Roman" w:cs="Times New Roman"/>
          <w:sz w:val="24"/>
          <w:szCs w:val="24"/>
        </w:rPr>
      </w:pPr>
      <w:r>
        <w:rPr>
          <w:rFonts w:ascii="Times New Roman" w:hAnsi="Times New Roman" w:cs="Times New Roman"/>
          <w:color w:val="0070C0"/>
          <w:sz w:val="24"/>
          <w:szCs w:val="24"/>
          <w:u w:val="single"/>
        </w:rPr>
        <w:t>__________________________________________________________________</w:t>
      </w:r>
    </w:p>
    <w:p w:rsidR="00AC346C" w:rsidRPr="00FB3A49" w:rsidRDefault="00AC346C" w:rsidP="00AC346C">
      <w:pPr>
        <w:pStyle w:val="ConsPlusNonformat"/>
        <w:contextualSpacing/>
        <w:jc w:val="center"/>
        <w:rPr>
          <w:rFonts w:ascii="Times New Roman" w:hAnsi="Times New Roman" w:cs="Times New Roman"/>
          <w:sz w:val="24"/>
          <w:szCs w:val="24"/>
          <w:vertAlign w:val="superscript"/>
        </w:rPr>
      </w:pPr>
      <w:r w:rsidRPr="006138A7">
        <w:rPr>
          <w:rFonts w:ascii="Times New Roman" w:hAnsi="Times New Roman" w:cs="Times New Roman"/>
          <w:sz w:val="24"/>
          <w:szCs w:val="24"/>
          <w:vertAlign w:val="superscript"/>
        </w:rPr>
        <w:t>(наименование объекта (этапа)</w:t>
      </w:r>
      <w:r w:rsidRPr="00FB3A49">
        <w:rPr>
          <w:rFonts w:ascii="Times New Roman" w:hAnsi="Times New Roman" w:cs="Times New Roman"/>
          <w:sz w:val="24"/>
          <w:szCs w:val="24"/>
        </w:rPr>
        <w:t xml:space="preserve"> </w:t>
      </w:r>
      <w:r w:rsidRPr="00FB3A49">
        <w:rPr>
          <w:rFonts w:ascii="Times New Roman" w:hAnsi="Times New Roman" w:cs="Times New Roman"/>
          <w:sz w:val="24"/>
          <w:szCs w:val="24"/>
          <w:vertAlign w:val="superscript"/>
        </w:rPr>
        <w:t>капитального строительства в соответствии с проектной документацией, кадастровый номер объекта)</w:t>
      </w:r>
    </w:p>
    <w:p w:rsidR="00AC346C" w:rsidRPr="000E2468" w:rsidRDefault="00AC346C" w:rsidP="00AC346C">
      <w:pPr>
        <w:pStyle w:val="ConsPlusNonformat"/>
        <w:contextualSpacing/>
        <w:jc w:val="center"/>
        <w:rPr>
          <w:rFonts w:ascii="Times New Roman" w:hAnsi="Times New Roman" w:cs="Times New Roman"/>
          <w:sz w:val="24"/>
          <w:szCs w:val="24"/>
        </w:rPr>
      </w:pPr>
      <w:r w:rsidRPr="000E2468">
        <w:rPr>
          <w:rFonts w:ascii="Times New Roman" w:hAnsi="Times New Roman" w:cs="Times New Roman"/>
          <w:sz w:val="24"/>
          <w:szCs w:val="24"/>
        </w:rPr>
        <w:t>расположенного по адресу:</w:t>
      </w:r>
    </w:p>
    <w:p w:rsidR="00AC346C" w:rsidRPr="003F087D" w:rsidRDefault="00AC346C" w:rsidP="00AC346C">
      <w:pPr>
        <w:pStyle w:val="ConsPlusNonformat"/>
        <w:contextualSpacing/>
        <w:jc w:val="center"/>
        <w:rPr>
          <w:rFonts w:ascii="Times New Roman" w:hAnsi="Times New Roman" w:cs="Times New Roman"/>
          <w:sz w:val="24"/>
          <w:szCs w:val="24"/>
          <w:u w:val="single"/>
        </w:rPr>
      </w:pPr>
      <w:r>
        <w:rPr>
          <w:rFonts w:ascii="Times New Roman" w:hAnsi="Times New Roman" w:cs="Times New Roman"/>
          <w:color w:val="0070C0"/>
          <w:sz w:val="24"/>
          <w:szCs w:val="24"/>
          <w:u w:val="single"/>
        </w:rPr>
        <w:t>____________________________________________________________________</w:t>
      </w:r>
    </w:p>
    <w:p w:rsidR="00AC346C" w:rsidRPr="00E34F8A" w:rsidRDefault="00AC346C" w:rsidP="00AC346C">
      <w:pPr>
        <w:pStyle w:val="ConsPlusNonformat"/>
        <w:contextualSpacing/>
        <w:jc w:val="center"/>
        <w:rPr>
          <w:rFonts w:ascii="Times New Roman" w:hAnsi="Times New Roman" w:cs="Times New Roman"/>
          <w:sz w:val="24"/>
          <w:szCs w:val="24"/>
          <w:vertAlign w:val="superscript"/>
        </w:rPr>
      </w:pPr>
      <w:r w:rsidRPr="00E34F8A">
        <w:rPr>
          <w:rFonts w:ascii="Times New Roman" w:hAnsi="Times New Roman" w:cs="Times New Roman"/>
          <w:sz w:val="24"/>
          <w:szCs w:val="24"/>
          <w:vertAlign w:val="superscript"/>
        </w:rPr>
        <w:t>(адрес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w:t>
      </w:r>
    </w:p>
    <w:p w:rsidR="00AC346C" w:rsidRDefault="00AC346C" w:rsidP="00AC346C">
      <w:pPr>
        <w:pStyle w:val="ConsPlusNonformat"/>
        <w:contextualSpacing/>
        <w:jc w:val="both"/>
        <w:rPr>
          <w:rFonts w:ascii="Times New Roman" w:hAnsi="Times New Roman" w:cs="Times New Roman"/>
          <w:color w:val="0070C0"/>
          <w:sz w:val="24"/>
          <w:szCs w:val="24"/>
          <w:u w:val="single"/>
        </w:rPr>
      </w:pPr>
      <w:r w:rsidRPr="000E2468">
        <w:rPr>
          <w:rFonts w:ascii="Times New Roman" w:hAnsi="Times New Roman" w:cs="Times New Roman"/>
          <w:sz w:val="24"/>
          <w:szCs w:val="24"/>
        </w:rPr>
        <w:t xml:space="preserve">на земельном участке (земельных участках) с кадастровым номером: </w:t>
      </w:r>
      <w:r>
        <w:rPr>
          <w:rFonts w:ascii="Times New Roman" w:hAnsi="Times New Roman" w:cs="Times New Roman"/>
          <w:color w:val="0070C0"/>
          <w:sz w:val="24"/>
          <w:szCs w:val="24"/>
          <w:u w:val="single"/>
        </w:rPr>
        <w:t>__________,</w:t>
      </w:r>
    </w:p>
    <w:p w:rsidR="00AC346C" w:rsidRPr="008671FE" w:rsidRDefault="00AC346C" w:rsidP="00AC346C">
      <w:pPr>
        <w:pStyle w:val="ConsPlusNonformat"/>
        <w:contextualSpacing/>
        <w:jc w:val="both"/>
        <w:rPr>
          <w:rFonts w:ascii="Times New Roman" w:hAnsi="Times New Roman" w:cs="Times New Roman"/>
          <w:sz w:val="24"/>
          <w:szCs w:val="24"/>
          <w:u w:val="single"/>
        </w:rPr>
      </w:pPr>
      <w:r w:rsidRPr="000E2468">
        <w:rPr>
          <w:rFonts w:ascii="Times New Roman" w:hAnsi="Times New Roman" w:cs="Times New Roman"/>
          <w:sz w:val="24"/>
          <w:szCs w:val="24"/>
        </w:rPr>
        <w:t xml:space="preserve">строительный адрес: </w:t>
      </w:r>
      <w:r w:rsidRPr="004C0CEA">
        <w:rPr>
          <w:rFonts w:ascii="Times New Roman" w:hAnsi="Times New Roman" w:cs="Times New Roman"/>
          <w:sz w:val="24"/>
          <w:szCs w:val="24"/>
          <w:u w:val="single"/>
        </w:rPr>
        <w:t>–</w:t>
      </w:r>
    </w:p>
    <w:p w:rsidR="00AC346C" w:rsidRPr="000E2468" w:rsidRDefault="00AC346C" w:rsidP="00AC346C">
      <w:pPr>
        <w:pStyle w:val="ConsPlusNonformat"/>
        <w:contextualSpacing/>
        <w:jc w:val="both"/>
        <w:rPr>
          <w:rFonts w:ascii="Times New Roman" w:hAnsi="Times New Roman" w:cs="Times New Roman"/>
          <w:sz w:val="24"/>
          <w:szCs w:val="24"/>
        </w:rPr>
      </w:pPr>
    </w:p>
    <w:p w:rsidR="00AC346C" w:rsidRPr="000E2468" w:rsidRDefault="00AC346C" w:rsidP="00AC346C">
      <w:pPr>
        <w:pStyle w:val="ConsPlusNonformat"/>
        <w:contextualSpacing/>
        <w:jc w:val="both"/>
        <w:rPr>
          <w:rFonts w:ascii="Times New Roman" w:hAnsi="Times New Roman" w:cs="Times New Roman"/>
          <w:sz w:val="24"/>
          <w:szCs w:val="24"/>
        </w:rPr>
      </w:pPr>
      <w:r w:rsidRPr="000E2468">
        <w:rPr>
          <w:rFonts w:ascii="Times New Roman" w:hAnsi="Times New Roman" w:cs="Times New Roman"/>
          <w:sz w:val="24"/>
          <w:szCs w:val="24"/>
        </w:rPr>
        <w:t>В отношении объекта капитального строительства выдано разрешение на</w:t>
      </w:r>
      <w:r>
        <w:rPr>
          <w:rFonts w:ascii="Times New Roman" w:hAnsi="Times New Roman" w:cs="Times New Roman"/>
          <w:sz w:val="24"/>
          <w:szCs w:val="24"/>
        </w:rPr>
        <w:t xml:space="preserve"> </w:t>
      </w:r>
      <w:r w:rsidRPr="000E2468">
        <w:rPr>
          <w:rFonts w:ascii="Times New Roman" w:hAnsi="Times New Roman" w:cs="Times New Roman"/>
          <w:sz w:val="24"/>
          <w:szCs w:val="24"/>
        </w:rPr>
        <w:t xml:space="preserve">строительство, N </w:t>
      </w:r>
      <w:r>
        <w:rPr>
          <w:rFonts w:ascii="Times New Roman" w:hAnsi="Times New Roman" w:cs="Times New Roman"/>
          <w:color w:val="0070C0"/>
          <w:sz w:val="24"/>
          <w:szCs w:val="24"/>
          <w:u w:val="single"/>
        </w:rPr>
        <w:t>________________</w:t>
      </w:r>
      <w:r w:rsidRPr="000E2468">
        <w:rPr>
          <w:rFonts w:ascii="Times New Roman" w:hAnsi="Times New Roman" w:cs="Times New Roman"/>
          <w:sz w:val="24"/>
          <w:szCs w:val="24"/>
        </w:rPr>
        <w:t xml:space="preserve">, дата выдачи </w:t>
      </w:r>
      <w:r>
        <w:rPr>
          <w:rFonts w:ascii="Times New Roman" w:hAnsi="Times New Roman" w:cs="Times New Roman"/>
          <w:color w:val="0070C0"/>
          <w:sz w:val="24"/>
          <w:szCs w:val="24"/>
          <w:u w:val="single"/>
        </w:rPr>
        <w:t>_________</w:t>
      </w:r>
      <w:r>
        <w:rPr>
          <w:rFonts w:ascii="Times New Roman" w:hAnsi="Times New Roman" w:cs="Times New Roman"/>
          <w:sz w:val="24"/>
          <w:szCs w:val="24"/>
        </w:rPr>
        <w:t xml:space="preserve">, орган, выдавший </w:t>
      </w:r>
      <w:r w:rsidRPr="000E2468">
        <w:rPr>
          <w:rFonts w:ascii="Times New Roman" w:hAnsi="Times New Roman" w:cs="Times New Roman"/>
          <w:sz w:val="24"/>
          <w:szCs w:val="24"/>
        </w:rPr>
        <w:t>разрешение</w:t>
      </w:r>
      <w:r>
        <w:rPr>
          <w:rFonts w:ascii="Times New Roman" w:hAnsi="Times New Roman" w:cs="Times New Roman"/>
          <w:sz w:val="24"/>
          <w:szCs w:val="24"/>
        </w:rPr>
        <w:t xml:space="preserve"> </w:t>
      </w:r>
      <w:r w:rsidRPr="000E2468">
        <w:rPr>
          <w:rFonts w:ascii="Times New Roman" w:hAnsi="Times New Roman" w:cs="Times New Roman"/>
          <w:sz w:val="24"/>
          <w:szCs w:val="24"/>
        </w:rPr>
        <w:t xml:space="preserve">на строительство </w:t>
      </w:r>
      <w:r>
        <w:rPr>
          <w:rFonts w:ascii="Times New Roman" w:hAnsi="Times New Roman" w:cs="Times New Roman"/>
          <w:sz w:val="24"/>
          <w:szCs w:val="24"/>
          <w:u w:val="single"/>
        </w:rPr>
        <w:t>Администрация муниципального образования «Вавожский район»</w:t>
      </w:r>
      <w:r>
        <w:rPr>
          <w:rFonts w:ascii="Times New Roman" w:hAnsi="Times New Roman" w:cs="Times New Roman"/>
          <w:sz w:val="24"/>
          <w:szCs w:val="24"/>
        </w:rPr>
        <w:t>.</w:t>
      </w:r>
    </w:p>
    <w:p w:rsidR="00AC346C" w:rsidRPr="000E2468" w:rsidRDefault="00AC346C" w:rsidP="00AC346C">
      <w:pPr>
        <w:pStyle w:val="ConsPlusNonformat"/>
        <w:contextualSpacing/>
        <w:jc w:val="both"/>
        <w:rPr>
          <w:rFonts w:ascii="Times New Roman" w:hAnsi="Times New Roman" w:cs="Times New Roman"/>
          <w:sz w:val="24"/>
          <w:szCs w:val="24"/>
        </w:rPr>
      </w:pPr>
    </w:p>
    <w:p w:rsidR="00AC346C" w:rsidRPr="000E2468" w:rsidRDefault="00AC346C" w:rsidP="00AC346C">
      <w:pPr>
        <w:pStyle w:val="ConsPlusNonformat"/>
        <w:contextualSpacing/>
        <w:jc w:val="both"/>
        <w:rPr>
          <w:rFonts w:ascii="Times New Roman" w:hAnsi="Times New Roman" w:cs="Times New Roman"/>
          <w:sz w:val="24"/>
          <w:szCs w:val="24"/>
        </w:rPr>
      </w:pPr>
      <w:r w:rsidRPr="000E2468">
        <w:rPr>
          <w:rFonts w:ascii="Times New Roman" w:hAnsi="Times New Roman" w:cs="Times New Roman"/>
          <w:sz w:val="24"/>
          <w:szCs w:val="24"/>
        </w:rPr>
        <w:t xml:space="preserve">II. Сведения об объекте капитального строительства </w:t>
      </w:r>
    </w:p>
    <w:p w:rsidR="00AC346C" w:rsidRPr="000E2468" w:rsidRDefault="00AC346C" w:rsidP="00AC346C">
      <w:pPr>
        <w:pStyle w:val="ConsPlusNormal"/>
        <w:contextualSpacing/>
        <w:jc w:val="both"/>
        <w:rPr>
          <w:rFonts w:ascii="Times New Roman" w:hAnsi="Times New Roman" w:cs="Times New Roman"/>
          <w:sz w:val="24"/>
          <w:szCs w:val="24"/>
        </w:rPr>
      </w:pPr>
    </w:p>
    <w:tbl>
      <w:tblPr>
        <w:tblW w:w="9628" w:type="dxa"/>
        <w:tblInd w:w="62" w:type="dxa"/>
        <w:tblLayout w:type="fixed"/>
        <w:tblCellMar>
          <w:top w:w="102" w:type="dxa"/>
          <w:left w:w="62" w:type="dxa"/>
          <w:bottom w:w="102" w:type="dxa"/>
          <w:right w:w="62" w:type="dxa"/>
        </w:tblCellMar>
        <w:tblLook w:val="0000" w:firstRow="0" w:lastRow="0" w:firstColumn="0" w:lastColumn="0" w:noHBand="0" w:noVBand="0"/>
      </w:tblPr>
      <w:tblGrid>
        <w:gridCol w:w="5329"/>
        <w:gridCol w:w="1294"/>
        <w:gridCol w:w="1531"/>
        <w:gridCol w:w="1474"/>
      </w:tblGrid>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Наименование показателя</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Единица измерения</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По проекту</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Фактически</w:t>
            </w:r>
          </w:p>
        </w:tc>
      </w:tr>
      <w:tr w:rsidR="00AC346C" w:rsidRPr="00B74509" w:rsidTr="001E00A5">
        <w:tc>
          <w:tcPr>
            <w:tcW w:w="9628" w:type="dxa"/>
            <w:gridSpan w:val="4"/>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outlineLvl w:val="2"/>
              <w:rPr>
                <w:rFonts w:ascii="Times New Roman" w:hAnsi="Times New Roman" w:cs="Times New Roman"/>
                <w:sz w:val="24"/>
                <w:szCs w:val="24"/>
              </w:rPr>
            </w:pPr>
            <w:r w:rsidRPr="00B74509">
              <w:rPr>
                <w:rFonts w:ascii="Times New Roman" w:hAnsi="Times New Roman" w:cs="Times New Roman"/>
                <w:sz w:val="24"/>
                <w:szCs w:val="24"/>
              </w:rPr>
              <w:t>1. Общие показатели вводимого в эксплуатацию объекта</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Строительный объем - всего</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куб. м</w:t>
            </w:r>
          </w:p>
        </w:tc>
        <w:tc>
          <w:tcPr>
            <w:tcW w:w="1531" w:type="dxa"/>
            <w:tcBorders>
              <w:top w:val="single" w:sz="4" w:space="0" w:color="auto"/>
              <w:left w:val="single" w:sz="4" w:space="0" w:color="auto"/>
              <w:bottom w:val="single" w:sz="4" w:space="0" w:color="auto"/>
              <w:right w:val="single" w:sz="4" w:space="0" w:color="auto"/>
            </w:tcBorders>
            <w:vAlign w:val="center"/>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в том числе надземной части</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куб.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Общая площадь</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кв. м</w:t>
            </w:r>
          </w:p>
        </w:tc>
        <w:tc>
          <w:tcPr>
            <w:tcW w:w="1531" w:type="dxa"/>
            <w:tcBorders>
              <w:top w:val="single" w:sz="4" w:space="0" w:color="auto"/>
              <w:left w:val="single" w:sz="4" w:space="0" w:color="auto"/>
              <w:bottom w:val="single" w:sz="4" w:space="0" w:color="auto"/>
              <w:right w:val="single" w:sz="4" w:space="0" w:color="auto"/>
            </w:tcBorders>
            <w:vAlign w:val="center"/>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Площадь нежилых помещений</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Площадь встроенно-пристроенных помещений</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 xml:space="preserve">Количество зданий, сооружений </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vAlign w:val="center"/>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Pr>
                <w:rFonts w:ascii="Times New Roman" w:hAnsi="Times New Roman" w:cs="Times New Roman"/>
                <w:sz w:val="24"/>
                <w:szCs w:val="24"/>
              </w:rPr>
              <w:t xml:space="preserve">Количество этажей </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vAlign w:val="center"/>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9628" w:type="dxa"/>
            <w:gridSpan w:val="4"/>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outlineLvl w:val="2"/>
              <w:rPr>
                <w:rFonts w:ascii="Times New Roman" w:hAnsi="Times New Roman" w:cs="Times New Roman"/>
                <w:sz w:val="24"/>
                <w:szCs w:val="24"/>
              </w:rPr>
            </w:pPr>
            <w:r w:rsidRPr="00B74509">
              <w:rPr>
                <w:rFonts w:ascii="Times New Roman" w:hAnsi="Times New Roman" w:cs="Times New Roman"/>
                <w:sz w:val="24"/>
                <w:szCs w:val="24"/>
              </w:rPr>
              <w:t>2. Объекты непроизводственного назначения</w:t>
            </w:r>
          </w:p>
        </w:tc>
      </w:tr>
      <w:tr w:rsidR="00AC346C" w:rsidRPr="00B74509" w:rsidTr="001E00A5">
        <w:tc>
          <w:tcPr>
            <w:tcW w:w="9628" w:type="dxa"/>
            <w:gridSpan w:val="4"/>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outlineLvl w:val="3"/>
              <w:rPr>
                <w:rFonts w:ascii="Times New Roman" w:hAnsi="Times New Roman" w:cs="Times New Roman"/>
                <w:sz w:val="24"/>
                <w:szCs w:val="24"/>
              </w:rPr>
            </w:pPr>
            <w:r w:rsidRPr="00B74509">
              <w:rPr>
                <w:rFonts w:ascii="Times New Roman" w:hAnsi="Times New Roman" w:cs="Times New Roman"/>
                <w:sz w:val="24"/>
                <w:szCs w:val="24"/>
              </w:rPr>
              <w:t>2.1. Нежилые объекты (объекты здравоохранения, образования, культуры, отдыха, спорта и т.д.)</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lang w:val="en-US"/>
              </w:rPr>
            </w:pPr>
            <w:r w:rsidRPr="00B74509">
              <w:rPr>
                <w:rFonts w:ascii="Times New Roman" w:hAnsi="Times New Roman" w:cs="Times New Roman"/>
                <w:sz w:val="24"/>
                <w:szCs w:val="24"/>
              </w:rPr>
              <w:t>Количество мест</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lastRenderedPageBreak/>
              <w:t>Количество помещений</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Вместимость</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Количество этажей</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в том числе подземных</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lang w:val="en-US"/>
              </w:rPr>
            </w:pPr>
            <w:r w:rsidRPr="00B74509">
              <w:rPr>
                <w:rFonts w:ascii="Times New Roman" w:hAnsi="Times New Roman" w:cs="Times New Roman"/>
                <w:sz w:val="24"/>
                <w:szCs w:val="24"/>
              </w:rPr>
              <w:t>Лифты</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Эскалаторы</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стен</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C22D18"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кровли</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Иные показатели</w:t>
            </w:r>
          </w:p>
        </w:tc>
        <w:tc>
          <w:tcPr>
            <w:tcW w:w="1294"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lang w:val="en-US"/>
              </w:rPr>
            </w:pPr>
            <w:r w:rsidRPr="00B74509">
              <w:rPr>
                <w:rFonts w:ascii="Times New Roman" w:hAnsi="Times New Roman" w:cs="Times New Roman"/>
                <w:sz w:val="24"/>
                <w:szCs w:val="24"/>
                <w:lang w:val="en-US"/>
              </w:rPr>
              <w:t>–</w:t>
            </w:r>
          </w:p>
        </w:tc>
        <w:tc>
          <w:tcPr>
            <w:tcW w:w="1531"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lang w:val="en-US"/>
              </w:rPr>
            </w:pPr>
            <w:r w:rsidRPr="00B74509">
              <w:rPr>
                <w:rFonts w:ascii="Times New Roman" w:hAnsi="Times New Roman" w:cs="Times New Roman"/>
                <w:sz w:val="24"/>
                <w:szCs w:val="24"/>
                <w:lang w:val="en-US"/>
              </w:rPr>
              <w:t>–</w:t>
            </w:r>
          </w:p>
        </w:tc>
        <w:tc>
          <w:tcPr>
            <w:tcW w:w="1474"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lang w:val="en-US"/>
              </w:rPr>
            </w:pPr>
            <w:r w:rsidRPr="00B74509">
              <w:rPr>
                <w:rFonts w:ascii="Times New Roman" w:hAnsi="Times New Roman" w:cs="Times New Roman"/>
                <w:sz w:val="24"/>
                <w:szCs w:val="24"/>
                <w:lang w:val="en-US"/>
              </w:rPr>
              <w:t>–</w:t>
            </w:r>
          </w:p>
        </w:tc>
      </w:tr>
      <w:tr w:rsidR="00AC346C" w:rsidRPr="00B74509" w:rsidTr="001E00A5">
        <w:tc>
          <w:tcPr>
            <w:tcW w:w="9628" w:type="dxa"/>
            <w:gridSpan w:val="4"/>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outlineLvl w:val="3"/>
              <w:rPr>
                <w:rFonts w:ascii="Times New Roman" w:hAnsi="Times New Roman" w:cs="Times New Roman"/>
                <w:sz w:val="24"/>
                <w:szCs w:val="24"/>
              </w:rPr>
            </w:pPr>
            <w:r w:rsidRPr="00B74509">
              <w:rPr>
                <w:rFonts w:ascii="Times New Roman" w:hAnsi="Times New Roman" w:cs="Times New Roman"/>
                <w:sz w:val="24"/>
                <w:szCs w:val="24"/>
              </w:rPr>
              <w:t>2.2. Объекты жилищного фонда</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Общая площадь жилых помещений (за исключением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Общая площадь нежилых помещений, в том числе площадь общего имущества в многоквартирном доме</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Количество секций</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секций</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Количество квартир/общая площадь, всего</w:t>
            </w:r>
          </w:p>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в том числе:</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1-комнатные</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2-комнатные</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3-комнатные</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lang w:val="en-US"/>
              </w:rPr>
            </w:pPr>
            <w:r w:rsidRPr="00B74509">
              <w:rPr>
                <w:rFonts w:ascii="Times New Roman" w:hAnsi="Times New Roman" w:cs="Times New Roman"/>
                <w:sz w:val="24"/>
                <w:szCs w:val="24"/>
              </w:rPr>
              <w:t>4-комнатные</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r w:rsidRPr="00B74509">
              <w:rPr>
                <w:rFonts w:ascii="Times New Roman" w:hAnsi="Times New Roman" w:cs="Times New Roman"/>
                <w:sz w:val="24"/>
                <w:szCs w:val="24"/>
              </w:rPr>
              <w:lastRenderedPageBreak/>
              <w:t>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lastRenderedPageBreak/>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более чем 4-комнатные</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Общая площадь жилых помещений (с учетом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кв. м</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Лифты</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Эскалаторы</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lang w:val="en-US"/>
              </w:rPr>
            </w:pPr>
            <w:r w:rsidRPr="00B74509">
              <w:rPr>
                <w:rFonts w:ascii="Times New Roman" w:hAnsi="Times New Roman" w:cs="Times New Roman"/>
                <w:sz w:val="24"/>
                <w:szCs w:val="24"/>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lang w:val="en-US"/>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lang w:val="en-US"/>
              </w:rPr>
            </w:pPr>
            <w:r w:rsidRPr="00B74509">
              <w:rPr>
                <w:rFonts w:ascii="Times New Roman" w:hAnsi="Times New Roman" w:cs="Times New Roman"/>
                <w:sz w:val="24"/>
                <w:szCs w:val="24"/>
              </w:rPr>
              <w:t>Материалы стен</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кровли</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Иные показатели</w:t>
            </w:r>
          </w:p>
        </w:tc>
        <w:tc>
          <w:tcPr>
            <w:tcW w:w="1294"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lang w:val="en-US"/>
              </w:rPr>
              <w:t>–</w:t>
            </w:r>
          </w:p>
        </w:tc>
        <w:tc>
          <w:tcPr>
            <w:tcW w:w="1531"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lang w:val="en-US"/>
              </w:rPr>
              <w:t>–</w:t>
            </w:r>
          </w:p>
        </w:tc>
        <w:tc>
          <w:tcPr>
            <w:tcW w:w="1474"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lang w:val="en-US"/>
              </w:rPr>
              <w:t>–</w:t>
            </w:r>
          </w:p>
        </w:tc>
      </w:tr>
      <w:tr w:rsidR="00AC346C" w:rsidRPr="00B74509" w:rsidTr="001E00A5">
        <w:tc>
          <w:tcPr>
            <w:tcW w:w="9628" w:type="dxa"/>
            <w:gridSpan w:val="4"/>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outlineLvl w:val="2"/>
              <w:rPr>
                <w:rFonts w:ascii="Times New Roman" w:hAnsi="Times New Roman" w:cs="Times New Roman"/>
                <w:sz w:val="24"/>
                <w:szCs w:val="24"/>
              </w:rPr>
            </w:pPr>
            <w:r w:rsidRPr="00B74509">
              <w:rPr>
                <w:rFonts w:ascii="Times New Roman" w:hAnsi="Times New Roman" w:cs="Times New Roman"/>
                <w:sz w:val="24"/>
                <w:szCs w:val="24"/>
              </w:rPr>
              <w:t>3. Объекты производственного назначения</w:t>
            </w:r>
          </w:p>
        </w:tc>
      </w:tr>
      <w:tr w:rsidR="00AC346C" w:rsidRPr="00B74509" w:rsidTr="001E00A5">
        <w:tc>
          <w:tcPr>
            <w:tcW w:w="9628" w:type="dxa"/>
            <w:gridSpan w:val="4"/>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Наименование объекта капитального строительства в соответствии с проектной документацией:</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Тип объекта</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Мощность</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Производительность</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Лифты</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Эскалаторы</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шт.</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стен</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кровли</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Иные показатели</w:t>
            </w:r>
          </w:p>
        </w:tc>
        <w:tc>
          <w:tcPr>
            <w:tcW w:w="1294"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lang w:val="en-US"/>
              </w:rPr>
              <w:t>–</w:t>
            </w:r>
          </w:p>
        </w:tc>
        <w:tc>
          <w:tcPr>
            <w:tcW w:w="1531"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lang w:val="en-US"/>
              </w:rPr>
              <w:t>–</w:t>
            </w:r>
          </w:p>
        </w:tc>
        <w:tc>
          <w:tcPr>
            <w:tcW w:w="1474"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lang w:val="en-US"/>
              </w:rPr>
              <w:t>–</w:t>
            </w:r>
          </w:p>
        </w:tc>
      </w:tr>
      <w:tr w:rsidR="00AC346C" w:rsidRPr="00B74509" w:rsidTr="001E00A5">
        <w:tc>
          <w:tcPr>
            <w:tcW w:w="9628" w:type="dxa"/>
            <w:gridSpan w:val="4"/>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outlineLvl w:val="2"/>
              <w:rPr>
                <w:rFonts w:ascii="Times New Roman" w:hAnsi="Times New Roman" w:cs="Times New Roman"/>
                <w:sz w:val="24"/>
                <w:szCs w:val="24"/>
              </w:rPr>
            </w:pPr>
            <w:r w:rsidRPr="00B74509">
              <w:rPr>
                <w:rFonts w:ascii="Times New Roman" w:hAnsi="Times New Roman" w:cs="Times New Roman"/>
                <w:sz w:val="24"/>
                <w:szCs w:val="24"/>
              </w:rPr>
              <w:lastRenderedPageBreak/>
              <w:t>4. Линейные объекты</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lang w:val="en-US"/>
              </w:rPr>
            </w:pPr>
            <w:r w:rsidRPr="00B74509">
              <w:rPr>
                <w:rFonts w:ascii="Times New Roman" w:hAnsi="Times New Roman" w:cs="Times New Roman"/>
                <w:sz w:val="24"/>
                <w:szCs w:val="24"/>
              </w:rPr>
              <w:t>Категория (класс)</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Протяженность</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Мощность (пропускная способность, грузооборот, интенсивность движения)</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Диаметры и количество трубопроводов, характеристики материалов труб</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Тип (КЛ, ВЛ, КВЛ), уровень напряжения линий электропередачи</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Перечень конструктивных элементов, оказывающих влияние на безопасность</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Иные показатели</w:t>
            </w:r>
          </w:p>
        </w:tc>
        <w:tc>
          <w:tcPr>
            <w:tcW w:w="1294"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lang w:val="en-US"/>
              </w:rPr>
              <w:t>–</w:t>
            </w:r>
          </w:p>
        </w:tc>
        <w:tc>
          <w:tcPr>
            <w:tcW w:w="1531"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lang w:val="en-US"/>
              </w:rPr>
              <w:t>–</w:t>
            </w:r>
          </w:p>
        </w:tc>
        <w:tc>
          <w:tcPr>
            <w:tcW w:w="1474" w:type="dxa"/>
            <w:tcBorders>
              <w:top w:val="single" w:sz="4" w:space="0" w:color="auto"/>
              <w:left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lang w:val="en-US"/>
              </w:rPr>
              <w:t>–</w:t>
            </w:r>
          </w:p>
        </w:tc>
      </w:tr>
      <w:tr w:rsidR="00AC346C" w:rsidRPr="00B74509" w:rsidTr="001E00A5">
        <w:tc>
          <w:tcPr>
            <w:tcW w:w="9628" w:type="dxa"/>
            <w:gridSpan w:val="4"/>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outlineLvl w:val="2"/>
              <w:rPr>
                <w:rFonts w:ascii="Times New Roman" w:hAnsi="Times New Roman" w:cs="Times New Roman"/>
                <w:sz w:val="24"/>
                <w:szCs w:val="24"/>
              </w:rPr>
            </w:pPr>
            <w:r w:rsidRPr="00B74509">
              <w:rPr>
                <w:rFonts w:ascii="Times New Roman" w:hAnsi="Times New Roman" w:cs="Times New Roman"/>
                <w:sz w:val="24"/>
                <w:szCs w:val="24"/>
              </w:rPr>
              <w:t xml:space="preserve">5. Соответствие требованиям энергетической эффективности и требованиям оснащенности приборами учета используемых энергетических ресурсов </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Класс энергоэффективности здания</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Удельный расход тепловой энергии на 1 кв. м площади</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кВт * ч/м2</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rPr>
            </w:pPr>
            <w:r w:rsidRPr="00B74509">
              <w:rPr>
                <w:rFonts w:ascii="Times New Roman" w:hAnsi="Times New Roman" w:cs="Times New Roman"/>
                <w:sz w:val="24"/>
                <w:szCs w:val="24"/>
              </w:rPr>
              <w:t>Материалы утепления наружных ограждающих конструкций</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r w:rsidR="00AC346C" w:rsidRPr="00B74509" w:rsidTr="001E00A5">
        <w:tc>
          <w:tcPr>
            <w:tcW w:w="5329"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rPr>
                <w:rFonts w:ascii="Times New Roman" w:hAnsi="Times New Roman" w:cs="Times New Roman"/>
                <w:sz w:val="24"/>
                <w:szCs w:val="24"/>
                <w:lang w:val="en-US"/>
              </w:rPr>
            </w:pPr>
            <w:r w:rsidRPr="00B74509">
              <w:rPr>
                <w:rFonts w:ascii="Times New Roman" w:hAnsi="Times New Roman" w:cs="Times New Roman"/>
                <w:sz w:val="24"/>
                <w:szCs w:val="24"/>
              </w:rPr>
              <w:t>Заполнение световых проемов</w:t>
            </w:r>
          </w:p>
        </w:tc>
        <w:tc>
          <w:tcPr>
            <w:tcW w:w="129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AC346C" w:rsidRPr="00B74509" w:rsidRDefault="00AC346C" w:rsidP="001E00A5">
            <w:pPr>
              <w:pStyle w:val="ConsPlusNormal"/>
              <w:contextualSpacing/>
              <w:jc w:val="center"/>
              <w:rPr>
                <w:rFonts w:ascii="Times New Roman" w:hAnsi="Times New Roman" w:cs="Times New Roman"/>
                <w:sz w:val="24"/>
                <w:szCs w:val="24"/>
              </w:rPr>
            </w:pPr>
            <w:r w:rsidRPr="00B74509">
              <w:rPr>
                <w:rFonts w:ascii="Times New Roman" w:hAnsi="Times New Roman" w:cs="Times New Roman"/>
                <w:sz w:val="24"/>
                <w:szCs w:val="24"/>
              </w:rPr>
              <w:t>–</w:t>
            </w:r>
          </w:p>
        </w:tc>
      </w:tr>
    </w:tbl>
    <w:p w:rsidR="00AC346C" w:rsidRDefault="00AC346C" w:rsidP="00AC346C">
      <w:pPr>
        <w:pStyle w:val="ConsPlusNonformat"/>
        <w:contextualSpacing/>
        <w:jc w:val="both"/>
        <w:rPr>
          <w:rFonts w:ascii="Times New Roman" w:hAnsi="Times New Roman" w:cs="Times New Roman"/>
          <w:sz w:val="24"/>
          <w:szCs w:val="24"/>
        </w:rPr>
      </w:pPr>
      <w:r w:rsidRPr="000E2468">
        <w:rPr>
          <w:rFonts w:ascii="Times New Roman" w:hAnsi="Times New Roman" w:cs="Times New Roman"/>
          <w:sz w:val="24"/>
          <w:szCs w:val="24"/>
        </w:rPr>
        <w:t>Ра</w:t>
      </w:r>
      <w:r>
        <w:rPr>
          <w:rFonts w:ascii="Times New Roman" w:hAnsi="Times New Roman" w:cs="Times New Roman"/>
          <w:sz w:val="24"/>
          <w:szCs w:val="24"/>
        </w:rPr>
        <w:t xml:space="preserve">зрешение   на   ввод   объекта в эксплуатацию недействительно </w:t>
      </w:r>
      <w:r w:rsidRPr="000E2468">
        <w:rPr>
          <w:rFonts w:ascii="Times New Roman" w:hAnsi="Times New Roman" w:cs="Times New Roman"/>
          <w:sz w:val="24"/>
          <w:szCs w:val="24"/>
        </w:rPr>
        <w:t>без</w:t>
      </w:r>
      <w:r>
        <w:rPr>
          <w:rFonts w:ascii="Times New Roman" w:hAnsi="Times New Roman" w:cs="Times New Roman"/>
          <w:sz w:val="24"/>
          <w:szCs w:val="24"/>
        </w:rPr>
        <w:t xml:space="preserve"> технического плана</w:t>
      </w:r>
    </w:p>
    <w:p w:rsidR="00AC346C" w:rsidRDefault="00AC346C" w:rsidP="00AC346C">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от ______________________, кадастровый инженер _____________________________, номер регистрации в государственном реестре лиц, осуществляющих кадастровую деятельность __________. </w:t>
      </w:r>
    </w:p>
    <w:p w:rsidR="00AC346C" w:rsidRDefault="00AC346C" w:rsidP="00AC346C">
      <w:pPr>
        <w:pStyle w:val="ConsPlusNonformat"/>
        <w:contextualSpacing/>
        <w:jc w:val="both"/>
        <w:rPr>
          <w:rFonts w:ascii="Times New Roman" w:hAnsi="Times New Roman" w:cs="Times New Roman"/>
          <w:sz w:val="24"/>
          <w:szCs w:val="24"/>
        </w:rPr>
      </w:pPr>
    </w:p>
    <w:p w:rsidR="00AC346C" w:rsidRPr="009236B2" w:rsidRDefault="00AC346C" w:rsidP="00AC346C">
      <w:pPr>
        <w:pStyle w:val="ConsPlusNonformat"/>
        <w:contextualSpacing/>
        <w:jc w:val="both"/>
        <w:rPr>
          <w:rFonts w:ascii="Times New Roman" w:hAnsi="Times New Roman" w:cs="Times New Roman"/>
          <w:sz w:val="24"/>
          <w:szCs w:val="24"/>
        </w:rPr>
      </w:pPr>
    </w:p>
    <w:p w:rsidR="00AC346C" w:rsidRPr="000E2468" w:rsidRDefault="00AC346C" w:rsidP="00AC346C">
      <w:pPr>
        <w:pStyle w:val="ConsPlusNonformat"/>
        <w:contextualSpacing/>
        <w:jc w:val="both"/>
        <w:rPr>
          <w:rFonts w:ascii="Times New Roman" w:hAnsi="Times New Roman" w:cs="Times New Roman"/>
          <w:sz w:val="24"/>
          <w:szCs w:val="24"/>
        </w:rPr>
      </w:pPr>
    </w:p>
    <w:tbl>
      <w:tblPr>
        <w:tblW w:w="0" w:type="auto"/>
        <w:jc w:val="center"/>
        <w:tblLook w:val="04A0" w:firstRow="1" w:lastRow="0" w:firstColumn="1" w:lastColumn="0" w:noHBand="0" w:noVBand="1"/>
      </w:tblPr>
      <w:tblGrid>
        <w:gridCol w:w="5203"/>
        <w:gridCol w:w="538"/>
        <w:gridCol w:w="1394"/>
        <w:gridCol w:w="300"/>
        <w:gridCol w:w="2136"/>
      </w:tblGrid>
      <w:tr w:rsidR="00AC346C" w:rsidRPr="00B74509" w:rsidTr="001E00A5">
        <w:trPr>
          <w:jc w:val="center"/>
        </w:trPr>
        <w:tc>
          <w:tcPr>
            <w:tcW w:w="5505" w:type="dxa"/>
            <w:shd w:val="clear" w:color="auto" w:fill="auto"/>
            <w:vAlign w:val="bottom"/>
          </w:tcPr>
          <w:p w:rsidR="00AC346C" w:rsidRPr="00624395" w:rsidRDefault="00AC346C" w:rsidP="001E00A5">
            <w:pPr>
              <w:pStyle w:val="ConsPlusNonformat"/>
              <w:contextualSpacing/>
              <w:jc w:val="center"/>
              <w:rPr>
                <w:rFonts w:ascii="Times New Roman" w:hAnsi="Times New Roman" w:cs="Times New Roman"/>
                <w:sz w:val="24"/>
                <w:szCs w:val="24"/>
              </w:rPr>
            </w:pPr>
            <w:r w:rsidRPr="00624395">
              <w:rPr>
                <w:rFonts w:ascii="Times New Roman" w:hAnsi="Times New Roman" w:cs="Times New Roman"/>
                <w:sz w:val="24"/>
                <w:szCs w:val="24"/>
              </w:rPr>
              <w:t xml:space="preserve">Глава муниципального </w:t>
            </w:r>
          </w:p>
          <w:p w:rsidR="00AC346C" w:rsidRPr="00B74509" w:rsidRDefault="00AC346C" w:rsidP="001E00A5">
            <w:pPr>
              <w:pStyle w:val="ConsPlusNonformat"/>
              <w:contextualSpacing/>
              <w:jc w:val="center"/>
              <w:rPr>
                <w:rFonts w:ascii="Times New Roman" w:hAnsi="Times New Roman" w:cs="Times New Roman"/>
                <w:sz w:val="24"/>
                <w:szCs w:val="24"/>
              </w:rPr>
            </w:pPr>
            <w:r w:rsidRPr="00624395">
              <w:rPr>
                <w:rFonts w:ascii="Times New Roman" w:hAnsi="Times New Roman" w:cs="Times New Roman"/>
                <w:sz w:val="24"/>
                <w:szCs w:val="24"/>
              </w:rPr>
              <w:t>образования «Вавожский район»</w:t>
            </w:r>
          </w:p>
        </w:tc>
        <w:tc>
          <w:tcPr>
            <w:tcW w:w="567" w:type="dxa"/>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rPr>
            </w:pPr>
          </w:p>
        </w:tc>
        <w:tc>
          <w:tcPr>
            <w:tcW w:w="1441" w:type="dxa"/>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rPr>
            </w:pPr>
          </w:p>
        </w:tc>
        <w:tc>
          <w:tcPr>
            <w:tcW w:w="307" w:type="dxa"/>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rPr>
            </w:pPr>
          </w:p>
        </w:tc>
        <w:tc>
          <w:tcPr>
            <w:tcW w:w="2043" w:type="dxa"/>
            <w:shd w:val="clear" w:color="auto" w:fill="auto"/>
            <w:vAlign w:val="bottom"/>
          </w:tcPr>
          <w:p w:rsidR="00AC346C" w:rsidRPr="00624395" w:rsidRDefault="00AC346C" w:rsidP="001E00A5">
            <w:pPr>
              <w:pStyle w:val="ConsPlusNonformat"/>
              <w:contextualSpacing/>
              <w:jc w:val="center"/>
              <w:rPr>
                <w:rFonts w:ascii="Times New Roman" w:hAnsi="Times New Roman" w:cs="Times New Roman"/>
                <w:sz w:val="24"/>
                <w:szCs w:val="24"/>
              </w:rPr>
            </w:pPr>
            <w:r>
              <w:rPr>
                <w:rFonts w:ascii="Times New Roman" w:hAnsi="Times New Roman" w:cs="Times New Roman"/>
                <w:sz w:val="24"/>
                <w:szCs w:val="24"/>
              </w:rPr>
              <w:t>________________</w:t>
            </w:r>
          </w:p>
        </w:tc>
      </w:tr>
      <w:tr w:rsidR="00AC346C" w:rsidRPr="00B74509" w:rsidTr="001E00A5">
        <w:trPr>
          <w:jc w:val="center"/>
        </w:trPr>
        <w:tc>
          <w:tcPr>
            <w:tcW w:w="5505" w:type="dxa"/>
            <w:shd w:val="clear" w:color="auto" w:fill="auto"/>
          </w:tcPr>
          <w:p w:rsidR="00AC346C" w:rsidRPr="00B74509" w:rsidRDefault="00AC346C" w:rsidP="001E00A5">
            <w:pPr>
              <w:jc w:val="center"/>
            </w:pPr>
            <w:r w:rsidRPr="00B74509">
              <w:rPr>
                <w:sz w:val="24"/>
                <w:szCs w:val="24"/>
                <w:vertAlign w:val="superscript"/>
              </w:rPr>
              <w:t>(должность уполномоченного лица, органа, осуществляющего выдачу разрешения на ввод объекта в эксплуатацию)</w:t>
            </w:r>
          </w:p>
          <w:p w:rsidR="00AC346C" w:rsidRPr="00B74509" w:rsidRDefault="00AC346C" w:rsidP="001E00A5">
            <w:pPr>
              <w:pStyle w:val="ConsPlusNonformat"/>
              <w:contextualSpacing/>
              <w:jc w:val="center"/>
              <w:rPr>
                <w:rFonts w:ascii="Times New Roman" w:hAnsi="Times New Roman" w:cs="Times New Roman"/>
                <w:sz w:val="24"/>
                <w:szCs w:val="24"/>
                <w:vertAlign w:val="superscript"/>
              </w:rPr>
            </w:pPr>
          </w:p>
        </w:tc>
        <w:tc>
          <w:tcPr>
            <w:tcW w:w="567" w:type="dxa"/>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vertAlign w:val="superscript"/>
              </w:rPr>
            </w:pPr>
          </w:p>
        </w:tc>
        <w:tc>
          <w:tcPr>
            <w:tcW w:w="1441" w:type="dxa"/>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vertAlign w:val="superscript"/>
              </w:rPr>
            </w:pPr>
            <w:r w:rsidRPr="00B74509">
              <w:rPr>
                <w:rFonts w:ascii="Times New Roman" w:hAnsi="Times New Roman" w:cs="Times New Roman"/>
                <w:sz w:val="24"/>
                <w:szCs w:val="24"/>
                <w:vertAlign w:val="superscript"/>
              </w:rPr>
              <w:t>(подпись)</w:t>
            </w:r>
          </w:p>
        </w:tc>
        <w:tc>
          <w:tcPr>
            <w:tcW w:w="307" w:type="dxa"/>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vertAlign w:val="superscript"/>
              </w:rPr>
            </w:pPr>
          </w:p>
        </w:tc>
        <w:tc>
          <w:tcPr>
            <w:tcW w:w="2043" w:type="dxa"/>
            <w:shd w:val="clear" w:color="auto" w:fill="auto"/>
          </w:tcPr>
          <w:p w:rsidR="00AC346C" w:rsidRPr="00B74509" w:rsidRDefault="00AC346C" w:rsidP="001E00A5">
            <w:pPr>
              <w:pStyle w:val="ConsPlusNonformat"/>
              <w:contextualSpacing/>
              <w:jc w:val="center"/>
              <w:rPr>
                <w:rFonts w:ascii="Times New Roman" w:hAnsi="Times New Roman" w:cs="Times New Roman"/>
                <w:sz w:val="24"/>
                <w:szCs w:val="24"/>
                <w:vertAlign w:val="superscript"/>
              </w:rPr>
            </w:pPr>
            <w:r w:rsidRPr="00B74509">
              <w:rPr>
                <w:rFonts w:ascii="Times New Roman" w:hAnsi="Times New Roman" w:cs="Times New Roman"/>
                <w:sz w:val="24"/>
                <w:szCs w:val="24"/>
                <w:vertAlign w:val="superscript"/>
              </w:rPr>
              <w:t>(расшифровка подписи)</w:t>
            </w:r>
          </w:p>
        </w:tc>
      </w:tr>
    </w:tbl>
    <w:p w:rsidR="00AC346C" w:rsidRPr="000E2468" w:rsidRDefault="00AC346C" w:rsidP="00AC346C">
      <w:pPr>
        <w:pStyle w:val="a3"/>
      </w:pPr>
      <w:r>
        <w:rPr>
          <w:u w:val="single"/>
        </w:rPr>
        <w:t>_______________</w:t>
      </w:r>
      <w:r>
        <w:t> </w:t>
      </w:r>
    </w:p>
    <w:p w:rsidR="00AC346C" w:rsidRPr="000E2468" w:rsidRDefault="00AC346C" w:rsidP="00AC346C">
      <w:pPr>
        <w:pStyle w:val="ConsPlusNonformat"/>
        <w:contextualSpacing/>
        <w:jc w:val="both"/>
        <w:rPr>
          <w:rFonts w:ascii="Times New Roman" w:hAnsi="Times New Roman" w:cs="Times New Roman"/>
          <w:sz w:val="24"/>
          <w:szCs w:val="24"/>
        </w:rPr>
      </w:pPr>
      <w:r w:rsidRPr="000E2468">
        <w:rPr>
          <w:rFonts w:ascii="Times New Roman" w:hAnsi="Times New Roman" w:cs="Times New Roman"/>
          <w:sz w:val="24"/>
          <w:szCs w:val="24"/>
        </w:rPr>
        <w:t>М.П.</w:t>
      </w:r>
    </w:p>
    <w:p w:rsidR="00026F39" w:rsidRDefault="00026F39" w:rsidP="00823D25">
      <w:pPr>
        <w:jc w:val="right"/>
        <w:rPr>
          <w:bCs/>
          <w:color w:val="000000"/>
          <w:spacing w:val="-6"/>
          <w:sz w:val="20"/>
        </w:rPr>
      </w:pPr>
    </w:p>
    <w:p w:rsidR="00026F39" w:rsidRDefault="00026F39" w:rsidP="00823D25">
      <w:pPr>
        <w:jc w:val="right"/>
        <w:rPr>
          <w:bCs/>
          <w:color w:val="000000"/>
          <w:spacing w:val="-6"/>
          <w:sz w:val="20"/>
        </w:rPr>
      </w:pPr>
    </w:p>
    <w:p w:rsidR="00026F39" w:rsidRDefault="00026F39" w:rsidP="00823D25">
      <w:pPr>
        <w:jc w:val="right"/>
        <w:rPr>
          <w:bCs/>
          <w:color w:val="000000"/>
          <w:spacing w:val="-6"/>
          <w:sz w:val="20"/>
        </w:rPr>
      </w:pPr>
    </w:p>
    <w:p w:rsidR="00026F39" w:rsidRDefault="00026F39" w:rsidP="00823D25">
      <w:pPr>
        <w:jc w:val="right"/>
        <w:rPr>
          <w:bCs/>
          <w:color w:val="000000"/>
          <w:spacing w:val="-6"/>
          <w:sz w:val="20"/>
        </w:rPr>
      </w:pPr>
    </w:p>
    <w:p w:rsidR="00026F39" w:rsidRDefault="00026F39" w:rsidP="00823D25">
      <w:pPr>
        <w:jc w:val="right"/>
        <w:rPr>
          <w:bCs/>
          <w:color w:val="000000"/>
          <w:spacing w:val="-6"/>
          <w:sz w:val="20"/>
        </w:rPr>
      </w:pPr>
    </w:p>
    <w:p w:rsidR="00026F39" w:rsidRDefault="00026F39" w:rsidP="00823D25">
      <w:pPr>
        <w:jc w:val="right"/>
        <w:rPr>
          <w:bCs/>
          <w:color w:val="000000"/>
          <w:spacing w:val="-6"/>
          <w:sz w:val="20"/>
        </w:rPr>
      </w:pPr>
    </w:p>
    <w:p w:rsidR="002E4BB6" w:rsidRDefault="002E4BB6" w:rsidP="00823D25">
      <w:pPr>
        <w:jc w:val="right"/>
        <w:rPr>
          <w:bCs/>
          <w:color w:val="000000"/>
          <w:spacing w:val="-6"/>
          <w:sz w:val="20"/>
        </w:rPr>
      </w:pPr>
    </w:p>
    <w:p w:rsidR="002E4BB6" w:rsidRDefault="002E4BB6" w:rsidP="00823D25">
      <w:pPr>
        <w:jc w:val="right"/>
        <w:rPr>
          <w:bCs/>
          <w:color w:val="000000"/>
          <w:spacing w:val="-6"/>
          <w:sz w:val="20"/>
        </w:rPr>
      </w:pPr>
    </w:p>
    <w:p w:rsidR="002E4BB6" w:rsidRDefault="002E4BB6" w:rsidP="00823D25">
      <w:pPr>
        <w:jc w:val="right"/>
        <w:rPr>
          <w:bCs/>
          <w:color w:val="000000"/>
          <w:spacing w:val="-6"/>
          <w:sz w:val="20"/>
        </w:rPr>
      </w:pPr>
    </w:p>
    <w:p w:rsidR="00823D25" w:rsidRPr="00B15176" w:rsidRDefault="00823D25" w:rsidP="00823D25">
      <w:pPr>
        <w:jc w:val="right"/>
        <w:rPr>
          <w:bCs/>
          <w:color w:val="000000"/>
          <w:spacing w:val="-6"/>
          <w:sz w:val="20"/>
        </w:rPr>
      </w:pPr>
      <w:r w:rsidRPr="00B15176">
        <w:rPr>
          <w:bCs/>
          <w:color w:val="000000"/>
          <w:spacing w:val="-6"/>
          <w:sz w:val="20"/>
        </w:rPr>
        <w:lastRenderedPageBreak/>
        <w:t>Прилож</w:t>
      </w:r>
      <w:r w:rsidR="006B2552">
        <w:rPr>
          <w:bCs/>
          <w:color w:val="000000"/>
          <w:spacing w:val="-6"/>
          <w:sz w:val="20"/>
        </w:rPr>
        <w:t>ение № 4</w:t>
      </w:r>
    </w:p>
    <w:p w:rsidR="00823D25" w:rsidRPr="00B15176" w:rsidRDefault="00823D25" w:rsidP="00823D25">
      <w:pPr>
        <w:jc w:val="right"/>
        <w:rPr>
          <w:color w:val="000000"/>
          <w:sz w:val="20"/>
        </w:rPr>
      </w:pPr>
      <w:r w:rsidRPr="00B15176">
        <w:rPr>
          <w:color w:val="000000"/>
          <w:sz w:val="20"/>
        </w:rPr>
        <w:t xml:space="preserve">к административному регламенту </w:t>
      </w:r>
    </w:p>
    <w:p w:rsidR="00823D25" w:rsidRPr="00B15176" w:rsidRDefault="00823D25" w:rsidP="00823D25">
      <w:pPr>
        <w:jc w:val="right"/>
        <w:rPr>
          <w:color w:val="000000"/>
          <w:sz w:val="20"/>
        </w:rPr>
      </w:pPr>
      <w:r w:rsidRPr="00B15176">
        <w:rPr>
          <w:color w:val="000000"/>
          <w:sz w:val="20"/>
        </w:rPr>
        <w:t xml:space="preserve">предоставления муниципальной услуги </w:t>
      </w:r>
    </w:p>
    <w:p w:rsidR="00823D25" w:rsidRPr="00823D25" w:rsidRDefault="00823D25" w:rsidP="00ED6380">
      <w:pPr>
        <w:jc w:val="right"/>
        <w:rPr>
          <w:sz w:val="20"/>
        </w:rPr>
      </w:pPr>
      <w:r w:rsidRPr="00823D25">
        <w:rPr>
          <w:sz w:val="20"/>
          <w:lang w:eastAsia="en-US"/>
        </w:rPr>
        <w:t>«</w:t>
      </w:r>
      <w:r w:rsidR="00D4787B">
        <w:rPr>
          <w:sz w:val="20"/>
          <w:lang w:eastAsia="en-US"/>
        </w:rPr>
        <w:t>Предоставление разрешения на ввод объекта в эксплуатацию</w:t>
      </w:r>
      <w:r w:rsidRPr="00823D25">
        <w:rPr>
          <w:sz w:val="20"/>
          <w:lang w:eastAsia="en-US"/>
        </w:rPr>
        <w:t>»</w:t>
      </w:r>
      <w:r w:rsidRPr="00823D25">
        <w:rPr>
          <w:sz w:val="20"/>
        </w:rPr>
        <w:t>»</w:t>
      </w:r>
    </w:p>
    <w:p w:rsidR="0044608E" w:rsidRPr="00B15176" w:rsidRDefault="0044608E" w:rsidP="002365D2">
      <w:pPr>
        <w:jc w:val="right"/>
        <w:rPr>
          <w:b/>
          <w:color w:val="000000"/>
          <w:sz w:val="24"/>
          <w:szCs w:val="24"/>
        </w:rPr>
      </w:pPr>
    </w:p>
    <w:p w:rsidR="007C7A39" w:rsidRPr="00B15176" w:rsidRDefault="007C7A39" w:rsidP="007C7A39">
      <w:pPr>
        <w:jc w:val="right"/>
        <w:rPr>
          <w:b/>
          <w:color w:val="000000"/>
          <w:sz w:val="24"/>
          <w:szCs w:val="24"/>
        </w:rPr>
      </w:pPr>
      <w:r w:rsidRPr="00B15176">
        <w:rPr>
          <w:b/>
          <w:color w:val="000000"/>
          <w:sz w:val="24"/>
          <w:szCs w:val="24"/>
        </w:rPr>
        <w:t xml:space="preserve"> </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4"/>
          <w:szCs w:val="24"/>
          <w:shd w:val="clear" w:color="auto" w:fill="FFFFFF"/>
        </w:rPr>
      </w:pPr>
      <w:r w:rsidRPr="00B15176">
        <w:rPr>
          <w:b/>
          <w:bCs/>
          <w:color w:val="000000"/>
          <w:sz w:val="24"/>
          <w:szCs w:val="24"/>
          <w:shd w:val="clear" w:color="auto" w:fill="FFFFFF"/>
        </w:rPr>
        <w:t>ФОРМА</w:t>
      </w:r>
    </w:p>
    <w:p w:rsidR="005E0F73" w:rsidRPr="005E0F73" w:rsidRDefault="007C7A39" w:rsidP="005E0F73">
      <w:pPr>
        <w:jc w:val="center"/>
        <w:rPr>
          <w:b/>
          <w:sz w:val="24"/>
          <w:szCs w:val="24"/>
        </w:rPr>
      </w:pPr>
      <w:r w:rsidRPr="00B15176">
        <w:rPr>
          <w:b/>
          <w:bCs/>
          <w:color w:val="000000"/>
          <w:sz w:val="24"/>
          <w:szCs w:val="24"/>
          <w:shd w:val="clear" w:color="auto" w:fill="FFFFFF"/>
        </w:rPr>
        <w:t xml:space="preserve">решения об отказе </w:t>
      </w:r>
      <w:r w:rsidR="005E0F73">
        <w:rPr>
          <w:b/>
          <w:sz w:val="24"/>
          <w:szCs w:val="24"/>
        </w:rPr>
        <w:t>з</w:t>
      </w:r>
      <w:r w:rsidR="00BA6DEB">
        <w:rPr>
          <w:b/>
          <w:sz w:val="24"/>
          <w:szCs w:val="24"/>
        </w:rPr>
        <w:t>аключения</w:t>
      </w:r>
      <w:r w:rsidR="005E0F73" w:rsidRPr="005E0F73">
        <w:rPr>
          <w:b/>
          <w:sz w:val="24"/>
          <w:szCs w:val="24"/>
        </w:rPr>
        <w:t xml:space="preserve"> с гражданами договоров</w:t>
      </w:r>
    </w:p>
    <w:p w:rsidR="00013BFA" w:rsidRDefault="00013BFA" w:rsidP="0001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shd w:val="clear" w:color="auto" w:fill="FFFFFF"/>
        </w:rPr>
      </w:pPr>
      <w:r w:rsidRPr="00013BFA">
        <w:rPr>
          <w:b/>
          <w:sz w:val="24"/>
          <w:szCs w:val="24"/>
        </w:rPr>
        <w:t>найма</w:t>
      </w:r>
      <w:r>
        <w:rPr>
          <w:b/>
          <w:sz w:val="24"/>
          <w:szCs w:val="24"/>
        </w:rPr>
        <w:t xml:space="preserve"> </w:t>
      </w:r>
      <w:r w:rsidRPr="00013BFA">
        <w:rPr>
          <w:b/>
          <w:sz w:val="24"/>
          <w:szCs w:val="24"/>
        </w:rPr>
        <w:t>специализированных жилых помещений</w:t>
      </w:r>
    </w:p>
    <w:p w:rsidR="007C7A39" w:rsidRPr="00013BFA" w:rsidRDefault="007C7A39" w:rsidP="00013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4"/>
          <w:szCs w:val="24"/>
        </w:rPr>
      </w:pPr>
      <w:r w:rsidRPr="00B15176">
        <w:rPr>
          <w:bCs/>
          <w:color w:val="000000"/>
          <w:sz w:val="24"/>
          <w:szCs w:val="24"/>
          <w:shd w:val="clear" w:color="auto" w:fill="FFFFFF"/>
        </w:rPr>
        <w:t xml:space="preserve">                                             </w:t>
      </w:r>
      <w:r w:rsidR="00013BFA">
        <w:rPr>
          <w:bCs/>
          <w:color w:val="000000"/>
          <w:sz w:val="24"/>
          <w:szCs w:val="24"/>
          <w:shd w:val="clear" w:color="auto" w:fill="FFFFFF"/>
        </w:rPr>
        <w:t xml:space="preserve">            </w:t>
      </w:r>
      <w:r w:rsidRPr="00B15176">
        <w:rPr>
          <w:bCs/>
          <w:color w:val="000000"/>
          <w:sz w:val="24"/>
          <w:szCs w:val="24"/>
          <w:shd w:val="clear" w:color="auto" w:fill="FFFFFF"/>
        </w:rPr>
        <w:t>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 xml:space="preserve">                                                _____________________________________________________</w:t>
      </w:r>
    </w:p>
    <w:p w:rsidR="007C7A39" w:rsidRPr="00B15176" w:rsidRDefault="004C773D" w:rsidP="00446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0"/>
          <w:shd w:val="clear" w:color="auto" w:fill="FFFFFF"/>
        </w:rPr>
      </w:pPr>
      <w:r>
        <w:rPr>
          <w:bCs/>
          <w:color w:val="000000"/>
          <w:sz w:val="20"/>
          <w:shd w:val="clear" w:color="auto" w:fill="FFFFFF"/>
        </w:rPr>
        <w:t xml:space="preserve">                                                                                   </w:t>
      </w:r>
      <w:r w:rsidR="007C7A39" w:rsidRPr="00B15176">
        <w:rPr>
          <w:bCs/>
          <w:color w:val="000000"/>
          <w:sz w:val="20"/>
          <w:shd w:val="clear" w:color="auto" w:fill="FFFFFF"/>
        </w:rPr>
        <w:t>(Ф.И.О., адрес заявителя (представителя) заявителя)</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 xml:space="preserve">                                                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color w:val="000000"/>
          <w:sz w:val="20"/>
          <w:shd w:val="clear" w:color="auto" w:fill="FFFFFF"/>
        </w:rPr>
      </w:pPr>
      <w:r w:rsidRPr="00B15176">
        <w:rPr>
          <w:bCs/>
          <w:color w:val="000000"/>
          <w:sz w:val="20"/>
          <w:shd w:val="clear" w:color="auto" w:fill="FFFFFF"/>
        </w:rPr>
        <w:t xml:space="preserve"> (регистрационный номер заявления о присвоении объекту адресации адреса)                                                                                         </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 xml:space="preserve">                            </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4"/>
          <w:szCs w:val="24"/>
          <w:shd w:val="clear" w:color="auto" w:fill="FFFFFF"/>
        </w:rPr>
      </w:pPr>
      <w:r w:rsidRPr="00B15176">
        <w:rPr>
          <w:b/>
          <w:bCs/>
          <w:color w:val="000000"/>
          <w:sz w:val="24"/>
          <w:szCs w:val="24"/>
          <w:shd w:val="clear" w:color="auto" w:fill="FFFFFF"/>
        </w:rPr>
        <w:t>Решение об отказе</w:t>
      </w:r>
    </w:p>
    <w:p w:rsidR="00BA6DEB" w:rsidRPr="00B15176" w:rsidRDefault="00407E83" w:rsidP="00BA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shd w:val="clear" w:color="auto" w:fill="FFFFFF"/>
        </w:rPr>
      </w:pPr>
      <w:r>
        <w:rPr>
          <w:b/>
          <w:sz w:val="24"/>
          <w:szCs w:val="24"/>
        </w:rPr>
        <w:t xml:space="preserve">в </w:t>
      </w:r>
      <w:r w:rsidRPr="00407E83">
        <w:rPr>
          <w:b/>
          <w:bCs/>
          <w:color w:val="000000"/>
          <w:sz w:val="24"/>
          <w:szCs w:val="24"/>
          <w:shd w:val="clear" w:color="auto" w:fill="FFFFFF"/>
        </w:rPr>
        <w:t>предоставлении разрешения на строительство</w:t>
      </w:r>
    </w:p>
    <w:p w:rsidR="007C7A39" w:rsidRPr="00B15176" w:rsidRDefault="007C7A39" w:rsidP="007C7A39">
      <w:pPr>
        <w:jc w:val="both"/>
        <w:rPr>
          <w:bCs/>
          <w:color w:val="000000"/>
          <w:sz w:val="24"/>
          <w:szCs w:val="24"/>
          <w:shd w:val="clear" w:color="auto" w:fill="FFFFFF"/>
        </w:rPr>
      </w:pPr>
      <w:r w:rsidRPr="00B15176">
        <w:rPr>
          <w:bCs/>
          <w:color w:val="000000"/>
          <w:sz w:val="24"/>
          <w:szCs w:val="24"/>
          <w:shd w:val="clear" w:color="auto" w:fill="FFFFFF"/>
        </w:rPr>
        <w:t>от ___________                                                                                                        № 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_____________________________________________________________________________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_____________________________________________________________________________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0"/>
          <w:shd w:val="clear" w:color="auto" w:fill="FFFFFF"/>
        </w:rPr>
      </w:pPr>
      <w:r w:rsidRPr="00B15176">
        <w:rPr>
          <w:bCs/>
          <w:color w:val="000000"/>
          <w:sz w:val="20"/>
          <w:shd w:val="clear" w:color="auto" w:fill="FFFFFF"/>
        </w:rPr>
        <w:t>(наименование органа местного самоуправления)</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shd w:val="clear" w:color="auto" w:fill="FFFFFF"/>
        </w:rPr>
      </w:pPr>
      <w:r w:rsidRPr="00B15176">
        <w:rPr>
          <w:bCs/>
          <w:color w:val="000000"/>
          <w:sz w:val="24"/>
          <w:szCs w:val="24"/>
          <w:shd w:val="clear" w:color="auto" w:fill="FFFFFF"/>
        </w:rPr>
        <w:t>сообщает, что ________________________________________________________________,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hd w:val="clear" w:color="auto" w:fill="FFFFFF"/>
        </w:rPr>
      </w:pPr>
      <w:r w:rsidRPr="00B15176">
        <w:rPr>
          <w:bCs/>
          <w:color w:val="000000"/>
          <w:sz w:val="20"/>
          <w:shd w:val="clear" w:color="auto" w:fill="FFFFFF"/>
        </w:rPr>
        <w:t xml:space="preserve">                                   (Ф.И.О. заявителя в дательном падеже, наименование,</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_____________________________________________________________________________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hd w:val="clear" w:color="auto" w:fill="FFFFFF"/>
        </w:rPr>
      </w:pPr>
      <w:r w:rsidRPr="00B15176">
        <w:rPr>
          <w:bCs/>
          <w:color w:val="000000"/>
          <w:sz w:val="20"/>
          <w:shd w:val="clear" w:color="auto" w:fill="FFFFFF"/>
        </w:rPr>
        <w:t xml:space="preserve">                         номер и дата выдачи документа, подтверждающего личность, почтовый</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_____________________________________________________________________________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hd w:val="clear" w:color="auto" w:fill="FFFFFF"/>
        </w:rPr>
      </w:pPr>
      <w:r w:rsidRPr="00B15176">
        <w:rPr>
          <w:bCs/>
          <w:color w:val="000000"/>
          <w:sz w:val="20"/>
          <w:shd w:val="clear" w:color="auto" w:fill="FFFFFF"/>
        </w:rPr>
        <w:t xml:space="preserve">                        адрес - для физического лица; полное наименование, ИНН, КПП (для</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_____________________________________________________________________________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hd w:val="clear" w:color="auto" w:fill="FFFFFF"/>
        </w:rPr>
      </w:pPr>
      <w:r w:rsidRPr="00B15176">
        <w:rPr>
          <w:bCs/>
          <w:color w:val="000000"/>
          <w:sz w:val="20"/>
          <w:shd w:val="clear" w:color="auto" w:fill="FFFFFF"/>
        </w:rPr>
        <w:t xml:space="preserve">                    российского юридического лица), страна, дата и номер регистрации (для</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_____________________________________________________________________________,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hd w:val="clear" w:color="auto" w:fill="FFFFFF"/>
        </w:rPr>
      </w:pPr>
      <w:r w:rsidRPr="00B15176">
        <w:rPr>
          <w:bCs/>
          <w:color w:val="000000"/>
          <w:sz w:val="20"/>
          <w:shd w:val="clear" w:color="auto" w:fill="FFFFFF"/>
        </w:rPr>
        <w:t xml:space="preserve">                 иностранного юридического лица), почтовый адрес - для юридического лица)</w:t>
      </w:r>
    </w:p>
    <w:p w:rsidR="007C7A39" w:rsidRPr="00B15176" w:rsidRDefault="007C7A39" w:rsidP="007C7A39">
      <w:pPr>
        <w:jc w:val="both"/>
        <w:rPr>
          <w:bCs/>
          <w:color w:val="000000"/>
          <w:sz w:val="24"/>
          <w:szCs w:val="24"/>
          <w:shd w:val="clear" w:color="auto" w:fill="FFFFFF"/>
        </w:rPr>
      </w:pPr>
    </w:p>
    <w:p w:rsidR="007C7A39" w:rsidRPr="00B15176" w:rsidRDefault="007C7A39" w:rsidP="007C7A39">
      <w:pPr>
        <w:rPr>
          <w:sz w:val="24"/>
          <w:szCs w:val="24"/>
        </w:rPr>
      </w:pPr>
      <w:r w:rsidRPr="00B15176">
        <w:rPr>
          <w:bCs/>
          <w:color w:val="000000"/>
          <w:sz w:val="24"/>
          <w:szCs w:val="24"/>
          <w:shd w:val="clear" w:color="auto" w:fill="FFFFFF"/>
        </w:rPr>
        <w:t xml:space="preserve">на   основании  Административного регламента </w:t>
      </w:r>
      <w:r w:rsidRPr="00B15176">
        <w:rPr>
          <w:sz w:val="24"/>
          <w:szCs w:val="24"/>
        </w:rPr>
        <w:t xml:space="preserve">предоставления муниципальной услуги </w:t>
      </w:r>
    </w:p>
    <w:p w:rsidR="00522282" w:rsidRPr="00522282" w:rsidRDefault="00013BFA" w:rsidP="00522282">
      <w:pPr>
        <w:jc w:val="both"/>
        <w:rPr>
          <w:bCs/>
          <w:color w:val="000000"/>
          <w:sz w:val="24"/>
          <w:szCs w:val="24"/>
          <w:shd w:val="clear" w:color="auto" w:fill="FFFFFF"/>
        </w:rPr>
      </w:pPr>
      <w:r w:rsidRPr="00013BFA">
        <w:rPr>
          <w:color w:val="000000"/>
          <w:sz w:val="24"/>
          <w:szCs w:val="24"/>
        </w:rPr>
        <w:t>«</w:t>
      </w:r>
      <w:r w:rsidR="00D4787B">
        <w:rPr>
          <w:color w:val="000000"/>
          <w:sz w:val="24"/>
          <w:szCs w:val="24"/>
        </w:rPr>
        <w:t>Предоставление разрешения на ввод объекта в эксплуатацию</w:t>
      </w:r>
      <w:r w:rsidRPr="00013BFA">
        <w:rPr>
          <w:color w:val="000000"/>
          <w:sz w:val="24"/>
          <w:szCs w:val="24"/>
        </w:rPr>
        <w:t>»</w:t>
      </w:r>
      <w:r w:rsidR="007C7A39" w:rsidRPr="00B15176">
        <w:rPr>
          <w:color w:val="000000"/>
          <w:sz w:val="24"/>
          <w:szCs w:val="24"/>
        </w:rPr>
        <w:t xml:space="preserve">, </w:t>
      </w:r>
      <w:r w:rsidR="007C7A39" w:rsidRPr="00B15176">
        <w:rPr>
          <w:sz w:val="24"/>
          <w:szCs w:val="24"/>
        </w:rPr>
        <w:t xml:space="preserve"> утвержденного постановлением Администрации муниципального образования «</w:t>
      </w:r>
      <w:r w:rsidR="0044608E">
        <w:rPr>
          <w:sz w:val="24"/>
          <w:szCs w:val="24"/>
        </w:rPr>
        <w:t>Вавожский район</w:t>
      </w:r>
      <w:r w:rsidR="00C56E2C">
        <w:rPr>
          <w:sz w:val="24"/>
          <w:szCs w:val="24"/>
        </w:rPr>
        <w:t>» от _________</w:t>
      </w:r>
      <w:r w:rsidR="007C7A39" w:rsidRPr="00B15176">
        <w:rPr>
          <w:sz w:val="24"/>
          <w:szCs w:val="24"/>
        </w:rPr>
        <w:t>_ № ____</w:t>
      </w:r>
      <w:r w:rsidR="007C7A39" w:rsidRPr="00B15176">
        <w:rPr>
          <w:bCs/>
          <w:sz w:val="24"/>
          <w:szCs w:val="24"/>
          <w:shd w:val="clear" w:color="auto" w:fill="FFFFFF"/>
        </w:rPr>
        <w:t xml:space="preserve">,  </w:t>
      </w:r>
      <w:r w:rsidR="007C7A39" w:rsidRPr="00B15176">
        <w:rPr>
          <w:bCs/>
          <w:color w:val="000000"/>
          <w:sz w:val="24"/>
          <w:szCs w:val="24"/>
          <w:shd w:val="clear" w:color="auto" w:fill="FFFFFF"/>
        </w:rPr>
        <w:t xml:space="preserve">отказано в </w:t>
      </w:r>
      <w:r w:rsidR="00522282">
        <w:rPr>
          <w:bCs/>
          <w:color w:val="000000"/>
          <w:sz w:val="24"/>
          <w:szCs w:val="24"/>
          <w:shd w:val="clear" w:color="auto" w:fill="FFFFFF"/>
        </w:rPr>
        <w:t>з</w:t>
      </w:r>
      <w:r w:rsidR="00522282" w:rsidRPr="00522282">
        <w:rPr>
          <w:bCs/>
          <w:color w:val="000000"/>
          <w:sz w:val="24"/>
          <w:szCs w:val="24"/>
          <w:shd w:val="clear" w:color="auto" w:fill="FFFFFF"/>
        </w:rPr>
        <w:t xml:space="preserve">аключение </w:t>
      </w:r>
      <w:r w:rsidR="00522282">
        <w:rPr>
          <w:bCs/>
          <w:color w:val="000000"/>
          <w:sz w:val="24"/>
          <w:szCs w:val="24"/>
          <w:shd w:val="clear" w:color="auto" w:fill="FFFFFF"/>
        </w:rPr>
        <w:t>договора</w:t>
      </w:r>
      <w:r w:rsidR="00522282" w:rsidRPr="00522282">
        <w:rPr>
          <w:bCs/>
          <w:color w:val="000000"/>
          <w:sz w:val="24"/>
          <w:szCs w:val="24"/>
          <w:shd w:val="clear" w:color="auto" w:fill="FFFFFF"/>
        </w:rPr>
        <w:t xml:space="preserve"> найма</w:t>
      </w:r>
    </w:p>
    <w:p w:rsidR="007C7A39" w:rsidRPr="00013BFA" w:rsidRDefault="00522282" w:rsidP="00522282">
      <w:pPr>
        <w:jc w:val="both"/>
        <w:rPr>
          <w:color w:val="000000"/>
          <w:sz w:val="24"/>
          <w:szCs w:val="24"/>
        </w:rPr>
      </w:pPr>
      <w:r>
        <w:rPr>
          <w:bCs/>
          <w:color w:val="000000"/>
          <w:sz w:val="24"/>
          <w:szCs w:val="24"/>
          <w:shd w:val="clear" w:color="auto" w:fill="FFFFFF"/>
        </w:rPr>
        <w:t xml:space="preserve"> специализированного жилого помещения</w:t>
      </w:r>
      <w:r w:rsidRPr="00522282">
        <w:rPr>
          <w:bCs/>
          <w:color w:val="000000"/>
          <w:sz w:val="24"/>
          <w:szCs w:val="24"/>
          <w:shd w:val="clear" w:color="auto" w:fill="FFFFFF"/>
        </w:rPr>
        <w:t xml:space="preserve"> </w:t>
      </w:r>
      <w:r w:rsidR="007C7A39" w:rsidRPr="00B15176">
        <w:rPr>
          <w:bCs/>
          <w:color w:val="000000"/>
          <w:sz w:val="24"/>
          <w:szCs w:val="24"/>
          <w:shd w:val="clear" w:color="auto" w:fill="FFFFFF"/>
        </w:rPr>
        <w:t>в связи с</w:t>
      </w:r>
      <w:r>
        <w:rPr>
          <w:bCs/>
          <w:color w:val="000000"/>
          <w:sz w:val="24"/>
          <w:szCs w:val="24"/>
          <w:shd w:val="clear" w:color="auto" w:fill="FFFFFF"/>
        </w:rPr>
        <w:t>_____________________________________________________________________________</w:t>
      </w:r>
      <w:r w:rsidR="007C7A39" w:rsidRPr="00B15176">
        <w:rPr>
          <w:bCs/>
          <w:color w:val="000000"/>
          <w:sz w:val="24"/>
          <w:szCs w:val="24"/>
          <w:shd w:val="clear" w:color="auto" w:fill="FFFFFF"/>
        </w:rPr>
        <w:t>_______________________________</w:t>
      </w:r>
      <w:r w:rsidR="003D236F">
        <w:rPr>
          <w:bCs/>
          <w:color w:val="000000"/>
          <w:sz w:val="24"/>
          <w:szCs w:val="24"/>
          <w:shd w:val="clear" w:color="auto" w:fill="FFFFFF"/>
        </w:rPr>
        <w:t>__________________________________________</w:t>
      </w:r>
      <w:r w:rsidR="007C7A39" w:rsidRPr="00B15176">
        <w:rPr>
          <w:bCs/>
          <w:color w:val="000000"/>
          <w:sz w:val="24"/>
          <w:szCs w:val="24"/>
          <w:shd w:val="clear" w:color="auto" w:fill="FFFFFF"/>
        </w:rPr>
        <w:t>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shd w:val="clear" w:color="auto" w:fill="FFFFFF"/>
        </w:rPr>
      </w:pPr>
      <w:r w:rsidRPr="00B15176">
        <w:rPr>
          <w:bCs/>
          <w:color w:val="000000"/>
          <w:sz w:val="24"/>
          <w:szCs w:val="24"/>
          <w:shd w:val="clear" w:color="auto" w:fill="FFFFFF"/>
        </w:rPr>
        <w:t>_____________________________________________________________________________.</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hd w:val="clear" w:color="auto" w:fill="FFFFFF"/>
        </w:rPr>
      </w:pPr>
      <w:r w:rsidRPr="00B15176">
        <w:rPr>
          <w:bCs/>
          <w:color w:val="000000"/>
          <w:sz w:val="20"/>
          <w:shd w:val="clear" w:color="auto" w:fill="FFFFFF"/>
        </w:rPr>
        <w:t xml:space="preserve">                                                         (основание отказа)</w:t>
      </w:r>
    </w:p>
    <w:p w:rsidR="007C7A39" w:rsidRPr="00B15176" w:rsidRDefault="007C7A39" w:rsidP="007C7A39">
      <w:pPr>
        <w:pStyle w:val="a9"/>
        <w:spacing w:after="0"/>
        <w:rPr>
          <w:sz w:val="24"/>
          <w:szCs w:val="24"/>
        </w:rPr>
      </w:pPr>
      <w:r w:rsidRPr="00B15176">
        <w:rPr>
          <w:bCs/>
          <w:color w:val="000000"/>
          <w:sz w:val="24"/>
          <w:szCs w:val="24"/>
          <w:shd w:val="clear" w:color="auto" w:fill="FFFFFF"/>
        </w:rPr>
        <w:br/>
      </w:r>
      <w:r w:rsidRPr="00B15176">
        <w:rPr>
          <w:sz w:val="24"/>
          <w:szCs w:val="24"/>
        </w:rPr>
        <w:t xml:space="preserve">Глава муниципального образования </w:t>
      </w:r>
    </w:p>
    <w:p w:rsidR="007C7A39" w:rsidRPr="00DD4641" w:rsidRDefault="007C7A39" w:rsidP="00DD4641">
      <w:pPr>
        <w:pStyle w:val="a9"/>
        <w:spacing w:after="0"/>
        <w:rPr>
          <w:color w:val="000000"/>
          <w:sz w:val="20"/>
        </w:rPr>
      </w:pPr>
      <w:r w:rsidRPr="00B15176">
        <w:rPr>
          <w:sz w:val="24"/>
          <w:szCs w:val="24"/>
        </w:rPr>
        <w:t>«</w:t>
      </w:r>
      <w:r w:rsidR="0044608E">
        <w:rPr>
          <w:sz w:val="24"/>
          <w:szCs w:val="24"/>
        </w:rPr>
        <w:t>Вавожский район</w:t>
      </w:r>
      <w:r w:rsidRPr="00B15176">
        <w:rPr>
          <w:sz w:val="24"/>
          <w:szCs w:val="24"/>
        </w:rPr>
        <w:t>»</w:t>
      </w:r>
      <w:r w:rsidRPr="00B15176">
        <w:rPr>
          <w:b/>
          <w:sz w:val="24"/>
          <w:szCs w:val="24"/>
        </w:rPr>
        <w:t xml:space="preserve">                                   </w:t>
      </w:r>
      <w:r w:rsidR="00DD4641">
        <w:rPr>
          <w:b/>
          <w:sz w:val="24"/>
          <w:szCs w:val="24"/>
        </w:rPr>
        <w:t>__________________________________________</w:t>
      </w:r>
      <w:r w:rsidRPr="00B15176">
        <w:rPr>
          <w:b/>
          <w:sz w:val="24"/>
          <w:szCs w:val="24"/>
        </w:rPr>
        <w:t xml:space="preserve">                    </w:t>
      </w:r>
      <w:r w:rsidRPr="00B15176">
        <w:rPr>
          <w:b/>
          <w:sz w:val="24"/>
          <w:szCs w:val="24"/>
        </w:rPr>
        <w:tab/>
      </w:r>
      <w:r w:rsidRPr="00B15176">
        <w:rPr>
          <w:b/>
          <w:sz w:val="24"/>
          <w:szCs w:val="24"/>
        </w:rPr>
        <w:tab/>
      </w:r>
      <w:r w:rsidRPr="00B15176">
        <w:rPr>
          <w:b/>
          <w:sz w:val="24"/>
          <w:szCs w:val="24"/>
        </w:rPr>
        <w:tab/>
      </w:r>
      <w:r w:rsidRPr="00DD4641">
        <w:rPr>
          <w:sz w:val="20"/>
        </w:rPr>
        <w:t xml:space="preserve">         </w:t>
      </w:r>
      <w:r w:rsidR="00DD4641" w:rsidRPr="00DD4641">
        <w:rPr>
          <w:sz w:val="20"/>
        </w:rPr>
        <w:t xml:space="preserve">                                     </w:t>
      </w:r>
      <w:r w:rsidR="00DD4641">
        <w:rPr>
          <w:sz w:val="20"/>
        </w:rPr>
        <w:t xml:space="preserve">    </w:t>
      </w:r>
      <w:r w:rsidR="00DD4641" w:rsidRPr="00DD4641">
        <w:rPr>
          <w:sz w:val="20"/>
        </w:rPr>
        <w:t>(подпись)</w:t>
      </w:r>
    </w:p>
    <w:p w:rsidR="00823D25" w:rsidRPr="00B15176" w:rsidRDefault="007C7A39" w:rsidP="00823D25">
      <w:pPr>
        <w:jc w:val="right"/>
        <w:rPr>
          <w:bCs/>
          <w:color w:val="000000"/>
          <w:spacing w:val="-6"/>
          <w:sz w:val="20"/>
        </w:rPr>
      </w:pPr>
      <w:r w:rsidRPr="00B15176">
        <w:rPr>
          <w:bCs/>
          <w:color w:val="000000"/>
          <w:sz w:val="24"/>
          <w:szCs w:val="24"/>
          <w:shd w:val="clear" w:color="auto" w:fill="FFFFFF"/>
        </w:rPr>
        <w:br w:type="page"/>
      </w:r>
      <w:r w:rsidR="006B2552">
        <w:rPr>
          <w:bCs/>
          <w:color w:val="000000"/>
          <w:spacing w:val="-6"/>
          <w:sz w:val="20"/>
        </w:rPr>
        <w:lastRenderedPageBreak/>
        <w:t>Приложение № 5</w:t>
      </w:r>
    </w:p>
    <w:p w:rsidR="00823D25" w:rsidRPr="00B15176" w:rsidRDefault="00823D25" w:rsidP="00823D25">
      <w:pPr>
        <w:jc w:val="right"/>
        <w:rPr>
          <w:color w:val="000000"/>
          <w:sz w:val="20"/>
        </w:rPr>
      </w:pPr>
      <w:r w:rsidRPr="00B15176">
        <w:rPr>
          <w:color w:val="000000"/>
          <w:sz w:val="20"/>
        </w:rPr>
        <w:t xml:space="preserve">к административному регламенту </w:t>
      </w:r>
    </w:p>
    <w:p w:rsidR="00823D25" w:rsidRPr="00B15176" w:rsidRDefault="00823D25" w:rsidP="00823D25">
      <w:pPr>
        <w:jc w:val="right"/>
        <w:rPr>
          <w:color w:val="000000"/>
          <w:sz w:val="20"/>
        </w:rPr>
      </w:pPr>
      <w:r w:rsidRPr="00B15176">
        <w:rPr>
          <w:color w:val="000000"/>
          <w:sz w:val="20"/>
        </w:rPr>
        <w:t xml:space="preserve">предоставления муниципальной услуги </w:t>
      </w:r>
    </w:p>
    <w:p w:rsidR="00823D25" w:rsidRPr="00823D25" w:rsidRDefault="00823D25" w:rsidP="00ED6380">
      <w:pPr>
        <w:jc w:val="right"/>
        <w:rPr>
          <w:sz w:val="20"/>
        </w:rPr>
      </w:pPr>
      <w:r w:rsidRPr="00823D25">
        <w:rPr>
          <w:sz w:val="20"/>
          <w:lang w:eastAsia="en-US"/>
        </w:rPr>
        <w:t>«</w:t>
      </w:r>
      <w:r w:rsidR="00D4787B">
        <w:rPr>
          <w:sz w:val="20"/>
          <w:lang w:eastAsia="en-US"/>
        </w:rPr>
        <w:t>Предоставление разрешения на ввод объекта в эксплуатацию</w:t>
      </w:r>
      <w:r w:rsidRPr="00823D25">
        <w:rPr>
          <w:sz w:val="20"/>
          <w:lang w:eastAsia="en-US"/>
        </w:rPr>
        <w:t>»</w:t>
      </w:r>
      <w:r w:rsidRPr="00823D25">
        <w:rPr>
          <w:sz w:val="20"/>
        </w:rPr>
        <w:t>»</w:t>
      </w: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tabs>
          <w:tab w:val="left" w:pos="851"/>
        </w:tabs>
        <w:jc w:val="center"/>
        <w:rPr>
          <w:b/>
          <w:color w:val="000000"/>
          <w:sz w:val="24"/>
          <w:szCs w:val="24"/>
        </w:rPr>
      </w:pPr>
      <w:r w:rsidRPr="00B15176">
        <w:rPr>
          <w:b/>
          <w:color w:val="000000"/>
          <w:sz w:val="24"/>
          <w:szCs w:val="24"/>
        </w:rPr>
        <w:t xml:space="preserve">Форма </w:t>
      </w:r>
    </w:p>
    <w:p w:rsidR="007C7A39" w:rsidRPr="00B15176" w:rsidRDefault="007C7A39" w:rsidP="007C7A39">
      <w:pPr>
        <w:tabs>
          <w:tab w:val="left" w:pos="851"/>
        </w:tabs>
        <w:jc w:val="center"/>
        <w:rPr>
          <w:b/>
          <w:color w:val="000000"/>
          <w:sz w:val="24"/>
          <w:szCs w:val="24"/>
        </w:rPr>
      </w:pPr>
      <w:r w:rsidRPr="00B15176">
        <w:rPr>
          <w:b/>
          <w:color w:val="000000"/>
          <w:sz w:val="24"/>
          <w:szCs w:val="24"/>
        </w:rPr>
        <w:t>заявления об отзыве заявления на получение муниципальной услуги</w:t>
      </w:r>
    </w:p>
    <w:p w:rsidR="007C7A39" w:rsidRPr="00B15176" w:rsidRDefault="007C7A39" w:rsidP="007C7A39">
      <w:pPr>
        <w:jc w:val="center"/>
        <w:rPr>
          <w:b/>
          <w:color w:val="000000"/>
          <w:sz w:val="24"/>
          <w:szCs w:val="24"/>
        </w:rPr>
      </w:pP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C110EC">
        <w:rPr>
          <w:rFonts w:ascii="Times New Roman" w:hAnsi="Times New Roman"/>
          <w:sz w:val="24"/>
          <w:szCs w:val="24"/>
        </w:rPr>
        <w:t>Вавожский район</w:t>
      </w:r>
      <w:r w:rsidRPr="00B15176">
        <w:rPr>
          <w:rFonts w:ascii="Times New Roman" w:hAnsi="Times New Roman"/>
          <w:sz w:val="24"/>
          <w:szCs w:val="24"/>
        </w:rPr>
        <w:t>»</w:t>
      </w: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7C7A39" w:rsidRPr="00B15176" w:rsidRDefault="007C7A39" w:rsidP="007C7A39">
      <w:pPr>
        <w:pStyle w:val="211"/>
        <w:jc w:val="right"/>
        <w:rPr>
          <w:rFonts w:ascii="Times New Roman" w:hAnsi="Times New Roman"/>
          <w:sz w:val="24"/>
          <w:szCs w:val="24"/>
        </w:rPr>
      </w:pPr>
    </w:p>
    <w:p w:rsidR="007C7A39" w:rsidRPr="00B15176" w:rsidRDefault="0052633B" w:rsidP="007C7A39">
      <w:pPr>
        <w:pStyle w:val="a6"/>
        <w:tabs>
          <w:tab w:val="left" w:pos="4452"/>
        </w:tabs>
        <w:jc w:val="right"/>
        <w:rPr>
          <w:rFonts w:ascii="Times New Roman" w:hAnsi="Times New Roman" w:cs="Times New Roman"/>
          <w:sz w:val="24"/>
          <w:szCs w:val="24"/>
        </w:rPr>
      </w:pPr>
      <w:r>
        <w:rPr>
          <w:rFonts w:ascii="Times New Roman" w:hAnsi="Times New Roman" w:cs="Times New Roman"/>
          <w:sz w:val="24"/>
          <w:szCs w:val="24"/>
        </w:rPr>
        <w:t>о</w:t>
      </w:r>
      <w:r w:rsidR="007C7A39" w:rsidRPr="00B15176">
        <w:rPr>
          <w:rFonts w:ascii="Times New Roman" w:hAnsi="Times New Roman" w:cs="Times New Roman"/>
          <w:sz w:val="24"/>
          <w:szCs w:val="24"/>
        </w:rPr>
        <w:t>т 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right"/>
        <w:rPr>
          <w:rFonts w:ascii="Times New Roman" w:hAnsi="Times New Roman" w:cs="Times New Roman"/>
          <w:sz w:val="24"/>
          <w:szCs w:val="24"/>
        </w:rPr>
      </w:pP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jc w:val="center"/>
        <w:rPr>
          <w:rFonts w:ascii="Times New Roman" w:hAnsi="Times New Roman"/>
          <w:b/>
          <w:sz w:val="24"/>
          <w:szCs w:val="24"/>
        </w:rPr>
      </w:pPr>
      <w:r w:rsidRPr="00B15176">
        <w:rPr>
          <w:rFonts w:ascii="Times New Roman" w:hAnsi="Times New Roman"/>
          <w:b/>
          <w:sz w:val="24"/>
          <w:szCs w:val="24"/>
        </w:rPr>
        <w:t>Заявление</w:t>
      </w:r>
    </w:p>
    <w:p w:rsidR="007C7A39" w:rsidRPr="00B15176" w:rsidRDefault="007C7A39" w:rsidP="007C7A39">
      <w:pPr>
        <w:pStyle w:val="211"/>
        <w:ind w:firstLine="567"/>
        <w:jc w:val="both"/>
        <w:rPr>
          <w:rFonts w:ascii="Times New Roman" w:hAnsi="Times New Roman"/>
          <w:sz w:val="24"/>
          <w:szCs w:val="24"/>
        </w:rPr>
      </w:pPr>
    </w:p>
    <w:p w:rsidR="007C7A39" w:rsidRPr="00B15176" w:rsidRDefault="007C7A39" w:rsidP="00013BFA">
      <w:pPr>
        <w:jc w:val="both"/>
        <w:rPr>
          <w:color w:val="000000"/>
          <w:sz w:val="24"/>
          <w:szCs w:val="24"/>
        </w:rPr>
      </w:pPr>
      <w:r w:rsidRPr="00B15176">
        <w:rPr>
          <w:snapToGrid w:val="0"/>
          <w:sz w:val="24"/>
          <w:szCs w:val="24"/>
        </w:rPr>
        <w:t xml:space="preserve">Прошу отозвать мое заявление от ______________ на предоставление муниципальной услуги </w:t>
      </w:r>
      <w:r w:rsidR="00013BFA" w:rsidRPr="00013BFA">
        <w:rPr>
          <w:color w:val="000000"/>
          <w:sz w:val="24"/>
          <w:szCs w:val="24"/>
        </w:rPr>
        <w:t>«</w:t>
      </w:r>
      <w:r w:rsidR="00D1794D" w:rsidRPr="00D1794D">
        <w:rPr>
          <w:color w:val="000000"/>
          <w:sz w:val="24"/>
          <w:szCs w:val="24"/>
        </w:rPr>
        <w:t>Предоставление разрешения на ввод объекта в эксплуатацию</w:t>
      </w:r>
      <w:r w:rsidR="00013BFA" w:rsidRPr="00013BFA">
        <w:rPr>
          <w:color w:val="000000"/>
          <w:sz w:val="24"/>
          <w:szCs w:val="24"/>
        </w:rPr>
        <w:t>»»</w:t>
      </w:r>
      <w:r w:rsidR="00C24C97" w:rsidRPr="00C24C97">
        <w:rPr>
          <w:color w:val="000000"/>
          <w:sz w:val="24"/>
          <w:szCs w:val="24"/>
        </w:rPr>
        <w:t>,</w:t>
      </w:r>
    </w:p>
    <w:p w:rsidR="007C7A39" w:rsidRPr="00B15176" w:rsidRDefault="007C7A39" w:rsidP="007C7A39">
      <w:pPr>
        <w:ind w:firstLine="708"/>
        <w:rPr>
          <w:snapToGrid w:val="0"/>
          <w:sz w:val="24"/>
          <w:szCs w:val="24"/>
        </w:rPr>
      </w:pPr>
    </w:p>
    <w:p w:rsidR="007C7A39" w:rsidRPr="00B15176" w:rsidRDefault="007C7A39" w:rsidP="007C7A39">
      <w:pPr>
        <w:pStyle w:val="211"/>
        <w:ind w:firstLine="600"/>
        <w:rPr>
          <w:rFonts w:ascii="Times New Roman" w:hAnsi="Times New Roman"/>
          <w:b/>
          <w:sz w:val="24"/>
          <w:szCs w:val="24"/>
        </w:rPr>
      </w:pPr>
      <w:r w:rsidRPr="00B15176">
        <w:rPr>
          <w:rFonts w:ascii="Times New Roman" w:hAnsi="Times New Roman"/>
          <w:b/>
          <w:sz w:val="24"/>
          <w:szCs w:val="24"/>
        </w:rPr>
        <w:t>(По своему желанию гражданин в заявлении может указать причину отзыва заявления).</w:t>
      </w:r>
    </w:p>
    <w:p w:rsidR="007C7A39" w:rsidRPr="00B15176" w:rsidRDefault="007C7A39" w:rsidP="007C7A39">
      <w:pPr>
        <w:pStyle w:val="211"/>
        <w:ind w:firstLine="600"/>
        <w:jc w:val="both"/>
        <w:rPr>
          <w:rFonts w:ascii="Times New Roman" w:hAnsi="Times New Roman"/>
          <w:b/>
          <w:sz w:val="24"/>
          <w:szCs w:val="24"/>
        </w:rPr>
      </w:pPr>
    </w:p>
    <w:p w:rsidR="007C7A39" w:rsidRDefault="007C7A39" w:rsidP="007C7A39">
      <w:pPr>
        <w:pStyle w:val="211"/>
        <w:ind w:firstLine="600"/>
        <w:jc w:val="both"/>
        <w:rPr>
          <w:rFonts w:ascii="Times New Roman" w:hAnsi="Times New Roman"/>
          <w:b/>
          <w:sz w:val="24"/>
          <w:szCs w:val="24"/>
        </w:rPr>
      </w:pPr>
    </w:p>
    <w:p w:rsidR="00BE47DE" w:rsidRDefault="00BE47DE" w:rsidP="007C7A39">
      <w:pPr>
        <w:pStyle w:val="211"/>
        <w:ind w:firstLine="600"/>
        <w:jc w:val="both"/>
        <w:rPr>
          <w:rFonts w:ascii="Times New Roman" w:hAnsi="Times New Roman"/>
          <w:b/>
          <w:sz w:val="24"/>
          <w:szCs w:val="24"/>
        </w:rPr>
      </w:pPr>
    </w:p>
    <w:p w:rsidR="00BE47DE" w:rsidRDefault="00BE47DE" w:rsidP="007C7A39">
      <w:pPr>
        <w:pStyle w:val="211"/>
        <w:ind w:firstLine="600"/>
        <w:jc w:val="both"/>
        <w:rPr>
          <w:rFonts w:ascii="Times New Roman" w:hAnsi="Times New Roman"/>
          <w:b/>
          <w:sz w:val="24"/>
          <w:szCs w:val="24"/>
        </w:rPr>
      </w:pPr>
    </w:p>
    <w:p w:rsidR="00BE47DE" w:rsidRDefault="00BE47DE" w:rsidP="007C7A39">
      <w:pPr>
        <w:pStyle w:val="211"/>
        <w:ind w:firstLine="600"/>
        <w:jc w:val="both"/>
        <w:rPr>
          <w:rFonts w:ascii="Times New Roman" w:hAnsi="Times New Roman"/>
          <w:b/>
          <w:sz w:val="24"/>
          <w:szCs w:val="24"/>
        </w:rPr>
      </w:pPr>
    </w:p>
    <w:p w:rsidR="00BE47DE" w:rsidRPr="00B15176" w:rsidRDefault="00BE47DE" w:rsidP="007C7A39">
      <w:pPr>
        <w:pStyle w:val="211"/>
        <w:ind w:firstLine="600"/>
        <w:jc w:val="both"/>
        <w:rPr>
          <w:rFonts w:ascii="Times New Roman" w:hAnsi="Times New Roman"/>
          <w:b/>
          <w:sz w:val="24"/>
          <w:szCs w:val="24"/>
        </w:rPr>
      </w:pP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jc w:val="both"/>
        <w:rPr>
          <w:rFonts w:ascii="Times New Roman" w:hAnsi="Times New Roman"/>
          <w:sz w:val="24"/>
          <w:szCs w:val="24"/>
        </w:rPr>
      </w:pPr>
      <w:r w:rsidRPr="00B15176">
        <w:rPr>
          <w:rFonts w:ascii="Times New Roman" w:hAnsi="Times New Roman"/>
          <w:sz w:val="24"/>
          <w:szCs w:val="24"/>
        </w:rPr>
        <w:t>___________________________________</w:t>
      </w:r>
    </w:p>
    <w:p w:rsidR="007C7A39" w:rsidRPr="00C7024E" w:rsidRDefault="007C7A39" w:rsidP="007C7A39">
      <w:pPr>
        <w:pStyle w:val="211"/>
        <w:jc w:val="both"/>
        <w:rPr>
          <w:rFonts w:ascii="Times New Roman" w:hAnsi="Times New Roman"/>
          <w:sz w:val="20"/>
          <w:szCs w:val="20"/>
        </w:rPr>
      </w:pPr>
      <w:r w:rsidRPr="00C7024E">
        <w:rPr>
          <w:rFonts w:ascii="Times New Roman" w:hAnsi="Times New Roman"/>
          <w:sz w:val="20"/>
          <w:szCs w:val="20"/>
        </w:rPr>
        <w:t xml:space="preserve">(подпись)            </w:t>
      </w:r>
      <w:r w:rsidRPr="00C7024E">
        <w:rPr>
          <w:rFonts w:ascii="Times New Roman" w:hAnsi="Times New Roman"/>
          <w:sz w:val="20"/>
          <w:szCs w:val="20"/>
        </w:rPr>
        <w:tab/>
      </w:r>
      <w:r w:rsidRPr="00C7024E">
        <w:rPr>
          <w:rFonts w:ascii="Times New Roman" w:hAnsi="Times New Roman"/>
          <w:sz w:val="20"/>
          <w:szCs w:val="20"/>
        </w:rPr>
        <w:tab/>
        <w:t>Ф.И.О.</w:t>
      </w:r>
      <w:r w:rsidRPr="00C7024E">
        <w:rPr>
          <w:rFonts w:ascii="Times New Roman" w:hAnsi="Times New Roman"/>
          <w:sz w:val="20"/>
          <w:szCs w:val="20"/>
        </w:rPr>
        <w:tab/>
      </w:r>
      <w:r w:rsidRPr="00C7024E">
        <w:rPr>
          <w:rFonts w:ascii="Times New Roman" w:hAnsi="Times New Roman"/>
          <w:sz w:val="20"/>
          <w:szCs w:val="20"/>
        </w:rPr>
        <w:tab/>
      </w:r>
      <w:r w:rsidRPr="00C7024E">
        <w:rPr>
          <w:rFonts w:ascii="Times New Roman" w:hAnsi="Times New Roman"/>
          <w:sz w:val="20"/>
          <w:szCs w:val="20"/>
        </w:rPr>
        <w:tab/>
      </w:r>
    </w:p>
    <w:p w:rsidR="007C7A39" w:rsidRPr="002E207B" w:rsidRDefault="002E207B" w:rsidP="002E207B">
      <w:pPr>
        <w:pStyle w:val="211"/>
        <w:jc w:val="right"/>
        <w:rPr>
          <w:rFonts w:ascii="Times New Roman" w:hAnsi="Times New Roman"/>
          <w:sz w:val="24"/>
          <w:szCs w:val="24"/>
        </w:rPr>
      </w:pPr>
      <w:r>
        <w:rPr>
          <w:rFonts w:ascii="Times New Roman" w:hAnsi="Times New Roman"/>
          <w:sz w:val="24"/>
          <w:szCs w:val="24"/>
        </w:rPr>
        <w:t>«_____» __________20___ г.</w:t>
      </w:r>
    </w:p>
    <w:p w:rsidR="007C7A39" w:rsidRPr="00B15176" w:rsidRDefault="007C7A39" w:rsidP="007C7A39">
      <w:pPr>
        <w:jc w:val="center"/>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445762" w:rsidRPr="00C7024E" w:rsidRDefault="007C7A39" w:rsidP="00C7024E">
      <w:pPr>
        <w:rPr>
          <w:sz w:val="24"/>
          <w:szCs w:val="24"/>
        </w:rPr>
      </w:pPr>
      <w:r w:rsidRPr="00B15176">
        <w:rPr>
          <w:b/>
          <w:color w:val="000000"/>
          <w:spacing w:val="-6"/>
          <w:sz w:val="24"/>
          <w:szCs w:val="24"/>
        </w:rPr>
        <w:br w:type="page"/>
      </w:r>
    </w:p>
    <w:p w:rsidR="00823D25" w:rsidRPr="00B15176" w:rsidRDefault="006B2552" w:rsidP="00823D25">
      <w:pPr>
        <w:jc w:val="right"/>
        <w:rPr>
          <w:bCs/>
          <w:color w:val="000000"/>
          <w:spacing w:val="-6"/>
          <w:sz w:val="20"/>
        </w:rPr>
      </w:pPr>
      <w:r>
        <w:rPr>
          <w:bCs/>
          <w:color w:val="000000"/>
          <w:spacing w:val="-6"/>
          <w:sz w:val="20"/>
        </w:rPr>
        <w:lastRenderedPageBreak/>
        <w:t>Приложение № 6</w:t>
      </w:r>
    </w:p>
    <w:p w:rsidR="00823D25" w:rsidRPr="00B15176" w:rsidRDefault="00823D25" w:rsidP="00823D25">
      <w:pPr>
        <w:jc w:val="right"/>
        <w:rPr>
          <w:color w:val="000000"/>
          <w:sz w:val="20"/>
        </w:rPr>
      </w:pPr>
      <w:r w:rsidRPr="00B15176">
        <w:rPr>
          <w:color w:val="000000"/>
          <w:sz w:val="20"/>
        </w:rPr>
        <w:t xml:space="preserve">к административному регламенту </w:t>
      </w:r>
    </w:p>
    <w:p w:rsidR="00823D25" w:rsidRPr="00B15176" w:rsidRDefault="00823D25" w:rsidP="00823D25">
      <w:pPr>
        <w:jc w:val="right"/>
        <w:rPr>
          <w:color w:val="000000"/>
          <w:sz w:val="20"/>
        </w:rPr>
      </w:pPr>
      <w:r w:rsidRPr="00B15176">
        <w:rPr>
          <w:color w:val="000000"/>
          <w:sz w:val="20"/>
        </w:rPr>
        <w:t xml:space="preserve">предоставления муниципальной услуги </w:t>
      </w:r>
    </w:p>
    <w:p w:rsidR="00823D25" w:rsidRPr="00823D25" w:rsidRDefault="00823D25" w:rsidP="00ED6380">
      <w:pPr>
        <w:jc w:val="right"/>
        <w:rPr>
          <w:sz w:val="20"/>
        </w:rPr>
      </w:pPr>
      <w:r w:rsidRPr="00823D25">
        <w:rPr>
          <w:sz w:val="20"/>
          <w:lang w:eastAsia="en-US"/>
        </w:rPr>
        <w:t>«</w:t>
      </w:r>
      <w:r w:rsidR="00D4787B">
        <w:rPr>
          <w:sz w:val="20"/>
          <w:lang w:eastAsia="en-US"/>
        </w:rPr>
        <w:t>Предоставление разрешения на ввод объекта в эксплуатацию</w:t>
      </w:r>
      <w:r w:rsidRPr="00823D25">
        <w:rPr>
          <w:sz w:val="20"/>
          <w:lang w:eastAsia="en-US"/>
        </w:rPr>
        <w:t>»</w:t>
      </w:r>
      <w:r w:rsidRPr="00823D25">
        <w:rPr>
          <w:sz w:val="20"/>
        </w:rPr>
        <w:t>»</w:t>
      </w:r>
    </w:p>
    <w:p w:rsidR="00445762" w:rsidRDefault="00445762" w:rsidP="00445762">
      <w:pPr>
        <w:jc w:val="right"/>
        <w:rPr>
          <w:color w:val="000000"/>
          <w:sz w:val="20"/>
        </w:rPr>
      </w:pPr>
    </w:p>
    <w:p w:rsidR="00B71CC2" w:rsidRPr="00B15176" w:rsidRDefault="00B71CC2" w:rsidP="007C7A39">
      <w:pPr>
        <w:jc w:val="right"/>
        <w:rPr>
          <w:b/>
          <w:color w:val="000000"/>
          <w:spacing w:val="-6"/>
          <w:sz w:val="24"/>
          <w:szCs w:val="24"/>
        </w:rPr>
      </w:pPr>
    </w:p>
    <w:p w:rsidR="007C7A39" w:rsidRPr="00B15176" w:rsidRDefault="007C7A39" w:rsidP="007C7A39">
      <w:pPr>
        <w:pStyle w:val="a3"/>
        <w:spacing w:after="0"/>
        <w:jc w:val="center"/>
        <w:rPr>
          <w:b/>
        </w:rPr>
      </w:pPr>
      <w:r w:rsidRPr="00B15176">
        <w:rPr>
          <w:b/>
        </w:rPr>
        <w:t xml:space="preserve">Форма расписки о приеме документов от заявителя на предоставление </w:t>
      </w:r>
    </w:p>
    <w:p w:rsidR="007C7A39" w:rsidRPr="00B15176" w:rsidRDefault="007C7A39" w:rsidP="007C7A39">
      <w:pPr>
        <w:pStyle w:val="a3"/>
        <w:spacing w:after="0"/>
        <w:jc w:val="center"/>
        <w:rPr>
          <w:b/>
        </w:rPr>
      </w:pPr>
      <w:r w:rsidRPr="00B15176">
        <w:rPr>
          <w:b/>
        </w:rPr>
        <w:t>муниципальной услуги</w:t>
      </w:r>
    </w:p>
    <w:p w:rsidR="00F255CC" w:rsidRPr="00B15176" w:rsidRDefault="00F255CC" w:rsidP="007C7A39">
      <w:pPr>
        <w:pStyle w:val="p2"/>
        <w:shd w:val="clear" w:color="auto" w:fill="FFFFFF"/>
        <w:spacing w:before="0" w:beforeAutospacing="0" w:after="0" w:afterAutospacing="0"/>
        <w:jc w:val="center"/>
        <w:rPr>
          <w:rStyle w:val="s10"/>
          <w:b/>
          <w:bCs/>
          <w:color w:val="000000"/>
        </w:rPr>
      </w:pPr>
    </w:p>
    <w:p w:rsidR="007C7A39" w:rsidRPr="00B15176" w:rsidRDefault="007C7A39" w:rsidP="007C7A39">
      <w:pPr>
        <w:pStyle w:val="p2"/>
        <w:shd w:val="clear" w:color="auto" w:fill="FFFFFF"/>
        <w:spacing w:before="0" w:beforeAutospacing="0" w:after="0" w:afterAutospacing="0"/>
        <w:jc w:val="center"/>
        <w:rPr>
          <w:color w:val="000000"/>
        </w:rPr>
      </w:pPr>
      <w:r w:rsidRPr="00B15176">
        <w:rPr>
          <w:rStyle w:val="s10"/>
          <w:b/>
          <w:bCs/>
          <w:color w:val="000000"/>
        </w:rPr>
        <w:t>Р а с п и с к а</w:t>
      </w:r>
    </w:p>
    <w:p w:rsidR="007C7A39" w:rsidRPr="00B15176" w:rsidRDefault="007C7A39" w:rsidP="007C7A39">
      <w:pPr>
        <w:pStyle w:val="p3"/>
        <w:shd w:val="clear" w:color="auto" w:fill="FFFFFF"/>
        <w:spacing w:before="0" w:beforeAutospacing="0" w:after="0" w:afterAutospacing="0"/>
        <w:jc w:val="center"/>
        <w:rPr>
          <w:color w:val="000000"/>
        </w:rPr>
      </w:pPr>
      <w:r w:rsidRPr="00B15176">
        <w:rPr>
          <w:rStyle w:val="s10"/>
          <w:b/>
          <w:bCs/>
          <w:color w:val="000000"/>
        </w:rPr>
        <w:t>в получении документов для предоставления</w:t>
      </w:r>
    </w:p>
    <w:p w:rsidR="007C7A39" w:rsidRPr="00B15176" w:rsidRDefault="007C7A39" w:rsidP="007C7A39">
      <w:pPr>
        <w:pStyle w:val="p3"/>
        <w:shd w:val="clear" w:color="auto" w:fill="FFFFFF"/>
        <w:spacing w:before="0" w:beforeAutospacing="0" w:after="0" w:afterAutospacing="0"/>
        <w:jc w:val="center"/>
        <w:rPr>
          <w:rStyle w:val="s10"/>
          <w:b/>
          <w:bCs/>
          <w:color w:val="000000"/>
        </w:rPr>
      </w:pPr>
      <w:r w:rsidRPr="00B15176">
        <w:rPr>
          <w:rStyle w:val="s10"/>
          <w:b/>
          <w:bCs/>
          <w:color w:val="000000"/>
        </w:rPr>
        <w:t>государственной (муниципальной) услуги</w:t>
      </w:r>
    </w:p>
    <w:p w:rsidR="001E4591" w:rsidRPr="00B15176" w:rsidRDefault="001E4591" w:rsidP="007C7A39">
      <w:pPr>
        <w:pStyle w:val="p3"/>
        <w:shd w:val="clear" w:color="auto" w:fill="FFFFFF"/>
        <w:spacing w:before="0" w:beforeAutospacing="0" w:after="0" w:afterAutospacing="0"/>
        <w:jc w:val="center"/>
        <w:rPr>
          <w:color w:val="000000"/>
        </w:rPr>
      </w:pPr>
    </w:p>
    <w:p w:rsidR="007C7A39" w:rsidRPr="00B15176" w:rsidRDefault="007C7A39" w:rsidP="007C7A39">
      <w:pPr>
        <w:pStyle w:val="p5"/>
        <w:shd w:val="clear" w:color="auto" w:fill="FFFFFF"/>
        <w:spacing w:before="0" w:beforeAutospacing="0" w:after="0" w:afterAutospacing="0"/>
        <w:jc w:val="both"/>
        <w:rPr>
          <w:color w:val="000000"/>
        </w:rPr>
      </w:pPr>
      <w:r w:rsidRPr="00B15176">
        <w:rPr>
          <w:color w:val="000000"/>
        </w:rPr>
        <w:t xml:space="preserve">Вид государственной (муниципальной) услуги: </w:t>
      </w:r>
    </w:p>
    <w:p w:rsidR="007C7A39" w:rsidRPr="00B15176" w:rsidRDefault="007C7A39" w:rsidP="007C7A39">
      <w:pPr>
        <w:pStyle w:val="p5"/>
        <w:shd w:val="clear" w:color="auto" w:fill="FFFFFF"/>
        <w:spacing w:before="0" w:beforeAutospacing="0" w:after="0" w:afterAutospacing="0"/>
        <w:jc w:val="both"/>
        <w:rPr>
          <w:color w:val="000000"/>
          <w:sz w:val="16"/>
          <w:szCs w:val="16"/>
        </w:rPr>
      </w:pPr>
    </w:p>
    <w:p w:rsidR="007C7A39" w:rsidRPr="00B15176" w:rsidRDefault="007C7A39" w:rsidP="007C7A39">
      <w:pPr>
        <w:pStyle w:val="p5"/>
        <w:shd w:val="clear" w:color="auto" w:fill="FFFFFF"/>
        <w:spacing w:before="0" w:beforeAutospacing="0" w:after="0" w:afterAutospacing="0"/>
        <w:jc w:val="both"/>
        <w:rPr>
          <w:color w:val="000000"/>
        </w:rPr>
      </w:pPr>
      <w:r w:rsidRPr="00B15176">
        <w:rPr>
          <w:color w:val="000000"/>
        </w:rPr>
        <w:t xml:space="preserve">Срок предоставления государственной (муниципальной) услуги: </w:t>
      </w:r>
    </w:p>
    <w:p w:rsidR="007C7A39" w:rsidRPr="00B15176" w:rsidRDefault="007C7A39" w:rsidP="007C7A39">
      <w:pPr>
        <w:pStyle w:val="p5"/>
        <w:shd w:val="clear" w:color="auto" w:fill="FFFFFF"/>
        <w:spacing w:before="0" w:beforeAutospacing="0" w:after="0" w:afterAutospacing="0"/>
        <w:jc w:val="both"/>
        <w:rPr>
          <w:color w:val="000000"/>
        </w:rPr>
      </w:pPr>
      <w:r w:rsidRPr="00B15176">
        <w:rPr>
          <w:color w:val="000000"/>
        </w:rPr>
        <w:t xml:space="preserve">Заявитель: </w:t>
      </w:r>
    </w:p>
    <w:p w:rsidR="007C7A39" w:rsidRPr="00B15176" w:rsidRDefault="007C7A39" w:rsidP="007C7A39">
      <w:pPr>
        <w:pStyle w:val="p5"/>
        <w:shd w:val="clear" w:color="auto" w:fill="FFFFFF"/>
        <w:spacing w:before="0" w:beforeAutospacing="0" w:after="0" w:afterAutospacing="0"/>
        <w:jc w:val="both"/>
        <w:rPr>
          <w:color w:val="000000"/>
        </w:rPr>
      </w:pPr>
      <w:r w:rsidRPr="00B15176">
        <w:rPr>
          <w:color w:val="000000"/>
        </w:rPr>
        <w:t>Представлены следующие документы:</w:t>
      </w:r>
    </w:p>
    <w:tbl>
      <w:tblPr>
        <w:tblW w:w="9654" w:type="dxa"/>
        <w:tblLook w:val="04A0" w:firstRow="1" w:lastRow="0" w:firstColumn="1" w:lastColumn="0" w:noHBand="0" w:noVBand="1"/>
      </w:tblPr>
      <w:tblGrid>
        <w:gridCol w:w="587"/>
        <w:gridCol w:w="3953"/>
        <w:gridCol w:w="759"/>
        <w:gridCol w:w="831"/>
        <w:gridCol w:w="757"/>
        <w:gridCol w:w="829"/>
        <w:gridCol w:w="828"/>
        <w:gridCol w:w="6"/>
        <w:gridCol w:w="1104"/>
      </w:tblGrid>
      <w:tr w:rsidR="007C7A39" w:rsidRPr="00B15176" w:rsidTr="001A325C">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6"/>
              <w:spacing w:before="0" w:beforeAutospacing="0" w:after="0" w:afterAutospacing="0"/>
            </w:pPr>
            <w:r w:rsidRPr="00B15176">
              <w:t>№</w:t>
            </w:r>
          </w:p>
          <w:p w:rsidR="007C7A39" w:rsidRPr="00B15176" w:rsidRDefault="007C7A39" w:rsidP="001A325C">
            <w:pPr>
              <w:pStyle w:val="p6"/>
              <w:spacing w:before="0" w:beforeAutospacing="0" w:after="0" w:afterAutospacing="0"/>
            </w:pPr>
            <w:r w:rsidRPr="00B15176">
              <w:t>п/п</w:t>
            </w:r>
          </w:p>
        </w:tc>
        <w:tc>
          <w:tcPr>
            <w:tcW w:w="395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Количество</w:t>
            </w:r>
          </w:p>
          <w:p w:rsidR="007C7A39" w:rsidRPr="00B15176" w:rsidRDefault="007C7A39" w:rsidP="001A325C">
            <w:pPr>
              <w:pStyle w:val="p1"/>
              <w:spacing w:before="0" w:beforeAutospacing="0" w:after="0" w:afterAutospacing="0"/>
              <w:jc w:val="center"/>
            </w:pPr>
            <w:r w:rsidRPr="00B15176">
              <w:t>листов</w:t>
            </w:r>
          </w:p>
        </w:tc>
        <w:tc>
          <w:tcPr>
            <w:tcW w:w="193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Отметка о выдаче документов заявителю</w:t>
            </w:r>
          </w:p>
        </w:tc>
      </w:tr>
      <w:tr w:rsidR="007C7A39" w:rsidRPr="00B15176" w:rsidTr="001A325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7A39" w:rsidRPr="00B15176" w:rsidRDefault="007C7A39" w:rsidP="001A325C">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C7A39" w:rsidRPr="00B15176" w:rsidRDefault="007C7A39" w:rsidP="001A325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подл.</w:t>
            </w:r>
          </w:p>
        </w:tc>
        <w:tc>
          <w:tcPr>
            <w:tcW w:w="110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C7A39" w:rsidRPr="00B15176" w:rsidRDefault="007C7A39" w:rsidP="001A325C">
            <w:pPr>
              <w:pStyle w:val="p1"/>
              <w:spacing w:before="0" w:beforeAutospacing="0" w:after="0" w:afterAutospacing="0"/>
              <w:jc w:val="center"/>
            </w:pPr>
            <w:r w:rsidRPr="00B15176">
              <w:t>копии</w:t>
            </w:r>
          </w:p>
        </w:tc>
      </w:tr>
      <w:tr w:rsidR="007C7A39" w:rsidRPr="00B15176" w:rsidTr="001A325C">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r>
      <w:tr w:rsidR="007C7A39" w:rsidRPr="00B15176" w:rsidTr="001A325C">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r>
      <w:tr w:rsidR="007C7A39" w:rsidRPr="00B15176" w:rsidTr="001A325C">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C7A39" w:rsidRPr="00B15176" w:rsidRDefault="007C7A39" w:rsidP="001A325C">
            <w:pPr>
              <w:rPr>
                <w:sz w:val="24"/>
                <w:szCs w:val="24"/>
              </w:rPr>
            </w:pPr>
          </w:p>
        </w:tc>
      </w:tr>
    </w:tbl>
    <w:p w:rsidR="007C7A39" w:rsidRPr="00B15176" w:rsidRDefault="007C7A39" w:rsidP="007C7A39">
      <w:pPr>
        <w:pStyle w:val="p5"/>
        <w:shd w:val="clear" w:color="auto" w:fill="FFFFFF"/>
        <w:spacing w:before="0" w:beforeAutospacing="0" w:after="0" w:afterAutospacing="0"/>
        <w:jc w:val="both"/>
        <w:rPr>
          <w:rStyle w:val="s10"/>
          <w:b/>
          <w:bCs/>
          <w:color w:val="000000"/>
        </w:rPr>
      </w:pPr>
      <w:r w:rsidRPr="00B15176">
        <w:rPr>
          <w:rStyle w:val="s10"/>
          <w:b/>
          <w:bCs/>
          <w:color w:val="000000"/>
        </w:rPr>
        <w:t>О чем в книгу учета входящих документов</w:t>
      </w:r>
      <w:r w:rsidR="00F255CC" w:rsidRPr="00B15176">
        <w:rPr>
          <w:rStyle w:val="s10"/>
          <w:b/>
          <w:bCs/>
          <w:color w:val="000000"/>
        </w:rPr>
        <w:t xml:space="preserve"> _____________</w:t>
      </w:r>
      <w:r w:rsidRPr="00B15176">
        <w:rPr>
          <w:rStyle w:val="s10"/>
          <w:b/>
          <w:bCs/>
          <w:color w:val="000000"/>
        </w:rPr>
        <w:t>г. внесена запись за №</w:t>
      </w:r>
    </w:p>
    <w:p w:rsidR="007C7A39" w:rsidRPr="00B15176" w:rsidRDefault="007C7A39" w:rsidP="007C7A39">
      <w:pPr>
        <w:pStyle w:val="p5"/>
        <w:shd w:val="clear" w:color="auto" w:fill="FFFFFF"/>
        <w:spacing w:before="0" w:beforeAutospacing="0" w:after="0" w:afterAutospacing="0"/>
        <w:jc w:val="both"/>
        <w:rPr>
          <w:rStyle w:val="s2"/>
        </w:rPr>
      </w:pPr>
      <w:r w:rsidRPr="00B15176">
        <w:rPr>
          <w:color w:val="000000"/>
        </w:rPr>
        <w:t>Заявитель</w:t>
      </w:r>
      <w:r w:rsidR="00C45863">
        <w:rPr>
          <w:color w:val="000000"/>
        </w:rPr>
        <w:t>_________________________________________________</w:t>
      </w:r>
      <w:r w:rsidRPr="00B15176">
        <w:rPr>
          <w:color w:val="000000"/>
        </w:rPr>
        <w:t xml:space="preserve">    </w:t>
      </w:r>
      <w:r w:rsidRPr="00B15176">
        <w:rPr>
          <w:rStyle w:val="s2"/>
          <w:color w:val="000000"/>
        </w:rPr>
        <w:t xml:space="preserve"> подпись</w:t>
      </w:r>
      <w:r w:rsidR="00C45863">
        <w:rPr>
          <w:rStyle w:val="s2"/>
          <w:color w:val="000000"/>
        </w:rPr>
        <w:t>__________</w:t>
      </w:r>
    </w:p>
    <w:p w:rsidR="007C7A39" w:rsidRPr="00B15176" w:rsidRDefault="007C7A39" w:rsidP="007C7A39">
      <w:pPr>
        <w:pStyle w:val="p5"/>
        <w:shd w:val="clear" w:color="auto" w:fill="FFFFFF"/>
        <w:spacing w:before="0" w:beforeAutospacing="0" w:after="0" w:afterAutospacing="0"/>
        <w:jc w:val="both"/>
        <w:rPr>
          <w:b/>
          <w:bCs/>
        </w:rPr>
      </w:pPr>
      <w:r w:rsidRPr="00B15176">
        <w:rPr>
          <w:color w:val="000000"/>
        </w:rPr>
        <w:t xml:space="preserve">Контактный телефон: </w:t>
      </w:r>
    </w:p>
    <w:p w:rsidR="007C7A39" w:rsidRPr="00B15176" w:rsidRDefault="00F255CC" w:rsidP="007C7A39">
      <w:pPr>
        <w:pStyle w:val="p6"/>
        <w:shd w:val="clear" w:color="auto" w:fill="FFFFFF"/>
        <w:spacing w:before="0" w:beforeAutospacing="0" w:after="0" w:afterAutospacing="0"/>
        <w:rPr>
          <w:color w:val="000000"/>
        </w:rPr>
      </w:pPr>
      <w:r w:rsidRPr="00B15176">
        <w:rPr>
          <w:color w:val="000000"/>
        </w:rPr>
        <w:t>Специалист</w:t>
      </w:r>
      <w:r w:rsidR="007C7A39" w:rsidRPr="00B15176">
        <w:rPr>
          <w:color w:val="000000"/>
        </w:rPr>
        <w:t xml:space="preserve">:  </w:t>
      </w:r>
    </w:p>
    <w:p w:rsidR="007C7A39" w:rsidRPr="00B15176" w:rsidRDefault="007C7A39" w:rsidP="007C7A39">
      <w:pPr>
        <w:pStyle w:val="p6"/>
        <w:shd w:val="clear" w:color="auto" w:fill="FFFFFF"/>
        <w:spacing w:before="0" w:beforeAutospacing="0" w:after="0" w:afterAutospacing="0"/>
        <w:rPr>
          <w:color w:val="000000"/>
        </w:rPr>
      </w:pPr>
      <w:r w:rsidRPr="00B15176">
        <w:rPr>
          <w:color w:val="000000"/>
        </w:rPr>
        <w:t>Дата выдачи расписки:</w:t>
      </w:r>
      <w:r w:rsidRPr="00B15176">
        <w:rPr>
          <w:rStyle w:val="apple-converted-space"/>
          <w:color w:val="000000"/>
        </w:rPr>
        <w:t xml:space="preserve"> </w:t>
      </w:r>
    </w:p>
    <w:p w:rsidR="007C7A39" w:rsidRPr="00B15176" w:rsidRDefault="007C7A39" w:rsidP="007C7A39">
      <w:pPr>
        <w:pStyle w:val="p6"/>
        <w:shd w:val="clear" w:color="auto" w:fill="FFFFFF"/>
        <w:spacing w:before="0" w:beforeAutospacing="0" w:after="0" w:afterAutospacing="0"/>
        <w:rPr>
          <w:color w:val="000000"/>
        </w:rPr>
      </w:pPr>
      <w:r w:rsidRPr="00B15176">
        <w:rPr>
          <w:color w:val="000000"/>
        </w:rPr>
        <w:t>Дата получения результата государственной (муниципальной) услуги:</w:t>
      </w:r>
      <w:r w:rsidRPr="00B15176">
        <w:rPr>
          <w:rStyle w:val="apple-converted-space"/>
          <w:b/>
          <w:bCs/>
          <w:color w:val="000000"/>
        </w:rPr>
        <w:t xml:space="preserve"> </w:t>
      </w:r>
    </w:p>
    <w:p w:rsidR="007C7A39" w:rsidRPr="00B15176" w:rsidRDefault="007C7A39" w:rsidP="007C7A39">
      <w:pPr>
        <w:pStyle w:val="p6"/>
        <w:shd w:val="clear" w:color="auto" w:fill="FFFFFF"/>
        <w:spacing w:before="0" w:beforeAutospacing="0" w:after="0" w:afterAutospacing="0"/>
        <w:rPr>
          <w:color w:val="000000"/>
        </w:rPr>
      </w:pPr>
      <w:r w:rsidRPr="00B15176">
        <w:rPr>
          <w:color w:val="000000"/>
        </w:rPr>
        <w:t>Способ получения результата услуги:</w:t>
      </w:r>
    </w:p>
    <w:p w:rsidR="007C7A39" w:rsidRPr="00B15176" w:rsidRDefault="007C7A39" w:rsidP="007C7A39">
      <w:pPr>
        <w:pStyle w:val="p7"/>
        <w:shd w:val="clear" w:color="auto" w:fill="FFFFFF"/>
        <w:spacing w:before="0" w:beforeAutospacing="0" w:after="0" w:afterAutospacing="0"/>
        <w:ind w:left="720" w:hanging="360"/>
        <w:contextualSpacing/>
        <w:rPr>
          <w:color w:val="000000"/>
        </w:rPr>
      </w:pPr>
      <w:r w:rsidRPr="00B15176">
        <w:rPr>
          <w:rStyle w:val="s4"/>
          <w:color w:val="000000"/>
        </w:rPr>
        <w:t>1.​ </w:t>
      </w:r>
      <w:r w:rsidRPr="00B15176">
        <w:rPr>
          <w:color w:val="000000"/>
        </w:rPr>
        <w:t xml:space="preserve">В </w:t>
      </w:r>
      <w:r w:rsidR="00F255CC" w:rsidRPr="00B15176">
        <w:rPr>
          <w:color w:val="000000"/>
        </w:rPr>
        <w:t>МФЦ</w:t>
      </w:r>
      <w:r w:rsidRPr="00B15176">
        <w:rPr>
          <w:color w:val="000000"/>
        </w:rPr>
        <w:t xml:space="preserve"> лично _______________________</w:t>
      </w:r>
    </w:p>
    <w:p w:rsidR="007C7A39" w:rsidRPr="00B15176" w:rsidRDefault="007C7A39" w:rsidP="007C7A39">
      <w:pPr>
        <w:pStyle w:val="p7"/>
        <w:shd w:val="clear" w:color="auto" w:fill="FFFFFF"/>
        <w:spacing w:before="0" w:beforeAutospacing="0" w:after="0" w:afterAutospacing="0"/>
        <w:ind w:left="720" w:hanging="360"/>
        <w:contextualSpacing/>
        <w:rPr>
          <w:color w:val="000000"/>
        </w:rPr>
      </w:pPr>
      <w:r w:rsidRPr="00B15176">
        <w:rPr>
          <w:rStyle w:val="s4"/>
          <w:color w:val="000000"/>
        </w:rPr>
        <w:t>2.​ </w:t>
      </w:r>
      <w:r w:rsidRPr="00B15176">
        <w:rPr>
          <w:color w:val="000000"/>
        </w:rPr>
        <w:t>Отправить на почтовый адрес: _______________________________________</w:t>
      </w:r>
      <w:r w:rsidR="00F255CC" w:rsidRPr="00B15176">
        <w:rPr>
          <w:color w:val="000000"/>
        </w:rPr>
        <w:t>__</w:t>
      </w:r>
      <w:r w:rsidRPr="00B15176">
        <w:rPr>
          <w:color w:val="000000"/>
        </w:rPr>
        <w:t>_</w:t>
      </w:r>
    </w:p>
    <w:p w:rsidR="007C7A39" w:rsidRPr="00B15176" w:rsidRDefault="007C7A39" w:rsidP="007C7A39">
      <w:pPr>
        <w:pStyle w:val="p7"/>
        <w:shd w:val="clear" w:color="auto" w:fill="FFFFFF"/>
        <w:spacing w:before="0" w:beforeAutospacing="0" w:after="0" w:afterAutospacing="0"/>
        <w:ind w:left="720" w:hanging="360"/>
        <w:contextualSpacing/>
        <w:rPr>
          <w:color w:val="000000"/>
        </w:rPr>
      </w:pPr>
      <w:r w:rsidRPr="00B15176">
        <w:rPr>
          <w:rStyle w:val="s4"/>
          <w:color w:val="000000"/>
        </w:rPr>
        <w:t>3.​ </w:t>
      </w:r>
      <w:r w:rsidRPr="00B15176">
        <w:rPr>
          <w:color w:val="000000"/>
        </w:rPr>
        <w:t>Отправить на электронный адрес: ________________________________________</w:t>
      </w:r>
    </w:p>
    <w:p w:rsidR="007C7A39" w:rsidRPr="00B15176" w:rsidRDefault="007C7A39" w:rsidP="007C7A39">
      <w:pPr>
        <w:pStyle w:val="p7"/>
        <w:shd w:val="clear" w:color="auto" w:fill="FFFFFF"/>
        <w:spacing w:before="0" w:beforeAutospacing="0" w:after="0" w:afterAutospacing="0"/>
        <w:ind w:left="720" w:hanging="360"/>
        <w:contextualSpacing/>
        <w:rPr>
          <w:color w:val="000000"/>
        </w:rPr>
      </w:pPr>
      <w:r w:rsidRPr="00B15176">
        <w:rPr>
          <w:rStyle w:val="s4"/>
          <w:color w:val="000000"/>
        </w:rPr>
        <w:t>4.​ </w:t>
      </w:r>
      <w:r w:rsidRPr="00B15176">
        <w:rPr>
          <w:color w:val="000000"/>
        </w:rPr>
        <w:t>Иной</w:t>
      </w:r>
      <w:r w:rsidR="00F255CC" w:rsidRPr="00B15176">
        <w:rPr>
          <w:color w:val="000000"/>
        </w:rPr>
        <w:t>:________________________________________________________________</w:t>
      </w:r>
      <w:r w:rsidRPr="00B15176">
        <w:rPr>
          <w:color w:val="000000"/>
        </w:rPr>
        <w:t xml:space="preserve"> </w:t>
      </w:r>
    </w:p>
    <w:p w:rsidR="007C7A39" w:rsidRPr="00B15176" w:rsidRDefault="007C7A39" w:rsidP="007C7A39">
      <w:pPr>
        <w:pStyle w:val="p6"/>
        <w:shd w:val="clear" w:color="auto" w:fill="FFFFFF"/>
        <w:spacing w:before="0" w:beforeAutospacing="0" w:after="0" w:afterAutospacing="0"/>
        <w:rPr>
          <w:rStyle w:val="s10"/>
          <w:b/>
          <w:bCs/>
        </w:rPr>
      </w:pPr>
    </w:p>
    <w:p w:rsidR="007C7A39" w:rsidRPr="00B15176" w:rsidRDefault="007C7A39" w:rsidP="007C7A39">
      <w:pPr>
        <w:pStyle w:val="p6"/>
        <w:shd w:val="clear" w:color="auto" w:fill="FFFFFF"/>
        <w:spacing w:before="0" w:beforeAutospacing="0" w:after="0" w:afterAutospacing="0"/>
      </w:pPr>
      <w:r w:rsidRPr="00B15176">
        <w:rPr>
          <w:rStyle w:val="s10"/>
          <w:b/>
          <w:bCs/>
          <w:color w:val="000000"/>
        </w:rPr>
        <w:t>Выдано:</w:t>
      </w:r>
    </w:p>
    <w:p w:rsidR="007C7A39" w:rsidRPr="00B15176" w:rsidRDefault="007C7A39" w:rsidP="007C7A39">
      <w:pPr>
        <w:pStyle w:val="p6"/>
        <w:shd w:val="clear" w:color="auto" w:fill="FFFFFF"/>
        <w:spacing w:before="0" w:beforeAutospacing="0" w:after="0" w:afterAutospacing="0"/>
        <w:rPr>
          <w:color w:val="000000"/>
        </w:rPr>
      </w:pPr>
      <w:r w:rsidRPr="00B15176">
        <w:rPr>
          <w:rStyle w:val="s10"/>
          <w:b/>
          <w:bCs/>
          <w:color w:val="000000"/>
        </w:rPr>
        <w:t>Результат государственной (муниципальной) услуги:</w:t>
      </w:r>
    </w:p>
    <w:p w:rsidR="007C7A39" w:rsidRPr="00B15176" w:rsidRDefault="007C7A39" w:rsidP="007C7A39">
      <w:pPr>
        <w:pStyle w:val="p6"/>
        <w:shd w:val="clear" w:color="auto" w:fill="FFFFFF"/>
        <w:spacing w:before="0" w:beforeAutospacing="0" w:after="0" w:afterAutospacing="0"/>
        <w:rPr>
          <w:color w:val="000000"/>
        </w:rPr>
      </w:pPr>
      <w:r w:rsidRPr="00B15176">
        <w:rPr>
          <w:rStyle w:val="s10"/>
          <w:b/>
          <w:bCs/>
          <w:color w:val="000000"/>
        </w:rPr>
        <w:t>_____________________________________________________________________________</w:t>
      </w:r>
    </w:p>
    <w:p w:rsidR="007C7A39" w:rsidRPr="00B15176" w:rsidRDefault="007C7A39" w:rsidP="007C7A39">
      <w:pPr>
        <w:pStyle w:val="p6"/>
        <w:shd w:val="clear" w:color="auto" w:fill="FFFFFF"/>
        <w:spacing w:before="0" w:beforeAutospacing="0" w:after="0" w:afterAutospacing="0"/>
        <w:rPr>
          <w:color w:val="000000"/>
        </w:rPr>
      </w:pPr>
      <w:r w:rsidRPr="00B15176">
        <w:rPr>
          <w:color w:val="000000"/>
        </w:rPr>
        <w:t>Выдал: _______________________ ____________________ _____________________</w:t>
      </w:r>
    </w:p>
    <w:p w:rsidR="007C7A39" w:rsidRPr="00C7024E" w:rsidRDefault="00C7024E" w:rsidP="00C7024E">
      <w:pPr>
        <w:pStyle w:val="p6"/>
        <w:shd w:val="clear" w:color="auto" w:fill="FFFFFF"/>
        <w:spacing w:before="0" w:beforeAutospacing="0" w:after="0" w:afterAutospacing="0"/>
        <w:rPr>
          <w:color w:val="000000"/>
          <w:sz w:val="20"/>
          <w:szCs w:val="20"/>
        </w:rPr>
      </w:pPr>
      <w:r>
        <w:rPr>
          <w:rStyle w:val="s2"/>
          <w:color w:val="000000"/>
          <w:sz w:val="20"/>
          <w:szCs w:val="20"/>
        </w:rPr>
        <w:t xml:space="preserve">                                      </w:t>
      </w:r>
      <w:r w:rsidR="007C7A39" w:rsidRPr="00C7024E">
        <w:rPr>
          <w:rStyle w:val="s2"/>
          <w:color w:val="000000"/>
          <w:sz w:val="20"/>
          <w:szCs w:val="20"/>
        </w:rPr>
        <w:t xml:space="preserve">должность </w:t>
      </w:r>
      <w:r>
        <w:rPr>
          <w:rStyle w:val="s2"/>
          <w:color w:val="000000"/>
          <w:sz w:val="20"/>
          <w:szCs w:val="20"/>
        </w:rPr>
        <w:t xml:space="preserve">                          </w:t>
      </w:r>
      <w:r w:rsidR="007C7A39" w:rsidRPr="00C7024E">
        <w:rPr>
          <w:rStyle w:val="s2"/>
          <w:color w:val="000000"/>
          <w:sz w:val="20"/>
          <w:szCs w:val="20"/>
        </w:rPr>
        <w:t xml:space="preserve">ФИО сотрудника </w:t>
      </w:r>
      <w:r>
        <w:rPr>
          <w:rStyle w:val="s2"/>
          <w:color w:val="000000"/>
          <w:sz w:val="20"/>
          <w:szCs w:val="20"/>
        </w:rPr>
        <w:t xml:space="preserve">                             </w:t>
      </w:r>
      <w:r w:rsidR="007C7A39" w:rsidRPr="00C7024E">
        <w:rPr>
          <w:rStyle w:val="s2"/>
          <w:color w:val="000000"/>
          <w:sz w:val="20"/>
          <w:szCs w:val="20"/>
        </w:rPr>
        <w:t>подпись</w:t>
      </w:r>
    </w:p>
    <w:p w:rsidR="007C7A39" w:rsidRPr="00B15176" w:rsidRDefault="007C7A39" w:rsidP="007C7A39">
      <w:pPr>
        <w:pStyle w:val="p6"/>
        <w:shd w:val="clear" w:color="auto" w:fill="FFFFFF"/>
        <w:spacing w:before="0" w:beforeAutospacing="0" w:after="0" w:afterAutospacing="0"/>
        <w:rPr>
          <w:color w:val="000000"/>
        </w:rPr>
      </w:pPr>
      <w:r w:rsidRPr="00B15176">
        <w:rPr>
          <w:color w:val="000000"/>
        </w:rPr>
        <w:t>Получил _______________ ___________________</w:t>
      </w:r>
    </w:p>
    <w:p w:rsidR="007C7A39" w:rsidRPr="00C7024E" w:rsidRDefault="0052633B" w:rsidP="007C7A39">
      <w:pPr>
        <w:pStyle w:val="p10"/>
        <w:shd w:val="clear" w:color="auto" w:fill="FFFFFF"/>
        <w:tabs>
          <w:tab w:val="left" w:pos="4305"/>
        </w:tabs>
        <w:spacing w:before="0" w:beforeAutospacing="0" w:after="0" w:afterAutospacing="0"/>
        <w:ind w:left="540"/>
        <w:contextualSpacing/>
        <w:rPr>
          <w:rStyle w:val="s5"/>
          <w:sz w:val="20"/>
          <w:szCs w:val="20"/>
        </w:rPr>
      </w:pPr>
      <w:r w:rsidRPr="00C7024E">
        <w:rPr>
          <w:rStyle w:val="s5"/>
          <w:color w:val="000000"/>
          <w:sz w:val="20"/>
          <w:szCs w:val="20"/>
        </w:rPr>
        <w:t xml:space="preserve">              </w:t>
      </w:r>
      <w:r w:rsidR="007C7A39" w:rsidRPr="00C7024E">
        <w:rPr>
          <w:rStyle w:val="s5"/>
          <w:color w:val="000000"/>
          <w:sz w:val="20"/>
          <w:szCs w:val="20"/>
        </w:rPr>
        <w:t xml:space="preserve">подпись </w:t>
      </w:r>
      <w:r w:rsidR="00C7024E">
        <w:rPr>
          <w:rStyle w:val="s5"/>
          <w:color w:val="000000"/>
          <w:sz w:val="20"/>
          <w:szCs w:val="20"/>
        </w:rPr>
        <w:t xml:space="preserve">                                 </w:t>
      </w:r>
      <w:r w:rsidR="007C7A39" w:rsidRPr="00C7024E">
        <w:rPr>
          <w:rStyle w:val="s5"/>
          <w:color w:val="000000"/>
          <w:sz w:val="20"/>
          <w:szCs w:val="20"/>
        </w:rPr>
        <w:t>дата</w:t>
      </w:r>
      <w:r w:rsidR="007C7A39" w:rsidRPr="00C7024E">
        <w:rPr>
          <w:rStyle w:val="s5"/>
          <w:color w:val="000000"/>
          <w:sz w:val="20"/>
          <w:szCs w:val="20"/>
        </w:rPr>
        <w:tab/>
      </w:r>
    </w:p>
    <w:p w:rsidR="007C7A39" w:rsidRDefault="007C7A39" w:rsidP="009B0B5A">
      <w:pPr>
        <w:rPr>
          <w:color w:val="000000"/>
          <w:spacing w:val="-6"/>
          <w:sz w:val="24"/>
          <w:szCs w:val="24"/>
        </w:rPr>
      </w:pPr>
    </w:p>
    <w:p w:rsidR="009B0B5A" w:rsidRDefault="009B0B5A" w:rsidP="009B0B5A">
      <w:pPr>
        <w:rPr>
          <w:color w:val="000000"/>
          <w:spacing w:val="-6"/>
          <w:sz w:val="24"/>
          <w:szCs w:val="24"/>
        </w:rPr>
      </w:pPr>
    </w:p>
    <w:p w:rsidR="009B0B5A" w:rsidRDefault="009B0B5A" w:rsidP="009B0B5A">
      <w:pPr>
        <w:rPr>
          <w:color w:val="000000"/>
          <w:spacing w:val="-6"/>
          <w:sz w:val="24"/>
          <w:szCs w:val="24"/>
        </w:rPr>
      </w:pPr>
    </w:p>
    <w:p w:rsidR="009B0B5A" w:rsidRDefault="009B0B5A" w:rsidP="009B0B5A">
      <w:pPr>
        <w:rPr>
          <w:color w:val="000000"/>
          <w:spacing w:val="-6"/>
          <w:sz w:val="24"/>
          <w:szCs w:val="24"/>
        </w:rPr>
      </w:pPr>
    </w:p>
    <w:p w:rsidR="009B0B5A" w:rsidRDefault="009B0B5A" w:rsidP="009B0B5A">
      <w:pPr>
        <w:rPr>
          <w:color w:val="000000"/>
          <w:spacing w:val="-6"/>
          <w:sz w:val="24"/>
          <w:szCs w:val="24"/>
        </w:rPr>
      </w:pPr>
    </w:p>
    <w:p w:rsidR="00C7024E" w:rsidRDefault="00C7024E" w:rsidP="009B0B5A">
      <w:pPr>
        <w:rPr>
          <w:color w:val="000000"/>
          <w:spacing w:val="-6"/>
          <w:sz w:val="24"/>
          <w:szCs w:val="24"/>
        </w:rPr>
      </w:pPr>
    </w:p>
    <w:p w:rsidR="009B0B5A" w:rsidRDefault="009B0B5A" w:rsidP="009B0B5A">
      <w:pPr>
        <w:rPr>
          <w:color w:val="000000"/>
          <w:spacing w:val="-6"/>
          <w:sz w:val="24"/>
          <w:szCs w:val="24"/>
        </w:rPr>
      </w:pPr>
    </w:p>
    <w:p w:rsidR="002E4BB6" w:rsidRDefault="002E4BB6" w:rsidP="009B0B5A">
      <w:pPr>
        <w:rPr>
          <w:color w:val="000000"/>
          <w:spacing w:val="-6"/>
          <w:sz w:val="24"/>
          <w:szCs w:val="24"/>
        </w:rPr>
      </w:pPr>
    </w:p>
    <w:p w:rsidR="00760338" w:rsidRPr="00B15176" w:rsidRDefault="00760338" w:rsidP="009B0B5A">
      <w:pPr>
        <w:rPr>
          <w:color w:val="000000"/>
          <w:spacing w:val="-6"/>
          <w:sz w:val="24"/>
          <w:szCs w:val="24"/>
        </w:rPr>
      </w:pPr>
    </w:p>
    <w:p w:rsidR="00823D25" w:rsidRPr="00B15176" w:rsidRDefault="006B2552" w:rsidP="00823D25">
      <w:pPr>
        <w:jc w:val="right"/>
        <w:rPr>
          <w:bCs/>
          <w:color w:val="000000"/>
          <w:spacing w:val="-6"/>
          <w:sz w:val="20"/>
        </w:rPr>
      </w:pPr>
      <w:r>
        <w:rPr>
          <w:bCs/>
          <w:color w:val="000000"/>
          <w:spacing w:val="-6"/>
          <w:sz w:val="20"/>
        </w:rPr>
        <w:t>Приложение № 7</w:t>
      </w:r>
    </w:p>
    <w:p w:rsidR="00823D25" w:rsidRPr="00B15176" w:rsidRDefault="00823D25" w:rsidP="00823D25">
      <w:pPr>
        <w:jc w:val="right"/>
        <w:rPr>
          <w:color w:val="000000"/>
          <w:sz w:val="20"/>
        </w:rPr>
      </w:pPr>
      <w:r w:rsidRPr="00B15176">
        <w:rPr>
          <w:color w:val="000000"/>
          <w:sz w:val="20"/>
        </w:rPr>
        <w:t xml:space="preserve">к административному регламенту </w:t>
      </w:r>
    </w:p>
    <w:p w:rsidR="00823D25" w:rsidRPr="00B15176" w:rsidRDefault="00823D25" w:rsidP="00823D25">
      <w:pPr>
        <w:jc w:val="right"/>
        <w:rPr>
          <w:color w:val="000000"/>
          <w:sz w:val="20"/>
        </w:rPr>
      </w:pPr>
      <w:r w:rsidRPr="00B15176">
        <w:rPr>
          <w:color w:val="000000"/>
          <w:sz w:val="20"/>
        </w:rPr>
        <w:t xml:space="preserve">предоставления муниципальной услуги </w:t>
      </w:r>
    </w:p>
    <w:p w:rsidR="00823D25" w:rsidRPr="00823D25" w:rsidRDefault="00823D25" w:rsidP="00ED6380">
      <w:pPr>
        <w:jc w:val="right"/>
        <w:rPr>
          <w:sz w:val="20"/>
        </w:rPr>
      </w:pPr>
      <w:r w:rsidRPr="00823D25">
        <w:rPr>
          <w:sz w:val="20"/>
          <w:lang w:eastAsia="en-US"/>
        </w:rPr>
        <w:t>«</w:t>
      </w:r>
      <w:r w:rsidR="00D4787B">
        <w:rPr>
          <w:sz w:val="20"/>
          <w:lang w:eastAsia="en-US"/>
        </w:rPr>
        <w:t>Предоставление разрешения на ввод объекта в эксплуатацию</w:t>
      </w:r>
      <w:r w:rsidRPr="00823D25">
        <w:rPr>
          <w:sz w:val="20"/>
        </w:rPr>
        <w:t>»</w:t>
      </w:r>
    </w:p>
    <w:p w:rsidR="007C7A39" w:rsidRDefault="00823D25" w:rsidP="00823D25">
      <w:pPr>
        <w:jc w:val="right"/>
        <w:rPr>
          <w:sz w:val="24"/>
          <w:szCs w:val="24"/>
        </w:rPr>
      </w:pPr>
      <w:r>
        <w:rPr>
          <w:sz w:val="24"/>
          <w:szCs w:val="24"/>
        </w:rPr>
        <w:t xml:space="preserve"> </w:t>
      </w:r>
    </w:p>
    <w:p w:rsidR="00760338" w:rsidRDefault="00760338" w:rsidP="00823D25">
      <w:pPr>
        <w:jc w:val="right"/>
        <w:rPr>
          <w:sz w:val="24"/>
          <w:szCs w:val="24"/>
        </w:rPr>
      </w:pPr>
    </w:p>
    <w:p w:rsidR="00760338" w:rsidRPr="00B15176" w:rsidRDefault="00760338" w:rsidP="00823D25">
      <w:pPr>
        <w:jc w:val="right"/>
        <w:rPr>
          <w:b/>
          <w:color w:val="000000"/>
          <w:spacing w:val="-6"/>
          <w:sz w:val="24"/>
          <w:szCs w:val="24"/>
        </w:rPr>
      </w:pPr>
    </w:p>
    <w:p w:rsidR="007C7A39" w:rsidRPr="00B15176" w:rsidRDefault="007C7A39" w:rsidP="007C7A39">
      <w:pPr>
        <w:tabs>
          <w:tab w:val="left" w:pos="851"/>
        </w:tabs>
        <w:jc w:val="center"/>
        <w:rPr>
          <w:b/>
          <w:color w:val="000000"/>
          <w:sz w:val="24"/>
          <w:szCs w:val="24"/>
        </w:rPr>
      </w:pPr>
      <w:r w:rsidRPr="00B15176">
        <w:rPr>
          <w:b/>
          <w:color w:val="000000"/>
          <w:sz w:val="24"/>
          <w:szCs w:val="24"/>
        </w:rPr>
        <w:t xml:space="preserve">Форма жалобы </w:t>
      </w:r>
    </w:p>
    <w:p w:rsidR="001E4591" w:rsidRPr="00B15176" w:rsidRDefault="007C7A39" w:rsidP="001F42EC">
      <w:pPr>
        <w:tabs>
          <w:tab w:val="left" w:pos="851"/>
        </w:tabs>
        <w:jc w:val="center"/>
        <w:rPr>
          <w:b/>
          <w:color w:val="000000"/>
          <w:sz w:val="24"/>
          <w:szCs w:val="24"/>
        </w:rPr>
      </w:pPr>
      <w:r w:rsidRPr="00B15176">
        <w:rPr>
          <w:b/>
          <w:color w:val="000000"/>
          <w:sz w:val="24"/>
          <w:szCs w:val="24"/>
        </w:rPr>
        <w:t xml:space="preserve">на действия (бездействие) Администрации </w:t>
      </w:r>
      <w:r w:rsidR="001F42EC" w:rsidRPr="00B15176">
        <w:rPr>
          <w:b/>
          <w:color w:val="000000"/>
          <w:sz w:val="24"/>
          <w:szCs w:val="24"/>
        </w:rPr>
        <w:t>муниципального образования</w:t>
      </w:r>
      <w:r w:rsidRPr="00B15176">
        <w:rPr>
          <w:b/>
          <w:color w:val="000000"/>
          <w:sz w:val="24"/>
          <w:szCs w:val="24"/>
        </w:rPr>
        <w:t xml:space="preserve"> «</w:t>
      </w:r>
      <w:r w:rsidR="00F4788C">
        <w:rPr>
          <w:b/>
          <w:color w:val="000000"/>
          <w:sz w:val="24"/>
          <w:szCs w:val="24"/>
        </w:rPr>
        <w:t>Вавожский район</w:t>
      </w:r>
      <w:r w:rsidRPr="00B15176">
        <w:rPr>
          <w:b/>
          <w:color w:val="000000"/>
          <w:sz w:val="24"/>
          <w:szCs w:val="24"/>
        </w:rPr>
        <w:t xml:space="preserve">», </w:t>
      </w:r>
      <w:r w:rsidR="001F42EC" w:rsidRPr="00B15176">
        <w:rPr>
          <w:b/>
          <w:color w:val="000000"/>
          <w:sz w:val="24"/>
          <w:szCs w:val="24"/>
        </w:rPr>
        <w:t xml:space="preserve"> </w:t>
      </w:r>
      <w:r w:rsidR="001E4591" w:rsidRPr="00B15176">
        <w:rPr>
          <w:b/>
          <w:color w:val="000000"/>
          <w:sz w:val="24"/>
          <w:szCs w:val="24"/>
        </w:rPr>
        <w:t>МФЦ  и их</w:t>
      </w:r>
      <w:r w:rsidRPr="00B15176">
        <w:rPr>
          <w:b/>
          <w:color w:val="000000"/>
          <w:sz w:val="24"/>
          <w:szCs w:val="24"/>
        </w:rPr>
        <w:t xml:space="preserve"> должностных лиц при предоставлении </w:t>
      </w:r>
    </w:p>
    <w:p w:rsidR="007C7A39" w:rsidRPr="00B15176" w:rsidRDefault="007C7A39" w:rsidP="001F42EC">
      <w:pPr>
        <w:tabs>
          <w:tab w:val="left" w:pos="851"/>
        </w:tabs>
        <w:jc w:val="center"/>
        <w:rPr>
          <w:b/>
          <w:color w:val="000000"/>
          <w:sz w:val="24"/>
          <w:szCs w:val="24"/>
        </w:rPr>
      </w:pPr>
      <w:r w:rsidRPr="00B15176">
        <w:rPr>
          <w:b/>
          <w:color w:val="000000"/>
          <w:sz w:val="24"/>
          <w:szCs w:val="24"/>
        </w:rPr>
        <w:t>муниципальной услуги</w:t>
      </w:r>
    </w:p>
    <w:p w:rsidR="007C7A39" w:rsidRPr="00B15176" w:rsidRDefault="007C7A39" w:rsidP="007C7A39">
      <w:pPr>
        <w:jc w:val="center"/>
        <w:rPr>
          <w:b/>
          <w:color w:val="000000"/>
          <w:spacing w:val="-6"/>
          <w:sz w:val="24"/>
          <w:szCs w:val="24"/>
        </w:rPr>
      </w:pPr>
    </w:p>
    <w:p w:rsidR="00F4788C" w:rsidRDefault="007C7A39" w:rsidP="0052633B">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F4788C">
        <w:rPr>
          <w:rFonts w:ascii="Times New Roman" w:hAnsi="Times New Roman"/>
          <w:sz w:val="24"/>
          <w:szCs w:val="24"/>
        </w:rPr>
        <w:t>Вавожский район</w:t>
      </w:r>
      <w:r w:rsidRPr="00B15176">
        <w:rPr>
          <w:rFonts w:ascii="Times New Roman" w:hAnsi="Times New Roman"/>
          <w:sz w:val="24"/>
          <w:szCs w:val="24"/>
        </w:rPr>
        <w:t>»</w:t>
      </w:r>
      <w:r w:rsidR="001E4591" w:rsidRPr="00B15176">
        <w:rPr>
          <w:rFonts w:ascii="Times New Roman" w:hAnsi="Times New Roman"/>
          <w:sz w:val="24"/>
          <w:szCs w:val="24"/>
        </w:rPr>
        <w:t>,</w:t>
      </w:r>
    </w:p>
    <w:p w:rsidR="007C7A39" w:rsidRPr="00B15176" w:rsidRDefault="00C3582B" w:rsidP="0052633B">
      <w:pPr>
        <w:pStyle w:val="211"/>
        <w:rPr>
          <w:rFonts w:ascii="Times New Roman" w:hAnsi="Times New Roman"/>
          <w:sz w:val="24"/>
          <w:szCs w:val="24"/>
        </w:rPr>
      </w:pPr>
      <w:r>
        <w:rPr>
          <w:rFonts w:ascii="Times New Roman" w:hAnsi="Times New Roman"/>
          <w:sz w:val="24"/>
          <w:szCs w:val="24"/>
        </w:rPr>
        <w:t xml:space="preserve">                                                                        </w:t>
      </w:r>
      <w:r w:rsidR="001E4591" w:rsidRPr="00B15176">
        <w:rPr>
          <w:rFonts w:ascii="Times New Roman" w:hAnsi="Times New Roman"/>
          <w:sz w:val="24"/>
          <w:szCs w:val="24"/>
        </w:rPr>
        <w:t>директору МФЦ</w:t>
      </w:r>
    </w:p>
    <w:p w:rsidR="007C7A39" w:rsidRPr="00B15176" w:rsidRDefault="007C7A39" w:rsidP="0052633B">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7C7A39" w:rsidRPr="00B15176" w:rsidRDefault="007C7A39" w:rsidP="0052633B">
      <w:pPr>
        <w:pStyle w:val="211"/>
        <w:jc w:val="right"/>
        <w:rPr>
          <w:rFonts w:ascii="Times New Roman" w:hAnsi="Times New Roman"/>
          <w:sz w:val="24"/>
          <w:szCs w:val="24"/>
        </w:rPr>
      </w:pPr>
    </w:p>
    <w:p w:rsidR="007C7A39" w:rsidRPr="00B15176" w:rsidRDefault="001F42EC" w:rsidP="0052633B">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w:t>
      </w:r>
      <w:r w:rsidR="007C7A39" w:rsidRPr="00B15176">
        <w:rPr>
          <w:rFonts w:ascii="Times New Roman" w:hAnsi="Times New Roman" w:cs="Times New Roman"/>
          <w:sz w:val="24"/>
          <w:szCs w:val="24"/>
        </w:rPr>
        <w:t>т __________________________________________</w:t>
      </w:r>
    </w:p>
    <w:p w:rsidR="007C7A39" w:rsidRPr="00B15176" w:rsidRDefault="007C7A39" w:rsidP="0052633B">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7C7A39" w:rsidRPr="00B15176" w:rsidRDefault="007C7A39" w:rsidP="0052633B">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52633B">
      <w:pPr>
        <w:pStyle w:val="a6"/>
        <w:tabs>
          <w:tab w:val="left" w:pos="4452"/>
        </w:tabs>
        <w:jc w:val="right"/>
        <w:rPr>
          <w:rFonts w:ascii="Times New Roman" w:hAnsi="Times New Roman" w:cs="Times New Roman"/>
          <w:sz w:val="24"/>
          <w:szCs w:val="24"/>
        </w:rPr>
      </w:pPr>
    </w:p>
    <w:p w:rsidR="007C7A39" w:rsidRPr="00B15176" w:rsidRDefault="007C7A39" w:rsidP="0052633B">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52633B">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7C7A39" w:rsidRPr="00B15176" w:rsidRDefault="007C7A39" w:rsidP="0052633B">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7C7A39" w:rsidRPr="00B15176" w:rsidRDefault="007C7A39" w:rsidP="0052633B">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7C7A39" w:rsidRPr="00B15176" w:rsidRDefault="007C7A39" w:rsidP="0052633B">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52633B">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7C7A39" w:rsidRPr="00B15176" w:rsidRDefault="007C7A39" w:rsidP="0052633B">
      <w:pPr>
        <w:pStyle w:val="211"/>
        <w:ind w:firstLine="444"/>
        <w:jc w:val="center"/>
        <w:rPr>
          <w:rFonts w:ascii="Times New Roman" w:hAnsi="Times New Roman"/>
          <w:b/>
          <w:sz w:val="24"/>
          <w:szCs w:val="24"/>
        </w:rPr>
      </w:pPr>
    </w:p>
    <w:p w:rsidR="007C7A39" w:rsidRPr="00B15176" w:rsidRDefault="007C7A39" w:rsidP="007C7A39">
      <w:pPr>
        <w:jc w:val="center"/>
        <w:rPr>
          <w:b/>
          <w:sz w:val="24"/>
          <w:szCs w:val="24"/>
        </w:rPr>
      </w:pPr>
      <w:r w:rsidRPr="00B15176">
        <w:rPr>
          <w:b/>
          <w:sz w:val="24"/>
          <w:szCs w:val="24"/>
        </w:rPr>
        <w:t>ЖАЛОБА</w:t>
      </w:r>
    </w:p>
    <w:p w:rsidR="007C7A39" w:rsidRPr="00B15176" w:rsidRDefault="007C7A39" w:rsidP="007C7A39">
      <w:pPr>
        <w:jc w:val="center"/>
        <w:rPr>
          <w:b/>
          <w:sz w:val="24"/>
          <w:szCs w:val="24"/>
        </w:rPr>
      </w:pPr>
    </w:p>
    <w:p w:rsidR="007C7A39" w:rsidRPr="00B15176" w:rsidRDefault="007C7A39" w:rsidP="001E4591">
      <w:pPr>
        <w:jc w:val="center"/>
        <w:rPr>
          <w:b/>
          <w:sz w:val="24"/>
          <w:szCs w:val="24"/>
        </w:rPr>
      </w:pPr>
      <w:r w:rsidRPr="00B15176">
        <w:rPr>
          <w:b/>
          <w:sz w:val="24"/>
          <w:szCs w:val="24"/>
        </w:rPr>
        <w:t xml:space="preserve">на решения и действия (бездействие) Администрации </w:t>
      </w:r>
      <w:r w:rsidR="001F42EC" w:rsidRPr="00B15176">
        <w:rPr>
          <w:b/>
          <w:sz w:val="24"/>
          <w:szCs w:val="24"/>
        </w:rPr>
        <w:t>муниципального образования</w:t>
      </w:r>
      <w:r w:rsidRPr="00B15176">
        <w:rPr>
          <w:b/>
          <w:sz w:val="24"/>
          <w:szCs w:val="24"/>
        </w:rPr>
        <w:t xml:space="preserve"> «</w:t>
      </w:r>
      <w:r w:rsidR="00C3582B">
        <w:rPr>
          <w:b/>
          <w:sz w:val="24"/>
          <w:szCs w:val="24"/>
        </w:rPr>
        <w:t>Вавожский район</w:t>
      </w:r>
      <w:r w:rsidRPr="00B15176">
        <w:rPr>
          <w:b/>
          <w:sz w:val="24"/>
          <w:szCs w:val="24"/>
        </w:rPr>
        <w:t>»</w:t>
      </w:r>
      <w:r w:rsidR="001E4591" w:rsidRPr="00B15176">
        <w:rPr>
          <w:b/>
          <w:sz w:val="24"/>
          <w:szCs w:val="24"/>
        </w:rPr>
        <w:t>, МФЦ</w:t>
      </w:r>
      <w:r w:rsidRPr="00B15176">
        <w:rPr>
          <w:b/>
          <w:sz w:val="24"/>
          <w:szCs w:val="24"/>
        </w:rPr>
        <w:t xml:space="preserve"> и (или) </w:t>
      </w:r>
      <w:r w:rsidR="001E4591" w:rsidRPr="00B15176">
        <w:rPr>
          <w:b/>
          <w:sz w:val="24"/>
          <w:szCs w:val="24"/>
        </w:rPr>
        <w:t>их</w:t>
      </w:r>
      <w:r w:rsidRPr="00B15176">
        <w:rPr>
          <w:b/>
          <w:sz w:val="24"/>
          <w:szCs w:val="24"/>
        </w:rPr>
        <w:t xml:space="preserve"> должностных лиц</w:t>
      </w:r>
    </w:p>
    <w:p w:rsidR="007C7A39" w:rsidRPr="00B15176" w:rsidRDefault="007C7A39" w:rsidP="007C7A39">
      <w:pPr>
        <w:jc w:val="both"/>
        <w:rPr>
          <w:sz w:val="24"/>
          <w:szCs w:val="24"/>
        </w:rPr>
      </w:pPr>
    </w:p>
    <w:p w:rsidR="007C7A39" w:rsidRDefault="007C7A39" w:rsidP="007C7A39">
      <w:pPr>
        <w:jc w:val="both"/>
        <w:rPr>
          <w:sz w:val="24"/>
          <w:szCs w:val="24"/>
        </w:rPr>
      </w:pPr>
      <w:r w:rsidRPr="00B15176">
        <w:rPr>
          <w:sz w:val="24"/>
          <w:szCs w:val="24"/>
        </w:rPr>
        <w:t>1. Предмет жалобы (краткое изложение обжалуемых действий (бездействий) или решений)</w:t>
      </w:r>
      <w:r w:rsidR="009B0B5A">
        <w:rPr>
          <w:sz w:val="24"/>
          <w:szCs w:val="24"/>
        </w:rPr>
        <w:t>_____________________________________________________________________</w:t>
      </w:r>
    </w:p>
    <w:p w:rsidR="009B0B5A" w:rsidRDefault="009B0B5A" w:rsidP="007C7A39">
      <w:pPr>
        <w:jc w:val="both"/>
        <w:rPr>
          <w:sz w:val="24"/>
          <w:szCs w:val="24"/>
        </w:rPr>
      </w:pPr>
      <w:r>
        <w:rPr>
          <w:sz w:val="24"/>
          <w:szCs w:val="24"/>
        </w:rPr>
        <w:t>_____________________________________________________________________________</w:t>
      </w:r>
    </w:p>
    <w:p w:rsidR="009B0B5A" w:rsidRPr="00B15176" w:rsidRDefault="009B0B5A" w:rsidP="007C7A39">
      <w:pPr>
        <w:jc w:val="both"/>
        <w:rPr>
          <w:sz w:val="24"/>
          <w:szCs w:val="24"/>
        </w:rPr>
      </w:pPr>
      <w:r>
        <w:rPr>
          <w:sz w:val="24"/>
          <w:szCs w:val="24"/>
        </w:rPr>
        <w:t>_____________________________________________________________________________</w:t>
      </w:r>
    </w:p>
    <w:p w:rsidR="007C7A39" w:rsidRPr="00B15176" w:rsidRDefault="007C7A39" w:rsidP="007C7A39">
      <w:pPr>
        <w:jc w:val="both"/>
        <w:rPr>
          <w:sz w:val="24"/>
          <w:szCs w:val="24"/>
        </w:rPr>
      </w:pPr>
    </w:p>
    <w:p w:rsidR="007C7A39" w:rsidRDefault="007C7A39" w:rsidP="007C7A39">
      <w:pPr>
        <w:jc w:val="both"/>
        <w:rPr>
          <w:sz w:val="24"/>
          <w:szCs w:val="24"/>
        </w:rPr>
      </w:pPr>
      <w:r w:rsidRPr="00B15176">
        <w:rPr>
          <w:sz w:val="24"/>
          <w:szCs w:val="24"/>
        </w:rPr>
        <w:t xml:space="preserve">2. Причина несогласия (основания, по которым лицо, подающее жалобу, несогласно с действием (бездействием) или решением со ссылками на пункты </w:t>
      </w:r>
      <w:r w:rsidR="001F42EC" w:rsidRPr="00B15176">
        <w:rPr>
          <w:sz w:val="24"/>
          <w:szCs w:val="24"/>
        </w:rPr>
        <w:t>административного р</w:t>
      </w:r>
      <w:r w:rsidRPr="00B15176">
        <w:rPr>
          <w:sz w:val="24"/>
          <w:szCs w:val="24"/>
        </w:rPr>
        <w:t>егламента)</w:t>
      </w:r>
      <w:r w:rsidR="009B0B5A">
        <w:rPr>
          <w:sz w:val="24"/>
          <w:szCs w:val="24"/>
        </w:rPr>
        <w:t>___________________________________________________________________</w:t>
      </w:r>
    </w:p>
    <w:p w:rsidR="009B0B5A" w:rsidRDefault="009B0B5A" w:rsidP="007C7A39">
      <w:pPr>
        <w:jc w:val="both"/>
        <w:rPr>
          <w:sz w:val="24"/>
          <w:szCs w:val="24"/>
        </w:rPr>
      </w:pPr>
      <w:r>
        <w:rPr>
          <w:sz w:val="24"/>
          <w:szCs w:val="24"/>
        </w:rPr>
        <w:t>_____________________________________________________________________________</w:t>
      </w:r>
    </w:p>
    <w:p w:rsidR="009B0B5A" w:rsidRPr="00B15176" w:rsidRDefault="007E32F4" w:rsidP="007C7A39">
      <w:pPr>
        <w:jc w:val="both"/>
        <w:rPr>
          <w:sz w:val="24"/>
          <w:szCs w:val="24"/>
        </w:rPr>
      </w:pPr>
      <w:r>
        <w:rPr>
          <w:sz w:val="24"/>
          <w:szCs w:val="24"/>
        </w:rPr>
        <w:t>_____________________________________________________________________________</w:t>
      </w:r>
    </w:p>
    <w:p w:rsidR="007C7A39" w:rsidRPr="00B15176" w:rsidRDefault="007C7A39" w:rsidP="007C7A39">
      <w:pPr>
        <w:jc w:val="both"/>
        <w:rPr>
          <w:sz w:val="24"/>
          <w:szCs w:val="24"/>
        </w:rPr>
      </w:pPr>
    </w:p>
    <w:p w:rsidR="007C7A39" w:rsidRDefault="007C7A39" w:rsidP="007C7A39">
      <w:pPr>
        <w:jc w:val="both"/>
        <w:rPr>
          <w:sz w:val="24"/>
          <w:szCs w:val="24"/>
        </w:rPr>
      </w:pPr>
      <w:r w:rsidRPr="00B15176">
        <w:rPr>
          <w:sz w:val="24"/>
          <w:szCs w:val="24"/>
        </w:rPr>
        <w:t>Приложение:</w:t>
      </w:r>
      <w:r w:rsidRPr="00B15176">
        <w:rPr>
          <w:sz w:val="24"/>
          <w:szCs w:val="24"/>
        </w:rPr>
        <w:tab/>
        <w:t>(документы, подтверждающие изложенные обстоятельства)</w:t>
      </w:r>
    </w:p>
    <w:p w:rsidR="009B0B5A" w:rsidRDefault="009B0B5A" w:rsidP="007C7A39">
      <w:pPr>
        <w:jc w:val="both"/>
        <w:rPr>
          <w:sz w:val="24"/>
          <w:szCs w:val="24"/>
        </w:rPr>
      </w:pPr>
      <w:r>
        <w:rPr>
          <w:sz w:val="24"/>
          <w:szCs w:val="24"/>
        </w:rPr>
        <w:t>_____________________________________________________________________________</w:t>
      </w:r>
    </w:p>
    <w:p w:rsidR="009B0B5A" w:rsidRDefault="009B0B5A" w:rsidP="007C7A39">
      <w:pPr>
        <w:jc w:val="both"/>
        <w:rPr>
          <w:sz w:val="24"/>
          <w:szCs w:val="24"/>
        </w:rPr>
      </w:pPr>
      <w:r>
        <w:rPr>
          <w:sz w:val="24"/>
          <w:szCs w:val="24"/>
        </w:rPr>
        <w:t>_____________________________________________________________________________</w:t>
      </w:r>
    </w:p>
    <w:p w:rsidR="009B0B5A" w:rsidRDefault="009B0B5A" w:rsidP="007C7A39">
      <w:pPr>
        <w:jc w:val="both"/>
        <w:rPr>
          <w:sz w:val="24"/>
          <w:szCs w:val="24"/>
        </w:rPr>
      </w:pPr>
      <w:r>
        <w:rPr>
          <w:sz w:val="24"/>
          <w:szCs w:val="24"/>
        </w:rPr>
        <w:t>_____________________________________________________________________________</w:t>
      </w:r>
    </w:p>
    <w:p w:rsidR="009B0B5A" w:rsidRDefault="009B0B5A" w:rsidP="007C7A39">
      <w:pPr>
        <w:jc w:val="both"/>
        <w:rPr>
          <w:sz w:val="24"/>
          <w:szCs w:val="24"/>
        </w:rPr>
      </w:pPr>
    </w:p>
    <w:p w:rsidR="009B0B5A" w:rsidRDefault="009B0B5A" w:rsidP="007C7A39">
      <w:pPr>
        <w:jc w:val="both"/>
        <w:rPr>
          <w:sz w:val="24"/>
          <w:szCs w:val="24"/>
        </w:rPr>
      </w:pPr>
    </w:p>
    <w:p w:rsidR="009B0B5A" w:rsidRPr="00B15176" w:rsidRDefault="009B0B5A" w:rsidP="007C7A39">
      <w:pPr>
        <w:jc w:val="both"/>
        <w:rPr>
          <w:sz w:val="24"/>
          <w:szCs w:val="24"/>
        </w:rPr>
      </w:pPr>
      <w:r>
        <w:rPr>
          <w:sz w:val="24"/>
          <w:szCs w:val="24"/>
        </w:rPr>
        <w:t>_______________                                                     ______________   ____________________</w:t>
      </w:r>
    </w:p>
    <w:p w:rsidR="0050620B" w:rsidRDefault="007C7A39" w:rsidP="001F42EC">
      <w:pPr>
        <w:jc w:val="both"/>
        <w:rPr>
          <w:sz w:val="20"/>
        </w:rPr>
      </w:pPr>
      <w:r w:rsidRPr="00B15176">
        <w:rPr>
          <w:sz w:val="20"/>
        </w:rPr>
        <w:t>(дата)</w:t>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t xml:space="preserve">        (подпись)                    (расшифровка подписи)</w:t>
      </w:r>
    </w:p>
    <w:p w:rsidR="00760338" w:rsidRDefault="00760338" w:rsidP="001F42EC">
      <w:pPr>
        <w:jc w:val="both"/>
        <w:rPr>
          <w:sz w:val="20"/>
        </w:rPr>
      </w:pPr>
    </w:p>
    <w:p w:rsidR="0050620B" w:rsidRDefault="0050620B" w:rsidP="001F42EC">
      <w:pPr>
        <w:jc w:val="both"/>
        <w:rPr>
          <w:sz w:val="20"/>
        </w:rPr>
      </w:pPr>
    </w:p>
    <w:p w:rsidR="00ED6380" w:rsidRDefault="00ED6380" w:rsidP="00823D25">
      <w:pPr>
        <w:jc w:val="right"/>
        <w:rPr>
          <w:bCs/>
          <w:color w:val="000000"/>
          <w:spacing w:val="-6"/>
          <w:sz w:val="20"/>
        </w:rPr>
      </w:pPr>
    </w:p>
    <w:p w:rsidR="00ED6380" w:rsidRDefault="00ED6380" w:rsidP="00823D25">
      <w:pPr>
        <w:jc w:val="right"/>
        <w:rPr>
          <w:bCs/>
          <w:color w:val="000000"/>
          <w:spacing w:val="-6"/>
          <w:sz w:val="20"/>
        </w:rPr>
      </w:pPr>
    </w:p>
    <w:p w:rsidR="00823D25" w:rsidRPr="00B15176" w:rsidRDefault="006B2552" w:rsidP="00823D25">
      <w:pPr>
        <w:jc w:val="right"/>
        <w:rPr>
          <w:bCs/>
          <w:color w:val="000000"/>
          <w:spacing w:val="-6"/>
          <w:sz w:val="20"/>
        </w:rPr>
      </w:pPr>
      <w:r>
        <w:rPr>
          <w:bCs/>
          <w:color w:val="000000"/>
          <w:spacing w:val="-6"/>
          <w:sz w:val="20"/>
        </w:rPr>
        <w:t>Приложение № 8</w:t>
      </w:r>
    </w:p>
    <w:p w:rsidR="00823D25" w:rsidRPr="00B15176" w:rsidRDefault="00823D25" w:rsidP="00823D25">
      <w:pPr>
        <w:jc w:val="right"/>
        <w:rPr>
          <w:color w:val="000000"/>
          <w:sz w:val="20"/>
        </w:rPr>
      </w:pPr>
      <w:r w:rsidRPr="00B15176">
        <w:rPr>
          <w:color w:val="000000"/>
          <w:sz w:val="20"/>
        </w:rPr>
        <w:t xml:space="preserve">к административному регламенту </w:t>
      </w:r>
    </w:p>
    <w:p w:rsidR="00823D25" w:rsidRPr="00B15176" w:rsidRDefault="00823D25" w:rsidP="00823D25">
      <w:pPr>
        <w:jc w:val="right"/>
        <w:rPr>
          <w:color w:val="000000"/>
          <w:sz w:val="20"/>
        </w:rPr>
      </w:pPr>
      <w:r w:rsidRPr="00B15176">
        <w:rPr>
          <w:color w:val="000000"/>
          <w:sz w:val="20"/>
        </w:rPr>
        <w:t xml:space="preserve">предоставления муниципальной услуги </w:t>
      </w:r>
    </w:p>
    <w:p w:rsidR="00823D25" w:rsidRPr="00823D25" w:rsidRDefault="00823D25" w:rsidP="00ED6380">
      <w:pPr>
        <w:jc w:val="right"/>
        <w:rPr>
          <w:sz w:val="20"/>
        </w:rPr>
      </w:pPr>
      <w:r w:rsidRPr="00823D25">
        <w:rPr>
          <w:sz w:val="20"/>
          <w:lang w:eastAsia="en-US"/>
        </w:rPr>
        <w:t>«</w:t>
      </w:r>
      <w:r w:rsidR="00D4787B">
        <w:rPr>
          <w:sz w:val="20"/>
          <w:lang w:eastAsia="en-US"/>
        </w:rPr>
        <w:t>Предоставление разрешения на ввод объекта в эксплуатацию</w:t>
      </w:r>
      <w:r w:rsidRPr="00823D25">
        <w:rPr>
          <w:sz w:val="20"/>
        </w:rPr>
        <w:t>»</w:t>
      </w:r>
    </w:p>
    <w:p w:rsidR="0052633B" w:rsidRPr="00B15176" w:rsidRDefault="00823D25" w:rsidP="00760338">
      <w:pPr>
        <w:jc w:val="right"/>
        <w:rPr>
          <w:b/>
          <w:color w:val="000000"/>
          <w:sz w:val="24"/>
          <w:szCs w:val="24"/>
        </w:rPr>
      </w:pPr>
      <w:r>
        <w:rPr>
          <w:sz w:val="24"/>
          <w:szCs w:val="24"/>
        </w:rPr>
        <w:t xml:space="preserve"> </w:t>
      </w:r>
    </w:p>
    <w:p w:rsidR="006B2552" w:rsidRPr="00B15176" w:rsidRDefault="006B2552" w:rsidP="006B2552">
      <w:pPr>
        <w:rPr>
          <w:b/>
          <w:color w:val="000000"/>
          <w:sz w:val="24"/>
          <w:szCs w:val="24"/>
        </w:rPr>
      </w:pPr>
    </w:p>
    <w:p w:rsidR="006B2552" w:rsidRPr="00FD33CE" w:rsidRDefault="006B2552" w:rsidP="006B2552">
      <w:pPr>
        <w:widowControl w:val="0"/>
        <w:jc w:val="center"/>
        <w:rPr>
          <w:b/>
          <w:sz w:val="24"/>
          <w:szCs w:val="24"/>
        </w:rPr>
      </w:pPr>
      <w:r w:rsidRPr="00FD33CE">
        <w:rPr>
          <w:b/>
          <w:sz w:val="24"/>
          <w:szCs w:val="24"/>
        </w:rPr>
        <w:t>БЛОК – СХЕМА</w:t>
      </w:r>
    </w:p>
    <w:p w:rsidR="006B2552" w:rsidRPr="00FD33CE" w:rsidRDefault="006B2552" w:rsidP="006B2552">
      <w:pPr>
        <w:widowControl w:val="0"/>
        <w:jc w:val="center"/>
        <w:rPr>
          <w:b/>
          <w:sz w:val="24"/>
          <w:szCs w:val="24"/>
        </w:rPr>
      </w:pPr>
      <w:r w:rsidRPr="00FD33CE">
        <w:rPr>
          <w:b/>
          <w:sz w:val="24"/>
          <w:szCs w:val="24"/>
        </w:rPr>
        <w:t xml:space="preserve"> последовательности административных действий </w:t>
      </w:r>
    </w:p>
    <w:p w:rsidR="006B2552" w:rsidRPr="00FD33CE" w:rsidRDefault="00FA4D98" w:rsidP="006B2552">
      <w:pPr>
        <w:widowControl w:val="0"/>
        <w:jc w:val="center"/>
        <w:rPr>
          <w:b/>
          <w:sz w:val="24"/>
          <w:szCs w:val="24"/>
        </w:rPr>
      </w:pPr>
      <w:r>
        <w:rPr>
          <w:noProof/>
        </w:rPr>
        <mc:AlternateContent>
          <mc:Choice Requires="wps">
            <w:drawing>
              <wp:anchor distT="0" distB="0" distL="114300" distR="114300" simplePos="0" relativeHeight="251634688" behindDoc="0" locked="0" layoutInCell="1" allowOverlap="1">
                <wp:simplePos x="0" y="0"/>
                <wp:positionH relativeFrom="column">
                  <wp:posOffset>5606415</wp:posOffset>
                </wp:positionH>
                <wp:positionV relativeFrom="paragraph">
                  <wp:posOffset>163830</wp:posOffset>
                </wp:positionV>
                <wp:extent cx="528955" cy="235585"/>
                <wp:effectExtent l="0" t="0" r="4445" b="0"/>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 cy="235585"/>
                        </a:xfrm>
                        <a:prstGeom prst="rect">
                          <a:avLst/>
                        </a:prstGeom>
                        <a:solidFill>
                          <a:srgbClr val="D8D8D8"/>
                        </a:solidFill>
                        <a:ln w="9525">
                          <a:solidFill>
                            <a:srgbClr val="000000"/>
                          </a:solidFill>
                          <a:miter lim="800000"/>
                          <a:headEnd/>
                          <a:tailEnd/>
                        </a:ln>
                      </wps:spPr>
                      <wps:txbx>
                        <w:txbxContent>
                          <w:p w:rsidR="001651FE" w:rsidRPr="00851C55" w:rsidRDefault="001651FE" w:rsidP="006B2552">
                            <w:pPr>
                              <w:jc w:val="center"/>
                              <w:rPr>
                                <w:sz w:val="20"/>
                              </w:rPr>
                            </w:pPr>
                            <w:r>
                              <w:rPr>
                                <w:sz w:val="20"/>
                              </w:rPr>
                              <w:t>1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1" o:spid="_x0000_s1026" style="position:absolute;left:0;text-align:left;margin-left:441.45pt;margin-top:12.9pt;width:41.65pt;height:18.5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" fillcolor="#d8d8d8">
                <v:textbox>
                  <w:txbxContent>
                    <w:p w:rsidR="001651FE" w:rsidRPr="00851C55" w:rsidRDefault="001651FE" w:rsidP="006B2552">
                      <w:pPr>
                        <w:jc w:val="center"/>
                        <w:rPr>
                          <w:sz w:val="20"/>
                        </w:rPr>
                      </w:pPr>
                      <w:r>
                        <w:rPr>
                          <w:sz w:val="20"/>
                        </w:rPr>
                        <w:t>1 дня</w:t>
                      </w:r>
                    </w:p>
                  </w:txbxContent>
                </v:textbox>
              </v:rect>
            </w:pict>
          </mc:Fallback>
        </mc:AlternateContent>
      </w:r>
      <w:r w:rsidR="006B2552" w:rsidRPr="00FD33CE">
        <w:rPr>
          <w:b/>
          <w:sz w:val="24"/>
          <w:szCs w:val="24"/>
        </w:rPr>
        <w:t>при предоставлении муниципальной услуги</w:t>
      </w:r>
    </w:p>
    <w:p w:rsidR="006B2552" w:rsidRPr="00FD33CE" w:rsidRDefault="00FA4D98" w:rsidP="006B2552">
      <w:pPr>
        <w:widowControl w:val="0"/>
        <w:jc w:val="center"/>
        <w:rPr>
          <w:sz w:val="24"/>
          <w:szCs w:val="24"/>
        </w:rPr>
      </w:pPr>
      <w:r>
        <w:rPr>
          <w:noProof/>
        </w:rPr>
        <mc:AlternateContent>
          <mc:Choice Requires="wps">
            <w:drawing>
              <wp:anchor distT="0" distB="0" distL="114300" distR="114300" simplePos="0" relativeHeight="251635712" behindDoc="0" locked="0" layoutInCell="1" allowOverlap="1">
                <wp:simplePos x="0" y="0"/>
                <wp:positionH relativeFrom="column">
                  <wp:posOffset>158115</wp:posOffset>
                </wp:positionH>
                <wp:positionV relativeFrom="paragraph">
                  <wp:posOffset>135255</wp:posOffset>
                </wp:positionV>
                <wp:extent cx="314325" cy="3038475"/>
                <wp:effectExtent l="0" t="0" r="9525" b="952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38475"/>
                        </a:xfrm>
                        <a:prstGeom prst="rect">
                          <a:avLst/>
                        </a:prstGeom>
                        <a:solidFill>
                          <a:srgbClr val="D8D8D8"/>
                        </a:solidFill>
                        <a:ln w="9525">
                          <a:solidFill>
                            <a:srgbClr val="000000"/>
                          </a:solidFill>
                          <a:miter lim="800000"/>
                          <a:headEnd/>
                          <a:tailEnd/>
                        </a:ln>
                      </wps:spPr>
                      <wps:txbx>
                        <w:txbxContent>
                          <w:p w:rsidR="001651FE" w:rsidRPr="00851C55" w:rsidRDefault="001651FE" w:rsidP="006B2552">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27" style="position:absolute;left:0;text-align:left;margin-left:12.45pt;margin-top:10.65pt;width:24.75pt;height:239.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" fillcolor="#d8d8d8">
                <v:textbox style="layout-flow:vertical;mso-layout-flow-alt:bottom-to-top">
                  <w:txbxContent>
                    <w:p w:rsidR="001651FE" w:rsidRPr="00851C55" w:rsidRDefault="001651FE" w:rsidP="006B2552">
                      <w:pPr>
                        <w:jc w:val="center"/>
                        <w:rPr>
                          <w:sz w:val="20"/>
                        </w:rPr>
                      </w:pPr>
                      <w:r>
                        <w:rPr>
                          <w:sz w:val="20"/>
                        </w:rPr>
                        <w:t>1 день</w:t>
                      </w:r>
                    </w:p>
                  </w:txbxContent>
                </v:textbox>
              </v:rect>
            </w:pict>
          </mc:Fallback>
        </mc:AlternateContent>
      </w:r>
      <w:r>
        <w:rPr>
          <w:noProof/>
        </w:rPr>
        <mc:AlternateContent>
          <mc:Choice Requires="wps">
            <w:drawing>
              <wp:anchor distT="0" distB="0" distL="114300" distR="114300" simplePos="0" relativeHeight="251636736" behindDoc="0" locked="0" layoutInCell="1" allowOverlap="1">
                <wp:simplePos x="0" y="0"/>
                <wp:positionH relativeFrom="column">
                  <wp:posOffset>1975485</wp:posOffset>
                </wp:positionH>
                <wp:positionV relativeFrom="paragraph">
                  <wp:posOffset>140970</wp:posOffset>
                </wp:positionV>
                <wp:extent cx="3516630" cy="507365"/>
                <wp:effectExtent l="0" t="0" r="7620" b="6985"/>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507365"/>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28" style="position:absolute;left:0;text-align:left;margin-left:155.55pt;margin-top:11.1pt;width:276.9pt;height:39.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">
                <v:textbox>
                  <w:txbxContent>
                    <w:p w:rsidR="001651FE" w:rsidRPr="004D1B98" w:rsidRDefault="001651FE" w:rsidP="006B2552">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v:textbox>
              </v:rect>
            </w:pict>
          </mc:Fallback>
        </mc:AlternateContent>
      </w:r>
      <w:r>
        <w:rPr>
          <w:noProof/>
        </w:rPr>
        <mc:AlternateContent>
          <mc:Choice Requires="wps">
            <w:drawing>
              <wp:anchor distT="0" distB="0" distL="114300" distR="114300" simplePos="0" relativeHeight="251637760" behindDoc="0" locked="0" layoutInCell="1" allowOverlap="1">
                <wp:simplePos x="0" y="0"/>
                <wp:positionH relativeFrom="column">
                  <wp:posOffset>664845</wp:posOffset>
                </wp:positionH>
                <wp:positionV relativeFrom="paragraph">
                  <wp:posOffset>140970</wp:posOffset>
                </wp:positionV>
                <wp:extent cx="1154430" cy="297180"/>
                <wp:effectExtent l="0" t="0" r="7620" b="762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sidRPr="004D1B98">
                              <w:rPr>
                                <w:sz w:val="24"/>
                                <w:szCs w:val="24"/>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9" style="position:absolute;left:0;text-align:left;margin-left:52.35pt;margin-top:11.1pt;width:90.9pt;height:23.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C5AO4IUgIAAGEEAAAOAAAAAAAAAAAAAAAAAC4CAABkcnMvZTJvRG9jLnhtbFBLAQItABQA&#10;BgAIAAAAIQCAMGxz3gAAAAkBAAAPAAAAAAAAAAAAAAAAAKwEAABkcnMvZG93bnJldi54bWxQSwUG&#10;AAAAAAQABADzAAAAtwUAAAAA&#10;">
                <v:textbox>
                  <w:txbxContent>
                    <w:p w:rsidR="001651FE" w:rsidRPr="004D1B98" w:rsidRDefault="001651FE" w:rsidP="006B2552">
                      <w:pPr>
                        <w:jc w:val="center"/>
                        <w:rPr>
                          <w:sz w:val="24"/>
                          <w:szCs w:val="24"/>
                        </w:rPr>
                      </w:pPr>
                      <w:r w:rsidRPr="004D1B98">
                        <w:rPr>
                          <w:sz w:val="24"/>
                          <w:szCs w:val="24"/>
                        </w:rPr>
                        <w:t>Заявитель</w:t>
                      </w:r>
                    </w:p>
                  </w:txbxContent>
                </v:textbox>
              </v:rect>
            </w:pict>
          </mc:Fallback>
        </mc:AlternateContent>
      </w:r>
    </w:p>
    <w:p w:rsidR="006B2552" w:rsidRPr="00FD33CE" w:rsidRDefault="00FA4D98" w:rsidP="006B2552">
      <w:pPr>
        <w:widowControl w:val="0"/>
        <w:jc w:val="center"/>
        <w:rPr>
          <w:sz w:val="24"/>
          <w:szCs w:val="24"/>
        </w:rPr>
      </w:pPr>
      <w:r>
        <w:rPr>
          <w:noProof/>
        </w:rPr>
        <mc:AlternateContent>
          <mc:Choice Requires="wps">
            <w:drawing>
              <wp:anchor distT="0" distB="0" distL="114300" distR="114300" simplePos="0" relativeHeight="251638784" behindDoc="0" locked="0" layoutInCell="1" allowOverlap="1">
                <wp:simplePos x="0" y="0"/>
                <wp:positionH relativeFrom="column">
                  <wp:posOffset>6135370</wp:posOffset>
                </wp:positionH>
                <wp:positionV relativeFrom="paragraph">
                  <wp:posOffset>127635</wp:posOffset>
                </wp:positionV>
                <wp:extent cx="5080" cy="2295525"/>
                <wp:effectExtent l="0" t="0" r="13970" b="9525"/>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295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E8FA7" id="Прямая соединительная линия 57" o:spid="_x0000_s1026" style="position:absolute;flip:x;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"/>
            </w:pict>
          </mc:Fallback>
        </mc:AlternateContent>
      </w:r>
      <w:r>
        <w:rPr>
          <w:noProof/>
        </w:rPr>
        <mc:AlternateContent>
          <mc:Choice Requires="wps">
            <w:drawing>
              <wp:anchor distT="4294967295" distB="4294967295" distL="114300" distR="114300" simplePos="0" relativeHeight="251639808" behindDoc="0" locked="0" layoutInCell="1" allowOverlap="1">
                <wp:simplePos x="0" y="0"/>
                <wp:positionH relativeFrom="column">
                  <wp:posOffset>5439410</wp:posOffset>
                </wp:positionH>
                <wp:positionV relativeFrom="paragraph">
                  <wp:posOffset>133349</wp:posOffset>
                </wp:positionV>
                <wp:extent cx="695960" cy="0"/>
                <wp:effectExtent l="38100" t="76200" r="0" b="76200"/>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5336B" id="Прямая соединительная линия 56" o:spid="_x0000_s1026" style="position:absolute;flip:x y;z-index:251639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">
                <v:stroke endarrow="block"/>
              </v:line>
            </w:pict>
          </mc:Fallback>
        </mc:AlternateContent>
      </w:r>
    </w:p>
    <w:p w:rsidR="006B2552" w:rsidRPr="00FD33CE" w:rsidRDefault="00FA4D98" w:rsidP="006B2552">
      <w:pPr>
        <w:widowControl w:val="0"/>
        <w:jc w:val="center"/>
        <w:rPr>
          <w:sz w:val="24"/>
          <w:szCs w:val="24"/>
        </w:rPr>
      </w:pPr>
      <w:r>
        <w:rPr>
          <w:noProof/>
        </w:rPr>
        <mc:AlternateContent>
          <mc:Choice Requires="wps">
            <w:drawing>
              <wp:anchor distT="0" distB="0" distL="114299" distR="114299" simplePos="0" relativeHeight="251640832" behindDoc="0" locked="0" layoutInCell="1" allowOverlap="1">
                <wp:simplePos x="0" y="0"/>
                <wp:positionH relativeFrom="column">
                  <wp:posOffset>1253489</wp:posOffset>
                </wp:positionH>
                <wp:positionV relativeFrom="paragraph">
                  <wp:posOffset>87630</wp:posOffset>
                </wp:positionV>
                <wp:extent cx="0" cy="379095"/>
                <wp:effectExtent l="76200" t="0" r="76200" b="4000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C2779" id="Прямая соединительная линия 55" o:spid="_x0000_s1026" style="position:absolute;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J3Yg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">
                <v:stroke endarrow="block"/>
              </v:line>
            </w:pict>
          </mc:Fallback>
        </mc:AlternateContent>
      </w:r>
    </w:p>
    <w:p w:rsidR="006B2552" w:rsidRPr="00FD33CE" w:rsidRDefault="00FA4D98" w:rsidP="006B2552">
      <w:pPr>
        <w:jc w:val="right"/>
        <w:rPr>
          <w:b/>
          <w:color w:val="FF0000"/>
          <w:sz w:val="24"/>
          <w:szCs w:val="24"/>
        </w:rPr>
      </w:pPr>
      <w:r>
        <w:rPr>
          <w:noProof/>
        </w:rPr>
        <mc:AlternateContent>
          <mc:Choice Requires="wps">
            <w:drawing>
              <wp:anchor distT="0" distB="0" distL="114299" distR="114299" simplePos="0" relativeHeight="251641856" behindDoc="0" locked="0" layoutInCell="1" allowOverlap="1">
                <wp:simplePos x="0" y="0"/>
                <wp:positionH relativeFrom="column">
                  <wp:posOffset>3796664</wp:posOffset>
                </wp:positionH>
                <wp:positionV relativeFrom="paragraph">
                  <wp:posOffset>122555</wp:posOffset>
                </wp:positionV>
                <wp:extent cx="0" cy="168910"/>
                <wp:effectExtent l="76200" t="0" r="38100" b="40640"/>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64F2E" id="Прямая соединительная линия 54" o:spid="_x0000_s1026" style="position:absolute;z-index:251641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AJzJwnYwIAAHsEAAAOAAAAAAAAAAAAAAAAAC4CAABkcnMv&#10;ZTJvRG9jLnhtbFBLAQItABQABgAIAAAAIQC9W9393wAAAAkBAAAPAAAAAAAAAAAAAAAAAL0EAABk&#10;cnMvZG93bnJldi54bWxQSwUGAAAAAAQABADzAAAAyQUAAAAA&#10;">
                <v:stroke endarrow="block"/>
              </v:line>
            </w:pict>
          </mc:Fallback>
        </mc:AlternateContent>
      </w:r>
    </w:p>
    <w:p w:rsidR="006B2552" w:rsidRPr="00FD33CE" w:rsidRDefault="00FA4D98" w:rsidP="006B2552">
      <w:pPr>
        <w:jc w:val="right"/>
        <w:rPr>
          <w:b/>
          <w:color w:val="FF0000"/>
          <w:sz w:val="24"/>
          <w:szCs w:val="24"/>
        </w:rPr>
      </w:pPr>
      <w:r>
        <w:rPr>
          <w:noProof/>
        </w:rPr>
        <mc:AlternateContent>
          <mc:Choice Requires="wps">
            <w:drawing>
              <wp:anchor distT="0" distB="0" distL="114300" distR="114300" simplePos="0" relativeHeight="251642880" behindDoc="0" locked="0" layoutInCell="1" allowOverlap="1">
                <wp:simplePos x="0" y="0"/>
                <wp:positionH relativeFrom="column">
                  <wp:posOffset>628650</wp:posOffset>
                </wp:positionH>
                <wp:positionV relativeFrom="paragraph">
                  <wp:posOffset>116205</wp:posOffset>
                </wp:positionV>
                <wp:extent cx="4911090" cy="293370"/>
                <wp:effectExtent l="0" t="0" r="3810" b="0"/>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sidRPr="004D1B98">
                              <w:rPr>
                                <w:sz w:val="24"/>
                                <w:szCs w:val="24"/>
                              </w:rPr>
                              <w:t>Прием и первичная обработка заявления, 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30" style="position:absolute;left:0;text-align:left;margin-left:49.5pt;margin-top:9.15pt;width:386.7pt;height:23.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">
                <v:textbox>
                  <w:txbxContent>
                    <w:p w:rsidR="001651FE" w:rsidRPr="004D1B98" w:rsidRDefault="001651FE" w:rsidP="006B2552">
                      <w:pPr>
                        <w:jc w:val="center"/>
                        <w:rPr>
                          <w:sz w:val="24"/>
                          <w:szCs w:val="24"/>
                        </w:rPr>
                      </w:pPr>
                      <w:r w:rsidRPr="004D1B98">
                        <w:rPr>
                          <w:sz w:val="24"/>
                          <w:szCs w:val="24"/>
                        </w:rPr>
                        <w:t>Прием и первичная обработка заявления, поступившего посредством:</w:t>
                      </w:r>
                    </w:p>
                  </w:txbxContent>
                </v:textbox>
              </v:rect>
            </w:pict>
          </mc:Fallback>
        </mc:AlternateContent>
      </w:r>
    </w:p>
    <w:p w:rsidR="006B2552" w:rsidRPr="00FD33CE" w:rsidRDefault="006B2552" w:rsidP="006B2552">
      <w:pPr>
        <w:jc w:val="right"/>
        <w:rPr>
          <w:b/>
          <w:color w:val="FF0000"/>
          <w:spacing w:val="-6"/>
          <w:sz w:val="24"/>
          <w:szCs w:val="24"/>
        </w:rPr>
      </w:pPr>
    </w:p>
    <w:p w:rsidR="006B2552" w:rsidRPr="00FD33CE" w:rsidRDefault="00FA4D98" w:rsidP="006B2552">
      <w:pPr>
        <w:jc w:val="right"/>
        <w:rPr>
          <w:b/>
          <w:color w:val="FF0000"/>
          <w:spacing w:val="-6"/>
          <w:sz w:val="24"/>
          <w:szCs w:val="24"/>
        </w:rPr>
      </w:pPr>
      <w:r>
        <w:rPr>
          <w:noProof/>
        </w:rPr>
        <mc:AlternateContent>
          <mc:Choice Requires="wps">
            <w:drawing>
              <wp:anchor distT="0" distB="0" distL="114299" distR="114299" simplePos="0" relativeHeight="251643904" behindDoc="0" locked="0" layoutInCell="1" allowOverlap="1">
                <wp:simplePos x="0" y="0"/>
                <wp:positionH relativeFrom="column">
                  <wp:posOffset>3101339</wp:posOffset>
                </wp:positionH>
                <wp:positionV relativeFrom="paragraph">
                  <wp:posOffset>57150</wp:posOffset>
                </wp:positionV>
                <wp:extent cx="0" cy="175260"/>
                <wp:effectExtent l="0" t="0" r="19050" b="1524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9C977" id="Прямая соединительная линия 52" o:spid="_x0000_s1026" style="position:absolute;flip:x;z-index:251643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4.2pt,4.5pt" to="244.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"/>
            </w:pict>
          </mc:Fallback>
        </mc:AlternateContent>
      </w:r>
      <w:r>
        <w:rPr>
          <w:noProof/>
        </w:rPr>
        <mc:AlternateContent>
          <mc:Choice Requires="wps">
            <w:drawing>
              <wp:anchor distT="0" distB="0" distL="114299" distR="114299" simplePos="0" relativeHeight="251644928" behindDoc="0" locked="0" layoutInCell="1" allowOverlap="1">
                <wp:simplePos x="0" y="0"/>
                <wp:positionH relativeFrom="column">
                  <wp:posOffset>4920614</wp:posOffset>
                </wp:positionH>
                <wp:positionV relativeFrom="paragraph">
                  <wp:posOffset>68580</wp:posOffset>
                </wp:positionV>
                <wp:extent cx="0" cy="182880"/>
                <wp:effectExtent l="0" t="0" r="19050" b="762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9B5FF" id="Прямая соединительная линия 50" o:spid="_x0000_s1026" style="position:absolute;flip:x;z-index:251644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"/>
            </w:pict>
          </mc:Fallback>
        </mc:AlternateContent>
      </w:r>
      <w:r>
        <w:rPr>
          <w:noProof/>
        </w:rPr>
        <mc:AlternateContent>
          <mc:Choice Requires="wps">
            <w:drawing>
              <wp:anchor distT="0" distB="0" distL="114299" distR="114299" simplePos="0" relativeHeight="251645952" behindDoc="0" locked="0" layoutInCell="1" allowOverlap="1">
                <wp:simplePos x="0" y="0"/>
                <wp:positionH relativeFrom="column">
                  <wp:posOffset>2167889</wp:posOffset>
                </wp:positionH>
                <wp:positionV relativeFrom="paragraph">
                  <wp:posOffset>59055</wp:posOffset>
                </wp:positionV>
                <wp:extent cx="0" cy="548640"/>
                <wp:effectExtent l="0" t="0" r="19050" b="3810"/>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D3B99" id="Прямая соединительная линия 49" o:spid="_x0000_s1026" style="position:absolute;z-index:2516459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"/>
            </w:pict>
          </mc:Fallback>
        </mc:AlternateContent>
      </w:r>
      <w:r>
        <w:rPr>
          <w:noProof/>
        </w:rPr>
        <mc:AlternateContent>
          <mc:Choice Requires="wps">
            <w:drawing>
              <wp:anchor distT="0" distB="0" distL="114299" distR="114299" simplePos="0" relativeHeight="251646976" behindDoc="0" locked="0" layoutInCell="1" allowOverlap="1">
                <wp:simplePos x="0" y="0"/>
                <wp:positionH relativeFrom="column">
                  <wp:posOffset>996314</wp:posOffset>
                </wp:positionH>
                <wp:positionV relativeFrom="paragraph">
                  <wp:posOffset>59055</wp:posOffset>
                </wp:positionV>
                <wp:extent cx="0" cy="173355"/>
                <wp:effectExtent l="0" t="0" r="19050" b="1714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D24ED5" id="Прямая соединительная линия 48" o:spid="_x0000_s1026" style="position:absolute;flip:x;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"/>
            </w:pict>
          </mc:Fallback>
        </mc:AlternateContent>
      </w:r>
      <w:r>
        <w:rPr>
          <w:noProof/>
        </w:rPr>
        <mc:AlternateContent>
          <mc:Choice Requires="wps">
            <w:drawing>
              <wp:anchor distT="0" distB="0" distL="114299" distR="114299" simplePos="0" relativeHeight="251648000" behindDoc="0" locked="0" layoutInCell="1" allowOverlap="1">
                <wp:simplePos x="0" y="0"/>
                <wp:positionH relativeFrom="column">
                  <wp:posOffset>1729739</wp:posOffset>
                </wp:positionH>
                <wp:positionV relativeFrom="paragraph">
                  <wp:posOffset>59055</wp:posOffset>
                </wp:positionV>
                <wp:extent cx="0" cy="173355"/>
                <wp:effectExtent l="0" t="0" r="19050" b="17145"/>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1209C" id="Прямая соединительная линия 47" o:spid="_x0000_s1026" style="position:absolute;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DyzP&#10;l00CAABZBAAADgAAAAAAAAAAAAAAAAAuAgAAZHJzL2Uyb0RvYy54bWxQSwECLQAUAAYACAAAACEA&#10;hAa9odsAAAAIAQAADwAAAAAAAAAAAAAAAACnBAAAZHJzL2Rvd25yZXYueG1sUEsFBgAAAAAEAAQA&#10;8wAAAK8FAAAAAA==&#10;"/>
            </w:pict>
          </mc:Fallback>
        </mc:AlternateContent>
      </w:r>
    </w:p>
    <w:p w:rsidR="006B2552" w:rsidRPr="00FD33CE" w:rsidRDefault="00FA4D98" w:rsidP="006B2552">
      <w:pPr>
        <w:jc w:val="right"/>
        <w:rPr>
          <w:b/>
          <w:color w:val="FF0000"/>
          <w:spacing w:val="-6"/>
          <w:sz w:val="24"/>
          <w:szCs w:val="24"/>
        </w:rPr>
      </w:pPr>
      <w:r>
        <w:rPr>
          <w:noProof/>
        </w:rPr>
        <mc:AlternateContent>
          <mc:Choice Requires="wps">
            <w:drawing>
              <wp:anchor distT="0" distB="0" distL="114300" distR="114300" simplePos="0" relativeHeight="251649024" behindDoc="0" locked="0" layoutInCell="1" allowOverlap="1">
                <wp:simplePos x="0" y="0"/>
                <wp:positionH relativeFrom="column">
                  <wp:posOffset>4191000</wp:posOffset>
                </wp:positionH>
                <wp:positionV relativeFrom="paragraph">
                  <wp:posOffset>76200</wp:posOffset>
                </wp:positionV>
                <wp:extent cx="1461135" cy="476250"/>
                <wp:effectExtent l="0" t="0" r="5715" b="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1135" cy="476250"/>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Pr>
                                <w:sz w:val="24"/>
                                <w:szCs w:val="24"/>
                              </w:rPr>
                              <w:t>ЕПГУ</w:t>
                            </w:r>
                            <w:r w:rsidRPr="004D1B98">
                              <w:rPr>
                                <w:sz w:val="24"/>
                                <w:szCs w:val="24"/>
                              </w:rPr>
                              <w:t>, РПГУ, инфоматов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31" style="position:absolute;left:0;text-align:left;margin-left:330pt;margin-top:6pt;width:115.05pt;height:3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">
                <v:textbox>
                  <w:txbxContent>
                    <w:p w:rsidR="001651FE" w:rsidRPr="004D1B98" w:rsidRDefault="001651FE" w:rsidP="006B2552">
                      <w:pPr>
                        <w:jc w:val="center"/>
                        <w:rPr>
                          <w:sz w:val="24"/>
                          <w:szCs w:val="24"/>
                        </w:rPr>
                      </w:pPr>
                      <w:r>
                        <w:rPr>
                          <w:sz w:val="24"/>
                          <w:szCs w:val="24"/>
                        </w:rPr>
                        <w:t>ЕПГУ</w:t>
                      </w:r>
                      <w:r w:rsidRPr="004D1B98">
                        <w:rPr>
                          <w:sz w:val="24"/>
                          <w:szCs w:val="24"/>
                        </w:rPr>
                        <w:t>, РПГУ, инфоматов</w:t>
                      </w:r>
                    </w:p>
                  </w:txbxContent>
                </v:textbox>
              </v:rect>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2423160</wp:posOffset>
                </wp:positionH>
                <wp:positionV relativeFrom="paragraph">
                  <wp:posOffset>76200</wp:posOffset>
                </wp:positionV>
                <wp:extent cx="1543050" cy="426720"/>
                <wp:effectExtent l="0" t="0" r="0" b="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426720"/>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sidRPr="004D1B98">
                              <w:rPr>
                                <w:sz w:val="24"/>
                                <w:szCs w:val="24"/>
                              </w:rPr>
                              <w:t>электрон-ной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32" style="position:absolute;left:0;text-align:left;margin-left:190.8pt;margin-top:6pt;width:121.5pt;height:3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">
                <v:textbox>
                  <w:txbxContent>
                    <w:p w:rsidR="001651FE" w:rsidRPr="004D1B98" w:rsidRDefault="001651FE" w:rsidP="006B2552">
                      <w:pPr>
                        <w:jc w:val="center"/>
                        <w:rPr>
                          <w:sz w:val="24"/>
                          <w:szCs w:val="24"/>
                        </w:rPr>
                      </w:pPr>
                      <w:r w:rsidRPr="004D1B98">
                        <w:rPr>
                          <w:sz w:val="24"/>
                          <w:szCs w:val="24"/>
                        </w:rPr>
                        <w:t>электрон-ной почты</w:t>
                      </w:r>
                    </w:p>
                  </w:txbxContent>
                </v:textbox>
              </v:rect>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1421765</wp:posOffset>
                </wp:positionH>
                <wp:positionV relativeFrom="paragraph">
                  <wp:posOffset>57150</wp:posOffset>
                </wp:positionV>
                <wp:extent cx="629920" cy="293370"/>
                <wp:effectExtent l="0" t="0" r="0" b="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sidRPr="004D1B98">
                              <w:rPr>
                                <w:sz w:val="24"/>
                                <w:szCs w:val="24"/>
                              </w:rP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3" style="position:absolute;left:0;text-align:left;margin-left:111.95pt;margin-top:4.5pt;width:49.6pt;height:23.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erz0iFECAABgBAAADgAAAAAAAAAAAAAAAAAuAgAAZHJzL2Uyb0RvYy54bWxQSwECLQAUAAYA&#10;CAAAACEAiQ2yqd0AAAAIAQAADwAAAAAAAAAAAAAAAACrBAAAZHJzL2Rvd25yZXYueG1sUEsFBgAA&#10;AAAEAAQA8wAAALUFAAAAAA==&#10;">
                <v:textbox>
                  <w:txbxContent>
                    <w:p w:rsidR="001651FE" w:rsidRPr="004D1B98" w:rsidRDefault="001651FE" w:rsidP="006B2552">
                      <w:pPr>
                        <w:jc w:val="center"/>
                        <w:rPr>
                          <w:sz w:val="24"/>
                          <w:szCs w:val="24"/>
                        </w:rPr>
                      </w:pPr>
                      <w:r w:rsidRPr="004D1B98">
                        <w:rPr>
                          <w:sz w:val="24"/>
                          <w:szCs w:val="24"/>
                        </w:rPr>
                        <w:t>почты</w:t>
                      </w:r>
                    </w:p>
                  </w:txbxContent>
                </v:textbox>
              </v:rect>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664845</wp:posOffset>
                </wp:positionH>
                <wp:positionV relativeFrom="paragraph">
                  <wp:posOffset>57150</wp:posOffset>
                </wp:positionV>
                <wp:extent cx="680720" cy="769620"/>
                <wp:effectExtent l="0" t="0" r="5080" b="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769620"/>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sidRPr="004D1B98">
                              <w:rPr>
                                <w:sz w:val="24"/>
                                <w:szCs w:val="24"/>
                              </w:rP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4" style="position:absolute;left:0;text-align:left;margin-left:52.35pt;margin-top:4.5pt;width:53.6pt;height:6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">
                <v:textbox>
                  <w:txbxContent>
                    <w:p w:rsidR="001651FE" w:rsidRPr="004D1B98" w:rsidRDefault="001651FE" w:rsidP="006B2552">
                      <w:pPr>
                        <w:jc w:val="center"/>
                        <w:rPr>
                          <w:sz w:val="24"/>
                          <w:szCs w:val="24"/>
                        </w:rPr>
                      </w:pPr>
                      <w:r w:rsidRPr="004D1B98">
                        <w:rPr>
                          <w:sz w:val="24"/>
                          <w:szCs w:val="24"/>
                        </w:rPr>
                        <w:t>личной явки гражданина</w:t>
                      </w:r>
                    </w:p>
                  </w:txbxContent>
                </v:textbox>
              </v:rect>
            </w:pict>
          </mc:Fallback>
        </mc:AlternateContent>
      </w:r>
    </w:p>
    <w:p w:rsidR="006B2552" w:rsidRPr="00FD33CE" w:rsidRDefault="00FA4D98" w:rsidP="006B2552">
      <w:pPr>
        <w:jc w:val="right"/>
        <w:rPr>
          <w:b/>
          <w:color w:val="FF0000"/>
          <w:spacing w:val="-6"/>
          <w:sz w:val="24"/>
          <w:szCs w:val="24"/>
        </w:rPr>
      </w:pPr>
      <w:r>
        <w:rPr>
          <w:noProof/>
        </w:rPr>
        <mc:AlternateContent>
          <mc:Choice Requires="wps">
            <w:drawing>
              <wp:anchor distT="0" distB="0" distL="114299" distR="114299" simplePos="0" relativeHeight="251653120" behindDoc="0" locked="0" layoutInCell="1" allowOverlap="1">
                <wp:simplePos x="0" y="0"/>
                <wp:positionH relativeFrom="column">
                  <wp:posOffset>1539239</wp:posOffset>
                </wp:positionH>
                <wp:positionV relativeFrom="paragraph">
                  <wp:posOffset>162560</wp:posOffset>
                </wp:positionV>
                <wp:extent cx="0" cy="927735"/>
                <wp:effectExtent l="76200" t="0" r="57150" b="4381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EFCBC" id="Прямая соединительная линия 41" o:spid="_x0000_s1026" style="position:absolute;z-index:2516531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">
                <v:stroke endarrow="block"/>
              </v:line>
            </w:pict>
          </mc:Fallback>
        </mc:AlternateContent>
      </w:r>
    </w:p>
    <w:p w:rsidR="006B2552" w:rsidRPr="00FD33CE" w:rsidRDefault="00FA4D98" w:rsidP="006B2552">
      <w:pPr>
        <w:jc w:val="right"/>
        <w:rPr>
          <w:b/>
          <w:color w:val="FF0000"/>
          <w:spacing w:val="-6"/>
          <w:sz w:val="24"/>
          <w:szCs w:val="24"/>
        </w:rPr>
      </w:pPr>
      <w:r>
        <w:rPr>
          <w:noProof/>
        </w:rPr>
        <mc:AlternateContent>
          <mc:Choice Requires="wps">
            <w:drawing>
              <wp:anchor distT="0" distB="0" distL="114299" distR="114299" simplePos="0" relativeHeight="251654144" behindDoc="0" locked="0" layoutInCell="1" allowOverlap="1">
                <wp:simplePos x="0" y="0"/>
                <wp:positionH relativeFrom="column">
                  <wp:posOffset>3101339</wp:posOffset>
                </wp:positionH>
                <wp:positionV relativeFrom="paragraph">
                  <wp:posOffset>140970</wp:posOffset>
                </wp:positionV>
                <wp:extent cx="0" cy="293370"/>
                <wp:effectExtent l="76200" t="0" r="38100" b="3048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D66A8" id="Прямая соединительная линия 40" o:spid="_x0000_s1026" style="position:absolute;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4.2pt,11.1pt" to="244.2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">
                <v:stroke endarrow="block"/>
              </v:lin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1612265</wp:posOffset>
                </wp:positionH>
                <wp:positionV relativeFrom="paragraph">
                  <wp:posOffset>81915</wp:posOffset>
                </wp:positionV>
                <wp:extent cx="746125" cy="293370"/>
                <wp:effectExtent l="0" t="0" r="0" b="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sidRPr="004D1B98">
                              <w:rPr>
                                <w:sz w:val="24"/>
                                <w:szCs w:val="24"/>
                              </w:rP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5" style="position:absolute;left:0;text-align:left;margin-left:126.95pt;margin-top:6.45pt;width:58.75pt;height:23.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">
                <v:textbox>
                  <w:txbxContent>
                    <w:p w:rsidR="001651FE" w:rsidRPr="004D1B98" w:rsidRDefault="001651FE" w:rsidP="006B2552">
                      <w:pPr>
                        <w:jc w:val="center"/>
                        <w:rPr>
                          <w:sz w:val="24"/>
                          <w:szCs w:val="24"/>
                        </w:rPr>
                      </w:pPr>
                      <w:r w:rsidRPr="004D1B98">
                        <w:rPr>
                          <w:sz w:val="24"/>
                          <w:szCs w:val="24"/>
                        </w:rPr>
                        <w:t>курьера</w:t>
                      </w:r>
                    </w:p>
                  </w:txbxContent>
                </v:textbox>
              </v:rect>
            </w:pict>
          </mc:Fallback>
        </mc:AlternateContent>
      </w:r>
    </w:p>
    <w:p w:rsidR="006B2552" w:rsidRPr="00FD33CE" w:rsidRDefault="00FA4D98" w:rsidP="006B2552">
      <w:pPr>
        <w:jc w:val="right"/>
        <w:rPr>
          <w:b/>
          <w:color w:val="FF0000"/>
          <w:spacing w:val="-6"/>
          <w:sz w:val="24"/>
          <w:szCs w:val="24"/>
        </w:rPr>
      </w:pPr>
      <w:r>
        <w:rPr>
          <w:noProof/>
        </w:rPr>
        <mc:AlternateContent>
          <mc:Choice Requires="wps">
            <w:drawing>
              <wp:anchor distT="0" distB="0" distL="114300" distR="114300" simplePos="0" relativeHeight="251656192" behindDoc="0" locked="0" layoutInCell="1" allowOverlap="1">
                <wp:simplePos x="0" y="0"/>
                <wp:positionH relativeFrom="column">
                  <wp:posOffset>3794760</wp:posOffset>
                </wp:positionH>
                <wp:positionV relativeFrom="paragraph">
                  <wp:posOffset>36830</wp:posOffset>
                </wp:positionV>
                <wp:extent cx="424815" cy="228600"/>
                <wp:effectExtent l="38100" t="0" r="13335" b="3810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481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70891" id="Прямая соединительная линия 38"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8pt,2.9pt" to="332.2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">
                <v:stroke endarrow="block"/>
              </v:lin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3886200</wp:posOffset>
                </wp:positionH>
                <wp:positionV relativeFrom="paragraph">
                  <wp:posOffset>27305</wp:posOffset>
                </wp:positionV>
                <wp:extent cx="1522730" cy="398780"/>
                <wp:effectExtent l="38100" t="0" r="1270" b="5842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273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62735" id="Прямая соединительная линия 37"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15pt" to="425.9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">
                <v:stroke endarrow="block"/>
              </v:line>
            </w:pict>
          </mc:Fallback>
        </mc:AlternateContent>
      </w:r>
    </w:p>
    <w:p w:rsidR="006B2552" w:rsidRPr="00FD33CE" w:rsidRDefault="00FA4D98" w:rsidP="006B2552">
      <w:pPr>
        <w:jc w:val="right"/>
        <w:rPr>
          <w:b/>
          <w:color w:val="FF0000"/>
          <w:spacing w:val="-6"/>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2442210</wp:posOffset>
                </wp:positionH>
                <wp:positionV relativeFrom="paragraph">
                  <wp:posOffset>90170</wp:posOffset>
                </wp:positionV>
                <wp:extent cx="1443990" cy="293370"/>
                <wp:effectExtent l="0" t="0" r="3810" b="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990" cy="293370"/>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sidRPr="004D1B98">
                              <w:rPr>
                                <w:sz w:val="24"/>
                                <w:szCs w:val="24"/>
                              </w:rP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6" style="position:absolute;left:0;text-align:left;margin-left:192.3pt;margin-top:7.1pt;width:113.7pt;height:2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">
                <v:textbox>
                  <w:txbxContent>
                    <w:p w:rsidR="001651FE" w:rsidRPr="004D1B98" w:rsidRDefault="001651FE" w:rsidP="006B2552">
                      <w:pPr>
                        <w:jc w:val="center"/>
                        <w:rPr>
                          <w:sz w:val="24"/>
                          <w:szCs w:val="24"/>
                        </w:rPr>
                      </w:pPr>
                      <w:r w:rsidRPr="004D1B98">
                        <w:rPr>
                          <w:sz w:val="24"/>
                          <w:szCs w:val="24"/>
                        </w:rPr>
                        <w:t>Распечатка</w:t>
                      </w:r>
                    </w:p>
                  </w:txbxContent>
                </v:textbox>
              </v:rect>
            </w:pict>
          </mc:Fallback>
        </mc:AlternateContent>
      </w:r>
      <w:r>
        <w:rPr>
          <w:noProof/>
        </w:rPr>
        <mc:AlternateContent>
          <mc:Choice Requires="wps">
            <w:drawing>
              <wp:anchor distT="0" distB="0" distL="114299" distR="114299" simplePos="0" relativeHeight="251659264" behindDoc="0" locked="0" layoutInCell="1" allowOverlap="1">
                <wp:simplePos x="0" y="0"/>
                <wp:positionH relativeFrom="column">
                  <wp:posOffset>996314</wp:posOffset>
                </wp:positionH>
                <wp:positionV relativeFrom="paragraph">
                  <wp:posOffset>109855</wp:posOffset>
                </wp:positionV>
                <wp:extent cx="0" cy="454660"/>
                <wp:effectExtent l="76200" t="0" r="38100" b="4064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B8CA6" id="Прямая соединительная линия 36"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JsUYwIAAHsEAAAOAAAAZHJzL2Uyb0RvYy54bWysVM2O0zAQviPxDpbvbZpuWna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">
                <v:stroke endarrow="block"/>
              </v:line>
            </w:pict>
          </mc:Fallback>
        </mc:AlternateContent>
      </w:r>
      <w:r>
        <w:rPr>
          <w:noProof/>
        </w:rPr>
        <mc:AlternateContent>
          <mc:Choice Requires="wps">
            <w:drawing>
              <wp:anchor distT="0" distB="0" distL="114299" distR="114299" simplePos="0" relativeHeight="251660288" behindDoc="0" locked="0" layoutInCell="1" allowOverlap="1">
                <wp:simplePos x="0" y="0"/>
                <wp:positionH relativeFrom="column">
                  <wp:posOffset>2167889</wp:posOffset>
                </wp:positionH>
                <wp:positionV relativeFrom="paragraph">
                  <wp:posOffset>60325</wp:posOffset>
                </wp:positionV>
                <wp:extent cx="0" cy="504190"/>
                <wp:effectExtent l="76200" t="0" r="38100" b="2921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F38F5" id="Прямая соединительная линия 35"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4N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ElVbg1jAgAAewQAAA4AAAAAAAAAAAAAAAAALgIAAGRycy9l&#10;Mm9Eb2MueG1sUEsBAi0AFAAGAAgAAAAhAK6Qm+veAAAACAEAAA8AAAAAAAAAAAAAAAAAvQQAAGRy&#10;cy9kb3ducmV2LnhtbFBLBQYAAAAABAAEAPMAAADIBQAAAAA=&#10;">
                <v:stroke endarrow="block"/>
              </v:line>
            </w:pict>
          </mc:Fallback>
        </mc:AlternateContent>
      </w:r>
    </w:p>
    <w:p w:rsidR="006B2552" w:rsidRPr="00FD33CE" w:rsidRDefault="006B2552" w:rsidP="006B2552">
      <w:pPr>
        <w:jc w:val="right"/>
        <w:rPr>
          <w:b/>
          <w:color w:val="FF0000"/>
          <w:spacing w:val="-6"/>
          <w:sz w:val="24"/>
          <w:szCs w:val="24"/>
        </w:rPr>
      </w:pPr>
    </w:p>
    <w:p w:rsidR="006B2552" w:rsidRPr="00FD33CE" w:rsidRDefault="00FA4D98" w:rsidP="006B2552">
      <w:pPr>
        <w:jc w:val="right"/>
        <w:rPr>
          <w:b/>
          <w:color w:val="FF0000"/>
          <w:spacing w:val="-6"/>
          <w:sz w:val="24"/>
          <w:szCs w:val="24"/>
        </w:rPr>
      </w:pPr>
      <w:r>
        <w:rPr>
          <w:noProof/>
        </w:rPr>
        <mc:AlternateContent>
          <mc:Choice Requires="wps">
            <w:drawing>
              <wp:anchor distT="0" distB="0" distL="114299" distR="114299" simplePos="0" relativeHeight="251661312" behindDoc="0" locked="0" layoutInCell="1" allowOverlap="1">
                <wp:simplePos x="0" y="0"/>
                <wp:positionH relativeFrom="column">
                  <wp:posOffset>3101339</wp:posOffset>
                </wp:positionH>
                <wp:positionV relativeFrom="paragraph">
                  <wp:posOffset>27305</wp:posOffset>
                </wp:positionV>
                <wp:extent cx="0" cy="156845"/>
                <wp:effectExtent l="76200" t="0" r="38100" b="3365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DF9EF" id="Прямая соединительная линия 33"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4.2pt,2.15pt" to="244.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">
                <v:stroke endarrow="block"/>
              </v:line>
            </w:pict>
          </mc:Fallback>
        </mc:AlternateContent>
      </w:r>
    </w:p>
    <w:p w:rsidR="006B2552" w:rsidRPr="00FD33CE" w:rsidRDefault="00FA4D98" w:rsidP="006B2552">
      <w:pPr>
        <w:jc w:val="right"/>
        <w:rPr>
          <w:b/>
          <w:color w:val="FF0000"/>
          <w:spacing w:val="-6"/>
          <w:sz w:val="24"/>
          <w:szCs w:val="24"/>
        </w:rPr>
      </w:pPr>
      <w:r>
        <w:rPr>
          <w:noProof/>
        </w:rPr>
        <mc:AlternateContent>
          <mc:Choice Requires="wps">
            <w:drawing>
              <wp:anchor distT="0" distB="0" distL="114300" distR="114300" simplePos="0" relativeHeight="251662336" behindDoc="0" locked="0" layoutInCell="1" allowOverlap="1">
                <wp:simplePos x="0" y="0"/>
                <wp:positionH relativeFrom="column">
                  <wp:posOffset>664845</wp:posOffset>
                </wp:positionH>
                <wp:positionV relativeFrom="paragraph">
                  <wp:posOffset>36830</wp:posOffset>
                </wp:positionV>
                <wp:extent cx="5053965" cy="531495"/>
                <wp:effectExtent l="0" t="0" r="0" b="190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531495"/>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7" style="position:absolute;left:0;text-align:left;margin-left:52.35pt;margin-top:2.9pt;width:397.95pt;height:41.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">
                <v:textbox>
                  <w:txbxContent>
                    <w:p w:rsidR="001651FE" w:rsidRPr="004D1B98" w:rsidRDefault="001651FE" w:rsidP="006B2552">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v:textbox>
              </v:rect>
            </w:pict>
          </mc:Fallback>
        </mc:AlternateContent>
      </w: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5718810</wp:posOffset>
                </wp:positionH>
                <wp:positionV relativeFrom="paragraph">
                  <wp:posOffset>145414</wp:posOffset>
                </wp:positionV>
                <wp:extent cx="416560" cy="0"/>
                <wp:effectExtent l="0" t="0" r="0" b="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8680E" id="Прямая соединительная линия 3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"/>
            </w:pict>
          </mc:Fallback>
        </mc:AlternateContent>
      </w:r>
    </w:p>
    <w:p w:rsidR="006B2552" w:rsidRPr="00FD33CE" w:rsidRDefault="006B2552" w:rsidP="006B2552">
      <w:pPr>
        <w:jc w:val="right"/>
        <w:rPr>
          <w:b/>
          <w:color w:val="FF0000"/>
          <w:spacing w:val="-6"/>
          <w:sz w:val="24"/>
          <w:szCs w:val="24"/>
        </w:rPr>
      </w:pPr>
    </w:p>
    <w:p w:rsidR="006B2552" w:rsidRPr="00FD33CE" w:rsidRDefault="006B2552" w:rsidP="006B2552">
      <w:pPr>
        <w:jc w:val="right"/>
        <w:rPr>
          <w:b/>
          <w:color w:val="FF0000"/>
          <w:spacing w:val="-6"/>
          <w:sz w:val="24"/>
          <w:szCs w:val="24"/>
        </w:rPr>
      </w:pPr>
    </w:p>
    <w:p w:rsidR="006B2552" w:rsidRPr="00FD33CE" w:rsidRDefault="00FA4D98" w:rsidP="006B2552">
      <w:pPr>
        <w:jc w:val="right"/>
        <w:rPr>
          <w:b/>
          <w:color w:val="FF0000"/>
          <w:spacing w:val="-6"/>
          <w:sz w:val="24"/>
          <w:szCs w:val="24"/>
        </w:rPr>
      </w:pPr>
      <w:r>
        <w:rPr>
          <w:noProof/>
        </w:rPr>
        <mc:AlternateContent>
          <mc:Choice Requires="wps">
            <w:drawing>
              <wp:anchor distT="0" distB="0" distL="114299" distR="114299" simplePos="0" relativeHeight="251664384" behindDoc="0" locked="0" layoutInCell="1" allowOverlap="1">
                <wp:simplePos x="0" y="0"/>
                <wp:positionH relativeFrom="column">
                  <wp:posOffset>3122294</wp:posOffset>
                </wp:positionH>
                <wp:positionV relativeFrom="paragraph">
                  <wp:posOffset>46355</wp:posOffset>
                </wp:positionV>
                <wp:extent cx="0" cy="314960"/>
                <wp:effectExtent l="76200" t="0" r="57150" b="4699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A84B8" id="Прямая соединительная линия 30"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5.85pt,3.65pt" to="245.8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">
                <v:stroke endarrow="block"/>
              </v:line>
            </w:pict>
          </mc:Fallback>
        </mc:AlternateContent>
      </w:r>
    </w:p>
    <w:p w:rsidR="006B2552" w:rsidRPr="00FD33CE" w:rsidRDefault="006B2552" w:rsidP="006B2552">
      <w:pPr>
        <w:jc w:val="right"/>
        <w:rPr>
          <w:b/>
          <w:color w:val="FF0000"/>
          <w:spacing w:val="-6"/>
          <w:sz w:val="24"/>
          <w:szCs w:val="24"/>
        </w:rPr>
      </w:pPr>
    </w:p>
    <w:p w:rsidR="006B2552" w:rsidRPr="00FD33CE" w:rsidRDefault="00FA4D98" w:rsidP="006B2552">
      <w:pPr>
        <w:jc w:val="right"/>
        <w:rPr>
          <w:b/>
          <w:color w:val="FF0000"/>
          <w:spacing w:val="-6"/>
          <w:sz w:val="24"/>
          <w:szCs w:val="24"/>
        </w:rPr>
      </w:pPr>
      <w:r>
        <w:rPr>
          <w:noProof/>
        </w:rPr>
        <mc:AlternateContent>
          <mc:Choice Requires="wps">
            <w:drawing>
              <wp:anchor distT="0" distB="0" distL="114300" distR="114300" simplePos="0" relativeHeight="251665408" behindDoc="0" locked="0" layoutInCell="1" allowOverlap="1">
                <wp:simplePos x="0" y="0"/>
                <wp:positionH relativeFrom="column">
                  <wp:posOffset>701040</wp:posOffset>
                </wp:positionH>
                <wp:positionV relativeFrom="paragraph">
                  <wp:posOffset>6350</wp:posOffset>
                </wp:positionV>
                <wp:extent cx="5059045" cy="504825"/>
                <wp:effectExtent l="0" t="0" r="8255" b="952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504825"/>
                        </a:xfrm>
                        <a:prstGeom prst="rect">
                          <a:avLst/>
                        </a:prstGeom>
                        <a:solidFill>
                          <a:srgbClr val="FFFFFF"/>
                        </a:solidFill>
                        <a:ln w="9525">
                          <a:solidFill>
                            <a:srgbClr val="000000"/>
                          </a:solidFill>
                          <a:miter lim="800000"/>
                          <a:headEnd/>
                          <a:tailEnd/>
                        </a:ln>
                      </wps:spPr>
                      <wps:txbx>
                        <w:txbxContent>
                          <w:p w:rsidR="001651FE" w:rsidRPr="004D1B98" w:rsidRDefault="001651FE" w:rsidP="006B2552">
                            <w:pPr>
                              <w:jc w:val="center"/>
                              <w:rPr>
                                <w:sz w:val="24"/>
                                <w:szCs w:val="24"/>
                              </w:rPr>
                            </w:pPr>
                            <w:bookmarkStart w:id="39" w:name="_Hlk14269014"/>
                            <w:bookmarkStart w:id="40" w:name="_Hlk14269015"/>
                            <w:bookmarkStart w:id="41" w:name="_Hlk14269016"/>
                            <w:bookmarkStart w:id="42" w:name="_Hlk14269017"/>
                            <w:r>
                              <w:rPr>
                                <w:sz w:val="24"/>
                                <w:szCs w:val="24"/>
                              </w:rPr>
                              <w:t>П</w:t>
                            </w:r>
                            <w:r w:rsidRPr="00F255CC">
                              <w:rPr>
                                <w:sz w:val="24"/>
                                <w:szCs w:val="24"/>
                              </w:rPr>
                              <w:t>риём заявления и документов, необходимых для предоставления муниципальной услуги, их первичная проверка и регистрация</w:t>
                            </w:r>
                            <w:bookmarkEnd w:id="39"/>
                            <w:bookmarkEnd w:id="40"/>
                            <w:bookmarkEnd w:id="41"/>
                            <w:bookmarkEnd w:id="4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8" style="position:absolute;left:0;text-align:left;margin-left:55.2pt;margin-top:.5pt;width:398.35pt;height:3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">
                <v:textbox>
                  <w:txbxContent>
                    <w:p w:rsidR="001651FE" w:rsidRPr="004D1B98" w:rsidRDefault="001651FE" w:rsidP="006B2552">
                      <w:pPr>
                        <w:jc w:val="center"/>
                        <w:rPr>
                          <w:sz w:val="24"/>
                          <w:szCs w:val="24"/>
                        </w:rPr>
                      </w:pPr>
                      <w:bookmarkStart w:id="43" w:name="_Hlk14269014"/>
                      <w:bookmarkStart w:id="44" w:name="_Hlk14269015"/>
                      <w:bookmarkStart w:id="45" w:name="_Hlk14269016"/>
                      <w:bookmarkStart w:id="46" w:name="_Hlk14269017"/>
                      <w:r>
                        <w:rPr>
                          <w:sz w:val="24"/>
                          <w:szCs w:val="24"/>
                        </w:rPr>
                        <w:t>П</w:t>
                      </w:r>
                      <w:r w:rsidRPr="00F255CC">
                        <w:rPr>
                          <w:sz w:val="24"/>
                          <w:szCs w:val="24"/>
                        </w:rPr>
                        <w:t>риём заявления и документов, необходимых для предоставления муниципальной услуги, их первичная проверка и регистрация</w:t>
                      </w:r>
                      <w:bookmarkEnd w:id="43"/>
                      <w:bookmarkEnd w:id="44"/>
                      <w:bookmarkEnd w:id="45"/>
                      <w:bookmarkEnd w:id="46"/>
                    </w:p>
                  </w:txbxContent>
                </v:textbox>
              </v:rect>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158115</wp:posOffset>
                </wp:positionH>
                <wp:positionV relativeFrom="paragraph">
                  <wp:posOffset>25400</wp:posOffset>
                </wp:positionV>
                <wp:extent cx="314325" cy="647700"/>
                <wp:effectExtent l="0" t="0" r="9525" b="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47700"/>
                        </a:xfrm>
                        <a:prstGeom prst="rect">
                          <a:avLst/>
                        </a:prstGeom>
                        <a:solidFill>
                          <a:srgbClr val="D8D8D8"/>
                        </a:solidFill>
                        <a:ln w="9525">
                          <a:solidFill>
                            <a:srgbClr val="000000"/>
                          </a:solidFill>
                          <a:miter lim="800000"/>
                          <a:headEnd/>
                          <a:tailEnd/>
                        </a:ln>
                      </wps:spPr>
                      <wps:txbx>
                        <w:txbxContent>
                          <w:p w:rsidR="001651FE" w:rsidRPr="00851C55" w:rsidRDefault="001651FE" w:rsidP="006B2552">
                            <w:pPr>
                              <w:jc w:val="center"/>
                              <w:rPr>
                                <w:sz w:val="20"/>
                              </w:rPr>
                            </w:pPr>
                            <w:r>
                              <w:rPr>
                                <w:sz w:val="20"/>
                              </w:rPr>
                              <w:t>1дня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9" style="position:absolute;left:0;text-align:left;margin-left:12.45pt;margin-top:2pt;width:24.75pt;height: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" fillcolor="#d8d8d8">
                <v:textbox style="layout-flow:vertical;mso-layout-flow-alt:bottom-to-top">
                  <w:txbxContent>
                    <w:p w:rsidR="001651FE" w:rsidRPr="00851C55" w:rsidRDefault="001651FE" w:rsidP="006B2552">
                      <w:pPr>
                        <w:jc w:val="center"/>
                        <w:rPr>
                          <w:sz w:val="20"/>
                        </w:rPr>
                      </w:pPr>
                      <w:r>
                        <w:rPr>
                          <w:sz w:val="20"/>
                        </w:rPr>
                        <w:t>1дня</w:t>
                      </w:r>
                    </w:p>
                  </w:txbxContent>
                </v:textbox>
              </v:rect>
            </w:pict>
          </mc:Fallback>
        </mc:AlternateContent>
      </w:r>
    </w:p>
    <w:p w:rsidR="006B2552" w:rsidRPr="00FD33CE" w:rsidRDefault="006B2552" w:rsidP="006B2552">
      <w:pPr>
        <w:jc w:val="right"/>
        <w:rPr>
          <w:b/>
          <w:color w:val="FF0000"/>
          <w:spacing w:val="-6"/>
          <w:sz w:val="24"/>
          <w:szCs w:val="24"/>
        </w:rPr>
      </w:pPr>
    </w:p>
    <w:p w:rsidR="006B2552" w:rsidRPr="00FD33CE" w:rsidRDefault="00FA4D98" w:rsidP="006B2552">
      <w:pPr>
        <w:rPr>
          <w:spacing w:val="-6"/>
          <w:sz w:val="24"/>
          <w:szCs w:val="24"/>
        </w:rPr>
      </w:pPr>
      <w:r>
        <w:rPr>
          <w:noProof/>
        </w:rPr>
        <mc:AlternateContent>
          <mc:Choice Requires="wps">
            <w:drawing>
              <wp:anchor distT="0" distB="0" distL="114299" distR="114299" simplePos="0" relativeHeight="251667456" behindDoc="0" locked="0" layoutInCell="1" allowOverlap="1">
                <wp:simplePos x="0" y="0"/>
                <wp:positionH relativeFrom="column">
                  <wp:posOffset>3089909</wp:posOffset>
                </wp:positionH>
                <wp:positionV relativeFrom="paragraph">
                  <wp:posOffset>156845</wp:posOffset>
                </wp:positionV>
                <wp:extent cx="0" cy="314325"/>
                <wp:effectExtent l="76200" t="0" r="38100" b="2857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735DD" id="Прямая соединительная линия 25"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3.3pt,12.35pt" to="243.3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">
                <v:stroke endarrow="block"/>
              </v:line>
            </w:pict>
          </mc:Fallback>
        </mc:AlternateContent>
      </w:r>
      <w:r w:rsidR="006B2552" w:rsidRPr="00FD33CE">
        <w:rPr>
          <w:spacing w:val="-6"/>
          <w:sz w:val="24"/>
          <w:szCs w:val="24"/>
        </w:rPr>
        <w:tab/>
      </w:r>
      <w:r w:rsidR="006B2552" w:rsidRPr="00FD33CE">
        <w:rPr>
          <w:spacing w:val="-6"/>
          <w:sz w:val="24"/>
          <w:szCs w:val="24"/>
        </w:rPr>
        <w:tab/>
      </w:r>
      <w:r w:rsidR="006B2552" w:rsidRPr="00FD33CE">
        <w:rPr>
          <w:spacing w:val="-6"/>
          <w:sz w:val="24"/>
          <w:szCs w:val="24"/>
        </w:rPr>
        <w:tab/>
      </w:r>
      <w:r w:rsidR="006B2552" w:rsidRPr="00FD33CE">
        <w:rPr>
          <w:spacing w:val="-6"/>
          <w:sz w:val="24"/>
          <w:szCs w:val="24"/>
        </w:rPr>
        <w:tab/>
      </w:r>
      <w:r w:rsidR="006B2552" w:rsidRPr="00FD33CE">
        <w:rPr>
          <w:spacing w:val="-6"/>
          <w:sz w:val="24"/>
          <w:szCs w:val="24"/>
        </w:rPr>
        <w:tab/>
      </w:r>
      <w:r w:rsidR="006B2552" w:rsidRPr="00FD33CE">
        <w:rPr>
          <w:spacing w:val="-6"/>
          <w:sz w:val="24"/>
          <w:szCs w:val="24"/>
        </w:rPr>
        <w:tab/>
      </w:r>
      <w:r w:rsidR="006B2552" w:rsidRPr="00FD33CE">
        <w:rPr>
          <w:spacing w:val="-6"/>
          <w:sz w:val="24"/>
          <w:szCs w:val="24"/>
        </w:rPr>
        <w:tab/>
      </w:r>
      <w:r w:rsidR="006B2552" w:rsidRPr="00FD33CE">
        <w:rPr>
          <w:spacing w:val="-6"/>
          <w:sz w:val="24"/>
          <w:szCs w:val="24"/>
        </w:rPr>
        <w:tab/>
        <w:t xml:space="preserve">                    </w:t>
      </w:r>
    </w:p>
    <w:p w:rsidR="006B2552" w:rsidRPr="00FD33CE" w:rsidRDefault="006B2552" w:rsidP="006B2552">
      <w:pPr>
        <w:jc w:val="right"/>
        <w:rPr>
          <w:b/>
          <w:color w:val="FF0000"/>
          <w:spacing w:val="-6"/>
          <w:sz w:val="24"/>
          <w:szCs w:val="24"/>
        </w:rPr>
      </w:pPr>
    </w:p>
    <w:p w:rsidR="006B2552" w:rsidRPr="00FD33CE" w:rsidRDefault="00FA4D98" w:rsidP="006B2552">
      <w:pPr>
        <w:jc w:val="right"/>
        <w:rPr>
          <w:b/>
          <w:color w:val="FF0000"/>
          <w:spacing w:val="-6"/>
          <w:sz w:val="24"/>
          <w:szCs w:val="24"/>
        </w:rPr>
      </w:pPr>
      <w:r>
        <w:rPr>
          <w:noProof/>
        </w:rPr>
        <mc:AlternateContent>
          <mc:Choice Requires="wps">
            <w:drawing>
              <wp:anchor distT="0" distB="0" distL="114300" distR="114300" simplePos="0" relativeHeight="251668480" behindDoc="0" locked="0" layoutInCell="1" allowOverlap="1">
                <wp:simplePos x="0" y="0"/>
                <wp:positionH relativeFrom="column">
                  <wp:posOffset>158115</wp:posOffset>
                </wp:positionH>
                <wp:positionV relativeFrom="paragraph">
                  <wp:posOffset>143510</wp:posOffset>
                </wp:positionV>
                <wp:extent cx="314325" cy="657225"/>
                <wp:effectExtent l="0" t="0" r="9525" b="952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57225"/>
                        </a:xfrm>
                        <a:prstGeom prst="rect">
                          <a:avLst/>
                        </a:prstGeom>
                        <a:solidFill>
                          <a:srgbClr val="D8D8D8"/>
                        </a:solidFill>
                        <a:ln w="9525">
                          <a:solidFill>
                            <a:srgbClr val="000000"/>
                          </a:solidFill>
                          <a:miter lim="800000"/>
                          <a:headEnd/>
                          <a:tailEnd/>
                        </a:ln>
                      </wps:spPr>
                      <wps:txbx>
                        <w:txbxContent>
                          <w:p w:rsidR="001651FE" w:rsidRPr="00851C55" w:rsidRDefault="000563B0" w:rsidP="006B2552">
                            <w:pPr>
                              <w:jc w:val="center"/>
                              <w:rPr>
                                <w:sz w:val="20"/>
                              </w:rPr>
                            </w:pPr>
                            <w:r>
                              <w:rPr>
                                <w:sz w:val="20"/>
                              </w:rPr>
                              <w:t>1</w:t>
                            </w:r>
                            <w:r w:rsidR="001651FE">
                              <w:rPr>
                                <w:sz w:val="20"/>
                              </w:rPr>
                              <w:t xml:space="preserve">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40" style="position:absolute;left:0;text-align:left;margin-left:12.45pt;margin-top:11.3pt;width:24.75pt;height:5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" fillcolor="#d8d8d8">
                <v:textbox style="layout-flow:vertical;mso-layout-flow-alt:bottom-to-top">
                  <w:txbxContent>
                    <w:p w:rsidR="001651FE" w:rsidRPr="00851C55" w:rsidRDefault="000563B0" w:rsidP="006B2552">
                      <w:pPr>
                        <w:jc w:val="center"/>
                        <w:rPr>
                          <w:sz w:val="20"/>
                        </w:rPr>
                      </w:pPr>
                      <w:r>
                        <w:rPr>
                          <w:sz w:val="20"/>
                        </w:rPr>
                        <w:t>1</w:t>
                      </w:r>
                      <w:r w:rsidR="001651FE">
                        <w:rPr>
                          <w:sz w:val="20"/>
                        </w:rPr>
                        <w:t xml:space="preserve"> дней</w:t>
                      </w:r>
                    </w:p>
                  </w:txbxContent>
                </v:textbox>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674370</wp:posOffset>
                </wp:positionH>
                <wp:positionV relativeFrom="paragraph">
                  <wp:posOffset>139700</wp:posOffset>
                </wp:positionV>
                <wp:extent cx="5053965" cy="661035"/>
                <wp:effectExtent l="0" t="0" r="0" b="571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661035"/>
                        </a:xfrm>
                        <a:prstGeom prst="rect">
                          <a:avLst/>
                        </a:prstGeom>
                        <a:solidFill>
                          <a:srgbClr val="FFFFFF"/>
                        </a:solidFill>
                        <a:ln w="9525">
                          <a:solidFill>
                            <a:srgbClr val="000000"/>
                          </a:solidFill>
                          <a:miter lim="800000"/>
                          <a:headEnd/>
                          <a:tailEnd/>
                        </a:ln>
                      </wps:spPr>
                      <wps:txbx>
                        <w:txbxContent>
                          <w:p w:rsidR="001651FE" w:rsidRPr="00627DED" w:rsidRDefault="001651FE" w:rsidP="006B2552">
                            <w:pPr>
                              <w:jc w:val="center"/>
                              <w:rPr>
                                <w:sz w:val="24"/>
                                <w:szCs w:val="24"/>
                              </w:rPr>
                            </w:pPr>
                            <w:r w:rsidRPr="00627DED">
                              <w:rPr>
                                <w:sz w:val="24"/>
                                <w:szCs w:val="24"/>
                              </w:rPr>
                              <w:t>Направление межведомственных запросов, формирование полного комплекта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41" style="position:absolute;left:0;text-align:left;margin-left:53.1pt;margin-top:11pt;width:397.95pt;height:5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">
                <v:textbox>
                  <w:txbxContent>
                    <w:p w:rsidR="001651FE" w:rsidRPr="00627DED" w:rsidRDefault="001651FE" w:rsidP="006B2552">
                      <w:pPr>
                        <w:jc w:val="center"/>
                        <w:rPr>
                          <w:sz w:val="24"/>
                          <w:szCs w:val="24"/>
                        </w:rPr>
                      </w:pPr>
                      <w:r w:rsidRPr="00627DED">
                        <w:rPr>
                          <w:sz w:val="24"/>
                          <w:szCs w:val="24"/>
                        </w:rPr>
                        <w:t>Направление межведомственных запросов, формирование полного комплекта документов, необходимых для предоставления муниципальной услуги</w:t>
                      </w:r>
                    </w:p>
                  </w:txbxContent>
                </v:textbox>
              </v:rect>
            </w:pict>
          </mc:Fallback>
        </mc:AlternateContent>
      </w:r>
    </w:p>
    <w:p w:rsidR="006B2552" w:rsidRPr="00FD33CE" w:rsidRDefault="006B2552" w:rsidP="006B2552">
      <w:pPr>
        <w:jc w:val="right"/>
        <w:rPr>
          <w:b/>
          <w:color w:val="FF0000"/>
          <w:spacing w:val="-6"/>
          <w:sz w:val="24"/>
          <w:szCs w:val="24"/>
        </w:rPr>
      </w:pPr>
    </w:p>
    <w:p w:rsidR="006B2552" w:rsidRPr="00FD33CE" w:rsidRDefault="006B2552" w:rsidP="006B2552">
      <w:pPr>
        <w:jc w:val="right"/>
        <w:rPr>
          <w:b/>
          <w:color w:val="FF0000"/>
          <w:spacing w:val="-6"/>
          <w:sz w:val="24"/>
          <w:szCs w:val="24"/>
        </w:rPr>
      </w:pPr>
    </w:p>
    <w:p w:rsidR="006B2552" w:rsidRPr="00FD33CE" w:rsidRDefault="006B2552" w:rsidP="006B2552">
      <w:pPr>
        <w:jc w:val="right"/>
        <w:rPr>
          <w:b/>
          <w:color w:val="FF0000"/>
          <w:spacing w:val="-6"/>
          <w:sz w:val="24"/>
          <w:szCs w:val="24"/>
        </w:rPr>
      </w:pPr>
    </w:p>
    <w:p w:rsidR="006B2552" w:rsidRPr="00FD33CE" w:rsidRDefault="00FA4D98" w:rsidP="006B2552">
      <w:pPr>
        <w:jc w:val="right"/>
        <w:rPr>
          <w:b/>
          <w:color w:val="FF0000"/>
          <w:spacing w:val="-6"/>
          <w:sz w:val="24"/>
          <w:szCs w:val="24"/>
        </w:rPr>
      </w:pPr>
      <w:r>
        <w:rPr>
          <w:noProof/>
        </w:rPr>
        <mc:AlternateContent>
          <mc:Choice Requires="wps">
            <w:drawing>
              <wp:anchor distT="0" distB="0" distL="114299" distR="114299" simplePos="0" relativeHeight="251670528" behindDoc="0" locked="0" layoutInCell="1" allowOverlap="1">
                <wp:simplePos x="0" y="0"/>
                <wp:positionH relativeFrom="column">
                  <wp:posOffset>3107054</wp:posOffset>
                </wp:positionH>
                <wp:positionV relativeFrom="paragraph">
                  <wp:posOffset>103505</wp:posOffset>
                </wp:positionV>
                <wp:extent cx="0" cy="161925"/>
                <wp:effectExtent l="76200" t="0" r="38100" b="2857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F2B2EB" id="Прямая соединительная линия 22" o:spid="_x0000_s1026" style="position:absolute;flip:x;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4.65pt,8.15pt" to="244.6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">
                <v:stroke endarrow="block"/>
              </v:line>
            </w:pict>
          </mc:Fallback>
        </mc:AlternateContent>
      </w:r>
    </w:p>
    <w:p w:rsidR="006B2552" w:rsidRPr="00FD33CE" w:rsidRDefault="00FA4D98" w:rsidP="006B2552">
      <w:pPr>
        <w:jc w:val="right"/>
        <w:rPr>
          <w:b/>
          <w:color w:val="FF0000"/>
          <w:spacing w:val="-6"/>
          <w:sz w:val="24"/>
          <w:szCs w:val="24"/>
        </w:rPr>
      </w:pPr>
      <w:r>
        <w:rPr>
          <w:noProof/>
        </w:rPr>
        <mc:AlternateContent>
          <mc:Choice Requires="wps">
            <w:drawing>
              <wp:anchor distT="0" distB="0" distL="114300" distR="114300" simplePos="0" relativeHeight="251671552" behindDoc="0" locked="0" layoutInCell="1" allowOverlap="1">
                <wp:simplePos x="0" y="0"/>
                <wp:positionH relativeFrom="column">
                  <wp:posOffset>158115</wp:posOffset>
                </wp:positionH>
                <wp:positionV relativeFrom="paragraph">
                  <wp:posOffset>86360</wp:posOffset>
                </wp:positionV>
                <wp:extent cx="314325" cy="609600"/>
                <wp:effectExtent l="0" t="0" r="9525" b="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09600"/>
                        </a:xfrm>
                        <a:prstGeom prst="rect">
                          <a:avLst/>
                        </a:prstGeom>
                        <a:solidFill>
                          <a:srgbClr val="D8D8D8"/>
                        </a:solidFill>
                        <a:ln w="9525">
                          <a:solidFill>
                            <a:srgbClr val="000000"/>
                          </a:solidFill>
                          <a:miter lim="800000"/>
                          <a:headEnd/>
                          <a:tailEnd/>
                        </a:ln>
                      </wps:spPr>
                      <wps:txbx>
                        <w:txbxContent>
                          <w:p w:rsidR="001651FE" w:rsidRPr="00851C55" w:rsidRDefault="000563B0" w:rsidP="000563B0">
                            <w:pPr>
                              <w:rPr>
                                <w:sz w:val="20"/>
                              </w:rPr>
                            </w:pPr>
                            <w:r>
                              <w:rPr>
                                <w:sz w:val="20"/>
                              </w:rPr>
                              <w:t>1</w:t>
                            </w:r>
                            <w:r w:rsidR="001651FE">
                              <w:rPr>
                                <w:sz w:val="20"/>
                              </w:rPr>
                              <w:t xml:space="preserve">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42" style="position:absolute;left:0;text-align:left;margin-left:12.45pt;margin-top:6.8pt;width:24.75pt;height: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" fillcolor="#d8d8d8">
                <v:textbox style="layout-flow:vertical;mso-layout-flow-alt:bottom-to-top">
                  <w:txbxContent>
                    <w:p w:rsidR="001651FE" w:rsidRPr="00851C55" w:rsidRDefault="000563B0" w:rsidP="000563B0">
                      <w:pPr>
                        <w:rPr>
                          <w:sz w:val="20"/>
                        </w:rPr>
                      </w:pPr>
                      <w:r>
                        <w:rPr>
                          <w:sz w:val="20"/>
                        </w:rPr>
                        <w:t>1</w:t>
                      </w:r>
                      <w:r w:rsidR="001651FE">
                        <w:rPr>
                          <w:sz w:val="20"/>
                        </w:rPr>
                        <w:t xml:space="preserve"> дней</w:t>
                      </w:r>
                    </w:p>
                  </w:txbxContent>
                </v:textbox>
              </v:rect>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653415</wp:posOffset>
                </wp:positionH>
                <wp:positionV relativeFrom="paragraph">
                  <wp:posOffset>86360</wp:posOffset>
                </wp:positionV>
                <wp:extent cx="5048885" cy="609600"/>
                <wp:effectExtent l="0" t="0" r="0" b="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885" cy="609600"/>
                        </a:xfrm>
                        <a:prstGeom prst="rect">
                          <a:avLst/>
                        </a:prstGeom>
                        <a:solidFill>
                          <a:srgbClr val="FFFFFF"/>
                        </a:solidFill>
                        <a:ln w="9525">
                          <a:solidFill>
                            <a:srgbClr val="000000"/>
                          </a:solidFill>
                          <a:miter lim="800000"/>
                          <a:headEnd/>
                          <a:tailEnd/>
                        </a:ln>
                      </wps:spPr>
                      <wps:txbx>
                        <w:txbxContent>
                          <w:p w:rsidR="001651FE" w:rsidRPr="00FD33CE" w:rsidRDefault="001651FE" w:rsidP="006B2552">
                            <w:pPr>
                              <w:autoSpaceDE w:val="0"/>
                              <w:autoSpaceDN w:val="0"/>
                              <w:adjustRightInd w:val="0"/>
                              <w:jc w:val="both"/>
                              <w:rPr>
                                <w:sz w:val="24"/>
                                <w:szCs w:val="24"/>
                              </w:rPr>
                            </w:pPr>
                            <w:r w:rsidRPr="00FD33CE">
                              <w:rPr>
                                <w:sz w:val="24"/>
                                <w:szCs w:val="24"/>
                              </w:rPr>
                              <w:t xml:space="preserve">Подготовка </w:t>
                            </w:r>
                            <w:r w:rsidR="00D1794D" w:rsidRPr="00D1794D">
                              <w:rPr>
                                <w:sz w:val="24"/>
                                <w:szCs w:val="24"/>
                              </w:rPr>
                              <w:t>разрешения на ввод объекта в эксплуатацию</w:t>
                            </w:r>
                            <w:r w:rsidR="00D61C45">
                              <w:rPr>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43" style="position:absolute;left:0;text-align:left;margin-left:51.45pt;margin-top:6.8pt;width:397.55pt;height: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">
                <v:textbox>
                  <w:txbxContent>
                    <w:p w:rsidR="001651FE" w:rsidRPr="00FD33CE" w:rsidRDefault="001651FE" w:rsidP="006B2552">
                      <w:pPr>
                        <w:autoSpaceDE w:val="0"/>
                        <w:autoSpaceDN w:val="0"/>
                        <w:adjustRightInd w:val="0"/>
                        <w:jc w:val="both"/>
                        <w:rPr>
                          <w:sz w:val="24"/>
                          <w:szCs w:val="24"/>
                        </w:rPr>
                      </w:pPr>
                      <w:r w:rsidRPr="00FD33CE">
                        <w:rPr>
                          <w:sz w:val="24"/>
                          <w:szCs w:val="24"/>
                        </w:rPr>
                        <w:t xml:space="preserve">Подготовка </w:t>
                      </w:r>
                      <w:r w:rsidR="00D1794D" w:rsidRPr="00D1794D">
                        <w:rPr>
                          <w:sz w:val="24"/>
                          <w:szCs w:val="24"/>
                        </w:rPr>
                        <w:t>разрешения на ввод объекта в эксплуатацию</w:t>
                      </w:r>
                      <w:r w:rsidR="00D61C45">
                        <w:rPr>
                          <w:sz w:val="24"/>
                          <w:szCs w:val="24"/>
                        </w:rPr>
                        <w:t>.</w:t>
                      </w:r>
                    </w:p>
                  </w:txbxContent>
                </v:textbox>
              </v:rect>
            </w:pict>
          </mc:Fallback>
        </mc:AlternateContent>
      </w:r>
    </w:p>
    <w:p w:rsidR="006B2552" w:rsidRPr="00FD33CE" w:rsidRDefault="006B2552" w:rsidP="006B2552">
      <w:pPr>
        <w:rPr>
          <w:b/>
          <w:color w:val="FF0000"/>
          <w:spacing w:val="-6"/>
          <w:sz w:val="24"/>
          <w:szCs w:val="24"/>
        </w:rPr>
      </w:pPr>
      <w:r w:rsidRPr="00FD33CE">
        <w:rPr>
          <w:spacing w:val="-6"/>
          <w:sz w:val="24"/>
          <w:szCs w:val="24"/>
        </w:rPr>
        <w:tab/>
      </w:r>
      <w:r w:rsidRPr="00FD33CE">
        <w:rPr>
          <w:spacing w:val="-6"/>
          <w:sz w:val="24"/>
          <w:szCs w:val="24"/>
        </w:rPr>
        <w:tab/>
      </w:r>
      <w:r w:rsidRPr="00FD33CE">
        <w:rPr>
          <w:spacing w:val="-6"/>
          <w:sz w:val="24"/>
          <w:szCs w:val="24"/>
        </w:rPr>
        <w:tab/>
      </w:r>
      <w:r w:rsidRPr="00FD33CE">
        <w:rPr>
          <w:spacing w:val="-6"/>
          <w:sz w:val="24"/>
          <w:szCs w:val="24"/>
        </w:rPr>
        <w:tab/>
      </w:r>
    </w:p>
    <w:p w:rsidR="006B2552" w:rsidRPr="00FD33CE" w:rsidRDefault="006B2552" w:rsidP="006B2552">
      <w:pPr>
        <w:jc w:val="right"/>
        <w:rPr>
          <w:b/>
          <w:color w:val="FF0000"/>
          <w:spacing w:val="-6"/>
          <w:sz w:val="24"/>
          <w:szCs w:val="24"/>
        </w:rPr>
      </w:pPr>
    </w:p>
    <w:p w:rsidR="006B2552" w:rsidRPr="00FD33CE" w:rsidRDefault="00FA4D98" w:rsidP="006B2552">
      <w:pPr>
        <w:jc w:val="right"/>
        <w:rPr>
          <w:b/>
          <w:color w:val="FF0000"/>
          <w:spacing w:val="-6"/>
          <w:sz w:val="24"/>
          <w:szCs w:val="24"/>
        </w:rPr>
      </w:pPr>
      <w:r>
        <w:rPr>
          <w:noProof/>
        </w:rPr>
        <mc:AlternateContent>
          <mc:Choice Requires="wps">
            <w:drawing>
              <wp:anchor distT="0" distB="0" distL="114299" distR="114299" simplePos="0" relativeHeight="251673600" behindDoc="0" locked="0" layoutInCell="1" allowOverlap="1">
                <wp:simplePos x="0" y="0"/>
                <wp:positionH relativeFrom="column">
                  <wp:posOffset>4239894</wp:posOffset>
                </wp:positionH>
                <wp:positionV relativeFrom="paragraph">
                  <wp:posOffset>170180</wp:posOffset>
                </wp:positionV>
                <wp:extent cx="0" cy="210820"/>
                <wp:effectExtent l="76200" t="0" r="38100" b="3683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13118" id="Прямая соединительная линия 19" o:spid="_x0000_s1026" style="position:absolute;flip:x;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3.85pt,13.4pt" to="333.8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">
                <v:stroke endarrow="block"/>
              </v:line>
            </w:pict>
          </mc:Fallback>
        </mc:AlternateContent>
      </w:r>
      <w:r>
        <w:rPr>
          <w:noProof/>
        </w:rPr>
        <mc:AlternateContent>
          <mc:Choice Requires="wps">
            <w:drawing>
              <wp:anchor distT="0" distB="0" distL="114299" distR="114299" simplePos="0" relativeHeight="251674624" behindDoc="0" locked="0" layoutInCell="1" allowOverlap="1">
                <wp:simplePos x="0" y="0"/>
                <wp:positionH relativeFrom="column">
                  <wp:posOffset>1539239</wp:posOffset>
                </wp:positionH>
                <wp:positionV relativeFrom="paragraph">
                  <wp:posOffset>170180</wp:posOffset>
                </wp:positionV>
                <wp:extent cx="0" cy="196215"/>
                <wp:effectExtent l="76200" t="0" r="38100" b="3238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32D75" id="Прямая соединительная линия 18"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1.2pt,13.4pt" to="121.2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">
                <v:stroke endarrow="block"/>
              </v:line>
            </w:pict>
          </mc:Fallback>
        </mc:AlternateContent>
      </w:r>
    </w:p>
    <w:p w:rsidR="006B2552" w:rsidRPr="00FD33CE" w:rsidRDefault="006B2552" w:rsidP="006B2552">
      <w:pPr>
        <w:jc w:val="right"/>
        <w:rPr>
          <w:b/>
          <w:color w:val="FF0000"/>
          <w:spacing w:val="-6"/>
          <w:sz w:val="24"/>
          <w:szCs w:val="24"/>
        </w:rPr>
      </w:pPr>
    </w:p>
    <w:p w:rsidR="006B2552" w:rsidRPr="00FD33CE" w:rsidRDefault="00FA4D98" w:rsidP="006B2552">
      <w:pPr>
        <w:jc w:val="right"/>
        <w:rPr>
          <w:b/>
          <w:color w:val="FF0000"/>
          <w:spacing w:val="-6"/>
          <w:sz w:val="24"/>
          <w:szCs w:val="24"/>
        </w:rPr>
      </w:pPr>
      <w:r>
        <w:rPr>
          <w:noProof/>
        </w:rPr>
        <mc:AlternateContent>
          <mc:Choice Requires="wps">
            <w:drawing>
              <wp:anchor distT="0" distB="0" distL="114300" distR="114300" simplePos="0" relativeHeight="251675648" behindDoc="0" locked="0" layoutInCell="1" allowOverlap="1">
                <wp:simplePos x="0" y="0"/>
                <wp:positionH relativeFrom="column">
                  <wp:posOffset>2834640</wp:posOffset>
                </wp:positionH>
                <wp:positionV relativeFrom="paragraph">
                  <wp:posOffset>29210</wp:posOffset>
                </wp:positionV>
                <wp:extent cx="2886075" cy="784860"/>
                <wp:effectExtent l="0" t="0" r="9525" b="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784860"/>
                        </a:xfrm>
                        <a:prstGeom prst="rect">
                          <a:avLst/>
                        </a:prstGeom>
                        <a:solidFill>
                          <a:srgbClr val="FFFFFF"/>
                        </a:solidFill>
                        <a:ln w="9525">
                          <a:solidFill>
                            <a:srgbClr val="000000"/>
                          </a:solidFill>
                          <a:miter lim="800000"/>
                          <a:headEnd/>
                          <a:tailEnd/>
                        </a:ln>
                      </wps:spPr>
                      <wps:txbx>
                        <w:txbxContent>
                          <w:p w:rsidR="001651FE" w:rsidRPr="00627DED" w:rsidRDefault="001651FE" w:rsidP="006B2552">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44" style="position:absolute;left:0;text-align:left;margin-left:223.2pt;margin-top:2.3pt;width:227.25pt;height:6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">
                <v:textbox>
                  <w:txbxContent>
                    <w:p w:rsidR="001651FE" w:rsidRPr="00627DED" w:rsidRDefault="001651FE" w:rsidP="006B2552">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v:textbox>
              </v:rect>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158115</wp:posOffset>
                </wp:positionH>
                <wp:positionV relativeFrom="paragraph">
                  <wp:posOffset>29210</wp:posOffset>
                </wp:positionV>
                <wp:extent cx="314325" cy="784860"/>
                <wp:effectExtent l="0" t="0" r="9525" b="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784860"/>
                        </a:xfrm>
                        <a:prstGeom prst="rect">
                          <a:avLst/>
                        </a:prstGeom>
                        <a:solidFill>
                          <a:srgbClr val="D8D8D8"/>
                        </a:solidFill>
                        <a:ln w="9525">
                          <a:solidFill>
                            <a:srgbClr val="000000"/>
                          </a:solidFill>
                          <a:miter lim="800000"/>
                          <a:headEnd/>
                          <a:tailEnd/>
                        </a:ln>
                      </wps:spPr>
                      <wps:txbx>
                        <w:txbxContent>
                          <w:p w:rsidR="001651FE" w:rsidRPr="00851C55" w:rsidRDefault="001651FE" w:rsidP="006B2552">
                            <w:pPr>
                              <w:jc w:val="center"/>
                              <w:rPr>
                                <w:sz w:val="20"/>
                              </w:rPr>
                            </w:pPr>
                            <w:r>
                              <w:rPr>
                                <w:sz w:val="20"/>
                              </w:rPr>
                              <w:t>1дня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45" style="position:absolute;left:0;text-align:left;margin-left:12.45pt;margin-top:2.3pt;width:24.75pt;height:6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" fillcolor="#d8d8d8">
                <v:textbox style="layout-flow:vertical;mso-layout-flow-alt:bottom-to-top">
                  <w:txbxContent>
                    <w:p w:rsidR="001651FE" w:rsidRPr="00851C55" w:rsidRDefault="001651FE" w:rsidP="006B2552">
                      <w:pPr>
                        <w:jc w:val="center"/>
                        <w:rPr>
                          <w:sz w:val="20"/>
                        </w:rPr>
                      </w:pPr>
                      <w:r>
                        <w:rPr>
                          <w:sz w:val="20"/>
                        </w:rPr>
                        <w:t>1дня</w:t>
                      </w:r>
                    </w:p>
                  </w:txbxContent>
                </v:textbox>
              </v:rect>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640715</wp:posOffset>
                </wp:positionH>
                <wp:positionV relativeFrom="paragraph">
                  <wp:posOffset>31750</wp:posOffset>
                </wp:positionV>
                <wp:extent cx="2063115" cy="784860"/>
                <wp:effectExtent l="0" t="0" r="0" b="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4860"/>
                        </a:xfrm>
                        <a:prstGeom prst="rect">
                          <a:avLst/>
                        </a:prstGeom>
                        <a:solidFill>
                          <a:srgbClr val="FFFFFF"/>
                        </a:solidFill>
                        <a:ln w="9525">
                          <a:solidFill>
                            <a:srgbClr val="000000"/>
                          </a:solidFill>
                          <a:miter lim="800000"/>
                          <a:headEnd/>
                          <a:tailEnd/>
                        </a:ln>
                      </wps:spPr>
                      <wps:txbx>
                        <w:txbxContent>
                          <w:p w:rsidR="001651FE" w:rsidRPr="00627DED" w:rsidRDefault="001651FE" w:rsidP="006B2552">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46" style="position:absolute;left:0;text-align:left;margin-left:50.45pt;margin-top:2.5pt;width:162.45pt;height:6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">
                <v:textbox>
                  <w:txbxContent>
                    <w:p w:rsidR="001651FE" w:rsidRPr="00627DED" w:rsidRDefault="001651FE" w:rsidP="006B2552">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v:textbox>
              </v:rect>
            </w:pict>
          </mc:Fallback>
        </mc:AlternateContent>
      </w:r>
    </w:p>
    <w:p w:rsidR="006B2552" w:rsidRPr="00FD33CE" w:rsidRDefault="006B2552" w:rsidP="006B2552">
      <w:pPr>
        <w:jc w:val="right"/>
        <w:rPr>
          <w:b/>
          <w:color w:val="FF0000"/>
          <w:spacing w:val="-6"/>
          <w:sz w:val="24"/>
          <w:szCs w:val="24"/>
        </w:rPr>
      </w:pPr>
    </w:p>
    <w:p w:rsidR="006B2552" w:rsidRPr="00FD33CE" w:rsidRDefault="006B2552" w:rsidP="006B2552">
      <w:pPr>
        <w:jc w:val="right"/>
        <w:rPr>
          <w:b/>
          <w:color w:val="FF0000"/>
          <w:spacing w:val="-6"/>
          <w:sz w:val="24"/>
          <w:szCs w:val="24"/>
        </w:rPr>
      </w:pPr>
    </w:p>
    <w:p w:rsidR="006B2552" w:rsidRPr="00FD33CE" w:rsidRDefault="006B2552" w:rsidP="006B2552">
      <w:pPr>
        <w:jc w:val="right"/>
        <w:rPr>
          <w:b/>
          <w:color w:val="FF0000"/>
          <w:spacing w:val="-6"/>
          <w:sz w:val="24"/>
          <w:szCs w:val="24"/>
        </w:rPr>
      </w:pPr>
    </w:p>
    <w:p w:rsidR="006B2552" w:rsidRPr="00FD33CE" w:rsidRDefault="00FA4D98" w:rsidP="006B2552">
      <w:pPr>
        <w:jc w:val="right"/>
        <w:rPr>
          <w:b/>
          <w:color w:val="FF0000"/>
          <w:spacing w:val="-6"/>
          <w:sz w:val="24"/>
          <w:szCs w:val="24"/>
        </w:rPr>
      </w:pPr>
      <w:r>
        <w:rPr>
          <w:noProof/>
        </w:rPr>
        <mc:AlternateContent>
          <mc:Choice Requires="wps">
            <w:drawing>
              <wp:anchor distT="0" distB="0" distL="114299" distR="114299" simplePos="0" relativeHeight="251678720" behindDoc="0" locked="0" layoutInCell="1" allowOverlap="1">
                <wp:simplePos x="0" y="0"/>
                <wp:positionH relativeFrom="column">
                  <wp:posOffset>4239894</wp:posOffset>
                </wp:positionH>
                <wp:positionV relativeFrom="paragraph">
                  <wp:posOffset>112395</wp:posOffset>
                </wp:positionV>
                <wp:extent cx="0" cy="196215"/>
                <wp:effectExtent l="76200" t="0" r="38100" b="3238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80B60" id="Прямая соединительная линия 14"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3.85pt,8.85pt" to="333.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">
                <v:stroke endarrow="block"/>
              </v:line>
            </w:pict>
          </mc:Fallback>
        </mc:AlternateContent>
      </w:r>
    </w:p>
    <w:p w:rsidR="006B2552" w:rsidRPr="00275118" w:rsidRDefault="00FA4D98" w:rsidP="006B2552">
      <w:pPr>
        <w:jc w:val="right"/>
        <w:rPr>
          <w:b/>
          <w:spacing w:val="-6"/>
          <w:sz w:val="24"/>
          <w:szCs w:val="24"/>
        </w:rPr>
      </w:pPr>
      <w:r>
        <w:rPr>
          <w:noProof/>
        </w:rPr>
        <mc:AlternateContent>
          <mc:Choice Requires="wps">
            <w:drawing>
              <wp:anchor distT="0" distB="0" distL="114300" distR="114300" simplePos="0" relativeHeight="251680768" behindDoc="0" locked="0" layoutInCell="1" allowOverlap="1">
                <wp:simplePos x="0" y="0"/>
                <wp:positionH relativeFrom="column">
                  <wp:posOffset>2872740</wp:posOffset>
                </wp:positionH>
                <wp:positionV relativeFrom="paragraph">
                  <wp:posOffset>143510</wp:posOffset>
                </wp:positionV>
                <wp:extent cx="2884170" cy="622935"/>
                <wp:effectExtent l="0" t="0" r="0" b="571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4170" cy="622935"/>
                        </a:xfrm>
                        <a:prstGeom prst="rect">
                          <a:avLst/>
                        </a:prstGeom>
                        <a:solidFill>
                          <a:srgbClr val="FFFFFF"/>
                        </a:solidFill>
                        <a:ln w="9525">
                          <a:solidFill>
                            <a:srgbClr val="000000"/>
                          </a:solidFill>
                          <a:miter lim="800000"/>
                          <a:headEnd/>
                          <a:tailEnd/>
                        </a:ln>
                      </wps:spPr>
                      <wps:txbx>
                        <w:txbxContent>
                          <w:p w:rsidR="001651FE" w:rsidRPr="00627DED" w:rsidRDefault="001651FE" w:rsidP="006B2552">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7" style="position:absolute;left:0;text-align:left;margin-left:226.2pt;margin-top:11.3pt;width:227.1pt;height:49.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">
                <v:textbox>
                  <w:txbxContent>
                    <w:p w:rsidR="001651FE" w:rsidRPr="00627DED" w:rsidRDefault="001651FE" w:rsidP="006B2552">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v:textbox>
              </v:rect>
            </w:pict>
          </mc:Fallback>
        </mc:AlternateContent>
      </w:r>
      <w:r w:rsidR="00275118" w:rsidRPr="00275118">
        <w:rPr>
          <w:b/>
          <w:spacing w:val="-6"/>
          <w:sz w:val="24"/>
          <w:szCs w:val="24"/>
        </w:rPr>
        <w:t>»</w:t>
      </w:r>
    </w:p>
    <w:p w:rsidR="006B2552" w:rsidRPr="001F42EC" w:rsidRDefault="006B2552" w:rsidP="006B2552">
      <w:pPr>
        <w:widowControl w:val="0"/>
        <w:jc w:val="center"/>
        <w:rPr>
          <w:sz w:val="20"/>
        </w:rPr>
      </w:pPr>
    </w:p>
    <w:p w:rsidR="006B2552" w:rsidRPr="001F42EC" w:rsidRDefault="006B2552" w:rsidP="006B2552">
      <w:pPr>
        <w:widowControl w:val="0"/>
        <w:jc w:val="center"/>
        <w:rPr>
          <w:sz w:val="20"/>
        </w:rPr>
      </w:pPr>
    </w:p>
    <w:sectPr w:rsidR="006B2552" w:rsidRPr="001F42EC" w:rsidSect="00955F03">
      <w:footerReference w:type="default" r:id="rId13"/>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97C" w:rsidRDefault="00DF097C" w:rsidP="003D49E1">
      <w:r>
        <w:separator/>
      </w:r>
    </w:p>
  </w:endnote>
  <w:endnote w:type="continuationSeparator" w:id="0">
    <w:p w:rsidR="00DF097C" w:rsidRDefault="00DF097C" w:rsidP="003D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pple Color Emoji">
    <w:altName w:val="Arial Unicode MS"/>
    <w:charset w:val="88"/>
    <w:family w:val="auto"/>
    <w:pitch w:val="variable"/>
    <w:sig w:usb0="00000000" w:usb1="18080000" w:usb2="14000010"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2714172"/>
      <w:docPartObj>
        <w:docPartGallery w:val="Page Numbers (Bottom of Page)"/>
        <w:docPartUnique/>
      </w:docPartObj>
    </w:sdtPr>
    <w:sdtEndPr/>
    <w:sdtContent>
      <w:p w:rsidR="001651FE" w:rsidRDefault="001651FE">
        <w:pPr>
          <w:pStyle w:val="af5"/>
          <w:jc w:val="right"/>
        </w:pPr>
        <w:r>
          <w:fldChar w:fldCharType="begin"/>
        </w:r>
        <w:r>
          <w:instrText>PAGE   \* MERGEFORMAT</w:instrText>
        </w:r>
        <w:r>
          <w:fldChar w:fldCharType="separate"/>
        </w:r>
        <w:r w:rsidR="00FC3274">
          <w:rPr>
            <w:noProof/>
          </w:rPr>
          <w:t>49</w:t>
        </w:r>
        <w:r>
          <w:rPr>
            <w:noProof/>
          </w:rPr>
          <w:fldChar w:fldCharType="end"/>
        </w:r>
      </w:p>
    </w:sdtContent>
  </w:sdt>
  <w:p w:rsidR="001651FE" w:rsidRDefault="001651FE">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97C" w:rsidRDefault="00DF097C" w:rsidP="003D49E1">
      <w:r>
        <w:separator/>
      </w:r>
    </w:p>
  </w:footnote>
  <w:footnote w:type="continuationSeparator" w:id="0">
    <w:p w:rsidR="00DF097C" w:rsidRDefault="00DF097C" w:rsidP="003D4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7A5C7ED6"/>
    <w:lvl w:ilvl="0">
      <w:numFmt w:val="bullet"/>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4" w15:restartNumberingAfterBreak="0">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5" w15:restartNumberingAfterBreak="0">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6" w15:restartNumberingAfterBreak="0">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7" w15:restartNumberingAfterBreak="0">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8" w15:restartNumberingAfterBreak="0">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9" w15:restartNumberingAfterBreak="0">
    <w:nsid w:val="08097386"/>
    <w:multiLevelType w:val="hybridMultilevel"/>
    <w:tmpl w:val="855CA0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D3B2291"/>
    <w:multiLevelType w:val="hybridMultilevel"/>
    <w:tmpl w:val="B358EB12"/>
    <w:lvl w:ilvl="0" w:tplc="BC12B1B2">
      <w:start w:val="1"/>
      <w:numFmt w:val="bullet"/>
      <w:lvlText w:val="-"/>
      <w:lvlJc w:val="left"/>
      <w:pPr>
        <w:ind w:left="1146" w:hanging="360"/>
      </w:pPr>
      <w:rPr>
        <w:rFonts w:ascii="SimSun-ExtB" w:eastAsia="SimSun-ExtB" w:hAnsi="SimSun-ExtB" w:hint="eastAsi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0737EB"/>
    <w:multiLevelType w:val="hybridMultilevel"/>
    <w:tmpl w:val="6DA84684"/>
    <w:lvl w:ilvl="0" w:tplc="CDD6442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7" w15:restartNumberingAfterBreak="0">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6363B1B"/>
    <w:multiLevelType w:val="hybridMultilevel"/>
    <w:tmpl w:val="64CAF91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52C22F67"/>
    <w:multiLevelType w:val="hybridMultilevel"/>
    <w:tmpl w:val="3828BBD8"/>
    <w:lvl w:ilvl="0" w:tplc="0362438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3B2156A"/>
    <w:multiLevelType w:val="hybridMultilevel"/>
    <w:tmpl w:val="3D2628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8" w15:restartNumberingAfterBreak="0">
    <w:nsid w:val="60765726"/>
    <w:multiLevelType w:val="hybridMultilevel"/>
    <w:tmpl w:val="16A2953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53F73F2"/>
    <w:multiLevelType w:val="hybridMultilevel"/>
    <w:tmpl w:val="372CEA20"/>
    <w:lvl w:ilvl="0" w:tplc="1DAEE6FE">
      <w:start w:val="1"/>
      <w:numFmt w:val="decimal"/>
      <w:lvlText w:val="%1."/>
      <w:lvlJc w:val="left"/>
      <w:pPr>
        <w:ind w:left="1410" w:hanging="420"/>
      </w:pPr>
      <w:rPr>
        <w:rFonts w:hint="default"/>
        <w:b/>
      </w:rPr>
    </w:lvl>
    <w:lvl w:ilvl="1" w:tplc="04190019">
      <w:start w:val="1"/>
      <w:numFmt w:val="lowerLetter"/>
      <w:lvlText w:val="%2."/>
      <w:lvlJc w:val="left"/>
      <w:pPr>
        <w:ind w:left="2070" w:hanging="360"/>
      </w:pPr>
    </w:lvl>
    <w:lvl w:ilvl="2" w:tplc="0419001B">
      <w:start w:val="1"/>
      <w:numFmt w:val="lowerRoman"/>
      <w:lvlText w:val="%3."/>
      <w:lvlJc w:val="right"/>
      <w:pPr>
        <w:ind w:left="2790" w:hanging="180"/>
      </w:pPr>
    </w:lvl>
    <w:lvl w:ilvl="3" w:tplc="0419000F">
      <w:start w:val="1"/>
      <w:numFmt w:val="decimal"/>
      <w:lvlText w:val="%4."/>
      <w:lvlJc w:val="left"/>
      <w:pPr>
        <w:ind w:left="3510" w:hanging="360"/>
      </w:pPr>
    </w:lvl>
    <w:lvl w:ilvl="4" w:tplc="04190019">
      <w:start w:val="1"/>
      <w:numFmt w:val="lowerLetter"/>
      <w:lvlText w:val="%5."/>
      <w:lvlJc w:val="left"/>
      <w:pPr>
        <w:ind w:left="4230" w:hanging="360"/>
      </w:pPr>
    </w:lvl>
    <w:lvl w:ilvl="5" w:tplc="0419001B">
      <w:start w:val="1"/>
      <w:numFmt w:val="lowerRoman"/>
      <w:lvlText w:val="%6."/>
      <w:lvlJc w:val="right"/>
      <w:pPr>
        <w:ind w:left="4950" w:hanging="180"/>
      </w:pPr>
    </w:lvl>
    <w:lvl w:ilvl="6" w:tplc="0419000F">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1" w15:restartNumberingAfterBreak="0">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A1329F2"/>
    <w:multiLevelType w:val="singleLevel"/>
    <w:tmpl w:val="C374DABA"/>
    <w:lvl w:ilvl="0">
      <w:start w:val="1"/>
      <w:numFmt w:val="decimal"/>
      <w:lvlText w:val="Глава %1."/>
      <w:lvlJc w:val="left"/>
      <w:pPr>
        <w:tabs>
          <w:tab w:val="num" w:pos="1080"/>
        </w:tabs>
        <w:ind w:left="360" w:hanging="360"/>
      </w:pPr>
    </w:lvl>
  </w:abstractNum>
  <w:abstractNum w:abstractNumId="33" w15:restartNumberingAfterBreak="0">
    <w:nsid w:val="74FE747E"/>
    <w:multiLevelType w:val="hybridMultilevel"/>
    <w:tmpl w:val="FB7C6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8D5C97"/>
    <w:multiLevelType w:val="hybridMultilevel"/>
    <w:tmpl w:val="6A16310C"/>
    <w:lvl w:ilvl="0" w:tplc="F294BCC6">
      <w:start w:val="10"/>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15:restartNumberingAfterBreak="0">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2"/>
  </w:num>
  <w:num w:numId="3">
    <w:abstractNumId w:val="28"/>
  </w:num>
  <w:num w:numId="4">
    <w:abstractNumId w:val="33"/>
  </w:num>
  <w:num w:numId="5">
    <w:abstractNumId w:val="25"/>
  </w:num>
  <w:num w:numId="6">
    <w:abstractNumId w:val="20"/>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19"/>
  </w:num>
  <w:num w:numId="15">
    <w:abstractNumId w:val="16"/>
  </w:num>
  <w:num w:numId="16">
    <w:abstractNumId w:val="24"/>
  </w:num>
  <w:num w:numId="17">
    <w:abstractNumId w:val="27"/>
  </w:num>
  <w:num w:numId="18">
    <w:abstractNumId w:val="29"/>
  </w:num>
  <w:num w:numId="19">
    <w:abstractNumId w:val="32"/>
  </w:num>
  <w:num w:numId="20">
    <w:abstractNumId w:val="35"/>
  </w:num>
  <w:num w:numId="21">
    <w:abstractNumId w:val="31"/>
  </w:num>
  <w:num w:numId="22">
    <w:abstractNumId w:val="15"/>
  </w:num>
  <w:num w:numId="23">
    <w:abstractNumId w:val="1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7"/>
  </w:num>
  <w:num w:numId="28">
    <w:abstractNumId w:val="0"/>
  </w:num>
  <w:num w:numId="29">
    <w:abstractNumId w:val="10"/>
  </w:num>
  <w:num w:numId="30">
    <w:abstractNumId w:val="13"/>
  </w:num>
  <w:num w:numId="31">
    <w:abstractNumId w:val="21"/>
  </w:num>
  <w:num w:numId="32">
    <w:abstractNumId w:val="23"/>
  </w:num>
  <w:num w:numId="33">
    <w:abstractNumId w:val="14"/>
  </w:num>
  <w:num w:numId="34">
    <w:abstractNumId w:val="34"/>
  </w:num>
  <w:num w:numId="35">
    <w:abstractNumId w:val="30"/>
  </w:num>
  <w:num w:numId="36">
    <w:abstractNumId w:val="26"/>
  </w:num>
  <w:num w:numId="37">
    <w:abstractNumId w:val="1"/>
    <w:lvlOverride w:ilvl="0">
      <w:lvl w:ilvl="0">
        <w:start w:val="65535"/>
        <w:numFmt w:val="bullet"/>
        <w:lvlText w:val="-"/>
        <w:legacy w:legacy="1" w:legacySpace="0" w:legacyIndent="14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39"/>
    <w:rsid w:val="00000C6C"/>
    <w:rsid w:val="00004535"/>
    <w:rsid w:val="00004A3E"/>
    <w:rsid w:val="00006B0D"/>
    <w:rsid w:val="0001187E"/>
    <w:rsid w:val="00012BD9"/>
    <w:rsid w:val="00013BFA"/>
    <w:rsid w:val="00015508"/>
    <w:rsid w:val="00022537"/>
    <w:rsid w:val="000226AA"/>
    <w:rsid w:val="0002513E"/>
    <w:rsid w:val="00026F39"/>
    <w:rsid w:val="000362F8"/>
    <w:rsid w:val="000550E5"/>
    <w:rsid w:val="000563B0"/>
    <w:rsid w:val="00056EE8"/>
    <w:rsid w:val="00062831"/>
    <w:rsid w:val="00071CFE"/>
    <w:rsid w:val="000922B9"/>
    <w:rsid w:val="00092BD8"/>
    <w:rsid w:val="00096DB4"/>
    <w:rsid w:val="000B5106"/>
    <w:rsid w:val="000B5194"/>
    <w:rsid w:val="000C11CB"/>
    <w:rsid w:val="000C15A3"/>
    <w:rsid w:val="000D1259"/>
    <w:rsid w:val="000D3C8E"/>
    <w:rsid w:val="000D7E23"/>
    <w:rsid w:val="000E3D23"/>
    <w:rsid w:val="000E7EB9"/>
    <w:rsid w:val="000F2927"/>
    <w:rsid w:val="000F4ED2"/>
    <w:rsid w:val="000F56BE"/>
    <w:rsid w:val="00100A99"/>
    <w:rsid w:val="001117E5"/>
    <w:rsid w:val="00115B44"/>
    <w:rsid w:val="00116A7F"/>
    <w:rsid w:val="001234B2"/>
    <w:rsid w:val="0014125F"/>
    <w:rsid w:val="001455E8"/>
    <w:rsid w:val="00156D79"/>
    <w:rsid w:val="001651FE"/>
    <w:rsid w:val="001667BE"/>
    <w:rsid w:val="001671A6"/>
    <w:rsid w:val="001678A4"/>
    <w:rsid w:val="00167F8F"/>
    <w:rsid w:val="00174BB3"/>
    <w:rsid w:val="00185162"/>
    <w:rsid w:val="00193CA8"/>
    <w:rsid w:val="00195265"/>
    <w:rsid w:val="001A325C"/>
    <w:rsid w:val="001A64AC"/>
    <w:rsid w:val="001B0DBA"/>
    <w:rsid w:val="001B2E8A"/>
    <w:rsid w:val="001B2FCD"/>
    <w:rsid w:val="001B3164"/>
    <w:rsid w:val="001C4FA1"/>
    <w:rsid w:val="001D0D24"/>
    <w:rsid w:val="001E37D1"/>
    <w:rsid w:val="001E4591"/>
    <w:rsid w:val="001F42EC"/>
    <w:rsid w:val="001F62EF"/>
    <w:rsid w:val="002020B7"/>
    <w:rsid w:val="00203762"/>
    <w:rsid w:val="00203F59"/>
    <w:rsid w:val="002123CD"/>
    <w:rsid w:val="002130D1"/>
    <w:rsid w:val="00221091"/>
    <w:rsid w:val="0022265F"/>
    <w:rsid w:val="002365D2"/>
    <w:rsid w:val="0023753A"/>
    <w:rsid w:val="00240EF2"/>
    <w:rsid w:val="0024750B"/>
    <w:rsid w:val="00253845"/>
    <w:rsid w:val="00262BC9"/>
    <w:rsid w:val="002661AE"/>
    <w:rsid w:val="00272206"/>
    <w:rsid w:val="00274373"/>
    <w:rsid w:val="00275118"/>
    <w:rsid w:val="0027719C"/>
    <w:rsid w:val="002830BA"/>
    <w:rsid w:val="00284C67"/>
    <w:rsid w:val="002876FA"/>
    <w:rsid w:val="002907E7"/>
    <w:rsid w:val="00297430"/>
    <w:rsid w:val="002A0E35"/>
    <w:rsid w:val="002B4ED0"/>
    <w:rsid w:val="002B7A76"/>
    <w:rsid w:val="002B7AD8"/>
    <w:rsid w:val="002C0D55"/>
    <w:rsid w:val="002C13C3"/>
    <w:rsid w:val="002D1420"/>
    <w:rsid w:val="002E207B"/>
    <w:rsid w:val="002E4BB6"/>
    <w:rsid w:val="002F73B1"/>
    <w:rsid w:val="00303D85"/>
    <w:rsid w:val="00307CAD"/>
    <w:rsid w:val="003170CD"/>
    <w:rsid w:val="003219AA"/>
    <w:rsid w:val="00334BE4"/>
    <w:rsid w:val="00342FEB"/>
    <w:rsid w:val="00345C6C"/>
    <w:rsid w:val="00347BF5"/>
    <w:rsid w:val="00355F59"/>
    <w:rsid w:val="003574CA"/>
    <w:rsid w:val="00370EAA"/>
    <w:rsid w:val="00373316"/>
    <w:rsid w:val="00374572"/>
    <w:rsid w:val="00382432"/>
    <w:rsid w:val="003834EB"/>
    <w:rsid w:val="00390279"/>
    <w:rsid w:val="003A2D90"/>
    <w:rsid w:val="003B26AA"/>
    <w:rsid w:val="003B5A06"/>
    <w:rsid w:val="003C00C3"/>
    <w:rsid w:val="003C56D7"/>
    <w:rsid w:val="003D236F"/>
    <w:rsid w:val="003D410F"/>
    <w:rsid w:val="003D49E1"/>
    <w:rsid w:val="003E1E24"/>
    <w:rsid w:val="003F0E99"/>
    <w:rsid w:val="003F5416"/>
    <w:rsid w:val="00401037"/>
    <w:rsid w:val="004022C4"/>
    <w:rsid w:val="00407E83"/>
    <w:rsid w:val="00415E2A"/>
    <w:rsid w:val="00431727"/>
    <w:rsid w:val="004364D7"/>
    <w:rsid w:val="00445762"/>
    <w:rsid w:val="0044608E"/>
    <w:rsid w:val="004472B9"/>
    <w:rsid w:val="00452FFE"/>
    <w:rsid w:val="004569E0"/>
    <w:rsid w:val="0046360D"/>
    <w:rsid w:val="00464C8F"/>
    <w:rsid w:val="00472788"/>
    <w:rsid w:val="00474F49"/>
    <w:rsid w:val="00477218"/>
    <w:rsid w:val="004777CD"/>
    <w:rsid w:val="00477A6B"/>
    <w:rsid w:val="00483155"/>
    <w:rsid w:val="00483B81"/>
    <w:rsid w:val="0048456A"/>
    <w:rsid w:val="004900F9"/>
    <w:rsid w:val="00492530"/>
    <w:rsid w:val="004A0461"/>
    <w:rsid w:val="004A1ECA"/>
    <w:rsid w:val="004B2A6E"/>
    <w:rsid w:val="004B4A70"/>
    <w:rsid w:val="004B61CE"/>
    <w:rsid w:val="004C037C"/>
    <w:rsid w:val="004C773D"/>
    <w:rsid w:val="004C7A44"/>
    <w:rsid w:val="004D12F2"/>
    <w:rsid w:val="004D5687"/>
    <w:rsid w:val="004D6619"/>
    <w:rsid w:val="004E40ED"/>
    <w:rsid w:val="004E6200"/>
    <w:rsid w:val="004F2999"/>
    <w:rsid w:val="00502E97"/>
    <w:rsid w:val="0050620B"/>
    <w:rsid w:val="0052152C"/>
    <w:rsid w:val="00522282"/>
    <w:rsid w:val="0052633B"/>
    <w:rsid w:val="00533FCA"/>
    <w:rsid w:val="005432A3"/>
    <w:rsid w:val="005443FA"/>
    <w:rsid w:val="00557D31"/>
    <w:rsid w:val="00561182"/>
    <w:rsid w:val="005670D9"/>
    <w:rsid w:val="00573E4D"/>
    <w:rsid w:val="005866F8"/>
    <w:rsid w:val="00594B3E"/>
    <w:rsid w:val="005A34DB"/>
    <w:rsid w:val="005A56AA"/>
    <w:rsid w:val="005A7593"/>
    <w:rsid w:val="005B3A45"/>
    <w:rsid w:val="005B7737"/>
    <w:rsid w:val="005C1D83"/>
    <w:rsid w:val="005C689D"/>
    <w:rsid w:val="005D07DA"/>
    <w:rsid w:val="005D097F"/>
    <w:rsid w:val="005D242B"/>
    <w:rsid w:val="005D3AF3"/>
    <w:rsid w:val="005D65B8"/>
    <w:rsid w:val="005D6D0A"/>
    <w:rsid w:val="005E0E0D"/>
    <w:rsid w:val="005E0F73"/>
    <w:rsid w:val="005F500E"/>
    <w:rsid w:val="005F6499"/>
    <w:rsid w:val="005F782F"/>
    <w:rsid w:val="00600795"/>
    <w:rsid w:val="00616D55"/>
    <w:rsid w:val="0062217E"/>
    <w:rsid w:val="00625A59"/>
    <w:rsid w:val="00630AB0"/>
    <w:rsid w:val="006465BC"/>
    <w:rsid w:val="0064680F"/>
    <w:rsid w:val="00653AC4"/>
    <w:rsid w:val="00654635"/>
    <w:rsid w:val="00656A4B"/>
    <w:rsid w:val="00656D12"/>
    <w:rsid w:val="00661F3A"/>
    <w:rsid w:val="006729BC"/>
    <w:rsid w:val="0067417F"/>
    <w:rsid w:val="006812CD"/>
    <w:rsid w:val="00684465"/>
    <w:rsid w:val="00687826"/>
    <w:rsid w:val="006A4BEC"/>
    <w:rsid w:val="006B2552"/>
    <w:rsid w:val="006C17DB"/>
    <w:rsid w:val="006E007B"/>
    <w:rsid w:val="006E38A3"/>
    <w:rsid w:val="006E43D8"/>
    <w:rsid w:val="006E5382"/>
    <w:rsid w:val="006F1958"/>
    <w:rsid w:val="006F44C4"/>
    <w:rsid w:val="006F7BAA"/>
    <w:rsid w:val="0070195F"/>
    <w:rsid w:val="0070747E"/>
    <w:rsid w:val="00711B76"/>
    <w:rsid w:val="00711FF3"/>
    <w:rsid w:val="00712BAF"/>
    <w:rsid w:val="00716A79"/>
    <w:rsid w:val="00730CA5"/>
    <w:rsid w:val="00730D75"/>
    <w:rsid w:val="007502A5"/>
    <w:rsid w:val="00760338"/>
    <w:rsid w:val="0076789D"/>
    <w:rsid w:val="00780E3D"/>
    <w:rsid w:val="007834F0"/>
    <w:rsid w:val="007864A9"/>
    <w:rsid w:val="00793B66"/>
    <w:rsid w:val="007960CF"/>
    <w:rsid w:val="0079626F"/>
    <w:rsid w:val="007B139A"/>
    <w:rsid w:val="007B54BB"/>
    <w:rsid w:val="007C7A39"/>
    <w:rsid w:val="007E32F4"/>
    <w:rsid w:val="007E4158"/>
    <w:rsid w:val="00823D25"/>
    <w:rsid w:val="00825F8F"/>
    <w:rsid w:val="00830B0F"/>
    <w:rsid w:val="008376B7"/>
    <w:rsid w:val="00840257"/>
    <w:rsid w:val="0085636A"/>
    <w:rsid w:val="008641D1"/>
    <w:rsid w:val="008752F5"/>
    <w:rsid w:val="00876DDC"/>
    <w:rsid w:val="008774BB"/>
    <w:rsid w:val="00880BA5"/>
    <w:rsid w:val="008811C5"/>
    <w:rsid w:val="00882CFA"/>
    <w:rsid w:val="00891E77"/>
    <w:rsid w:val="00895623"/>
    <w:rsid w:val="008B2276"/>
    <w:rsid w:val="008B38F0"/>
    <w:rsid w:val="008C00C2"/>
    <w:rsid w:val="008C0CAE"/>
    <w:rsid w:val="008C349D"/>
    <w:rsid w:val="008C5501"/>
    <w:rsid w:val="008D0BC2"/>
    <w:rsid w:val="008D461C"/>
    <w:rsid w:val="008E43B7"/>
    <w:rsid w:val="008E5374"/>
    <w:rsid w:val="008F6B47"/>
    <w:rsid w:val="00903C0B"/>
    <w:rsid w:val="00907BBB"/>
    <w:rsid w:val="009155DC"/>
    <w:rsid w:val="00916B89"/>
    <w:rsid w:val="009206A9"/>
    <w:rsid w:val="00920934"/>
    <w:rsid w:val="00923632"/>
    <w:rsid w:val="00943439"/>
    <w:rsid w:val="00955F03"/>
    <w:rsid w:val="00962240"/>
    <w:rsid w:val="00966518"/>
    <w:rsid w:val="009749A5"/>
    <w:rsid w:val="00976275"/>
    <w:rsid w:val="0097775E"/>
    <w:rsid w:val="009777E5"/>
    <w:rsid w:val="009824B8"/>
    <w:rsid w:val="00986739"/>
    <w:rsid w:val="009A0C9C"/>
    <w:rsid w:val="009A0CB0"/>
    <w:rsid w:val="009A1F4E"/>
    <w:rsid w:val="009A5179"/>
    <w:rsid w:val="009A7E5B"/>
    <w:rsid w:val="009B0B5A"/>
    <w:rsid w:val="009B3B8D"/>
    <w:rsid w:val="009B45E7"/>
    <w:rsid w:val="009B4E65"/>
    <w:rsid w:val="009C2D86"/>
    <w:rsid w:val="009D4989"/>
    <w:rsid w:val="009D5123"/>
    <w:rsid w:val="009E24EF"/>
    <w:rsid w:val="00A00914"/>
    <w:rsid w:val="00A10A1D"/>
    <w:rsid w:val="00A11A6B"/>
    <w:rsid w:val="00A26EC5"/>
    <w:rsid w:val="00A37554"/>
    <w:rsid w:val="00A47C91"/>
    <w:rsid w:val="00A520C2"/>
    <w:rsid w:val="00A572E3"/>
    <w:rsid w:val="00A60E06"/>
    <w:rsid w:val="00A62C1B"/>
    <w:rsid w:val="00A75AF4"/>
    <w:rsid w:val="00A84C93"/>
    <w:rsid w:val="00A87AC4"/>
    <w:rsid w:val="00A87BB7"/>
    <w:rsid w:val="00A90D41"/>
    <w:rsid w:val="00AA5960"/>
    <w:rsid w:val="00AB5FD2"/>
    <w:rsid w:val="00AB7ED0"/>
    <w:rsid w:val="00AC346C"/>
    <w:rsid w:val="00AD44E6"/>
    <w:rsid w:val="00AD56C9"/>
    <w:rsid w:val="00B00BCE"/>
    <w:rsid w:val="00B1324E"/>
    <w:rsid w:val="00B15176"/>
    <w:rsid w:val="00B33B17"/>
    <w:rsid w:val="00B34F31"/>
    <w:rsid w:val="00B37D95"/>
    <w:rsid w:val="00B437DB"/>
    <w:rsid w:val="00B71CC2"/>
    <w:rsid w:val="00B81B50"/>
    <w:rsid w:val="00B9116E"/>
    <w:rsid w:val="00BA6558"/>
    <w:rsid w:val="00BA6619"/>
    <w:rsid w:val="00BA6DEB"/>
    <w:rsid w:val="00BA799F"/>
    <w:rsid w:val="00BB44E2"/>
    <w:rsid w:val="00BC2441"/>
    <w:rsid w:val="00BC3E13"/>
    <w:rsid w:val="00BD0682"/>
    <w:rsid w:val="00BE362B"/>
    <w:rsid w:val="00BE47DE"/>
    <w:rsid w:val="00BF1A0F"/>
    <w:rsid w:val="00BF31D5"/>
    <w:rsid w:val="00C110EC"/>
    <w:rsid w:val="00C24C97"/>
    <w:rsid w:val="00C261E4"/>
    <w:rsid w:val="00C34C80"/>
    <w:rsid w:val="00C3582B"/>
    <w:rsid w:val="00C43C30"/>
    <w:rsid w:val="00C44C1F"/>
    <w:rsid w:val="00C45863"/>
    <w:rsid w:val="00C45B2E"/>
    <w:rsid w:val="00C55476"/>
    <w:rsid w:val="00C56E2C"/>
    <w:rsid w:val="00C61287"/>
    <w:rsid w:val="00C6198E"/>
    <w:rsid w:val="00C6702D"/>
    <w:rsid w:val="00C701B2"/>
    <w:rsid w:val="00C7024E"/>
    <w:rsid w:val="00C718A1"/>
    <w:rsid w:val="00C856D0"/>
    <w:rsid w:val="00C87223"/>
    <w:rsid w:val="00CB1D6D"/>
    <w:rsid w:val="00CB548E"/>
    <w:rsid w:val="00CC3660"/>
    <w:rsid w:val="00CC36DC"/>
    <w:rsid w:val="00CC3C71"/>
    <w:rsid w:val="00CC76A2"/>
    <w:rsid w:val="00CD0DE6"/>
    <w:rsid w:val="00CD14DA"/>
    <w:rsid w:val="00CD4072"/>
    <w:rsid w:val="00CD4D2B"/>
    <w:rsid w:val="00CE53A5"/>
    <w:rsid w:val="00D151DD"/>
    <w:rsid w:val="00D17296"/>
    <w:rsid w:val="00D1794D"/>
    <w:rsid w:val="00D30561"/>
    <w:rsid w:val="00D356AF"/>
    <w:rsid w:val="00D35787"/>
    <w:rsid w:val="00D4527D"/>
    <w:rsid w:val="00D4787B"/>
    <w:rsid w:val="00D53FA7"/>
    <w:rsid w:val="00D57D52"/>
    <w:rsid w:val="00D61C45"/>
    <w:rsid w:val="00D62296"/>
    <w:rsid w:val="00D6397E"/>
    <w:rsid w:val="00D67870"/>
    <w:rsid w:val="00D74481"/>
    <w:rsid w:val="00D80DC4"/>
    <w:rsid w:val="00D84139"/>
    <w:rsid w:val="00D84CE3"/>
    <w:rsid w:val="00D85D16"/>
    <w:rsid w:val="00D87D53"/>
    <w:rsid w:val="00D9380B"/>
    <w:rsid w:val="00DB01B2"/>
    <w:rsid w:val="00DB291D"/>
    <w:rsid w:val="00DD451B"/>
    <w:rsid w:val="00DD4641"/>
    <w:rsid w:val="00DD56DC"/>
    <w:rsid w:val="00DE2BC7"/>
    <w:rsid w:val="00DE79E3"/>
    <w:rsid w:val="00DF097C"/>
    <w:rsid w:val="00DF7043"/>
    <w:rsid w:val="00E01C39"/>
    <w:rsid w:val="00E03B84"/>
    <w:rsid w:val="00E2070B"/>
    <w:rsid w:val="00E26C80"/>
    <w:rsid w:val="00E27FEA"/>
    <w:rsid w:val="00E31A31"/>
    <w:rsid w:val="00E355E7"/>
    <w:rsid w:val="00E5073D"/>
    <w:rsid w:val="00E5204C"/>
    <w:rsid w:val="00E53291"/>
    <w:rsid w:val="00E53D19"/>
    <w:rsid w:val="00E55858"/>
    <w:rsid w:val="00E6522C"/>
    <w:rsid w:val="00E714DE"/>
    <w:rsid w:val="00E75B5C"/>
    <w:rsid w:val="00E762B2"/>
    <w:rsid w:val="00E81062"/>
    <w:rsid w:val="00E83467"/>
    <w:rsid w:val="00E855A5"/>
    <w:rsid w:val="00E9279D"/>
    <w:rsid w:val="00EA31FD"/>
    <w:rsid w:val="00EA3A0B"/>
    <w:rsid w:val="00EB1790"/>
    <w:rsid w:val="00EB6614"/>
    <w:rsid w:val="00EB7D8E"/>
    <w:rsid w:val="00ED6380"/>
    <w:rsid w:val="00ED7D2E"/>
    <w:rsid w:val="00EE20FB"/>
    <w:rsid w:val="00EE3E17"/>
    <w:rsid w:val="00EE6E5A"/>
    <w:rsid w:val="00EE73BE"/>
    <w:rsid w:val="00EF47E9"/>
    <w:rsid w:val="00F0166D"/>
    <w:rsid w:val="00F11B43"/>
    <w:rsid w:val="00F16D3D"/>
    <w:rsid w:val="00F1799B"/>
    <w:rsid w:val="00F20D21"/>
    <w:rsid w:val="00F255CC"/>
    <w:rsid w:val="00F25915"/>
    <w:rsid w:val="00F31311"/>
    <w:rsid w:val="00F449CE"/>
    <w:rsid w:val="00F4788C"/>
    <w:rsid w:val="00F50668"/>
    <w:rsid w:val="00F53C12"/>
    <w:rsid w:val="00F60641"/>
    <w:rsid w:val="00F741B4"/>
    <w:rsid w:val="00F87937"/>
    <w:rsid w:val="00F87A72"/>
    <w:rsid w:val="00F972A8"/>
    <w:rsid w:val="00FA01C3"/>
    <w:rsid w:val="00FA4D98"/>
    <w:rsid w:val="00FA50D5"/>
    <w:rsid w:val="00FA6562"/>
    <w:rsid w:val="00FB340E"/>
    <w:rsid w:val="00FB44CB"/>
    <w:rsid w:val="00FB69B3"/>
    <w:rsid w:val="00FC3274"/>
    <w:rsid w:val="00FD0CC4"/>
    <w:rsid w:val="00FD2A9A"/>
    <w:rsid w:val="00FD763B"/>
    <w:rsid w:val="00FE3E1C"/>
    <w:rsid w:val="00FE414B"/>
    <w:rsid w:val="00FF04A7"/>
    <w:rsid w:val="00FF2791"/>
    <w:rsid w:val="00FF5913"/>
    <w:rsid w:val="00FF5B71"/>
    <w:rsid w:val="00FF6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3AAFCD-A826-432E-BFC0-300B99C2C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82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uiPriority w:val="99"/>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66800">
      <w:bodyDiv w:val="1"/>
      <w:marLeft w:val="0"/>
      <w:marRight w:val="0"/>
      <w:marTop w:val="0"/>
      <w:marBottom w:val="0"/>
      <w:divBdr>
        <w:top w:val="none" w:sz="0" w:space="0" w:color="auto"/>
        <w:left w:val="none" w:sz="0" w:space="0" w:color="auto"/>
        <w:bottom w:val="none" w:sz="0" w:space="0" w:color="auto"/>
        <w:right w:val="none" w:sz="0" w:space="0" w:color="auto"/>
      </w:divBdr>
    </w:div>
    <w:div w:id="1056779581">
      <w:bodyDiv w:val="1"/>
      <w:marLeft w:val="0"/>
      <w:marRight w:val="0"/>
      <w:marTop w:val="0"/>
      <w:marBottom w:val="0"/>
      <w:divBdr>
        <w:top w:val="none" w:sz="0" w:space="0" w:color="auto"/>
        <w:left w:val="none" w:sz="0" w:space="0" w:color="auto"/>
        <w:bottom w:val="none" w:sz="0" w:space="0" w:color="auto"/>
        <w:right w:val="none" w:sz="0" w:space="0" w:color="auto"/>
      </w:divBdr>
    </w:div>
    <w:div w:id="1091465662">
      <w:bodyDiv w:val="1"/>
      <w:marLeft w:val="0"/>
      <w:marRight w:val="0"/>
      <w:marTop w:val="0"/>
      <w:marBottom w:val="0"/>
      <w:divBdr>
        <w:top w:val="none" w:sz="0" w:space="0" w:color="auto"/>
        <w:left w:val="none" w:sz="0" w:space="0" w:color="auto"/>
        <w:bottom w:val="none" w:sz="0" w:space="0" w:color="auto"/>
        <w:right w:val="none" w:sz="0" w:space="0" w:color="auto"/>
      </w:divBdr>
    </w:div>
    <w:div w:id="209357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ashkontro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2D2EE30E5549588A74EBD71E8BF8E11F293800AC8F889EBE58EFF1DF22EA4E5369C468tExE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EA8C3D5FEAE28D3C15195C7FF8A08797CBDC70297A72C5D58FFE43281DC843332044E3Fg4JBM" TargetMode="External"/><Relationship Id="rId4" Type="http://schemas.openxmlformats.org/officeDocument/2006/relationships/settings" Target="settings.xml"/><Relationship Id="rId9" Type="http://schemas.openxmlformats.org/officeDocument/2006/relationships/hyperlink" Target="http://uslugi.udmur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04544-6D36-4589-9737-CDA0A8624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49</Pages>
  <Words>18961</Words>
  <Characters>108080</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7</cp:revision>
  <cp:lastPrinted>2020-05-27T13:07:00Z</cp:lastPrinted>
  <dcterms:created xsi:type="dcterms:W3CDTF">2020-03-05T07:48:00Z</dcterms:created>
  <dcterms:modified xsi:type="dcterms:W3CDTF">2020-11-27T04:46:00Z</dcterms:modified>
</cp:coreProperties>
</file>