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36E" w:rsidRDefault="0002536E" w:rsidP="0002536E">
      <w:pPr>
        <w:pStyle w:val="a6"/>
        <w:spacing w:line="276" w:lineRule="auto"/>
        <w:jc w:val="center"/>
        <w:rPr>
          <w:b/>
          <w:sz w:val="22"/>
          <w:szCs w:val="22"/>
        </w:rPr>
      </w:pPr>
    </w:p>
    <w:p w:rsidR="0002536E" w:rsidRDefault="00081221" w:rsidP="0002536E">
      <w:pPr>
        <w:pStyle w:val="a6"/>
        <w:spacing w:line="276" w:lineRule="auto"/>
        <w:jc w:val="center"/>
        <w:rPr>
          <w:sz w:val="22"/>
          <w:szCs w:val="22"/>
        </w:rPr>
      </w:pPr>
      <w:r>
        <w:rPr>
          <w:sz w:val="22"/>
          <w:szCs w:val="22"/>
        </w:rPr>
        <w:t xml:space="preserve">    </w:t>
      </w:r>
      <w:r w:rsidR="00C87867">
        <w:rPr>
          <w:sz w:val="22"/>
          <w:szCs w:val="22"/>
        </w:rPr>
        <w:t xml:space="preserve"> </w:t>
      </w:r>
      <w:r w:rsidR="0002536E">
        <w:rPr>
          <w:sz w:val="22"/>
          <w:szCs w:val="22"/>
        </w:rPr>
        <w:t xml:space="preserve">  </w:t>
      </w:r>
      <w:r w:rsidR="0002536E" w:rsidRPr="0002536E">
        <w:rPr>
          <w:sz w:val="22"/>
          <w:szCs w:val="22"/>
        </w:rPr>
        <w:t xml:space="preserve">Приложение </w:t>
      </w:r>
    </w:p>
    <w:p w:rsidR="0002536E" w:rsidRDefault="0002536E" w:rsidP="0002536E">
      <w:pPr>
        <w:pStyle w:val="a6"/>
        <w:spacing w:line="276" w:lineRule="auto"/>
        <w:jc w:val="center"/>
        <w:rPr>
          <w:sz w:val="22"/>
          <w:szCs w:val="22"/>
        </w:rPr>
      </w:pPr>
      <w:r>
        <w:rPr>
          <w:sz w:val="22"/>
          <w:szCs w:val="22"/>
        </w:rPr>
        <w:t xml:space="preserve">                               </w:t>
      </w:r>
      <w:r w:rsidR="00081221">
        <w:rPr>
          <w:sz w:val="22"/>
          <w:szCs w:val="22"/>
        </w:rPr>
        <w:t xml:space="preserve">         </w:t>
      </w:r>
      <w:r>
        <w:rPr>
          <w:sz w:val="22"/>
          <w:szCs w:val="22"/>
        </w:rPr>
        <w:t xml:space="preserve">   к постановлению Администрации </w:t>
      </w:r>
    </w:p>
    <w:p w:rsidR="0002536E" w:rsidRPr="0002536E" w:rsidRDefault="0002536E" w:rsidP="0002536E">
      <w:pPr>
        <w:pStyle w:val="a6"/>
        <w:spacing w:line="276" w:lineRule="auto"/>
        <w:jc w:val="center"/>
        <w:rPr>
          <w:sz w:val="22"/>
          <w:szCs w:val="22"/>
        </w:rPr>
      </w:pPr>
      <w:r>
        <w:rPr>
          <w:sz w:val="22"/>
          <w:szCs w:val="22"/>
        </w:rPr>
        <w:t xml:space="preserve">                                                     Вавожского района от 17.03.2025 № 152</w:t>
      </w:r>
    </w:p>
    <w:p w:rsidR="0002536E" w:rsidRDefault="0002536E" w:rsidP="0002536E">
      <w:pPr>
        <w:pStyle w:val="a6"/>
        <w:spacing w:line="276" w:lineRule="auto"/>
        <w:jc w:val="center"/>
        <w:rPr>
          <w:b/>
          <w:sz w:val="22"/>
          <w:szCs w:val="22"/>
        </w:rPr>
      </w:pPr>
    </w:p>
    <w:p w:rsidR="00C87867" w:rsidRDefault="00081221" w:rsidP="0002536E">
      <w:pPr>
        <w:pStyle w:val="a6"/>
        <w:spacing w:line="276" w:lineRule="auto"/>
        <w:jc w:val="center"/>
        <w:rPr>
          <w:sz w:val="22"/>
          <w:szCs w:val="22"/>
        </w:rPr>
      </w:pPr>
      <w:r>
        <w:rPr>
          <w:b/>
          <w:sz w:val="22"/>
          <w:szCs w:val="22"/>
        </w:rPr>
        <w:t xml:space="preserve"> </w:t>
      </w:r>
      <w:r w:rsidR="00C87867">
        <w:rPr>
          <w:b/>
          <w:sz w:val="22"/>
          <w:szCs w:val="22"/>
        </w:rPr>
        <w:t xml:space="preserve">   </w:t>
      </w:r>
      <w:r w:rsidR="00ED2936">
        <w:rPr>
          <w:b/>
          <w:sz w:val="22"/>
          <w:szCs w:val="22"/>
        </w:rPr>
        <w:t xml:space="preserve">  </w:t>
      </w:r>
      <w:r w:rsidR="00C87867">
        <w:rPr>
          <w:b/>
          <w:sz w:val="22"/>
          <w:szCs w:val="22"/>
        </w:rPr>
        <w:t xml:space="preserve"> </w:t>
      </w:r>
      <w:r w:rsidR="0002536E" w:rsidRPr="0002536E">
        <w:rPr>
          <w:sz w:val="22"/>
          <w:szCs w:val="22"/>
        </w:rPr>
        <w:t>«Утверждена</w:t>
      </w:r>
      <w:r w:rsidR="0002536E">
        <w:rPr>
          <w:sz w:val="22"/>
          <w:szCs w:val="22"/>
        </w:rPr>
        <w:t xml:space="preserve"> </w:t>
      </w:r>
    </w:p>
    <w:p w:rsidR="00C87867" w:rsidRDefault="00C87867" w:rsidP="0002536E">
      <w:pPr>
        <w:pStyle w:val="a6"/>
        <w:spacing w:line="276" w:lineRule="auto"/>
        <w:jc w:val="center"/>
        <w:rPr>
          <w:sz w:val="22"/>
          <w:szCs w:val="22"/>
        </w:rPr>
      </w:pPr>
      <w:r>
        <w:rPr>
          <w:sz w:val="22"/>
          <w:szCs w:val="22"/>
        </w:rPr>
        <w:t xml:space="preserve">                            </w:t>
      </w:r>
      <w:r w:rsidR="00081221">
        <w:rPr>
          <w:sz w:val="22"/>
          <w:szCs w:val="22"/>
        </w:rPr>
        <w:t xml:space="preserve">       </w:t>
      </w:r>
      <w:r w:rsidR="00ED2936">
        <w:rPr>
          <w:sz w:val="22"/>
          <w:szCs w:val="22"/>
        </w:rPr>
        <w:t xml:space="preserve">    </w:t>
      </w:r>
      <w:r>
        <w:rPr>
          <w:sz w:val="22"/>
          <w:szCs w:val="22"/>
        </w:rPr>
        <w:t xml:space="preserve"> постановлением Администрации</w:t>
      </w:r>
    </w:p>
    <w:p w:rsidR="00ED2936" w:rsidRDefault="00B9240F" w:rsidP="00ED2936">
      <w:pPr>
        <w:pStyle w:val="a6"/>
        <w:spacing w:line="276" w:lineRule="auto"/>
        <w:jc w:val="both"/>
        <w:rPr>
          <w:sz w:val="22"/>
          <w:szCs w:val="22"/>
        </w:rPr>
      </w:pPr>
      <w:r>
        <w:rPr>
          <w:sz w:val="22"/>
          <w:szCs w:val="22"/>
        </w:rPr>
        <w:t xml:space="preserve">                                     </w:t>
      </w:r>
      <w:r w:rsidR="00ED2936">
        <w:rPr>
          <w:sz w:val="22"/>
          <w:szCs w:val="22"/>
        </w:rPr>
        <w:t xml:space="preserve">                                   </w:t>
      </w:r>
      <w:r w:rsidR="00C87867">
        <w:rPr>
          <w:sz w:val="22"/>
          <w:szCs w:val="22"/>
        </w:rPr>
        <w:t xml:space="preserve">муниципального образования </w:t>
      </w:r>
    </w:p>
    <w:p w:rsidR="0002536E" w:rsidRPr="0002536E" w:rsidRDefault="00ED2936" w:rsidP="00ED2936">
      <w:pPr>
        <w:pStyle w:val="a6"/>
        <w:spacing w:line="276" w:lineRule="auto"/>
        <w:jc w:val="both"/>
        <w:rPr>
          <w:sz w:val="22"/>
          <w:szCs w:val="22"/>
        </w:rPr>
      </w:pPr>
      <w:r>
        <w:rPr>
          <w:sz w:val="22"/>
          <w:szCs w:val="22"/>
        </w:rPr>
        <w:t xml:space="preserve">                                                                       </w:t>
      </w:r>
      <w:r w:rsidR="00081221">
        <w:rPr>
          <w:sz w:val="22"/>
          <w:szCs w:val="22"/>
        </w:rPr>
        <w:t>«Вавожский район»  от 15.08.2014</w:t>
      </w:r>
      <w:r w:rsidR="00C87867">
        <w:rPr>
          <w:sz w:val="22"/>
          <w:szCs w:val="22"/>
        </w:rPr>
        <w:t xml:space="preserve"> № </w:t>
      </w:r>
      <w:r w:rsidR="00081221">
        <w:rPr>
          <w:sz w:val="22"/>
          <w:szCs w:val="22"/>
        </w:rPr>
        <w:t>792</w:t>
      </w:r>
      <w:r w:rsidR="00B9240F">
        <w:rPr>
          <w:sz w:val="22"/>
          <w:szCs w:val="22"/>
        </w:rPr>
        <w:t xml:space="preserve"> </w:t>
      </w:r>
    </w:p>
    <w:p w:rsidR="0002536E" w:rsidRDefault="0002536E" w:rsidP="0002536E">
      <w:pPr>
        <w:pStyle w:val="a6"/>
        <w:spacing w:line="276" w:lineRule="auto"/>
        <w:jc w:val="center"/>
        <w:rPr>
          <w:b/>
          <w:sz w:val="22"/>
          <w:szCs w:val="22"/>
        </w:rPr>
      </w:pPr>
    </w:p>
    <w:p w:rsidR="0002536E" w:rsidRDefault="0002536E" w:rsidP="0002536E">
      <w:pPr>
        <w:pStyle w:val="a6"/>
        <w:spacing w:line="276" w:lineRule="auto"/>
        <w:jc w:val="center"/>
        <w:rPr>
          <w:b/>
          <w:sz w:val="22"/>
          <w:szCs w:val="22"/>
        </w:rPr>
      </w:pPr>
      <w:r w:rsidRPr="001F5D02">
        <w:rPr>
          <w:b/>
          <w:sz w:val="22"/>
          <w:szCs w:val="22"/>
        </w:rPr>
        <w:t>7. «Содержание и развитие муниципального хозяйства</w:t>
      </w:r>
      <w:r w:rsidRPr="001F5D02">
        <w:rPr>
          <w:rFonts w:eastAsia="Calibri"/>
          <w:b/>
          <w:sz w:val="22"/>
          <w:szCs w:val="22"/>
        </w:rPr>
        <w:t xml:space="preserve"> Вавожского района</w:t>
      </w:r>
      <w:r w:rsidRPr="001F5D02">
        <w:rPr>
          <w:b/>
          <w:sz w:val="22"/>
          <w:szCs w:val="22"/>
        </w:rPr>
        <w:t xml:space="preserve">» </w:t>
      </w:r>
    </w:p>
    <w:p w:rsidR="0002536E" w:rsidRPr="001F5D02" w:rsidRDefault="0002536E" w:rsidP="0002536E">
      <w:pPr>
        <w:pStyle w:val="a6"/>
        <w:spacing w:line="276" w:lineRule="auto"/>
        <w:jc w:val="center"/>
        <w:rPr>
          <w:b/>
          <w:sz w:val="22"/>
          <w:szCs w:val="22"/>
        </w:rPr>
      </w:pPr>
      <w:r w:rsidRPr="001F5D02">
        <w:rPr>
          <w:b/>
          <w:sz w:val="22"/>
          <w:szCs w:val="22"/>
        </w:rPr>
        <w:t>(далее – муниципальная программа)</w:t>
      </w:r>
    </w:p>
    <w:p w:rsidR="0002536E" w:rsidRDefault="0002536E" w:rsidP="0002536E">
      <w:pPr>
        <w:pStyle w:val="a6"/>
        <w:spacing w:line="276" w:lineRule="auto"/>
        <w:jc w:val="center"/>
        <w:rPr>
          <w:sz w:val="22"/>
          <w:szCs w:val="22"/>
        </w:rPr>
      </w:pPr>
      <w:r w:rsidRPr="00B23847">
        <w:rPr>
          <w:sz w:val="22"/>
          <w:szCs w:val="22"/>
        </w:rPr>
        <w:t>Краткая характеристика (паспорт) муниципальной программы</w:t>
      </w:r>
    </w:p>
    <w:p w:rsidR="0002536E" w:rsidRPr="005C6854" w:rsidRDefault="0002536E" w:rsidP="0002536E">
      <w:pPr>
        <w:pStyle w:val="a6"/>
        <w:spacing w:line="276" w:lineRule="auto"/>
        <w:jc w:val="center"/>
        <w:rPr>
          <w:sz w:val="22"/>
          <w:szCs w:val="22"/>
        </w:rPr>
      </w:pPr>
      <w:bookmarkStart w:id="0" w:name="_GoBack"/>
      <w:bookmarkEnd w:id="0"/>
    </w:p>
    <w:tbl>
      <w:tblPr>
        <w:tblW w:w="9734" w:type="dxa"/>
        <w:tblInd w:w="18" w:type="dxa"/>
        <w:tblLayout w:type="fixed"/>
        <w:tblLook w:val="04A0" w:firstRow="1" w:lastRow="0" w:firstColumn="1" w:lastColumn="0" w:noHBand="0" w:noVBand="1"/>
      </w:tblPr>
      <w:tblGrid>
        <w:gridCol w:w="2070"/>
        <w:gridCol w:w="7664"/>
      </w:tblGrid>
      <w:tr w:rsidR="0002536E" w:rsidRPr="00B23847" w:rsidTr="00F175A7">
        <w:trPr>
          <w:trHeight w:val="1072"/>
        </w:trPr>
        <w:tc>
          <w:tcPr>
            <w:tcW w:w="2070" w:type="dxa"/>
            <w:tcBorders>
              <w:top w:val="single" w:sz="4" w:space="0" w:color="000000"/>
              <w:left w:val="single" w:sz="4" w:space="0" w:color="000000"/>
              <w:bottom w:val="single" w:sz="4" w:space="0" w:color="000000"/>
              <w:right w:val="nil"/>
            </w:tcBorders>
          </w:tcPr>
          <w:p w:rsidR="0002536E" w:rsidRPr="00B23847" w:rsidRDefault="0002536E" w:rsidP="00F175A7">
            <w:pPr>
              <w:rPr>
                <w:sz w:val="22"/>
                <w:szCs w:val="22"/>
              </w:rPr>
            </w:pPr>
            <w:r>
              <w:rPr>
                <w:sz w:val="22"/>
                <w:szCs w:val="22"/>
              </w:rPr>
              <w:t>Наименование муниципальной программы</w:t>
            </w:r>
          </w:p>
        </w:tc>
        <w:tc>
          <w:tcPr>
            <w:tcW w:w="7664" w:type="dxa"/>
            <w:tcBorders>
              <w:top w:val="single" w:sz="4" w:space="0" w:color="000000"/>
              <w:left w:val="single" w:sz="4" w:space="0" w:color="000000"/>
              <w:bottom w:val="single" w:sz="4" w:space="0" w:color="000000"/>
              <w:right w:val="single" w:sz="4" w:space="0" w:color="000000"/>
            </w:tcBorders>
            <w:vAlign w:val="center"/>
          </w:tcPr>
          <w:p w:rsidR="0002536E" w:rsidRPr="008C6D90" w:rsidRDefault="0002536E" w:rsidP="00F175A7">
            <w:pPr>
              <w:pStyle w:val="a6"/>
              <w:spacing w:line="276" w:lineRule="auto"/>
              <w:jc w:val="center"/>
              <w:rPr>
                <w:rFonts w:eastAsia="Calibri"/>
                <w:sz w:val="22"/>
                <w:szCs w:val="22"/>
              </w:rPr>
            </w:pPr>
            <w:r w:rsidRPr="008C6D90">
              <w:rPr>
                <w:sz w:val="22"/>
                <w:szCs w:val="22"/>
              </w:rPr>
              <w:t>Содержание и развитие муниципального хозяйства</w:t>
            </w:r>
            <w:r w:rsidRPr="008C6D90">
              <w:rPr>
                <w:rFonts w:eastAsia="Calibri"/>
                <w:sz w:val="22"/>
                <w:szCs w:val="22"/>
              </w:rPr>
              <w:t xml:space="preserve"> Вавожского района</w:t>
            </w:r>
          </w:p>
          <w:p w:rsidR="0002536E" w:rsidRPr="00841B0B" w:rsidRDefault="0002536E" w:rsidP="00F175A7">
            <w:pPr>
              <w:autoSpaceDE w:val="0"/>
              <w:snapToGrid w:val="0"/>
              <w:spacing w:before="60" w:after="60"/>
              <w:jc w:val="center"/>
              <w:rPr>
                <w:sz w:val="22"/>
                <w:szCs w:val="22"/>
              </w:rPr>
            </w:pPr>
          </w:p>
        </w:tc>
      </w:tr>
      <w:tr w:rsidR="0002536E" w:rsidRPr="00B23847" w:rsidTr="00F175A7">
        <w:trPr>
          <w:trHeight w:val="2398"/>
        </w:trPr>
        <w:tc>
          <w:tcPr>
            <w:tcW w:w="2070" w:type="dxa"/>
            <w:tcBorders>
              <w:top w:val="single" w:sz="4" w:space="0" w:color="000000"/>
              <w:left w:val="single" w:sz="4" w:space="0" w:color="000000"/>
              <w:bottom w:val="single" w:sz="4" w:space="0" w:color="000000"/>
              <w:right w:val="nil"/>
            </w:tcBorders>
          </w:tcPr>
          <w:p w:rsidR="0002536E" w:rsidRPr="00B23847" w:rsidRDefault="0002536E" w:rsidP="00F175A7">
            <w:pPr>
              <w:rPr>
                <w:sz w:val="22"/>
                <w:szCs w:val="22"/>
              </w:rPr>
            </w:pPr>
            <w:r w:rsidRPr="00B23847">
              <w:rPr>
                <w:sz w:val="22"/>
                <w:szCs w:val="22"/>
              </w:rPr>
              <w:t>Подпрограммы муниципальной программы</w:t>
            </w:r>
          </w:p>
        </w:tc>
        <w:tc>
          <w:tcPr>
            <w:tcW w:w="7664" w:type="dxa"/>
            <w:tcBorders>
              <w:top w:val="single" w:sz="4" w:space="0" w:color="000000"/>
              <w:left w:val="single" w:sz="4" w:space="0" w:color="000000"/>
              <w:bottom w:val="single" w:sz="4" w:space="0" w:color="000000"/>
              <w:right w:val="single" w:sz="4" w:space="0" w:color="000000"/>
            </w:tcBorders>
          </w:tcPr>
          <w:p w:rsidR="0002536E" w:rsidRPr="00EE719A" w:rsidRDefault="0002536E" w:rsidP="00F175A7">
            <w:pPr>
              <w:pStyle w:val="a6"/>
              <w:rPr>
                <w:sz w:val="22"/>
                <w:szCs w:val="22"/>
              </w:rPr>
            </w:pPr>
            <w:r w:rsidRPr="00EE719A">
              <w:rPr>
                <w:sz w:val="22"/>
                <w:szCs w:val="22"/>
              </w:rPr>
              <w:t>подпрограмма 7.1. «Территориальное развитие (градостроительство и землеустройство»;</w:t>
            </w:r>
          </w:p>
          <w:p w:rsidR="0002536E" w:rsidRPr="00EE719A" w:rsidRDefault="0002536E" w:rsidP="00F175A7">
            <w:pPr>
              <w:pStyle w:val="a6"/>
              <w:rPr>
                <w:sz w:val="22"/>
                <w:szCs w:val="22"/>
              </w:rPr>
            </w:pPr>
            <w:r w:rsidRPr="00EE719A">
              <w:rPr>
                <w:sz w:val="22"/>
                <w:szCs w:val="22"/>
              </w:rPr>
              <w:t>подпрограмма 7.2. «Содержание и развитие коммунальной инфраструктуры»;</w:t>
            </w:r>
          </w:p>
          <w:p w:rsidR="0002536E" w:rsidRPr="00EE719A" w:rsidRDefault="0002536E" w:rsidP="00F175A7">
            <w:pPr>
              <w:pStyle w:val="a6"/>
              <w:rPr>
                <w:sz w:val="22"/>
                <w:szCs w:val="22"/>
              </w:rPr>
            </w:pPr>
            <w:r w:rsidRPr="00EE719A">
              <w:rPr>
                <w:sz w:val="22"/>
                <w:szCs w:val="22"/>
              </w:rPr>
              <w:t>подпрограмма 7.3. «Содержание и развитие жилищного хозяйства»;</w:t>
            </w:r>
          </w:p>
          <w:p w:rsidR="0002536E" w:rsidRPr="00EE719A" w:rsidRDefault="0002536E" w:rsidP="00F175A7">
            <w:pPr>
              <w:pStyle w:val="a6"/>
              <w:rPr>
                <w:sz w:val="22"/>
                <w:szCs w:val="22"/>
              </w:rPr>
            </w:pPr>
            <w:r w:rsidRPr="00EE719A">
              <w:rPr>
                <w:sz w:val="22"/>
                <w:szCs w:val="22"/>
              </w:rPr>
              <w:t xml:space="preserve">подпрограмма 7.4. «Благоустройство и охрана окружающей среды» </w:t>
            </w:r>
          </w:p>
          <w:p w:rsidR="0002536E" w:rsidRDefault="0002536E" w:rsidP="00F175A7">
            <w:pPr>
              <w:pStyle w:val="a6"/>
              <w:rPr>
                <w:sz w:val="22"/>
                <w:szCs w:val="22"/>
              </w:rPr>
            </w:pPr>
            <w:r w:rsidRPr="00EE719A">
              <w:rPr>
                <w:sz w:val="22"/>
                <w:szCs w:val="22"/>
              </w:rPr>
              <w:t>подпрограмма 7.5. «Развитие транспортной системы (организация транспортного обслуживания населения, развитие дорожного хозяйства</w:t>
            </w:r>
            <w:r>
              <w:rPr>
                <w:sz w:val="22"/>
                <w:szCs w:val="22"/>
              </w:rPr>
              <w:t>) Вавожского района</w:t>
            </w:r>
            <w:r w:rsidRPr="00EE719A">
              <w:rPr>
                <w:sz w:val="22"/>
                <w:szCs w:val="22"/>
              </w:rPr>
              <w:t>»</w:t>
            </w:r>
          </w:p>
          <w:p w:rsidR="0002536E" w:rsidRPr="000C5B1B" w:rsidRDefault="0002536E" w:rsidP="00F175A7">
            <w:pPr>
              <w:pStyle w:val="a6"/>
            </w:pPr>
            <w:r>
              <w:rPr>
                <w:sz w:val="22"/>
                <w:szCs w:val="22"/>
              </w:rPr>
              <w:t>подпрограмма 7.6. «</w:t>
            </w:r>
            <w:r w:rsidRPr="00F20423">
              <w:rPr>
                <w:lang w:eastAsia="ru-RU"/>
              </w:rPr>
              <w:t>Капитальные вложения в объекты муниципальной собственности</w:t>
            </w:r>
            <w:r>
              <w:rPr>
                <w:lang w:eastAsia="ru-RU"/>
              </w:rPr>
              <w:t>»</w:t>
            </w:r>
          </w:p>
        </w:tc>
      </w:tr>
      <w:tr w:rsidR="0002536E" w:rsidRPr="00B23847" w:rsidTr="00F175A7">
        <w:tc>
          <w:tcPr>
            <w:tcW w:w="2070" w:type="dxa"/>
            <w:tcBorders>
              <w:top w:val="single" w:sz="4" w:space="0" w:color="000000"/>
              <w:left w:val="single" w:sz="4" w:space="0" w:color="000000"/>
              <w:bottom w:val="single" w:sz="4" w:space="0" w:color="000000"/>
              <w:right w:val="nil"/>
            </w:tcBorders>
          </w:tcPr>
          <w:p w:rsidR="0002536E" w:rsidRPr="00B23847" w:rsidRDefault="0002536E" w:rsidP="00F175A7">
            <w:pPr>
              <w:rPr>
                <w:sz w:val="22"/>
                <w:szCs w:val="22"/>
              </w:rPr>
            </w:pPr>
            <w:r w:rsidRPr="00B23847">
              <w:rPr>
                <w:sz w:val="22"/>
                <w:szCs w:val="22"/>
              </w:rPr>
              <w:t>Координатор</w:t>
            </w:r>
          </w:p>
        </w:tc>
        <w:tc>
          <w:tcPr>
            <w:tcW w:w="7664" w:type="dxa"/>
            <w:tcBorders>
              <w:top w:val="single" w:sz="4" w:space="0" w:color="000000"/>
              <w:left w:val="single" w:sz="4" w:space="0" w:color="000000"/>
              <w:bottom w:val="single" w:sz="4" w:space="0" w:color="000000"/>
              <w:right w:val="single" w:sz="4" w:space="0" w:color="000000"/>
            </w:tcBorders>
          </w:tcPr>
          <w:p w:rsidR="0002536E" w:rsidRPr="00B23847" w:rsidRDefault="0002536E" w:rsidP="00F175A7">
            <w:pPr>
              <w:ind w:right="114"/>
              <w:jc w:val="both"/>
              <w:rPr>
                <w:sz w:val="22"/>
                <w:szCs w:val="22"/>
              </w:rPr>
            </w:pPr>
            <w:r>
              <w:rPr>
                <w:sz w:val="22"/>
                <w:szCs w:val="22"/>
              </w:rPr>
              <w:t>Первый з</w:t>
            </w:r>
            <w:r w:rsidRPr="00B23847">
              <w:rPr>
                <w:sz w:val="22"/>
                <w:szCs w:val="22"/>
              </w:rPr>
              <w:t>аместитель главы Администрации</w:t>
            </w:r>
            <w:r>
              <w:rPr>
                <w:sz w:val="22"/>
                <w:szCs w:val="22"/>
              </w:rPr>
              <w:t xml:space="preserve"> Вавожского района</w:t>
            </w:r>
            <w:r w:rsidRPr="00B23847">
              <w:rPr>
                <w:sz w:val="22"/>
                <w:szCs w:val="22"/>
              </w:rPr>
              <w:t xml:space="preserve"> по строительству, архитектуре и ЖКХ</w:t>
            </w:r>
          </w:p>
        </w:tc>
      </w:tr>
      <w:tr w:rsidR="0002536E" w:rsidRPr="00B23847" w:rsidTr="00F175A7">
        <w:tc>
          <w:tcPr>
            <w:tcW w:w="2070" w:type="dxa"/>
            <w:tcBorders>
              <w:top w:val="single" w:sz="4" w:space="0" w:color="000000"/>
              <w:left w:val="single" w:sz="4" w:space="0" w:color="000000"/>
              <w:bottom w:val="single" w:sz="4" w:space="0" w:color="000000"/>
              <w:right w:val="nil"/>
            </w:tcBorders>
          </w:tcPr>
          <w:p w:rsidR="0002536E" w:rsidRPr="00B23847" w:rsidRDefault="0002536E" w:rsidP="00F175A7">
            <w:pPr>
              <w:rPr>
                <w:sz w:val="22"/>
                <w:szCs w:val="22"/>
              </w:rPr>
            </w:pPr>
            <w:r w:rsidRPr="00B23847">
              <w:rPr>
                <w:sz w:val="22"/>
                <w:szCs w:val="22"/>
              </w:rPr>
              <w:t xml:space="preserve">Ответственный исполнитель муниципальной программы </w:t>
            </w:r>
          </w:p>
        </w:tc>
        <w:tc>
          <w:tcPr>
            <w:tcW w:w="7664" w:type="dxa"/>
            <w:tcBorders>
              <w:top w:val="single" w:sz="4" w:space="0" w:color="000000"/>
              <w:left w:val="single" w:sz="4" w:space="0" w:color="000000"/>
              <w:bottom w:val="single" w:sz="4" w:space="0" w:color="000000"/>
              <w:right w:val="single" w:sz="4" w:space="0" w:color="000000"/>
            </w:tcBorders>
          </w:tcPr>
          <w:p w:rsidR="0002536E" w:rsidRPr="00B23847" w:rsidRDefault="0002536E" w:rsidP="00F175A7">
            <w:pPr>
              <w:autoSpaceDE w:val="0"/>
              <w:snapToGrid w:val="0"/>
              <w:spacing w:before="60" w:after="60"/>
              <w:rPr>
                <w:sz w:val="22"/>
                <w:szCs w:val="22"/>
              </w:rPr>
            </w:pPr>
            <w:r w:rsidRPr="00B23847">
              <w:rPr>
                <w:sz w:val="22"/>
                <w:szCs w:val="22"/>
              </w:rPr>
              <w:t>Отдел по строительству и</w:t>
            </w:r>
            <w:r>
              <w:rPr>
                <w:sz w:val="22"/>
                <w:szCs w:val="22"/>
              </w:rPr>
              <w:t xml:space="preserve"> ЖКХ</w:t>
            </w:r>
            <w:r w:rsidRPr="00B23847">
              <w:rPr>
                <w:sz w:val="22"/>
                <w:szCs w:val="22"/>
              </w:rPr>
              <w:t xml:space="preserve"> Администрации</w:t>
            </w:r>
            <w:r>
              <w:rPr>
                <w:sz w:val="22"/>
                <w:szCs w:val="22"/>
              </w:rPr>
              <w:t xml:space="preserve"> муниципального образования</w:t>
            </w:r>
            <w:r w:rsidRPr="00B23847">
              <w:rPr>
                <w:sz w:val="22"/>
                <w:szCs w:val="22"/>
              </w:rPr>
              <w:t xml:space="preserve"> </w:t>
            </w:r>
            <w:r>
              <w:rPr>
                <w:sz w:val="22"/>
                <w:szCs w:val="22"/>
              </w:rPr>
              <w:t>«Муниципальный округ Вавожский</w:t>
            </w:r>
            <w:r w:rsidRPr="00B23847">
              <w:rPr>
                <w:sz w:val="22"/>
                <w:szCs w:val="22"/>
              </w:rPr>
              <w:t xml:space="preserve"> район</w:t>
            </w:r>
            <w:r>
              <w:rPr>
                <w:sz w:val="22"/>
                <w:szCs w:val="22"/>
              </w:rPr>
              <w:t xml:space="preserve"> Удмуртской Республики»</w:t>
            </w:r>
          </w:p>
        </w:tc>
      </w:tr>
      <w:tr w:rsidR="0002536E" w:rsidRPr="00B23847" w:rsidTr="00F175A7">
        <w:tc>
          <w:tcPr>
            <w:tcW w:w="2070" w:type="dxa"/>
            <w:tcBorders>
              <w:top w:val="single" w:sz="4" w:space="0" w:color="000000"/>
              <w:left w:val="single" w:sz="4" w:space="0" w:color="000000"/>
              <w:bottom w:val="single" w:sz="4" w:space="0" w:color="000000"/>
              <w:right w:val="nil"/>
            </w:tcBorders>
            <w:vAlign w:val="center"/>
            <w:hideMark/>
          </w:tcPr>
          <w:p w:rsidR="0002536E" w:rsidRPr="00B23847" w:rsidRDefault="0002536E" w:rsidP="00F175A7">
            <w:pPr>
              <w:rPr>
                <w:sz w:val="22"/>
                <w:szCs w:val="22"/>
              </w:rPr>
            </w:pPr>
            <w:r w:rsidRPr="00B23847">
              <w:rPr>
                <w:sz w:val="22"/>
                <w:szCs w:val="22"/>
              </w:rPr>
              <w:t>Соисполнители муниципальной программы</w:t>
            </w:r>
          </w:p>
        </w:tc>
        <w:tc>
          <w:tcPr>
            <w:tcW w:w="7664" w:type="dxa"/>
            <w:tcBorders>
              <w:top w:val="single" w:sz="4" w:space="0" w:color="000000"/>
              <w:left w:val="single" w:sz="4" w:space="0" w:color="000000"/>
              <w:bottom w:val="single" w:sz="4" w:space="0" w:color="000000"/>
              <w:right w:val="single" w:sz="4" w:space="0" w:color="000000"/>
            </w:tcBorders>
          </w:tcPr>
          <w:p w:rsidR="0002536E" w:rsidRPr="00B23847" w:rsidRDefault="0002536E" w:rsidP="00F175A7">
            <w:pPr>
              <w:autoSpaceDE w:val="0"/>
              <w:spacing w:before="60" w:after="60"/>
              <w:rPr>
                <w:sz w:val="22"/>
                <w:szCs w:val="22"/>
              </w:rPr>
            </w:pPr>
            <w:r w:rsidRPr="00B23847">
              <w:rPr>
                <w:sz w:val="22"/>
                <w:szCs w:val="22"/>
              </w:rPr>
              <w:t xml:space="preserve">Отдел по управлению муниципальным имуществом Администрации </w:t>
            </w:r>
            <w:r>
              <w:rPr>
                <w:sz w:val="22"/>
                <w:szCs w:val="22"/>
              </w:rPr>
              <w:t>муниципального образования</w:t>
            </w:r>
            <w:r w:rsidRPr="00B23847">
              <w:rPr>
                <w:sz w:val="22"/>
                <w:szCs w:val="22"/>
              </w:rPr>
              <w:t xml:space="preserve"> </w:t>
            </w:r>
            <w:r>
              <w:rPr>
                <w:sz w:val="22"/>
                <w:szCs w:val="22"/>
              </w:rPr>
              <w:t>«Муниципальный округ Вавожский</w:t>
            </w:r>
            <w:r w:rsidRPr="00B23847">
              <w:rPr>
                <w:sz w:val="22"/>
                <w:szCs w:val="22"/>
              </w:rPr>
              <w:t xml:space="preserve"> район</w:t>
            </w:r>
            <w:r>
              <w:rPr>
                <w:sz w:val="22"/>
                <w:szCs w:val="22"/>
              </w:rPr>
              <w:t xml:space="preserve"> Удмуртской Республики»</w:t>
            </w:r>
          </w:p>
        </w:tc>
      </w:tr>
      <w:tr w:rsidR="0002536E" w:rsidRPr="00B23847" w:rsidTr="00F175A7">
        <w:tc>
          <w:tcPr>
            <w:tcW w:w="2070" w:type="dxa"/>
            <w:tcBorders>
              <w:top w:val="single" w:sz="4" w:space="0" w:color="000000"/>
              <w:left w:val="single" w:sz="4" w:space="0" w:color="000000"/>
              <w:bottom w:val="single" w:sz="4" w:space="0" w:color="000000"/>
              <w:right w:val="nil"/>
            </w:tcBorders>
            <w:hideMark/>
          </w:tcPr>
          <w:p w:rsidR="0002536E" w:rsidRPr="00B23847" w:rsidRDefault="0002536E" w:rsidP="00F175A7">
            <w:pPr>
              <w:rPr>
                <w:sz w:val="22"/>
                <w:szCs w:val="22"/>
              </w:rPr>
            </w:pPr>
            <w:r w:rsidRPr="00B23847">
              <w:rPr>
                <w:sz w:val="22"/>
                <w:szCs w:val="22"/>
              </w:rPr>
              <w:t>Цели муниципальной программы</w:t>
            </w:r>
          </w:p>
          <w:p w:rsidR="0002536E" w:rsidRPr="00B23847" w:rsidRDefault="0002536E" w:rsidP="00F175A7">
            <w:pPr>
              <w:rPr>
                <w:bCs w:val="0"/>
                <w:sz w:val="22"/>
                <w:szCs w:val="22"/>
              </w:rPr>
            </w:pPr>
            <w:r w:rsidRPr="00B23847">
              <w:rPr>
                <w:sz w:val="22"/>
                <w:szCs w:val="22"/>
              </w:rPr>
              <w:t xml:space="preserve"> </w:t>
            </w:r>
          </w:p>
        </w:tc>
        <w:tc>
          <w:tcPr>
            <w:tcW w:w="7664" w:type="dxa"/>
            <w:tcBorders>
              <w:top w:val="single" w:sz="4" w:space="0" w:color="000000"/>
              <w:left w:val="single" w:sz="4" w:space="0" w:color="000000"/>
              <w:bottom w:val="single" w:sz="4" w:space="0" w:color="000000"/>
              <w:right w:val="single" w:sz="4" w:space="0" w:color="000000"/>
            </w:tcBorders>
            <w:hideMark/>
          </w:tcPr>
          <w:p w:rsidR="0002536E" w:rsidRPr="00B23847" w:rsidRDefault="0002536E" w:rsidP="00F175A7">
            <w:pPr>
              <w:pStyle w:val="a5"/>
              <w:autoSpaceDE w:val="0"/>
              <w:snapToGrid w:val="0"/>
              <w:spacing w:before="60" w:after="60"/>
              <w:ind w:left="0"/>
              <w:rPr>
                <w:sz w:val="22"/>
                <w:szCs w:val="22"/>
              </w:rPr>
            </w:pPr>
            <w:r w:rsidRPr="00B23847">
              <w:rPr>
                <w:bCs w:val="0"/>
                <w:sz w:val="22"/>
                <w:szCs w:val="22"/>
              </w:rPr>
              <w:t>Реализация целенаправленной градостроительной политики по формированию комфортной и безопасной для проживания населения района,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p w:rsidR="0002536E" w:rsidRPr="00B23847" w:rsidRDefault="0002536E" w:rsidP="00F175A7">
            <w:pPr>
              <w:pStyle w:val="a5"/>
              <w:autoSpaceDE w:val="0"/>
              <w:snapToGrid w:val="0"/>
              <w:spacing w:before="60" w:after="60"/>
              <w:ind w:left="0"/>
              <w:rPr>
                <w:sz w:val="22"/>
                <w:szCs w:val="22"/>
              </w:rPr>
            </w:pPr>
            <w:r w:rsidRPr="00B23847">
              <w:rPr>
                <w:sz w:val="22"/>
                <w:szCs w:val="22"/>
              </w:rPr>
              <w:t>Создание безопасных и благоприятных условий проживания граждан в жилых домах на территории Вавожского района, повышение качества жилищно-коммунальных услуг.</w:t>
            </w:r>
          </w:p>
          <w:p w:rsidR="0002536E" w:rsidRPr="00B23847" w:rsidRDefault="0002536E" w:rsidP="00F175A7">
            <w:pPr>
              <w:pStyle w:val="a5"/>
              <w:autoSpaceDE w:val="0"/>
              <w:snapToGrid w:val="0"/>
              <w:spacing w:before="60" w:after="60"/>
              <w:ind w:left="0"/>
              <w:rPr>
                <w:sz w:val="22"/>
                <w:szCs w:val="22"/>
              </w:rPr>
            </w:pPr>
            <w:r w:rsidRPr="00B23847">
              <w:rPr>
                <w:sz w:val="22"/>
                <w:szCs w:val="22"/>
              </w:rPr>
              <w:t>Обеспечение надежной и эффективной работы инженерно-коммунальной инфраструктуры Вавожского района,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02536E" w:rsidRPr="00B23847" w:rsidRDefault="0002536E" w:rsidP="00F175A7">
            <w:pPr>
              <w:pStyle w:val="a5"/>
              <w:autoSpaceDE w:val="0"/>
              <w:snapToGrid w:val="0"/>
              <w:spacing w:before="60" w:after="60"/>
              <w:ind w:left="0"/>
              <w:rPr>
                <w:sz w:val="22"/>
                <w:szCs w:val="22"/>
              </w:rPr>
            </w:pPr>
            <w:r w:rsidRPr="00B23847">
              <w:rPr>
                <w:sz w:val="22"/>
                <w:szCs w:val="22"/>
              </w:rPr>
              <w:t xml:space="preserve">Повышение качества окружающей среды за счет благоустройства территории </w:t>
            </w:r>
            <w:r w:rsidRPr="00B23847">
              <w:rPr>
                <w:sz w:val="22"/>
                <w:szCs w:val="22"/>
              </w:rPr>
              <w:lastRenderedPageBreak/>
              <w:t>Вавожского района, обеспечения санитарно-эпидемиологического благополучия и экологической безопасности.</w:t>
            </w:r>
          </w:p>
          <w:p w:rsidR="0002536E" w:rsidRPr="00B23847" w:rsidRDefault="0002536E" w:rsidP="00F175A7">
            <w:pPr>
              <w:autoSpaceDE w:val="0"/>
              <w:spacing w:before="60" w:after="60"/>
              <w:rPr>
                <w:sz w:val="22"/>
                <w:szCs w:val="22"/>
              </w:rPr>
            </w:pPr>
            <w:r w:rsidRPr="00B23847">
              <w:rPr>
                <w:sz w:val="22"/>
                <w:szCs w:val="22"/>
              </w:rPr>
              <w:t>Обеспечение доступности, повышение уровня сервиса и комфорта общественного транспорта на территории муниципального образования.</w:t>
            </w:r>
          </w:p>
          <w:p w:rsidR="0002536E" w:rsidRPr="00B23847" w:rsidRDefault="0002536E" w:rsidP="00F175A7">
            <w:pPr>
              <w:pStyle w:val="a5"/>
              <w:autoSpaceDE w:val="0"/>
              <w:snapToGrid w:val="0"/>
              <w:spacing w:before="60" w:after="60"/>
              <w:ind w:left="0"/>
              <w:rPr>
                <w:color w:val="000000"/>
                <w:sz w:val="22"/>
                <w:szCs w:val="22"/>
              </w:rPr>
            </w:pPr>
            <w:r w:rsidRPr="00B23847">
              <w:rPr>
                <w:sz w:val="22"/>
                <w:szCs w:val="22"/>
              </w:rPr>
              <w:t>Улучшение состояния и развитие сети автомобильных дорог общего пользования местного значения, повышение безопасности дорожного движения.</w:t>
            </w:r>
          </w:p>
          <w:p w:rsidR="0002536E" w:rsidRPr="00B23847" w:rsidRDefault="0002536E" w:rsidP="00F175A7">
            <w:pPr>
              <w:pStyle w:val="a5"/>
              <w:autoSpaceDE w:val="0"/>
              <w:snapToGrid w:val="0"/>
              <w:spacing w:before="60" w:after="60"/>
              <w:ind w:left="0"/>
              <w:rPr>
                <w:color w:val="000000"/>
                <w:sz w:val="22"/>
                <w:szCs w:val="22"/>
              </w:rPr>
            </w:pPr>
            <w:r w:rsidRPr="00B23847">
              <w:rPr>
                <w:color w:val="000000"/>
                <w:sz w:val="22"/>
                <w:szCs w:val="22"/>
              </w:rPr>
              <w:t>Инвентаризация земель, межевание земельных участков, подлежащих регистрации права муниципальной собственности.</w:t>
            </w:r>
          </w:p>
          <w:p w:rsidR="0002536E" w:rsidRDefault="0002536E" w:rsidP="00F175A7">
            <w:pPr>
              <w:pStyle w:val="a5"/>
              <w:autoSpaceDE w:val="0"/>
              <w:snapToGrid w:val="0"/>
              <w:spacing w:before="60" w:after="60"/>
              <w:ind w:left="0"/>
              <w:rPr>
                <w:color w:val="000000"/>
                <w:sz w:val="22"/>
                <w:szCs w:val="22"/>
              </w:rPr>
            </w:pPr>
            <w:r w:rsidRPr="00B23847">
              <w:rPr>
                <w:color w:val="000000"/>
                <w:sz w:val="22"/>
                <w:szCs w:val="22"/>
              </w:rPr>
              <w:t>Реализация планов социально-экономического развития Вавожского района и инвестиционных программ в строительной сфере, целевое и эффективное освоение средств выделяемых на капитальное строительство</w:t>
            </w:r>
            <w:r>
              <w:rPr>
                <w:color w:val="000000"/>
                <w:sz w:val="22"/>
                <w:szCs w:val="22"/>
              </w:rPr>
              <w:t>.</w:t>
            </w:r>
          </w:p>
          <w:p w:rsidR="0002536E" w:rsidRPr="00B23847" w:rsidRDefault="0002536E" w:rsidP="00F175A7">
            <w:pPr>
              <w:pStyle w:val="a5"/>
              <w:autoSpaceDE w:val="0"/>
              <w:snapToGrid w:val="0"/>
              <w:spacing w:before="60" w:after="60"/>
              <w:ind w:left="0"/>
              <w:rPr>
                <w:sz w:val="22"/>
                <w:szCs w:val="22"/>
              </w:rPr>
            </w:pPr>
            <w:r w:rsidRPr="00C35222">
              <w:rPr>
                <w:bCs w:val="0"/>
                <w:lang w:eastAsia="ru-RU"/>
              </w:rPr>
              <w:t>Повышение уровня благоустройства территории муниципального образования «</w:t>
            </w:r>
            <w:r>
              <w:rPr>
                <w:bCs w:val="0"/>
                <w:lang w:eastAsia="ru-RU"/>
              </w:rPr>
              <w:t xml:space="preserve">Муниципальный округ </w:t>
            </w:r>
            <w:r w:rsidRPr="00C35222">
              <w:rPr>
                <w:bCs w:val="0"/>
                <w:lang w:eastAsia="ru-RU"/>
              </w:rPr>
              <w:t>Вавожский район</w:t>
            </w:r>
            <w:r>
              <w:rPr>
                <w:bCs w:val="0"/>
                <w:lang w:eastAsia="ru-RU"/>
              </w:rPr>
              <w:t xml:space="preserve"> Удмуртской Республики</w:t>
            </w:r>
            <w:r w:rsidRPr="00C35222">
              <w:rPr>
                <w:bCs w:val="0"/>
                <w:lang w:eastAsia="ru-RU"/>
              </w:rPr>
              <w:t>»</w:t>
            </w:r>
          </w:p>
        </w:tc>
      </w:tr>
      <w:tr w:rsidR="0002536E" w:rsidRPr="00B23847" w:rsidTr="00F175A7">
        <w:tc>
          <w:tcPr>
            <w:tcW w:w="2070" w:type="dxa"/>
            <w:tcBorders>
              <w:top w:val="single" w:sz="4" w:space="0" w:color="000000"/>
              <w:left w:val="single" w:sz="4" w:space="0" w:color="000000"/>
              <w:bottom w:val="single" w:sz="4" w:space="0" w:color="000000"/>
              <w:right w:val="nil"/>
            </w:tcBorders>
            <w:hideMark/>
          </w:tcPr>
          <w:p w:rsidR="0002536E" w:rsidRPr="00B23847" w:rsidRDefault="0002536E" w:rsidP="00F175A7">
            <w:pPr>
              <w:rPr>
                <w:color w:val="000000"/>
                <w:sz w:val="22"/>
                <w:szCs w:val="22"/>
              </w:rPr>
            </w:pPr>
            <w:r w:rsidRPr="00B23847">
              <w:rPr>
                <w:sz w:val="22"/>
                <w:szCs w:val="22"/>
              </w:rPr>
              <w:lastRenderedPageBreak/>
              <w:t xml:space="preserve">Задачи </w:t>
            </w:r>
          </w:p>
        </w:tc>
        <w:tc>
          <w:tcPr>
            <w:tcW w:w="7664" w:type="dxa"/>
            <w:tcBorders>
              <w:top w:val="single" w:sz="4" w:space="0" w:color="000000"/>
              <w:left w:val="single" w:sz="4" w:space="0" w:color="000000"/>
              <w:bottom w:val="single" w:sz="4" w:space="0" w:color="000000"/>
              <w:right w:val="single" w:sz="4" w:space="0" w:color="000000"/>
            </w:tcBorders>
            <w:hideMark/>
          </w:tcPr>
          <w:p w:rsidR="0002536E" w:rsidRPr="00B23847" w:rsidRDefault="0002536E" w:rsidP="00F175A7">
            <w:pPr>
              <w:pStyle w:val="a5"/>
              <w:tabs>
                <w:tab w:val="left" w:pos="34"/>
                <w:tab w:val="left" w:pos="317"/>
              </w:tabs>
              <w:snapToGrid w:val="0"/>
              <w:spacing w:before="60" w:after="60"/>
              <w:ind w:left="0"/>
              <w:rPr>
                <w:color w:val="000000"/>
                <w:sz w:val="22"/>
                <w:szCs w:val="22"/>
              </w:rPr>
            </w:pPr>
            <w:r w:rsidRPr="00B23847">
              <w:rPr>
                <w:color w:val="000000"/>
                <w:sz w:val="22"/>
                <w:szCs w:val="22"/>
              </w:rPr>
              <w:t xml:space="preserve">  Реализация градостроительной деятельности в соответствии с Генеральными планами разв</w:t>
            </w:r>
            <w:r>
              <w:rPr>
                <w:color w:val="000000"/>
                <w:sz w:val="22"/>
                <w:szCs w:val="22"/>
              </w:rPr>
              <w:t>ития муниципальных образований В</w:t>
            </w:r>
            <w:r w:rsidRPr="00B23847">
              <w:rPr>
                <w:color w:val="000000"/>
                <w:sz w:val="22"/>
                <w:szCs w:val="22"/>
              </w:rPr>
              <w:t>авожского района.</w:t>
            </w:r>
          </w:p>
          <w:p w:rsidR="0002536E" w:rsidRPr="00B23847" w:rsidRDefault="0002536E" w:rsidP="00F175A7">
            <w:pPr>
              <w:pStyle w:val="a5"/>
              <w:tabs>
                <w:tab w:val="left" w:pos="459"/>
              </w:tabs>
              <w:spacing w:before="60" w:after="60"/>
              <w:ind w:left="34"/>
              <w:rPr>
                <w:sz w:val="22"/>
                <w:szCs w:val="22"/>
              </w:rPr>
            </w:pPr>
            <w:r w:rsidRPr="00B23847">
              <w:rPr>
                <w:sz w:val="22"/>
                <w:szCs w:val="22"/>
              </w:rPr>
              <w:t xml:space="preserve">  Формирование эффективных механизмов управления жилищным фондом, развитие инициативы собственников жилых помещений по вопросам, связанным с управлением и содержанием жилья, повышение их ответственности в указанной сфере.</w:t>
            </w:r>
          </w:p>
          <w:p w:rsidR="0002536E" w:rsidRPr="00B23847" w:rsidRDefault="0002536E" w:rsidP="00F175A7">
            <w:pPr>
              <w:autoSpaceDE w:val="0"/>
              <w:spacing w:before="60" w:after="60"/>
              <w:rPr>
                <w:sz w:val="22"/>
                <w:szCs w:val="22"/>
              </w:rPr>
            </w:pPr>
            <w:r w:rsidRPr="00B23847">
              <w:rPr>
                <w:sz w:val="22"/>
                <w:szCs w:val="22"/>
              </w:rPr>
              <w:t xml:space="preserve">    Обеспечение бесперебойной и безаварийной работы коммунального комплекса. Повышение качества предоставляемых потребителям коммунальных услуг.</w:t>
            </w:r>
          </w:p>
          <w:p w:rsidR="0002536E" w:rsidRPr="00B23847" w:rsidRDefault="0002536E" w:rsidP="00F175A7">
            <w:pPr>
              <w:autoSpaceDE w:val="0"/>
              <w:spacing w:before="60" w:after="60"/>
              <w:rPr>
                <w:sz w:val="22"/>
                <w:szCs w:val="22"/>
              </w:rPr>
            </w:pPr>
            <w:r w:rsidRPr="00B23847">
              <w:rPr>
                <w:sz w:val="22"/>
                <w:szCs w:val="22"/>
              </w:rPr>
              <w:t xml:space="preserve"> Повышение уровня благоустройства территории Вавожского района. </w:t>
            </w:r>
          </w:p>
          <w:p w:rsidR="0002536E" w:rsidRPr="00B23847" w:rsidRDefault="0002536E" w:rsidP="00F175A7">
            <w:pPr>
              <w:autoSpaceDE w:val="0"/>
              <w:spacing w:before="60" w:after="60"/>
              <w:rPr>
                <w:color w:val="000000"/>
                <w:sz w:val="22"/>
                <w:szCs w:val="22"/>
              </w:rPr>
            </w:pPr>
            <w:r w:rsidRPr="00B23847">
              <w:rPr>
                <w:sz w:val="22"/>
                <w:szCs w:val="22"/>
              </w:rPr>
              <w:t xml:space="preserve">Развитие транспортной инфраструктуры в части автомобильных дорог общего пользования местного значения. Приведение улично-дорожной сети в состояние, удовлетворяющее нормативным  требованиям, установленным </w:t>
            </w:r>
            <w:hyperlink r:id="rId6" w:history="1">
              <w:r w:rsidRPr="001F5D02">
                <w:rPr>
                  <w:rStyle w:val="a3"/>
                  <w:color w:val="auto"/>
                  <w:sz w:val="22"/>
                  <w:szCs w:val="22"/>
                  <w:u w:val="none"/>
                </w:rPr>
                <w:t xml:space="preserve">ГОСТ </w:t>
              </w:r>
              <w:proofErr w:type="gramStart"/>
              <w:r w:rsidRPr="001F5D02">
                <w:rPr>
                  <w:rStyle w:val="a3"/>
                  <w:color w:val="auto"/>
                  <w:sz w:val="22"/>
                  <w:szCs w:val="22"/>
                  <w:u w:val="none"/>
                </w:rPr>
                <w:t>Р</w:t>
              </w:r>
              <w:proofErr w:type="gramEnd"/>
              <w:r w:rsidRPr="001F5D02">
                <w:rPr>
                  <w:rStyle w:val="a3"/>
                  <w:color w:val="auto"/>
                  <w:sz w:val="22"/>
                  <w:szCs w:val="22"/>
                  <w:u w:val="none"/>
                </w:rPr>
                <w:t xml:space="preserve"> 50597-93</w:t>
              </w:r>
            </w:hyperlink>
            <w:r w:rsidRPr="00B23847">
              <w:rPr>
                <w:sz w:val="22"/>
                <w:szCs w:val="22"/>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02536E" w:rsidRPr="00B23847" w:rsidRDefault="0002536E" w:rsidP="00F175A7">
            <w:pPr>
              <w:autoSpaceDE w:val="0"/>
              <w:spacing w:before="60" w:after="60"/>
              <w:rPr>
                <w:color w:val="000000"/>
                <w:sz w:val="22"/>
                <w:szCs w:val="22"/>
              </w:rPr>
            </w:pPr>
            <w:r w:rsidRPr="00B23847">
              <w:rPr>
                <w:color w:val="000000"/>
                <w:sz w:val="22"/>
                <w:szCs w:val="22"/>
              </w:rPr>
              <w:t>Увеличение доходной части бюджета Вавожского района на основе эффективной сдачи в аренду и продажи земельных участков.</w:t>
            </w:r>
          </w:p>
          <w:p w:rsidR="0002536E" w:rsidRPr="00B23847" w:rsidRDefault="0002536E" w:rsidP="00F175A7">
            <w:pPr>
              <w:autoSpaceDE w:val="0"/>
              <w:spacing w:before="60" w:after="60"/>
              <w:rPr>
                <w:sz w:val="22"/>
                <w:szCs w:val="22"/>
              </w:rPr>
            </w:pPr>
            <w:r w:rsidRPr="00B23847">
              <w:rPr>
                <w:color w:val="000000"/>
                <w:sz w:val="22"/>
                <w:szCs w:val="22"/>
              </w:rPr>
              <w:t xml:space="preserve">Эффективное использование средств </w:t>
            </w:r>
            <w:proofErr w:type="gramStart"/>
            <w:r w:rsidRPr="00B23847">
              <w:rPr>
                <w:color w:val="000000"/>
                <w:sz w:val="22"/>
                <w:szCs w:val="22"/>
              </w:rPr>
              <w:t>капитального</w:t>
            </w:r>
            <w:proofErr w:type="gramEnd"/>
            <w:r w:rsidRPr="00B23847">
              <w:rPr>
                <w:color w:val="000000"/>
                <w:sz w:val="22"/>
                <w:szCs w:val="22"/>
              </w:rPr>
              <w:t xml:space="preserve"> строительства.</w:t>
            </w:r>
          </w:p>
        </w:tc>
      </w:tr>
      <w:tr w:rsidR="0002536E" w:rsidRPr="00B23847" w:rsidTr="00F175A7">
        <w:tc>
          <w:tcPr>
            <w:tcW w:w="2070" w:type="dxa"/>
            <w:tcBorders>
              <w:top w:val="single" w:sz="4" w:space="0" w:color="000000"/>
              <w:left w:val="single" w:sz="4" w:space="0" w:color="000000"/>
              <w:bottom w:val="single" w:sz="4" w:space="0" w:color="000000"/>
              <w:right w:val="nil"/>
            </w:tcBorders>
          </w:tcPr>
          <w:p w:rsidR="0002536E" w:rsidRPr="00B23847" w:rsidRDefault="0002536E" w:rsidP="00F175A7">
            <w:pPr>
              <w:rPr>
                <w:sz w:val="22"/>
                <w:szCs w:val="22"/>
              </w:rPr>
            </w:pPr>
            <w:r>
              <w:rPr>
                <w:sz w:val="22"/>
                <w:szCs w:val="22"/>
              </w:rPr>
              <w:t>Приоритетные проекты (программы), реализуемые в рамках программы</w:t>
            </w:r>
          </w:p>
        </w:tc>
        <w:tc>
          <w:tcPr>
            <w:tcW w:w="7664" w:type="dxa"/>
            <w:tcBorders>
              <w:top w:val="single" w:sz="4" w:space="0" w:color="000000"/>
              <w:left w:val="single" w:sz="4" w:space="0" w:color="000000"/>
              <w:bottom w:val="single" w:sz="4" w:space="0" w:color="000000"/>
              <w:right w:val="single" w:sz="4" w:space="0" w:color="000000"/>
            </w:tcBorders>
          </w:tcPr>
          <w:p w:rsidR="0002536E" w:rsidRDefault="0002536E" w:rsidP="00F175A7">
            <w:pPr>
              <w:pStyle w:val="a5"/>
              <w:keepNext/>
              <w:tabs>
                <w:tab w:val="left" w:pos="317"/>
              </w:tabs>
              <w:autoSpaceDE w:val="0"/>
              <w:snapToGrid w:val="0"/>
              <w:spacing w:before="60" w:after="60"/>
              <w:ind w:left="0" w:right="-85"/>
              <w:rPr>
                <w:sz w:val="22"/>
                <w:szCs w:val="22"/>
              </w:rPr>
            </w:pPr>
            <w:r>
              <w:rPr>
                <w:sz w:val="22"/>
                <w:szCs w:val="22"/>
              </w:rPr>
              <w:t>Адресная инвестиционная программа Удмуртской Республики на 2019 год.</w:t>
            </w:r>
          </w:p>
          <w:p w:rsidR="0002536E" w:rsidRDefault="0002536E" w:rsidP="00F175A7">
            <w:pPr>
              <w:pStyle w:val="a5"/>
              <w:keepNext/>
              <w:tabs>
                <w:tab w:val="left" w:pos="317"/>
              </w:tabs>
              <w:autoSpaceDE w:val="0"/>
              <w:snapToGrid w:val="0"/>
              <w:spacing w:before="60" w:after="60"/>
              <w:ind w:left="0" w:right="-85"/>
              <w:rPr>
                <w:sz w:val="22"/>
                <w:szCs w:val="22"/>
              </w:rPr>
            </w:pPr>
            <w:r>
              <w:rPr>
                <w:sz w:val="22"/>
                <w:szCs w:val="22"/>
              </w:rPr>
              <w:t>Переселение граждан из аварийного жилищного фонда в Удмуртской республике на 2019-2028 годы.</w:t>
            </w:r>
          </w:p>
          <w:p w:rsidR="0002536E" w:rsidRPr="00E32838" w:rsidRDefault="0002536E" w:rsidP="00F175A7">
            <w:pPr>
              <w:pStyle w:val="a5"/>
              <w:keepNext/>
              <w:tabs>
                <w:tab w:val="left" w:pos="317"/>
              </w:tabs>
              <w:autoSpaceDE w:val="0"/>
              <w:snapToGrid w:val="0"/>
              <w:spacing w:before="60" w:after="60"/>
              <w:ind w:left="0" w:right="-85"/>
              <w:rPr>
                <w:sz w:val="22"/>
                <w:szCs w:val="22"/>
              </w:rPr>
            </w:pPr>
          </w:p>
        </w:tc>
      </w:tr>
      <w:tr w:rsidR="0002536E" w:rsidRPr="00B23847" w:rsidTr="00F175A7">
        <w:tc>
          <w:tcPr>
            <w:tcW w:w="2070" w:type="dxa"/>
            <w:tcBorders>
              <w:top w:val="single" w:sz="4" w:space="0" w:color="000000"/>
              <w:left w:val="single" w:sz="4" w:space="0" w:color="000000"/>
              <w:bottom w:val="single" w:sz="4" w:space="0" w:color="000000"/>
              <w:right w:val="nil"/>
            </w:tcBorders>
          </w:tcPr>
          <w:p w:rsidR="0002536E" w:rsidRPr="00B23847" w:rsidRDefault="0002536E" w:rsidP="00F175A7">
            <w:pPr>
              <w:rPr>
                <w:sz w:val="22"/>
                <w:szCs w:val="22"/>
              </w:rPr>
            </w:pPr>
            <w:r>
              <w:rPr>
                <w:sz w:val="22"/>
                <w:szCs w:val="22"/>
              </w:rPr>
              <w:t>Региональные проекты (программы) федеральных национальных проектов (Программ), реализуемых в рамках программы</w:t>
            </w:r>
          </w:p>
        </w:tc>
        <w:tc>
          <w:tcPr>
            <w:tcW w:w="7664" w:type="dxa"/>
            <w:tcBorders>
              <w:top w:val="single" w:sz="4" w:space="0" w:color="000000"/>
              <w:left w:val="single" w:sz="4" w:space="0" w:color="000000"/>
              <w:bottom w:val="single" w:sz="4" w:space="0" w:color="000000"/>
              <w:right w:val="single" w:sz="4" w:space="0" w:color="000000"/>
            </w:tcBorders>
          </w:tcPr>
          <w:p w:rsidR="0002536E" w:rsidRDefault="0002536E" w:rsidP="00F175A7">
            <w:pPr>
              <w:pStyle w:val="a5"/>
              <w:keepNext/>
              <w:tabs>
                <w:tab w:val="left" w:pos="317"/>
              </w:tabs>
              <w:autoSpaceDE w:val="0"/>
              <w:snapToGrid w:val="0"/>
              <w:spacing w:before="60" w:after="60"/>
              <w:ind w:left="0" w:right="-85"/>
              <w:rPr>
                <w:sz w:val="22"/>
                <w:szCs w:val="22"/>
              </w:rPr>
            </w:pPr>
            <w:r>
              <w:rPr>
                <w:sz w:val="22"/>
                <w:szCs w:val="22"/>
              </w:rPr>
              <w:t>Переселение граждан из аварийного жилищного фонда в Удмуртской Республике на 2019-2028 годы.</w:t>
            </w:r>
          </w:p>
          <w:p w:rsidR="0002536E" w:rsidRDefault="0002536E" w:rsidP="00F175A7">
            <w:pPr>
              <w:pStyle w:val="a5"/>
              <w:keepNext/>
              <w:tabs>
                <w:tab w:val="left" w:pos="317"/>
              </w:tabs>
              <w:autoSpaceDE w:val="0"/>
              <w:snapToGrid w:val="0"/>
              <w:spacing w:before="60" w:after="60"/>
              <w:ind w:left="0" w:right="-85"/>
              <w:rPr>
                <w:sz w:val="22"/>
                <w:szCs w:val="22"/>
              </w:rPr>
            </w:pPr>
            <w:r>
              <w:rPr>
                <w:sz w:val="22"/>
                <w:szCs w:val="22"/>
              </w:rPr>
              <w:t>Перечень объектов капитального ремонта, финансируемых за счет средств бюджета Удмуртской Республики в 2019 году.</w:t>
            </w:r>
          </w:p>
          <w:p w:rsidR="0002536E" w:rsidRPr="00E32838" w:rsidRDefault="0002536E" w:rsidP="00F175A7">
            <w:pPr>
              <w:pStyle w:val="a5"/>
              <w:keepNext/>
              <w:tabs>
                <w:tab w:val="left" w:pos="317"/>
              </w:tabs>
              <w:autoSpaceDE w:val="0"/>
              <w:snapToGrid w:val="0"/>
              <w:spacing w:before="60" w:after="60"/>
              <w:ind w:left="0" w:right="-85"/>
              <w:rPr>
                <w:sz w:val="22"/>
                <w:szCs w:val="22"/>
              </w:rPr>
            </w:pPr>
            <w:r>
              <w:rPr>
                <w:sz w:val="22"/>
                <w:szCs w:val="22"/>
              </w:rPr>
              <w:t>Адресная инвестиционная программа Удмуртской Республики на 2019 год.</w:t>
            </w:r>
          </w:p>
        </w:tc>
      </w:tr>
      <w:tr w:rsidR="0002536E" w:rsidRPr="00B23847" w:rsidTr="00F175A7">
        <w:tc>
          <w:tcPr>
            <w:tcW w:w="2070" w:type="dxa"/>
            <w:tcBorders>
              <w:top w:val="single" w:sz="4" w:space="0" w:color="000000"/>
              <w:left w:val="single" w:sz="4" w:space="0" w:color="000000"/>
              <w:bottom w:val="single" w:sz="4" w:space="0" w:color="000000"/>
              <w:right w:val="nil"/>
            </w:tcBorders>
            <w:hideMark/>
          </w:tcPr>
          <w:p w:rsidR="0002536E" w:rsidRPr="00B23847" w:rsidRDefault="0002536E" w:rsidP="00F175A7">
            <w:pPr>
              <w:rPr>
                <w:sz w:val="22"/>
                <w:szCs w:val="22"/>
              </w:rPr>
            </w:pPr>
            <w:r w:rsidRPr="00B23847">
              <w:rPr>
                <w:sz w:val="22"/>
                <w:szCs w:val="22"/>
              </w:rPr>
              <w:t xml:space="preserve">Целевые </w:t>
            </w:r>
            <w:r w:rsidRPr="00B23847">
              <w:rPr>
                <w:sz w:val="22"/>
                <w:szCs w:val="22"/>
              </w:rPr>
              <w:lastRenderedPageBreak/>
              <w:t>индикаторы и показатели муниципальной программы</w:t>
            </w:r>
          </w:p>
        </w:tc>
        <w:tc>
          <w:tcPr>
            <w:tcW w:w="7664" w:type="dxa"/>
            <w:tcBorders>
              <w:top w:val="single" w:sz="4" w:space="0" w:color="000000"/>
              <w:left w:val="single" w:sz="4" w:space="0" w:color="000000"/>
              <w:bottom w:val="single" w:sz="4" w:space="0" w:color="000000"/>
              <w:right w:val="single" w:sz="4" w:space="0" w:color="000000"/>
            </w:tcBorders>
            <w:hideMark/>
          </w:tcPr>
          <w:p w:rsidR="0002536E" w:rsidRPr="00E32838" w:rsidRDefault="0002536E" w:rsidP="00F175A7">
            <w:pPr>
              <w:pStyle w:val="a5"/>
              <w:keepNext/>
              <w:tabs>
                <w:tab w:val="left" w:pos="317"/>
              </w:tabs>
              <w:autoSpaceDE w:val="0"/>
              <w:snapToGrid w:val="0"/>
              <w:spacing w:before="60" w:after="60"/>
              <w:ind w:left="0" w:right="-85"/>
              <w:rPr>
                <w:sz w:val="22"/>
                <w:szCs w:val="22"/>
              </w:rPr>
            </w:pPr>
            <w:r w:rsidRPr="00E32838">
              <w:rPr>
                <w:sz w:val="22"/>
                <w:szCs w:val="22"/>
              </w:rPr>
              <w:lastRenderedPageBreak/>
              <w:t xml:space="preserve">- </w:t>
            </w:r>
            <w:r>
              <w:rPr>
                <w:sz w:val="22"/>
                <w:szCs w:val="22"/>
              </w:rPr>
              <w:t>Наличие утвержденных схем территориального планирования района.</w:t>
            </w:r>
          </w:p>
          <w:p w:rsidR="0002536E" w:rsidRPr="00B23847" w:rsidRDefault="0002536E" w:rsidP="00F175A7">
            <w:pPr>
              <w:pStyle w:val="a5"/>
              <w:keepNext/>
              <w:tabs>
                <w:tab w:val="left" w:pos="317"/>
              </w:tabs>
              <w:autoSpaceDE w:val="0"/>
              <w:snapToGrid w:val="0"/>
              <w:spacing w:before="60" w:after="60"/>
              <w:ind w:left="0" w:right="-85"/>
              <w:rPr>
                <w:sz w:val="22"/>
                <w:szCs w:val="22"/>
              </w:rPr>
            </w:pPr>
            <w:r w:rsidRPr="00B23847">
              <w:rPr>
                <w:sz w:val="22"/>
                <w:szCs w:val="22"/>
              </w:rPr>
              <w:t xml:space="preserve">- Наличие утвержденных генеральных планов Вавожского района. </w:t>
            </w:r>
          </w:p>
          <w:p w:rsidR="0002536E" w:rsidRPr="00B23847" w:rsidRDefault="0002536E" w:rsidP="00F175A7">
            <w:pPr>
              <w:pStyle w:val="a5"/>
              <w:keepNext/>
              <w:tabs>
                <w:tab w:val="left" w:pos="709"/>
                <w:tab w:val="left" w:pos="1134"/>
              </w:tabs>
              <w:autoSpaceDE w:val="0"/>
              <w:spacing w:before="0"/>
              <w:ind w:left="0" w:right="-85"/>
              <w:jc w:val="both"/>
              <w:rPr>
                <w:sz w:val="22"/>
                <w:szCs w:val="22"/>
              </w:rPr>
            </w:pPr>
            <w:r w:rsidRPr="00B23847">
              <w:rPr>
                <w:sz w:val="22"/>
                <w:szCs w:val="22"/>
              </w:rPr>
              <w:lastRenderedPageBreak/>
              <w:t>- Общая площадь жилых помещений, приходящаяся в среднем на одного жителя, всего, кв. м.</w:t>
            </w:r>
          </w:p>
          <w:p w:rsidR="0002536E" w:rsidRPr="00B23847" w:rsidRDefault="0002536E" w:rsidP="00F175A7">
            <w:pPr>
              <w:pStyle w:val="a5"/>
              <w:keepNext/>
              <w:tabs>
                <w:tab w:val="left" w:pos="317"/>
              </w:tabs>
              <w:autoSpaceDE w:val="0"/>
              <w:spacing w:before="60" w:after="60"/>
              <w:ind w:left="0" w:right="-85"/>
              <w:rPr>
                <w:sz w:val="22"/>
                <w:szCs w:val="22"/>
              </w:rPr>
            </w:pPr>
            <w:r w:rsidRPr="00B23847">
              <w:rPr>
                <w:sz w:val="22"/>
                <w:szCs w:val="22"/>
              </w:rPr>
              <w:t>- Общая площадь жилых помещений, приходящаяся в среднем на одного жителя, введенная в действие за отчетный год, кв. м.</w:t>
            </w:r>
          </w:p>
          <w:p w:rsidR="0002536E" w:rsidRPr="00B23847" w:rsidRDefault="0002536E" w:rsidP="00F175A7">
            <w:pPr>
              <w:pStyle w:val="a5"/>
              <w:keepNext/>
              <w:tabs>
                <w:tab w:val="left" w:pos="317"/>
              </w:tabs>
              <w:autoSpaceDE w:val="0"/>
              <w:spacing w:before="60" w:after="60"/>
              <w:ind w:left="0" w:right="-85"/>
              <w:rPr>
                <w:sz w:val="22"/>
                <w:szCs w:val="22"/>
              </w:rPr>
            </w:pPr>
            <w:r w:rsidRPr="00B23847">
              <w:rPr>
                <w:sz w:val="22"/>
                <w:szCs w:val="22"/>
              </w:rPr>
              <w:t>- Объем ввода жилья в эксплуатацию, кв. м. общей площади жилья;</w:t>
            </w:r>
          </w:p>
          <w:p w:rsidR="0002536E" w:rsidRDefault="0002536E" w:rsidP="00F175A7">
            <w:pPr>
              <w:pStyle w:val="a5"/>
              <w:keepNext/>
              <w:tabs>
                <w:tab w:val="left" w:pos="317"/>
              </w:tabs>
              <w:autoSpaceDE w:val="0"/>
              <w:spacing w:before="60" w:after="60"/>
              <w:ind w:left="0" w:right="-85"/>
              <w:rPr>
                <w:sz w:val="22"/>
                <w:szCs w:val="22"/>
              </w:rPr>
            </w:pPr>
            <w:r w:rsidRPr="00B23847">
              <w:rPr>
                <w:sz w:val="22"/>
                <w:szCs w:val="22"/>
              </w:rPr>
              <w:t xml:space="preserve">-  Площадь земельных участков, предоставленных для строительства в расчете на 10 тыс. человек населения, </w:t>
            </w:r>
            <w:proofErr w:type="gramStart"/>
            <w:r w:rsidRPr="00B23847">
              <w:rPr>
                <w:sz w:val="22"/>
                <w:szCs w:val="22"/>
              </w:rPr>
              <w:t>га</w:t>
            </w:r>
            <w:proofErr w:type="gramEnd"/>
            <w:r w:rsidRPr="00B23847">
              <w:rPr>
                <w:sz w:val="22"/>
                <w:szCs w:val="22"/>
              </w:rPr>
              <w:t xml:space="preserve">. </w:t>
            </w:r>
            <w:r>
              <w:rPr>
                <w:sz w:val="22"/>
                <w:szCs w:val="22"/>
              </w:rPr>
              <w:t>В том числе:</w:t>
            </w:r>
          </w:p>
          <w:p w:rsidR="0002536E" w:rsidRPr="00B23847" w:rsidRDefault="0002536E" w:rsidP="00F175A7">
            <w:pPr>
              <w:pStyle w:val="a5"/>
              <w:keepNext/>
              <w:tabs>
                <w:tab w:val="left" w:pos="317"/>
              </w:tabs>
              <w:autoSpaceDE w:val="0"/>
              <w:spacing w:before="60" w:after="60"/>
              <w:ind w:left="0" w:right="-85"/>
              <w:rPr>
                <w:sz w:val="22"/>
                <w:szCs w:val="22"/>
              </w:rPr>
            </w:pPr>
            <w:r>
              <w:rPr>
                <w:sz w:val="22"/>
                <w:szCs w:val="22"/>
              </w:rPr>
              <w:t>- Площадь</w:t>
            </w:r>
            <w:r w:rsidRPr="00B23847">
              <w:rPr>
                <w:sz w:val="22"/>
                <w:szCs w:val="22"/>
              </w:rPr>
              <w:t xml:space="preserve">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r>
              <w:rPr>
                <w:sz w:val="22"/>
                <w:szCs w:val="22"/>
              </w:rPr>
              <w:t xml:space="preserve"> на 10 тыс. чел.</w:t>
            </w:r>
            <w:r w:rsidRPr="00B23847">
              <w:rPr>
                <w:sz w:val="22"/>
                <w:szCs w:val="22"/>
              </w:rPr>
              <w:t xml:space="preserve">, </w:t>
            </w:r>
            <w:proofErr w:type="gramStart"/>
            <w:r w:rsidRPr="00B23847">
              <w:rPr>
                <w:sz w:val="22"/>
                <w:szCs w:val="22"/>
              </w:rPr>
              <w:t>га</w:t>
            </w:r>
            <w:proofErr w:type="gramEnd"/>
            <w:r w:rsidRPr="00B23847">
              <w:rPr>
                <w:sz w:val="22"/>
                <w:szCs w:val="22"/>
              </w:rPr>
              <w:t>.</w:t>
            </w:r>
          </w:p>
          <w:p w:rsidR="0002536E" w:rsidRPr="00B23847" w:rsidRDefault="0002536E" w:rsidP="00F175A7">
            <w:pPr>
              <w:pStyle w:val="a5"/>
              <w:keepNext/>
              <w:tabs>
                <w:tab w:val="left" w:pos="317"/>
              </w:tabs>
              <w:autoSpaceDE w:val="0"/>
              <w:spacing w:before="60" w:after="60"/>
              <w:ind w:left="0" w:right="-85"/>
              <w:rPr>
                <w:sz w:val="22"/>
                <w:szCs w:val="22"/>
              </w:rPr>
            </w:pPr>
            <w:r w:rsidRPr="00B23847">
              <w:rPr>
                <w:sz w:val="22"/>
                <w:szCs w:val="22"/>
              </w:rPr>
              <w:t xml:space="preserve">- Площадь земельных участков, предоставленных для объектов жилищного строительства, в отношении которых </w:t>
            </w:r>
            <w:proofErr w:type="gramStart"/>
            <w:r w:rsidRPr="00B23847">
              <w:rPr>
                <w:sz w:val="22"/>
                <w:szCs w:val="22"/>
              </w:rPr>
              <w:t>с даты принятия</w:t>
            </w:r>
            <w:proofErr w:type="gramEnd"/>
            <w:r w:rsidRPr="00B23847">
              <w:rPr>
                <w:sz w:val="22"/>
                <w:szCs w:val="22"/>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метров.</w:t>
            </w:r>
          </w:p>
          <w:p w:rsidR="0002536E" w:rsidRPr="00B23847" w:rsidRDefault="0002536E" w:rsidP="00F175A7">
            <w:pPr>
              <w:pStyle w:val="a5"/>
              <w:keepNext/>
              <w:tabs>
                <w:tab w:val="left" w:pos="317"/>
              </w:tabs>
              <w:autoSpaceDE w:val="0"/>
              <w:spacing w:before="60" w:after="60"/>
              <w:ind w:left="0" w:right="-85"/>
              <w:rPr>
                <w:sz w:val="22"/>
                <w:szCs w:val="22"/>
              </w:rPr>
            </w:pPr>
            <w:r w:rsidRPr="00B23847">
              <w:rPr>
                <w:sz w:val="22"/>
                <w:szCs w:val="22"/>
              </w:rPr>
              <w:t xml:space="preserve">- 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B23847">
              <w:rPr>
                <w:sz w:val="22"/>
                <w:szCs w:val="22"/>
              </w:rPr>
              <w:t>с даты принятия</w:t>
            </w:r>
            <w:proofErr w:type="gramEnd"/>
            <w:r w:rsidRPr="00B23847">
              <w:rPr>
                <w:sz w:val="22"/>
                <w:szCs w:val="22"/>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02536E" w:rsidRPr="00B23847" w:rsidRDefault="0002536E" w:rsidP="00F175A7">
            <w:pPr>
              <w:pStyle w:val="a4"/>
              <w:rPr>
                <w:sz w:val="22"/>
                <w:szCs w:val="22"/>
              </w:rPr>
            </w:pPr>
            <w:r w:rsidRPr="00B23847">
              <w:rPr>
                <w:sz w:val="22"/>
                <w:szCs w:val="22"/>
              </w:rPr>
              <w:t xml:space="preserve">    Доля многоквартирных домов, в которых собственники помещений </w:t>
            </w:r>
            <w:proofErr w:type="gramStart"/>
            <w:r w:rsidRPr="00B23847">
              <w:rPr>
                <w:sz w:val="22"/>
                <w:szCs w:val="22"/>
              </w:rPr>
              <w:t>выбрали и реализуют</w:t>
            </w:r>
            <w:proofErr w:type="gramEnd"/>
            <w:r w:rsidRPr="00B23847">
              <w:rPr>
                <w:sz w:val="22"/>
                <w:szCs w:val="22"/>
              </w:rPr>
              <w:t xml:space="preserve">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указанными домами, процентов.</w:t>
            </w:r>
          </w:p>
          <w:p w:rsidR="0002536E" w:rsidRPr="00B23847" w:rsidRDefault="0002536E" w:rsidP="00F175A7">
            <w:pPr>
              <w:pStyle w:val="a4"/>
              <w:rPr>
                <w:sz w:val="22"/>
                <w:szCs w:val="22"/>
              </w:rPr>
            </w:pPr>
            <w:r w:rsidRPr="00B23847">
              <w:rPr>
                <w:sz w:val="22"/>
                <w:szCs w:val="22"/>
              </w:rPr>
              <w:t xml:space="preserve">      Доля </w:t>
            </w:r>
            <w:r>
              <w:rPr>
                <w:sz w:val="22"/>
                <w:szCs w:val="22"/>
              </w:rPr>
              <w:t>граждан, использующих механизм получения государственных и муниципальных услуг в электронной форме,</w:t>
            </w:r>
            <w:r w:rsidRPr="00B23847">
              <w:rPr>
                <w:sz w:val="22"/>
                <w:szCs w:val="22"/>
              </w:rPr>
              <w:t xml:space="preserve"> процентов</w:t>
            </w:r>
            <w:r>
              <w:rPr>
                <w:sz w:val="22"/>
                <w:szCs w:val="22"/>
              </w:rPr>
              <w:t xml:space="preserve"> (к 20</w:t>
            </w:r>
            <w:r w:rsidRPr="00FC2FBE">
              <w:rPr>
                <w:sz w:val="22"/>
                <w:szCs w:val="22"/>
              </w:rPr>
              <w:t>2</w:t>
            </w:r>
            <w:r>
              <w:rPr>
                <w:sz w:val="22"/>
                <w:szCs w:val="22"/>
              </w:rPr>
              <w:t>8 году – не менее 70%)</w:t>
            </w:r>
            <w:r w:rsidRPr="00B23847">
              <w:rPr>
                <w:sz w:val="22"/>
                <w:szCs w:val="22"/>
              </w:rPr>
              <w:t>.</w:t>
            </w:r>
          </w:p>
          <w:p w:rsidR="0002536E" w:rsidRDefault="0002536E" w:rsidP="00F175A7">
            <w:pPr>
              <w:pStyle w:val="a4"/>
              <w:rPr>
                <w:sz w:val="22"/>
                <w:szCs w:val="22"/>
              </w:rPr>
            </w:pPr>
            <w:r w:rsidRPr="00B23847">
              <w:rPr>
                <w:sz w:val="22"/>
                <w:szCs w:val="22"/>
              </w:rPr>
              <w:t xml:space="preserve">    Доля многоквартирных домов, в которых собственники помещений самостоятельно в установленные сроки </w:t>
            </w:r>
            <w:proofErr w:type="gramStart"/>
            <w:r w:rsidRPr="00B23847">
              <w:rPr>
                <w:sz w:val="22"/>
                <w:szCs w:val="22"/>
              </w:rPr>
              <w:t>выбрали и реализуют</w:t>
            </w:r>
            <w:proofErr w:type="gramEnd"/>
            <w:r w:rsidRPr="00B23847">
              <w:rPr>
                <w:sz w:val="22"/>
                <w:szCs w:val="22"/>
              </w:rPr>
              <w:t xml:space="preserve"> один из способов формирования фонда капитального ремонта, в общем числе многоквартирных домов, в которых собственники помещений должны выбрать способ формирования фонда капитального ремонта, процентов.</w:t>
            </w:r>
          </w:p>
          <w:p w:rsidR="0002536E" w:rsidRDefault="0002536E" w:rsidP="00F175A7">
            <w:pPr>
              <w:pStyle w:val="a4"/>
              <w:rPr>
                <w:sz w:val="22"/>
                <w:szCs w:val="22"/>
              </w:rPr>
            </w:pPr>
            <w:r>
              <w:rPr>
                <w:sz w:val="22"/>
                <w:szCs w:val="22"/>
              </w:rPr>
              <w:t xml:space="preserve">  Количество капитально отремонтированных многоквартирных домов.</w:t>
            </w:r>
          </w:p>
          <w:p w:rsidR="0002536E" w:rsidRPr="00B23847" w:rsidRDefault="0002536E" w:rsidP="00F175A7">
            <w:pPr>
              <w:pStyle w:val="a4"/>
              <w:rPr>
                <w:sz w:val="22"/>
                <w:szCs w:val="22"/>
              </w:rPr>
            </w:pPr>
            <w:r>
              <w:rPr>
                <w:sz w:val="22"/>
                <w:szCs w:val="22"/>
              </w:rPr>
              <w:t xml:space="preserve">  Число граждан, улучшивших условия проживания, в связи с проведением капитального ремонта многоквартирных домов.</w:t>
            </w:r>
          </w:p>
          <w:p w:rsidR="0002536E" w:rsidRDefault="0002536E" w:rsidP="00F175A7">
            <w:pPr>
              <w:pStyle w:val="a4"/>
              <w:rPr>
                <w:sz w:val="22"/>
                <w:szCs w:val="22"/>
              </w:rPr>
            </w:pPr>
            <w:r w:rsidRPr="00B23847">
              <w:rPr>
                <w:sz w:val="22"/>
                <w:szCs w:val="22"/>
              </w:rPr>
              <w:t xml:space="preserve">   Площадь жилых помещений в многоквартирных домах, в которых проведен капитальный ремонт, кв. м.</w:t>
            </w:r>
          </w:p>
          <w:p w:rsidR="0002536E" w:rsidRDefault="0002536E" w:rsidP="00F175A7">
            <w:pPr>
              <w:pStyle w:val="a4"/>
              <w:rPr>
                <w:sz w:val="22"/>
                <w:szCs w:val="22"/>
              </w:rPr>
            </w:pPr>
            <w:r>
              <w:rPr>
                <w:sz w:val="22"/>
                <w:szCs w:val="22"/>
              </w:rPr>
              <w:t xml:space="preserve">  Количество домов, признанных в установленном порядке ветхими и аварийными, единиц</w:t>
            </w:r>
          </w:p>
          <w:p w:rsidR="0002536E" w:rsidRDefault="0002536E" w:rsidP="00F175A7">
            <w:pPr>
              <w:pStyle w:val="a4"/>
              <w:rPr>
                <w:sz w:val="22"/>
                <w:szCs w:val="22"/>
              </w:rPr>
            </w:pPr>
            <w:r>
              <w:rPr>
                <w:sz w:val="22"/>
                <w:szCs w:val="22"/>
              </w:rPr>
              <w:t xml:space="preserve">  Число граждан, улучшивших условия проживания в связи с расселением </w:t>
            </w:r>
            <w:proofErr w:type="gramStart"/>
            <w:r>
              <w:rPr>
                <w:sz w:val="22"/>
                <w:szCs w:val="22"/>
              </w:rPr>
              <w:t>ветхими</w:t>
            </w:r>
            <w:proofErr w:type="gramEnd"/>
            <w:r>
              <w:rPr>
                <w:sz w:val="22"/>
                <w:szCs w:val="22"/>
              </w:rPr>
              <w:t xml:space="preserve"> и аварийных домов.</w:t>
            </w:r>
          </w:p>
          <w:p w:rsidR="0002536E" w:rsidRPr="00B23847" w:rsidRDefault="0002536E" w:rsidP="00F175A7">
            <w:pPr>
              <w:pStyle w:val="a4"/>
              <w:rPr>
                <w:sz w:val="22"/>
                <w:szCs w:val="22"/>
              </w:rPr>
            </w:pPr>
            <w:r>
              <w:rPr>
                <w:sz w:val="22"/>
                <w:szCs w:val="22"/>
              </w:rPr>
              <w:t xml:space="preserve">  Площадь жилых помещений в домах, расселенных в связи с признанием их в установленном порядке ветхими и аварийными.</w:t>
            </w:r>
          </w:p>
          <w:p w:rsidR="0002536E" w:rsidRPr="00B23847" w:rsidRDefault="0002536E" w:rsidP="00F175A7">
            <w:pPr>
              <w:pStyle w:val="a4"/>
              <w:jc w:val="both"/>
              <w:rPr>
                <w:sz w:val="22"/>
                <w:szCs w:val="22"/>
              </w:rPr>
            </w:pPr>
            <w:r w:rsidRPr="00B23847">
              <w:rPr>
                <w:sz w:val="22"/>
                <w:szCs w:val="22"/>
              </w:rPr>
              <w:t xml:space="preserve">    Доля многоквартирных домов, в которых установлены коллективные (общедомовые) приборы учета потребления электроэнергии, в общем количестве многоквартирных домов, распол</w:t>
            </w:r>
            <w:r>
              <w:rPr>
                <w:sz w:val="22"/>
                <w:szCs w:val="22"/>
              </w:rPr>
              <w:t>оженных на территории Вавожского</w:t>
            </w:r>
            <w:r w:rsidRPr="00B23847">
              <w:rPr>
                <w:sz w:val="22"/>
                <w:szCs w:val="22"/>
              </w:rPr>
              <w:t xml:space="preserve"> района, процентов.</w:t>
            </w:r>
          </w:p>
          <w:p w:rsidR="0002536E" w:rsidRDefault="0002536E" w:rsidP="00F175A7">
            <w:pPr>
              <w:pStyle w:val="a4"/>
              <w:jc w:val="both"/>
              <w:rPr>
                <w:sz w:val="22"/>
                <w:szCs w:val="22"/>
              </w:rPr>
            </w:pPr>
            <w:r w:rsidRPr="00B23847">
              <w:rPr>
                <w:sz w:val="22"/>
                <w:szCs w:val="22"/>
              </w:rPr>
              <w:t xml:space="preserve">       Доля многоквартирных домов, в которых установлены коллективные </w:t>
            </w:r>
            <w:r w:rsidRPr="00B23847">
              <w:rPr>
                <w:sz w:val="22"/>
                <w:szCs w:val="22"/>
              </w:rPr>
              <w:lastRenderedPageBreak/>
              <w:t>(общедомовые) приборы учета потребления холодной воды, в общем количестве многоквартирных домов, распол</w:t>
            </w:r>
            <w:r>
              <w:rPr>
                <w:sz w:val="22"/>
                <w:szCs w:val="22"/>
              </w:rPr>
              <w:t>оженных на территории Вавожского</w:t>
            </w:r>
            <w:r w:rsidRPr="00B23847">
              <w:rPr>
                <w:sz w:val="22"/>
                <w:szCs w:val="22"/>
              </w:rPr>
              <w:t xml:space="preserve"> района, процентов.</w:t>
            </w:r>
          </w:p>
          <w:p w:rsidR="0002536E" w:rsidRPr="00B23847" w:rsidRDefault="0002536E" w:rsidP="00F175A7">
            <w:pPr>
              <w:pStyle w:val="a4"/>
              <w:jc w:val="both"/>
              <w:rPr>
                <w:sz w:val="22"/>
                <w:szCs w:val="22"/>
              </w:rPr>
            </w:pPr>
            <w:r>
              <w:rPr>
                <w:sz w:val="22"/>
                <w:szCs w:val="22"/>
              </w:rPr>
              <w:t xml:space="preserve">   Доля граждан, использующих механизм получения государственных и муниципальных услуг в электронной форме, процентов (к 20</w:t>
            </w:r>
            <w:r w:rsidRPr="00FC2FBE">
              <w:rPr>
                <w:sz w:val="22"/>
                <w:szCs w:val="22"/>
              </w:rPr>
              <w:t>2</w:t>
            </w:r>
            <w:r>
              <w:rPr>
                <w:sz w:val="22"/>
                <w:szCs w:val="22"/>
              </w:rPr>
              <w:t>8 году – не менее 70%)</w:t>
            </w:r>
          </w:p>
          <w:p w:rsidR="0002536E" w:rsidRPr="00B23847" w:rsidRDefault="0002536E" w:rsidP="00F175A7">
            <w:pPr>
              <w:autoSpaceDE w:val="0"/>
              <w:spacing w:before="60" w:after="60"/>
              <w:rPr>
                <w:sz w:val="22"/>
                <w:szCs w:val="22"/>
              </w:rPr>
            </w:pPr>
            <w:r w:rsidRPr="00B23847">
              <w:rPr>
                <w:sz w:val="22"/>
                <w:szCs w:val="22"/>
              </w:rPr>
              <w:t xml:space="preserve">    Доля организаций коммунального комплекса, осуществляющих производство товаров, оказание услуг по вод</w:t>
            </w:r>
            <w:proofErr w:type="gramStart"/>
            <w:r w:rsidRPr="00B23847">
              <w:rPr>
                <w:sz w:val="22"/>
                <w:szCs w:val="22"/>
              </w:rPr>
              <w:t>о-</w:t>
            </w:r>
            <w:proofErr w:type="gramEnd"/>
            <w:r w:rsidRPr="00B23847">
              <w:rPr>
                <w:sz w:val="22"/>
                <w:szCs w:val="22"/>
              </w:rPr>
              <w:t>,  тепло-, газо- и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 процентов.</w:t>
            </w:r>
          </w:p>
          <w:p w:rsidR="0002536E" w:rsidRPr="00B23847" w:rsidRDefault="0002536E" w:rsidP="00F175A7">
            <w:pPr>
              <w:autoSpaceDE w:val="0"/>
              <w:spacing w:before="60" w:after="60"/>
              <w:rPr>
                <w:sz w:val="22"/>
                <w:szCs w:val="22"/>
              </w:rPr>
            </w:pPr>
            <w:r w:rsidRPr="00B23847">
              <w:rPr>
                <w:sz w:val="22"/>
                <w:szCs w:val="22"/>
              </w:rPr>
              <w:t xml:space="preserve">     Износ инженерных теплосетей (магистральные сети), процентов.</w:t>
            </w:r>
          </w:p>
          <w:p w:rsidR="0002536E" w:rsidRPr="00B23847" w:rsidRDefault="0002536E" w:rsidP="00F175A7">
            <w:pPr>
              <w:autoSpaceDE w:val="0"/>
              <w:spacing w:before="60" w:after="60"/>
              <w:rPr>
                <w:sz w:val="22"/>
                <w:szCs w:val="22"/>
              </w:rPr>
            </w:pPr>
            <w:r w:rsidRPr="00B23847">
              <w:rPr>
                <w:sz w:val="22"/>
                <w:szCs w:val="22"/>
              </w:rPr>
              <w:t xml:space="preserve">     Количество аварийных ситуаций на системах теплоснабжения, единиц.</w:t>
            </w:r>
          </w:p>
          <w:p w:rsidR="0002536E" w:rsidRPr="00B23847" w:rsidRDefault="0002536E" w:rsidP="00F175A7">
            <w:pPr>
              <w:autoSpaceDE w:val="0"/>
              <w:spacing w:before="60" w:after="60"/>
              <w:rPr>
                <w:sz w:val="22"/>
                <w:szCs w:val="22"/>
              </w:rPr>
            </w:pPr>
            <w:r w:rsidRPr="00B23847">
              <w:rPr>
                <w:sz w:val="22"/>
                <w:szCs w:val="22"/>
              </w:rPr>
              <w:t xml:space="preserve">     Износ сетей холодного водоснабжения, процентов.</w:t>
            </w:r>
          </w:p>
          <w:p w:rsidR="0002536E" w:rsidRPr="00B23847" w:rsidRDefault="0002536E" w:rsidP="00F175A7">
            <w:pPr>
              <w:autoSpaceDE w:val="0"/>
              <w:spacing w:before="60" w:after="60"/>
              <w:rPr>
                <w:sz w:val="22"/>
                <w:szCs w:val="22"/>
              </w:rPr>
            </w:pPr>
            <w:r w:rsidRPr="00B23847">
              <w:rPr>
                <w:sz w:val="22"/>
                <w:szCs w:val="22"/>
              </w:rPr>
              <w:t xml:space="preserve">    Количество аварийных ситуаций на системах холодного водоснабжения, единиц</w:t>
            </w:r>
          </w:p>
          <w:p w:rsidR="0002536E" w:rsidRPr="00B23847" w:rsidRDefault="0002536E" w:rsidP="00F175A7">
            <w:pPr>
              <w:autoSpaceDE w:val="0"/>
              <w:spacing w:before="60" w:after="60"/>
              <w:rPr>
                <w:sz w:val="22"/>
                <w:szCs w:val="22"/>
              </w:rPr>
            </w:pPr>
            <w:r w:rsidRPr="00B23847">
              <w:rPr>
                <w:sz w:val="22"/>
                <w:szCs w:val="22"/>
              </w:rPr>
              <w:t xml:space="preserve">    Количество аварийных ситуаций на канализационных сетях, единиц.</w:t>
            </w:r>
          </w:p>
          <w:p w:rsidR="0002536E" w:rsidRDefault="0002536E" w:rsidP="00F175A7">
            <w:pPr>
              <w:pStyle w:val="a5"/>
              <w:tabs>
                <w:tab w:val="left" w:pos="459"/>
              </w:tabs>
              <w:spacing w:before="60" w:after="60"/>
              <w:ind w:left="34"/>
              <w:jc w:val="both"/>
              <w:rPr>
                <w:sz w:val="22"/>
                <w:szCs w:val="22"/>
              </w:rPr>
            </w:pPr>
            <w:r w:rsidRPr="00B23847">
              <w:rPr>
                <w:sz w:val="22"/>
                <w:szCs w:val="22"/>
              </w:rPr>
              <w:t xml:space="preserve">    Износ сетей водоотведения (канализации), процентов.</w:t>
            </w:r>
          </w:p>
          <w:p w:rsidR="0002536E" w:rsidRDefault="0002536E" w:rsidP="00F175A7">
            <w:pPr>
              <w:pStyle w:val="a5"/>
              <w:tabs>
                <w:tab w:val="left" w:pos="459"/>
              </w:tabs>
              <w:spacing w:before="60" w:after="60"/>
              <w:ind w:left="34"/>
              <w:jc w:val="both"/>
              <w:rPr>
                <w:sz w:val="22"/>
                <w:szCs w:val="22"/>
              </w:rPr>
            </w:pPr>
            <w:r>
              <w:rPr>
                <w:sz w:val="22"/>
                <w:szCs w:val="22"/>
              </w:rPr>
              <w:t>Доля граждан, использующих механизм получения государственных и муниципальных услуг в электронной форме, процентов (к 20</w:t>
            </w:r>
            <w:r w:rsidRPr="00FC2FBE">
              <w:rPr>
                <w:sz w:val="22"/>
                <w:szCs w:val="22"/>
              </w:rPr>
              <w:t>2</w:t>
            </w:r>
            <w:r>
              <w:rPr>
                <w:sz w:val="22"/>
                <w:szCs w:val="22"/>
              </w:rPr>
              <w:t>8 году не менее 70%)</w:t>
            </w:r>
          </w:p>
          <w:p w:rsidR="0002536E" w:rsidRPr="00267DE3" w:rsidRDefault="0002536E" w:rsidP="00F175A7">
            <w:pPr>
              <w:autoSpaceDE w:val="0"/>
              <w:spacing w:before="60" w:after="60"/>
            </w:pPr>
            <w:r w:rsidRPr="00267DE3">
              <w:t xml:space="preserve"> Доля ликвидированных   несанкционированных свалок, от общего числа несанкционированных свалок</w:t>
            </w:r>
            <w:r>
              <w:t xml:space="preserve">, </w:t>
            </w:r>
            <w:r w:rsidRPr="00267DE3">
              <w:t>образованных  за отчетный период</w:t>
            </w:r>
            <w:r>
              <w:t xml:space="preserve"> на территории Вавожского района</w:t>
            </w:r>
            <w:r w:rsidRPr="00267DE3">
              <w:t xml:space="preserve">, %.  </w:t>
            </w:r>
          </w:p>
          <w:p w:rsidR="0002536E" w:rsidRPr="00267DE3" w:rsidRDefault="0002536E" w:rsidP="00F175A7">
            <w:pPr>
              <w:autoSpaceDE w:val="0"/>
              <w:spacing w:before="60" w:after="60"/>
            </w:pPr>
            <w:r w:rsidRPr="00267DE3">
              <w:t xml:space="preserve"> Доля исправных элементов уличного освещения от общего количества элементов уличного освещения, %.</w:t>
            </w:r>
          </w:p>
          <w:p w:rsidR="0002536E" w:rsidRDefault="0002536E" w:rsidP="00F175A7">
            <w:pPr>
              <w:pStyle w:val="a5"/>
              <w:tabs>
                <w:tab w:val="left" w:pos="459"/>
              </w:tabs>
              <w:spacing w:before="60" w:after="60"/>
              <w:ind w:left="34"/>
              <w:jc w:val="both"/>
            </w:pPr>
            <w:r w:rsidRPr="00267DE3">
              <w:t xml:space="preserve"> </w:t>
            </w:r>
            <w:r>
              <w:t>Доля отработанных жалоб  населения по вопросам организации системы утилизации отходов,  благоустройства, ритуальных услуг и содержание мест захоронения (кладбищ) от общего количества поступающих жалоб по этим вопросам, %.</w:t>
            </w:r>
          </w:p>
          <w:p w:rsidR="0002536E" w:rsidRPr="00B23847" w:rsidRDefault="0002536E" w:rsidP="00F175A7">
            <w:pPr>
              <w:pStyle w:val="a5"/>
              <w:tabs>
                <w:tab w:val="left" w:pos="459"/>
              </w:tabs>
              <w:spacing w:before="60" w:after="60"/>
              <w:ind w:left="34"/>
              <w:jc w:val="both"/>
              <w:rPr>
                <w:sz w:val="22"/>
                <w:szCs w:val="22"/>
              </w:rPr>
            </w:pPr>
            <w:r>
              <w:t xml:space="preserve"> Количество обустроенных общественных пространств.</w:t>
            </w:r>
          </w:p>
          <w:p w:rsidR="0002536E" w:rsidRPr="00B23847" w:rsidRDefault="0002536E" w:rsidP="00F175A7">
            <w:pPr>
              <w:autoSpaceDE w:val="0"/>
              <w:spacing w:before="60" w:after="60"/>
              <w:rPr>
                <w:sz w:val="22"/>
                <w:szCs w:val="22"/>
              </w:rPr>
            </w:pPr>
            <w:r w:rsidRPr="00B23847">
              <w:rPr>
                <w:sz w:val="22"/>
                <w:szCs w:val="22"/>
              </w:rPr>
              <w:t xml:space="preserve">  Доля населения, проживающего в населен</w:t>
            </w:r>
            <w:r>
              <w:rPr>
                <w:sz w:val="22"/>
                <w:szCs w:val="22"/>
              </w:rPr>
              <w:t>ных пунктах, не имеющих регуляр</w:t>
            </w:r>
            <w:r w:rsidRPr="00B23847">
              <w:rPr>
                <w:sz w:val="22"/>
                <w:szCs w:val="22"/>
              </w:rPr>
              <w:t xml:space="preserve">ного автобусного сообщения с административным центром муниципального района, в общей численности населения </w:t>
            </w:r>
            <w:r>
              <w:rPr>
                <w:sz w:val="22"/>
                <w:szCs w:val="22"/>
              </w:rPr>
              <w:t>муниципального района</w:t>
            </w:r>
            <w:r w:rsidRPr="00B23847">
              <w:rPr>
                <w:sz w:val="22"/>
                <w:szCs w:val="22"/>
              </w:rPr>
              <w:t xml:space="preserve">, процентов.  </w:t>
            </w:r>
          </w:p>
          <w:p w:rsidR="0002536E" w:rsidRPr="00B23847" w:rsidRDefault="0002536E" w:rsidP="00F175A7">
            <w:pPr>
              <w:autoSpaceDE w:val="0"/>
              <w:spacing w:before="60" w:after="60"/>
              <w:rPr>
                <w:sz w:val="22"/>
                <w:szCs w:val="22"/>
              </w:rPr>
            </w:pPr>
            <w:r>
              <w:rPr>
                <w:sz w:val="22"/>
                <w:szCs w:val="22"/>
              </w:rPr>
              <w:t xml:space="preserve"> </w:t>
            </w:r>
            <w:r w:rsidRPr="00B23847">
              <w:rPr>
                <w:sz w:val="22"/>
                <w:szCs w:val="22"/>
              </w:rPr>
              <w:t xml:space="preserve">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02536E" w:rsidRPr="00B23847" w:rsidRDefault="0002536E" w:rsidP="00F175A7">
            <w:pPr>
              <w:autoSpaceDE w:val="0"/>
              <w:spacing w:before="60" w:after="60"/>
              <w:rPr>
                <w:sz w:val="22"/>
                <w:szCs w:val="22"/>
              </w:rPr>
            </w:pPr>
            <w:r w:rsidRPr="00B23847">
              <w:rPr>
                <w:sz w:val="22"/>
                <w:szCs w:val="22"/>
              </w:rPr>
              <w:t xml:space="preserve">  Ввод в эксплуатацию автомобильных дорог общего пользования местного значения, </w:t>
            </w:r>
            <w:proofErr w:type="gramStart"/>
            <w:r w:rsidRPr="00B23847">
              <w:rPr>
                <w:sz w:val="22"/>
                <w:szCs w:val="22"/>
              </w:rPr>
              <w:t>км</w:t>
            </w:r>
            <w:proofErr w:type="gramEnd"/>
            <w:r w:rsidRPr="00B23847">
              <w:rPr>
                <w:sz w:val="22"/>
                <w:szCs w:val="22"/>
              </w:rPr>
              <w:t>.</w:t>
            </w:r>
          </w:p>
          <w:p w:rsidR="0002536E" w:rsidRPr="00B23847" w:rsidRDefault="0002536E" w:rsidP="00F175A7">
            <w:pPr>
              <w:autoSpaceDE w:val="0"/>
              <w:spacing w:before="60" w:after="60"/>
              <w:rPr>
                <w:sz w:val="22"/>
                <w:szCs w:val="22"/>
              </w:rPr>
            </w:pPr>
            <w:r w:rsidRPr="00B23847">
              <w:rPr>
                <w:sz w:val="22"/>
                <w:szCs w:val="22"/>
              </w:rPr>
              <w:t xml:space="preserve">  Капитальный ремонт и ремонт автомобильных дорог общего пользования местного значения, </w:t>
            </w:r>
            <w:proofErr w:type="gramStart"/>
            <w:r w:rsidRPr="00B23847">
              <w:rPr>
                <w:sz w:val="22"/>
                <w:szCs w:val="22"/>
              </w:rPr>
              <w:t>км</w:t>
            </w:r>
            <w:proofErr w:type="gramEnd"/>
            <w:r w:rsidRPr="00B23847">
              <w:rPr>
                <w:sz w:val="22"/>
                <w:szCs w:val="22"/>
              </w:rPr>
              <w:t>.</w:t>
            </w:r>
          </w:p>
          <w:p w:rsidR="0002536E" w:rsidRDefault="0002536E" w:rsidP="00F175A7">
            <w:pPr>
              <w:pStyle w:val="a5"/>
              <w:tabs>
                <w:tab w:val="left" w:pos="459"/>
              </w:tabs>
              <w:spacing w:before="60" w:after="60"/>
              <w:ind w:left="34"/>
              <w:jc w:val="both"/>
              <w:rPr>
                <w:sz w:val="22"/>
                <w:szCs w:val="22"/>
                <w:lang w:eastAsia="ru-RU"/>
              </w:rPr>
            </w:pPr>
            <w:r>
              <w:rPr>
                <w:sz w:val="22"/>
                <w:szCs w:val="22"/>
                <w:lang w:eastAsia="ru-RU"/>
              </w:rPr>
              <w:t xml:space="preserve"> </w:t>
            </w:r>
            <w:r w:rsidRPr="00A10F42">
              <w:rPr>
                <w:sz w:val="22"/>
                <w:szCs w:val="22"/>
                <w:lang w:eastAsia="ru-RU"/>
              </w:rPr>
              <w:t>Доля граждан, использующих механизм получения государственных и муниципальных услуг в эле</w:t>
            </w:r>
            <w:r>
              <w:rPr>
                <w:sz w:val="22"/>
                <w:szCs w:val="22"/>
                <w:lang w:eastAsia="ru-RU"/>
              </w:rPr>
              <w:t>ктронной форме, процентов (к 20</w:t>
            </w:r>
            <w:r w:rsidRPr="00FC2FBE">
              <w:rPr>
                <w:sz w:val="22"/>
                <w:szCs w:val="22"/>
                <w:lang w:eastAsia="ru-RU"/>
              </w:rPr>
              <w:t>2</w:t>
            </w:r>
            <w:r>
              <w:rPr>
                <w:sz w:val="22"/>
                <w:szCs w:val="22"/>
                <w:lang w:eastAsia="ru-RU"/>
              </w:rPr>
              <w:t>8</w:t>
            </w:r>
            <w:r w:rsidRPr="00A10F42">
              <w:rPr>
                <w:sz w:val="22"/>
                <w:szCs w:val="22"/>
                <w:lang w:eastAsia="ru-RU"/>
              </w:rPr>
              <w:t xml:space="preserve"> году – не менее 70%)</w:t>
            </w:r>
          </w:p>
          <w:p w:rsidR="0002536E" w:rsidRDefault="0002536E" w:rsidP="00F175A7">
            <w:pPr>
              <w:pStyle w:val="a5"/>
              <w:tabs>
                <w:tab w:val="left" w:pos="459"/>
              </w:tabs>
              <w:spacing w:before="60" w:after="60"/>
              <w:ind w:left="34"/>
              <w:jc w:val="both"/>
              <w:rPr>
                <w:sz w:val="22"/>
                <w:szCs w:val="22"/>
              </w:rPr>
            </w:pPr>
            <w:r w:rsidRPr="008321BE">
              <w:rPr>
                <w:sz w:val="22"/>
                <w:szCs w:val="22"/>
              </w:rPr>
              <w:t>Ввод газовых сетей</w:t>
            </w:r>
            <w:r>
              <w:rPr>
                <w:sz w:val="22"/>
                <w:szCs w:val="22"/>
              </w:rPr>
              <w:t xml:space="preserve">, </w:t>
            </w:r>
            <w:proofErr w:type="gramStart"/>
            <w:r>
              <w:rPr>
                <w:sz w:val="22"/>
                <w:szCs w:val="22"/>
              </w:rPr>
              <w:t>км</w:t>
            </w:r>
            <w:proofErr w:type="gramEnd"/>
            <w:r>
              <w:rPr>
                <w:sz w:val="22"/>
                <w:szCs w:val="22"/>
              </w:rPr>
              <w:t>.</w:t>
            </w:r>
          </w:p>
          <w:p w:rsidR="0002536E" w:rsidRPr="00A33A39" w:rsidRDefault="0002536E" w:rsidP="00F175A7">
            <w:pPr>
              <w:pStyle w:val="a5"/>
              <w:tabs>
                <w:tab w:val="left" w:pos="459"/>
              </w:tabs>
              <w:spacing w:before="60" w:after="60"/>
              <w:ind w:left="34"/>
              <w:jc w:val="both"/>
              <w:rPr>
                <w:sz w:val="22"/>
                <w:szCs w:val="22"/>
              </w:rPr>
            </w:pPr>
            <w:r w:rsidRPr="008321BE">
              <w:rPr>
                <w:sz w:val="22"/>
                <w:szCs w:val="22"/>
              </w:rPr>
              <w:lastRenderedPageBreak/>
              <w:t xml:space="preserve">Строительство объектов </w:t>
            </w:r>
            <w:proofErr w:type="gramStart"/>
            <w:r w:rsidRPr="008321BE">
              <w:rPr>
                <w:sz w:val="22"/>
                <w:szCs w:val="22"/>
              </w:rPr>
              <w:t>капитального</w:t>
            </w:r>
            <w:proofErr w:type="gramEnd"/>
            <w:r w:rsidRPr="008321BE">
              <w:rPr>
                <w:sz w:val="22"/>
                <w:szCs w:val="22"/>
              </w:rPr>
              <w:t xml:space="preserve"> строительства социальной сферы</w:t>
            </w:r>
            <w:r>
              <w:rPr>
                <w:sz w:val="22"/>
                <w:szCs w:val="22"/>
              </w:rPr>
              <w:t>, единиц.</w:t>
            </w:r>
          </w:p>
          <w:p w:rsidR="0002536E" w:rsidRPr="00152FB0" w:rsidRDefault="0002536E" w:rsidP="00F175A7">
            <w:pPr>
              <w:pStyle w:val="a5"/>
              <w:tabs>
                <w:tab w:val="left" w:pos="459"/>
              </w:tabs>
              <w:spacing w:before="60" w:after="60"/>
              <w:ind w:left="34"/>
              <w:jc w:val="both"/>
              <w:rPr>
                <w:sz w:val="22"/>
                <w:szCs w:val="22"/>
              </w:rPr>
            </w:pPr>
            <w:r>
              <w:rPr>
                <w:sz w:val="22"/>
                <w:szCs w:val="22"/>
              </w:rPr>
              <w:t xml:space="preserve">Объем </w:t>
            </w:r>
            <w:proofErr w:type="gramStart"/>
            <w:r>
              <w:rPr>
                <w:sz w:val="22"/>
                <w:szCs w:val="22"/>
              </w:rPr>
              <w:t>жилищного</w:t>
            </w:r>
            <w:proofErr w:type="gramEnd"/>
            <w:r>
              <w:rPr>
                <w:sz w:val="22"/>
                <w:szCs w:val="22"/>
              </w:rPr>
              <w:t xml:space="preserve"> строительства, кв. м.</w:t>
            </w:r>
          </w:p>
        </w:tc>
      </w:tr>
      <w:tr w:rsidR="0002536E" w:rsidRPr="00B23847" w:rsidTr="00F175A7">
        <w:tc>
          <w:tcPr>
            <w:tcW w:w="2070" w:type="dxa"/>
            <w:tcBorders>
              <w:top w:val="single" w:sz="4" w:space="0" w:color="000000"/>
              <w:left w:val="single" w:sz="4" w:space="0" w:color="000000"/>
              <w:bottom w:val="single" w:sz="4" w:space="0" w:color="000000"/>
              <w:right w:val="nil"/>
            </w:tcBorders>
            <w:hideMark/>
          </w:tcPr>
          <w:p w:rsidR="0002536E" w:rsidRPr="00B23847" w:rsidRDefault="0002536E" w:rsidP="00F175A7">
            <w:pPr>
              <w:rPr>
                <w:sz w:val="22"/>
                <w:szCs w:val="22"/>
              </w:rPr>
            </w:pPr>
            <w:r w:rsidRPr="00B23847">
              <w:rPr>
                <w:sz w:val="22"/>
                <w:szCs w:val="22"/>
              </w:rPr>
              <w:lastRenderedPageBreak/>
              <w:t xml:space="preserve">Этапы и сроки реализации </w:t>
            </w:r>
          </w:p>
        </w:tc>
        <w:tc>
          <w:tcPr>
            <w:tcW w:w="7664" w:type="dxa"/>
            <w:tcBorders>
              <w:top w:val="single" w:sz="4" w:space="0" w:color="000000"/>
              <w:left w:val="single" w:sz="4" w:space="0" w:color="000000"/>
              <w:bottom w:val="single" w:sz="4" w:space="0" w:color="000000"/>
              <w:right w:val="single" w:sz="4" w:space="0" w:color="000000"/>
            </w:tcBorders>
            <w:hideMark/>
          </w:tcPr>
          <w:p w:rsidR="0002536E" w:rsidRPr="00B23847" w:rsidRDefault="0002536E" w:rsidP="00F175A7">
            <w:pPr>
              <w:ind w:right="114"/>
              <w:jc w:val="both"/>
              <w:rPr>
                <w:sz w:val="22"/>
                <w:szCs w:val="22"/>
              </w:rPr>
            </w:pPr>
            <w:r w:rsidRPr="00B23847">
              <w:rPr>
                <w:sz w:val="22"/>
                <w:szCs w:val="22"/>
              </w:rPr>
              <w:t>Муниц</w:t>
            </w:r>
            <w:r>
              <w:rPr>
                <w:sz w:val="22"/>
                <w:szCs w:val="22"/>
              </w:rPr>
              <w:t xml:space="preserve">ипальная программа рассчитана </w:t>
            </w:r>
            <w:r w:rsidRPr="00B23847">
              <w:rPr>
                <w:sz w:val="22"/>
                <w:szCs w:val="22"/>
              </w:rPr>
              <w:t xml:space="preserve"> с 2015 по 202</w:t>
            </w:r>
            <w:r>
              <w:rPr>
                <w:sz w:val="22"/>
                <w:szCs w:val="22"/>
              </w:rPr>
              <w:t>8</w:t>
            </w:r>
            <w:r w:rsidRPr="00B23847">
              <w:rPr>
                <w:sz w:val="22"/>
                <w:szCs w:val="22"/>
              </w:rPr>
              <w:t xml:space="preserve"> годы,  выполнение предусмотрено на этапы</w:t>
            </w:r>
            <w:r>
              <w:rPr>
                <w:sz w:val="22"/>
                <w:szCs w:val="22"/>
              </w:rPr>
              <w:t>:</w:t>
            </w:r>
            <w:r w:rsidRPr="00035F4A">
              <w:rPr>
                <w:sz w:val="22"/>
                <w:szCs w:val="22"/>
              </w:rPr>
              <w:t xml:space="preserve"> 1 </w:t>
            </w:r>
            <w:r>
              <w:rPr>
                <w:sz w:val="22"/>
                <w:szCs w:val="22"/>
              </w:rPr>
              <w:t>этап  2015-2018 годы, 2 этап 2019-2028 годы</w:t>
            </w:r>
            <w:r w:rsidRPr="00B23847">
              <w:rPr>
                <w:sz w:val="22"/>
                <w:szCs w:val="22"/>
              </w:rPr>
              <w:t xml:space="preserve"> и включает постоянную реализацию планируемых мероприятий</w:t>
            </w:r>
          </w:p>
        </w:tc>
      </w:tr>
      <w:tr w:rsidR="0002536E" w:rsidRPr="00B23847" w:rsidTr="00F175A7">
        <w:tc>
          <w:tcPr>
            <w:tcW w:w="2070" w:type="dxa"/>
            <w:tcBorders>
              <w:top w:val="single" w:sz="4" w:space="0" w:color="000000"/>
              <w:left w:val="single" w:sz="4" w:space="0" w:color="000000"/>
              <w:bottom w:val="single" w:sz="4" w:space="0" w:color="000000"/>
              <w:right w:val="nil"/>
            </w:tcBorders>
          </w:tcPr>
          <w:p w:rsidR="0002536E" w:rsidRPr="00B23847" w:rsidRDefault="0002536E" w:rsidP="00F175A7">
            <w:pPr>
              <w:rPr>
                <w:sz w:val="22"/>
                <w:szCs w:val="22"/>
              </w:rPr>
            </w:pPr>
            <w:r w:rsidRPr="00B23847">
              <w:rPr>
                <w:sz w:val="22"/>
                <w:szCs w:val="22"/>
              </w:rPr>
              <w:t>Ресурсное обеспечение муниципальной программы</w:t>
            </w:r>
          </w:p>
          <w:p w:rsidR="0002536E" w:rsidRPr="00B23847" w:rsidRDefault="0002536E" w:rsidP="00F175A7">
            <w:pPr>
              <w:rPr>
                <w:sz w:val="22"/>
                <w:szCs w:val="22"/>
              </w:rPr>
            </w:pPr>
          </w:p>
          <w:p w:rsidR="0002536E" w:rsidRPr="00B23847" w:rsidRDefault="0002536E" w:rsidP="00F175A7">
            <w:pPr>
              <w:rPr>
                <w:sz w:val="22"/>
                <w:szCs w:val="22"/>
              </w:rPr>
            </w:pPr>
          </w:p>
        </w:tc>
        <w:tc>
          <w:tcPr>
            <w:tcW w:w="7664" w:type="dxa"/>
            <w:tcBorders>
              <w:top w:val="single" w:sz="4" w:space="0" w:color="000000"/>
              <w:left w:val="single" w:sz="4" w:space="0" w:color="000000"/>
              <w:bottom w:val="single" w:sz="4" w:space="0" w:color="000000"/>
              <w:right w:val="single" w:sz="4" w:space="0" w:color="000000"/>
            </w:tcBorders>
            <w:hideMark/>
          </w:tcPr>
          <w:p w:rsidR="0002536E" w:rsidRPr="00D324E0" w:rsidRDefault="0002536E" w:rsidP="00F175A7">
            <w:pPr>
              <w:ind w:firstLine="425"/>
              <w:jc w:val="both"/>
              <w:rPr>
                <w:b/>
                <w:sz w:val="22"/>
                <w:szCs w:val="22"/>
                <w:u w:val="single"/>
              </w:rPr>
            </w:pPr>
            <w:r w:rsidRPr="00B23847">
              <w:rPr>
                <w:sz w:val="22"/>
                <w:szCs w:val="22"/>
              </w:rPr>
              <w:t>Общий объем финансового обеспечения муниципальной программы составляет</w:t>
            </w:r>
            <w:r>
              <w:rPr>
                <w:sz w:val="22"/>
                <w:szCs w:val="22"/>
              </w:rPr>
              <w:t xml:space="preserve"> 1 341 898 рублей 42</w:t>
            </w:r>
            <w:r>
              <w:rPr>
                <w:b/>
                <w:sz w:val="22"/>
                <w:szCs w:val="22"/>
              </w:rPr>
              <w:t xml:space="preserve"> </w:t>
            </w:r>
            <w:r w:rsidRPr="00F958EA">
              <w:rPr>
                <w:sz w:val="22"/>
                <w:szCs w:val="22"/>
              </w:rPr>
              <w:t>копейки</w:t>
            </w:r>
            <w:r w:rsidRPr="00B23847">
              <w:rPr>
                <w:sz w:val="22"/>
                <w:szCs w:val="22"/>
              </w:rPr>
              <w:t xml:space="preserve">, в том числе: </w:t>
            </w:r>
          </w:p>
          <w:p w:rsidR="0002536E" w:rsidRPr="00B23847" w:rsidRDefault="0002536E" w:rsidP="00F175A7">
            <w:pPr>
              <w:jc w:val="both"/>
              <w:rPr>
                <w:sz w:val="22"/>
                <w:szCs w:val="22"/>
              </w:rPr>
            </w:pPr>
            <w:r w:rsidRPr="00B23847">
              <w:rPr>
                <w:sz w:val="22"/>
                <w:szCs w:val="22"/>
              </w:rPr>
              <w:t>в 2015 году –</w:t>
            </w:r>
            <w:r>
              <w:rPr>
                <w:sz w:val="22"/>
                <w:szCs w:val="22"/>
              </w:rPr>
              <w:t xml:space="preserve"> 27 503,73</w:t>
            </w:r>
          </w:p>
          <w:p w:rsidR="0002536E" w:rsidRPr="00B23847" w:rsidRDefault="0002536E" w:rsidP="00F175A7">
            <w:pPr>
              <w:jc w:val="both"/>
              <w:rPr>
                <w:sz w:val="22"/>
                <w:szCs w:val="22"/>
              </w:rPr>
            </w:pPr>
            <w:r w:rsidRPr="00B23847">
              <w:rPr>
                <w:sz w:val="22"/>
                <w:szCs w:val="22"/>
              </w:rPr>
              <w:t>в 2016 году –</w:t>
            </w:r>
            <w:r>
              <w:rPr>
                <w:sz w:val="22"/>
                <w:szCs w:val="22"/>
              </w:rPr>
              <w:t xml:space="preserve"> 34 010,02</w:t>
            </w:r>
          </w:p>
          <w:p w:rsidR="0002536E" w:rsidRPr="00B23847" w:rsidRDefault="0002536E" w:rsidP="00F175A7">
            <w:pPr>
              <w:jc w:val="both"/>
              <w:rPr>
                <w:sz w:val="22"/>
                <w:szCs w:val="22"/>
              </w:rPr>
            </w:pPr>
            <w:r w:rsidRPr="00B23847">
              <w:rPr>
                <w:sz w:val="22"/>
                <w:szCs w:val="22"/>
              </w:rPr>
              <w:t>в 2017 году –</w:t>
            </w:r>
            <w:r>
              <w:rPr>
                <w:sz w:val="22"/>
                <w:szCs w:val="22"/>
              </w:rPr>
              <w:t xml:space="preserve"> 25 924,30</w:t>
            </w:r>
          </w:p>
          <w:p w:rsidR="0002536E" w:rsidRPr="00B23847" w:rsidRDefault="0002536E" w:rsidP="00F175A7">
            <w:pPr>
              <w:jc w:val="both"/>
              <w:rPr>
                <w:sz w:val="22"/>
                <w:szCs w:val="22"/>
              </w:rPr>
            </w:pPr>
            <w:r w:rsidRPr="00B23847">
              <w:rPr>
                <w:sz w:val="22"/>
                <w:szCs w:val="22"/>
              </w:rPr>
              <w:t>в 2018 году –</w:t>
            </w:r>
            <w:r>
              <w:rPr>
                <w:sz w:val="22"/>
                <w:szCs w:val="22"/>
              </w:rPr>
              <w:t xml:space="preserve"> 56 700,90</w:t>
            </w:r>
          </w:p>
          <w:p w:rsidR="0002536E" w:rsidRPr="00B23847" w:rsidRDefault="0002536E" w:rsidP="00F175A7">
            <w:pPr>
              <w:jc w:val="both"/>
              <w:rPr>
                <w:sz w:val="22"/>
                <w:szCs w:val="22"/>
              </w:rPr>
            </w:pPr>
            <w:r w:rsidRPr="00B23847">
              <w:rPr>
                <w:sz w:val="22"/>
                <w:szCs w:val="22"/>
              </w:rPr>
              <w:t>в 2019 году –</w:t>
            </w:r>
            <w:r>
              <w:rPr>
                <w:sz w:val="22"/>
                <w:szCs w:val="22"/>
              </w:rPr>
              <w:t xml:space="preserve"> 18 110,87</w:t>
            </w:r>
          </w:p>
          <w:p w:rsidR="0002536E" w:rsidRDefault="0002536E" w:rsidP="00F175A7">
            <w:pPr>
              <w:jc w:val="both"/>
              <w:rPr>
                <w:sz w:val="22"/>
                <w:szCs w:val="22"/>
              </w:rPr>
            </w:pPr>
            <w:r w:rsidRPr="00B23847">
              <w:rPr>
                <w:sz w:val="22"/>
                <w:szCs w:val="22"/>
              </w:rPr>
              <w:t xml:space="preserve">в 2020 году – </w:t>
            </w:r>
            <w:r>
              <w:rPr>
                <w:sz w:val="22"/>
                <w:szCs w:val="22"/>
              </w:rPr>
              <w:t>25 850,72</w:t>
            </w:r>
          </w:p>
          <w:p w:rsidR="0002536E" w:rsidRDefault="0002536E" w:rsidP="00F175A7">
            <w:pPr>
              <w:jc w:val="both"/>
              <w:rPr>
                <w:sz w:val="22"/>
                <w:szCs w:val="22"/>
              </w:rPr>
            </w:pPr>
            <w:r>
              <w:rPr>
                <w:sz w:val="22"/>
                <w:szCs w:val="22"/>
              </w:rPr>
              <w:t>в 2021 году – 81301,10</w:t>
            </w:r>
          </w:p>
          <w:p w:rsidR="0002536E" w:rsidRDefault="0002536E" w:rsidP="00F175A7">
            <w:pPr>
              <w:jc w:val="both"/>
              <w:rPr>
                <w:sz w:val="22"/>
                <w:szCs w:val="22"/>
              </w:rPr>
            </w:pPr>
            <w:r>
              <w:rPr>
                <w:sz w:val="22"/>
                <w:szCs w:val="22"/>
              </w:rPr>
              <w:t>в 2022 году – 134 630,87</w:t>
            </w:r>
          </w:p>
          <w:p w:rsidR="0002536E" w:rsidRDefault="0002536E" w:rsidP="00F175A7">
            <w:pPr>
              <w:jc w:val="both"/>
              <w:rPr>
                <w:sz w:val="22"/>
                <w:szCs w:val="22"/>
              </w:rPr>
            </w:pPr>
            <w:r>
              <w:rPr>
                <w:sz w:val="22"/>
                <w:szCs w:val="22"/>
              </w:rPr>
              <w:t>в 2023 году – 187 150,08</w:t>
            </w:r>
          </w:p>
          <w:p w:rsidR="0002536E" w:rsidRDefault="0002536E" w:rsidP="00F175A7">
            <w:pPr>
              <w:jc w:val="both"/>
              <w:rPr>
                <w:sz w:val="22"/>
                <w:szCs w:val="22"/>
              </w:rPr>
            </w:pPr>
            <w:r>
              <w:rPr>
                <w:sz w:val="22"/>
                <w:szCs w:val="22"/>
              </w:rPr>
              <w:t>в 2024 году – 227 641,45</w:t>
            </w:r>
          </w:p>
          <w:p w:rsidR="0002536E" w:rsidRDefault="0002536E" w:rsidP="00F175A7">
            <w:pPr>
              <w:jc w:val="both"/>
              <w:rPr>
                <w:sz w:val="22"/>
                <w:szCs w:val="22"/>
              </w:rPr>
            </w:pPr>
            <w:r>
              <w:rPr>
                <w:sz w:val="22"/>
                <w:szCs w:val="22"/>
              </w:rPr>
              <w:t>в 2025 году – 154 996,15</w:t>
            </w:r>
          </w:p>
          <w:p w:rsidR="0002536E" w:rsidRDefault="0002536E" w:rsidP="00F175A7">
            <w:pPr>
              <w:jc w:val="both"/>
              <w:rPr>
                <w:sz w:val="22"/>
                <w:szCs w:val="22"/>
              </w:rPr>
            </w:pPr>
            <w:r>
              <w:rPr>
                <w:sz w:val="22"/>
                <w:szCs w:val="22"/>
              </w:rPr>
              <w:t>в 2026 году – 112 107,99</w:t>
            </w:r>
          </w:p>
          <w:p w:rsidR="0002536E" w:rsidRDefault="0002536E" w:rsidP="00F175A7">
            <w:pPr>
              <w:jc w:val="both"/>
              <w:rPr>
                <w:sz w:val="22"/>
                <w:szCs w:val="22"/>
              </w:rPr>
            </w:pPr>
            <w:r>
              <w:rPr>
                <w:sz w:val="22"/>
                <w:szCs w:val="22"/>
              </w:rPr>
              <w:t>в 2027 году – 129 840,12</w:t>
            </w:r>
          </w:p>
          <w:p w:rsidR="0002536E" w:rsidRPr="00B23847" w:rsidRDefault="0002536E" w:rsidP="00F175A7">
            <w:pPr>
              <w:jc w:val="both"/>
              <w:rPr>
                <w:sz w:val="22"/>
                <w:szCs w:val="22"/>
              </w:rPr>
            </w:pPr>
            <w:r>
              <w:rPr>
                <w:sz w:val="22"/>
                <w:szCs w:val="22"/>
              </w:rPr>
              <w:t>в 2028 году – 126 130,12</w:t>
            </w:r>
          </w:p>
          <w:p w:rsidR="0002536E" w:rsidRDefault="0002536E" w:rsidP="00F175A7">
            <w:pPr>
              <w:pStyle w:val="a6"/>
            </w:pPr>
          </w:p>
          <w:p w:rsidR="0002536E" w:rsidRDefault="0002536E" w:rsidP="00F175A7">
            <w:pPr>
              <w:pStyle w:val="a6"/>
            </w:pPr>
            <w:r w:rsidRPr="00B23847">
              <w:t xml:space="preserve">Объемы финансового обеспечения муниципальной программы </w:t>
            </w:r>
            <w:proofErr w:type="gramStart"/>
            <w:r w:rsidRPr="00B23847">
              <w:t>носят прогнозный характер и подлежат</w:t>
            </w:r>
            <w:proofErr w:type="gramEnd"/>
            <w:r w:rsidRPr="00B23847">
              <w:t xml:space="preserve"> ежегодной корректировке с учетом возможности местного бюджета.</w:t>
            </w:r>
          </w:p>
          <w:p w:rsidR="0002536E" w:rsidRPr="00B23847" w:rsidRDefault="0002536E" w:rsidP="00F175A7">
            <w:pPr>
              <w:pStyle w:val="a6"/>
            </w:pPr>
            <w:r w:rsidRPr="00B23847">
              <w:t>Муниципальная программа финансируется в пределах бюджетных ассигнований, предусмотренных на ее реализацию в местном бюджете на очередной финансовый год и плановый период.</w:t>
            </w:r>
          </w:p>
        </w:tc>
      </w:tr>
      <w:tr w:rsidR="0002536E" w:rsidRPr="00B23847" w:rsidTr="00F175A7">
        <w:tc>
          <w:tcPr>
            <w:tcW w:w="2070" w:type="dxa"/>
            <w:tcBorders>
              <w:top w:val="single" w:sz="4" w:space="0" w:color="000000"/>
              <w:left w:val="single" w:sz="4" w:space="0" w:color="000000"/>
              <w:bottom w:val="single" w:sz="4" w:space="0" w:color="000000"/>
              <w:right w:val="nil"/>
            </w:tcBorders>
          </w:tcPr>
          <w:p w:rsidR="0002536E" w:rsidRPr="00B23847" w:rsidRDefault="0002536E" w:rsidP="00F175A7">
            <w:pPr>
              <w:rPr>
                <w:sz w:val="22"/>
                <w:szCs w:val="22"/>
              </w:rPr>
            </w:pPr>
            <w:r w:rsidRPr="00B23847">
              <w:rPr>
                <w:sz w:val="22"/>
                <w:szCs w:val="22"/>
              </w:rPr>
              <w:t xml:space="preserve">Ожидаемые результаты реализации </w:t>
            </w:r>
          </w:p>
          <w:p w:rsidR="0002536E" w:rsidRPr="00B23847" w:rsidRDefault="0002536E" w:rsidP="00F175A7">
            <w:pPr>
              <w:rPr>
                <w:sz w:val="22"/>
                <w:szCs w:val="22"/>
              </w:rPr>
            </w:pPr>
          </w:p>
        </w:tc>
        <w:tc>
          <w:tcPr>
            <w:tcW w:w="7664" w:type="dxa"/>
            <w:tcBorders>
              <w:top w:val="single" w:sz="4" w:space="0" w:color="000000"/>
              <w:left w:val="single" w:sz="4" w:space="0" w:color="000000"/>
              <w:bottom w:val="single" w:sz="4" w:space="0" w:color="000000"/>
              <w:right w:val="single" w:sz="4" w:space="0" w:color="000000"/>
            </w:tcBorders>
            <w:hideMark/>
          </w:tcPr>
          <w:p w:rsidR="0002536E" w:rsidRPr="00B23847" w:rsidRDefault="0002536E" w:rsidP="00F175A7">
            <w:pPr>
              <w:snapToGrid w:val="0"/>
              <w:spacing w:before="60" w:after="60"/>
              <w:rPr>
                <w:sz w:val="22"/>
                <w:szCs w:val="22"/>
              </w:rPr>
            </w:pPr>
            <w:r w:rsidRPr="00B23847">
              <w:rPr>
                <w:sz w:val="22"/>
                <w:szCs w:val="22"/>
              </w:rPr>
              <w:t>Конечным результатом реализации программы является формирование комфортной среды для проживания населения Вавожского района, сохранение культурного и исторического наследия.</w:t>
            </w:r>
          </w:p>
          <w:p w:rsidR="0002536E" w:rsidRPr="00B23847" w:rsidRDefault="0002536E" w:rsidP="00F175A7">
            <w:pPr>
              <w:spacing w:before="60" w:after="60"/>
              <w:rPr>
                <w:sz w:val="22"/>
                <w:szCs w:val="22"/>
              </w:rPr>
            </w:pPr>
            <w:r w:rsidRPr="00B23847">
              <w:rPr>
                <w:sz w:val="22"/>
                <w:szCs w:val="22"/>
              </w:rPr>
              <w:t>От реализации программы будут получены социальный, экономический и бюджетный эффекты.</w:t>
            </w:r>
          </w:p>
          <w:p w:rsidR="0002536E" w:rsidRPr="00B23847" w:rsidRDefault="0002536E" w:rsidP="00F175A7">
            <w:pPr>
              <w:spacing w:before="60" w:after="60"/>
              <w:rPr>
                <w:sz w:val="22"/>
                <w:szCs w:val="22"/>
              </w:rPr>
            </w:pPr>
            <w:r w:rsidRPr="00B23847">
              <w:rPr>
                <w:sz w:val="22"/>
                <w:szCs w:val="22"/>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02536E" w:rsidRPr="00B23847" w:rsidRDefault="0002536E" w:rsidP="00F175A7">
            <w:pPr>
              <w:spacing w:before="60" w:after="60"/>
              <w:rPr>
                <w:sz w:val="22"/>
                <w:szCs w:val="22"/>
              </w:rPr>
            </w:pPr>
            <w:r w:rsidRPr="00B23847">
              <w:rPr>
                <w:sz w:val="22"/>
                <w:szCs w:val="22"/>
              </w:rPr>
              <w:lastRenderedPageBreak/>
              <w:t xml:space="preserve"> Повышение качества жилищно-коммунальных услуг, повышение безопасности и комфортности условий проживания.</w:t>
            </w:r>
          </w:p>
          <w:p w:rsidR="0002536E" w:rsidRPr="00B23847" w:rsidRDefault="0002536E" w:rsidP="00F175A7">
            <w:pPr>
              <w:tabs>
                <w:tab w:val="left" w:pos="337"/>
              </w:tabs>
              <w:spacing w:before="60" w:after="60"/>
              <w:rPr>
                <w:sz w:val="22"/>
                <w:szCs w:val="22"/>
              </w:rPr>
            </w:pPr>
            <w:r w:rsidRPr="00B23847">
              <w:rPr>
                <w:sz w:val="22"/>
                <w:szCs w:val="22"/>
              </w:rPr>
              <w:t xml:space="preserve"> Повышение надежности работы системы коммунальной инфраструктуры Вавожского района, 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02536E" w:rsidRPr="00B23847" w:rsidRDefault="0002536E" w:rsidP="00F175A7">
            <w:pPr>
              <w:autoSpaceDE w:val="0"/>
              <w:spacing w:before="60" w:after="60"/>
              <w:rPr>
                <w:sz w:val="22"/>
                <w:szCs w:val="22"/>
              </w:rPr>
            </w:pPr>
            <w:r w:rsidRPr="00B23847">
              <w:rPr>
                <w:sz w:val="22"/>
                <w:szCs w:val="22"/>
              </w:rPr>
              <w:t>Создание комфортной, безопасной и  эстетически привлекательной  окружающей среды, повышение уровня благоустроенности Вавожского района;</w:t>
            </w:r>
          </w:p>
          <w:p w:rsidR="0002536E" w:rsidRPr="00B23847" w:rsidRDefault="0002536E" w:rsidP="00F175A7">
            <w:pPr>
              <w:autoSpaceDE w:val="0"/>
              <w:spacing w:before="60" w:after="60"/>
              <w:rPr>
                <w:sz w:val="22"/>
                <w:szCs w:val="22"/>
              </w:rPr>
            </w:pPr>
            <w:r w:rsidRPr="00B23847">
              <w:rPr>
                <w:sz w:val="22"/>
                <w:szCs w:val="22"/>
              </w:rPr>
              <w:t>Повышение качества окружающей среды.</w:t>
            </w:r>
          </w:p>
          <w:p w:rsidR="0002536E" w:rsidRPr="00B23847" w:rsidRDefault="0002536E" w:rsidP="00F175A7">
            <w:pPr>
              <w:autoSpaceDE w:val="0"/>
              <w:spacing w:before="60" w:after="60"/>
              <w:rPr>
                <w:sz w:val="22"/>
                <w:szCs w:val="22"/>
              </w:rPr>
            </w:pPr>
            <w:r w:rsidRPr="00B23847">
              <w:rPr>
                <w:sz w:val="22"/>
                <w:szCs w:val="22"/>
              </w:rPr>
              <w:t>Приведение автомобильных дорог общего пользования местного значения в соответствие установленным нормативным требованиям, повышение безопасности дорожного движения;</w:t>
            </w:r>
          </w:p>
          <w:p w:rsidR="0002536E" w:rsidRPr="00B23847" w:rsidRDefault="0002536E" w:rsidP="00F175A7">
            <w:pPr>
              <w:spacing w:before="60" w:after="60"/>
              <w:rPr>
                <w:sz w:val="22"/>
                <w:szCs w:val="22"/>
              </w:rPr>
            </w:pPr>
            <w:r w:rsidRPr="00B23847">
              <w:rPr>
                <w:sz w:val="22"/>
                <w:szCs w:val="22"/>
              </w:rPr>
              <w:t>Повышение уровня удовлетворенности жителей района деятельностью органов местного самоуправления.</w:t>
            </w:r>
          </w:p>
          <w:p w:rsidR="0002536E" w:rsidRPr="00B23847" w:rsidRDefault="0002536E" w:rsidP="00F175A7">
            <w:pPr>
              <w:spacing w:before="60" w:after="60"/>
              <w:rPr>
                <w:sz w:val="22"/>
                <w:szCs w:val="22"/>
              </w:rPr>
            </w:pPr>
            <w:r w:rsidRPr="00B23847">
              <w:rPr>
                <w:sz w:val="22"/>
                <w:szCs w:val="22"/>
              </w:rPr>
              <w:t xml:space="preserve">Повышения качества  автомобильных дорог общего пользования местного значения, повышения их пропускной способности. </w:t>
            </w:r>
          </w:p>
          <w:p w:rsidR="0002536E" w:rsidRPr="00876E0D" w:rsidRDefault="0002536E" w:rsidP="00F175A7">
            <w:pPr>
              <w:spacing w:before="60" w:after="60"/>
              <w:rPr>
                <w:b/>
                <w:sz w:val="22"/>
                <w:szCs w:val="22"/>
              </w:rPr>
            </w:pPr>
            <w:r w:rsidRPr="00B23847">
              <w:rPr>
                <w:sz w:val="22"/>
                <w:szCs w:val="22"/>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02536E" w:rsidRPr="00B23847" w:rsidRDefault="0002536E" w:rsidP="0002536E">
      <w:pPr>
        <w:rPr>
          <w:sz w:val="22"/>
          <w:szCs w:val="22"/>
        </w:rPr>
      </w:pPr>
    </w:p>
    <w:p w:rsidR="00F175A7" w:rsidRPr="00F175A7" w:rsidRDefault="00F175A7" w:rsidP="00F175A7">
      <w:pPr>
        <w:spacing w:before="0"/>
        <w:jc w:val="center"/>
        <w:rPr>
          <w:rFonts w:eastAsia="Calibri"/>
          <w:b/>
          <w:bCs w:val="0"/>
          <w:sz w:val="22"/>
          <w:szCs w:val="22"/>
        </w:rPr>
      </w:pPr>
      <w:r w:rsidRPr="00F175A7">
        <w:rPr>
          <w:rFonts w:eastAsia="Calibri"/>
          <w:b/>
          <w:bCs w:val="0"/>
          <w:sz w:val="22"/>
          <w:szCs w:val="22"/>
        </w:rPr>
        <w:t>7.1.Подпрограмма «Территориальное развитие (градостроительство и землеустройство)»</w:t>
      </w:r>
    </w:p>
    <w:p w:rsidR="00F175A7" w:rsidRPr="00F175A7" w:rsidRDefault="00F175A7" w:rsidP="00F175A7">
      <w:pPr>
        <w:spacing w:before="0"/>
        <w:jc w:val="center"/>
        <w:rPr>
          <w:rFonts w:eastAsia="Calibri"/>
          <w:bCs w:val="0"/>
        </w:rPr>
      </w:pPr>
    </w:p>
    <w:p w:rsidR="00F175A7" w:rsidRPr="00F175A7" w:rsidRDefault="00F175A7" w:rsidP="00F175A7">
      <w:pPr>
        <w:spacing w:before="0"/>
        <w:jc w:val="center"/>
        <w:rPr>
          <w:rFonts w:eastAsia="Calibri"/>
          <w:sz w:val="22"/>
          <w:szCs w:val="22"/>
        </w:rPr>
      </w:pPr>
      <w:r w:rsidRPr="00F175A7">
        <w:rPr>
          <w:rFonts w:eastAsia="Calibri"/>
          <w:sz w:val="22"/>
          <w:szCs w:val="22"/>
        </w:rPr>
        <w:t>Краткая характеристика (паспорт) подпрограммы</w:t>
      </w:r>
    </w:p>
    <w:p w:rsidR="00F175A7" w:rsidRPr="00F175A7" w:rsidRDefault="00F175A7" w:rsidP="00F175A7">
      <w:pPr>
        <w:spacing w:before="0"/>
        <w:jc w:val="center"/>
        <w:rPr>
          <w:rFonts w:eastAsia="Calibri"/>
          <w:bCs w:val="0"/>
        </w:rPr>
      </w:pPr>
    </w:p>
    <w:tbl>
      <w:tblPr>
        <w:tblW w:w="9909" w:type="dxa"/>
        <w:tblInd w:w="-20" w:type="dxa"/>
        <w:tblLayout w:type="fixed"/>
        <w:tblLook w:val="0000" w:firstRow="0" w:lastRow="0" w:firstColumn="0" w:lastColumn="0" w:noHBand="0" w:noVBand="0"/>
      </w:tblPr>
      <w:tblGrid>
        <w:gridCol w:w="1971"/>
        <w:gridCol w:w="7938"/>
      </w:tblGrid>
      <w:tr w:rsidR="00F175A7" w:rsidRPr="00F175A7" w:rsidTr="009B4AD2">
        <w:tc>
          <w:tcPr>
            <w:tcW w:w="1971" w:type="dxa"/>
            <w:tcBorders>
              <w:top w:val="single" w:sz="4" w:space="0" w:color="000000"/>
              <w:left w:val="single" w:sz="4" w:space="0" w:color="000000"/>
              <w:bottom w:val="single" w:sz="4" w:space="0" w:color="000000"/>
            </w:tcBorders>
            <w:shd w:val="clear" w:color="auto" w:fill="auto"/>
          </w:tcPr>
          <w:p w:rsidR="00F175A7" w:rsidRPr="00F175A7" w:rsidRDefault="00F175A7" w:rsidP="00F175A7">
            <w:pPr>
              <w:autoSpaceDE w:val="0"/>
              <w:snapToGrid w:val="0"/>
              <w:spacing w:before="60" w:after="60"/>
              <w:rPr>
                <w:sz w:val="22"/>
                <w:szCs w:val="22"/>
              </w:rPr>
            </w:pPr>
            <w:r w:rsidRPr="00F175A7">
              <w:rPr>
                <w:sz w:val="22"/>
                <w:szCs w:val="22"/>
              </w:rPr>
              <w:t>Наименование подпрограммы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F175A7" w:rsidRPr="00F175A7" w:rsidRDefault="00F175A7" w:rsidP="00F175A7">
            <w:pPr>
              <w:autoSpaceDE w:val="0"/>
              <w:snapToGrid w:val="0"/>
              <w:spacing w:before="60" w:after="60"/>
            </w:pPr>
            <w:r w:rsidRPr="00F175A7">
              <w:rPr>
                <w:sz w:val="22"/>
                <w:szCs w:val="22"/>
              </w:rPr>
              <w:t xml:space="preserve">Территориальное развитие (градостроительство и землеустройство) </w:t>
            </w:r>
          </w:p>
        </w:tc>
      </w:tr>
      <w:tr w:rsidR="00F175A7" w:rsidRPr="00F175A7" w:rsidTr="009B4AD2">
        <w:tc>
          <w:tcPr>
            <w:tcW w:w="1971" w:type="dxa"/>
            <w:tcBorders>
              <w:left w:val="single" w:sz="4" w:space="0" w:color="000000"/>
              <w:bottom w:val="single" w:sz="4" w:space="0" w:color="000000"/>
            </w:tcBorders>
            <w:shd w:val="clear" w:color="auto" w:fill="auto"/>
          </w:tcPr>
          <w:p w:rsidR="00F175A7" w:rsidRPr="00F175A7" w:rsidRDefault="00F175A7" w:rsidP="00F175A7">
            <w:pPr>
              <w:autoSpaceDE w:val="0"/>
              <w:snapToGrid w:val="0"/>
              <w:spacing w:before="60" w:after="60"/>
              <w:rPr>
                <w:sz w:val="22"/>
                <w:szCs w:val="22"/>
              </w:rPr>
            </w:pPr>
            <w:r w:rsidRPr="00F175A7">
              <w:rPr>
                <w:sz w:val="22"/>
                <w:szCs w:val="22"/>
              </w:rPr>
              <w:t xml:space="preserve">Координатор </w:t>
            </w:r>
          </w:p>
        </w:tc>
        <w:tc>
          <w:tcPr>
            <w:tcW w:w="7938" w:type="dxa"/>
            <w:tcBorders>
              <w:left w:val="single" w:sz="4" w:space="0" w:color="000000"/>
              <w:bottom w:val="single" w:sz="4" w:space="0" w:color="000000"/>
              <w:right w:val="single" w:sz="4" w:space="0" w:color="000000"/>
            </w:tcBorders>
            <w:shd w:val="clear" w:color="auto" w:fill="auto"/>
          </w:tcPr>
          <w:p w:rsidR="00F175A7" w:rsidRPr="00F175A7" w:rsidRDefault="00F175A7" w:rsidP="00F175A7">
            <w:pPr>
              <w:autoSpaceDE w:val="0"/>
              <w:snapToGrid w:val="0"/>
              <w:spacing w:before="60" w:after="60"/>
            </w:pPr>
            <w:r w:rsidRPr="00F175A7">
              <w:rPr>
                <w:sz w:val="22"/>
                <w:szCs w:val="22"/>
              </w:rPr>
              <w:t>Первый заместитель главы Администрации Вавожского района по строительству, архитектуре и ЖКХ</w:t>
            </w:r>
          </w:p>
        </w:tc>
      </w:tr>
      <w:tr w:rsidR="00F175A7" w:rsidRPr="00F175A7" w:rsidTr="009B4AD2">
        <w:tc>
          <w:tcPr>
            <w:tcW w:w="1971" w:type="dxa"/>
            <w:tcBorders>
              <w:left w:val="single" w:sz="4" w:space="0" w:color="000000"/>
              <w:bottom w:val="single" w:sz="4" w:space="0" w:color="000000"/>
            </w:tcBorders>
            <w:shd w:val="clear" w:color="auto" w:fill="auto"/>
          </w:tcPr>
          <w:p w:rsidR="00F175A7" w:rsidRPr="00F175A7" w:rsidRDefault="00F175A7" w:rsidP="00F175A7">
            <w:pPr>
              <w:autoSpaceDE w:val="0"/>
              <w:snapToGrid w:val="0"/>
              <w:spacing w:before="60" w:after="60"/>
              <w:rPr>
                <w:sz w:val="22"/>
                <w:szCs w:val="22"/>
              </w:rPr>
            </w:pPr>
            <w:r w:rsidRPr="00F175A7">
              <w:rPr>
                <w:sz w:val="22"/>
                <w:szCs w:val="22"/>
              </w:rPr>
              <w:t xml:space="preserve">Ответственный исполнитель </w:t>
            </w:r>
          </w:p>
        </w:tc>
        <w:tc>
          <w:tcPr>
            <w:tcW w:w="7938" w:type="dxa"/>
            <w:tcBorders>
              <w:left w:val="single" w:sz="4" w:space="0" w:color="000000"/>
              <w:bottom w:val="single" w:sz="4" w:space="0" w:color="000000"/>
              <w:right w:val="single" w:sz="4" w:space="0" w:color="000000"/>
            </w:tcBorders>
            <w:shd w:val="clear" w:color="auto" w:fill="auto"/>
          </w:tcPr>
          <w:p w:rsidR="00F175A7" w:rsidRPr="00F175A7" w:rsidRDefault="00F175A7" w:rsidP="00F175A7">
            <w:pPr>
              <w:autoSpaceDE w:val="0"/>
              <w:snapToGrid w:val="0"/>
              <w:spacing w:before="60" w:after="60"/>
            </w:pPr>
            <w:r w:rsidRPr="00F175A7">
              <w:rPr>
                <w:sz w:val="22"/>
                <w:szCs w:val="22"/>
              </w:rPr>
              <w:t>Отдел по строительству и ЖКХ  Администрации муниципального образования «Муниципальный округ Вавожский район Удмуртской Республики»</w:t>
            </w:r>
          </w:p>
        </w:tc>
      </w:tr>
      <w:tr w:rsidR="00F175A7" w:rsidRPr="00F175A7" w:rsidTr="009B4AD2">
        <w:tc>
          <w:tcPr>
            <w:tcW w:w="1971" w:type="dxa"/>
            <w:tcBorders>
              <w:left w:val="single" w:sz="4" w:space="0" w:color="000000"/>
              <w:bottom w:val="single" w:sz="4" w:space="0" w:color="000000"/>
            </w:tcBorders>
            <w:shd w:val="clear" w:color="auto" w:fill="auto"/>
          </w:tcPr>
          <w:p w:rsidR="00F175A7" w:rsidRPr="00F175A7" w:rsidRDefault="00F175A7" w:rsidP="00F175A7">
            <w:pPr>
              <w:autoSpaceDE w:val="0"/>
              <w:snapToGrid w:val="0"/>
              <w:spacing w:before="60" w:after="60"/>
              <w:rPr>
                <w:sz w:val="22"/>
                <w:szCs w:val="22"/>
              </w:rPr>
            </w:pPr>
            <w:r w:rsidRPr="00F175A7">
              <w:rPr>
                <w:sz w:val="22"/>
                <w:szCs w:val="22"/>
              </w:rPr>
              <w:t xml:space="preserve">Соисполнители </w:t>
            </w:r>
          </w:p>
        </w:tc>
        <w:tc>
          <w:tcPr>
            <w:tcW w:w="7938" w:type="dxa"/>
            <w:tcBorders>
              <w:left w:val="single" w:sz="4" w:space="0" w:color="000000"/>
              <w:bottom w:val="single" w:sz="4" w:space="0" w:color="000000"/>
              <w:right w:val="single" w:sz="4" w:space="0" w:color="000000"/>
            </w:tcBorders>
            <w:shd w:val="clear" w:color="auto" w:fill="auto"/>
          </w:tcPr>
          <w:p w:rsidR="00F175A7" w:rsidRPr="00F175A7" w:rsidRDefault="00F175A7" w:rsidP="00F175A7">
            <w:pPr>
              <w:autoSpaceDE w:val="0"/>
              <w:snapToGrid w:val="0"/>
              <w:spacing w:before="60" w:after="60"/>
              <w:rPr>
                <w:sz w:val="22"/>
                <w:szCs w:val="22"/>
              </w:rPr>
            </w:pPr>
            <w:r w:rsidRPr="00F175A7">
              <w:rPr>
                <w:sz w:val="22"/>
                <w:szCs w:val="22"/>
              </w:rPr>
              <w:t>Отдел по управлению муниципальным имуществом Администрации муниципального образования «Муниципальный округ Вавожский район Удмуртской Республики»</w:t>
            </w:r>
          </w:p>
        </w:tc>
      </w:tr>
      <w:tr w:rsidR="00F175A7" w:rsidRPr="00F175A7" w:rsidTr="009B4AD2">
        <w:tc>
          <w:tcPr>
            <w:tcW w:w="1971" w:type="dxa"/>
            <w:tcBorders>
              <w:left w:val="single" w:sz="4" w:space="0" w:color="000000"/>
              <w:bottom w:val="single" w:sz="4" w:space="0" w:color="000000"/>
            </w:tcBorders>
            <w:shd w:val="clear" w:color="auto" w:fill="auto"/>
          </w:tcPr>
          <w:p w:rsidR="00F175A7" w:rsidRPr="00F175A7" w:rsidRDefault="00F175A7" w:rsidP="00F175A7">
            <w:pPr>
              <w:autoSpaceDE w:val="0"/>
              <w:snapToGrid w:val="0"/>
              <w:spacing w:before="60" w:after="60"/>
              <w:rPr>
                <w:bCs w:val="0"/>
                <w:sz w:val="22"/>
                <w:szCs w:val="22"/>
              </w:rPr>
            </w:pPr>
            <w:r w:rsidRPr="00F175A7">
              <w:rPr>
                <w:sz w:val="22"/>
                <w:szCs w:val="22"/>
              </w:rPr>
              <w:t>Цель</w:t>
            </w:r>
          </w:p>
        </w:tc>
        <w:tc>
          <w:tcPr>
            <w:tcW w:w="7938" w:type="dxa"/>
            <w:tcBorders>
              <w:left w:val="single" w:sz="4" w:space="0" w:color="000000"/>
              <w:bottom w:val="single" w:sz="4" w:space="0" w:color="000000"/>
              <w:right w:val="single" w:sz="4" w:space="0" w:color="000000"/>
            </w:tcBorders>
            <w:shd w:val="clear" w:color="auto" w:fill="auto"/>
          </w:tcPr>
          <w:p w:rsidR="00F175A7" w:rsidRPr="00F175A7" w:rsidRDefault="00F175A7" w:rsidP="00F175A7">
            <w:pPr>
              <w:autoSpaceDE w:val="0"/>
              <w:snapToGrid w:val="0"/>
              <w:spacing w:before="60" w:after="60"/>
            </w:pPr>
            <w:r w:rsidRPr="00F175A7">
              <w:rPr>
                <w:bCs w:val="0"/>
                <w:sz w:val="22"/>
                <w:szCs w:val="22"/>
              </w:rPr>
              <w:t>Реализация целенаправленной градостроительной политики по формированию комфортной и безопасной среды для проживания населения района, сохранение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tc>
      </w:tr>
      <w:tr w:rsidR="00F175A7" w:rsidRPr="00F175A7" w:rsidTr="009B4AD2">
        <w:tc>
          <w:tcPr>
            <w:tcW w:w="1971" w:type="dxa"/>
            <w:tcBorders>
              <w:left w:val="single" w:sz="4" w:space="0" w:color="000000"/>
              <w:bottom w:val="single" w:sz="4" w:space="0" w:color="000000"/>
            </w:tcBorders>
            <w:shd w:val="clear" w:color="auto" w:fill="auto"/>
          </w:tcPr>
          <w:p w:rsidR="00F175A7" w:rsidRPr="00F175A7" w:rsidRDefault="00F175A7" w:rsidP="00F175A7">
            <w:pPr>
              <w:autoSpaceDE w:val="0"/>
              <w:snapToGrid w:val="0"/>
              <w:spacing w:before="60" w:after="60"/>
              <w:rPr>
                <w:color w:val="000000"/>
                <w:sz w:val="22"/>
                <w:szCs w:val="22"/>
              </w:rPr>
            </w:pPr>
            <w:r w:rsidRPr="00F175A7">
              <w:rPr>
                <w:sz w:val="22"/>
                <w:szCs w:val="22"/>
              </w:rPr>
              <w:t xml:space="preserve">Задачи </w:t>
            </w:r>
          </w:p>
        </w:tc>
        <w:tc>
          <w:tcPr>
            <w:tcW w:w="7938" w:type="dxa"/>
            <w:tcBorders>
              <w:left w:val="single" w:sz="4" w:space="0" w:color="000000"/>
              <w:bottom w:val="single" w:sz="4" w:space="0" w:color="000000"/>
              <w:right w:val="single" w:sz="4" w:space="0" w:color="000000"/>
            </w:tcBorders>
            <w:shd w:val="clear" w:color="auto" w:fill="auto"/>
          </w:tcPr>
          <w:p w:rsidR="00F175A7" w:rsidRPr="00F175A7" w:rsidRDefault="00F175A7" w:rsidP="00F175A7">
            <w:pPr>
              <w:tabs>
                <w:tab w:val="left" w:pos="34"/>
                <w:tab w:val="left" w:pos="317"/>
              </w:tabs>
              <w:snapToGrid w:val="0"/>
              <w:spacing w:before="60" w:after="60"/>
              <w:ind w:left="34"/>
              <w:rPr>
                <w:color w:val="000000"/>
                <w:sz w:val="22"/>
                <w:szCs w:val="22"/>
              </w:rPr>
            </w:pPr>
            <w:r w:rsidRPr="00F175A7">
              <w:rPr>
                <w:color w:val="000000"/>
                <w:sz w:val="22"/>
                <w:szCs w:val="22"/>
              </w:rPr>
              <w:t>Реализация градостроительной деятельности в соответствии со схемой территориального планирования Вавожского района, генеральными планами муниципальных образований Вавожского района.</w:t>
            </w:r>
          </w:p>
          <w:p w:rsidR="00F175A7" w:rsidRPr="00F175A7" w:rsidRDefault="00F175A7" w:rsidP="00F175A7">
            <w:pPr>
              <w:tabs>
                <w:tab w:val="left" w:pos="34"/>
                <w:tab w:val="left" w:pos="317"/>
              </w:tabs>
              <w:spacing w:before="60" w:after="60"/>
              <w:ind w:left="34"/>
              <w:rPr>
                <w:color w:val="000000"/>
                <w:sz w:val="22"/>
                <w:szCs w:val="22"/>
              </w:rPr>
            </w:pPr>
            <w:r w:rsidRPr="00F175A7">
              <w:rPr>
                <w:color w:val="000000"/>
                <w:sz w:val="22"/>
                <w:szCs w:val="22"/>
              </w:rPr>
              <w:t>Актуализация документов территориального планирования, правил  землепользования и застройки.</w:t>
            </w:r>
          </w:p>
          <w:p w:rsidR="00F175A7" w:rsidRPr="00F175A7" w:rsidRDefault="00F175A7" w:rsidP="00F175A7">
            <w:pPr>
              <w:tabs>
                <w:tab w:val="left" w:pos="34"/>
                <w:tab w:val="left" w:pos="317"/>
              </w:tabs>
              <w:spacing w:before="60" w:after="60"/>
              <w:ind w:left="34"/>
              <w:rPr>
                <w:color w:val="000000"/>
                <w:sz w:val="22"/>
                <w:szCs w:val="22"/>
              </w:rPr>
            </w:pPr>
            <w:r w:rsidRPr="00F175A7">
              <w:rPr>
                <w:color w:val="000000"/>
                <w:sz w:val="22"/>
                <w:szCs w:val="22"/>
              </w:rPr>
              <w:t>Выделение земельных участков под строительство, в том числе жилищное.</w:t>
            </w:r>
          </w:p>
          <w:p w:rsidR="00F175A7" w:rsidRPr="00F175A7" w:rsidRDefault="00F175A7" w:rsidP="00F175A7">
            <w:pPr>
              <w:tabs>
                <w:tab w:val="left" w:pos="34"/>
                <w:tab w:val="left" w:pos="317"/>
              </w:tabs>
              <w:spacing w:before="60" w:after="60"/>
              <w:ind w:left="34"/>
              <w:rPr>
                <w:color w:val="000000"/>
                <w:sz w:val="22"/>
                <w:szCs w:val="22"/>
              </w:rPr>
            </w:pPr>
            <w:r w:rsidRPr="00F175A7">
              <w:rPr>
                <w:color w:val="000000"/>
                <w:sz w:val="22"/>
                <w:szCs w:val="22"/>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F175A7" w:rsidRPr="00F175A7" w:rsidRDefault="00F175A7" w:rsidP="00F175A7">
            <w:pPr>
              <w:tabs>
                <w:tab w:val="left" w:pos="34"/>
                <w:tab w:val="left" w:pos="317"/>
              </w:tabs>
              <w:spacing w:before="60" w:after="60"/>
              <w:ind w:left="34"/>
              <w:rPr>
                <w:color w:val="000000"/>
                <w:sz w:val="22"/>
                <w:szCs w:val="22"/>
              </w:rPr>
            </w:pPr>
            <w:r w:rsidRPr="00F175A7">
              <w:rPr>
                <w:color w:val="000000"/>
                <w:sz w:val="22"/>
                <w:szCs w:val="22"/>
              </w:rPr>
              <w:t>Обеспечение открытости и доступности информации о градостроительной деятельности на территории района.</w:t>
            </w:r>
          </w:p>
          <w:p w:rsidR="00F175A7" w:rsidRPr="00F175A7" w:rsidRDefault="00F175A7" w:rsidP="00F175A7">
            <w:pPr>
              <w:tabs>
                <w:tab w:val="left" w:pos="34"/>
                <w:tab w:val="left" w:pos="317"/>
              </w:tabs>
              <w:spacing w:before="60" w:after="60"/>
              <w:ind w:left="34"/>
              <w:rPr>
                <w:color w:val="000000"/>
                <w:sz w:val="22"/>
                <w:szCs w:val="22"/>
              </w:rPr>
            </w:pPr>
            <w:r w:rsidRPr="00F175A7">
              <w:rPr>
                <w:color w:val="000000"/>
                <w:sz w:val="22"/>
                <w:szCs w:val="22"/>
              </w:rPr>
              <w:lastRenderedPageBreak/>
              <w:t>Создание условий для расширения базы налогообложения по земельному налогу (налогу на недвижимость).</w:t>
            </w:r>
          </w:p>
          <w:p w:rsidR="00F175A7" w:rsidRPr="00F175A7" w:rsidRDefault="00F175A7" w:rsidP="00F175A7">
            <w:pPr>
              <w:suppressAutoHyphens w:val="0"/>
              <w:spacing w:before="0"/>
              <w:rPr>
                <w:bCs w:val="0"/>
                <w:lang w:eastAsia="ru-RU"/>
              </w:rPr>
            </w:pPr>
            <w:r w:rsidRPr="00F175A7">
              <w:rPr>
                <w:bCs w:val="0"/>
                <w:lang w:eastAsia="ru-RU"/>
              </w:rPr>
              <w:t>Информационное обеспечение градостроительной деятельности на территории Вавожского района</w:t>
            </w:r>
          </w:p>
          <w:p w:rsidR="00F175A7" w:rsidRPr="00F175A7" w:rsidRDefault="00F175A7" w:rsidP="00F175A7">
            <w:pPr>
              <w:suppressAutoHyphens w:val="0"/>
              <w:spacing w:before="0"/>
              <w:rPr>
                <w:bCs w:val="0"/>
                <w:u w:val="single"/>
                <w:lang w:eastAsia="ru-RU"/>
              </w:rPr>
            </w:pPr>
            <w:r w:rsidRPr="00F175A7">
              <w:rPr>
                <w:color w:val="000000"/>
                <w:sz w:val="22"/>
                <w:szCs w:val="22"/>
              </w:rPr>
              <w:t>Утверждение нормативов градостроительного проектирования муниципального района.</w:t>
            </w:r>
          </w:p>
        </w:tc>
      </w:tr>
      <w:tr w:rsidR="00F175A7" w:rsidRPr="00F175A7" w:rsidTr="009B4AD2">
        <w:tc>
          <w:tcPr>
            <w:tcW w:w="1971" w:type="dxa"/>
            <w:tcBorders>
              <w:left w:val="single" w:sz="4" w:space="0" w:color="000000"/>
              <w:bottom w:val="single" w:sz="4" w:space="0" w:color="000000"/>
            </w:tcBorders>
            <w:shd w:val="clear" w:color="auto" w:fill="auto"/>
          </w:tcPr>
          <w:p w:rsidR="00F175A7" w:rsidRPr="00F175A7" w:rsidRDefault="00F175A7" w:rsidP="00F175A7">
            <w:pPr>
              <w:rPr>
                <w:sz w:val="22"/>
                <w:szCs w:val="22"/>
              </w:rPr>
            </w:pPr>
            <w:r w:rsidRPr="00F175A7">
              <w:rPr>
                <w:sz w:val="22"/>
                <w:szCs w:val="22"/>
              </w:rPr>
              <w:lastRenderedPageBreak/>
              <w:t>Приоритетные проекты (программы), реализуемые в рамках программы</w:t>
            </w:r>
          </w:p>
        </w:tc>
        <w:tc>
          <w:tcPr>
            <w:tcW w:w="7938" w:type="dxa"/>
            <w:tcBorders>
              <w:left w:val="single" w:sz="4" w:space="0" w:color="000000"/>
              <w:bottom w:val="single" w:sz="4" w:space="0" w:color="000000"/>
              <w:right w:val="single" w:sz="4" w:space="0" w:color="000000"/>
            </w:tcBorders>
            <w:shd w:val="clear" w:color="auto" w:fill="auto"/>
          </w:tcPr>
          <w:p w:rsidR="00F175A7" w:rsidRPr="00F175A7" w:rsidRDefault="00F175A7" w:rsidP="00F175A7">
            <w:pPr>
              <w:keepNext/>
              <w:tabs>
                <w:tab w:val="left" w:pos="317"/>
              </w:tabs>
              <w:autoSpaceDE w:val="0"/>
              <w:snapToGrid w:val="0"/>
              <w:spacing w:before="60" w:after="60"/>
              <w:ind w:right="-85"/>
              <w:rPr>
                <w:sz w:val="22"/>
                <w:szCs w:val="22"/>
              </w:rPr>
            </w:pPr>
          </w:p>
          <w:p w:rsidR="00F175A7" w:rsidRPr="00F175A7" w:rsidRDefault="00F175A7" w:rsidP="00F175A7">
            <w:pPr>
              <w:keepNext/>
              <w:tabs>
                <w:tab w:val="left" w:pos="317"/>
              </w:tabs>
              <w:autoSpaceDE w:val="0"/>
              <w:snapToGrid w:val="0"/>
              <w:spacing w:before="60" w:after="60"/>
              <w:ind w:right="-85"/>
              <w:rPr>
                <w:sz w:val="22"/>
                <w:szCs w:val="22"/>
              </w:rPr>
            </w:pPr>
            <w:r w:rsidRPr="00F175A7">
              <w:rPr>
                <w:sz w:val="22"/>
                <w:szCs w:val="22"/>
              </w:rPr>
              <w:t>Не реализуются</w:t>
            </w:r>
          </w:p>
        </w:tc>
      </w:tr>
      <w:tr w:rsidR="00F175A7" w:rsidRPr="00F175A7" w:rsidTr="009B4AD2">
        <w:tc>
          <w:tcPr>
            <w:tcW w:w="1971" w:type="dxa"/>
            <w:tcBorders>
              <w:left w:val="single" w:sz="4" w:space="0" w:color="000000"/>
              <w:bottom w:val="single" w:sz="4" w:space="0" w:color="000000"/>
            </w:tcBorders>
            <w:shd w:val="clear" w:color="auto" w:fill="auto"/>
          </w:tcPr>
          <w:p w:rsidR="00F175A7" w:rsidRPr="00F175A7" w:rsidRDefault="00F175A7" w:rsidP="00F175A7">
            <w:pPr>
              <w:rPr>
                <w:sz w:val="22"/>
                <w:szCs w:val="22"/>
              </w:rPr>
            </w:pPr>
            <w:r w:rsidRPr="00F175A7">
              <w:rPr>
                <w:sz w:val="22"/>
                <w:szCs w:val="22"/>
              </w:rPr>
              <w:t>Региональные проекты (программы) федеральных национальных проектов (Программ), реализуемых в рамках программы</w:t>
            </w:r>
          </w:p>
        </w:tc>
        <w:tc>
          <w:tcPr>
            <w:tcW w:w="7938" w:type="dxa"/>
            <w:tcBorders>
              <w:left w:val="single" w:sz="4" w:space="0" w:color="000000"/>
              <w:bottom w:val="single" w:sz="4" w:space="0" w:color="000000"/>
              <w:right w:val="single" w:sz="4" w:space="0" w:color="000000"/>
            </w:tcBorders>
            <w:shd w:val="clear" w:color="auto" w:fill="auto"/>
          </w:tcPr>
          <w:p w:rsidR="00F175A7" w:rsidRPr="00F175A7" w:rsidRDefault="00F175A7" w:rsidP="00F175A7">
            <w:pPr>
              <w:keepNext/>
              <w:tabs>
                <w:tab w:val="left" w:pos="317"/>
              </w:tabs>
              <w:autoSpaceDE w:val="0"/>
              <w:snapToGrid w:val="0"/>
              <w:spacing w:before="60" w:after="60"/>
              <w:ind w:right="-85"/>
              <w:rPr>
                <w:sz w:val="22"/>
                <w:szCs w:val="22"/>
              </w:rPr>
            </w:pPr>
            <w:r w:rsidRPr="00F175A7">
              <w:rPr>
                <w:sz w:val="22"/>
                <w:szCs w:val="22"/>
              </w:rPr>
              <w:t>Не реализуются</w:t>
            </w:r>
          </w:p>
        </w:tc>
      </w:tr>
      <w:tr w:rsidR="00F175A7" w:rsidRPr="00F175A7" w:rsidTr="009B4AD2">
        <w:tc>
          <w:tcPr>
            <w:tcW w:w="1971" w:type="dxa"/>
            <w:tcBorders>
              <w:left w:val="single" w:sz="4" w:space="0" w:color="000000"/>
              <w:bottom w:val="single" w:sz="4" w:space="0" w:color="000000"/>
            </w:tcBorders>
            <w:shd w:val="clear" w:color="auto" w:fill="auto"/>
          </w:tcPr>
          <w:p w:rsidR="00F175A7" w:rsidRPr="00F175A7" w:rsidRDefault="00F175A7" w:rsidP="00F175A7">
            <w:pPr>
              <w:autoSpaceDE w:val="0"/>
              <w:snapToGrid w:val="0"/>
              <w:spacing w:before="60" w:after="60"/>
              <w:rPr>
                <w:sz w:val="22"/>
                <w:szCs w:val="22"/>
              </w:rPr>
            </w:pPr>
            <w:r w:rsidRPr="00F175A7">
              <w:rPr>
                <w:sz w:val="22"/>
                <w:szCs w:val="22"/>
              </w:rPr>
              <w:t xml:space="preserve">Целевые показатели (индикаторы) </w:t>
            </w:r>
          </w:p>
        </w:tc>
        <w:tc>
          <w:tcPr>
            <w:tcW w:w="7938" w:type="dxa"/>
            <w:tcBorders>
              <w:left w:val="single" w:sz="4" w:space="0" w:color="000000"/>
              <w:bottom w:val="single" w:sz="4" w:space="0" w:color="000000"/>
              <w:right w:val="single" w:sz="4" w:space="0" w:color="000000"/>
            </w:tcBorders>
            <w:shd w:val="clear" w:color="auto" w:fill="auto"/>
          </w:tcPr>
          <w:p w:rsidR="00F175A7" w:rsidRPr="00F175A7" w:rsidRDefault="00F175A7" w:rsidP="00F175A7">
            <w:pPr>
              <w:keepNext/>
              <w:tabs>
                <w:tab w:val="left" w:pos="317"/>
              </w:tabs>
              <w:autoSpaceDE w:val="0"/>
              <w:snapToGrid w:val="0"/>
              <w:spacing w:before="60" w:after="60"/>
              <w:ind w:right="-85"/>
              <w:rPr>
                <w:sz w:val="22"/>
                <w:szCs w:val="22"/>
              </w:rPr>
            </w:pPr>
            <w:r w:rsidRPr="00F175A7">
              <w:rPr>
                <w:sz w:val="22"/>
                <w:szCs w:val="22"/>
              </w:rPr>
              <w:t>1) Наличие утвержденной схемы территориального планирования района;</w:t>
            </w:r>
          </w:p>
          <w:p w:rsidR="00F175A7" w:rsidRPr="00F175A7" w:rsidRDefault="00F175A7" w:rsidP="00F175A7">
            <w:pPr>
              <w:keepNext/>
              <w:tabs>
                <w:tab w:val="left" w:pos="317"/>
              </w:tabs>
              <w:autoSpaceDE w:val="0"/>
              <w:snapToGrid w:val="0"/>
              <w:spacing w:before="60" w:after="60"/>
              <w:ind w:right="-85"/>
              <w:rPr>
                <w:sz w:val="22"/>
                <w:szCs w:val="22"/>
              </w:rPr>
            </w:pPr>
            <w:r w:rsidRPr="00F175A7">
              <w:rPr>
                <w:sz w:val="22"/>
                <w:szCs w:val="22"/>
              </w:rPr>
              <w:t xml:space="preserve">2)Наличие утвержденных генеральных планов муниципальных территориальных отделов и территориальных секторов Вавожского района; </w:t>
            </w:r>
          </w:p>
          <w:p w:rsidR="00F175A7" w:rsidRPr="00F175A7" w:rsidRDefault="00F175A7" w:rsidP="00F175A7">
            <w:pPr>
              <w:keepNext/>
              <w:tabs>
                <w:tab w:val="left" w:pos="709"/>
                <w:tab w:val="left" w:pos="1134"/>
              </w:tabs>
              <w:autoSpaceDE w:val="0"/>
              <w:spacing w:before="0" w:line="312" w:lineRule="auto"/>
              <w:ind w:right="-85"/>
              <w:jc w:val="both"/>
            </w:pPr>
            <w:r w:rsidRPr="00F175A7">
              <w:rPr>
                <w:sz w:val="22"/>
                <w:szCs w:val="22"/>
              </w:rPr>
              <w:t>3)Общая площадь жилых помещений, приходящаяся в среднем на одного жителя, всего, кв. м.</w:t>
            </w:r>
          </w:p>
          <w:p w:rsidR="00F175A7" w:rsidRPr="00F175A7" w:rsidRDefault="00F175A7" w:rsidP="00F175A7">
            <w:pPr>
              <w:keepNext/>
              <w:tabs>
                <w:tab w:val="left" w:pos="317"/>
              </w:tabs>
              <w:autoSpaceDE w:val="0"/>
              <w:spacing w:before="60" w:after="60"/>
              <w:ind w:right="-85"/>
              <w:rPr>
                <w:sz w:val="22"/>
                <w:szCs w:val="22"/>
              </w:rPr>
            </w:pPr>
            <w:r w:rsidRPr="00F175A7">
              <w:rPr>
                <w:sz w:val="22"/>
                <w:szCs w:val="22"/>
              </w:rPr>
              <w:t>4)Общая площадь жилых помещений, приходящаяся в среднем на одного жителя, введенная в действие за отчетный год, кв. м.</w:t>
            </w:r>
          </w:p>
          <w:p w:rsidR="00F175A7" w:rsidRPr="00F175A7" w:rsidRDefault="00F175A7" w:rsidP="00F175A7">
            <w:pPr>
              <w:keepNext/>
              <w:tabs>
                <w:tab w:val="left" w:pos="317"/>
              </w:tabs>
              <w:autoSpaceDE w:val="0"/>
              <w:spacing w:before="60" w:after="60"/>
              <w:ind w:right="-85"/>
              <w:rPr>
                <w:sz w:val="22"/>
                <w:szCs w:val="22"/>
              </w:rPr>
            </w:pPr>
            <w:r w:rsidRPr="00F175A7">
              <w:rPr>
                <w:sz w:val="22"/>
                <w:szCs w:val="22"/>
              </w:rPr>
              <w:t>5)Объем ввода жилья в эксплуатацию, кв. м. общей площади жилья;</w:t>
            </w:r>
          </w:p>
          <w:p w:rsidR="00F175A7" w:rsidRPr="00F175A7" w:rsidRDefault="00F175A7" w:rsidP="00F175A7">
            <w:pPr>
              <w:keepNext/>
              <w:tabs>
                <w:tab w:val="left" w:pos="317"/>
              </w:tabs>
              <w:autoSpaceDE w:val="0"/>
              <w:spacing w:before="60" w:after="60"/>
              <w:ind w:right="-85"/>
              <w:rPr>
                <w:sz w:val="22"/>
                <w:szCs w:val="22"/>
              </w:rPr>
            </w:pPr>
            <w:r w:rsidRPr="00F175A7">
              <w:rPr>
                <w:sz w:val="22"/>
                <w:szCs w:val="22"/>
              </w:rPr>
              <w:t>6) Площадь земельных участков, предоставленных для строительства в расчете на 10 тыс. человек населения, га</w:t>
            </w:r>
            <w:proofErr w:type="gramStart"/>
            <w:r w:rsidRPr="00F175A7">
              <w:rPr>
                <w:sz w:val="22"/>
                <w:szCs w:val="22"/>
              </w:rPr>
              <w:t>.</w:t>
            </w:r>
            <w:proofErr w:type="gramEnd"/>
            <w:r w:rsidRPr="00F175A7">
              <w:rPr>
                <w:sz w:val="22"/>
                <w:szCs w:val="22"/>
              </w:rPr>
              <w:t xml:space="preserve"> </w:t>
            </w:r>
            <w:proofErr w:type="gramStart"/>
            <w:r w:rsidRPr="00F175A7">
              <w:rPr>
                <w:sz w:val="22"/>
                <w:szCs w:val="22"/>
              </w:rPr>
              <w:t>в</w:t>
            </w:r>
            <w:proofErr w:type="gramEnd"/>
            <w:r w:rsidRPr="00F175A7">
              <w:rPr>
                <w:sz w:val="22"/>
                <w:szCs w:val="22"/>
              </w:rPr>
              <w:t xml:space="preserve">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F175A7" w:rsidRPr="00F175A7" w:rsidRDefault="00F175A7" w:rsidP="00F175A7">
            <w:pPr>
              <w:keepNext/>
              <w:tabs>
                <w:tab w:val="left" w:pos="317"/>
              </w:tabs>
              <w:autoSpaceDE w:val="0"/>
              <w:spacing w:before="60" w:after="60"/>
              <w:ind w:right="-85"/>
              <w:rPr>
                <w:sz w:val="22"/>
                <w:szCs w:val="22"/>
              </w:rPr>
            </w:pPr>
            <w:r w:rsidRPr="00F175A7">
              <w:rPr>
                <w:sz w:val="22"/>
                <w:szCs w:val="22"/>
              </w:rPr>
              <w:t xml:space="preserve">7)Площадь земельных участков, предоставленных для объектов жилищного строительства, в отношении которых </w:t>
            </w:r>
            <w:proofErr w:type="gramStart"/>
            <w:r w:rsidRPr="00F175A7">
              <w:rPr>
                <w:sz w:val="22"/>
                <w:szCs w:val="22"/>
              </w:rPr>
              <w:t>с даты принятия</w:t>
            </w:r>
            <w:proofErr w:type="gramEnd"/>
            <w:r w:rsidRPr="00F175A7">
              <w:rPr>
                <w:sz w:val="22"/>
                <w:szCs w:val="22"/>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метров.</w:t>
            </w:r>
          </w:p>
          <w:p w:rsidR="00F175A7" w:rsidRPr="00F175A7" w:rsidRDefault="00F175A7" w:rsidP="00F175A7">
            <w:pPr>
              <w:keepNext/>
              <w:tabs>
                <w:tab w:val="left" w:pos="317"/>
              </w:tabs>
              <w:autoSpaceDE w:val="0"/>
              <w:spacing w:before="60" w:after="60"/>
              <w:ind w:right="-85"/>
              <w:rPr>
                <w:sz w:val="22"/>
                <w:szCs w:val="22"/>
              </w:rPr>
            </w:pPr>
            <w:r w:rsidRPr="00F175A7">
              <w:rPr>
                <w:sz w:val="22"/>
                <w:szCs w:val="22"/>
              </w:rPr>
              <w:t xml:space="preserve">8)Площадь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F175A7">
              <w:rPr>
                <w:sz w:val="22"/>
                <w:szCs w:val="22"/>
              </w:rPr>
              <w:t>с даты принятия</w:t>
            </w:r>
            <w:proofErr w:type="gramEnd"/>
            <w:r w:rsidRPr="00F175A7">
              <w:rPr>
                <w:sz w:val="22"/>
                <w:szCs w:val="22"/>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 </w:t>
            </w:r>
          </w:p>
          <w:p w:rsidR="00F175A7" w:rsidRPr="00F175A7" w:rsidRDefault="00F175A7" w:rsidP="00F175A7">
            <w:pPr>
              <w:keepNext/>
              <w:tabs>
                <w:tab w:val="left" w:pos="317"/>
              </w:tabs>
              <w:autoSpaceDE w:val="0"/>
              <w:spacing w:before="60" w:after="60"/>
              <w:ind w:right="-85"/>
              <w:rPr>
                <w:sz w:val="22"/>
                <w:szCs w:val="22"/>
              </w:rPr>
            </w:pPr>
            <w:r w:rsidRPr="00F175A7">
              <w:rPr>
                <w:sz w:val="22"/>
                <w:szCs w:val="22"/>
                <w:lang w:val="en-US"/>
              </w:rPr>
              <w:t xml:space="preserve">9) </w:t>
            </w:r>
            <w:r w:rsidRPr="00F175A7">
              <w:rPr>
                <w:sz w:val="22"/>
                <w:szCs w:val="22"/>
              </w:rPr>
              <w:t>Объем жилищного строительства.</w:t>
            </w:r>
          </w:p>
        </w:tc>
      </w:tr>
      <w:tr w:rsidR="00F175A7" w:rsidRPr="00F175A7" w:rsidTr="009B4AD2">
        <w:tc>
          <w:tcPr>
            <w:tcW w:w="1971" w:type="dxa"/>
            <w:tcBorders>
              <w:left w:val="single" w:sz="4" w:space="0" w:color="000000"/>
              <w:bottom w:val="single" w:sz="4" w:space="0" w:color="000000"/>
            </w:tcBorders>
            <w:shd w:val="clear" w:color="auto" w:fill="auto"/>
          </w:tcPr>
          <w:p w:rsidR="00F175A7" w:rsidRPr="00F175A7" w:rsidRDefault="00F175A7" w:rsidP="00F175A7">
            <w:pPr>
              <w:autoSpaceDE w:val="0"/>
              <w:snapToGrid w:val="0"/>
              <w:spacing w:before="60" w:after="60"/>
              <w:rPr>
                <w:sz w:val="22"/>
                <w:szCs w:val="22"/>
              </w:rPr>
            </w:pPr>
            <w:r w:rsidRPr="00F175A7">
              <w:rPr>
                <w:sz w:val="22"/>
                <w:szCs w:val="22"/>
              </w:rPr>
              <w:t>Сроки и этапы  реализации</w:t>
            </w:r>
          </w:p>
        </w:tc>
        <w:tc>
          <w:tcPr>
            <w:tcW w:w="7938" w:type="dxa"/>
            <w:tcBorders>
              <w:left w:val="single" w:sz="4" w:space="0" w:color="000000"/>
              <w:bottom w:val="single" w:sz="4" w:space="0" w:color="000000"/>
              <w:right w:val="single" w:sz="4" w:space="0" w:color="000000"/>
            </w:tcBorders>
            <w:shd w:val="clear" w:color="auto" w:fill="auto"/>
          </w:tcPr>
          <w:p w:rsidR="00F175A7" w:rsidRPr="00F175A7" w:rsidRDefault="00F175A7" w:rsidP="00F175A7">
            <w:pPr>
              <w:snapToGrid w:val="0"/>
              <w:spacing w:before="60" w:after="60"/>
              <w:rPr>
                <w:sz w:val="22"/>
                <w:szCs w:val="22"/>
              </w:rPr>
            </w:pPr>
            <w:r w:rsidRPr="00F175A7">
              <w:rPr>
                <w:sz w:val="22"/>
                <w:szCs w:val="22"/>
              </w:rPr>
              <w:t>Срок реализации - 2015-2028 годы.</w:t>
            </w:r>
          </w:p>
          <w:p w:rsidR="00F175A7" w:rsidRPr="00F175A7" w:rsidRDefault="00F175A7" w:rsidP="00F175A7">
            <w:pPr>
              <w:spacing w:before="60" w:after="60"/>
            </w:pPr>
            <w:r w:rsidRPr="00F175A7">
              <w:rPr>
                <w:sz w:val="22"/>
                <w:szCs w:val="22"/>
              </w:rPr>
              <w:t>Этапы реализации подпрограммы  выделяются: 1 этап 2015-2018  годы, 2 этап 2019-2028 годы.</w:t>
            </w:r>
          </w:p>
        </w:tc>
      </w:tr>
      <w:tr w:rsidR="00F175A7" w:rsidRPr="00F175A7" w:rsidTr="009B4AD2">
        <w:trPr>
          <w:trHeight w:val="1123"/>
        </w:trPr>
        <w:tc>
          <w:tcPr>
            <w:tcW w:w="1971" w:type="dxa"/>
            <w:tcBorders>
              <w:left w:val="single" w:sz="4" w:space="0" w:color="000000"/>
              <w:bottom w:val="single" w:sz="4" w:space="0" w:color="000000"/>
            </w:tcBorders>
            <w:shd w:val="clear" w:color="auto" w:fill="auto"/>
          </w:tcPr>
          <w:p w:rsidR="00F175A7" w:rsidRPr="00F175A7" w:rsidRDefault="00F175A7" w:rsidP="00F175A7">
            <w:pPr>
              <w:autoSpaceDE w:val="0"/>
              <w:snapToGrid w:val="0"/>
              <w:spacing w:before="60" w:after="60"/>
              <w:rPr>
                <w:sz w:val="22"/>
                <w:szCs w:val="22"/>
              </w:rPr>
            </w:pPr>
            <w:r w:rsidRPr="00F175A7">
              <w:rPr>
                <w:sz w:val="22"/>
                <w:szCs w:val="22"/>
              </w:rPr>
              <w:lastRenderedPageBreak/>
              <w:t>Ресурсное обеспечение за счет средств бюджета Вавожского района</w:t>
            </w:r>
          </w:p>
        </w:tc>
        <w:tc>
          <w:tcPr>
            <w:tcW w:w="7938" w:type="dxa"/>
            <w:tcBorders>
              <w:left w:val="single" w:sz="4" w:space="0" w:color="000000"/>
              <w:bottom w:val="single" w:sz="4" w:space="0" w:color="000000"/>
              <w:right w:val="single" w:sz="4" w:space="0" w:color="000000"/>
            </w:tcBorders>
            <w:shd w:val="clear" w:color="auto" w:fill="auto"/>
          </w:tcPr>
          <w:p w:rsidR="00F175A7" w:rsidRPr="00F175A7" w:rsidRDefault="00F175A7" w:rsidP="00F175A7">
            <w:pPr>
              <w:keepNext/>
              <w:shd w:val="clear" w:color="auto" w:fill="FFFFFF"/>
              <w:spacing w:before="0"/>
              <w:ind w:right="-1" w:firstLine="54"/>
              <w:jc w:val="both"/>
              <w:rPr>
                <w:sz w:val="22"/>
                <w:szCs w:val="22"/>
              </w:rPr>
            </w:pPr>
            <w:r w:rsidRPr="00F175A7">
              <w:rPr>
                <w:sz w:val="22"/>
                <w:szCs w:val="22"/>
              </w:rPr>
              <w:t xml:space="preserve">Мероприятия подпрограммы осуществляются в рамках деятельности структурных подразделений Администрации Вавожского района, </w:t>
            </w:r>
            <w:proofErr w:type="gramStart"/>
            <w:r w:rsidRPr="00F175A7">
              <w:rPr>
                <w:sz w:val="22"/>
                <w:szCs w:val="22"/>
              </w:rPr>
              <w:t>средства</w:t>
            </w:r>
            <w:proofErr w:type="gramEnd"/>
            <w:r w:rsidRPr="00F175A7">
              <w:rPr>
                <w:sz w:val="22"/>
                <w:szCs w:val="22"/>
              </w:rPr>
              <w:t xml:space="preserve"> на содержание которых учитываются в муниципальной программе Вавожского района «Муниципальное управление» на 2015-2028 годы. </w:t>
            </w:r>
            <w:r w:rsidRPr="00F175A7">
              <w:rPr>
                <w:sz w:val="22"/>
                <w:szCs w:val="22"/>
                <w:lang w:eastAsia="ru-RU"/>
              </w:rPr>
              <w:t>Общий объем финансирования мероприятий подпрограммы за 2015-2018 годы за счет средств бюджета Вавожского района составит 2929,30 тыс. рублей, за 2019-2028 годы за счет средств бюджета Вавожского района составит 6589,0 тыс. руб., в том числе по годам реализации муниципальной программы (в тыс. руб.):</w:t>
            </w:r>
          </w:p>
          <w:p w:rsidR="00F175A7" w:rsidRPr="00F175A7" w:rsidRDefault="00F175A7" w:rsidP="00F175A7">
            <w:pPr>
              <w:keepNext/>
              <w:shd w:val="clear" w:color="auto" w:fill="FFFFFF"/>
              <w:spacing w:before="0"/>
              <w:ind w:right="-1" w:firstLine="54"/>
              <w:jc w:val="both"/>
              <w:rPr>
                <w:sz w:val="22"/>
                <w:szCs w:val="22"/>
              </w:rPr>
            </w:pPr>
          </w:p>
          <w:tbl>
            <w:tblPr>
              <w:tblW w:w="5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4"/>
              <w:gridCol w:w="816"/>
              <w:gridCol w:w="955"/>
              <w:gridCol w:w="850"/>
              <w:gridCol w:w="851"/>
              <w:gridCol w:w="736"/>
            </w:tblGrid>
            <w:tr w:rsidR="00F175A7" w:rsidRPr="00F175A7" w:rsidTr="00F175A7">
              <w:trPr>
                <w:trHeight w:val="282"/>
              </w:trPr>
              <w:tc>
                <w:tcPr>
                  <w:tcW w:w="1254" w:type="dxa"/>
                  <w:shd w:val="clear" w:color="000000" w:fill="FFFFFF"/>
                  <w:vAlign w:val="center"/>
                </w:tcPr>
                <w:p w:rsidR="00F175A7" w:rsidRPr="00F175A7" w:rsidRDefault="00F175A7" w:rsidP="00F175A7">
                  <w:pPr>
                    <w:suppressAutoHyphens w:val="0"/>
                    <w:spacing w:before="40" w:after="40"/>
                    <w:jc w:val="both"/>
                    <w:rPr>
                      <w:b/>
                      <w:sz w:val="16"/>
                      <w:szCs w:val="16"/>
                      <w:lang w:eastAsia="ru-RU"/>
                    </w:rPr>
                  </w:pPr>
                </w:p>
              </w:tc>
              <w:tc>
                <w:tcPr>
                  <w:tcW w:w="4208" w:type="dxa"/>
                  <w:gridSpan w:val="5"/>
                  <w:shd w:val="clear" w:color="000000" w:fill="FFFFFF"/>
                  <w:vAlign w:val="center"/>
                </w:tcPr>
                <w:p w:rsidR="00F175A7" w:rsidRPr="00F175A7" w:rsidRDefault="00F175A7" w:rsidP="00F175A7">
                  <w:pPr>
                    <w:suppressAutoHyphens w:val="0"/>
                    <w:spacing w:before="40" w:after="40"/>
                    <w:jc w:val="center"/>
                    <w:rPr>
                      <w:sz w:val="16"/>
                      <w:szCs w:val="16"/>
                      <w:lang w:eastAsia="ru-RU"/>
                    </w:rPr>
                  </w:pPr>
                  <w:r w:rsidRPr="00F175A7">
                    <w:rPr>
                      <w:sz w:val="16"/>
                      <w:szCs w:val="16"/>
                      <w:lang w:val="en-US" w:eastAsia="ru-RU"/>
                    </w:rPr>
                    <w:t xml:space="preserve">1 </w:t>
                  </w:r>
                  <w:r w:rsidRPr="00F175A7">
                    <w:rPr>
                      <w:sz w:val="16"/>
                      <w:szCs w:val="16"/>
                      <w:lang w:eastAsia="ru-RU"/>
                    </w:rPr>
                    <w:t>этап</w:t>
                  </w:r>
                </w:p>
              </w:tc>
            </w:tr>
            <w:tr w:rsidR="00F175A7" w:rsidRPr="00F175A7" w:rsidTr="00F175A7">
              <w:trPr>
                <w:trHeight w:val="282"/>
              </w:trPr>
              <w:tc>
                <w:tcPr>
                  <w:tcW w:w="1254" w:type="dxa"/>
                  <w:shd w:val="clear" w:color="000000" w:fill="FFFFFF"/>
                  <w:vAlign w:val="center"/>
                  <w:hideMark/>
                </w:tcPr>
                <w:p w:rsidR="00F175A7" w:rsidRPr="00F175A7" w:rsidRDefault="00F175A7" w:rsidP="00F175A7">
                  <w:pPr>
                    <w:suppressAutoHyphens w:val="0"/>
                    <w:spacing w:before="40" w:after="40"/>
                    <w:jc w:val="both"/>
                    <w:rPr>
                      <w:b/>
                      <w:sz w:val="16"/>
                      <w:szCs w:val="16"/>
                      <w:lang w:eastAsia="ru-RU"/>
                    </w:rPr>
                  </w:pPr>
                </w:p>
              </w:tc>
              <w:tc>
                <w:tcPr>
                  <w:tcW w:w="816" w:type="dxa"/>
                  <w:shd w:val="clear" w:color="000000" w:fill="FFFFFF"/>
                  <w:vAlign w:val="center"/>
                  <w:hideMark/>
                </w:tcPr>
                <w:p w:rsidR="00F175A7" w:rsidRPr="00F175A7" w:rsidRDefault="00F175A7" w:rsidP="00F175A7">
                  <w:pPr>
                    <w:suppressAutoHyphens w:val="0"/>
                    <w:spacing w:before="40" w:after="40"/>
                    <w:jc w:val="both"/>
                    <w:rPr>
                      <w:sz w:val="16"/>
                      <w:szCs w:val="16"/>
                      <w:lang w:eastAsia="ru-RU"/>
                    </w:rPr>
                  </w:pPr>
                  <w:r w:rsidRPr="00F175A7">
                    <w:rPr>
                      <w:sz w:val="16"/>
                      <w:szCs w:val="16"/>
                      <w:lang w:eastAsia="ru-RU"/>
                    </w:rPr>
                    <w:t>Всего</w:t>
                  </w:r>
                </w:p>
              </w:tc>
              <w:tc>
                <w:tcPr>
                  <w:tcW w:w="955" w:type="dxa"/>
                  <w:shd w:val="clear" w:color="000000" w:fill="FFFFFF"/>
                  <w:noWrap/>
                  <w:vAlign w:val="center"/>
                  <w:hideMark/>
                </w:tcPr>
                <w:p w:rsidR="00F175A7" w:rsidRPr="00F175A7" w:rsidRDefault="00F175A7" w:rsidP="00F175A7">
                  <w:pPr>
                    <w:suppressAutoHyphens w:val="0"/>
                    <w:spacing w:before="40" w:after="40"/>
                    <w:jc w:val="both"/>
                    <w:rPr>
                      <w:sz w:val="16"/>
                      <w:szCs w:val="16"/>
                      <w:lang w:eastAsia="ru-RU"/>
                    </w:rPr>
                  </w:pPr>
                  <w:r w:rsidRPr="00F175A7">
                    <w:rPr>
                      <w:sz w:val="16"/>
                      <w:szCs w:val="16"/>
                      <w:lang w:eastAsia="ru-RU"/>
                    </w:rPr>
                    <w:t>2015 г.</w:t>
                  </w:r>
                </w:p>
              </w:tc>
              <w:tc>
                <w:tcPr>
                  <w:tcW w:w="850" w:type="dxa"/>
                  <w:shd w:val="clear" w:color="000000" w:fill="FFFFFF"/>
                  <w:noWrap/>
                  <w:vAlign w:val="center"/>
                  <w:hideMark/>
                </w:tcPr>
                <w:p w:rsidR="00F175A7" w:rsidRPr="00F175A7" w:rsidRDefault="00F175A7" w:rsidP="00F175A7">
                  <w:pPr>
                    <w:suppressAutoHyphens w:val="0"/>
                    <w:spacing w:before="40" w:after="40"/>
                    <w:jc w:val="both"/>
                    <w:rPr>
                      <w:sz w:val="16"/>
                      <w:szCs w:val="16"/>
                      <w:lang w:eastAsia="ru-RU"/>
                    </w:rPr>
                  </w:pPr>
                  <w:r w:rsidRPr="00F175A7">
                    <w:rPr>
                      <w:sz w:val="16"/>
                      <w:szCs w:val="16"/>
                      <w:lang w:eastAsia="ru-RU"/>
                    </w:rPr>
                    <w:t>2016 г.</w:t>
                  </w:r>
                </w:p>
              </w:tc>
              <w:tc>
                <w:tcPr>
                  <w:tcW w:w="851" w:type="dxa"/>
                  <w:shd w:val="clear" w:color="000000" w:fill="FFFFFF"/>
                  <w:noWrap/>
                  <w:vAlign w:val="center"/>
                  <w:hideMark/>
                </w:tcPr>
                <w:p w:rsidR="00F175A7" w:rsidRPr="00F175A7" w:rsidRDefault="00F175A7" w:rsidP="00F175A7">
                  <w:pPr>
                    <w:suppressAutoHyphens w:val="0"/>
                    <w:spacing w:before="40" w:after="40"/>
                    <w:jc w:val="both"/>
                    <w:rPr>
                      <w:sz w:val="16"/>
                      <w:szCs w:val="16"/>
                      <w:lang w:eastAsia="ru-RU"/>
                    </w:rPr>
                  </w:pPr>
                  <w:r w:rsidRPr="00F175A7">
                    <w:rPr>
                      <w:sz w:val="16"/>
                      <w:szCs w:val="16"/>
                      <w:lang w:eastAsia="ru-RU"/>
                    </w:rPr>
                    <w:t>2017 г.</w:t>
                  </w:r>
                </w:p>
              </w:tc>
              <w:tc>
                <w:tcPr>
                  <w:tcW w:w="736" w:type="dxa"/>
                  <w:shd w:val="clear" w:color="000000" w:fill="FFFFFF"/>
                  <w:noWrap/>
                  <w:vAlign w:val="center"/>
                  <w:hideMark/>
                </w:tcPr>
                <w:p w:rsidR="00F175A7" w:rsidRPr="00F175A7" w:rsidRDefault="00F175A7" w:rsidP="00F175A7">
                  <w:pPr>
                    <w:suppressAutoHyphens w:val="0"/>
                    <w:spacing w:before="40" w:after="40"/>
                    <w:jc w:val="both"/>
                    <w:rPr>
                      <w:sz w:val="16"/>
                      <w:szCs w:val="16"/>
                      <w:lang w:eastAsia="ru-RU"/>
                    </w:rPr>
                  </w:pPr>
                  <w:r w:rsidRPr="00F175A7">
                    <w:rPr>
                      <w:sz w:val="16"/>
                      <w:szCs w:val="16"/>
                      <w:lang w:eastAsia="ru-RU"/>
                    </w:rPr>
                    <w:t>2018 г.</w:t>
                  </w:r>
                </w:p>
              </w:tc>
            </w:tr>
            <w:tr w:rsidR="00F175A7" w:rsidRPr="00F175A7" w:rsidTr="00F175A7">
              <w:trPr>
                <w:trHeight w:val="270"/>
              </w:trPr>
              <w:tc>
                <w:tcPr>
                  <w:tcW w:w="1254" w:type="dxa"/>
                  <w:shd w:val="clear" w:color="000000" w:fill="FFFFFF"/>
                  <w:vAlign w:val="center"/>
                  <w:hideMark/>
                </w:tcPr>
                <w:p w:rsidR="00F175A7" w:rsidRPr="00F175A7" w:rsidRDefault="00F175A7" w:rsidP="00F175A7">
                  <w:pPr>
                    <w:suppressAutoHyphens w:val="0"/>
                    <w:spacing w:before="40" w:after="40"/>
                    <w:jc w:val="both"/>
                    <w:rPr>
                      <w:bCs w:val="0"/>
                      <w:sz w:val="16"/>
                      <w:szCs w:val="16"/>
                      <w:lang w:eastAsia="ru-RU"/>
                    </w:rPr>
                  </w:pPr>
                  <w:r w:rsidRPr="00F175A7">
                    <w:rPr>
                      <w:bCs w:val="0"/>
                      <w:sz w:val="16"/>
                      <w:szCs w:val="16"/>
                      <w:lang w:eastAsia="ru-RU"/>
                    </w:rPr>
                    <w:t>бюджет Вавожского района</w:t>
                  </w:r>
                </w:p>
              </w:tc>
              <w:tc>
                <w:tcPr>
                  <w:tcW w:w="816" w:type="dxa"/>
                  <w:shd w:val="clear" w:color="000000" w:fill="FFFFFF"/>
                  <w:vAlign w:val="center"/>
                </w:tcPr>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2929,30</w:t>
                  </w:r>
                </w:p>
              </w:tc>
              <w:tc>
                <w:tcPr>
                  <w:tcW w:w="955" w:type="dxa"/>
                  <w:shd w:val="clear" w:color="000000" w:fill="FFFFFF"/>
                  <w:noWrap/>
                  <w:vAlign w:val="center"/>
                </w:tcPr>
                <w:p w:rsidR="00F175A7" w:rsidRPr="00F175A7" w:rsidRDefault="00F175A7" w:rsidP="00F175A7">
                  <w:pPr>
                    <w:suppressAutoHyphens w:val="0"/>
                    <w:spacing w:before="40" w:after="40"/>
                    <w:jc w:val="center"/>
                    <w:rPr>
                      <w:sz w:val="16"/>
                      <w:szCs w:val="16"/>
                      <w:lang w:eastAsia="ru-RU"/>
                    </w:rPr>
                  </w:pPr>
                </w:p>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0,00</w:t>
                  </w:r>
                </w:p>
                <w:p w:rsidR="00F175A7" w:rsidRPr="00F175A7" w:rsidRDefault="00F175A7" w:rsidP="00F175A7">
                  <w:pPr>
                    <w:suppressAutoHyphens w:val="0"/>
                    <w:spacing w:before="40" w:after="40"/>
                    <w:jc w:val="center"/>
                    <w:rPr>
                      <w:sz w:val="16"/>
                      <w:szCs w:val="16"/>
                      <w:lang w:eastAsia="ru-RU"/>
                    </w:rPr>
                  </w:pPr>
                </w:p>
              </w:tc>
              <w:tc>
                <w:tcPr>
                  <w:tcW w:w="850" w:type="dxa"/>
                  <w:shd w:val="clear" w:color="000000" w:fill="FFFFFF"/>
                  <w:noWrap/>
                  <w:vAlign w:val="center"/>
                </w:tcPr>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0,00</w:t>
                  </w:r>
                </w:p>
              </w:tc>
              <w:tc>
                <w:tcPr>
                  <w:tcW w:w="851" w:type="dxa"/>
                  <w:shd w:val="clear" w:color="000000" w:fill="FFFFFF"/>
                  <w:noWrap/>
                  <w:vAlign w:val="center"/>
                </w:tcPr>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0,00</w:t>
                  </w:r>
                </w:p>
              </w:tc>
              <w:tc>
                <w:tcPr>
                  <w:tcW w:w="736" w:type="dxa"/>
                  <w:shd w:val="clear" w:color="000000" w:fill="FFFFFF"/>
                  <w:noWrap/>
                  <w:vAlign w:val="center"/>
                </w:tcPr>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2929,30</w:t>
                  </w:r>
                </w:p>
              </w:tc>
            </w:tr>
            <w:tr w:rsidR="00F175A7" w:rsidRPr="00F175A7" w:rsidTr="00F175A7">
              <w:trPr>
                <w:trHeight w:val="282"/>
              </w:trPr>
              <w:tc>
                <w:tcPr>
                  <w:tcW w:w="1254" w:type="dxa"/>
                  <w:shd w:val="clear" w:color="000000" w:fill="FFFFFF"/>
                  <w:vAlign w:val="center"/>
                  <w:hideMark/>
                </w:tcPr>
                <w:p w:rsidR="00F175A7" w:rsidRPr="00F175A7" w:rsidRDefault="00F175A7" w:rsidP="00F175A7">
                  <w:pPr>
                    <w:suppressAutoHyphens w:val="0"/>
                    <w:spacing w:before="40" w:after="40"/>
                    <w:ind w:firstLineChars="100" w:firstLine="160"/>
                    <w:jc w:val="both"/>
                    <w:rPr>
                      <w:bCs w:val="0"/>
                      <w:sz w:val="16"/>
                      <w:szCs w:val="16"/>
                      <w:lang w:eastAsia="ru-RU"/>
                    </w:rPr>
                  </w:pPr>
                  <w:r w:rsidRPr="00F175A7">
                    <w:rPr>
                      <w:bCs w:val="0"/>
                      <w:sz w:val="16"/>
                      <w:szCs w:val="16"/>
                      <w:lang w:eastAsia="ru-RU"/>
                    </w:rPr>
                    <w:t>в том числе:</w:t>
                  </w:r>
                </w:p>
              </w:tc>
              <w:tc>
                <w:tcPr>
                  <w:tcW w:w="816" w:type="dxa"/>
                  <w:shd w:val="clear" w:color="000000" w:fill="FFFFFF"/>
                  <w:vAlign w:val="center"/>
                </w:tcPr>
                <w:p w:rsidR="00F175A7" w:rsidRPr="00F175A7" w:rsidRDefault="00F175A7" w:rsidP="00F175A7">
                  <w:pPr>
                    <w:suppressAutoHyphens w:val="0"/>
                    <w:spacing w:before="40" w:after="40"/>
                    <w:jc w:val="both"/>
                    <w:rPr>
                      <w:bCs w:val="0"/>
                      <w:color w:val="FF0000"/>
                      <w:sz w:val="16"/>
                      <w:szCs w:val="16"/>
                      <w:lang w:eastAsia="ru-RU"/>
                    </w:rPr>
                  </w:pPr>
                </w:p>
              </w:tc>
              <w:tc>
                <w:tcPr>
                  <w:tcW w:w="955" w:type="dxa"/>
                  <w:shd w:val="clear" w:color="000000" w:fill="FFFFFF"/>
                  <w:noWrap/>
                  <w:vAlign w:val="center"/>
                </w:tcPr>
                <w:p w:rsidR="00F175A7" w:rsidRPr="00F175A7" w:rsidRDefault="00F175A7" w:rsidP="00F175A7">
                  <w:pPr>
                    <w:suppressAutoHyphens w:val="0"/>
                    <w:spacing w:before="40" w:after="40"/>
                    <w:jc w:val="both"/>
                    <w:rPr>
                      <w:bCs w:val="0"/>
                      <w:color w:val="FF0000"/>
                      <w:sz w:val="16"/>
                      <w:szCs w:val="16"/>
                      <w:lang w:eastAsia="ru-RU"/>
                    </w:rPr>
                  </w:pPr>
                </w:p>
              </w:tc>
              <w:tc>
                <w:tcPr>
                  <w:tcW w:w="850" w:type="dxa"/>
                  <w:shd w:val="clear" w:color="000000" w:fill="FFFFFF"/>
                  <w:noWrap/>
                  <w:vAlign w:val="center"/>
                </w:tcPr>
                <w:p w:rsidR="00F175A7" w:rsidRPr="00F175A7" w:rsidRDefault="00F175A7" w:rsidP="00F175A7">
                  <w:pPr>
                    <w:suppressAutoHyphens w:val="0"/>
                    <w:spacing w:before="40" w:after="40"/>
                    <w:jc w:val="both"/>
                    <w:rPr>
                      <w:bCs w:val="0"/>
                      <w:color w:val="FF0000"/>
                      <w:sz w:val="16"/>
                      <w:szCs w:val="16"/>
                      <w:lang w:eastAsia="ru-RU"/>
                    </w:rPr>
                  </w:pPr>
                </w:p>
              </w:tc>
              <w:tc>
                <w:tcPr>
                  <w:tcW w:w="851" w:type="dxa"/>
                  <w:shd w:val="clear" w:color="000000" w:fill="FFFFFF"/>
                  <w:noWrap/>
                  <w:vAlign w:val="center"/>
                </w:tcPr>
                <w:p w:rsidR="00F175A7" w:rsidRPr="00F175A7" w:rsidRDefault="00F175A7" w:rsidP="00F175A7">
                  <w:pPr>
                    <w:suppressAutoHyphens w:val="0"/>
                    <w:spacing w:before="40" w:after="40"/>
                    <w:jc w:val="both"/>
                    <w:rPr>
                      <w:bCs w:val="0"/>
                      <w:color w:val="FF0000"/>
                      <w:sz w:val="16"/>
                      <w:szCs w:val="16"/>
                      <w:lang w:eastAsia="ru-RU"/>
                    </w:rPr>
                  </w:pPr>
                </w:p>
              </w:tc>
              <w:tc>
                <w:tcPr>
                  <w:tcW w:w="736" w:type="dxa"/>
                  <w:shd w:val="clear" w:color="000000" w:fill="FFFFFF"/>
                  <w:noWrap/>
                  <w:vAlign w:val="center"/>
                </w:tcPr>
                <w:p w:rsidR="00F175A7" w:rsidRPr="00F175A7" w:rsidRDefault="00F175A7" w:rsidP="00F175A7">
                  <w:pPr>
                    <w:suppressAutoHyphens w:val="0"/>
                    <w:spacing w:before="40" w:after="40"/>
                    <w:jc w:val="both"/>
                    <w:rPr>
                      <w:bCs w:val="0"/>
                      <w:color w:val="FF0000"/>
                      <w:sz w:val="16"/>
                      <w:szCs w:val="16"/>
                      <w:lang w:eastAsia="ru-RU"/>
                    </w:rPr>
                  </w:pPr>
                </w:p>
              </w:tc>
            </w:tr>
            <w:tr w:rsidR="00F175A7" w:rsidRPr="00F175A7" w:rsidTr="00F175A7">
              <w:trPr>
                <w:trHeight w:val="300"/>
              </w:trPr>
              <w:tc>
                <w:tcPr>
                  <w:tcW w:w="1254" w:type="dxa"/>
                  <w:shd w:val="clear" w:color="000000" w:fill="FFFFFF"/>
                  <w:vAlign w:val="center"/>
                  <w:hideMark/>
                </w:tcPr>
                <w:p w:rsidR="00F175A7" w:rsidRPr="00F175A7" w:rsidRDefault="00F175A7" w:rsidP="00F175A7">
                  <w:pPr>
                    <w:suppressAutoHyphens w:val="0"/>
                    <w:spacing w:before="40" w:after="40"/>
                    <w:ind w:firstLineChars="100" w:firstLine="160"/>
                    <w:jc w:val="both"/>
                    <w:rPr>
                      <w:bCs w:val="0"/>
                      <w:sz w:val="16"/>
                      <w:szCs w:val="16"/>
                      <w:lang w:eastAsia="ru-RU"/>
                    </w:rPr>
                  </w:pPr>
                  <w:r w:rsidRPr="00F175A7">
                    <w:rPr>
                      <w:bCs w:val="0"/>
                      <w:sz w:val="16"/>
                      <w:szCs w:val="16"/>
                      <w:lang w:eastAsia="ru-RU"/>
                    </w:rPr>
                    <w:t>собственные средства</w:t>
                  </w:r>
                </w:p>
              </w:tc>
              <w:tc>
                <w:tcPr>
                  <w:tcW w:w="816" w:type="dxa"/>
                  <w:shd w:val="clear" w:color="000000" w:fill="FFFFFF"/>
                  <w:vAlign w:val="center"/>
                </w:tcPr>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29,30</w:t>
                  </w:r>
                </w:p>
              </w:tc>
              <w:tc>
                <w:tcPr>
                  <w:tcW w:w="955" w:type="dxa"/>
                  <w:shd w:val="clear" w:color="000000" w:fill="FFFFFF"/>
                  <w:noWrap/>
                  <w:vAlign w:val="center"/>
                </w:tcPr>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0,00</w:t>
                  </w:r>
                </w:p>
              </w:tc>
              <w:tc>
                <w:tcPr>
                  <w:tcW w:w="850" w:type="dxa"/>
                  <w:shd w:val="clear" w:color="000000" w:fill="FFFFFF"/>
                  <w:noWrap/>
                  <w:vAlign w:val="center"/>
                </w:tcPr>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0,00</w:t>
                  </w:r>
                </w:p>
              </w:tc>
              <w:tc>
                <w:tcPr>
                  <w:tcW w:w="851" w:type="dxa"/>
                  <w:shd w:val="clear" w:color="000000" w:fill="FFFFFF"/>
                  <w:noWrap/>
                  <w:vAlign w:val="center"/>
                </w:tcPr>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0,00</w:t>
                  </w:r>
                </w:p>
              </w:tc>
              <w:tc>
                <w:tcPr>
                  <w:tcW w:w="736" w:type="dxa"/>
                  <w:shd w:val="clear" w:color="000000" w:fill="FFFFFF"/>
                  <w:noWrap/>
                  <w:vAlign w:val="center"/>
                </w:tcPr>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29,30</w:t>
                  </w:r>
                </w:p>
              </w:tc>
            </w:tr>
            <w:tr w:rsidR="00F175A7" w:rsidRPr="00F175A7" w:rsidTr="00F175A7">
              <w:trPr>
                <w:trHeight w:val="300"/>
              </w:trPr>
              <w:tc>
                <w:tcPr>
                  <w:tcW w:w="1254" w:type="dxa"/>
                  <w:shd w:val="clear" w:color="000000" w:fill="FFFFFF"/>
                  <w:vAlign w:val="center"/>
                </w:tcPr>
                <w:p w:rsidR="00F175A7" w:rsidRPr="00F175A7" w:rsidRDefault="00F175A7" w:rsidP="00F175A7">
                  <w:pPr>
                    <w:suppressAutoHyphens w:val="0"/>
                    <w:spacing w:before="0"/>
                    <w:ind w:firstLineChars="100" w:firstLine="160"/>
                    <w:jc w:val="both"/>
                    <w:rPr>
                      <w:bCs w:val="0"/>
                      <w:sz w:val="16"/>
                      <w:szCs w:val="16"/>
                      <w:lang w:eastAsia="ru-RU"/>
                    </w:rPr>
                  </w:pPr>
                  <w:r w:rsidRPr="00F175A7">
                    <w:rPr>
                      <w:bCs w:val="0"/>
                      <w:sz w:val="16"/>
                      <w:szCs w:val="16"/>
                      <w:lang w:eastAsia="ru-RU"/>
                    </w:rPr>
                    <w:t>субвенции из бюджета Удмуртской Республики</w:t>
                  </w:r>
                </w:p>
              </w:tc>
              <w:tc>
                <w:tcPr>
                  <w:tcW w:w="816" w:type="dxa"/>
                  <w:shd w:val="clear" w:color="000000" w:fill="FFFFFF"/>
                  <w:vAlign w:val="center"/>
                </w:tcPr>
                <w:p w:rsidR="00F175A7" w:rsidRPr="00F175A7" w:rsidRDefault="00F175A7" w:rsidP="00F175A7">
                  <w:pPr>
                    <w:suppressAutoHyphens w:val="0"/>
                    <w:spacing w:before="0"/>
                    <w:jc w:val="center"/>
                    <w:rPr>
                      <w:bCs w:val="0"/>
                      <w:sz w:val="16"/>
                      <w:szCs w:val="16"/>
                      <w:lang w:eastAsia="ru-RU"/>
                    </w:rPr>
                  </w:pPr>
                  <w:r w:rsidRPr="00F175A7">
                    <w:rPr>
                      <w:bCs w:val="0"/>
                      <w:sz w:val="16"/>
                      <w:szCs w:val="16"/>
                      <w:lang w:eastAsia="ru-RU"/>
                    </w:rPr>
                    <w:t>2900,00</w:t>
                  </w:r>
                </w:p>
              </w:tc>
              <w:tc>
                <w:tcPr>
                  <w:tcW w:w="955" w:type="dxa"/>
                  <w:shd w:val="clear" w:color="000000" w:fill="FFFFFF"/>
                  <w:noWrap/>
                  <w:vAlign w:val="center"/>
                </w:tcPr>
                <w:p w:rsidR="00F175A7" w:rsidRPr="00F175A7" w:rsidRDefault="00F175A7" w:rsidP="00F175A7">
                  <w:pPr>
                    <w:suppressAutoHyphens w:val="0"/>
                    <w:spacing w:before="0"/>
                    <w:jc w:val="center"/>
                    <w:rPr>
                      <w:bCs w:val="0"/>
                      <w:sz w:val="16"/>
                      <w:szCs w:val="16"/>
                      <w:lang w:eastAsia="ru-RU"/>
                    </w:rPr>
                  </w:pPr>
                  <w:r w:rsidRPr="00F175A7">
                    <w:rPr>
                      <w:bCs w:val="0"/>
                      <w:sz w:val="16"/>
                      <w:szCs w:val="16"/>
                      <w:lang w:eastAsia="ru-RU"/>
                    </w:rPr>
                    <w:t>0,00</w:t>
                  </w:r>
                </w:p>
              </w:tc>
              <w:tc>
                <w:tcPr>
                  <w:tcW w:w="850" w:type="dxa"/>
                  <w:shd w:val="clear" w:color="000000" w:fill="FFFFFF"/>
                  <w:noWrap/>
                  <w:vAlign w:val="center"/>
                </w:tcPr>
                <w:p w:rsidR="00F175A7" w:rsidRPr="00F175A7" w:rsidRDefault="00F175A7" w:rsidP="00F175A7">
                  <w:pPr>
                    <w:suppressAutoHyphens w:val="0"/>
                    <w:spacing w:before="0"/>
                    <w:jc w:val="center"/>
                    <w:rPr>
                      <w:bCs w:val="0"/>
                      <w:sz w:val="16"/>
                      <w:szCs w:val="16"/>
                      <w:lang w:eastAsia="ru-RU"/>
                    </w:rPr>
                  </w:pPr>
                  <w:r w:rsidRPr="00F175A7">
                    <w:rPr>
                      <w:bCs w:val="0"/>
                      <w:sz w:val="16"/>
                      <w:szCs w:val="16"/>
                      <w:lang w:eastAsia="ru-RU"/>
                    </w:rPr>
                    <w:t>0,00</w:t>
                  </w:r>
                </w:p>
              </w:tc>
              <w:tc>
                <w:tcPr>
                  <w:tcW w:w="851" w:type="dxa"/>
                  <w:shd w:val="clear" w:color="000000" w:fill="FFFFFF"/>
                  <w:noWrap/>
                  <w:vAlign w:val="center"/>
                </w:tcPr>
                <w:p w:rsidR="00F175A7" w:rsidRPr="00F175A7" w:rsidRDefault="00F175A7" w:rsidP="00F175A7">
                  <w:pPr>
                    <w:suppressAutoHyphens w:val="0"/>
                    <w:spacing w:before="0"/>
                    <w:jc w:val="center"/>
                    <w:rPr>
                      <w:bCs w:val="0"/>
                      <w:sz w:val="16"/>
                      <w:szCs w:val="16"/>
                      <w:lang w:eastAsia="ru-RU"/>
                    </w:rPr>
                  </w:pPr>
                  <w:r w:rsidRPr="00F175A7">
                    <w:rPr>
                      <w:bCs w:val="0"/>
                      <w:sz w:val="16"/>
                      <w:szCs w:val="16"/>
                      <w:lang w:eastAsia="ru-RU"/>
                    </w:rPr>
                    <w:t>0,00</w:t>
                  </w:r>
                </w:p>
              </w:tc>
              <w:tc>
                <w:tcPr>
                  <w:tcW w:w="736" w:type="dxa"/>
                  <w:shd w:val="clear" w:color="000000" w:fill="FFFFFF"/>
                  <w:noWrap/>
                  <w:vAlign w:val="center"/>
                </w:tcPr>
                <w:p w:rsidR="00F175A7" w:rsidRPr="00F175A7" w:rsidRDefault="00F175A7" w:rsidP="00F175A7">
                  <w:pPr>
                    <w:suppressAutoHyphens w:val="0"/>
                    <w:spacing w:before="0"/>
                    <w:jc w:val="center"/>
                    <w:rPr>
                      <w:bCs w:val="0"/>
                      <w:sz w:val="16"/>
                      <w:szCs w:val="16"/>
                      <w:lang w:eastAsia="ru-RU"/>
                    </w:rPr>
                  </w:pPr>
                  <w:r w:rsidRPr="00F175A7">
                    <w:rPr>
                      <w:bCs w:val="0"/>
                      <w:sz w:val="16"/>
                      <w:szCs w:val="16"/>
                      <w:lang w:eastAsia="ru-RU"/>
                    </w:rPr>
                    <w:t>2900,00</w:t>
                  </w:r>
                </w:p>
              </w:tc>
            </w:tr>
          </w:tbl>
          <w:p w:rsidR="00F175A7" w:rsidRPr="00F175A7" w:rsidRDefault="00F175A7" w:rsidP="00F175A7">
            <w:pPr>
              <w:keepNext/>
              <w:shd w:val="clear" w:color="auto" w:fill="FFFFFF"/>
              <w:spacing w:before="0"/>
              <w:ind w:right="-1" w:firstLine="54"/>
              <w:jc w:val="both"/>
              <w:rPr>
                <w:sz w:val="22"/>
                <w:szCs w:val="22"/>
              </w:rPr>
            </w:pPr>
          </w:p>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67"/>
              <w:gridCol w:w="709"/>
              <w:gridCol w:w="567"/>
              <w:gridCol w:w="709"/>
              <w:gridCol w:w="567"/>
              <w:gridCol w:w="567"/>
              <w:gridCol w:w="567"/>
              <w:gridCol w:w="567"/>
              <w:gridCol w:w="567"/>
              <w:gridCol w:w="567"/>
              <w:gridCol w:w="567"/>
            </w:tblGrid>
            <w:tr w:rsidR="00F175A7" w:rsidRPr="00F175A7" w:rsidTr="00F175A7">
              <w:trPr>
                <w:trHeight w:val="282"/>
              </w:trPr>
              <w:tc>
                <w:tcPr>
                  <w:tcW w:w="1021" w:type="dxa"/>
                  <w:shd w:val="clear" w:color="000000" w:fill="FFFFFF"/>
                  <w:vAlign w:val="center"/>
                </w:tcPr>
                <w:p w:rsidR="00F175A7" w:rsidRPr="00F175A7" w:rsidRDefault="00F175A7" w:rsidP="00F175A7">
                  <w:pPr>
                    <w:suppressAutoHyphens w:val="0"/>
                    <w:spacing w:before="40" w:after="40"/>
                    <w:jc w:val="both"/>
                    <w:rPr>
                      <w:b/>
                      <w:sz w:val="16"/>
                      <w:szCs w:val="16"/>
                      <w:lang w:eastAsia="ru-RU"/>
                    </w:rPr>
                  </w:pPr>
                </w:p>
              </w:tc>
              <w:tc>
                <w:tcPr>
                  <w:tcW w:w="567" w:type="dxa"/>
                  <w:shd w:val="clear" w:color="000000" w:fill="FFFFFF"/>
                </w:tcPr>
                <w:p w:rsidR="00F175A7" w:rsidRPr="00F175A7" w:rsidRDefault="00F175A7" w:rsidP="00F175A7">
                  <w:pPr>
                    <w:suppressAutoHyphens w:val="0"/>
                    <w:spacing w:before="40" w:after="40"/>
                    <w:jc w:val="center"/>
                    <w:rPr>
                      <w:sz w:val="16"/>
                      <w:szCs w:val="16"/>
                      <w:lang w:eastAsia="ru-RU"/>
                    </w:rPr>
                  </w:pPr>
                </w:p>
              </w:tc>
              <w:tc>
                <w:tcPr>
                  <w:tcW w:w="5954" w:type="dxa"/>
                  <w:gridSpan w:val="10"/>
                  <w:shd w:val="clear" w:color="000000" w:fill="FFFFFF"/>
                </w:tcPr>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2</w:t>
                  </w:r>
                  <w:r w:rsidRPr="00F175A7">
                    <w:rPr>
                      <w:sz w:val="16"/>
                      <w:szCs w:val="16"/>
                      <w:lang w:val="en-US" w:eastAsia="ru-RU"/>
                    </w:rPr>
                    <w:t xml:space="preserve"> </w:t>
                  </w:r>
                  <w:r w:rsidRPr="00F175A7">
                    <w:rPr>
                      <w:sz w:val="16"/>
                      <w:szCs w:val="16"/>
                      <w:lang w:eastAsia="ru-RU"/>
                    </w:rPr>
                    <w:t>этап</w:t>
                  </w:r>
                </w:p>
              </w:tc>
            </w:tr>
            <w:tr w:rsidR="00F175A7" w:rsidRPr="00F175A7" w:rsidTr="00F175A7">
              <w:trPr>
                <w:trHeight w:val="282"/>
              </w:trPr>
              <w:tc>
                <w:tcPr>
                  <w:tcW w:w="1021" w:type="dxa"/>
                  <w:shd w:val="clear" w:color="000000" w:fill="FFFFFF"/>
                  <w:vAlign w:val="center"/>
                  <w:hideMark/>
                </w:tcPr>
                <w:p w:rsidR="00F175A7" w:rsidRPr="00F175A7" w:rsidRDefault="00F175A7" w:rsidP="00F175A7">
                  <w:pPr>
                    <w:suppressAutoHyphens w:val="0"/>
                    <w:spacing w:before="40" w:after="40"/>
                    <w:jc w:val="both"/>
                    <w:rPr>
                      <w:b/>
                      <w:sz w:val="16"/>
                      <w:szCs w:val="16"/>
                      <w:lang w:eastAsia="ru-RU"/>
                    </w:rPr>
                  </w:pPr>
                </w:p>
              </w:tc>
              <w:tc>
                <w:tcPr>
                  <w:tcW w:w="567" w:type="dxa"/>
                  <w:shd w:val="clear" w:color="000000" w:fill="FFFFFF"/>
                  <w:vAlign w:val="center"/>
                  <w:hideMark/>
                </w:tcPr>
                <w:p w:rsidR="00F175A7" w:rsidRPr="00F175A7" w:rsidRDefault="00F175A7" w:rsidP="00F175A7">
                  <w:pPr>
                    <w:suppressAutoHyphens w:val="0"/>
                    <w:spacing w:before="40" w:after="40"/>
                    <w:jc w:val="both"/>
                    <w:rPr>
                      <w:sz w:val="16"/>
                      <w:szCs w:val="16"/>
                      <w:lang w:eastAsia="ru-RU"/>
                    </w:rPr>
                  </w:pPr>
                  <w:r w:rsidRPr="00F175A7">
                    <w:rPr>
                      <w:sz w:val="16"/>
                      <w:szCs w:val="16"/>
                      <w:lang w:eastAsia="ru-RU"/>
                    </w:rPr>
                    <w:t>Всего</w:t>
                  </w:r>
                </w:p>
              </w:tc>
              <w:tc>
                <w:tcPr>
                  <w:tcW w:w="709" w:type="dxa"/>
                  <w:shd w:val="clear" w:color="000000" w:fill="FFFFFF"/>
                  <w:noWrap/>
                  <w:vAlign w:val="center"/>
                  <w:hideMark/>
                </w:tcPr>
                <w:p w:rsidR="00F175A7" w:rsidRPr="00F175A7" w:rsidRDefault="00F175A7" w:rsidP="00F175A7">
                  <w:pPr>
                    <w:suppressAutoHyphens w:val="0"/>
                    <w:spacing w:before="40" w:after="40"/>
                    <w:jc w:val="both"/>
                    <w:rPr>
                      <w:sz w:val="16"/>
                      <w:szCs w:val="16"/>
                      <w:lang w:eastAsia="ru-RU"/>
                    </w:rPr>
                  </w:pPr>
                  <w:r w:rsidRPr="00F175A7">
                    <w:rPr>
                      <w:sz w:val="16"/>
                      <w:szCs w:val="16"/>
                      <w:lang w:eastAsia="ru-RU"/>
                    </w:rPr>
                    <w:t>2019 г.</w:t>
                  </w:r>
                </w:p>
              </w:tc>
              <w:tc>
                <w:tcPr>
                  <w:tcW w:w="567" w:type="dxa"/>
                  <w:shd w:val="clear" w:color="000000" w:fill="FFFFFF"/>
                  <w:noWrap/>
                  <w:vAlign w:val="center"/>
                  <w:hideMark/>
                </w:tcPr>
                <w:p w:rsidR="00F175A7" w:rsidRPr="00F175A7" w:rsidRDefault="00F175A7" w:rsidP="00F175A7">
                  <w:pPr>
                    <w:suppressAutoHyphens w:val="0"/>
                    <w:spacing w:before="40" w:after="40"/>
                    <w:jc w:val="both"/>
                    <w:rPr>
                      <w:sz w:val="16"/>
                      <w:szCs w:val="16"/>
                      <w:lang w:eastAsia="ru-RU"/>
                    </w:rPr>
                  </w:pPr>
                  <w:r w:rsidRPr="00F175A7">
                    <w:rPr>
                      <w:sz w:val="16"/>
                      <w:szCs w:val="16"/>
                      <w:lang w:eastAsia="ru-RU"/>
                    </w:rPr>
                    <w:t>2020 г.</w:t>
                  </w:r>
                </w:p>
              </w:tc>
              <w:tc>
                <w:tcPr>
                  <w:tcW w:w="709" w:type="dxa"/>
                  <w:shd w:val="clear" w:color="000000" w:fill="FFFFFF"/>
                  <w:noWrap/>
                  <w:vAlign w:val="center"/>
                  <w:hideMark/>
                </w:tcPr>
                <w:p w:rsidR="00F175A7" w:rsidRPr="00F175A7" w:rsidRDefault="00F175A7" w:rsidP="00F175A7">
                  <w:pPr>
                    <w:suppressAutoHyphens w:val="0"/>
                    <w:spacing w:before="40" w:after="40"/>
                    <w:jc w:val="both"/>
                    <w:rPr>
                      <w:sz w:val="16"/>
                      <w:szCs w:val="16"/>
                      <w:lang w:eastAsia="ru-RU"/>
                    </w:rPr>
                  </w:pPr>
                  <w:r w:rsidRPr="00F175A7">
                    <w:rPr>
                      <w:sz w:val="16"/>
                      <w:szCs w:val="16"/>
                      <w:lang w:eastAsia="ru-RU"/>
                    </w:rPr>
                    <w:t>2021 г.</w:t>
                  </w:r>
                </w:p>
              </w:tc>
              <w:tc>
                <w:tcPr>
                  <w:tcW w:w="567" w:type="dxa"/>
                  <w:shd w:val="clear" w:color="000000" w:fill="FFFFFF"/>
                  <w:noWrap/>
                  <w:vAlign w:val="center"/>
                  <w:hideMark/>
                </w:tcPr>
                <w:p w:rsidR="00F175A7" w:rsidRPr="00F175A7" w:rsidRDefault="00F175A7" w:rsidP="00F175A7">
                  <w:pPr>
                    <w:suppressAutoHyphens w:val="0"/>
                    <w:spacing w:before="40" w:after="40"/>
                    <w:jc w:val="both"/>
                    <w:rPr>
                      <w:sz w:val="16"/>
                      <w:szCs w:val="16"/>
                      <w:lang w:eastAsia="ru-RU"/>
                    </w:rPr>
                  </w:pPr>
                  <w:r w:rsidRPr="00F175A7">
                    <w:rPr>
                      <w:sz w:val="16"/>
                      <w:szCs w:val="16"/>
                      <w:lang w:eastAsia="ru-RU"/>
                    </w:rPr>
                    <w:t>2022 г.</w:t>
                  </w:r>
                </w:p>
              </w:tc>
              <w:tc>
                <w:tcPr>
                  <w:tcW w:w="567" w:type="dxa"/>
                  <w:shd w:val="clear" w:color="000000" w:fill="FFFFFF"/>
                  <w:vAlign w:val="center"/>
                </w:tcPr>
                <w:p w:rsidR="00F175A7" w:rsidRPr="00F175A7" w:rsidRDefault="00F175A7" w:rsidP="00F175A7">
                  <w:pPr>
                    <w:suppressAutoHyphens w:val="0"/>
                    <w:spacing w:before="40" w:after="40"/>
                    <w:jc w:val="both"/>
                    <w:rPr>
                      <w:sz w:val="16"/>
                      <w:szCs w:val="16"/>
                      <w:lang w:eastAsia="ru-RU"/>
                    </w:rPr>
                  </w:pPr>
                  <w:r w:rsidRPr="00F175A7">
                    <w:rPr>
                      <w:sz w:val="16"/>
                      <w:szCs w:val="16"/>
                      <w:lang w:eastAsia="ru-RU"/>
                    </w:rPr>
                    <w:t>2023 г.</w:t>
                  </w:r>
                </w:p>
              </w:tc>
              <w:tc>
                <w:tcPr>
                  <w:tcW w:w="567" w:type="dxa"/>
                  <w:shd w:val="clear" w:color="000000" w:fill="FFFFFF"/>
                </w:tcPr>
                <w:p w:rsidR="00F175A7" w:rsidRPr="00F175A7" w:rsidRDefault="00F175A7" w:rsidP="00F175A7">
                  <w:pPr>
                    <w:suppressAutoHyphens w:val="0"/>
                    <w:spacing w:before="40" w:after="40"/>
                    <w:jc w:val="both"/>
                    <w:rPr>
                      <w:sz w:val="16"/>
                      <w:szCs w:val="16"/>
                      <w:lang w:eastAsia="ru-RU"/>
                    </w:rPr>
                  </w:pPr>
                  <w:r w:rsidRPr="00F175A7">
                    <w:rPr>
                      <w:sz w:val="16"/>
                      <w:szCs w:val="16"/>
                      <w:lang w:eastAsia="ru-RU"/>
                    </w:rPr>
                    <w:t>2024г.</w:t>
                  </w:r>
                </w:p>
              </w:tc>
              <w:tc>
                <w:tcPr>
                  <w:tcW w:w="567" w:type="dxa"/>
                  <w:shd w:val="clear" w:color="000000" w:fill="FFFFFF"/>
                </w:tcPr>
                <w:p w:rsidR="00F175A7" w:rsidRPr="00F175A7" w:rsidRDefault="00F175A7" w:rsidP="00F175A7">
                  <w:pPr>
                    <w:suppressAutoHyphens w:val="0"/>
                    <w:spacing w:before="40" w:after="40"/>
                    <w:jc w:val="both"/>
                    <w:rPr>
                      <w:sz w:val="16"/>
                      <w:szCs w:val="16"/>
                      <w:lang w:eastAsia="ru-RU"/>
                    </w:rPr>
                  </w:pPr>
                  <w:r w:rsidRPr="00F175A7">
                    <w:rPr>
                      <w:sz w:val="16"/>
                      <w:szCs w:val="16"/>
                      <w:lang w:eastAsia="ru-RU"/>
                    </w:rPr>
                    <w:t>2025г.</w:t>
                  </w:r>
                </w:p>
              </w:tc>
              <w:tc>
                <w:tcPr>
                  <w:tcW w:w="567" w:type="dxa"/>
                  <w:shd w:val="clear" w:color="000000" w:fill="FFFFFF"/>
                  <w:vAlign w:val="center"/>
                </w:tcPr>
                <w:p w:rsidR="00F175A7" w:rsidRPr="00F175A7" w:rsidRDefault="00F175A7" w:rsidP="00F175A7">
                  <w:pPr>
                    <w:suppressAutoHyphens w:val="0"/>
                    <w:spacing w:before="40" w:after="40"/>
                    <w:jc w:val="both"/>
                    <w:rPr>
                      <w:sz w:val="16"/>
                      <w:szCs w:val="16"/>
                      <w:lang w:eastAsia="ru-RU"/>
                    </w:rPr>
                  </w:pPr>
                  <w:r w:rsidRPr="00F175A7">
                    <w:rPr>
                      <w:sz w:val="16"/>
                      <w:szCs w:val="16"/>
                      <w:lang w:eastAsia="ru-RU"/>
                    </w:rPr>
                    <w:t>2026 г.</w:t>
                  </w:r>
                </w:p>
              </w:tc>
              <w:tc>
                <w:tcPr>
                  <w:tcW w:w="567" w:type="dxa"/>
                  <w:shd w:val="clear" w:color="000000" w:fill="FFFFFF"/>
                </w:tcPr>
                <w:p w:rsidR="00F175A7" w:rsidRPr="00F175A7" w:rsidRDefault="00F175A7" w:rsidP="00F175A7">
                  <w:pPr>
                    <w:suppressAutoHyphens w:val="0"/>
                    <w:spacing w:before="40" w:after="40"/>
                    <w:jc w:val="both"/>
                    <w:rPr>
                      <w:sz w:val="16"/>
                      <w:szCs w:val="16"/>
                      <w:lang w:eastAsia="ru-RU"/>
                    </w:rPr>
                  </w:pPr>
                  <w:r w:rsidRPr="00F175A7">
                    <w:rPr>
                      <w:sz w:val="16"/>
                      <w:szCs w:val="16"/>
                      <w:lang w:eastAsia="ru-RU"/>
                    </w:rPr>
                    <w:t>2027г.</w:t>
                  </w:r>
                </w:p>
              </w:tc>
              <w:tc>
                <w:tcPr>
                  <w:tcW w:w="567" w:type="dxa"/>
                  <w:shd w:val="clear" w:color="000000" w:fill="FFFFFF"/>
                </w:tcPr>
                <w:p w:rsidR="00F175A7" w:rsidRPr="00F175A7" w:rsidRDefault="00F175A7" w:rsidP="00F175A7">
                  <w:pPr>
                    <w:suppressAutoHyphens w:val="0"/>
                    <w:spacing w:before="40" w:after="40"/>
                    <w:jc w:val="both"/>
                    <w:rPr>
                      <w:sz w:val="16"/>
                      <w:szCs w:val="16"/>
                      <w:lang w:eastAsia="ru-RU"/>
                    </w:rPr>
                  </w:pPr>
                  <w:r w:rsidRPr="00F175A7">
                    <w:rPr>
                      <w:sz w:val="16"/>
                      <w:szCs w:val="16"/>
                      <w:lang w:eastAsia="ru-RU"/>
                    </w:rPr>
                    <w:t>2028г.</w:t>
                  </w:r>
                </w:p>
              </w:tc>
            </w:tr>
            <w:tr w:rsidR="00F175A7" w:rsidRPr="00F175A7" w:rsidTr="00F175A7">
              <w:trPr>
                <w:trHeight w:val="561"/>
              </w:trPr>
              <w:tc>
                <w:tcPr>
                  <w:tcW w:w="1021" w:type="dxa"/>
                  <w:shd w:val="clear" w:color="000000" w:fill="FFFFFF"/>
                  <w:vAlign w:val="center"/>
                  <w:hideMark/>
                </w:tcPr>
                <w:p w:rsidR="00F175A7" w:rsidRPr="00F175A7" w:rsidRDefault="00F175A7" w:rsidP="00F175A7">
                  <w:pPr>
                    <w:suppressAutoHyphens w:val="0"/>
                    <w:spacing w:before="40" w:after="40"/>
                    <w:jc w:val="both"/>
                    <w:rPr>
                      <w:bCs w:val="0"/>
                      <w:sz w:val="16"/>
                      <w:szCs w:val="16"/>
                      <w:lang w:eastAsia="ru-RU"/>
                    </w:rPr>
                  </w:pPr>
                  <w:r w:rsidRPr="00F175A7">
                    <w:rPr>
                      <w:bCs w:val="0"/>
                      <w:sz w:val="16"/>
                      <w:szCs w:val="16"/>
                      <w:lang w:eastAsia="ru-RU"/>
                    </w:rPr>
                    <w:t>бюджет Вавожского района</w:t>
                  </w:r>
                </w:p>
              </w:tc>
              <w:tc>
                <w:tcPr>
                  <w:tcW w:w="567" w:type="dxa"/>
                  <w:shd w:val="clear" w:color="000000" w:fill="FFFFFF"/>
                  <w:vAlign w:val="center"/>
                </w:tcPr>
                <w:p w:rsidR="00F175A7" w:rsidRPr="00F175A7" w:rsidRDefault="00F175A7" w:rsidP="00F175A7">
                  <w:pPr>
                    <w:suppressAutoHyphens w:val="0"/>
                    <w:spacing w:before="40" w:after="40"/>
                    <w:rPr>
                      <w:sz w:val="16"/>
                      <w:szCs w:val="16"/>
                      <w:lang w:eastAsia="ru-RU"/>
                    </w:rPr>
                  </w:pPr>
                </w:p>
                <w:p w:rsidR="00F175A7" w:rsidRPr="00F175A7" w:rsidRDefault="00F175A7" w:rsidP="00F175A7">
                  <w:pPr>
                    <w:suppressAutoHyphens w:val="0"/>
                    <w:spacing w:before="40" w:after="40"/>
                    <w:rPr>
                      <w:sz w:val="16"/>
                      <w:szCs w:val="16"/>
                      <w:lang w:eastAsia="ru-RU"/>
                    </w:rPr>
                  </w:pPr>
                  <w:r w:rsidRPr="00F175A7">
                    <w:rPr>
                      <w:sz w:val="16"/>
                      <w:szCs w:val="16"/>
                      <w:lang w:eastAsia="ru-RU"/>
                    </w:rPr>
                    <w:t>6589,00</w:t>
                  </w:r>
                </w:p>
                <w:p w:rsidR="00F175A7" w:rsidRPr="00F175A7" w:rsidRDefault="00F175A7" w:rsidP="00F175A7">
                  <w:pPr>
                    <w:suppressAutoHyphens w:val="0"/>
                    <w:spacing w:before="40" w:after="40"/>
                    <w:rPr>
                      <w:sz w:val="16"/>
                      <w:szCs w:val="16"/>
                      <w:lang w:eastAsia="ru-RU"/>
                    </w:rPr>
                  </w:pPr>
                </w:p>
              </w:tc>
              <w:tc>
                <w:tcPr>
                  <w:tcW w:w="709" w:type="dxa"/>
                  <w:shd w:val="clear" w:color="000000" w:fill="FFFFFF"/>
                  <w:noWrap/>
                  <w:vAlign w:val="center"/>
                </w:tcPr>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304,00</w:t>
                  </w:r>
                </w:p>
              </w:tc>
              <w:tc>
                <w:tcPr>
                  <w:tcW w:w="567" w:type="dxa"/>
                  <w:shd w:val="clear" w:color="000000" w:fill="FFFFFF"/>
                  <w:noWrap/>
                  <w:vAlign w:val="center"/>
                </w:tcPr>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700</w:t>
                  </w:r>
                </w:p>
              </w:tc>
              <w:tc>
                <w:tcPr>
                  <w:tcW w:w="709" w:type="dxa"/>
                  <w:shd w:val="clear" w:color="000000" w:fill="FFFFFF"/>
                  <w:noWrap/>
                  <w:vAlign w:val="center"/>
                </w:tcPr>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0,00</w:t>
                  </w:r>
                </w:p>
              </w:tc>
              <w:tc>
                <w:tcPr>
                  <w:tcW w:w="567" w:type="dxa"/>
                  <w:shd w:val="clear" w:color="000000" w:fill="FFFFFF"/>
                  <w:noWrap/>
                  <w:vAlign w:val="center"/>
                </w:tcPr>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0,00</w:t>
                  </w:r>
                </w:p>
              </w:tc>
              <w:tc>
                <w:tcPr>
                  <w:tcW w:w="567" w:type="dxa"/>
                  <w:shd w:val="clear" w:color="000000" w:fill="FFFFFF"/>
                </w:tcPr>
                <w:p w:rsidR="00F175A7" w:rsidRPr="00F175A7" w:rsidRDefault="00F175A7" w:rsidP="00F175A7">
                  <w:pPr>
                    <w:suppressAutoHyphens w:val="0"/>
                    <w:spacing w:before="40" w:after="40"/>
                    <w:jc w:val="center"/>
                    <w:rPr>
                      <w:sz w:val="16"/>
                      <w:szCs w:val="16"/>
                      <w:lang w:eastAsia="ru-RU"/>
                    </w:rPr>
                  </w:pPr>
                </w:p>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1280,00</w:t>
                  </w:r>
                </w:p>
              </w:tc>
              <w:tc>
                <w:tcPr>
                  <w:tcW w:w="567" w:type="dxa"/>
                  <w:shd w:val="clear" w:color="000000" w:fill="FFFFFF"/>
                </w:tcPr>
                <w:p w:rsidR="00F175A7" w:rsidRPr="00F175A7" w:rsidRDefault="00F175A7" w:rsidP="00F175A7">
                  <w:pPr>
                    <w:suppressAutoHyphens w:val="0"/>
                    <w:spacing w:before="40" w:after="40"/>
                    <w:jc w:val="center"/>
                    <w:rPr>
                      <w:sz w:val="16"/>
                      <w:szCs w:val="16"/>
                      <w:lang w:eastAsia="ru-RU"/>
                    </w:rPr>
                  </w:pPr>
                </w:p>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595,00</w:t>
                  </w:r>
                </w:p>
              </w:tc>
              <w:tc>
                <w:tcPr>
                  <w:tcW w:w="567" w:type="dxa"/>
                  <w:shd w:val="clear" w:color="000000" w:fill="FFFFFF"/>
                </w:tcPr>
                <w:p w:rsidR="00F175A7" w:rsidRPr="00F175A7" w:rsidRDefault="00F175A7" w:rsidP="00F175A7">
                  <w:pPr>
                    <w:suppressAutoHyphens w:val="0"/>
                    <w:spacing w:before="40" w:after="40"/>
                    <w:jc w:val="center"/>
                    <w:rPr>
                      <w:sz w:val="16"/>
                      <w:szCs w:val="16"/>
                      <w:lang w:eastAsia="ru-RU"/>
                    </w:rPr>
                  </w:pPr>
                </w:p>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0,00</w:t>
                  </w:r>
                </w:p>
              </w:tc>
              <w:tc>
                <w:tcPr>
                  <w:tcW w:w="567" w:type="dxa"/>
                  <w:shd w:val="clear" w:color="000000" w:fill="FFFFFF"/>
                </w:tcPr>
                <w:p w:rsidR="00F175A7" w:rsidRPr="00F175A7" w:rsidRDefault="00F175A7" w:rsidP="00F175A7">
                  <w:pPr>
                    <w:suppressAutoHyphens w:val="0"/>
                    <w:spacing w:before="40" w:after="40"/>
                    <w:jc w:val="center"/>
                    <w:rPr>
                      <w:sz w:val="16"/>
                      <w:szCs w:val="16"/>
                      <w:lang w:eastAsia="ru-RU"/>
                    </w:rPr>
                  </w:pPr>
                </w:p>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0,00</w:t>
                  </w:r>
                </w:p>
              </w:tc>
              <w:tc>
                <w:tcPr>
                  <w:tcW w:w="567" w:type="dxa"/>
                  <w:shd w:val="clear" w:color="000000" w:fill="FFFFFF"/>
                </w:tcPr>
                <w:p w:rsidR="00F175A7" w:rsidRPr="00F175A7" w:rsidRDefault="00F175A7" w:rsidP="00F175A7">
                  <w:pPr>
                    <w:suppressAutoHyphens w:val="0"/>
                    <w:spacing w:before="40" w:after="40"/>
                    <w:jc w:val="center"/>
                    <w:rPr>
                      <w:sz w:val="16"/>
                      <w:szCs w:val="16"/>
                      <w:lang w:eastAsia="ru-RU"/>
                    </w:rPr>
                  </w:pPr>
                </w:p>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3710,00</w:t>
                  </w:r>
                </w:p>
              </w:tc>
              <w:tc>
                <w:tcPr>
                  <w:tcW w:w="567" w:type="dxa"/>
                  <w:shd w:val="clear" w:color="000000" w:fill="FFFFFF"/>
                </w:tcPr>
                <w:p w:rsidR="00F175A7" w:rsidRPr="00F175A7" w:rsidRDefault="00F175A7" w:rsidP="00F175A7">
                  <w:pPr>
                    <w:suppressAutoHyphens w:val="0"/>
                    <w:spacing w:before="40" w:after="40"/>
                    <w:jc w:val="center"/>
                    <w:rPr>
                      <w:sz w:val="16"/>
                      <w:szCs w:val="16"/>
                      <w:lang w:eastAsia="ru-RU"/>
                    </w:rPr>
                  </w:pPr>
                </w:p>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0,00</w:t>
                  </w:r>
                </w:p>
              </w:tc>
            </w:tr>
            <w:tr w:rsidR="00F175A7" w:rsidRPr="00F175A7" w:rsidTr="00F175A7">
              <w:trPr>
                <w:trHeight w:val="282"/>
              </w:trPr>
              <w:tc>
                <w:tcPr>
                  <w:tcW w:w="1021" w:type="dxa"/>
                  <w:shd w:val="clear" w:color="000000" w:fill="FFFFFF"/>
                  <w:vAlign w:val="center"/>
                  <w:hideMark/>
                </w:tcPr>
                <w:p w:rsidR="00F175A7" w:rsidRPr="00F175A7" w:rsidRDefault="00F175A7" w:rsidP="00F175A7">
                  <w:pPr>
                    <w:suppressAutoHyphens w:val="0"/>
                    <w:spacing w:before="40" w:after="40"/>
                    <w:ind w:firstLineChars="100" w:firstLine="160"/>
                    <w:jc w:val="both"/>
                    <w:rPr>
                      <w:bCs w:val="0"/>
                      <w:sz w:val="16"/>
                      <w:szCs w:val="16"/>
                      <w:lang w:eastAsia="ru-RU"/>
                    </w:rPr>
                  </w:pPr>
                  <w:r w:rsidRPr="00F175A7">
                    <w:rPr>
                      <w:bCs w:val="0"/>
                      <w:sz w:val="16"/>
                      <w:szCs w:val="16"/>
                      <w:lang w:eastAsia="ru-RU"/>
                    </w:rPr>
                    <w:t>в том числе:</w:t>
                  </w:r>
                </w:p>
              </w:tc>
              <w:tc>
                <w:tcPr>
                  <w:tcW w:w="567" w:type="dxa"/>
                  <w:shd w:val="clear" w:color="000000" w:fill="FFFFFF"/>
                  <w:vAlign w:val="center"/>
                </w:tcPr>
                <w:p w:rsidR="00F175A7" w:rsidRPr="00F175A7" w:rsidRDefault="00F175A7" w:rsidP="00F175A7">
                  <w:pPr>
                    <w:suppressAutoHyphens w:val="0"/>
                    <w:spacing w:before="40" w:after="40"/>
                    <w:jc w:val="both"/>
                    <w:rPr>
                      <w:bCs w:val="0"/>
                      <w:color w:val="FF0000"/>
                      <w:sz w:val="16"/>
                      <w:szCs w:val="16"/>
                      <w:lang w:eastAsia="ru-RU"/>
                    </w:rPr>
                  </w:pPr>
                </w:p>
              </w:tc>
              <w:tc>
                <w:tcPr>
                  <w:tcW w:w="709" w:type="dxa"/>
                  <w:shd w:val="clear" w:color="000000" w:fill="FFFFFF"/>
                  <w:noWrap/>
                  <w:vAlign w:val="center"/>
                </w:tcPr>
                <w:p w:rsidR="00F175A7" w:rsidRPr="00F175A7" w:rsidRDefault="00F175A7" w:rsidP="00F175A7">
                  <w:pPr>
                    <w:suppressAutoHyphens w:val="0"/>
                    <w:spacing w:before="40" w:after="40"/>
                    <w:jc w:val="both"/>
                    <w:rPr>
                      <w:bCs w:val="0"/>
                      <w:color w:val="FF0000"/>
                      <w:sz w:val="16"/>
                      <w:szCs w:val="16"/>
                      <w:lang w:eastAsia="ru-RU"/>
                    </w:rPr>
                  </w:pPr>
                </w:p>
              </w:tc>
              <w:tc>
                <w:tcPr>
                  <w:tcW w:w="567" w:type="dxa"/>
                  <w:shd w:val="clear" w:color="000000" w:fill="FFFFFF"/>
                  <w:noWrap/>
                  <w:vAlign w:val="center"/>
                </w:tcPr>
                <w:p w:rsidR="00F175A7" w:rsidRPr="00F175A7" w:rsidRDefault="00F175A7" w:rsidP="00F175A7">
                  <w:pPr>
                    <w:suppressAutoHyphens w:val="0"/>
                    <w:spacing w:before="40" w:after="40"/>
                    <w:jc w:val="both"/>
                    <w:rPr>
                      <w:bCs w:val="0"/>
                      <w:color w:val="FF0000"/>
                      <w:sz w:val="16"/>
                      <w:szCs w:val="16"/>
                      <w:lang w:eastAsia="ru-RU"/>
                    </w:rPr>
                  </w:pPr>
                </w:p>
              </w:tc>
              <w:tc>
                <w:tcPr>
                  <w:tcW w:w="709" w:type="dxa"/>
                  <w:shd w:val="clear" w:color="000000" w:fill="FFFFFF"/>
                  <w:noWrap/>
                  <w:vAlign w:val="center"/>
                </w:tcPr>
                <w:p w:rsidR="00F175A7" w:rsidRPr="00F175A7" w:rsidRDefault="00F175A7" w:rsidP="00F175A7">
                  <w:pPr>
                    <w:suppressAutoHyphens w:val="0"/>
                    <w:spacing w:before="40" w:after="40"/>
                    <w:jc w:val="both"/>
                    <w:rPr>
                      <w:bCs w:val="0"/>
                      <w:color w:val="FF0000"/>
                      <w:sz w:val="16"/>
                      <w:szCs w:val="16"/>
                      <w:lang w:eastAsia="ru-RU"/>
                    </w:rPr>
                  </w:pPr>
                </w:p>
              </w:tc>
              <w:tc>
                <w:tcPr>
                  <w:tcW w:w="567" w:type="dxa"/>
                  <w:shd w:val="clear" w:color="000000" w:fill="FFFFFF"/>
                  <w:noWrap/>
                  <w:vAlign w:val="center"/>
                </w:tcPr>
                <w:p w:rsidR="00F175A7" w:rsidRPr="00F175A7" w:rsidRDefault="00F175A7" w:rsidP="00F175A7">
                  <w:pPr>
                    <w:suppressAutoHyphens w:val="0"/>
                    <w:spacing w:before="40" w:after="40"/>
                    <w:jc w:val="both"/>
                    <w:rPr>
                      <w:bCs w:val="0"/>
                      <w:color w:val="FF0000"/>
                      <w:sz w:val="16"/>
                      <w:szCs w:val="16"/>
                      <w:lang w:eastAsia="ru-RU"/>
                    </w:rPr>
                  </w:pPr>
                </w:p>
              </w:tc>
              <w:tc>
                <w:tcPr>
                  <w:tcW w:w="567" w:type="dxa"/>
                  <w:shd w:val="clear" w:color="000000" w:fill="FFFFFF"/>
                </w:tcPr>
                <w:p w:rsidR="00F175A7" w:rsidRPr="00F175A7" w:rsidRDefault="00F175A7" w:rsidP="00F175A7">
                  <w:pPr>
                    <w:suppressAutoHyphens w:val="0"/>
                    <w:spacing w:before="40" w:after="40"/>
                    <w:jc w:val="both"/>
                    <w:rPr>
                      <w:bCs w:val="0"/>
                      <w:color w:val="FF0000"/>
                      <w:sz w:val="16"/>
                      <w:szCs w:val="16"/>
                      <w:lang w:eastAsia="ru-RU"/>
                    </w:rPr>
                  </w:pPr>
                </w:p>
              </w:tc>
              <w:tc>
                <w:tcPr>
                  <w:tcW w:w="567" w:type="dxa"/>
                  <w:shd w:val="clear" w:color="000000" w:fill="FFFFFF"/>
                </w:tcPr>
                <w:p w:rsidR="00F175A7" w:rsidRPr="00F175A7" w:rsidRDefault="00F175A7" w:rsidP="00F175A7">
                  <w:pPr>
                    <w:suppressAutoHyphens w:val="0"/>
                    <w:spacing w:before="40" w:after="40"/>
                    <w:jc w:val="both"/>
                    <w:rPr>
                      <w:bCs w:val="0"/>
                      <w:color w:val="FF0000"/>
                      <w:sz w:val="16"/>
                      <w:szCs w:val="16"/>
                      <w:lang w:eastAsia="ru-RU"/>
                    </w:rPr>
                  </w:pPr>
                </w:p>
              </w:tc>
              <w:tc>
                <w:tcPr>
                  <w:tcW w:w="567" w:type="dxa"/>
                  <w:shd w:val="clear" w:color="000000" w:fill="FFFFFF"/>
                </w:tcPr>
                <w:p w:rsidR="00F175A7" w:rsidRPr="00F175A7" w:rsidRDefault="00F175A7" w:rsidP="00F175A7">
                  <w:pPr>
                    <w:suppressAutoHyphens w:val="0"/>
                    <w:spacing w:before="40" w:after="40"/>
                    <w:jc w:val="both"/>
                    <w:rPr>
                      <w:bCs w:val="0"/>
                      <w:color w:val="FF0000"/>
                      <w:sz w:val="16"/>
                      <w:szCs w:val="16"/>
                      <w:lang w:eastAsia="ru-RU"/>
                    </w:rPr>
                  </w:pPr>
                </w:p>
              </w:tc>
              <w:tc>
                <w:tcPr>
                  <w:tcW w:w="567" w:type="dxa"/>
                  <w:shd w:val="clear" w:color="000000" w:fill="FFFFFF"/>
                </w:tcPr>
                <w:p w:rsidR="00F175A7" w:rsidRPr="00F175A7" w:rsidRDefault="00F175A7" w:rsidP="00F175A7">
                  <w:pPr>
                    <w:suppressAutoHyphens w:val="0"/>
                    <w:spacing w:before="40" w:after="40"/>
                    <w:jc w:val="both"/>
                    <w:rPr>
                      <w:bCs w:val="0"/>
                      <w:color w:val="FF0000"/>
                      <w:sz w:val="16"/>
                      <w:szCs w:val="16"/>
                      <w:lang w:eastAsia="ru-RU"/>
                    </w:rPr>
                  </w:pPr>
                </w:p>
              </w:tc>
              <w:tc>
                <w:tcPr>
                  <w:tcW w:w="567" w:type="dxa"/>
                  <w:shd w:val="clear" w:color="000000" w:fill="FFFFFF"/>
                </w:tcPr>
                <w:p w:rsidR="00F175A7" w:rsidRPr="00F175A7" w:rsidRDefault="00F175A7" w:rsidP="00F175A7">
                  <w:pPr>
                    <w:suppressAutoHyphens w:val="0"/>
                    <w:spacing w:before="40" w:after="40"/>
                    <w:jc w:val="both"/>
                    <w:rPr>
                      <w:bCs w:val="0"/>
                      <w:color w:val="FF0000"/>
                      <w:sz w:val="16"/>
                      <w:szCs w:val="16"/>
                      <w:lang w:eastAsia="ru-RU"/>
                    </w:rPr>
                  </w:pPr>
                </w:p>
              </w:tc>
              <w:tc>
                <w:tcPr>
                  <w:tcW w:w="567" w:type="dxa"/>
                  <w:shd w:val="clear" w:color="000000" w:fill="FFFFFF"/>
                </w:tcPr>
                <w:p w:rsidR="00F175A7" w:rsidRPr="00F175A7" w:rsidRDefault="00F175A7" w:rsidP="00F175A7">
                  <w:pPr>
                    <w:suppressAutoHyphens w:val="0"/>
                    <w:spacing w:before="40" w:after="40"/>
                    <w:jc w:val="both"/>
                    <w:rPr>
                      <w:bCs w:val="0"/>
                      <w:color w:val="FF0000"/>
                      <w:sz w:val="16"/>
                      <w:szCs w:val="16"/>
                      <w:lang w:eastAsia="ru-RU"/>
                    </w:rPr>
                  </w:pPr>
                </w:p>
              </w:tc>
            </w:tr>
            <w:tr w:rsidR="00F175A7" w:rsidRPr="00F175A7" w:rsidTr="00F175A7">
              <w:trPr>
                <w:trHeight w:val="300"/>
              </w:trPr>
              <w:tc>
                <w:tcPr>
                  <w:tcW w:w="1021" w:type="dxa"/>
                  <w:shd w:val="clear" w:color="000000" w:fill="FFFFFF"/>
                  <w:vAlign w:val="center"/>
                  <w:hideMark/>
                </w:tcPr>
                <w:p w:rsidR="00F175A7" w:rsidRPr="00F175A7" w:rsidRDefault="00F175A7" w:rsidP="00F175A7">
                  <w:pPr>
                    <w:suppressAutoHyphens w:val="0"/>
                    <w:spacing w:before="40" w:after="40"/>
                    <w:ind w:firstLineChars="100" w:firstLine="160"/>
                    <w:jc w:val="both"/>
                    <w:rPr>
                      <w:bCs w:val="0"/>
                      <w:sz w:val="16"/>
                      <w:szCs w:val="16"/>
                      <w:lang w:eastAsia="ru-RU"/>
                    </w:rPr>
                  </w:pPr>
                  <w:r w:rsidRPr="00F175A7">
                    <w:rPr>
                      <w:bCs w:val="0"/>
                      <w:sz w:val="16"/>
                      <w:szCs w:val="16"/>
                      <w:lang w:eastAsia="ru-RU"/>
                    </w:rPr>
                    <w:t>собственные средства</w:t>
                  </w:r>
                </w:p>
              </w:tc>
              <w:tc>
                <w:tcPr>
                  <w:tcW w:w="567" w:type="dxa"/>
                  <w:shd w:val="clear" w:color="000000" w:fill="FFFFFF"/>
                  <w:vAlign w:val="center"/>
                </w:tcPr>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1885,04</w:t>
                  </w:r>
                </w:p>
              </w:tc>
              <w:tc>
                <w:tcPr>
                  <w:tcW w:w="709" w:type="dxa"/>
                  <w:shd w:val="clear" w:color="000000" w:fill="FFFFFF"/>
                  <w:noWrap/>
                  <w:vAlign w:val="center"/>
                </w:tcPr>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3,04</w:t>
                  </w:r>
                </w:p>
              </w:tc>
              <w:tc>
                <w:tcPr>
                  <w:tcW w:w="567" w:type="dxa"/>
                  <w:shd w:val="clear" w:color="000000" w:fill="FFFFFF"/>
                  <w:noWrap/>
                  <w:vAlign w:val="center"/>
                </w:tcPr>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7,00</w:t>
                  </w:r>
                </w:p>
              </w:tc>
              <w:tc>
                <w:tcPr>
                  <w:tcW w:w="709" w:type="dxa"/>
                  <w:shd w:val="clear" w:color="000000" w:fill="FFFFFF"/>
                  <w:noWrap/>
                  <w:vAlign w:val="center"/>
                </w:tcPr>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0,00</w:t>
                  </w:r>
                </w:p>
              </w:tc>
              <w:tc>
                <w:tcPr>
                  <w:tcW w:w="567" w:type="dxa"/>
                  <w:shd w:val="clear" w:color="000000" w:fill="FFFFFF"/>
                  <w:noWrap/>
                  <w:vAlign w:val="center"/>
                </w:tcPr>
                <w:p w:rsidR="00F175A7" w:rsidRPr="00F175A7" w:rsidRDefault="00F175A7" w:rsidP="00F175A7">
                  <w:pPr>
                    <w:suppressAutoHyphens w:val="0"/>
                    <w:spacing w:before="40" w:after="40"/>
                    <w:jc w:val="center"/>
                    <w:rPr>
                      <w:sz w:val="16"/>
                      <w:szCs w:val="16"/>
                      <w:lang w:eastAsia="ru-RU"/>
                    </w:rPr>
                  </w:pPr>
                  <w:r w:rsidRPr="00F175A7">
                    <w:rPr>
                      <w:sz w:val="16"/>
                      <w:szCs w:val="16"/>
                      <w:lang w:eastAsia="ru-RU"/>
                    </w:rPr>
                    <w:t>0,00</w:t>
                  </w:r>
                </w:p>
              </w:tc>
              <w:tc>
                <w:tcPr>
                  <w:tcW w:w="567" w:type="dxa"/>
                  <w:shd w:val="clear" w:color="000000" w:fill="FFFFFF"/>
                </w:tcPr>
                <w:p w:rsidR="00F175A7" w:rsidRPr="00F175A7" w:rsidRDefault="00F175A7" w:rsidP="00F175A7">
                  <w:r w:rsidRPr="00F175A7">
                    <w:rPr>
                      <w:sz w:val="16"/>
                      <w:szCs w:val="16"/>
                      <w:lang w:eastAsia="ru-RU"/>
                    </w:rPr>
                    <w:t>1280,00</w:t>
                  </w:r>
                </w:p>
              </w:tc>
              <w:tc>
                <w:tcPr>
                  <w:tcW w:w="567" w:type="dxa"/>
                  <w:shd w:val="clear" w:color="000000" w:fill="FFFFFF"/>
                </w:tcPr>
                <w:p w:rsidR="00F175A7" w:rsidRPr="00F175A7" w:rsidRDefault="00F175A7" w:rsidP="00F175A7">
                  <w:pPr>
                    <w:rPr>
                      <w:sz w:val="16"/>
                      <w:szCs w:val="16"/>
                      <w:lang w:eastAsia="ru-RU"/>
                    </w:rPr>
                  </w:pPr>
                  <w:r w:rsidRPr="00F175A7">
                    <w:rPr>
                      <w:sz w:val="16"/>
                      <w:szCs w:val="16"/>
                      <w:lang w:eastAsia="ru-RU"/>
                    </w:rPr>
                    <w:t>595,00</w:t>
                  </w:r>
                </w:p>
              </w:tc>
              <w:tc>
                <w:tcPr>
                  <w:tcW w:w="567" w:type="dxa"/>
                  <w:shd w:val="clear" w:color="000000" w:fill="FFFFFF"/>
                </w:tcPr>
                <w:p w:rsidR="00F175A7" w:rsidRPr="00F175A7" w:rsidRDefault="00F175A7" w:rsidP="00F175A7">
                  <w:pPr>
                    <w:rPr>
                      <w:sz w:val="16"/>
                      <w:szCs w:val="16"/>
                      <w:lang w:eastAsia="ru-RU"/>
                    </w:rPr>
                  </w:pPr>
                  <w:r w:rsidRPr="00F175A7">
                    <w:rPr>
                      <w:sz w:val="16"/>
                      <w:szCs w:val="16"/>
                      <w:lang w:eastAsia="ru-RU"/>
                    </w:rPr>
                    <w:t>0,00</w:t>
                  </w:r>
                </w:p>
              </w:tc>
              <w:tc>
                <w:tcPr>
                  <w:tcW w:w="567" w:type="dxa"/>
                  <w:shd w:val="clear" w:color="000000" w:fill="FFFFFF"/>
                </w:tcPr>
                <w:p w:rsidR="00F175A7" w:rsidRPr="00F175A7" w:rsidRDefault="00F175A7" w:rsidP="00F175A7">
                  <w:r w:rsidRPr="00F175A7">
                    <w:rPr>
                      <w:sz w:val="16"/>
                      <w:szCs w:val="16"/>
                      <w:lang w:eastAsia="ru-RU"/>
                    </w:rPr>
                    <w:t>0,00</w:t>
                  </w:r>
                </w:p>
              </w:tc>
              <w:tc>
                <w:tcPr>
                  <w:tcW w:w="567" w:type="dxa"/>
                  <w:shd w:val="clear" w:color="000000" w:fill="FFFFFF"/>
                </w:tcPr>
                <w:p w:rsidR="00F175A7" w:rsidRPr="00F175A7" w:rsidRDefault="00F175A7" w:rsidP="00F175A7">
                  <w:pPr>
                    <w:rPr>
                      <w:sz w:val="16"/>
                      <w:szCs w:val="16"/>
                      <w:lang w:eastAsia="ru-RU"/>
                    </w:rPr>
                  </w:pPr>
                  <w:r w:rsidRPr="00F175A7">
                    <w:rPr>
                      <w:sz w:val="16"/>
                      <w:szCs w:val="16"/>
                      <w:lang w:eastAsia="ru-RU"/>
                    </w:rPr>
                    <w:t>0,00</w:t>
                  </w:r>
                </w:p>
              </w:tc>
              <w:tc>
                <w:tcPr>
                  <w:tcW w:w="567" w:type="dxa"/>
                  <w:shd w:val="clear" w:color="000000" w:fill="FFFFFF"/>
                </w:tcPr>
                <w:p w:rsidR="00F175A7" w:rsidRPr="00F175A7" w:rsidRDefault="00F175A7" w:rsidP="00F175A7">
                  <w:pPr>
                    <w:rPr>
                      <w:sz w:val="16"/>
                      <w:szCs w:val="16"/>
                      <w:lang w:eastAsia="ru-RU"/>
                    </w:rPr>
                  </w:pPr>
                  <w:r w:rsidRPr="00F175A7">
                    <w:rPr>
                      <w:sz w:val="16"/>
                      <w:szCs w:val="16"/>
                      <w:lang w:eastAsia="ru-RU"/>
                    </w:rPr>
                    <w:t>0,00</w:t>
                  </w:r>
                </w:p>
              </w:tc>
            </w:tr>
            <w:tr w:rsidR="00F175A7" w:rsidRPr="00F175A7" w:rsidTr="00F175A7">
              <w:trPr>
                <w:trHeight w:val="300"/>
              </w:trPr>
              <w:tc>
                <w:tcPr>
                  <w:tcW w:w="1021" w:type="dxa"/>
                  <w:shd w:val="clear" w:color="000000" w:fill="FFFFFF"/>
                  <w:vAlign w:val="center"/>
                </w:tcPr>
                <w:p w:rsidR="00F175A7" w:rsidRPr="00F175A7" w:rsidRDefault="00F175A7" w:rsidP="00F175A7">
                  <w:pPr>
                    <w:suppressAutoHyphens w:val="0"/>
                    <w:spacing w:before="0"/>
                    <w:ind w:firstLineChars="100" w:firstLine="160"/>
                    <w:jc w:val="both"/>
                    <w:rPr>
                      <w:bCs w:val="0"/>
                      <w:sz w:val="16"/>
                      <w:szCs w:val="16"/>
                      <w:lang w:eastAsia="ru-RU"/>
                    </w:rPr>
                  </w:pPr>
                  <w:r w:rsidRPr="00F175A7">
                    <w:rPr>
                      <w:bCs w:val="0"/>
                      <w:sz w:val="16"/>
                      <w:szCs w:val="16"/>
                      <w:lang w:eastAsia="ru-RU"/>
                    </w:rPr>
                    <w:t>субвенции из бюджета Удмуртской Республики</w:t>
                  </w:r>
                </w:p>
              </w:tc>
              <w:tc>
                <w:tcPr>
                  <w:tcW w:w="567" w:type="dxa"/>
                  <w:shd w:val="clear" w:color="000000" w:fill="FFFFFF"/>
                  <w:vAlign w:val="center"/>
                </w:tcPr>
                <w:p w:rsidR="00F175A7" w:rsidRPr="00F175A7" w:rsidRDefault="00F175A7" w:rsidP="00F175A7">
                  <w:pPr>
                    <w:suppressAutoHyphens w:val="0"/>
                    <w:spacing w:before="0"/>
                    <w:jc w:val="center"/>
                    <w:rPr>
                      <w:bCs w:val="0"/>
                      <w:sz w:val="16"/>
                      <w:szCs w:val="16"/>
                      <w:lang w:eastAsia="ru-RU"/>
                    </w:rPr>
                  </w:pPr>
                  <w:r w:rsidRPr="00F175A7">
                    <w:rPr>
                      <w:bCs w:val="0"/>
                      <w:sz w:val="16"/>
                      <w:szCs w:val="16"/>
                      <w:lang w:eastAsia="ru-RU"/>
                    </w:rPr>
                    <w:t>4703,96</w:t>
                  </w:r>
                </w:p>
              </w:tc>
              <w:tc>
                <w:tcPr>
                  <w:tcW w:w="709" w:type="dxa"/>
                  <w:shd w:val="clear" w:color="000000" w:fill="FFFFFF"/>
                  <w:noWrap/>
                  <w:vAlign w:val="center"/>
                </w:tcPr>
                <w:p w:rsidR="00F175A7" w:rsidRPr="00F175A7" w:rsidRDefault="00F175A7" w:rsidP="00F175A7">
                  <w:pPr>
                    <w:suppressAutoHyphens w:val="0"/>
                    <w:spacing w:before="0"/>
                    <w:jc w:val="center"/>
                    <w:rPr>
                      <w:bCs w:val="0"/>
                      <w:sz w:val="16"/>
                      <w:szCs w:val="16"/>
                      <w:lang w:eastAsia="ru-RU"/>
                    </w:rPr>
                  </w:pPr>
                  <w:r w:rsidRPr="00F175A7">
                    <w:rPr>
                      <w:bCs w:val="0"/>
                      <w:sz w:val="16"/>
                      <w:szCs w:val="16"/>
                      <w:lang w:eastAsia="ru-RU"/>
                    </w:rPr>
                    <w:t>300,96</w:t>
                  </w:r>
                </w:p>
              </w:tc>
              <w:tc>
                <w:tcPr>
                  <w:tcW w:w="567" w:type="dxa"/>
                  <w:shd w:val="clear" w:color="000000" w:fill="FFFFFF"/>
                  <w:noWrap/>
                  <w:vAlign w:val="center"/>
                </w:tcPr>
                <w:p w:rsidR="00F175A7" w:rsidRPr="00F175A7" w:rsidRDefault="00F175A7" w:rsidP="00F175A7">
                  <w:pPr>
                    <w:suppressAutoHyphens w:val="0"/>
                    <w:spacing w:before="0"/>
                    <w:jc w:val="center"/>
                    <w:rPr>
                      <w:bCs w:val="0"/>
                      <w:sz w:val="16"/>
                      <w:szCs w:val="16"/>
                      <w:lang w:eastAsia="ru-RU"/>
                    </w:rPr>
                  </w:pPr>
                  <w:r w:rsidRPr="00F175A7">
                    <w:rPr>
                      <w:bCs w:val="0"/>
                      <w:sz w:val="16"/>
                      <w:szCs w:val="16"/>
                      <w:lang w:eastAsia="ru-RU"/>
                    </w:rPr>
                    <w:t>693,00</w:t>
                  </w:r>
                </w:p>
              </w:tc>
              <w:tc>
                <w:tcPr>
                  <w:tcW w:w="709" w:type="dxa"/>
                  <w:shd w:val="clear" w:color="000000" w:fill="FFFFFF"/>
                  <w:noWrap/>
                  <w:vAlign w:val="center"/>
                </w:tcPr>
                <w:p w:rsidR="00F175A7" w:rsidRPr="00F175A7" w:rsidRDefault="00F175A7" w:rsidP="00F175A7">
                  <w:pPr>
                    <w:suppressAutoHyphens w:val="0"/>
                    <w:spacing w:before="0"/>
                    <w:jc w:val="center"/>
                    <w:rPr>
                      <w:bCs w:val="0"/>
                      <w:sz w:val="16"/>
                      <w:szCs w:val="16"/>
                      <w:lang w:eastAsia="ru-RU"/>
                    </w:rPr>
                  </w:pPr>
                  <w:r w:rsidRPr="00F175A7">
                    <w:rPr>
                      <w:bCs w:val="0"/>
                      <w:sz w:val="16"/>
                      <w:szCs w:val="16"/>
                      <w:lang w:eastAsia="ru-RU"/>
                    </w:rPr>
                    <w:t>0,00</w:t>
                  </w:r>
                </w:p>
              </w:tc>
              <w:tc>
                <w:tcPr>
                  <w:tcW w:w="567" w:type="dxa"/>
                  <w:shd w:val="clear" w:color="000000" w:fill="FFFFFF"/>
                  <w:noWrap/>
                  <w:vAlign w:val="center"/>
                </w:tcPr>
                <w:p w:rsidR="00F175A7" w:rsidRPr="00F175A7" w:rsidRDefault="00F175A7" w:rsidP="00F175A7">
                  <w:pPr>
                    <w:suppressAutoHyphens w:val="0"/>
                    <w:spacing w:before="0"/>
                    <w:jc w:val="center"/>
                    <w:rPr>
                      <w:bCs w:val="0"/>
                      <w:sz w:val="16"/>
                      <w:szCs w:val="16"/>
                      <w:lang w:eastAsia="ru-RU"/>
                    </w:rPr>
                  </w:pPr>
                  <w:r w:rsidRPr="00F175A7">
                    <w:rPr>
                      <w:bCs w:val="0"/>
                      <w:sz w:val="16"/>
                      <w:szCs w:val="16"/>
                      <w:lang w:eastAsia="ru-RU"/>
                    </w:rPr>
                    <w:t>0,00</w:t>
                  </w:r>
                </w:p>
              </w:tc>
              <w:tc>
                <w:tcPr>
                  <w:tcW w:w="567" w:type="dxa"/>
                  <w:shd w:val="clear" w:color="000000" w:fill="FFFFFF"/>
                </w:tcPr>
                <w:p w:rsidR="00F175A7" w:rsidRPr="00F175A7" w:rsidRDefault="00F175A7" w:rsidP="00F175A7">
                  <w:pPr>
                    <w:suppressAutoHyphens w:val="0"/>
                    <w:spacing w:before="0"/>
                    <w:jc w:val="center"/>
                    <w:rPr>
                      <w:bCs w:val="0"/>
                      <w:sz w:val="16"/>
                      <w:szCs w:val="16"/>
                      <w:lang w:eastAsia="ru-RU"/>
                    </w:rPr>
                  </w:pPr>
                </w:p>
                <w:p w:rsidR="00F175A7" w:rsidRPr="00F175A7" w:rsidRDefault="00F175A7" w:rsidP="00F175A7">
                  <w:pPr>
                    <w:suppressAutoHyphens w:val="0"/>
                    <w:spacing w:before="0"/>
                    <w:jc w:val="center"/>
                    <w:rPr>
                      <w:bCs w:val="0"/>
                      <w:sz w:val="16"/>
                      <w:szCs w:val="16"/>
                      <w:lang w:eastAsia="ru-RU"/>
                    </w:rPr>
                  </w:pPr>
                </w:p>
                <w:p w:rsidR="00F175A7" w:rsidRPr="00F175A7" w:rsidRDefault="00F175A7" w:rsidP="00F175A7">
                  <w:pPr>
                    <w:suppressAutoHyphens w:val="0"/>
                    <w:spacing w:before="0"/>
                    <w:jc w:val="center"/>
                    <w:rPr>
                      <w:bCs w:val="0"/>
                      <w:sz w:val="16"/>
                      <w:szCs w:val="16"/>
                      <w:lang w:eastAsia="ru-RU"/>
                    </w:rPr>
                  </w:pPr>
                </w:p>
                <w:p w:rsidR="00F175A7" w:rsidRPr="00F175A7" w:rsidRDefault="00F175A7" w:rsidP="00F175A7">
                  <w:pPr>
                    <w:suppressAutoHyphens w:val="0"/>
                    <w:spacing w:before="0"/>
                    <w:jc w:val="center"/>
                    <w:rPr>
                      <w:bCs w:val="0"/>
                      <w:sz w:val="16"/>
                      <w:szCs w:val="16"/>
                      <w:lang w:eastAsia="ru-RU"/>
                    </w:rPr>
                  </w:pPr>
                  <w:r w:rsidRPr="00F175A7">
                    <w:rPr>
                      <w:bCs w:val="0"/>
                      <w:sz w:val="16"/>
                      <w:szCs w:val="16"/>
                      <w:lang w:eastAsia="ru-RU"/>
                    </w:rPr>
                    <w:t>0,00</w:t>
                  </w:r>
                </w:p>
              </w:tc>
              <w:tc>
                <w:tcPr>
                  <w:tcW w:w="567" w:type="dxa"/>
                  <w:shd w:val="clear" w:color="000000" w:fill="FFFFFF"/>
                </w:tcPr>
                <w:p w:rsidR="00F175A7" w:rsidRPr="00F175A7" w:rsidRDefault="00F175A7" w:rsidP="00F175A7">
                  <w:pPr>
                    <w:suppressAutoHyphens w:val="0"/>
                    <w:spacing w:before="0"/>
                    <w:jc w:val="center"/>
                    <w:rPr>
                      <w:bCs w:val="0"/>
                      <w:sz w:val="16"/>
                      <w:szCs w:val="16"/>
                      <w:lang w:eastAsia="ru-RU"/>
                    </w:rPr>
                  </w:pPr>
                </w:p>
                <w:p w:rsidR="00F175A7" w:rsidRPr="00F175A7" w:rsidRDefault="00F175A7" w:rsidP="00F175A7">
                  <w:pPr>
                    <w:suppressAutoHyphens w:val="0"/>
                    <w:spacing w:before="0"/>
                    <w:jc w:val="center"/>
                    <w:rPr>
                      <w:bCs w:val="0"/>
                      <w:sz w:val="16"/>
                      <w:szCs w:val="16"/>
                      <w:lang w:eastAsia="ru-RU"/>
                    </w:rPr>
                  </w:pPr>
                </w:p>
                <w:p w:rsidR="00F175A7" w:rsidRPr="00F175A7" w:rsidRDefault="00F175A7" w:rsidP="00F175A7">
                  <w:pPr>
                    <w:suppressAutoHyphens w:val="0"/>
                    <w:spacing w:before="0"/>
                    <w:jc w:val="center"/>
                    <w:rPr>
                      <w:bCs w:val="0"/>
                      <w:sz w:val="16"/>
                      <w:szCs w:val="16"/>
                      <w:lang w:eastAsia="ru-RU"/>
                    </w:rPr>
                  </w:pPr>
                </w:p>
                <w:p w:rsidR="00F175A7" w:rsidRPr="00F175A7" w:rsidRDefault="00F175A7" w:rsidP="00F175A7">
                  <w:pPr>
                    <w:suppressAutoHyphens w:val="0"/>
                    <w:spacing w:before="0"/>
                    <w:jc w:val="center"/>
                    <w:rPr>
                      <w:bCs w:val="0"/>
                      <w:sz w:val="16"/>
                      <w:szCs w:val="16"/>
                      <w:lang w:eastAsia="ru-RU"/>
                    </w:rPr>
                  </w:pPr>
                  <w:r w:rsidRPr="00F175A7">
                    <w:rPr>
                      <w:bCs w:val="0"/>
                      <w:sz w:val="16"/>
                      <w:szCs w:val="16"/>
                      <w:lang w:eastAsia="ru-RU"/>
                    </w:rPr>
                    <w:t>0,00</w:t>
                  </w:r>
                </w:p>
              </w:tc>
              <w:tc>
                <w:tcPr>
                  <w:tcW w:w="567" w:type="dxa"/>
                  <w:shd w:val="clear" w:color="000000" w:fill="FFFFFF"/>
                </w:tcPr>
                <w:p w:rsidR="00F175A7" w:rsidRPr="00F175A7" w:rsidRDefault="00F175A7" w:rsidP="00F175A7">
                  <w:pPr>
                    <w:suppressAutoHyphens w:val="0"/>
                    <w:spacing w:before="0"/>
                    <w:jc w:val="center"/>
                    <w:rPr>
                      <w:bCs w:val="0"/>
                      <w:sz w:val="16"/>
                      <w:szCs w:val="16"/>
                      <w:lang w:eastAsia="ru-RU"/>
                    </w:rPr>
                  </w:pPr>
                </w:p>
                <w:p w:rsidR="00F175A7" w:rsidRPr="00F175A7" w:rsidRDefault="00F175A7" w:rsidP="00F175A7">
                  <w:pPr>
                    <w:suppressAutoHyphens w:val="0"/>
                    <w:spacing w:before="0"/>
                    <w:jc w:val="center"/>
                    <w:rPr>
                      <w:bCs w:val="0"/>
                      <w:sz w:val="16"/>
                      <w:szCs w:val="16"/>
                      <w:lang w:eastAsia="ru-RU"/>
                    </w:rPr>
                  </w:pPr>
                </w:p>
                <w:p w:rsidR="00F175A7" w:rsidRPr="00F175A7" w:rsidRDefault="00F175A7" w:rsidP="00F175A7">
                  <w:pPr>
                    <w:suppressAutoHyphens w:val="0"/>
                    <w:spacing w:before="0"/>
                    <w:jc w:val="center"/>
                    <w:rPr>
                      <w:bCs w:val="0"/>
                      <w:sz w:val="16"/>
                      <w:szCs w:val="16"/>
                      <w:lang w:eastAsia="ru-RU"/>
                    </w:rPr>
                  </w:pPr>
                </w:p>
                <w:p w:rsidR="00F175A7" w:rsidRPr="00F175A7" w:rsidRDefault="00F175A7" w:rsidP="00F175A7">
                  <w:pPr>
                    <w:suppressAutoHyphens w:val="0"/>
                    <w:spacing w:before="0"/>
                    <w:jc w:val="center"/>
                    <w:rPr>
                      <w:bCs w:val="0"/>
                      <w:sz w:val="16"/>
                      <w:szCs w:val="16"/>
                      <w:lang w:eastAsia="ru-RU"/>
                    </w:rPr>
                  </w:pPr>
                  <w:r w:rsidRPr="00F175A7">
                    <w:rPr>
                      <w:bCs w:val="0"/>
                      <w:sz w:val="16"/>
                      <w:szCs w:val="16"/>
                      <w:lang w:eastAsia="ru-RU"/>
                    </w:rPr>
                    <w:t>0,00</w:t>
                  </w:r>
                </w:p>
              </w:tc>
              <w:tc>
                <w:tcPr>
                  <w:tcW w:w="567" w:type="dxa"/>
                  <w:shd w:val="clear" w:color="000000" w:fill="FFFFFF"/>
                </w:tcPr>
                <w:p w:rsidR="00F175A7" w:rsidRPr="00F175A7" w:rsidRDefault="00F175A7" w:rsidP="00F175A7">
                  <w:pPr>
                    <w:suppressAutoHyphens w:val="0"/>
                    <w:spacing w:before="0"/>
                    <w:jc w:val="center"/>
                    <w:rPr>
                      <w:bCs w:val="0"/>
                      <w:sz w:val="16"/>
                      <w:szCs w:val="16"/>
                      <w:lang w:eastAsia="ru-RU"/>
                    </w:rPr>
                  </w:pPr>
                </w:p>
                <w:p w:rsidR="00F175A7" w:rsidRPr="00F175A7" w:rsidRDefault="00F175A7" w:rsidP="00F175A7">
                  <w:pPr>
                    <w:suppressAutoHyphens w:val="0"/>
                    <w:spacing w:before="0"/>
                    <w:jc w:val="center"/>
                    <w:rPr>
                      <w:bCs w:val="0"/>
                      <w:sz w:val="16"/>
                      <w:szCs w:val="16"/>
                      <w:lang w:eastAsia="ru-RU"/>
                    </w:rPr>
                  </w:pPr>
                </w:p>
                <w:p w:rsidR="00F175A7" w:rsidRPr="00F175A7" w:rsidRDefault="00F175A7" w:rsidP="00F175A7">
                  <w:pPr>
                    <w:suppressAutoHyphens w:val="0"/>
                    <w:spacing w:before="0"/>
                    <w:jc w:val="center"/>
                    <w:rPr>
                      <w:bCs w:val="0"/>
                      <w:sz w:val="16"/>
                      <w:szCs w:val="16"/>
                      <w:lang w:eastAsia="ru-RU"/>
                    </w:rPr>
                  </w:pPr>
                </w:p>
                <w:p w:rsidR="00F175A7" w:rsidRPr="00F175A7" w:rsidRDefault="00F175A7" w:rsidP="00F175A7">
                  <w:pPr>
                    <w:suppressAutoHyphens w:val="0"/>
                    <w:spacing w:before="0"/>
                    <w:jc w:val="center"/>
                    <w:rPr>
                      <w:bCs w:val="0"/>
                      <w:sz w:val="16"/>
                      <w:szCs w:val="16"/>
                      <w:lang w:eastAsia="ru-RU"/>
                    </w:rPr>
                  </w:pPr>
                  <w:r w:rsidRPr="00F175A7">
                    <w:rPr>
                      <w:bCs w:val="0"/>
                      <w:sz w:val="16"/>
                      <w:szCs w:val="16"/>
                      <w:lang w:eastAsia="ru-RU"/>
                    </w:rPr>
                    <w:t>0,00</w:t>
                  </w:r>
                </w:p>
              </w:tc>
              <w:tc>
                <w:tcPr>
                  <w:tcW w:w="567" w:type="dxa"/>
                  <w:shd w:val="clear" w:color="000000" w:fill="FFFFFF"/>
                </w:tcPr>
                <w:p w:rsidR="00F175A7" w:rsidRPr="00F175A7" w:rsidRDefault="00F175A7" w:rsidP="00F175A7">
                  <w:pPr>
                    <w:suppressAutoHyphens w:val="0"/>
                    <w:spacing w:before="0"/>
                    <w:jc w:val="center"/>
                    <w:rPr>
                      <w:bCs w:val="0"/>
                      <w:sz w:val="16"/>
                      <w:szCs w:val="16"/>
                      <w:lang w:eastAsia="ru-RU"/>
                    </w:rPr>
                  </w:pPr>
                </w:p>
                <w:p w:rsidR="00F175A7" w:rsidRPr="00F175A7" w:rsidRDefault="00F175A7" w:rsidP="00F175A7">
                  <w:pPr>
                    <w:suppressAutoHyphens w:val="0"/>
                    <w:spacing w:before="0"/>
                    <w:jc w:val="center"/>
                    <w:rPr>
                      <w:bCs w:val="0"/>
                      <w:sz w:val="16"/>
                      <w:szCs w:val="16"/>
                      <w:lang w:eastAsia="ru-RU"/>
                    </w:rPr>
                  </w:pPr>
                </w:p>
                <w:p w:rsidR="00F175A7" w:rsidRPr="00F175A7" w:rsidRDefault="00F175A7" w:rsidP="00F175A7">
                  <w:pPr>
                    <w:suppressAutoHyphens w:val="0"/>
                    <w:spacing w:before="0"/>
                    <w:jc w:val="center"/>
                    <w:rPr>
                      <w:bCs w:val="0"/>
                      <w:sz w:val="16"/>
                      <w:szCs w:val="16"/>
                      <w:lang w:eastAsia="ru-RU"/>
                    </w:rPr>
                  </w:pPr>
                </w:p>
                <w:p w:rsidR="00F175A7" w:rsidRPr="00F175A7" w:rsidRDefault="00F175A7" w:rsidP="00F175A7">
                  <w:pPr>
                    <w:suppressAutoHyphens w:val="0"/>
                    <w:spacing w:before="0"/>
                    <w:jc w:val="center"/>
                    <w:rPr>
                      <w:bCs w:val="0"/>
                      <w:sz w:val="16"/>
                      <w:szCs w:val="16"/>
                      <w:lang w:eastAsia="ru-RU"/>
                    </w:rPr>
                  </w:pPr>
                  <w:r w:rsidRPr="00F175A7">
                    <w:rPr>
                      <w:bCs w:val="0"/>
                      <w:sz w:val="16"/>
                      <w:szCs w:val="16"/>
                      <w:lang w:eastAsia="ru-RU"/>
                    </w:rPr>
                    <w:t>3710,00</w:t>
                  </w:r>
                </w:p>
              </w:tc>
              <w:tc>
                <w:tcPr>
                  <w:tcW w:w="567" w:type="dxa"/>
                  <w:shd w:val="clear" w:color="000000" w:fill="FFFFFF"/>
                </w:tcPr>
                <w:p w:rsidR="00F175A7" w:rsidRPr="00F175A7" w:rsidRDefault="00F175A7" w:rsidP="00F175A7">
                  <w:pPr>
                    <w:suppressAutoHyphens w:val="0"/>
                    <w:spacing w:before="0"/>
                    <w:jc w:val="center"/>
                    <w:rPr>
                      <w:bCs w:val="0"/>
                      <w:sz w:val="16"/>
                      <w:szCs w:val="16"/>
                      <w:lang w:eastAsia="ru-RU"/>
                    </w:rPr>
                  </w:pPr>
                </w:p>
                <w:p w:rsidR="00F175A7" w:rsidRPr="00F175A7" w:rsidRDefault="00F175A7" w:rsidP="00F175A7">
                  <w:pPr>
                    <w:suppressAutoHyphens w:val="0"/>
                    <w:spacing w:before="0"/>
                    <w:jc w:val="center"/>
                    <w:rPr>
                      <w:bCs w:val="0"/>
                      <w:sz w:val="16"/>
                      <w:szCs w:val="16"/>
                      <w:lang w:eastAsia="ru-RU"/>
                    </w:rPr>
                  </w:pPr>
                </w:p>
                <w:p w:rsidR="00F175A7" w:rsidRPr="00F175A7" w:rsidRDefault="00F175A7" w:rsidP="00F175A7">
                  <w:pPr>
                    <w:suppressAutoHyphens w:val="0"/>
                    <w:spacing w:before="0"/>
                    <w:jc w:val="center"/>
                    <w:rPr>
                      <w:bCs w:val="0"/>
                      <w:sz w:val="16"/>
                      <w:szCs w:val="16"/>
                      <w:lang w:eastAsia="ru-RU"/>
                    </w:rPr>
                  </w:pPr>
                </w:p>
                <w:p w:rsidR="00F175A7" w:rsidRPr="00F175A7" w:rsidRDefault="00F175A7" w:rsidP="00F175A7">
                  <w:pPr>
                    <w:suppressAutoHyphens w:val="0"/>
                    <w:spacing w:before="0"/>
                    <w:jc w:val="center"/>
                    <w:rPr>
                      <w:bCs w:val="0"/>
                      <w:sz w:val="16"/>
                      <w:szCs w:val="16"/>
                      <w:lang w:eastAsia="ru-RU"/>
                    </w:rPr>
                  </w:pPr>
                </w:p>
                <w:p w:rsidR="00F175A7" w:rsidRPr="00F175A7" w:rsidRDefault="00F175A7" w:rsidP="00F175A7">
                  <w:pPr>
                    <w:suppressAutoHyphens w:val="0"/>
                    <w:spacing w:before="0"/>
                    <w:rPr>
                      <w:bCs w:val="0"/>
                      <w:sz w:val="16"/>
                      <w:szCs w:val="16"/>
                      <w:lang w:eastAsia="ru-RU"/>
                    </w:rPr>
                  </w:pPr>
                  <w:r w:rsidRPr="00F175A7">
                    <w:rPr>
                      <w:bCs w:val="0"/>
                      <w:sz w:val="16"/>
                      <w:szCs w:val="16"/>
                      <w:lang w:eastAsia="ru-RU"/>
                    </w:rPr>
                    <w:t>0,00</w:t>
                  </w:r>
                </w:p>
              </w:tc>
            </w:tr>
          </w:tbl>
          <w:p w:rsidR="00F175A7" w:rsidRPr="00F175A7" w:rsidRDefault="00F175A7" w:rsidP="00F175A7">
            <w:pPr>
              <w:keepNext/>
              <w:shd w:val="clear" w:color="auto" w:fill="FFFFFF"/>
              <w:spacing w:before="0"/>
              <w:ind w:right="-1" w:firstLine="54"/>
              <w:jc w:val="both"/>
              <w:rPr>
                <w:b/>
                <w:sz w:val="16"/>
                <w:szCs w:val="16"/>
                <w:lang w:val="en-US"/>
              </w:rPr>
            </w:pPr>
          </w:p>
        </w:tc>
      </w:tr>
      <w:tr w:rsidR="00F175A7" w:rsidRPr="00F175A7" w:rsidTr="009B4AD2">
        <w:tc>
          <w:tcPr>
            <w:tcW w:w="1971" w:type="dxa"/>
            <w:tcBorders>
              <w:left w:val="single" w:sz="4" w:space="0" w:color="000000"/>
              <w:bottom w:val="single" w:sz="4" w:space="0" w:color="000000"/>
            </w:tcBorders>
            <w:shd w:val="clear" w:color="auto" w:fill="auto"/>
          </w:tcPr>
          <w:p w:rsidR="00F175A7" w:rsidRPr="00F175A7" w:rsidRDefault="00F175A7" w:rsidP="00F175A7">
            <w:pPr>
              <w:autoSpaceDE w:val="0"/>
              <w:snapToGrid w:val="0"/>
              <w:spacing w:before="60" w:after="60"/>
              <w:rPr>
                <w:sz w:val="22"/>
                <w:szCs w:val="22"/>
              </w:rPr>
            </w:pPr>
            <w:r w:rsidRPr="00F175A7">
              <w:rPr>
                <w:sz w:val="22"/>
                <w:szCs w:val="22"/>
              </w:rPr>
              <w:t xml:space="preserve">Ожидаемые конечные результаты, оценка планируемой эффективности </w:t>
            </w:r>
          </w:p>
        </w:tc>
        <w:tc>
          <w:tcPr>
            <w:tcW w:w="7938" w:type="dxa"/>
            <w:tcBorders>
              <w:left w:val="single" w:sz="4" w:space="0" w:color="000000"/>
              <w:bottom w:val="single" w:sz="4" w:space="0" w:color="000000"/>
              <w:right w:val="single" w:sz="4" w:space="0" w:color="000000"/>
            </w:tcBorders>
            <w:shd w:val="clear" w:color="auto" w:fill="auto"/>
          </w:tcPr>
          <w:p w:rsidR="00F175A7" w:rsidRPr="00F175A7" w:rsidRDefault="00F175A7" w:rsidP="00F175A7">
            <w:pPr>
              <w:snapToGrid w:val="0"/>
              <w:spacing w:before="60" w:after="60"/>
              <w:rPr>
                <w:sz w:val="22"/>
                <w:szCs w:val="22"/>
              </w:rPr>
            </w:pPr>
            <w:r w:rsidRPr="00F175A7">
              <w:rPr>
                <w:sz w:val="22"/>
                <w:szCs w:val="22"/>
              </w:rPr>
              <w:t>Конечным результатом реализации подпрограммы является формирование комфортной среды для проживания населения Вавожского района, сохранение культурного и исторического наследия.</w:t>
            </w:r>
          </w:p>
          <w:p w:rsidR="00F175A7" w:rsidRPr="00F175A7" w:rsidRDefault="00F175A7" w:rsidP="00F175A7">
            <w:pPr>
              <w:spacing w:before="60" w:after="60"/>
              <w:rPr>
                <w:sz w:val="22"/>
                <w:szCs w:val="22"/>
              </w:rPr>
            </w:pPr>
            <w:r w:rsidRPr="00F175A7">
              <w:rPr>
                <w:sz w:val="22"/>
                <w:szCs w:val="22"/>
              </w:rPr>
              <w:t>От реализации подпрограммы будут получены социальный, экономический и бюджетный эффекты.</w:t>
            </w:r>
          </w:p>
          <w:p w:rsidR="00F175A7" w:rsidRPr="00F175A7" w:rsidRDefault="00F175A7" w:rsidP="00F175A7">
            <w:pPr>
              <w:spacing w:before="60" w:after="60"/>
              <w:rPr>
                <w:sz w:val="22"/>
                <w:szCs w:val="22"/>
              </w:rPr>
            </w:pPr>
            <w:r w:rsidRPr="00F175A7">
              <w:rPr>
                <w:sz w:val="22"/>
                <w:szCs w:val="22"/>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F175A7" w:rsidRPr="00F175A7" w:rsidRDefault="00F175A7" w:rsidP="00F175A7">
            <w:pPr>
              <w:spacing w:before="60" w:after="60"/>
              <w:rPr>
                <w:sz w:val="22"/>
                <w:szCs w:val="22"/>
              </w:rPr>
            </w:pPr>
            <w:r w:rsidRPr="00F175A7">
              <w:rPr>
                <w:sz w:val="22"/>
                <w:szCs w:val="22"/>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района ожидается активизация инвестиционной деятельности, в том числе в жилищном строительстве. Это позволит гражданам улучшить жилищные условия. </w:t>
            </w:r>
            <w:proofErr w:type="gramStart"/>
            <w:r w:rsidRPr="00F175A7">
              <w:rPr>
                <w:sz w:val="22"/>
                <w:szCs w:val="22"/>
              </w:rPr>
              <w:t>На конец</w:t>
            </w:r>
            <w:proofErr w:type="gramEnd"/>
            <w:r w:rsidRPr="00F175A7">
              <w:rPr>
                <w:sz w:val="22"/>
                <w:szCs w:val="22"/>
              </w:rPr>
              <w:t xml:space="preserve"> 2028 года планируется достичь обеспеченности жителей района общей площадью жилых помещений в размере 25 </w:t>
            </w:r>
            <w:proofErr w:type="spellStart"/>
            <w:r w:rsidRPr="00F175A7">
              <w:rPr>
                <w:sz w:val="22"/>
                <w:szCs w:val="22"/>
              </w:rPr>
              <w:t>кв.м</w:t>
            </w:r>
            <w:proofErr w:type="spellEnd"/>
            <w:r w:rsidRPr="00F175A7">
              <w:rPr>
                <w:sz w:val="22"/>
                <w:szCs w:val="22"/>
              </w:rPr>
              <w:t>. в расчете на одного человека.</w:t>
            </w:r>
          </w:p>
          <w:p w:rsidR="00F175A7" w:rsidRPr="00F175A7" w:rsidRDefault="00F175A7" w:rsidP="00F175A7">
            <w:pPr>
              <w:spacing w:before="60" w:after="60"/>
              <w:rPr>
                <w:sz w:val="22"/>
                <w:szCs w:val="22"/>
              </w:rPr>
            </w:pPr>
            <w:r w:rsidRPr="00F175A7">
              <w:rPr>
                <w:sz w:val="22"/>
                <w:szCs w:val="22"/>
              </w:rPr>
              <w:t xml:space="preserve">За счет увеличения объемов строительно-монтажных работ будут созданы </w:t>
            </w:r>
            <w:r w:rsidRPr="00F175A7">
              <w:rPr>
                <w:sz w:val="22"/>
                <w:szCs w:val="22"/>
              </w:rPr>
              <w:lastRenderedPageBreak/>
              <w:t>дополнительные рабочие места, что повлияет на доходы и занятость населения, экономический рост, налоговые поступления в бюджетную систему.</w:t>
            </w:r>
          </w:p>
          <w:p w:rsidR="00F175A7" w:rsidRPr="00F175A7" w:rsidRDefault="00F175A7" w:rsidP="00F175A7">
            <w:pPr>
              <w:spacing w:before="60" w:after="60"/>
              <w:rPr>
                <w:sz w:val="22"/>
                <w:szCs w:val="22"/>
              </w:rPr>
            </w:pPr>
            <w:r w:rsidRPr="00F175A7">
              <w:rPr>
                <w:sz w:val="22"/>
                <w:szCs w:val="22"/>
              </w:rPr>
              <w:t>Бюджетный  эффект для бюджета муниципального образования  района также будет получен за счет вовлечения в хозяйственный оборот земельных участков. Планируется к 2028 году довести долю площади земельных участков, являющихся объектами налогообложения земельным налогом, до 65 процентов  в общей площади территории района.</w:t>
            </w:r>
          </w:p>
          <w:p w:rsidR="00F175A7" w:rsidRPr="00F175A7" w:rsidRDefault="00F175A7" w:rsidP="00F175A7">
            <w:pPr>
              <w:shd w:val="clear" w:color="auto" w:fill="FFFFFF"/>
              <w:tabs>
                <w:tab w:val="left" w:pos="1134"/>
              </w:tabs>
              <w:spacing w:before="60" w:after="60"/>
            </w:pPr>
            <w:r w:rsidRPr="00F175A7">
              <w:rPr>
                <w:sz w:val="22"/>
                <w:szCs w:val="22"/>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F175A7" w:rsidRPr="00F175A7" w:rsidRDefault="00F175A7" w:rsidP="00F175A7">
      <w:pPr>
        <w:keepNext/>
        <w:shd w:val="clear" w:color="auto" w:fill="FFFFFF"/>
        <w:tabs>
          <w:tab w:val="left" w:pos="709"/>
          <w:tab w:val="left" w:pos="1276"/>
        </w:tabs>
        <w:spacing w:before="600" w:after="240"/>
        <w:ind w:left="2988" w:right="624"/>
        <w:rPr>
          <w:bCs w:val="0"/>
        </w:rPr>
      </w:pPr>
      <w:r w:rsidRPr="00F175A7">
        <w:rPr>
          <w:b/>
        </w:rPr>
        <w:lastRenderedPageBreak/>
        <w:t>7.1.1.Характеристика сферы деятельности</w:t>
      </w:r>
    </w:p>
    <w:p w:rsidR="00F175A7" w:rsidRPr="00F175A7" w:rsidRDefault="00F175A7" w:rsidP="00F175A7">
      <w:pPr>
        <w:autoSpaceDE w:val="0"/>
        <w:spacing w:before="120"/>
        <w:ind w:firstLine="709"/>
        <w:rPr>
          <w:bCs w:val="0"/>
        </w:rPr>
      </w:pPr>
      <w:r w:rsidRPr="00F175A7">
        <w:rPr>
          <w:bCs w:val="0"/>
        </w:rPr>
        <w:t>Территориальное планирование</w:t>
      </w:r>
    </w:p>
    <w:p w:rsidR="00F175A7" w:rsidRPr="00F175A7" w:rsidRDefault="00F175A7" w:rsidP="00F175A7">
      <w:pPr>
        <w:widowControl w:val="0"/>
        <w:suppressAutoHyphens w:val="0"/>
        <w:spacing w:before="40" w:after="40"/>
        <w:ind w:right="6" w:firstLine="709"/>
        <w:jc w:val="both"/>
        <w:rPr>
          <w:bCs w:val="0"/>
          <w:iCs/>
          <w:color w:val="000000"/>
          <w:lang w:val="x-none" w:eastAsia="x-none"/>
        </w:rPr>
      </w:pPr>
      <w:r w:rsidRPr="00F175A7">
        <w:rPr>
          <w:lang w:val="x-none" w:eastAsia="x-none"/>
        </w:rPr>
        <w:t xml:space="preserve"> </w:t>
      </w:r>
      <w:r w:rsidRPr="00F175A7">
        <w:rPr>
          <w:bCs w:val="0"/>
          <w:lang w:val="x-none" w:eastAsia="x-none"/>
        </w:rPr>
        <w:t xml:space="preserve">Схема территориального планирования (СТП) </w:t>
      </w:r>
      <w:r w:rsidRPr="00F175A7">
        <w:rPr>
          <w:bCs w:val="0"/>
          <w:lang w:eastAsia="x-none"/>
        </w:rPr>
        <w:t xml:space="preserve">Вавожского </w:t>
      </w:r>
      <w:r w:rsidRPr="00F175A7">
        <w:rPr>
          <w:bCs w:val="0"/>
          <w:lang w:val="x-none" w:eastAsia="x-none"/>
        </w:rPr>
        <w:t>района - документ, направленный на создание условий для устойчивого территориального и социально-экономического развития района.</w:t>
      </w:r>
      <w:r w:rsidRPr="00F175A7">
        <w:rPr>
          <w:bCs w:val="0"/>
          <w:iCs/>
          <w:color w:val="000000"/>
          <w:lang w:val="x-none" w:eastAsia="x-none"/>
        </w:rPr>
        <w:t xml:space="preserve"> </w:t>
      </w:r>
      <w:proofErr w:type="gramStart"/>
      <w:r w:rsidRPr="00F175A7">
        <w:rPr>
          <w:bCs w:val="0"/>
          <w:iCs/>
          <w:color w:val="000000"/>
          <w:lang w:eastAsia="x-none"/>
        </w:rPr>
        <w:t>К</w:t>
      </w:r>
      <w:proofErr w:type="spellStart"/>
      <w:r w:rsidRPr="00F175A7">
        <w:rPr>
          <w:bCs w:val="0"/>
          <w:iCs/>
          <w:color w:val="000000"/>
          <w:lang w:val="x-none" w:eastAsia="x-none"/>
        </w:rPr>
        <w:t>онкретизирует</w:t>
      </w:r>
      <w:proofErr w:type="spellEnd"/>
      <w:r w:rsidRPr="00F175A7">
        <w:rPr>
          <w:bCs w:val="0"/>
          <w:iCs/>
          <w:color w:val="000000"/>
          <w:lang w:val="x-none" w:eastAsia="x-none"/>
        </w:rPr>
        <w:t xml:space="preserve"> стратегические направления перспективного развития территории и содержит</w:t>
      </w:r>
      <w:proofErr w:type="gramEnd"/>
      <w:r w:rsidRPr="00F175A7">
        <w:rPr>
          <w:bCs w:val="0"/>
          <w:iCs/>
          <w:color w:val="000000"/>
          <w:lang w:val="x-none" w:eastAsia="x-none"/>
        </w:rPr>
        <w:t xml:space="preserve"> практические предложения, направленные на достижение устойчивого развития района, которое предполагает обеспечение прогресса в развитии экономики, повышение качества жизни и социального обслуживания населения, рост инвестиционной привлекательности территории. СТП </w:t>
      </w:r>
      <w:r w:rsidRPr="00F175A7">
        <w:rPr>
          <w:bCs w:val="0"/>
          <w:iCs/>
          <w:color w:val="000000"/>
          <w:lang w:eastAsia="x-none"/>
        </w:rPr>
        <w:t xml:space="preserve">Вавожского </w:t>
      </w:r>
      <w:r w:rsidRPr="00F175A7">
        <w:rPr>
          <w:bCs w:val="0"/>
          <w:iCs/>
          <w:color w:val="000000"/>
          <w:lang w:val="x-none" w:eastAsia="x-none"/>
        </w:rPr>
        <w:t>района утвержден решением Совета депутатов МО «</w:t>
      </w:r>
      <w:r w:rsidRPr="00F175A7">
        <w:rPr>
          <w:bCs w:val="0"/>
          <w:iCs/>
          <w:color w:val="000000"/>
          <w:lang w:eastAsia="x-none"/>
        </w:rPr>
        <w:t>Вавожский</w:t>
      </w:r>
      <w:r w:rsidRPr="00F175A7">
        <w:rPr>
          <w:bCs w:val="0"/>
          <w:iCs/>
          <w:color w:val="000000"/>
          <w:lang w:val="x-none" w:eastAsia="x-none"/>
        </w:rPr>
        <w:t xml:space="preserve"> район» от </w:t>
      </w:r>
      <w:r w:rsidRPr="00F175A7">
        <w:rPr>
          <w:bCs w:val="0"/>
          <w:iCs/>
          <w:color w:val="000000"/>
          <w:lang w:eastAsia="x-none"/>
        </w:rPr>
        <w:t>22</w:t>
      </w:r>
      <w:r w:rsidRPr="00F175A7">
        <w:rPr>
          <w:bCs w:val="0"/>
          <w:iCs/>
          <w:color w:val="000000"/>
          <w:lang w:val="x-none" w:eastAsia="x-none"/>
        </w:rPr>
        <w:t xml:space="preserve"> </w:t>
      </w:r>
      <w:r w:rsidRPr="00F175A7">
        <w:rPr>
          <w:bCs w:val="0"/>
          <w:iCs/>
          <w:color w:val="000000"/>
          <w:lang w:eastAsia="x-none"/>
        </w:rPr>
        <w:t xml:space="preserve">июля </w:t>
      </w:r>
      <w:r w:rsidRPr="00F175A7">
        <w:rPr>
          <w:bCs w:val="0"/>
          <w:iCs/>
          <w:color w:val="000000"/>
          <w:lang w:val="x-none" w:eastAsia="x-none"/>
        </w:rPr>
        <w:t>201</w:t>
      </w:r>
      <w:r w:rsidRPr="00F175A7">
        <w:rPr>
          <w:bCs w:val="0"/>
          <w:iCs/>
          <w:color w:val="000000"/>
          <w:lang w:eastAsia="x-none"/>
        </w:rPr>
        <w:t xml:space="preserve">1 </w:t>
      </w:r>
      <w:r w:rsidRPr="00F175A7">
        <w:rPr>
          <w:bCs w:val="0"/>
          <w:iCs/>
          <w:color w:val="000000"/>
          <w:lang w:val="x-none" w:eastAsia="x-none"/>
        </w:rPr>
        <w:t xml:space="preserve">года </w:t>
      </w:r>
      <w:r w:rsidRPr="00F175A7">
        <w:rPr>
          <w:bCs w:val="0"/>
          <w:iCs/>
          <w:color w:val="000000"/>
          <w:lang w:eastAsia="x-none"/>
        </w:rPr>
        <w:t>№ 366</w:t>
      </w:r>
      <w:r w:rsidRPr="00F175A7">
        <w:rPr>
          <w:bCs w:val="0"/>
          <w:iCs/>
          <w:color w:val="000000"/>
          <w:lang w:val="x-none" w:eastAsia="x-none"/>
        </w:rPr>
        <w:t xml:space="preserve">.  </w:t>
      </w:r>
    </w:p>
    <w:p w:rsidR="00F175A7" w:rsidRPr="00F175A7" w:rsidRDefault="00F175A7" w:rsidP="00F175A7">
      <w:pPr>
        <w:widowControl w:val="0"/>
        <w:spacing w:before="40" w:after="40"/>
        <w:ind w:firstLine="708"/>
        <w:jc w:val="both"/>
      </w:pPr>
      <w:r w:rsidRPr="00F175A7">
        <w:t xml:space="preserve">Генеральный план – это документ территориального планирования, определяющий стратегию градостроительного развития муниципального образования (сельского поселения). </w:t>
      </w:r>
    </w:p>
    <w:p w:rsidR="00F175A7" w:rsidRPr="00F175A7" w:rsidRDefault="00F175A7" w:rsidP="00F175A7">
      <w:pPr>
        <w:autoSpaceDE w:val="0"/>
        <w:spacing w:before="0"/>
        <w:ind w:firstLine="709"/>
        <w:jc w:val="both"/>
      </w:pPr>
      <w:r w:rsidRPr="00F175A7">
        <w:t>В Генеральном плане муниципального образования «Муниципальный округ Вавожский район Удмуртской Республики» определены основные параметры развития населенных пунктов: перспективная численность населения, объемы жилищного строительства и реконструкции жилищного фонда, необходимые для строительства территории, основные направления развития транспортного комплекса и инженерной инфраструктуры. Выполнена одна из главных задач Генерального плана – зонирование территорий с выделением жилых, производственных, общественных, рекреационных зон, территорий для развития других важных функций населенного пункта. Планировочные решения Генерального плана являются основой для разработки проектной документации следующих уровней – проектов планировок отдельных населенных пунктов, целевых программ и др.</w:t>
      </w:r>
    </w:p>
    <w:p w:rsidR="00F175A7" w:rsidRPr="00F175A7" w:rsidRDefault="00F175A7" w:rsidP="00F175A7">
      <w:pPr>
        <w:autoSpaceDE w:val="0"/>
        <w:spacing w:before="0"/>
        <w:ind w:firstLine="709"/>
        <w:jc w:val="both"/>
      </w:pPr>
      <w:r w:rsidRPr="00F175A7">
        <w:t>Генеральные планы разработаны на следующие проектные периоды:</w:t>
      </w:r>
    </w:p>
    <w:p w:rsidR="00F175A7" w:rsidRPr="00F175A7" w:rsidRDefault="00F175A7" w:rsidP="00F175A7">
      <w:pPr>
        <w:numPr>
          <w:ilvl w:val="0"/>
          <w:numId w:val="1"/>
        </w:numPr>
        <w:tabs>
          <w:tab w:val="left" w:pos="0"/>
        </w:tabs>
        <w:spacing w:before="0"/>
        <w:jc w:val="both"/>
      </w:pPr>
      <w:r w:rsidRPr="00F175A7">
        <w:t>I этап (первая очередь строительства) – 2020 г;</w:t>
      </w:r>
    </w:p>
    <w:p w:rsidR="00F175A7" w:rsidRPr="00F175A7" w:rsidRDefault="00F175A7" w:rsidP="00F175A7">
      <w:pPr>
        <w:numPr>
          <w:ilvl w:val="0"/>
          <w:numId w:val="1"/>
        </w:numPr>
        <w:tabs>
          <w:tab w:val="left" w:pos="0"/>
        </w:tabs>
        <w:spacing w:before="0"/>
        <w:jc w:val="both"/>
      </w:pPr>
      <w:r w:rsidRPr="00F175A7">
        <w:t>II этап (расчетный срок Генерального плана) – 2035 г;</w:t>
      </w:r>
    </w:p>
    <w:p w:rsidR="00F175A7" w:rsidRPr="00F175A7" w:rsidRDefault="00F175A7" w:rsidP="00F175A7">
      <w:pPr>
        <w:tabs>
          <w:tab w:val="left" w:pos="1134"/>
        </w:tabs>
        <w:autoSpaceDE w:val="0"/>
        <w:spacing w:before="0"/>
        <w:ind w:left="360"/>
        <w:jc w:val="both"/>
      </w:pPr>
      <w:r w:rsidRPr="00F175A7">
        <w:t>- III этап – прогноз на 25-30 лет. Этап графически отражается в территориях, резервируемых для перспективного градостроительного развития населенного пункта за пределами расчетного срока Генерального плана.</w:t>
      </w:r>
    </w:p>
    <w:p w:rsidR="00F175A7" w:rsidRPr="00F175A7" w:rsidRDefault="00F175A7" w:rsidP="00F175A7">
      <w:pPr>
        <w:spacing w:before="0"/>
        <w:ind w:firstLine="709"/>
        <w:jc w:val="both"/>
      </w:pPr>
      <w:r w:rsidRPr="00F175A7">
        <w:t>На основе Генерального плана осуществляется:</w:t>
      </w:r>
    </w:p>
    <w:p w:rsidR="00F175A7" w:rsidRPr="00F175A7" w:rsidRDefault="00F175A7" w:rsidP="00F175A7">
      <w:pPr>
        <w:tabs>
          <w:tab w:val="left" w:pos="1134"/>
        </w:tabs>
        <w:spacing w:before="0"/>
        <w:ind w:firstLine="709"/>
        <w:jc w:val="both"/>
      </w:pPr>
      <w:r w:rsidRPr="00F175A7">
        <w:t>1)  подготовка и утверждение документации по планировке территории;</w:t>
      </w:r>
    </w:p>
    <w:p w:rsidR="00F175A7" w:rsidRPr="00F175A7" w:rsidRDefault="00F175A7" w:rsidP="00F175A7">
      <w:pPr>
        <w:tabs>
          <w:tab w:val="left" w:pos="1134"/>
        </w:tabs>
        <w:spacing w:before="0"/>
        <w:ind w:firstLine="709"/>
        <w:jc w:val="both"/>
      </w:pPr>
      <w:r w:rsidRPr="00F175A7">
        <w:t>2) принятие в порядке, установленном законодательством Российской Федерации, решений о резервировании земель, об изъятии, в том числе путем выкупа, земельных участков для государственных или муниципальных нужд, о переводе земель или земельных участков из одной категории в другую;</w:t>
      </w:r>
    </w:p>
    <w:p w:rsidR="00F175A7" w:rsidRPr="00F175A7" w:rsidRDefault="00F175A7" w:rsidP="00F175A7">
      <w:pPr>
        <w:tabs>
          <w:tab w:val="left" w:pos="1134"/>
        </w:tabs>
        <w:spacing w:before="0"/>
        <w:ind w:firstLine="709"/>
        <w:jc w:val="both"/>
        <w:rPr>
          <w:bCs w:val="0"/>
        </w:rPr>
      </w:pPr>
      <w:r w:rsidRPr="00F175A7">
        <w:t>3) создание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F175A7" w:rsidRPr="00F175A7" w:rsidRDefault="00F175A7" w:rsidP="00F175A7">
      <w:pPr>
        <w:autoSpaceDE w:val="0"/>
        <w:spacing w:before="0"/>
        <w:ind w:firstLine="709"/>
        <w:jc w:val="both"/>
      </w:pPr>
      <w:r w:rsidRPr="00F175A7">
        <w:rPr>
          <w:bCs w:val="0"/>
        </w:rPr>
        <w:lastRenderedPageBreak/>
        <w:t xml:space="preserve">Утвержденные Правила землепользования и застройки муниципального образования «Муниципальный округ Вавожский район Удмуртской Республики», в соответствии требованиями законодательства </w:t>
      </w:r>
      <w:r w:rsidRPr="00F175A7">
        <w:t xml:space="preserve">устанавливают территориальные зоны и </w:t>
      </w:r>
      <w:r w:rsidRPr="00F175A7">
        <w:rPr>
          <w:bCs w:val="0"/>
        </w:rPr>
        <w:t>градостроительные регламенты по видам и предельным параметрам разрешенного использования земельных участков в границах этих территориальных зон.</w:t>
      </w:r>
    </w:p>
    <w:p w:rsidR="00F175A7" w:rsidRPr="00F175A7" w:rsidRDefault="00F175A7" w:rsidP="00F175A7">
      <w:pPr>
        <w:autoSpaceDE w:val="0"/>
        <w:spacing w:before="120"/>
        <w:ind w:firstLine="708"/>
        <w:rPr>
          <w:bCs w:val="0"/>
        </w:rPr>
      </w:pPr>
      <w:r w:rsidRPr="00F175A7">
        <w:rPr>
          <w:bCs w:val="0"/>
          <w:shd w:val="clear" w:color="auto" w:fill="FFFFFF"/>
        </w:rPr>
        <w:t>Использование земель:</w:t>
      </w:r>
    </w:p>
    <w:p w:rsidR="00F175A7" w:rsidRPr="00F175A7" w:rsidRDefault="00F175A7" w:rsidP="00F175A7">
      <w:pPr>
        <w:autoSpaceDE w:val="0"/>
        <w:spacing w:before="0"/>
        <w:ind w:firstLine="709"/>
        <w:jc w:val="both"/>
        <w:rPr>
          <w:bCs w:val="0"/>
        </w:rPr>
      </w:pPr>
      <w:r w:rsidRPr="00F175A7">
        <w:rPr>
          <w:bCs w:val="0"/>
        </w:rPr>
        <w:t>Использование земли в Российской Федерации является платным. Формами платы за использование земли являются земельный налог и арендная плата за земельные участки. Налоговым кодексом Российской Федерации земельный налог отнесен к местным налогам, 100 процентов поступлений от него направляются в местный бюджет. В соответствии с Бюджетным кодексом Российской Федерации зачислению в местный бюджет подлежат доходы от продажи и от передачи в аренду земельных участков, государственная собственность на которые не разграничена, по нормативу 80 процентов. Доходы от продажи от передачи в аренду земельных участков, находящихся в муниципальной собственности, подлежат зачислению в бюджет Вавожского района по нормативу 100 процентов.</w:t>
      </w:r>
    </w:p>
    <w:p w:rsidR="00F175A7" w:rsidRPr="00F175A7" w:rsidRDefault="00F175A7" w:rsidP="00F175A7">
      <w:pPr>
        <w:tabs>
          <w:tab w:val="left" w:pos="1134"/>
        </w:tabs>
        <w:spacing w:before="0"/>
        <w:ind w:firstLine="709"/>
        <w:jc w:val="both"/>
      </w:pPr>
      <w:proofErr w:type="gramStart"/>
      <w:r w:rsidRPr="00F175A7">
        <w:t xml:space="preserve">Проведение работ по формированию земельных участков под объектами муниципальной собственности, постановке их на кадастровый учет, а также работ по инвентаризации земельных участков, права на которые не были оформлены в установленном порядке, осуществлялось в рамках ведомственной целевой программы «Развитие системы управления земельными ресурсами и системы землеустройства на территории района на 2011 - 2013 годы». </w:t>
      </w:r>
      <w:proofErr w:type="gramEnd"/>
    </w:p>
    <w:p w:rsidR="00F175A7" w:rsidRPr="00F175A7" w:rsidRDefault="00F175A7" w:rsidP="00F175A7">
      <w:pPr>
        <w:tabs>
          <w:tab w:val="left" w:pos="1134"/>
        </w:tabs>
        <w:spacing w:before="0"/>
        <w:ind w:firstLine="709"/>
        <w:jc w:val="both"/>
        <w:rPr>
          <w:bCs w:val="0"/>
        </w:rPr>
      </w:pPr>
      <w:r w:rsidRPr="00F175A7">
        <w:t>Проблемы, связанные с повышением эффективности использования налогового потенциала от использования земель на территории района, приобретают еще большую актуальность в связи с планами органов государственной власти Российской Федерации по введению налога на недвижимость.</w:t>
      </w:r>
    </w:p>
    <w:p w:rsidR="00F175A7" w:rsidRPr="00F175A7" w:rsidRDefault="00F175A7" w:rsidP="00F175A7">
      <w:pPr>
        <w:autoSpaceDE w:val="0"/>
        <w:spacing w:before="120"/>
        <w:ind w:left="284"/>
      </w:pPr>
      <w:r w:rsidRPr="00F175A7">
        <w:rPr>
          <w:bCs w:val="0"/>
        </w:rPr>
        <w:t>Основные проблемы</w:t>
      </w:r>
    </w:p>
    <w:p w:rsidR="00F175A7" w:rsidRPr="00F175A7" w:rsidRDefault="00F175A7" w:rsidP="00F175A7">
      <w:pPr>
        <w:tabs>
          <w:tab w:val="left" w:pos="0"/>
          <w:tab w:val="left" w:pos="1134"/>
        </w:tabs>
        <w:spacing w:before="0"/>
        <w:ind w:left="142"/>
        <w:jc w:val="both"/>
      </w:pPr>
      <w:r w:rsidRPr="00F175A7">
        <w:t xml:space="preserve">1) Необходимость постоянного совершенствования </w:t>
      </w:r>
      <w:hyperlink r:id="rId7" w:history="1">
        <w:r w:rsidRPr="00F175A7">
          <w:t>Правил</w:t>
        </w:r>
      </w:hyperlink>
      <w:r w:rsidRPr="00F175A7">
        <w:t xml:space="preserve"> землепользования и застройки муниципальных образований как с точки зрения уточнения видов и границ территориальных зон, так и с точки зрения повышения точности градостроительных регламентов и параметров разрешенного строительства.</w:t>
      </w:r>
    </w:p>
    <w:p w:rsidR="00F175A7" w:rsidRPr="00F175A7" w:rsidRDefault="00F175A7" w:rsidP="00F175A7">
      <w:pPr>
        <w:tabs>
          <w:tab w:val="left" w:pos="0"/>
          <w:tab w:val="left" w:pos="1134"/>
        </w:tabs>
        <w:spacing w:before="0"/>
        <w:ind w:left="142"/>
        <w:jc w:val="both"/>
      </w:pPr>
      <w:r w:rsidRPr="00F175A7">
        <w:t>2) Для эффективного управления территорией и мониторинга ее развития необходимо создание и регулярное обновление единой цифровой картографической основы района (данные инженерно-геологических и инженерно-геодезических изысканий).</w:t>
      </w:r>
    </w:p>
    <w:p w:rsidR="00F175A7" w:rsidRPr="00F175A7" w:rsidRDefault="00F175A7" w:rsidP="00F175A7">
      <w:pPr>
        <w:tabs>
          <w:tab w:val="left" w:pos="1134"/>
        </w:tabs>
        <w:spacing w:before="0"/>
        <w:jc w:val="both"/>
      </w:pPr>
      <w:r w:rsidRPr="00F175A7">
        <w:t xml:space="preserve">3) Недостаточность документации по планировке территории (проектов планировок и межевания), что вносит в область градостроительного планирования и землеустройства нерациональность и определенную хаотичность. </w:t>
      </w:r>
    </w:p>
    <w:p w:rsidR="00F175A7" w:rsidRPr="00F175A7" w:rsidRDefault="00F175A7" w:rsidP="00F175A7">
      <w:pPr>
        <w:tabs>
          <w:tab w:val="left" w:pos="709"/>
          <w:tab w:val="left" w:pos="1134"/>
        </w:tabs>
        <w:spacing w:before="0"/>
        <w:jc w:val="both"/>
        <w:rPr>
          <w:b/>
        </w:rPr>
      </w:pPr>
      <w:r w:rsidRPr="00F175A7">
        <w:t>4) Значительный неиспользуемый потенциал в части платы за использование земель (земельный налог, арендная плата за использование земель).</w:t>
      </w:r>
    </w:p>
    <w:p w:rsidR="00F175A7" w:rsidRPr="00F175A7" w:rsidRDefault="00F175A7" w:rsidP="00F175A7">
      <w:pPr>
        <w:keepNext/>
        <w:shd w:val="clear" w:color="auto" w:fill="FFFFFF"/>
        <w:tabs>
          <w:tab w:val="left" w:pos="709"/>
          <w:tab w:val="left" w:pos="1276"/>
        </w:tabs>
        <w:spacing w:before="480" w:after="240"/>
        <w:ind w:left="2268" w:right="624"/>
        <w:jc w:val="center"/>
        <w:rPr>
          <w:bCs w:val="0"/>
        </w:rPr>
      </w:pPr>
      <w:r w:rsidRPr="00F175A7">
        <w:rPr>
          <w:b/>
        </w:rPr>
        <w:t>7.1.2.Приоритеты, цели и задачи в сфере деятельности</w:t>
      </w:r>
    </w:p>
    <w:p w:rsidR="00F175A7" w:rsidRPr="00F175A7" w:rsidRDefault="00F175A7" w:rsidP="00F175A7">
      <w:pPr>
        <w:autoSpaceDE w:val="0"/>
        <w:spacing w:before="0"/>
        <w:ind w:firstLine="709"/>
        <w:jc w:val="both"/>
        <w:rPr>
          <w:bCs w:val="0"/>
        </w:rPr>
      </w:pPr>
      <w:r w:rsidRPr="00F175A7">
        <w:rPr>
          <w:bCs w:val="0"/>
        </w:rPr>
        <w:t>В рамках подпрограммы реализуются следующие полномочия, отнесенные к вопросам местного значения муниципального образования «Муниципальный округ Вавожский район Удмуртской Республики»:</w:t>
      </w:r>
    </w:p>
    <w:p w:rsidR="00F175A7" w:rsidRPr="00F175A7" w:rsidRDefault="00F175A7" w:rsidP="00F175A7">
      <w:pPr>
        <w:tabs>
          <w:tab w:val="left" w:pos="0"/>
          <w:tab w:val="left" w:pos="1134"/>
        </w:tabs>
        <w:autoSpaceDE w:val="0"/>
        <w:spacing w:before="0"/>
        <w:jc w:val="both"/>
        <w:rPr>
          <w:bCs w:val="0"/>
        </w:rPr>
      </w:pPr>
      <w:r w:rsidRPr="00F175A7">
        <w:rPr>
          <w:bCs w:val="0"/>
        </w:rPr>
        <w:t>1) подготовка и утверждение документов территориального планирования поселений Вавожского района;</w:t>
      </w:r>
    </w:p>
    <w:p w:rsidR="00F175A7" w:rsidRPr="00F175A7" w:rsidRDefault="00F175A7" w:rsidP="00F175A7">
      <w:pPr>
        <w:tabs>
          <w:tab w:val="left" w:pos="709"/>
          <w:tab w:val="left" w:pos="1134"/>
        </w:tabs>
        <w:autoSpaceDE w:val="0"/>
        <w:spacing w:before="0"/>
        <w:jc w:val="both"/>
        <w:rPr>
          <w:bCs w:val="0"/>
        </w:rPr>
      </w:pPr>
      <w:r w:rsidRPr="00F175A7">
        <w:rPr>
          <w:bCs w:val="0"/>
        </w:rPr>
        <w:t>2)утверждение правил землепользования и застройки муниципального образования «Муниципальный округ Вавожский район Удмуртской Республики»;</w:t>
      </w:r>
    </w:p>
    <w:p w:rsidR="00F175A7" w:rsidRPr="00F175A7" w:rsidRDefault="00F175A7" w:rsidP="00F175A7">
      <w:pPr>
        <w:tabs>
          <w:tab w:val="left" w:pos="709"/>
          <w:tab w:val="left" w:pos="1134"/>
        </w:tabs>
        <w:autoSpaceDE w:val="0"/>
        <w:spacing w:before="0"/>
        <w:jc w:val="both"/>
        <w:rPr>
          <w:bCs w:val="0"/>
        </w:rPr>
      </w:pPr>
      <w:r w:rsidRPr="00F175A7">
        <w:rPr>
          <w:bCs w:val="0"/>
        </w:rPr>
        <w:lastRenderedPageBreak/>
        <w:t>3) утверждение подготовленной на основе документов территориального планирования муниципальных образований  документации по планировке территории, за исключением случаев, предусмотренных Градостроительным кодексом Российской Федерации;</w:t>
      </w:r>
    </w:p>
    <w:p w:rsidR="00F175A7" w:rsidRPr="00F175A7" w:rsidRDefault="00F175A7" w:rsidP="00F175A7">
      <w:pPr>
        <w:tabs>
          <w:tab w:val="left" w:pos="709"/>
          <w:tab w:val="left" w:pos="1134"/>
        </w:tabs>
        <w:autoSpaceDE w:val="0"/>
        <w:spacing w:before="0"/>
        <w:jc w:val="both"/>
        <w:rPr>
          <w:bCs w:val="0"/>
        </w:rPr>
      </w:pPr>
      <w:r w:rsidRPr="00F175A7">
        <w:rPr>
          <w:bCs w:val="0"/>
        </w:rPr>
        <w:t>4)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муниципального образования «Муниципальный округ Вавожский район Удмуртской Республики»;</w:t>
      </w:r>
    </w:p>
    <w:p w:rsidR="00F175A7" w:rsidRPr="00F175A7" w:rsidRDefault="00F175A7" w:rsidP="00F175A7">
      <w:pPr>
        <w:tabs>
          <w:tab w:val="left" w:pos="709"/>
          <w:tab w:val="left" w:pos="1134"/>
        </w:tabs>
        <w:autoSpaceDE w:val="0"/>
        <w:spacing w:before="0"/>
        <w:jc w:val="both"/>
        <w:rPr>
          <w:bCs w:val="0"/>
          <w:u w:val="single"/>
        </w:rPr>
      </w:pPr>
      <w:r w:rsidRPr="00F175A7">
        <w:rPr>
          <w:bCs w:val="0"/>
        </w:rPr>
        <w:t>5) ведение информационной системы обеспечения градостроительной деятельности, осуществляемой на территории муниципального образования «Муниципальный округ Вавожский район Удмуртской Республики»;</w:t>
      </w:r>
    </w:p>
    <w:p w:rsidR="00F175A7" w:rsidRPr="00F175A7" w:rsidRDefault="00F175A7" w:rsidP="00F175A7">
      <w:pPr>
        <w:tabs>
          <w:tab w:val="left" w:pos="709"/>
          <w:tab w:val="left" w:pos="1134"/>
        </w:tabs>
        <w:autoSpaceDE w:val="0"/>
        <w:spacing w:before="0"/>
        <w:jc w:val="both"/>
        <w:rPr>
          <w:bCs w:val="0"/>
        </w:rPr>
      </w:pPr>
      <w:r w:rsidRPr="00F175A7">
        <w:rPr>
          <w:bCs w:val="0"/>
        </w:rPr>
        <w:t xml:space="preserve">6)создание условий для </w:t>
      </w:r>
      <w:proofErr w:type="gramStart"/>
      <w:r w:rsidRPr="00F175A7">
        <w:rPr>
          <w:bCs w:val="0"/>
        </w:rPr>
        <w:t>жилищного</w:t>
      </w:r>
      <w:proofErr w:type="gramEnd"/>
      <w:r w:rsidRPr="00F175A7">
        <w:rPr>
          <w:bCs w:val="0"/>
        </w:rPr>
        <w:t xml:space="preserve"> строительства;</w:t>
      </w:r>
    </w:p>
    <w:p w:rsidR="00F175A7" w:rsidRPr="00F175A7" w:rsidRDefault="00F175A7" w:rsidP="00F175A7">
      <w:pPr>
        <w:tabs>
          <w:tab w:val="left" w:pos="709"/>
          <w:tab w:val="left" w:pos="1134"/>
        </w:tabs>
        <w:autoSpaceDE w:val="0"/>
        <w:spacing w:before="0"/>
        <w:jc w:val="both"/>
        <w:rPr>
          <w:bCs w:val="0"/>
        </w:rPr>
      </w:pPr>
      <w:r w:rsidRPr="00F175A7">
        <w:rPr>
          <w:bCs w:val="0"/>
        </w:rPr>
        <w:t>7)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F175A7" w:rsidRPr="00F175A7" w:rsidRDefault="00F175A7" w:rsidP="00F175A7">
      <w:pPr>
        <w:tabs>
          <w:tab w:val="left" w:pos="709"/>
          <w:tab w:val="left" w:pos="1134"/>
        </w:tabs>
        <w:autoSpaceDE w:val="0"/>
        <w:spacing w:before="0"/>
        <w:jc w:val="both"/>
        <w:rPr>
          <w:bCs w:val="0"/>
        </w:rPr>
      </w:pPr>
      <w:r w:rsidRPr="00F175A7">
        <w:rPr>
          <w:bCs w:val="0"/>
        </w:rPr>
        <w:t xml:space="preserve">8) осуществление муниципального земельного </w:t>
      </w:r>
      <w:proofErr w:type="gramStart"/>
      <w:r w:rsidRPr="00F175A7">
        <w:rPr>
          <w:bCs w:val="0"/>
        </w:rPr>
        <w:t>контроля за</w:t>
      </w:r>
      <w:proofErr w:type="gramEnd"/>
      <w:r w:rsidRPr="00F175A7">
        <w:rPr>
          <w:bCs w:val="0"/>
        </w:rPr>
        <w:t xml:space="preserve"> использованием земель на территории Вавожского района;</w:t>
      </w:r>
    </w:p>
    <w:p w:rsidR="00F175A7" w:rsidRPr="00F175A7" w:rsidRDefault="00F175A7" w:rsidP="00F175A7">
      <w:pPr>
        <w:tabs>
          <w:tab w:val="left" w:pos="709"/>
          <w:tab w:val="left" w:pos="1134"/>
        </w:tabs>
        <w:autoSpaceDE w:val="0"/>
        <w:spacing w:before="0"/>
        <w:jc w:val="both"/>
        <w:rPr>
          <w:bCs w:val="0"/>
        </w:rPr>
      </w:pPr>
      <w:r w:rsidRPr="00F175A7">
        <w:rPr>
          <w:bCs w:val="0"/>
        </w:rPr>
        <w:t xml:space="preserve">9) утверждение схемы размещения рекламных конструкций, выдача разрешений на установку и эксплуатацию рекламных конструкций на территории района, аннулирование таких разрешений, выдача предписаний о демонтаже самовольно установленных рекламных конструкций на территории района, осуществляемые в соответствии с Федеральным </w:t>
      </w:r>
      <w:hyperlink r:id="rId8" w:history="1">
        <w:r w:rsidRPr="00F175A7">
          <w:t>законом</w:t>
        </w:r>
      </w:hyperlink>
      <w:r w:rsidRPr="00F175A7">
        <w:rPr>
          <w:bCs w:val="0"/>
        </w:rPr>
        <w:t xml:space="preserve"> «О рекламе»;</w:t>
      </w:r>
    </w:p>
    <w:p w:rsidR="00F175A7" w:rsidRPr="00F175A7" w:rsidRDefault="00F175A7" w:rsidP="00F175A7">
      <w:pPr>
        <w:autoSpaceDE w:val="0"/>
        <w:spacing w:before="0"/>
        <w:ind w:firstLine="709"/>
        <w:jc w:val="both"/>
        <w:rPr>
          <w:bCs w:val="0"/>
        </w:rPr>
      </w:pPr>
      <w:proofErr w:type="gramStart"/>
      <w:r w:rsidRPr="00F175A7">
        <w:rPr>
          <w:bCs w:val="0"/>
        </w:rPr>
        <w:t>Законом Удмуртской Республики от 16 декабря 2002 г. № 68-РЗ определены случаи бесплатного предоставления в собственность граждан земельных участков из земель, находящихся в государственной или муниципальной собственности, расположенных на территории Удмуртской Республики, а также установлены предельные (максимальные и минимальные) размеры предоставляемых гражданам в собственность земельных участков, находящихся в государственной или муниципальной собственности, расположенных на территории Удмуртской Республики.</w:t>
      </w:r>
      <w:proofErr w:type="gramEnd"/>
      <w:r w:rsidRPr="00F175A7">
        <w:rPr>
          <w:bCs w:val="0"/>
        </w:rPr>
        <w:t xml:space="preserve"> </w:t>
      </w:r>
      <w:proofErr w:type="gramStart"/>
      <w:r w:rsidRPr="00F175A7">
        <w:rPr>
          <w:bCs w:val="0"/>
        </w:rPr>
        <w:t>Распоряжением Правительства Удмуртской Республики от 15 апреля 2013 года №229-р утвержден План мероприятий («дорожная карта») «Инфраструктурное обустройство земельных участков, подлежащих предоставлению для жилищного строительства семьям, имеющим трех и более детей».</w:t>
      </w:r>
      <w:proofErr w:type="gramEnd"/>
    </w:p>
    <w:p w:rsidR="00F175A7" w:rsidRPr="00F175A7" w:rsidRDefault="00F175A7" w:rsidP="00F175A7">
      <w:pPr>
        <w:autoSpaceDE w:val="0"/>
        <w:spacing w:before="0"/>
        <w:ind w:firstLine="709"/>
        <w:jc w:val="both"/>
        <w:rPr>
          <w:bCs w:val="0"/>
        </w:rPr>
      </w:pPr>
      <w:r w:rsidRPr="00F175A7">
        <w:rPr>
          <w:bCs w:val="0"/>
        </w:rPr>
        <w:t>В рамках полномочий органов местного самоуправления Администрации муниципального образования «Муниципальный округ Вавожский район Удмуртской Республики», с учетом приоритетов государственной политики, определены цель и задачи подпрограммы.</w:t>
      </w:r>
    </w:p>
    <w:p w:rsidR="00F175A7" w:rsidRPr="00F175A7" w:rsidRDefault="00F175A7" w:rsidP="00F175A7">
      <w:pPr>
        <w:autoSpaceDE w:val="0"/>
        <w:spacing w:before="0"/>
        <w:ind w:firstLine="709"/>
        <w:jc w:val="both"/>
        <w:rPr>
          <w:bCs w:val="0"/>
        </w:rPr>
      </w:pPr>
      <w:r w:rsidRPr="00F175A7">
        <w:rPr>
          <w:bCs w:val="0"/>
        </w:rPr>
        <w:t>Целью подпрограммы является реализация целенаправленной градостроительной политики по формированию комфортной и безопасной для проживания граждан на территории района, сохранению исторического и культурного наследия, созданию условий для развития жилищного строительства, иного развития территории населенных пунктов, а также повышение бюджетной эффективности землепользования.</w:t>
      </w:r>
    </w:p>
    <w:p w:rsidR="00F175A7" w:rsidRPr="00F175A7" w:rsidRDefault="00F175A7" w:rsidP="00F175A7">
      <w:pPr>
        <w:keepNext/>
        <w:autoSpaceDE w:val="0"/>
        <w:spacing w:before="0"/>
        <w:ind w:firstLine="709"/>
        <w:jc w:val="both"/>
        <w:rPr>
          <w:color w:val="000000"/>
        </w:rPr>
      </w:pPr>
      <w:r w:rsidRPr="00F175A7">
        <w:rPr>
          <w:bCs w:val="0"/>
        </w:rPr>
        <w:t>Для достижения поставленной цели будут решаться следующие задачи:</w:t>
      </w:r>
    </w:p>
    <w:p w:rsidR="00F175A7" w:rsidRPr="00F175A7" w:rsidRDefault="00F175A7" w:rsidP="00F175A7">
      <w:pPr>
        <w:tabs>
          <w:tab w:val="left" w:pos="709"/>
          <w:tab w:val="left" w:pos="1134"/>
        </w:tabs>
        <w:spacing w:before="0"/>
        <w:jc w:val="both"/>
        <w:rPr>
          <w:color w:val="000000"/>
        </w:rPr>
      </w:pPr>
      <w:r w:rsidRPr="00F175A7">
        <w:rPr>
          <w:color w:val="000000"/>
        </w:rPr>
        <w:t xml:space="preserve">реализация градостроительной деятельности в соответствии с Генеральными планами развития </w:t>
      </w:r>
      <w:r w:rsidRPr="00F175A7">
        <w:rPr>
          <w:bCs w:val="0"/>
        </w:rPr>
        <w:t>муниципального образования «Муниципальный округ Вавожский район Удмуртской Республики»</w:t>
      </w:r>
      <w:r w:rsidRPr="00F175A7">
        <w:rPr>
          <w:color w:val="000000"/>
        </w:rPr>
        <w:t>;</w:t>
      </w:r>
    </w:p>
    <w:p w:rsidR="00F175A7" w:rsidRPr="00F175A7" w:rsidRDefault="00F175A7" w:rsidP="00F175A7">
      <w:pPr>
        <w:tabs>
          <w:tab w:val="left" w:pos="709"/>
          <w:tab w:val="left" w:pos="1134"/>
        </w:tabs>
        <w:spacing w:before="0"/>
        <w:jc w:val="both"/>
        <w:rPr>
          <w:color w:val="000000"/>
        </w:rPr>
      </w:pPr>
      <w:r w:rsidRPr="00F175A7">
        <w:rPr>
          <w:color w:val="000000"/>
        </w:rPr>
        <w:t>актуализация документов территориального планирования, правил  землепользования и застройки;</w:t>
      </w:r>
    </w:p>
    <w:p w:rsidR="00F175A7" w:rsidRPr="00F175A7" w:rsidRDefault="00F175A7" w:rsidP="00F175A7">
      <w:pPr>
        <w:tabs>
          <w:tab w:val="left" w:pos="709"/>
          <w:tab w:val="left" w:pos="1134"/>
        </w:tabs>
        <w:spacing w:before="0"/>
        <w:jc w:val="both"/>
        <w:rPr>
          <w:color w:val="000000"/>
        </w:rPr>
      </w:pPr>
      <w:r w:rsidRPr="00F175A7">
        <w:rPr>
          <w:color w:val="000000"/>
        </w:rPr>
        <w:t>выделение земельных участков под строительство, в том числе жилищное;</w:t>
      </w:r>
    </w:p>
    <w:p w:rsidR="00F175A7" w:rsidRPr="00F175A7" w:rsidRDefault="00F175A7" w:rsidP="00F175A7">
      <w:pPr>
        <w:tabs>
          <w:tab w:val="left" w:pos="709"/>
          <w:tab w:val="left" w:pos="1134"/>
        </w:tabs>
        <w:spacing w:before="0"/>
        <w:jc w:val="both"/>
        <w:rPr>
          <w:color w:val="000000"/>
        </w:rPr>
      </w:pPr>
      <w:r w:rsidRPr="00F175A7">
        <w:rPr>
          <w:color w:val="000000"/>
        </w:rPr>
        <w:t>обеспечение комплексной застройки отведенных под строительство жилья земельных участков;</w:t>
      </w:r>
    </w:p>
    <w:p w:rsidR="00F175A7" w:rsidRPr="00F175A7" w:rsidRDefault="00F175A7" w:rsidP="00F175A7">
      <w:pPr>
        <w:tabs>
          <w:tab w:val="left" w:pos="709"/>
          <w:tab w:val="left" w:pos="1134"/>
        </w:tabs>
        <w:spacing w:before="0"/>
        <w:jc w:val="both"/>
        <w:rPr>
          <w:color w:val="000000"/>
        </w:rPr>
      </w:pPr>
      <w:r w:rsidRPr="00F175A7">
        <w:rPr>
          <w:color w:val="000000"/>
        </w:rPr>
        <w:lastRenderedPageBreak/>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F175A7" w:rsidRPr="00F175A7" w:rsidRDefault="00F175A7" w:rsidP="00F175A7">
      <w:pPr>
        <w:tabs>
          <w:tab w:val="left" w:pos="709"/>
          <w:tab w:val="left" w:pos="1134"/>
        </w:tabs>
        <w:spacing w:before="0"/>
        <w:jc w:val="both"/>
        <w:rPr>
          <w:color w:val="000000"/>
        </w:rPr>
      </w:pPr>
      <w:r w:rsidRPr="00F175A7">
        <w:rPr>
          <w:color w:val="000000"/>
        </w:rPr>
        <w:t xml:space="preserve">обеспечение открытости и доступности информации о градостроительной деятельности на территории </w:t>
      </w:r>
      <w:r w:rsidRPr="00F175A7">
        <w:rPr>
          <w:bCs w:val="0"/>
        </w:rPr>
        <w:t>муниципального образования «Муниципальный округ Вавожский район Удмуртской Республики»</w:t>
      </w:r>
      <w:r w:rsidRPr="00F175A7">
        <w:rPr>
          <w:color w:val="000000"/>
        </w:rPr>
        <w:t>;</w:t>
      </w:r>
    </w:p>
    <w:p w:rsidR="00F175A7" w:rsidRPr="00F175A7" w:rsidRDefault="00F175A7" w:rsidP="00F175A7">
      <w:pPr>
        <w:tabs>
          <w:tab w:val="left" w:pos="709"/>
          <w:tab w:val="left" w:pos="1134"/>
        </w:tabs>
        <w:spacing w:before="0"/>
        <w:jc w:val="both"/>
        <w:rPr>
          <w:b/>
        </w:rPr>
      </w:pPr>
      <w:r w:rsidRPr="00F175A7">
        <w:rPr>
          <w:color w:val="000000"/>
        </w:rPr>
        <w:t xml:space="preserve">создание условий для расширения базы налогообложения по земельному налогу (налогу на недвижимость). </w:t>
      </w:r>
    </w:p>
    <w:p w:rsidR="00F175A7" w:rsidRPr="00F175A7" w:rsidRDefault="00F175A7" w:rsidP="00F175A7">
      <w:pPr>
        <w:keepNext/>
        <w:shd w:val="clear" w:color="auto" w:fill="FFFFFF"/>
        <w:tabs>
          <w:tab w:val="left" w:pos="709"/>
          <w:tab w:val="left" w:pos="1276"/>
        </w:tabs>
        <w:spacing w:before="480" w:after="240"/>
        <w:ind w:left="2268" w:right="624"/>
        <w:jc w:val="center"/>
      </w:pPr>
      <w:r w:rsidRPr="00F175A7">
        <w:rPr>
          <w:b/>
        </w:rPr>
        <w:t>7.1.3.Целевые показатели (индикаторы)</w:t>
      </w:r>
    </w:p>
    <w:p w:rsidR="00F175A7" w:rsidRPr="00F175A7" w:rsidRDefault="00F175A7" w:rsidP="00F175A7">
      <w:pPr>
        <w:autoSpaceDE w:val="0"/>
        <w:spacing w:before="0"/>
        <w:ind w:firstLine="709"/>
        <w:jc w:val="both"/>
        <w:rPr>
          <w:sz w:val="22"/>
          <w:szCs w:val="22"/>
        </w:rPr>
      </w:pPr>
      <w:r w:rsidRPr="00F175A7">
        <w:rPr>
          <w:sz w:val="22"/>
          <w:szCs w:val="22"/>
        </w:rPr>
        <w:t>Для количественной оценки достижения поставленных целей и задач определены  следующие целевые показатели (индикаторы):</w:t>
      </w:r>
    </w:p>
    <w:p w:rsidR="00F175A7" w:rsidRPr="00F175A7" w:rsidRDefault="00F175A7" w:rsidP="00F175A7">
      <w:pPr>
        <w:keepNext/>
        <w:tabs>
          <w:tab w:val="left" w:pos="709"/>
          <w:tab w:val="left" w:pos="1134"/>
        </w:tabs>
        <w:autoSpaceDE w:val="0"/>
        <w:spacing w:before="0"/>
        <w:ind w:right="-85"/>
        <w:jc w:val="both"/>
        <w:rPr>
          <w:sz w:val="22"/>
          <w:szCs w:val="22"/>
        </w:rPr>
      </w:pPr>
      <w:r w:rsidRPr="00F175A7">
        <w:rPr>
          <w:sz w:val="22"/>
          <w:szCs w:val="22"/>
        </w:rPr>
        <w:t xml:space="preserve">          1) Наличие утвержденных генеральных планов </w:t>
      </w:r>
      <w:r w:rsidRPr="00F175A7">
        <w:rPr>
          <w:bCs w:val="0"/>
        </w:rPr>
        <w:t>муниципального образования «Муниципальный округ Вавожский район Удмуртской Республики»</w:t>
      </w:r>
      <w:r w:rsidRPr="00F175A7">
        <w:rPr>
          <w:sz w:val="22"/>
          <w:szCs w:val="22"/>
        </w:rPr>
        <w:t xml:space="preserve">. </w:t>
      </w:r>
    </w:p>
    <w:p w:rsidR="00F175A7" w:rsidRPr="00F175A7" w:rsidRDefault="00F175A7" w:rsidP="00F175A7">
      <w:pPr>
        <w:autoSpaceDE w:val="0"/>
        <w:spacing w:before="0"/>
        <w:ind w:firstLine="709"/>
        <w:jc w:val="both"/>
        <w:rPr>
          <w:sz w:val="22"/>
          <w:szCs w:val="22"/>
        </w:rPr>
      </w:pPr>
      <w:r w:rsidRPr="00F175A7">
        <w:rPr>
          <w:sz w:val="22"/>
          <w:szCs w:val="22"/>
        </w:rPr>
        <w:t xml:space="preserve">Показатель характеризует наличие целенаправленной градостроительной </w:t>
      </w:r>
      <w:proofErr w:type="gramStart"/>
      <w:r w:rsidRPr="00F175A7">
        <w:rPr>
          <w:sz w:val="22"/>
          <w:szCs w:val="22"/>
        </w:rPr>
        <w:t>политики на</w:t>
      </w:r>
      <w:proofErr w:type="gramEnd"/>
      <w:r w:rsidRPr="00F175A7">
        <w:rPr>
          <w:sz w:val="22"/>
          <w:szCs w:val="22"/>
        </w:rPr>
        <w:t xml:space="preserve"> долгосрочную перспективу. Предусмотрен в системе </w:t>
      </w:r>
      <w:proofErr w:type="gramStart"/>
      <w:r w:rsidRPr="00F175A7">
        <w:rPr>
          <w:sz w:val="22"/>
          <w:szCs w:val="22"/>
        </w:rPr>
        <w:t>показателей оценки эффективности деятельности</w:t>
      </w:r>
      <w:r w:rsidRPr="00F175A7">
        <w:rPr>
          <w:bCs w:val="0"/>
          <w:sz w:val="22"/>
          <w:szCs w:val="22"/>
        </w:rPr>
        <w:t xml:space="preserve"> органов местного самоуправления</w:t>
      </w:r>
      <w:proofErr w:type="gramEnd"/>
      <w:r w:rsidRPr="00F175A7">
        <w:rPr>
          <w:bCs w:val="0"/>
          <w:sz w:val="22"/>
          <w:szCs w:val="22"/>
        </w:rPr>
        <w:t>.</w:t>
      </w:r>
    </w:p>
    <w:p w:rsidR="00F175A7" w:rsidRPr="00F175A7" w:rsidRDefault="00F175A7" w:rsidP="00F175A7">
      <w:pPr>
        <w:keepNext/>
        <w:tabs>
          <w:tab w:val="left" w:pos="709"/>
          <w:tab w:val="left" w:pos="1134"/>
        </w:tabs>
        <w:autoSpaceDE w:val="0"/>
        <w:spacing w:before="0"/>
        <w:ind w:right="-85"/>
        <w:jc w:val="both"/>
        <w:rPr>
          <w:sz w:val="22"/>
          <w:szCs w:val="22"/>
        </w:rPr>
      </w:pPr>
      <w:r w:rsidRPr="00F175A7">
        <w:rPr>
          <w:sz w:val="22"/>
          <w:szCs w:val="22"/>
        </w:rPr>
        <w:t xml:space="preserve">            2) Доля площади территории населенных пунктов, на которую подготовлены проекты планировки, проекты межевания территории, в общей площади территории Вавожского района, процентов.</w:t>
      </w:r>
    </w:p>
    <w:p w:rsidR="00F175A7" w:rsidRPr="00F175A7" w:rsidRDefault="00F175A7" w:rsidP="00F175A7">
      <w:pPr>
        <w:autoSpaceDE w:val="0"/>
        <w:spacing w:before="0"/>
        <w:ind w:firstLine="709"/>
        <w:jc w:val="both"/>
        <w:rPr>
          <w:sz w:val="22"/>
          <w:szCs w:val="22"/>
        </w:rPr>
      </w:pPr>
      <w:r w:rsidRPr="00F175A7">
        <w:rPr>
          <w:sz w:val="22"/>
          <w:szCs w:val="22"/>
        </w:rPr>
        <w:t xml:space="preserve">Показатель характеризует качество документации территориального планирования. Проекты планировки и межевания позволяют обеспечить рациональное межевание на застроенных территориях и определить более точные границы и параметры земельных участков для нового строительства. Наличие этих материалов </w:t>
      </w:r>
      <w:proofErr w:type="gramStart"/>
      <w:r w:rsidRPr="00F175A7">
        <w:rPr>
          <w:sz w:val="22"/>
          <w:szCs w:val="22"/>
        </w:rPr>
        <w:t>является необходимым условием при подготовке и реализации инвестиционных проектов и оказывает</w:t>
      </w:r>
      <w:proofErr w:type="gramEnd"/>
      <w:r w:rsidRPr="00F175A7">
        <w:rPr>
          <w:sz w:val="22"/>
          <w:szCs w:val="22"/>
        </w:rPr>
        <w:t xml:space="preserve"> непосредственное влияние на инвестиционную привлекательность территории района. </w:t>
      </w:r>
    </w:p>
    <w:p w:rsidR="00F175A7" w:rsidRPr="00F175A7" w:rsidRDefault="00F175A7" w:rsidP="00F175A7">
      <w:pPr>
        <w:keepNext/>
        <w:tabs>
          <w:tab w:val="left" w:pos="709"/>
          <w:tab w:val="left" w:pos="1134"/>
        </w:tabs>
        <w:autoSpaceDE w:val="0"/>
        <w:spacing w:before="0"/>
        <w:ind w:right="-85"/>
        <w:jc w:val="both"/>
        <w:rPr>
          <w:sz w:val="22"/>
          <w:szCs w:val="22"/>
        </w:rPr>
      </w:pPr>
      <w:r w:rsidRPr="00F175A7">
        <w:rPr>
          <w:sz w:val="22"/>
          <w:szCs w:val="22"/>
        </w:rPr>
        <w:t xml:space="preserve">           3) Общая площадь жилых помещений, приходящаяся в среднем на одного жителя, всего, кв. м.</w:t>
      </w:r>
    </w:p>
    <w:p w:rsidR="00F175A7" w:rsidRPr="00F175A7" w:rsidRDefault="00F175A7" w:rsidP="00F175A7">
      <w:pPr>
        <w:autoSpaceDE w:val="0"/>
        <w:spacing w:before="0"/>
        <w:ind w:firstLine="709"/>
        <w:jc w:val="both"/>
        <w:rPr>
          <w:sz w:val="22"/>
          <w:szCs w:val="22"/>
        </w:rPr>
      </w:pPr>
      <w:r w:rsidRPr="00F175A7">
        <w:rPr>
          <w:sz w:val="22"/>
          <w:szCs w:val="22"/>
        </w:rPr>
        <w:t xml:space="preserve">Показатель характеризует обеспечение граждан жильем, зависит от объемов </w:t>
      </w:r>
      <w:proofErr w:type="gramStart"/>
      <w:r w:rsidRPr="00F175A7">
        <w:rPr>
          <w:sz w:val="22"/>
          <w:szCs w:val="22"/>
        </w:rPr>
        <w:t>жилищного</w:t>
      </w:r>
      <w:proofErr w:type="gramEnd"/>
      <w:r w:rsidRPr="00F175A7">
        <w:rPr>
          <w:sz w:val="22"/>
          <w:szCs w:val="22"/>
        </w:rPr>
        <w:t xml:space="preserve"> строительства. Предусмотрен в системе </w:t>
      </w:r>
      <w:proofErr w:type="gramStart"/>
      <w:r w:rsidRPr="00F175A7">
        <w:rPr>
          <w:sz w:val="22"/>
          <w:szCs w:val="22"/>
        </w:rPr>
        <w:t>показателей оценки эффективности деятельности</w:t>
      </w:r>
      <w:r w:rsidRPr="00F175A7">
        <w:rPr>
          <w:bCs w:val="0"/>
          <w:sz w:val="22"/>
          <w:szCs w:val="22"/>
        </w:rPr>
        <w:t xml:space="preserve"> органов местного самоуправления</w:t>
      </w:r>
      <w:proofErr w:type="gramEnd"/>
      <w:r w:rsidRPr="00F175A7">
        <w:rPr>
          <w:bCs w:val="0"/>
          <w:sz w:val="22"/>
          <w:szCs w:val="22"/>
        </w:rPr>
        <w:t>.</w:t>
      </w:r>
    </w:p>
    <w:p w:rsidR="00F175A7" w:rsidRPr="00F175A7" w:rsidRDefault="00F175A7" w:rsidP="00F175A7">
      <w:pPr>
        <w:keepNext/>
        <w:tabs>
          <w:tab w:val="left" w:pos="709"/>
          <w:tab w:val="left" w:pos="1134"/>
        </w:tabs>
        <w:autoSpaceDE w:val="0"/>
        <w:spacing w:before="0"/>
        <w:ind w:right="-85"/>
        <w:jc w:val="both"/>
        <w:rPr>
          <w:sz w:val="22"/>
          <w:szCs w:val="22"/>
        </w:rPr>
      </w:pPr>
      <w:r w:rsidRPr="00F175A7">
        <w:rPr>
          <w:sz w:val="22"/>
          <w:szCs w:val="22"/>
        </w:rPr>
        <w:t xml:space="preserve">            4) Общая площадь жилых помещений, приходящаяся в среднем на одного жителя, введенная в действие за отчетный год, кв. м.</w:t>
      </w:r>
    </w:p>
    <w:p w:rsidR="00F175A7" w:rsidRPr="00F175A7" w:rsidRDefault="00F175A7" w:rsidP="00F175A7">
      <w:pPr>
        <w:keepNext/>
        <w:tabs>
          <w:tab w:val="left" w:pos="709"/>
          <w:tab w:val="left" w:pos="1134"/>
        </w:tabs>
        <w:autoSpaceDE w:val="0"/>
        <w:spacing w:before="0"/>
        <w:ind w:right="-85"/>
        <w:jc w:val="both"/>
        <w:rPr>
          <w:sz w:val="22"/>
          <w:szCs w:val="22"/>
        </w:rPr>
      </w:pPr>
      <w:r w:rsidRPr="00F175A7">
        <w:rPr>
          <w:sz w:val="22"/>
          <w:szCs w:val="22"/>
        </w:rPr>
        <w:t xml:space="preserve">         4.1.) Объем </w:t>
      </w:r>
      <w:proofErr w:type="gramStart"/>
      <w:r w:rsidRPr="00F175A7">
        <w:rPr>
          <w:sz w:val="22"/>
          <w:szCs w:val="22"/>
        </w:rPr>
        <w:t>жилищного</w:t>
      </w:r>
      <w:proofErr w:type="gramEnd"/>
      <w:r w:rsidRPr="00F175A7">
        <w:rPr>
          <w:sz w:val="22"/>
          <w:szCs w:val="22"/>
        </w:rPr>
        <w:t xml:space="preserve"> строительства </w:t>
      </w:r>
      <w:proofErr w:type="spellStart"/>
      <w:r w:rsidRPr="00F175A7">
        <w:rPr>
          <w:sz w:val="22"/>
          <w:szCs w:val="22"/>
        </w:rPr>
        <w:t>кв.м</w:t>
      </w:r>
      <w:proofErr w:type="spellEnd"/>
      <w:r w:rsidRPr="00F175A7">
        <w:rPr>
          <w:sz w:val="22"/>
          <w:szCs w:val="22"/>
        </w:rPr>
        <w:t>.</w:t>
      </w:r>
    </w:p>
    <w:p w:rsidR="00F175A7" w:rsidRPr="00F175A7" w:rsidRDefault="00F175A7" w:rsidP="00F175A7">
      <w:pPr>
        <w:autoSpaceDE w:val="0"/>
        <w:spacing w:before="0"/>
        <w:ind w:firstLine="709"/>
        <w:jc w:val="both"/>
        <w:rPr>
          <w:sz w:val="22"/>
          <w:szCs w:val="22"/>
        </w:rPr>
      </w:pPr>
      <w:r w:rsidRPr="00F175A7">
        <w:rPr>
          <w:sz w:val="22"/>
          <w:szCs w:val="22"/>
        </w:rPr>
        <w:t xml:space="preserve">Показатель характеризует объем ввода жилья в эксплуатацию за отчетный год, влияет на обеспеченность граждан жильем. Предусмотрен в системе </w:t>
      </w:r>
      <w:proofErr w:type="gramStart"/>
      <w:r w:rsidRPr="00F175A7">
        <w:rPr>
          <w:sz w:val="22"/>
          <w:szCs w:val="22"/>
        </w:rPr>
        <w:t>показателей оценки эффективности деятельности</w:t>
      </w:r>
      <w:r w:rsidRPr="00F175A7">
        <w:rPr>
          <w:bCs w:val="0"/>
          <w:sz w:val="22"/>
          <w:szCs w:val="22"/>
        </w:rPr>
        <w:t xml:space="preserve"> органов местного самоуправления</w:t>
      </w:r>
      <w:proofErr w:type="gramEnd"/>
      <w:r w:rsidRPr="00F175A7">
        <w:rPr>
          <w:bCs w:val="0"/>
          <w:sz w:val="22"/>
          <w:szCs w:val="22"/>
        </w:rPr>
        <w:t>.</w:t>
      </w:r>
    </w:p>
    <w:p w:rsidR="00F175A7" w:rsidRPr="00F175A7" w:rsidRDefault="00F175A7" w:rsidP="00F175A7">
      <w:pPr>
        <w:keepNext/>
        <w:tabs>
          <w:tab w:val="left" w:pos="0"/>
          <w:tab w:val="left" w:pos="1134"/>
        </w:tabs>
        <w:autoSpaceDE w:val="0"/>
        <w:spacing w:before="0"/>
        <w:ind w:right="-85" w:firstLine="709"/>
        <w:jc w:val="both"/>
        <w:rPr>
          <w:sz w:val="22"/>
          <w:szCs w:val="22"/>
        </w:rPr>
      </w:pPr>
      <w:r w:rsidRPr="00F175A7">
        <w:rPr>
          <w:sz w:val="22"/>
          <w:szCs w:val="22"/>
        </w:rPr>
        <w:t xml:space="preserve">5) Площадь земельных участков, предоставленных для строительства в расчете на 10 тыс. человек населения, </w:t>
      </w:r>
      <w:proofErr w:type="gramStart"/>
      <w:r w:rsidRPr="00F175A7">
        <w:rPr>
          <w:sz w:val="22"/>
          <w:szCs w:val="22"/>
        </w:rPr>
        <w:t>га</w:t>
      </w:r>
      <w:proofErr w:type="gramEnd"/>
      <w:r w:rsidRPr="00F175A7">
        <w:rPr>
          <w:sz w:val="22"/>
          <w:szCs w:val="22"/>
        </w:rPr>
        <w:t>.</w:t>
      </w:r>
    </w:p>
    <w:p w:rsidR="00F175A7" w:rsidRPr="00F175A7" w:rsidRDefault="00F175A7" w:rsidP="00F175A7">
      <w:pPr>
        <w:autoSpaceDE w:val="0"/>
        <w:spacing w:before="0"/>
        <w:ind w:firstLine="709"/>
        <w:jc w:val="both"/>
        <w:rPr>
          <w:sz w:val="22"/>
          <w:szCs w:val="22"/>
        </w:rPr>
      </w:pPr>
      <w:r w:rsidRPr="00F175A7">
        <w:rPr>
          <w:sz w:val="22"/>
          <w:szCs w:val="22"/>
        </w:rPr>
        <w:t xml:space="preserve">Показатель характеризует развитие территории района, а также усилия органов местного самоуправления по активизации строительства, влияет на объем инвестиций. Предусмотрен в системе </w:t>
      </w:r>
      <w:proofErr w:type="gramStart"/>
      <w:r w:rsidRPr="00F175A7">
        <w:rPr>
          <w:sz w:val="22"/>
          <w:szCs w:val="22"/>
        </w:rPr>
        <w:t>показателей оценки эффективности деятельности</w:t>
      </w:r>
      <w:r w:rsidRPr="00F175A7">
        <w:rPr>
          <w:bCs w:val="0"/>
          <w:sz w:val="22"/>
          <w:szCs w:val="22"/>
        </w:rPr>
        <w:t xml:space="preserve"> органов местного самоуправления</w:t>
      </w:r>
      <w:proofErr w:type="gramEnd"/>
      <w:r w:rsidRPr="00F175A7">
        <w:rPr>
          <w:bCs w:val="0"/>
          <w:sz w:val="22"/>
          <w:szCs w:val="22"/>
        </w:rPr>
        <w:t>.</w:t>
      </w:r>
    </w:p>
    <w:p w:rsidR="00F175A7" w:rsidRPr="00F175A7" w:rsidRDefault="00F175A7" w:rsidP="00F175A7">
      <w:pPr>
        <w:keepNext/>
        <w:tabs>
          <w:tab w:val="left" w:pos="0"/>
          <w:tab w:val="left" w:pos="1134"/>
        </w:tabs>
        <w:autoSpaceDE w:val="0"/>
        <w:spacing w:before="0"/>
        <w:ind w:right="-85" w:firstLine="709"/>
        <w:jc w:val="both"/>
        <w:rPr>
          <w:sz w:val="22"/>
          <w:szCs w:val="22"/>
        </w:rPr>
      </w:pPr>
      <w:r w:rsidRPr="00F175A7">
        <w:rPr>
          <w:sz w:val="22"/>
          <w:szCs w:val="22"/>
        </w:rPr>
        <w:t>6) 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F175A7" w:rsidRPr="00F175A7" w:rsidRDefault="00F175A7" w:rsidP="00F175A7">
      <w:pPr>
        <w:autoSpaceDE w:val="0"/>
        <w:spacing w:before="0"/>
        <w:ind w:firstLine="709"/>
        <w:jc w:val="both"/>
        <w:rPr>
          <w:sz w:val="22"/>
          <w:szCs w:val="22"/>
        </w:rPr>
      </w:pPr>
      <w:r w:rsidRPr="00F175A7">
        <w:rPr>
          <w:sz w:val="22"/>
          <w:szCs w:val="22"/>
        </w:rPr>
        <w:t xml:space="preserve">Показатель характеризует строительство жилья на территории района, а также усилия органов местного самоуправления по активизации жилищного строительства, влияет на объем инвестиций, обеспеченность граждан жильем. Предусмотрен в системе </w:t>
      </w:r>
      <w:proofErr w:type="gramStart"/>
      <w:r w:rsidRPr="00F175A7">
        <w:rPr>
          <w:sz w:val="22"/>
          <w:szCs w:val="22"/>
        </w:rPr>
        <w:t>показателей оценки эффективности деятельности</w:t>
      </w:r>
      <w:r w:rsidRPr="00F175A7">
        <w:rPr>
          <w:bCs w:val="0"/>
          <w:sz w:val="22"/>
          <w:szCs w:val="22"/>
        </w:rPr>
        <w:t xml:space="preserve"> органов местного самоуправления</w:t>
      </w:r>
      <w:proofErr w:type="gramEnd"/>
      <w:r w:rsidRPr="00F175A7">
        <w:rPr>
          <w:bCs w:val="0"/>
          <w:sz w:val="22"/>
          <w:szCs w:val="22"/>
        </w:rPr>
        <w:t>.</w:t>
      </w:r>
    </w:p>
    <w:p w:rsidR="00F175A7" w:rsidRPr="00F175A7" w:rsidRDefault="00F175A7" w:rsidP="00F175A7">
      <w:pPr>
        <w:keepNext/>
        <w:tabs>
          <w:tab w:val="left" w:pos="709"/>
          <w:tab w:val="left" w:pos="1134"/>
        </w:tabs>
        <w:autoSpaceDE w:val="0"/>
        <w:spacing w:before="0"/>
        <w:ind w:right="-85"/>
        <w:jc w:val="both"/>
        <w:rPr>
          <w:sz w:val="22"/>
          <w:szCs w:val="22"/>
          <w:shd w:val="clear" w:color="auto" w:fill="FFFFFF"/>
        </w:rPr>
      </w:pPr>
      <w:r w:rsidRPr="00F175A7">
        <w:rPr>
          <w:sz w:val="22"/>
          <w:szCs w:val="22"/>
        </w:rPr>
        <w:lastRenderedPageBreak/>
        <w:tab/>
        <w:t xml:space="preserve">7) Площадь земельных участков, предоставленных для объектов жилищного строительства, в отношении которых </w:t>
      </w:r>
      <w:proofErr w:type="gramStart"/>
      <w:r w:rsidRPr="00F175A7">
        <w:rPr>
          <w:sz w:val="22"/>
          <w:szCs w:val="22"/>
        </w:rPr>
        <w:t>с даты принятия</w:t>
      </w:r>
      <w:proofErr w:type="gramEnd"/>
      <w:r w:rsidRPr="00F175A7">
        <w:rPr>
          <w:sz w:val="22"/>
          <w:szCs w:val="22"/>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w:t>
      </w:r>
    </w:p>
    <w:p w:rsidR="00F175A7" w:rsidRPr="00F175A7" w:rsidRDefault="00F175A7" w:rsidP="00F175A7">
      <w:pPr>
        <w:autoSpaceDE w:val="0"/>
        <w:spacing w:before="0"/>
        <w:ind w:firstLine="709"/>
        <w:jc w:val="both"/>
        <w:rPr>
          <w:sz w:val="22"/>
          <w:szCs w:val="22"/>
          <w:shd w:val="clear" w:color="auto" w:fill="FFFFFF"/>
        </w:rPr>
      </w:pPr>
      <w:r w:rsidRPr="00F175A7">
        <w:rPr>
          <w:sz w:val="22"/>
          <w:szCs w:val="22"/>
          <w:shd w:val="clear" w:color="auto" w:fill="FFFFFF"/>
        </w:rPr>
        <w:t xml:space="preserve">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w:t>
      </w:r>
      <w:proofErr w:type="gramStart"/>
      <w:r w:rsidRPr="00F175A7">
        <w:rPr>
          <w:sz w:val="22"/>
          <w:szCs w:val="22"/>
          <w:shd w:val="clear" w:color="auto" w:fill="FFFFFF"/>
        </w:rPr>
        <w:t>показателей оценки эффективности деятельности</w:t>
      </w:r>
      <w:r w:rsidRPr="00F175A7">
        <w:rPr>
          <w:bCs w:val="0"/>
          <w:sz w:val="22"/>
          <w:szCs w:val="22"/>
          <w:shd w:val="clear" w:color="auto" w:fill="FFFFFF"/>
        </w:rPr>
        <w:t xml:space="preserve"> органов местного самоуправления</w:t>
      </w:r>
      <w:proofErr w:type="gramEnd"/>
      <w:r w:rsidRPr="00F175A7">
        <w:rPr>
          <w:bCs w:val="0"/>
          <w:sz w:val="22"/>
          <w:szCs w:val="22"/>
          <w:shd w:val="clear" w:color="auto" w:fill="FFFFFF"/>
        </w:rPr>
        <w:t>.</w:t>
      </w:r>
    </w:p>
    <w:p w:rsidR="00F175A7" w:rsidRPr="00F175A7" w:rsidRDefault="00F175A7" w:rsidP="00F175A7">
      <w:pPr>
        <w:keepNext/>
        <w:tabs>
          <w:tab w:val="left" w:pos="709"/>
          <w:tab w:val="left" w:pos="1134"/>
        </w:tabs>
        <w:autoSpaceDE w:val="0"/>
        <w:spacing w:before="0"/>
        <w:ind w:right="-85" w:firstLine="709"/>
        <w:jc w:val="both"/>
        <w:rPr>
          <w:sz w:val="22"/>
          <w:szCs w:val="22"/>
        </w:rPr>
      </w:pPr>
      <w:r w:rsidRPr="00F175A7">
        <w:rPr>
          <w:sz w:val="22"/>
          <w:szCs w:val="22"/>
          <w:shd w:val="clear" w:color="auto" w:fill="FFFFFF"/>
        </w:rPr>
        <w:t>8)</w:t>
      </w:r>
      <w:r w:rsidRPr="00F175A7">
        <w:rPr>
          <w:sz w:val="22"/>
          <w:szCs w:val="22"/>
          <w:shd w:val="clear" w:color="auto" w:fill="FFFFFF"/>
        </w:rPr>
        <w:tab/>
        <w:t>Пл</w:t>
      </w:r>
      <w:r w:rsidRPr="00F175A7">
        <w:rPr>
          <w:sz w:val="22"/>
          <w:szCs w:val="22"/>
        </w:rPr>
        <w:t xml:space="preserve">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F175A7">
        <w:rPr>
          <w:sz w:val="22"/>
          <w:szCs w:val="22"/>
        </w:rPr>
        <w:t>с даты принятия</w:t>
      </w:r>
      <w:proofErr w:type="gramEnd"/>
      <w:r w:rsidRPr="00F175A7">
        <w:rPr>
          <w:sz w:val="22"/>
          <w:szCs w:val="22"/>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F175A7" w:rsidRPr="00F175A7" w:rsidRDefault="00F175A7" w:rsidP="00F175A7">
      <w:pPr>
        <w:autoSpaceDE w:val="0"/>
        <w:spacing w:before="0"/>
        <w:ind w:firstLine="709"/>
        <w:jc w:val="both"/>
        <w:rPr>
          <w:sz w:val="22"/>
          <w:szCs w:val="22"/>
        </w:rPr>
      </w:pPr>
      <w:r w:rsidRPr="00F175A7">
        <w:rPr>
          <w:sz w:val="22"/>
          <w:szCs w:val="22"/>
        </w:rPr>
        <w:t xml:space="preserve">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w:t>
      </w:r>
      <w:proofErr w:type="gramStart"/>
      <w:r w:rsidRPr="00F175A7">
        <w:rPr>
          <w:sz w:val="22"/>
          <w:szCs w:val="22"/>
        </w:rPr>
        <w:t>показателей оценки эффективности деятельности органов местного самоуправления</w:t>
      </w:r>
      <w:proofErr w:type="gramEnd"/>
      <w:r w:rsidRPr="00F175A7">
        <w:rPr>
          <w:sz w:val="22"/>
          <w:szCs w:val="22"/>
        </w:rPr>
        <w:t>.</w:t>
      </w:r>
    </w:p>
    <w:p w:rsidR="00F175A7" w:rsidRPr="00F175A7" w:rsidRDefault="00F175A7" w:rsidP="00F175A7">
      <w:pPr>
        <w:tabs>
          <w:tab w:val="left" w:pos="1134"/>
        </w:tabs>
        <w:autoSpaceDE w:val="0"/>
        <w:spacing w:before="0"/>
        <w:ind w:firstLine="709"/>
        <w:jc w:val="both"/>
        <w:rPr>
          <w:b/>
          <w:sz w:val="22"/>
          <w:szCs w:val="22"/>
        </w:rPr>
      </w:pPr>
      <w:r w:rsidRPr="00F175A7">
        <w:rPr>
          <w:bCs w:val="0"/>
          <w:sz w:val="22"/>
          <w:szCs w:val="22"/>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F175A7" w:rsidRPr="00F175A7" w:rsidRDefault="00F175A7" w:rsidP="00F175A7">
      <w:pPr>
        <w:keepNext/>
        <w:shd w:val="clear" w:color="auto" w:fill="FFFFFF"/>
        <w:tabs>
          <w:tab w:val="left" w:pos="709"/>
          <w:tab w:val="left" w:pos="1276"/>
        </w:tabs>
        <w:spacing w:before="480" w:after="240"/>
        <w:ind w:left="2268" w:right="624"/>
        <w:jc w:val="center"/>
        <w:rPr>
          <w:bCs w:val="0"/>
        </w:rPr>
      </w:pPr>
      <w:r w:rsidRPr="00F175A7">
        <w:rPr>
          <w:b/>
        </w:rPr>
        <w:t>7.1.4.Сроки и этапы реализации подпрограммы</w:t>
      </w:r>
    </w:p>
    <w:p w:rsidR="00F175A7" w:rsidRPr="00F175A7" w:rsidRDefault="00F175A7" w:rsidP="00F175A7">
      <w:pPr>
        <w:tabs>
          <w:tab w:val="left" w:pos="1134"/>
        </w:tabs>
        <w:autoSpaceDE w:val="0"/>
        <w:spacing w:before="0"/>
        <w:ind w:firstLine="709"/>
        <w:jc w:val="both"/>
        <w:rPr>
          <w:bCs w:val="0"/>
        </w:rPr>
      </w:pPr>
      <w:r w:rsidRPr="00F175A7">
        <w:rPr>
          <w:bCs w:val="0"/>
        </w:rPr>
        <w:t>Подпрограмма реализуется в 2 этапа:</w:t>
      </w:r>
    </w:p>
    <w:p w:rsidR="00F175A7" w:rsidRPr="00F175A7" w:rsidRDefault="00F175A7" w:rsidP="00F175A7">
      <w:pPr>
        <w:tabs>
          <w:tab w:val="left" w:pos="1134"/>
        </w:tabs>
        <w:autoSpaceDE w:val="0"/>
        <w:spacing w:before="0"/>
        <w:ind w:firstLine="709"/>
        <w:jc w:val="both"/>
        <w:rPr>
          <w:bCs w:val="0"/>
        </w:rPr>
      </w:pPr>
      <w:r w:rsidRPr="00F175A7">
        <w:rPr>
          <w:bCs w:val="0"/>
        </w:rPr>
        <w:t>1этап - 2015-2018 годы.</w:t>
      </w:r>
    </w:p>
    <w:p w:rsidR="00F175A7" w:rsidRPr="00F175A7" w:rsidRDefault="00F175A7" w:rsidP="00F175A7">
      <w:pPr>
        <w:tabs>
          <w:tab w:val="left" w:pos="1134"/>
        </w:tabs>
        <w:autoSpaceDE w:val="0"/>
        <w:spacing w:before="0"/>
        <w:ind w:firstLine="709"/>
        <w:jc w:val="both"/>
        <w:rPr>
          <w:bCs w:val="0"/>
        </w:rPr>
      </w:pPr>
      <w:r w:rsidRPr="00F175A7">
        <w:rPr>
          <w:bCs w:val="0"/>
        </w:rPr>
        <w:t>2 этап - 2019-2028 годы.</w:t>
      </w:r>
    </w:p>
    <w:p w:rsidR="00F175A7" w:rsidRPr="00F175A7" w:rsidRDefault="00F175A7" w:rsidP="00F175A7">
      <w:pPr>
        <w:keepNext/>
        <w:shd w:val="clear" w:color="auto" w:fill="FFFFFF"/>
        <w:tabs>
          <w:tab w:val="left" w:pos="709"/>
          <w:tab w:val="left" w:pos="1276"/>
        </w:tabs>
        <w:spacing w:before="480" w:after="240"/>
        <w:ind w:left="2268" w:right="624"/>
        <w:jc w:val="center"/>
        <w:rPr>
          <w:bCs w:val="0"/>
        </w:rPr>
      </w:pPr>
      <w:r w:rsidRPr="00F175A7">
        <w:rPr>
          <w:b/>
        </w:rPr>
        <w:t>7.1.5.Основные мероприятия</w:t>
      </w:r>
    </w:p>
    <w:p w:rsidR="00F175A7" w:rsidRPr="00F175A7" w:rsidRDefault="00F175A7" w:rsidP="00F175A7">
      <w:pPr>
        <w:keepNext/>
        <w:tabs>
          <w:tab w:val="left" w:pos="1134"/>
        </w:tabs>
        <w:autoSpaceDE w:val="0"/>
        <w:spacing w:before="0"/>
        <w:ind w:firstLine="709"/>
        <w:jc w:val="both"/>
      </w:pPr>
      <w:r w:rsidRPr="00F175A7">
        <w:rPr>
          <w:bCs w:val="0"/>
        </w:rPr>
        <w:t>Основные мероприятия в сфере реализации подпрограммы:</w:t>
      </w:r>
    </w:p>
    <w:p w:rsidR="00F175A7" w:rsidRPr="00F175A7" w:rsidRDefault="00F175A7" w:rsidP="00F175A7">
      <w:pPr>
        <w:tabs>
          <w:tab w:val="left" w:pos="0"/>
          <w:tab w:val="left" w:pos="1134"/>
        </w:tabs>
        <w:autoSpaceDE w:val="0"/>
        <w:spacing w:before="0"/>
        <w:ind w:left="142" w:firstLine="567"/>
        <w:jc w:val="both"/>
        <w:rPr>
          <w:rFonts w:eastAsia="Calibri"/>
        </w:rPr>
      </w:pPr>
      <w:r w:rsidRPr="00F175A7">
        <w:rPr>
          <w:rFonts w:eastAsia="Calibri"/>
        </w:rPr>
        <w:t>Подготовка и утверждение документации по планировке территорий (проектов планировки, проектов межевания территории).</w:t>
      </w:r>
    </w:p>
    <w:p w:rsidR="00F175A7" w:rsidRPr="00F175A7" w:rsidRDefault="00F175A7" w:rsidP="00F175A7">
      <w:pPr>
        <w:spacing w:before="0"/>
        <w:ind w:firstLine="709"/>
        <w:jc w:val="both"/>
        <w:rPr>
          <w:rFonts w:eastAsia="Calibri"/>
          <w:bCs w:val="0"/>
          <w:sz w:val="22"/>
          <w:szCs w:val="22"/>
        </w:rPr>
      </w:pPr>
      <w:r w:rsidRPr="00F175A7">
        <w:rPr>
          <w:rFonts w:eastAsia="Calibri"/>
          <w:bCs w:val="0"/>
          <w:sz w:val="22"/>
          <w:szCs w:val="22"/>
        </w:rPr>
        <w:t>Формирование земельных участков:</w:t>
      </w:r>
    </w:p>
    <w:p w:rsidR="00F175A7" w:rsidRPr="00F175A7" w:rsidRDefault="00F175A7" w:rsidP="00F175A7">
      <w:pPr>
        <w:spacing w:before="0"/>
        <w:ind w:firstLine="709"/>
        <w:jc w:val="both"/>
        <w:rPr>
          <w:rFonts w:eastAsia="Calibri"/>
          <w:bCs w:val="0"/>
          <w:sz w:val="22"/>
          <w:szCs w:val="22"/>
        </w:rPr>
      </w:pPr>
      <w:r w:rsidRPr="00F175A7">
        <w:rPr>
          <w:rFonts w:eastAsia="Calibri"/>
          <w:bCs w:val="0"/>
          <w:sz w:val="22"/>
          <w:szCs w:val="22"/>
        </w:rPr>
        <w:t xml:space="preserve">- для </w:t>
      </w:r>
      <w:proofErr w:type="gramStart"/>
      <w:r w:rsidRPr="00F175A7">
        <w:rPr>
          <w:rFonts w:eastAsia="Calibri"/>
          <w:bCs w:val="0"/>
          <w:sz w:val="22"/>
          <w:szCs w:val="22"/>
        </w:rPr>
        <w:t>целей строительства и для целей, не связанных со строительством</w:t>
      </w:r>
      <w:proofErr w:type="gramEnd"/>
      <w:r w:rsidRPr="00F175A7">
        <w:rPr>
          <w:rFonts w:eastAsia="Calibri"/>
          <w:bCs w:val="0"/>
          <w:sz w:val="22"/>
          <w:szCs w:val="22"/>
        </w:rPr>
        <w:t>;</w:t>
      </w:r>
    </w:p>
    <w:p w:rsidR="00F175A7" w:rsidRPr="00F175A7" w:rsidRDefault="00F175A7" w:rsidP="00F175A7">
      <w:pPr>
        <w:spacing w:before="0"/>
        <w:ind w:firstLine="709"/>
        <w:jc w:val="both"/>
        <w:rPr>
          <w:rFonts w:eastAsia="Calibri"/>
          <w:bCs w:val="0"/>
          <w:sz w:val="22"/>
          <w:szCs w:val="22"/>
        </w:rPr>
      </w:pPr>
      <w:r w:rsidRPr="00F175A7">
        <w:rPr>
          <w:rFonts w:eastAsia="Calibri"/>
          <w:bCs w:val="0"/>
          <w:sz w:val="22"/>
          <w:szCs w:val="22"/>
        </w:rPr>
        <w:t xml:space="preserve">- которые находятся в муниципальной собственности и на </w:t>
      </w:r>
      <w:proofErr w:type="gramStart"/>
      <w:r w:rsidRPr="00F175A7">
        <w:rPr>
          <w:rFonts w:eastAsia="Calibri"/>
          <w:bCs w:val="0"/>
          <w:sz w:val="22"/>
          <w:szCs w:val="22"/>
        </w:rPr>
        <w:t>которых</w:t>
      </w:r>
      <w:proofErr w:type="gramEnd"/>
      <w:r w:rsidRPr="00F175A7">
        <w:rPr>
          <w:rFonts w:eastAsia="Calibri"/>
          <w:bCs w:val="0"/>
          <w:sz w:val="22"/>
          <w:szCs w:val="22"/>
        </w:rPr>
        <w:t xml:space="preserve"> расположены здания, строения, сооружения, - для дальнейшего предоставления в соответствии со статьей 36 Земельного Кодекса Российской Федерации;</w:t>
      </w:r>
    </w:p>
    <w:p w:rsidR="00F175A7" w:rsidRPr="00F175A7" w:rsidRDefault="00F175A7" w:rsidP="00F175A7">
      <w:pPr>
        <w:spacing w:before="0"/>
        <w:ind w:firstLine="709"/>
        <w:jc w:val="both"/>
        <w:rPr>
          <w:rFonts w:eastAsia="Calibri"/>
          <w:bCs w:val="0"/>
          <w:sz w:val="22"/>
          <w:szCs w:val="22"/>
        </w:rPr>
      </w:pPr>
      <w:r w:rsidRPr="00F175A7">
        <w:rPr>
          <w:rFonts w:eastAsia="Calibri"/>
          <w:bCs w:val="0"/>
          <w:sz w:val="22"/>
          <w:szCs w:val="22"/>
        </w:rPr>
        <w:t>- для индивидуального жилищного строительства, с целью дальнейшего предоставления с торгов, а так же гражданам, признанными нуждающимися в жилых помещениях, многодетным семьям  в соответствии с Законом Удмуртской Республики  от 16 декабря 2002 г. № 68-РЗ.</w:t>
      </w:r>
    </w:p>
    <w:p w:rsidR="00F175A7" w:rsidRPr="00F175A7" w:rsidRDefault="00F175A7" w:rsidP="00F175A7">
      <w:pPr>
        <w:spacing w:before="0"/>
        <w:ind w:firstLine="709"/>
        <w:jc w:val="both"/>
        <w:rPr>
          <w:rFonts w:eastAsia="Calibri"/>
          <w:bCs w:val="0"/>
          <w:sz w:val="22"/>
          <w:szCs w:val="22"/>
        </w:rPr>
      </w:pPr>
      <w:r w:rsidRPr="00F175A7">
        <w:rPr>
          <w:rFonts w:eastAsia="Calibri"/>
          <w:sz w:val="22"/>
          <w:szCs w:val="22"/>
        </w:rPr>
        <w:t>- ведение информационной системы обеспечения градостроительной деятельности, осуществляемой на территории муниципальных образований Вавожского района</w:t>
      </w:r>
      <w:r w:rsidRPr="00F175A7">
        <w:rPr>
          <w:rFonts w:eastAsia="Calibri"/>
          <w:bCs w:val="0"/>
          <w:sz w:val="22"/>
          <w:szCs w:val="22"/>
        </w:rPr>
        <w:t>;</w:t>
      </w:r>
    </w:p>
    <w:p w:rsidR="00F175A7" w:rsidRPr="00F175A7" w:rsidRDefault="00F175A7" w:rsidP="00F175A7">
      <w:pPr>
        <w:spacing w:before="0"/>
        <w:ind w:firstLine="709"/>
        <w:jc w:val="both"/>
        <w:rPr>
          <w:rFonts w:eastAsia="Calibri"/>
          <w:sz w:val="22"/>
          <w:szCs w:val="22"/>
        </w:rPr>
      </w:pPr>
      <w:r w:rsidRPr="00F175A7">
        <w:rPr>
          <w:rFonts w:eastAsia="Calibri"/>
          <w:sz w:val="22"/>
          <w:szCs w:val="22"/>
        </w:rPr>
        <w:t xml:space="preserve">Перечень оказание муниципальных услуг  предоставляемых Администрацией Вавожского района (утвержден </w:t>
      </w:r>
      <w:r w:rsidRPr="00F175A7">
        <w:rPr>
          <w:rFonts w:eastAsia="Calibri"/>
          <w:bCs w:val="0"/>
          <w:sz w:val="22"/>
          <w:szCs w:val="22"/>
        </w:rPr>
        <w:t>постановлением Администрации Вавожского района от 07.10.2020 г. №  790</w:t>
      </w:r>
      <w:r w:rsidRPr="00F175A7">
        <w:rPr>
          <w:rFonts w:eastAsia="Calibri"/>
          <w:sz w:val="22"/>
          <w:szCs w:val="22"/>
        </w:rPr>
        <w:t>)</w:t>
      </w:r>
    </w:p>
    <w:p w:rsidR="00F175A7" w:rsidRPr="00F175A7" w:rsidRDefault="00F175A7" w:rsidP="00F175A7">
      <w:pPr>
        <w:spacing w:before="0"/>
        <w:ind w:firstLine="709"/>
        <w:jc w:val="both"/>
        <w:rPr>
          <w:rFonts w:eastAsia="Calibri"/>
          <w:sz w:val="22"/>
          <w:szCs w:val="22"/>
        </w:rPr>
      </w:pPr>
    </w:p>
    <w:p w:rsidR="00F175A7" w:rsidRPr="00F175A7" w:rsidRDefault="00F175A7" w:rsidP="00F175A7">
      <w:pPr>
        <w:keepNext/>
        <w:tabs>
          <w:tab w:val="left" w:pos="709"/>
          <w:tab w:val="left" w:pos="1134"/>
        </w:tabs>
        <w:autoSpaceDE w:val="0"/>
        <w:spacing w:before="0"/>
        <w:ind w:firstLine="567"/>
        <w:jc w:val="both"/>
        <w:rPr>
          <w:rFonts w:eastAsia="Calibri"/>
          <w:sz w:val="22"/>
          <w:szCs w:val="22"/>
        </w:rPr>
      </w:pPr>
    </w:p>
    <w:tbl>
      <w:tblPr>
        <w:tblW w:w="9625" w:type="dxa"/>
        <w:tblLayout w:type="fixed"/>
        <w:tblLook w:val="0000" w:firstRow="0" w:lastRow="0" w:firstColumn="0" w:lastColumn="0" w:noHBand="0" w:noVBand="0"/>
      </w:tblPr>
      <w:tblGrid>
        <w:gridCol w:w="794"/>
        <w:gridCol w:w="5958"/>
        <w:gridCol w:w="27"/>
        <w:gridCol w:w="2846"/>
      </w:tblGrid>
      <w:tr w:rsidR="00F175A7" w:rsidRPr="00F175A7" w:rsidTr="009B4AD2">
        <w:tc>
          <w:tcPr>
            <w:tcW w:w="794" w:type="dxa"/>
            <w:tcBorders>
              <w:top w:val="single" w:sz="4" w:space="0" w:color="000000"/>
              <w:left w:val="single" w:sz="4" w:space="0" w:color="000000"/>
              <w:bottom w:val="single" w:sz="4" w:space="0" w:color="000000"/>
            </w:tcBorders>
            <w:shd w:val="clear" w:color="auto" w:fill="auto"/>
          </w:tcPr>
          <w:p w:rsidR="00F175A7" w:rsidRPr="00F175A7" w:rsidRDefault="00F175A7" w:rsidP="00F175A7">
            <w:pPr>
              <w:snapToGrid w:val="0"/>
              <w:jc w:val="center"/>
              <w:rPr>
                <w:rFonts w:eastAsia="Calibri"/>
                <w:sz w:val="22"/>
                <w:szCs w:val="22"/>
              </w:rPr>
            </w:pPr>
            <w:r w:rsidRPr="00F175A7">
              <w:rPr>
                <w:rFonts w:eastAsia="Calibri"/>
                <w:sz w:val="22"/>
                <w:szCs w:val="22"/>
              </w:rPr>
              <w:t>№ услуги</w:t>
            </w:r>
          </w:p>
        </w:tc>
        <w:tc>
          <w:tcPr>
            <w:tcW w:w="5958" w:type="dxa"/>
            <w:tcBorders>
              <w:top w:val="single" w:sz="4" w:space="0" w:color="000000"/>
              <w:left w:val="single" w:sz="4" w:space="0" w:color="000000"/>
              <w:bottom w:val="single" w:sz="4" w:space="0" w:color="000000"/>
            </w:tcBorders>
            <w:shd w:val="clear" w:color="auto" w:fill="auto"/>
          </w:tcPr>
          <w:p w:rsidR="00F175A7" w:rsidRPr="00F175A7" w:rsidRDefault="00F175A7" w:rsidP="00F175A7">
            <w:pPr>
              <w:snapToGrid w:val="0"/>
              <w:jc w:val="center"/>
              <w:rPr>
                <w:rFonts w:eastAsia="Calibri"/>
                <w:sz w:val="22"/>
                <w:szCs w:val="22"/>
              </w:rPr>
            </w:pPr>
            <w:r w:rsidRPr="00F175A7">
              <w:rPr>
                <w:rFonts w:eastAsia="Calibri"/>
                <w:sz w:val="22"/>
                <w:szCs w:val="22"/>
              </w:rPr>
              <w:t>Наименование муниципальной услуги</w:t>
            </w:r>
          </w:p>
        </w:tc>
        <w:tc>
          <w:tcPr>
            <w:tcW w:w="2873" w:type="dxa"/>
            <w:gridSpan w:val="2"/>
            <w:tcBorders>
              <w:top w:val="single" w:sz="4" w:space="0" w:color="000000"/>
              <w:left w:val="single" w:sz="4" w:space="0" w:color="000000"/>
              <w:bottom w:val="single" w:sz="4" w:space="0" w:color="000000"/>
              <w:right w:val="single" w:sz="4" w:space="0" w:color="000000"/>
            </w:tcBorders>
            <w:shd w:val="clear" w:color="auto" w:fill="auto"/>
          </w:tcPr>
          <w:p w:rsidR="00F175A7" w:rsidRPr="00F175A7" w:rsidRDefault="00F175A7" w:rsidP="00F175A7">
            <w:pPr>
              <w:snapToGrid w:val="0"/>
              <w:jc w:val="center"/>
              <w:rPr>
                <w:rFonts w:eastAsia="Calibri"/>
                <w:b/>
                <w:sz w:val="22"/>
                <w:szCs w:val="22"/>
              </w:rPr>
            </w:pPr>
            <w:r w:rsidRPr="00F175A7">
              <w:rPr>
                <w:rFonts w:eastAsia="Calibri"/>
                <w:sz w:val="22"/>
                <w:szCs w:val="22"/>
              </w:rPr>
              <w:t>Структурное подразделение Администрации,  муниципальное учреждение, предоставляющее услугу</w:t>
            </w:r>
          </w:p>
        </w:tc>
      </w:tr>
      <w:tr w:rsidR="00F175A7" w:rsidRPr="00F175A7" w:rsidTr="009B4AD2">
        <w:tc>
          <w:tcPr>
            <w:tcW w:w="9625" w:type="dxa"/>
            <w:gridSpan w:val="4"/>
            <w:tcBorders>
              <w:left w:val="single" w:sz="4" w:space="0" w:color="000000"/>
              <w:bottom w:val="single" w:sz="4" w:space="0" w:color="000000"/>
              <w:right w:val="single" w:sz="4" w:space="0" w:color="000000"/>
            </w:tcBorders>
            <w:shd w:val="clear" w:color="auto" w:fill="auto"/>
          </w:tcPr>
          <w:p w:rsidR="00F175A7" w:rsidRPr="00F175A7" w:rsidRDefault="00F175A7" w:rsidP="00F175A7">
            <w:pPr>
              <w:snapToGrid w:val="0"/>
              <w:jc w:val="center"/>
              <w:rPr>
                <w:rFonts w:eastAsia="Calibri"/>
                <w:sz w:val="22"/>
                <w:szCs w:val="22"/>
              </w:rPr>
            </w:pPr>
            <w:r w:rsidRPr="00F175A7">
              <w:rPr>
                <w:rFonts w:eastAsia="Calibri"/>
                <w:b/>
                <w:sz w:val="22"/>
                <w:szCs w:val="22"/>
              </w:rPr>
              <w:t xml:space="preserve"> Раздел</w:t>
            </w:r>
            <w:proofErr w:type="gramStart"/>
            <w:r w:rsidRPr="00F175A7">
              <w:rPr>
                <w:rFonts w:eastAsia="Calibri"/>
                <w:b/>
                <w:sz w:val="22"/>
                <w:szCs w:val="22"/>
              </w:rPr>
              <w:t>1</w:t>
            </w:r>
            <w:proofErr w:type="gramEnd"/>
            <w:r w:rsidRPr="00F175A7">
              <w:rPr>
                <w:rFonts w:eastAsia="Calibri"/>
                <w:b/>
                <w:sz w:val="22"/>
                <w:szCs w:val="22"/>
              </w:rPr>
              <w:t>. Муниципальные услуги, предоставляемые Администрацией Вавожского района</w:t>
            </w:r>
          </w:p>
        </w:tc>
      </w:tr>
      <w:tr w:rsidR="00F175A7" w:rsidRPr="00F175A7" w:rsidTr="009B4AD2">
        <w:tc>
          <w:tcPr>
            <w:tcW w:w="794"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p>
        </w:tc>
        <w:tc>
          <w:tcPr>
            <w:tcW w:w="5958"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Предоставление информации из реестра объектов муниципальной собственности муниципального образования</w:t>
            </w:r>
          </w:p>
        </w:tc>
        <w:tc>
          <w:tcPr>
            <w:tcW w:w="2873" w:type="dxa"/>
            <w:gridSpan w:val="2"/>
            <w:vMerge w:val="restart"/>
            <w:tcBorders>
              <w:left w:val="single" w:sz="4" w:space="0" w:color="000000"/>
              <w:right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Отдел по управлению муниципальным имуществом</w:t>
            </w:r>
          </w:p>
        </w:tc>
      </w:tr>
      <w:tr w:rsidR="00F175A7" w:rsidRPr="00F175A7" w:rsidTr="009B4AD2">
        <w:tc>
          <w:tcPr>
            <w:tcW w:w="794"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p>
        </w:tc>
        <w:tc>
          <w:tcPr>
            <w:tcW w:w="5958"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 xml:space="preserve">Предоставление земельных участков, находящихся в неразграниченной государственной собственности или в муниципальной собственности, для </w:t>
            </w:r>
            <w:proofErr w:type="gramStart"/>
            <w:r w:rsidRPr="00F175A7">
              <w:rPr>
                <w:rFonts w:eastAsia="Calibri"/>
                <w:sz w:val="22"/>
                <w:szCs w:val="22"/>
              </w:rPr>
              <w:t>индивидуального</w:t>
            </w:r>
            <w:proofErr w:type="gramEnd"/>
            <w:r w:rsidRPr="00F175A7">
              <w:rPr>
                <w:rFonts w:eastAsia="Calibri"/>
                <w:sz w:val="22"/>
                <w:szCs w:val="22"/>
              </w:rPr>
              <w:t xml:space="preserve"> жилищного строительства</w:t>
            </w:r>
          </w:p>
        </w:tc>
        <w:tc>
          <w:tcPr>
            <w:tcW w:w="2873" w:type="dxa"/>
            <w:gridSpan w:val="2"/>
            <w:vMerge/>
            <w:tcBorders>
              <w:left w:val="single" w:sz="4" w:space="0" w:color="000000"/>
              <w:right w:val="single" w:sz="4" w:space="0" w:color="000000"/>
            </w:tcBorders>
            <w:shd w:val="clear" w:color="auto" w:fill="auto"/>
          </w:tcPr>
          <w:p w:rsidR="00F175A7" w:rsidRPr="00F175A7" w:rsidRDefault="00F175A7" w:rsidP="00F175A7">
            <w:pPr>
              <w:snapToGrid w:val="0"/>
              <w:jc w:val="both"/>
              <w:rPr>
                <w:rFonts w:eastAsia="Calibri"/>
                <w:sz w:val="22"/>
                <w:szCs w:val="22"/>
              </w:rPr>
            </w:pPr>
          </w:p>
        </w:tc>
      </w:tr>
      <w:tr w:rsidR="00F175A7" w:rsidRPr="00F175A7" w:rsidTr="009B4AD2">
        <w:tc>
          <w:tcPr>
            <w:tcW w:w="794"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p>
        </w:tc>
        <w:tc>
          <w:tcPr>
            <w:tcW w:w="5958"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Выделение земельных участков из земель, находящихся в неразграниченной государственной собственности или в муниципальной собственности, для создания фермерского хозяйства и осуществления его деятельности</w:t>
            </w:r>
          </w:p>
        </w:tc>
        <w:tc>
          <w:tcPr>
            <w:tcW w:w="2873" w:type="dxa"/>
            <w:gridSpan w:val="2"/>
            <w:vMerge/>
            <w:tcBorders>
              <w:left w:val="single" w:sz="4" w:space="0" w:color="000000"/>
              <w:right w:val="single" w:sz="4" w:space="0" w:color="000000"/>
            </w:tcBorders>
            <w:shd w:val="clear" w:color="auto" w:fill="auto"/>
          </w:tcPr>
          <w:p w:rsidR="00F175A7" w:rsidRPr="00F175A7" w:rsidRDefault="00F175A7" w:rsidP="00F175A7">
            <w:pPr>
              <w:snapToGrid w:val="0"/>
              <w:jc w:val="both"/>
              <w:rPr>
                <w:rFonts w:eastAsia="Calibri"/>
                <w:sz w:val="22"/>
                <w:szCs w:val="22"/>
              </w:rPr>
            </w:pPr>
          </w:p>
        </w:tc>
      </w:tr>
      <w:tr w:rsidR="00F175A7" w:rsidRPr="00F175A7" w:rsidTr="009B4AD2">
        <w:tc>
          <w:tcPr>
            <w:tcW w:w="794"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p>
        </w:tc>
        <w:tc>
          <w:tcPr>
            <w:tcW w:w="5958"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 xml:space="preserve">Утверждение схемы расположения земельного участка на кадастровом плане или кадастровой карте соответствующей территории </w:t>
            </w:r>
          </w:p>
        </w:tc>
        <w:tc>
          <w:tcPr>
            <w:tcW w:w="2873" w:type="dxa"/>
            <w:gridSpan w:val="2"/>
            <w:vMerge/>
            <w:tcBorders>
              <w:left w:val="single" w:sz="4" w:space="0" w:color="000000"/>
              <w:right w:val="single" w:sz="4" w:space="0" w:color="000000"/>
            </w:tcBorders>
            <w:shd w:val="clear" w:color="auto" w:fill="auto"/>
          </w:tcPr>
          <w:p w:rsidR="00F175A7" w:rsidRPr="00F175A7" w:rsidRDefault="00F175A7" w:rsidP="00F175A7">
            <w:pPr>
              <w:snapToGrid w:val="0"/>
              <w:jc w:val="both"/>
              <w:rPr>
                <w:rFonts w:eastAsia="Calibri"/>
                <w:sz w:val="22"/>
                <w:szCs w:val="22"/>
              </w:rPr>
            </w:pPr>
          </w:p>
        </w:tc>
      </w:tr>
      <w:tr w:rsidR="00F175A7" w:rsidRPr="00F175A7" w:rsidTr="009B4AD2">
        <w:tc>
          <w:tcPr>
            <w:tcW w:w="794"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p>
        </w:tc>
        <w:tc>
          <w:tcPr>
            <w:tcW w:w="5958"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p>
        </w:tc>
        <w:tc>
          <w:tcPr>
            <w:tcW w:w="2873" w:type="dxa"/>
            <w:gridSpan w:val="2"/>
            <w:vMerge/>
            <w:tcBorders>
              <w:left w:val="single" w:sz="4" w:space="0" w:color="000000"/>
              <w:right w:val="single" w:sz="4" w:space="0" w:color="000000"/>
            </w:tcBorders>
            <w:shd w:val="clear" w:color="auto" w:fill="auto"/>
          </w:tcPr>
          <w:p w:rsidR="00F175A7" w:rsidRPr="00F175A7" w:rsidRDefault="00F175A7" w:rsidP="00F175A7">
            <w:pPr>
              <w:snapToGrid w:val="0"/>
              <w:jc w:val="both"/>
              <w:rPr>
                <w:rFonts w:eastAsia="Calibri"/>
                <w:sz w:val="22"/>
                <w:szCs w:val="22"/>
              </w:rPr>
            </w:pPr>
          </w:p>
        </w:tc>
      </w:tr>
      <w:tr w:rsidR="00F175A7" w:rsidRPr="00F175A7" w:rsidTr="009B4AD2">
        <w:tc>
          <w:tcPr>
            <w:tcW w:w="794"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p>
        </w:tc>
        <w:tc>
          <w:tcPr>
            <w:tcW w:w="5958"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p>
        </w:tc>
        <w:tc>
          <w:tcPr>
            <w:tcW w:w="2873" w:type="dxa"/>
            <w:gridSpan w:val="2"/>
            <w:vMerge/>
            <w:tcBorders>
              <w:left w:val="single" w:sz="4" w:space="0" w:color="000000"/>
              <w:right w:val="single" w:sz="4" w:space="0" w:color="000000"/>
            </w:tcBorders>
            <w:shd w:val="clear" w:color="auto" w:fill="auto"/>
          </w:tcPr>
          <w:p w:rsidR="00F175A7" w:rsidRPr="00F175A7" w:rsidRDefault="00F175A7" w:rsidP="00F175A7">
            <w:pPr>
              <w:snapToGrid w:val="0"/>
              <w:jc w:val="both"/>
              <w:rPr>
                <w:rFonts w:eastAsia="Calibri"/>
                <w:sz w:val="22"/>
                <w:szCs w:val="22"/>
              </w:rPr>
            </w:pPr>
          </w:p>
        </w:tc>
      </w:tr>
      <w:tr w:rsidR="00F175A7" w:rsidRPr="00F175A7" w:rsidTr="009B4AD2">
        <w:tc>
          <w:tcPr>
            <w:tcW w:w="794"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p>
        </w:tc>
        <w:tc>
          <w:tcPr>
            <w:tcW w:w="5958"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Предоставление информации об объектах недвижимого имущества, находящихся в муниципальной собственности, которые могут быть переданы в аренду</w:t>
            </w:r>
          </w:p>
        </w:tc>
        <w:tc>
          <w:tcPr>
            <w:tcW w:w="2873" w:type="dxa"/>
            <w:gridSpan w:val="2"/>
            <w:vMerge/>
            <w:tcBorders>
              <w:left w:val="single" w:sz="4" w:space="0" w:color="000000"/>
              <w:right w:val="single" w:sz="4" w:space="0" w:color="000000"/>
            </w:tcBorders>
            <w:shd w:val="clear" w:color="auto" w:fill="auto"/>
          </w:tcPr>
          <w:p w:rsidR="00F175A7" w:rsidRPr="00F175A7" w:rsidRDefault="00F175A7" w:rsidP="00F175A7">
            <w:pPr>
              <w:snapToGrid w:val="0"/>
              <w:jc w:val="both"/>
              <w:rPr>
                <w:rFonts w:eastAsia="Calibri"/>
                <w:sz w:val="22"/>
                <w:szCs w:val="22"/>
              </w:rPr>
            </w:pPr>
          </w:p>
        </w:tc>
      </w:tr>
      <w:tr w:rsidR="00F175A7" w:rsidRPr="00F175A7" w:rsidTr="009B4AD2">
        <w:tc>
          <w:tcPr>
            <w:tcW w:w="794"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p>
        </w:tc>
        <w:tc>
          <w:tcPr>
            <w:tcW w:w="5958"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Предоставление земельного участка, находящегося в неразграниченной государственной собственности или в муниципальной собственности, в безвозмездное срочное пользование</w:t>
            </w:r>
          </w:p>
        </w:tc>
        <w:tc>
          <w:tcPr>
            <w:tcW w:w="2873" w:type="dxa"/>
            <w:gridSpan w:val="2"/>
            <w:vMerge/>
            <w:tcBorders>
              <w:left w:val="single" w:sz="4" w:space="0" w:color="000000"/>
              <w:right w:val="single" w:sz="4" w:space="0" w:color="000000"/>
            </w:tcBorders>
            <w:shd w:val="clear" w:color="auto" w:fill="auto"/>
          </w:tcPr>
          <w:p w:rsidR="00F175A7" w:rsidRPr="00F175A7" w:rsidRDefault="00F175A7" w:rsidP="00F175A7">
            <w:pPr>
              <w:snapToGrid w:val="0"/>
              <w:jc w:val="both"/>
              <w:rPr>
                <w:rFonts w:eastAsia="Calibri"/>
                <w:sz w:val="22"/>
                <w:szCs w:val="22"/>
              </w:rPr>
            </w:pPr>
          </w:p>
        </w:tc>
      </w:tr>
      <w:tr w:rsidR="00F175A7" w:rsidRPr="00F175A7" w:rsidTr="009B4AD2">
        <w:tc>
          <w:tcPr>
            <w:tcW w:w="794"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p>
        </w:tc>
        <w:tc>
          <w:tcPr>
            <w:tcW w:w="5958"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собственности, в собственность</w:t>
            </w:r>
          </w:p>
        </w:tc>
        <w:tc>
          <w:tcPr>
            <w:tcW w:w="2873" w:type="dxa"/>
            <w:gridSpan w:val="2"/>
            <w:vMerge/>
            <w:tcBorders>
              <w:left w:val="single" w:sz="4" w:space="0" w:color="000000"/>
              <w:right w:val="single" w:sz="4" w:space="0" w:color="000000"/>
            </w:tcBorders>
            <w:shd w:val="clear" w:color="auto" w:fill="auto"/>
          </w:tcPr>
          <w:p w:rsidR="00F175A7" w:rsidRPr="00F175A7" w:rsidRDefault="00F175A7" w:rsidP="00F175A7">
            <w:pPr>
              <w:snapToGrid w:val="0"/>
              <w:jc w:val="both"/>
              <w:rPr>
                <w:rFonts w:eastAsia="Calibri"/>
                <w:sz w:val="22"/>
                <w:szCs w:val="22"/>
              </w:rPr>
            </w:pPr>
          </w:p>
        </w:tc>
      </w:tr>
      <w:tr w:rsidR="00F175A7" w:rsidRPr="00F175A7" w:rsidTr="009B4AD2">
        <w:tc>
          <w:tcPr>
            <w:tcW w:w="794"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p>
        </w:tc>
        <w:tc>
          <w:tcPr>
            <w:tcW w:w="5958"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Предоставление собственникам и правообладателям зданий, строений, сооружений земельных участков, находящихся в неразграниченной государственной собственности или в муниципальной собственности, в аренду</w:t>
            </w:r>
          </w:p>
        </w:tc>
        <w:tc>
          <w:tcPr>
            <w:tcW w:w="2873" w:type="dxa"/>
            <w:gridSpan w:val="2"/>
            <w:vMerge/>
            <w:tcBorders>
              <w:left w:val="single" w:sz="4" w:space="0" w:color="000000"/>
              <w:bottom w:val="single" w:sz="4" w:space="0" w:color="000000"/>
              <w:right w:val="single" w:sz="4" w:space="0" w:color="000000"/>
            </w:tcBorders>
            <w:shd w:val="clear" w:color="auto" w:fill="auto"/>
          </w:tcPr>
          <w:p w:rsidR="00F175A7" w:rsidRPr="00F175A7" w:rsidRDefault="00F175A7" w:rsidP="00F175A7">
            <w:pPr>
              <w:snapToGrid w:val="0"/>
              <w:jc w:val="both"/>
              <w:rPr>
                <w:rFonts w:eastAsia="Calibri"/>
                <w:sz w:val="22"/>
                <w:szCs w:val="22"/>
              </w:rPr>
            </w:pPr>
          </w:p>
        </w:tc>
      </w:tr>
      <w:tr w:rsidR="00F175A7" w:rsidRPr="00F175A7" w:rsidTr="009B4AD2">
        <w:tc>
          <w:tcPr>
            <w:tcW w:w="794"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p>
        </w:tc>
        <w:tc>
          <w:tcPr>
            <w:tcW w:w="5985" w:type="dxa"/>
            <w:gridSpan w:val="2"/>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 xml:space="preserve">Выдача разрешений на строительство объектов капитального строительства на территории муниципального образования </w:t>
            </w:r>
          </w:p>
        </w:tc>
        <w:tc>
          <w:tcPr>
            <w:tcW w:w="2846" w:type="dxa"/>
            <w:vMerge w:val="restart"/>
            <w:tcBorders>
              <w:left w:val="single" w:sz="4" w:space="0" w:color="000000"/>
              <w:right w:val="single" w:sz="4" w:space="0" w:color="000000"/>
            </w:tcBorders>
            <w:shd w:val="clear" w:color="auto" w:fill="auto"/>
          </w:tcPr>
          <w:p w:rsidR="00F175A7" w:rsidRPr="00F175A7" w:rsidRDefault="00F175A7" w:rsidP="00F175A7">
            <w:pPr>
              <w:snapToGrid w:val="0"/>
              <w:rPr>
                <w:rFonts w:eastAsia="Calibri"/>
                <w:sz w:val="22"/>
                <w:szCs w:val="22"/>
              </w:rPr>
            </w:pPr>
            <w:r w:rsidRPr="00F175A7">
              <w:rPr>
                <w:rFonts w:eastAsia="Calibri"/>
                <w:sz w:val="22"/>
                <w:szCs w:val="22"/>
              </w:rPr>
              <w:t>Отдел по строительству и ЖКХ</w:t>
            </w:r>
          </w:p>
        </w:tc>
      </w:tr>
      <w:tr w:rsidR="00F175A7" w:rsidRPr="00F175A7" w:rsidTr="009B4AD2">
        <w:tc>
          <w:tcPr>
            <w:tcW w:w="794"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p>
        </w:tc>
        <w:tc>
          <w:tcPr>
            <w:tcW w:w="5985" w:type="dxa"/>
            <w:gridSpan w:val="2"/>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 xml:space="preserve">Выдача разрешений на ввод в эксплуатацию объектов капитального строительства на территории муниципального образования </w:t>
            </w:r>
          </w:p>
        </w:tc>
        <w:tc>
          <w:tcPr>
            <w:tcW w:w="2846" w:type="dxa"/>
            <w:vMerge/>
            <w:tcBorders>
              <w:left w:val="single" w:sz="4" w:space="0" w:color="000000"/>
              <w:right w:val="single" w:sz="4" w:space="0" w:color="000000"/>
            </w:tcBorders>
            <w:shd w:val="clear" w:color="auto" w:fill="auto"/>
          </w:tcPr>
          <w:p w:rsidR="00F175A7" w:rsidRPr="00F175A7" w:rsidRDefault="00F175A7" w:rsidP="00F175A7">
            <w:pPr>
              <w:snapToGrid w:val="0"/>
              <w:jc w:val="both"/>
              <w:rPr>
                <w:rFonts w:eastAsia="Calibri"/>
                <w:sz w:val="22"/>
                <w:szCs w:val="22"/>
              </w:rPr>
            </w:pPr>
          </w:p>
        </w:tc>
      </w:tr>
      <w:tr w:rsidR="00F175A7" w:rsidRPr="00F175A7" w:rsidTr="009B4AD2">
        <w:tc>
          <w:tcPr>
            <w:tcW w:w="794"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p>
        </w:tc>
        <w:tc>
          <w:tcPr>
            <w:tcW w:w="5985" w:type="dxa"/>
            <w:gridSpan w:val="2"/>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Выдача разрешений на производство земляных работ</w:t>
            </w:r>
          </w:p>
        </w:tc>
        <w:tc>
          <w:tcPr>
            <w:tcW w:w="2846" w:type="dxa"/>
            <w:vMerge/>
            <w:tcBorders>
              <w:left w:val="single" w:sz="4" w:space="0" w:color="000000"/>
              <w:right w:val="single" w:sz="4" w:space="0" w:color="000000"/>
            </w:tcBorders>
            <w:shd w:val="clear" w:color="auto" w:fill="auto"/>
          </w:tcPr>
          <w:p w:rsidR="00F175A7" w:rsidRPr="00F175A7" w:rsidRDefault="00F175A7" w:rsidP="00F175A7">
            <w:pPr>
              <w:snapToGrid w:val="0"/>
              <w:jc w:val="both"/>
              <w:rPr>
                <w:rFonts w:eastAsia="Calibri"/>
                <w:sz w:val="22"/>
                <w:szCs w:val="22"/>
              </w:rPr>
            </w:pPr>
          </w:p>
        </w:tc>
      </w:tr>
      <w:tr w:rsidR="00F175A7" w:rsidRPr="00F175A7" w:rsidTr="009B4AD2">
        <w:tc>
          <w:tcPr>
            <w:tcW w:w="794"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p>
        </w:tc>
        <w:tc>
          <w:tcPr>
            <w:tcW w:w="5985" w:type="dxa"/>
            <w:gridSpan w:val="2"/>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Подготовка и выдача градостроительных планов земельных участков</w:t>
            </w:r>
          </w:p>
        </w:tc>
        <w:tc>
          <w:tcPr>
            <w:tcW w:w="2846" w:type="dxa"/>
            <w:vMerge/>
            <w:tcBorders>
              <w:left w:val="single" w:sz="4" w:space="0" w:color="000000"/>
              <w:right w:val="single" w:sz="4" w:space="0" w:color="000000"/>
            </w:tcBorders>
            <w:shd w:val="clear" w:color="auto" w:fill="auto"/>
          </w:tcPr>
          <w:p w:rsidR="00F175A7" w:rsidRPr="00F175A7" w:rsidRDefault="00F175A7" w:rsidP="00F175A7">
            <w:pPr>
              <w:snapToGrid w:val="0"/>
              <w:rPr>
                <w:rFonts w:eastAsia="Calibri"/>
                <w:sz w:val="22"/>
                <w:szCs w:val="22"/>
              </w:rPr>
            </w:pPr>
          </w:p>
        </w:tc>
      </w:tr>
      <w:tr w:rsidR="00F175A7" w:rsidRPr="00F175A7" w:rsidTr="009B4AD2">
        <w:tc>
          <w:tcPr>
            <w:tcW w:w="794"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p>
        </w:tc>
        <w:tc>
          <w:tcPr>
            <w:tcW w:w="5985" w:type="dxa"/>
            <w:gridSpan w:val="2"/>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 xml:space="preserve">Выдача разрешений на установку рекламных конструкций на территории муниципального образования </w:t>
            </w:r>
          </w:p>
        </w:tc>
        <w:tc>
          <w:tcPr>
            <w:tcW w:w="2846" w:type="dxa"/>
            <w:vMerge/>
            <w:tcBorders>
              <w:left w:val="single" w:sz="4" w:space="0" w:color="000000"/>
              <w:right w:val="single" w:sz="4" w:space="0" w:color="000000"/>
            </w:tcBorders>
            <w:shd w:val="clear" w:color="auto" w:fill="auto"/>
          </w:tcPr>
          <w:p w:rsidR="00F175A7" w:rsidRPr="00F175A7" w:rsidRDefault="00F175A7" w:rsidP="00F175A7">
            <w:pPr>
              <w:snapToGrid w:val="0"/>
              <w:rPr>
                <w:rFonts w:eastAsia="Calibri"/>
                <w:sz w:val="22"/>
                <w:szCs w:val="22"/>
              </w:rPr>
            </w:pPr>
          </w:p>
        </w:tc>
      </w:tr>
      <w:tr w:rsidR="00F175A7" w:rsidRPr="00F175A7" w:rsidTr="009B4AD2">
        <w:tc>
          <w:tcPr>
            <w:tcW w:w="794"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p>
        </w:tc>
        <w:tc>
          <w:tcPr>
            <w:tcW w:w="5985" w:type="dxa"/>
            <w:gridSpan w:val="2"/>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Предоставление разрешения на условно разрешенный вид использования земельных участков или объектов капитального строительства</w:t>
            </w:r>
          </w:p>
        </w:tc>
        <w:tc>
          <w:tcPr>
            <w:tcW w:w="2846" w:type="dxa"/>
            <w:vMerge/>
            <w:tcBorders>
              <w:left w:val="single" w:sz="4" w:space="0" w:color="000000"/>
              <w:right w:val="single" w:sz="4" w:space="0" w:color="000000"/>
            </w:tcBorders>
            <w:shd w:val="clear" w:color="auto" w:fill="auto"/>
          </w:tcPr>
          <w:p w:rsidR="00F175A7" w:rsidRPr="00F175A7" w:rsidRDefault="00F175A7" w:rsidP="00F175A7">
            <w:pPr>
              <w:snapToGrid w:val="0"/>
              <w:rPr>
                <w:rFonts w:eastAsia="Calibri"/>
                <w:sz w:val="22"/>
                <w:szCs w:val="22"/>
              </w:rPr>
            </w:pPr>
          </w:p>
        </w:tc>
      </w:tr>
      <w:tr w:rsidR="00F175A7" w:rsidRPr="00F175A7" w:rsidTr="009B4AD2">
        <w:tc>
          <w:tcPr>
            <w:tcW w:w="794"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p>
        </w:tc>
        <w:tc>
          <w:tcPr>
            <w:tcW w:w="5985" w:type="dxa"/>
            <w:gridSpan w:val="2"/>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2846" w:type="dxa"/>
            <w:vMerge/>
            <w:tcBorders>
              <w:left w:val="single" w:sz="4" w:space="0" w:color="000000"/>
              <w:right w:val="single" w:sz="4" w:space="0" w:color="000000"/>
            </w:tcBorders>
            <w:shd w:val="clear" w:color="auto" w:fill="auto"/>
          </w:tcPr>
          <w:p w:rsidR="00F175A7" w:rsidRPr="00F175A7" w:rsidRDefault="00F175A7" w:rsidP="00F175A7">
            <w:pPr>
              <w:snapToGrid w:val="0"/>
              <w:rPr>
                <w:rFonts w:eastAsia="Calibri"/>
                <w:sz w:val="22"/>
                <w:szCs w:val="22"/>
              </w:rPr>
            </w:pPr>
          </w:p>
        </w:tc>
      </w:tr>
      <w:tr w:rsidR="00F175A7" w:rsidRPr="00F175A7" w:rsidTr="009B4AD2">
        <w:tc>
          <w:tcPr>
            <w:tcW w:w="794"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p>
        </w:tc>
        <w:tc>
          <w:tcPr>
            <w:tcW w:w="5985" w:type="dxa"/>
            <w:gridSpan w:val="2"/>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 xml:space="preserve">Принятие решений о признании (непризнании) граждан </w:t>
            </w:r>
            <w:proofErr w:type="gramStart"/>
            <w:r w:rsidRPr="00F175A7">
              <w:rPr>
                <w:rFonts w:eastAsia="Calibri"/>
                <w:sz w:val="22"/>
                <w:szCs w:val="22"/>
              </w:rPr>
              <w:t>малоимущими</w:t>
            </w:r>
            <w:proofErr w:type="gramEnd"/>
            <w:r w:rsidRPr="00F175A7">
              <w:rPr>
                <w:rFonts w:eastAsia="Calibri"/>
                <w:sz w:val="22"/>
                <w:szCs w:val="22"/>
              </w:rPr>
              <w:t xml:space="preserve"> для принятия их на учет в качестве нуждающихся в жилых помещениях</w:t>
            </w:r>
          </w:p>
        </w:tc>
        <w:tc>
          <w:tcPr>
            <w:tcW w:w="2846" w:type="dxa"/>
            <w:vMerge/>
            <w:tcBorders>
              <w:left w:val="single" w:sz="4" w:space="0" w:color="000000"/>
              <w:right w:val="single" w:sz="4" w:space="0" w:color="000000"/>
            </w:tcBorders>
            <w:shd w:val="clear" w:color="auto" w:fill="auto"/>
          </w:tcPr>
          <w:p w:rsidR="00F175A7" w:rsidRPr="00F175A7" w:rsidRDefault="00F175A7" w:rsidP="00F175A7">
            <w:pPr>
              <w:snapToGrid w:val="0"/>
              <w:rPr>
                <w:rFonts w:eastAsia="Calibri"/>
                <w:sz w:val="22"/>
                <w:szCs w:val="22"/>
              </w:rPr>
            </w:pPr>
          </w:p>
        </w:tc>
      </w:tr>
      <w:tr w:rsidR="00F175A7" w:rsidRPr="00F175A7" w:rsidTr="009B4AD2">
        <w:tc>
          <w:tcPr>
            <w:tcW w:w="794"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p>
        </w:tc>
        <w:tc>
          <w:tcPr>
            <w:tcW w:w="5985" w:type="dxa"/>
            <w:gridSpan w:val="2"/>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Прием заявлений, документов, а также постановка граждан на учет в качестве нуждающихся в жилых помещениях</w:t>
            </w:r>
          </w:p>
        </w:tc>
        <w:tc>
          <w:tcPr>
            <w:tcW w:w="2846" w:type="dxa"/>
            <w:vMerge/>
            <w:tcBorders>
              <w:left w:val="single" w:sz="4" w:space="0" w:color="000000"/>
              <w:right w:val="single" w:sz="4" w:space="0" w:color="000000"/>
            </w:tcBorders>
            <w:shd w:val="clear" w:color="auto" w:fill="auto"/>
          </w:tcPr>
          <w:p w:rsidR="00F175A7" w:rsidRPr="00F175A7" w:rsidRDefault="00F175A7" w:rsidP="00F175A7">
            <w:pPr>
              <w:snapToGrid w:val="0"/>
              <w:rPr>
                <w:rFonts w:eastAsia="Calibri"/>
                <w:sz w:val="22"/>
                <w:szCs w:val="22"/>
              </w:rPr>
            </w:pPr>
          </w:p>
        </w:tc>
      </w:tr>
      <w:tr w:rsidR="00F175A7" w:rsidRPr="00F175A7" w:rsidTr="009B4AD2">
        <w:tc>
          <w:tcPr>
            <w:tcW w:w="794"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p>
        </w:tc>
        <w:tc>
          <w:tcPr>
            <w:tcW w:w="5985" w:type="dxa"/>
            <w:gridSpan w:val="2"/>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Прием документов, необходимых для согласования перепланировки и (или) переустройства жилого помещения, а также выдача соответствующих решений о согласовании или об отказе</w:t>
            </w:r>
          </w:p>
        </w:tc>
        <w:tc>
          <w:tcPr>
            <w:tcW w:w="2846" w:type="dxa"/>
            <w:vMerge/>
            <w:tcBorders>
              <w:left w:val="single" w:sz="4" w:space="0" w:color="000000"/>
              <w:bottom w:val="single" w:sz="4" w:space="0" w:color="000000"/>
              <w:right w:val="single" w:sz="4" w:space="0" w:color="000000"/>
            </w:tcBorders>
            <w:shd w:val="clear" w:color="auto" w:fill="auto"/>
          </w:tcPr>
          <w:p w:rsidR="00F175A7" w:rsidRPr="00F175A7" w:rsidRDefault="00F175A7" w:rsidP="00F175A7">
            <w:pPr>
              <w:snapToGrid w:val="0"/>
              <w:rPr>
                <w:rFonts w:eastAsia="Calibri"/>
                <w:sz w:val="22"/>
                <w:szCs w:val="22"/>
              </w:rPr>
            </w:pPr>
          </w:p>
        </w:tc>
      </w:tr>
      <w:tr w:rsidR="00F175A7" w:rsidRPr="00F175A7" w:rsidTr="009B4AD2">
        <w:tc>
          <w:tcPr>
            <w:tcW w:w="794" w:type="dxa"/>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p>
        </w:tc>
        <w:tc>
          <w:tcPr>
            <w:tcW w:w="5985" w:type="dxa"/>
            <w:gridSpan w:val="2"/>
            <w:tcBorders>
              <w:left w:val="single" w:sz="4" w:space="0" w:color="000000"/>
              <w:bottom w:val="single" w:sz="4" w:space="0" w:color="000000"/>
            </w:tcBorders>
            <w:shd w:val="clear" w:color="auto" w:fill="auto"/>
          </w:tcPr>
          <w:p w:rsidR="00F175A7" w:rsidRPr="00F175A7" w:rsidRDefault="00F175A7" w:rsidP="00F175A7">
            <w:pPr>
              <w:snapToGrid w:val="0"/>
              <w:jc w:val="both"/>
              <w:rPr>
                <w:rFonts w:eastAsia="Calibri"/>
                <w:sz w:val="22"/>
                <w:szCs w:val="22"/>
              </w:rPr>
            </w:pPr>
            <w:r w:rsidRPr="00F175A7">
              <w:rPr>
                <w:rFonts w:eastAsia="Calibri"/>
                <w:sz w:val="22"/>
                <w:szCs w:val="22"/>
              </w:rPr>
              <w:t>Признание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w:t>
            </w:r>
          </w:p>
        </w:tc>
        <w:tc>
          <w:tcPr>
            <w:tcW w:w="2846" w:type="dxa"/>
            <w:vMerge w:val="restart"/>
            <w:tcBorders>
              <w:left w:val="single" w:sz="4" w:space="0" w:color="000000"/>
              <w:right w:val="single" w:sz="4" w:space="0" w:color="000000"/>
            </w:tcBorders>
            <w:shd w:val="clear" w:color="auto" w:fill="auto"/>
          </w:tcPr>
          <w:p w:rsidR="00F175A7" w:rsidRPr="00F175A7" w:rsidRDefault="00F175A7" w:rsidP="00F175A7">
            <w:pPr>
              <w:snapToGrid w:val="0"/>
              <w:rPr>
                <w:rFonts w:eastAsia="Arial"/>
                <w:sz w:val="22"/>
                <w:szCs w:val="22"/>
              </w:rPr>
            </w:pPr>
            <w:r w:rsidRPr="00F175A7">
              <w:rPr>
                <w:rFonts w:eastAsia="Arial"/>
                <w:sz w:val="22"/>
                <w:szCs w:val="22"/>
              </w:rPr>
              <w:t>Отдел по строительству и ЖКХ</w:t>
            </w:r>
          </w:p>
        </w:tc>
      </w:tr>
      <w:tr w:rsidR="00F175A7" w:rsidRPr="00F175A7" w:rsidTr="009B4AD2">
        <w:trPr>
          <w:trHeight w:val="2573"/>
        </w:trPr>
        <w:tc>
          <w:tcPr>
            <w:tcW w:w="794" w:type="dxa"/>
            <w:tcBorders>
              <w:left w:val="single" w:sz="4" w:space="0" w:color="000000"/>
              <w:bottom w:val="single" w:sz="4" w:space="0" w:color="000000"/>
            </w:tcBorders>
            <w:shd w:val="clear" w:color="auto" w:fill="auto"/>
          </w:tcPr>
          <w:p w:rsidR="00F175A7" w:rsidRPr="00F175A7" w:rsidRDefault="00F175A7" w:rsidP="00F175A7">
            <w:pPr>
              <w:suppressLineNumbers/>
              <w:snapToGrid w:val="0"/>
              <w:jc w:val="both"/>
              <w:rPr>
                <w:rFonts w:eastAsia="Arial"/>
                <w:sz w:val="22"/>
                <w:szCs w:val="22"/>
              </w:rPr>
            </w:pPr>
          </w:p>
        </w:tc>
        <w:tc>
          <w:tcPr>
            <w:tcW w:w="5985" w:type="dxa"/>
            <w:gridSpan w:val="2"/>
            <w:tcBorders>
              <w:left w:val="single" w:sz="4" w:space="0" w:color="000000"/>
              <w:bottom w:val="single" w:sz="4" w:space="0" w:color="000000"/>
            </w:tcBorders>
            <w:shd w:val="clear" w:color="auto" w:fill="auto"/>
          </w:tcPr>
          <w:p w:rsidR="00F175A7" w:rsidRPr="00F175A7" w:rsidRDefault="00F175A7" w:rsidP="00F175A7">
            <w:pPr>
              <w:suppressAutoHyphens w:val="0"/>
              <w:spacing w:before="0"/>
              <w:jc w:val="both"/>
              <w:rPr>
                <w:bCs w:val="0"/>
                <w:lang w:eastAsia="ru-RU"/>
              </w:rPr>
            </w:pPr>
            <w:r w:rsidRPr="00F175A7">
              <w:rPr>
                <w:bCs w:val="0"/>
                <w:lang w:eastAsia="ru-RU"/>
              </w:rPr>
              <w:t>«Прием заявлений, документов для участия в основном мероприятии</w:t>
            </w:r>
          </w:p>
          <w:p w:rsidR="00F175A7" w:rsidRPr="00F175A7" w:rsidRDefault="00F175A7" w:rsidP="00F175A7">
            <w:pPr>
              <w:suppressAutoHyphens w:val="0"/>
              <w:spacing w:before="0"/>
              <w:jc w:val="both"/>
              <w:rPr>
                <w:bCs w:val="0"/>
                <w:lang w:eastAsia="ru-RU"/>
              </w:rPr>
            </w:pPr>
            <w:r w:rsidRPr="00F175A7">
              <w:rPr>
                <w:bCs w:val="0"/>
                <w:lang w:eastAsia="ru-RU"/>
              </w:rPr>
              <w:t>«Выполнение государственных обязательств по обеспечению жильем категорий граждан, установленных федеральным законодательством»</w:t>
            </w:r>
          </w:p>
          <w:p w:rsidR="00F175A7" w:rsidRPr="00F175A7" w:rsidRDefault="00F175A7" w:rsidP="00F175A7">
            <w:pPr>
              <w:suppressAutoHyphens w:val="0"/>
              <w:spacing w:before="0"/>
              <w:jc w:val="both"/>
              <w:rPr>
                <w:bCs w:val="0"/>
                <w:lang w:eastAsia="ru-RU"/>
              </w:rPr>
            </w:pPr>
            <w:r w:rsidRPr="00F175A7">
              <w:rPr>
                <w:bCs w:val="0"/>
                <w:lang w:eastAsia="ru-RU"/>
              </w:rPr>
              <w:t>государственной программы Российской Федерации</w:t>
            </w:r>
          </w:p>
          <w:p w:rsidR="00F175A7" w:rsidRPr="00F175A7" w:rsidRDefault="00F175A7" w:rsidP="00F175A7">
            <w:pPr>
              <w:suppressAutoHyphens w:val="0"/>
              <w:spacing w:before="0"/>
              <w:jc w:val="both"/>
              <w:rPr>
                <w:bCs w:val="0"/>
                <w:lang w:eastAsia="ru-RU"/>
              </w:rPr>
            </w:pPr>
            <w:r w:rsidRPr="00F175A7">
              <w:rPr>
                <w:bCs w:val="0"/>
                <w:lang w:eastAsia="ru-RU"/>
              </w:rPr>
              <w:t xml:space="preserve">«Обеспечение доступным и комфортным жильем и </w:t>
            </w:r>
          </w:p>
          <w:p w:rsidR="00F175A7" w:rsidRPr="00F175A7" w:rsidRDefault="00F175A7" w:rsidP="00F175A7">
            <w:pPr>
              <w:suppressAutoHyphens w:val="0"/>
              <w:spacing w:before="0"/>
              <w:jc w:val="both"/>
              <w:rPr>
                <w:bCs w:val="0"/>
                <w:lang w:eastAsia="ru-RU"/>
              </w:rPr>
            </w:pPr>
            <w:r w:rsidRPr="00F175A7">
              <w:rPr>
                <w:bCs w:val="0"/>
                <w:lang w:eastAsia="ru-RU"/>
              </w:rPr>
              <w:t>коммунальными услугами граждан</w:t>
            </w:r>
          </w:p>
          <w:p w:rsidR="00F175A7" w:rsidRPr="00F175A7" w:rsidRDefault="00F175A7" w:rsidP="00F175A7">
            <w:pPr>
              <w:suppressAutoHyphens w:val="0"/>
              <w:spacing w:before="0"/>
              <w:jc w:val="both"/>
              <w:rPr>
                <w:bCs w:val="0"/>
                <w:color w:val="000000"/>
                <w:lang w:eastAsia="ru-RU"/>
              </w:rPr>
            </w:pPr>
            <w:r w:rsidRPr="00F175A7">
              <w:rPr>
                <w:bCs w:val="0"/>
                <w:lang w:eastAsia="ru-RU"/>
              </w:rPr>
              <w:t>Российской Федерации»</w:t>
            </w:r>
          </w:p>
          <w:p w:rsidR="00F175A7" w:rsidRPr="00F175A7" w:rsidRDefault="00F175A7" w:rsidP="00F175A7">
            <w:pPr>
              <w:autoSpaceDE w:val="0"/>
              <w:snapToGrid w:val="0"/>
              <w:jc w:val="both"/>
              <w:rPr>
                <w:rFonts w:eastAsia="Arial"/>
                <w:sz w:val="22"/>
                <w:szCs w:val="22"/>
              </w:rPr>
            </w:pPr>
          </w:p>
        </w:tc>
        <w:tc>
          <w:tcPr>
            <w:tcW w:w="2846" w:type="dxa"/>
            <w:vMerge/>
            <w:tcBorders>
              <w:left w:val="single" w:sz="4" w:space="0" w:color="000000"/>
              <w:bottom w:val="single" w:sz="4" w:space="0" w:color="000000"/>
              <w:right w:val="single" w:sz="4" w:space="0" w:color="000000"/>
            </w:tcBorders>
            <w:shd w:val="clear" w:color="auto" w:fill="auto"/>
          </w:tcPr>
          <w:p w:rsidR="00F175A7" w:rsidRPr="00F175A7" w:rsidRDefault="00F175A7" w:rsidP="00F175A7">
            <w:pPr>
              <w:suppressLineNumbers/>
              <w:snapToGrid w:val="0"/>
              <w:jc w:val="both"/>
              <w:rPr>
                <w:b/>
                <w:sz w:val="22"/>
                <w:szCs w:val="22"/>
              </w:rPr>
            </w:pPr>
          </w:p>
        </w:tc>
      </w:tr>
    </w:tbl>
    <w:p w:rsidR="00F175A7" w:rsidRPr="00F175A7" w:rsidRDefault="00F175A7" w:rsidP="00F175A7">
      <w:pPr>
        <w:keepNext/>
        <w:shd w:val="clear" w:color="auto" w:fill="FFFFFF"/>
        <w:tabs>
          <w:tab w:val="left" w:pos="709"/>
          <w:tab w:val="left" w:pos="1276"/>
        </w:tabs>
        <w:spacing w:before="600" w:after="240"/>
        <w:ind w:right="624"/>
        <w:jc w:val="center"/>
      </w:pPr>
      <w:r w:rsidRPr="00F175A7">
        <w:rPr>
          <w:b/>
        </w:rPr>
        <w:t>7.1.6.Меры муниципального регулирования</w:t>
      </w:r>
    </w:p>
    <w:p w:rsidR="00F175A7" w:rsidRPr="00F175A7" w:rsidRDefault="00F175A7" w:rsidP="00F175A7">
      <w:pPr>
        <w:autoSpaceDE w:val="0"/>
        <w:spacing w:before="0"/>
        <w:ind w:firstLine="709"/>
        <w:jc w:val="both"/>
      </w:pPr>
      <w:r w:rsidRPr="00F175A7">
        <w:t>В сфере градостроительства и землепользования действуют следующие муниципальные правовые акты:</w:t>
      </w:r>
    </w:p>
    <w:p w:rsidR="00F175A7" w:rsidRPr="00F175A7" w:rsidRDefault="00F175A7" w:rsidP="00F175A7">
      <w:pPr>
        <w:autoSpaceDE w:val="0"/>
        <w:spacing w:before="0"/>
        <w:ind w:firstLine="708"/>
        <w:jc w:val="both"/>
      </w:pPr>
      <w:r w:rsidRPr="00F175A7">
        <w:t>1) Схема территориального планирования Вавожского района;</w:t>
      </w:r>
    </w:p>
    <w:p w:rsidR="00F175A7" w:rsidRPr="00F175A7" w:rsidRDefault="00F175A7" w:rsidP="00F175A7">
      <w:pPr>
        <w:tabs>
          <w:tab w:val="left" w:pos="709"/>
          <w:tab w:val="left" w:pos="1134"/>
        </w:tabs>
        <w:autoSpaceDE w:val="0"/>
        <w:spacing w:before="0"/>
        <w:jc w:val="both"/>
      </w:pPr>
      <w:r w:rsidRPr="00F175A7">
        <w:tab/>
        <w:t>2)  Генеральные планы муниципальных территориальных отделов и территориальных секторов Вавожского района;</w:t>
      </w:r>
    </w:p>
    <w:p w:rsidR="00F175A7" w:rsidRPr="00F175A7" w:rsidRDefault="00F175A7" w:rsidP="00F175A7">
      <w:pPr>
        <w:tabs>
          <w:tab w:val="left" w:pos="1134"/>
        </w:tabs>
        <w:autoSpaceDE w:val="0"/>
        <w:spacing w:before="0"/>
        <w:jc w:val="both"/>
      </w:pPr>
      <w:r w:rsidRPr="00F175A7">
        <w:t xml:space="preserve">             3) Правила землепользования и застройки муниципальных территориальных отделов и территориальных секторов Вавожского района;</w:t>
      </w:r>
    </w:p>
    <w:p w:rsidR="00F175A7" w:rsidRPr="00F175A7" w:rsidRDefault="00F175A7" w:rsidP="00F175A7">
      <w:pPr>
        <w:tabs>
          <w:tab w:val="left" w:pos="1134"/>
        </w:tabs>
        <w:autoSpaceDE w:val="0"/>
        <w:spacing w:before="0"/>
        <w:ind w:firstLine="709"/>
        <w:jc w:val="both"/>
        <w:rPr>
          <w:shd w:val="clear" w:color="auto" w:fill="FFFFFF"/>
        </w:rPr>
      </w:pPr>
      <w:r w:rsidRPr="00F175A7">
        <w:t>4) Положение о порядке предоставления земельных участков, находящихся в муниципальной или государственной собственности, расположенных на территории муниципального образования «Муниципальный округ Вавожский район Удмуртской Республики»;</w:t>
      </w:r>
    </w:p>
    <w:p w:rsidR="00F175A7" w:rsidRPr="00F175A7" w:rsidRDefault="00F175A7" w:rsidP="00F175A7">
      <w:pPr>
        <w:tabs>
          <w:tab w:val="left" w:pos="1134"/>
        </w:tabs>
        <w:autoSpaceDE w:val="0"/>
        <w:spacing w:before="0"/>
        <w:ind w:firstLine="709"/>
        <w:jc w:val="both"/>
        <w:rPr>
          <w:shd w:val="clear" w:color="auto" w:fill="FFFFFF"/>
        </w:rPr>
      </w:pPr>
      <w:r w:rsidRPr="00F175A7">
        <w:rPr>
          <w:shd w:val="clear" w:color="auto" w:fill="FFFFFF"/>
        </w:rPr>
        <w:lastRenderedPageBreak/>
        <w:t xml:space="preserve">5) </w:t>
      </w:r>
      <w:r w:rsidRPr="00F175A7">
        <w:t>Для разработки документов территориального планирования, проектов планировки территории используются республиканские нормативы градостроительного проектирования, утвержденные постановлением правительства Удмуртской Республики от 16 июля 2012 года № 318.</w:t>
      </w:r>
    </w:p>
    <w:p w:rsidR="00F175A7" w:rsidRPr="00F175A7" w:rsidRDefault="00F175A7" w:rsidP="00F175A7">
      <w:pPr>
        <w:autoSpaceDE w:val="0"/>
        <w:spacing w:before="0"/>
        <w:ind w:firstLine="709"/>
        <w:jc w:val="both"/>
        <w:rPr>
          <w:bCs w:val="0"/>
        </w:rPr>
      </w:pPr>
      <w:r w:rsidRPr="00F175A7">
        <w:rPr>
          <w:shd w:val="clear" w:color="auto" w:fill="FFFFFF"/>
        </w:rPr>
        <w:t>В соответствии с Налоговым кодексом Российской Федерации максимально возможная ставка для земельных участков, предоставленных для индивидуального жилищного строительства, составляет 0,3 процента от кадастровой стоимости земельных участков.</w:t>
      </w:r>
    </w:p>
    <w:p w:rsidR="00F175A7" w:rsidRPr="00F175A7" w:rsidRDefault="00F175A7" w:rsidP="00F175A7">
      <w:pPr>
        <w:autoSpaceDE w:val="0"/>
        <w:spacing w:before="0"/>
        <w:ind w:firstLine="709"/>
        <w:jc w:val="both"/>
        <w:rPr>
          <w:b/>
        </w:rPr>
      </w:pPr>
      <w:r w:rsidRPr="00F175A7">
        <w:rPr>
          <w:bCs w:val="0"/>
        </w:rPr>
        <w:t>Финансовая оценка мер муниципального регулирования представлена в Приложении 3 к муниципальной программе.</w:t>
      </w:r>
    </w:p>
    <w:p w:rsidR="00F175A7" w:rsidRPr="00F175A7" w:rsidRDefault="00F175A7" w:rsidP="00F175A7">
      <w:pPr>
        <w:keepNext/>
        <w:shd w:val="clear" w:color="auto" w:fill="FFFFFF"/>
        <w:tabs>
          <w:tab w:val="left" w:pos="709"/>
          <w:tab w:val="left" w:pos="1276"/>
        </w:tabs>
        <w:spacing w:before="600" w:after="240"/>
        <w:ind w:right="624"/>
        <w:jc w:val="center"/>
        <w:rPr>
          <w:spacing w:val="-2"/>
        </w:rPr>
      </w:pPr>
      <w:r w:rsidRPr="00F175A7">
        <w:rPr>
          <w:b/>
        </w:rPr>
        <w:t>7.1.7.Прогноз сводных показателей муниципальных заданий на оказание муниципальных услуг</w:t>
      </w:r>
    </w:p>
    <w:p w:rsidR="00F175A7" w:rsidRPr="00F175A7" w:rsidRDefault="00F175A7" w:rsidP="00F175A7">
      <w:pPr>
        <w:autoSpaceDE w:val="0"/>
        <w:spacing w:before="0"/>
        <w:ind w:firstLine="709"/>
        <w:jc w:val="both"/>
        <w:rPr>
          <w:spacing w:val="-2"/>
        </w:rPr>
      </w:pPr>
      <w:r w:rsidRPr="00F175A7">
        <w:rPr>
          <w:spacing w:val="-2"/>
        </w:rPr>
        <w:t xml:space="preserve">В рамках подпрограммы муниципальные задания на оказания муниципальных услуг не выдаются. </w:t>
      </w:r>
    </w:p>
    <w:p w:rsidR="00F175A7" w:rsidRPr="00F175A7" w:rsidRDefault="00F175A7" w:rsidP="00F175A7">
      <w:pPr>
        <w:autoSpaceDE w:val="0"/>
        <w:spacing w:before="0"/>
        <w:ind w:firstLine="709"/>
        <w:jc w:val="both"/>
        <w:rPr>
          <w:b/>
        </w:rPr>
      </w:pPr>
    </w:p>
    <w:p w:rsidR="00F175A7" w:rsidRPr="00F175A7" w:rsidRDefault="00F175A7" w:rsidP="00F175A7">
      <w:pPr>
        <w:autoSpaceDE w:val="0"/>
        <w:spacing w:before="0"/>
        <w:jc w:val="center"/>
        <w:rPr>
          <w:b/>
        </w:rPr>
      </w:pPr>
      <w:r w:rsidRPr="00F175A7">
        <w:rPr>
          <w:b/>
        </w:rPr>
        <w:t>7.1.8.Взаимодействие с органами государственной власти и местного самоуправления, организациями и гражданами</w:t>
      </w:r>
    </w:p>
    <w:p w:rsidR="00F175A7" w:rsidRPr="00F175A7" w:rsidRDefault="00F175A7" w:rsidP="00F175A7">
      <w:pPr>
        <w:autoSpaceDE w:val="0"/>
        <w:spacing w:before="0"/>
        <w:jc w:val="center"/>
        <w:rPr>
          <w:b/>
        </w:rPr>
      </w:pPr>
    </w:p>
    <w:p w:rsidR="00F175A7" w:rsidRPr="00F175A7" w:rsidRDefault="00F175A7" w:rsidP="00F175A7">
      <w:pPr>
        <w:autoSpaceDE w:val="0"/>
        <w:autoSpaceDN w:val="0"/>
        <w:adjustRightInd w:val="0"/>
        <w:spacing w:before="0"/>
        <w:ind w:firstLine="709"/>
        <w:jc w:val="both"/>
        <w:rPr>
          <w:spacing w:val="-2"/>
        </w:rPr>
      </w:pPr>
      <w:r w:rsidRPr="00F175A7">
        <w:rPr>
          <w:spacing w:val="-2"/>
        </w:rPr>
        <w:t xml:space="preserve">В соответствии с требованиями Градостроительного кодекса Российской Федерации производится согласование проекта Генерального плана и изменений к нему с уполномоченным федеральным органом исполнительной власти, Правительством Удмуртской Республики, органами местного самоуправления муниципальных образований, </w:t>
      </w:r>
      <w:r w:rsidRPr="00F175A7">
        <w:rPr>
          <w:spacing w:val="-2"/>
          <w:sz w:val="22"/>
          <w:szCs w:val="22"/>
        </w:rPr>
        <w:t>в случаях, установленных в Градостроительном Кодексе Российской Федерации.</w:t>
      </w:r>
    </w:p>
    <w:p w:rsidR="00F175A7" w:rsidRPr="00F175A7" w:rsidRDefault="00F175A7" w:rsidP="00F175A7">
      <w:pPr>
        <w:autoSpaceDE w:val="0"/>
        <w:spacing w:before="0"/>
        <w:ind w:firstLine="709"/>
        <w:jc w:val="both"/>
        <w:rPr>
          <w:spacing w:val="-2"/>
        </w:rPr>
      </w:pPr>
      <w:r w:rsidRPr="00F175A7">
        <w:rPr>
          <w:spacing w:val="-2"/>
        </w:rPr>
        <w:t>По вопросам градостроительной деятельности в обязательном порядке проводятся публичные слушания. Дополнительные требования к проведению публичных слушаний по вопросам градостроительной деятельности установлены Правилами землепользования и застройки муниципального образования «Муниципальный округ Вавожский район Удмуртской Республики»</w:t>
      </w:r>
    </w:p>
    <w:p w:rsidR="00F175A7" w:rsidRPr="00F175A7" w:rsidRDefault="00F175A7" w:rsidP="00F175A7">
      <w:pPr>
        <w:autoSpaceDE w:val="0"/>
        <w:spacing w:before="0"/>
        <w:ind w:firstLine="709"/>
        <w:jc w:val="both"/>
      </w:pPr>
      <w:r w:rsidRPr="00F175A7">
        <w:rPr>
          <w:spacing w:val="-2"/>
        </w:rPr>
        <w:t xml:space="preserve">Заключения о результатах публичных слушаний публикуются на официальном сайте муниципального образования «Муниципальный округ Вавожский район Удмуртской Республики». </w:t>
      </w:r>
    </w:p>
    <w:p w:rsidR="00F175A7" w:rsidRPr="00F175A7" w:rsidRDefault="00F175A7" w:rsidP="00F175A7">
      <w:pPr>
        <w:spacing w:before="0"/>
        <w:jc w:val="both"/>
        <w:rPr>
          <w:rFonts w:eastAsia="Calibri"/>
          <w:bCs w:val="0"/>
        </w:rPr>
      </w:pPr>
      <w:r w:rsidRPr="00F175A7">
        <w:rPr>
          <w:rFonts w:eastAsia="Calibri"/>
          <w:bCs w:val="0"/>
        </w:rPr>
        <w:t>Государственная регистрация прав на недвижимость, государственный кадастровый учет земельных участков осуществляется отделом Управления федеральной службы государственной регистрации, кадастра и картографии по Удмуртской Республике. Ведение государственного кадастра недвижимости и государственный кадастровый учет недвижимого имущества осуществляет Федеральное бюджетное учреждение «Кадастровая палата» по Удмуртской Республике.</w:t>
      </w:r>
    </w:p>
    <w:p w:rsidR="00F175A7" w:rsidRPr="00F175A7" w:rsidRDefault="00F175A7" w:rsidP="00F175A7">
      <w:pPr>
        <w:spacing w:before="0"/>
        <w:jc w:val="both"/>
        <w:rPr>
          <w:rFonts w:eastAsia="Calibri"/>
          <w:b/>
          <w:bCs w:val="0"/>
        </w:rPr>
      </w:pPr>
    </w:p>
    <w:p w:rsidR="00F175A7" w:rsidRPr="00F175A7" w:rsidRDefault="00F175A7" w:rsidP="00F175A7">
      <w:pPr>
        <w:spacing w:before="0"/>
        <w:jc w:val="center"/>
        <w:rPr>
          <w:rFonts w:eastAsia="Calibri"/>
          <w:b/>
          <w:bCs w:val="0"/>
        </w:rPr>
      </w:pPr>
      <w:r w:rsidRPr="00F175A7">
        <w:rPr>
          <w:rFonts w:eastAsia="Calibri"/>
          <w:b/>
          <w:bCs w:val="0"/>
        </w:rPr>
        <w:t>7.1.9.Ресурсное обеспечение</w:t>
      </w:r>
    </w:p>
    <w:p w:rsidR="00F175A7" w:rsidRPr="00F175A7" w:rsidRDefault="00F175A7" w:rsidP="00F175A7">
      <w:pPr>
        <w:spacing w:before="0"/>
        <w:jc w:val="center"/>
        <w:rPr>
          <w:rFonts w:eastAsia="Calibri"/>
          <w:bCs w:val="0"/>
          <w:spacing w:val="-2"/>
          <w:sz w:val="22"/>
          <w:szCs w:val="22"/>
        </w:rPr>
      </w:pPr>
    </w:p>
    <w:p w:rsidR="00F175A7" w:rsidRPr="00F175A7" w:rsidRDefault="00F175A7" w:rsidP="00F175A7">
      <w:pPr>
        <w:autoSpaceDE w:val="0"/>
        <w:autoSpaceDN w:val="0"/>
        <w:adjustRightInd w:val="0"/>
        <w:spacing w:before="0"/>
        <w:ind w:firstLine="709"/>
        <w:jc w:val="both"/>
        <w:rPr>
          <w:spacing w:val="-2"/>
        </w:rPr>
      </w:pPr>
      <w:r w:rsidRPr="00F175A7">
        <w:rPr>
          <w:spacing w:val="-2"/>
        </w:rPr>
        <w:t xml:space="preserve"> Мероприятия подпрограммы осуществляются в рамках деятельности структурных подразделений Администрации района, </w:t>
      </w:r>
      <w:proofErr w:type="gramStart"/>
      <w:r w:rsidRPr="00F175A7">
        <w:rPr>
          <w:spacing w:val="-2"/>
        </w:rPr>
        <w:t>средства</w:t>
      </w:r>
      <w:proofErr w:type="gramEnd"/>
      <w:r w:rsidRPr="00F175A7">
        <w:rPr>
          <w:spacing w:val="-2"/>
        </w:rPr>
        <w:t xml:space="preserve"> на содержание которых учитываются в муниципальной программе Вавожского района на </w:t>
      </w:r>
      <w:r w:rsidRPr="00F175A7">
        <w:t>2015-2028 годы</w:t>
      </w:r>
      <w:r w:rsidRPr="00F175A7">
        <w:rPr>
          <w:spacing w:val="-2"/>
        </w:rPr>
        <w:t>.</w:t>
      </w:r>
    </w:p>
    <w:p w:rsidR="00F175A7" w:rsidRPr="00F175A7" w:rsidRDefault="00F175A7" w:rsidP="00F175A7">
      <w:pPr>
        <w:keepNext/>
        <w:shd w:val="clear" w:color="auto" w:fill="FFFFFF"/>
        <w:spacing w:before="0"/>
        <w:ind w:right="-1" w:firstLine="54"/>
        <w:jc w:val="both"/>
        <w:rPr>
          <w:lang w:eastAsia="ru-RU"/>
        </w:rPr>
      </w:pPr>
      <w:r w:rsidRPr="00F175A7">
        <w:rPr>
          <w:lang w:eastAsia="ru-RU"/>
        </w:rPr>
        <w:lastRenderedPageBreak/>
        <w:t>Общий объем финансирования мероприятий подпрограммы за 2015-2018 годы за счет средств бюджета Вавожского района составит 2929,30 тыс. рублей, за 2019-2028 годы за счет средств бюджета Вавожского района составит 6589,00 тыс. руб., в том числе по годам реализации муниципальной программы (в тыс. руб.):</w:t>
      </w:r>
    </w:p>
    <w:p w:rsidR="00F175A7" w:rsidRPr="00F175A7" w:rsidRDefault="00F175A7" w:rsidP="00F175A7">
      <w:pPr>
        <w:keepNext/>
        <w:shd w:val="clear" w:color="auto" w:fill="FFFFFF"/>
        <w:spacing w:before="0"/>
        <w:ind w:right="-1" w:firstLine="54"/>
        <w:jc w:val="both"/>
        <w:rPr>
          <w:lang w:eastAsia="ru-RU"/>
        </w:rPr>
      </w:pPr>
    </w:p>
    <w:tbl>
      <w:tblPr>
        <w:tblpPr w:leftFromText="180" w:rightFromText="180" w:vertAnchor="text" w:horzAnchor="margin" w:tblpXSpec="center" w:tblpY="143"/>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
        <w:gridCol w:w="567"/>
        <w:gridCol w:w="425"/>
        <w:gridCol w:w="709"/>
        <w:gridCol w:w="567"/>
        <w:gridCol w:w="709"/>
        <w:gridCol w:w="709"/>
        <w:gridCol w:w="567"/>
        <w:gridCol w:w="567"/>
        <w:gridCol w:w="567"/>
        <w:gridCol w:w="708"/>
        <w:gridCol w:w="567"/>
        <w:gridCol w:w="567"/>
        <w:gridCol w:w="567"/>
        <w:gridCol w:w="567"/>
        <w:gridCol w:w="567"/>
      </w:tblGrid>
      <w:tr w:rsidR="009B4AD2" w:rsidRPr="00F175A7" w:rsidTr="009B4AD2">
        <w:trPr>
          <w:trHeight w:val="282"/>
        </w:trPr>
        <w:tc>
          <w:tcPr>
            <w:tcW w:w="993" w:type="dxa"/>
            <w:shd w:val="clear" w:color="000000" w:fill="FFFFFF"/>
            <w:vAlign w:val="center"/>
          </w:tcPr>
          <w:p w:rsidR="009B4AD2" w:rsidRPr="00F175A7" w:rsidRDefault="009B4AD2" w:rsidP="009B4AD2">
            <w:pPr>
              <w:suppressAutoHyphens w:val="0"/>
              <w:spacing w:before="40" w:after="40"/>
              <w:jc w:val="both"/>
              <w:rPr>
                <w:b/>
                <w:sz w:val="16"/>
                <w:szCs w:val="16"/>
                <w:lang w:eastAsia="ru-RU"/>
              </w:rPr>
            </w:pPr>
          </w:p>
        </w:tc>
        <w:tc>
          <w:tcPr>
            <w:tcW w:w="2835" w:type="dxa"/>
            <w:gridSpan w:val="5"/>
            <w:shd w:val="clear" w:color="000000" w:fill="FFFFFF"/>
            <w:vAlign w:val="center"/>
          </w:tcPr>
          <w:p w:rsidR="009B4AD2" w:rsidRPr="00F175A7" w:rsidRDefault="009B4AD2" w:rsidP="009B4AD2">
            <w:r w:rsidRPr="00F175A7">
              <w:rPr>
                <w:lang w:eastAsia="ru-RU"/>
              </w:rPr>
              <w:t>1 этап</w:t>
            </w:r>
          </w:p>
        </w:tc>
        <w:tc>
          <w:tcPr>
            <w:tcW w:w="709" w:type="dxa"/>
            <w:shd w:val="clear" w:color="000000" w:fill="FFFFFF"/>
            <w:vAlign w:val="center"/>
          </w:tcPr>
          <w:p w:rsidR="009B4AD2" w:rsidRPr="00F175A7" w:rsidRDefault="009B4AD2" w:rsidP="009B4AD2"/>
        </w:tc>
        <w:tc>
          <w:tcPr>
            <w:tcW w:w="5953" w:type="dxa"/>
            <w:gridSpan w:val="10"/>
            <w:shd w:val="clear" w:color="000000" w:fill="FFFFFF"/>
          </w:tcPr>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2 этап</w:t>
            </w:r>
          </w:p>
        </w:tc>
      </w:tr>
      <w:tr w:rsidR="009B4AD2" w:rsidRPr="00F175A7" w:rsidTr="009B4AD2">
        <w:trPr>
          <w:trHeight w:val="282"/>
        </w:trPr>
        <w:tc>
          <w:tcPr>
            <w:tcW w:w="993" w:type="dxa"/>
            <w:shd w:val="clear" w:color="000000" w:fill="FFFFFF"/>
            <w:vAlign w:val="center"/>
            <w:hideMark/>
          </w:tcPr>
          <w:p w:rsidR="009B4AD2" w:rsidRPr="00F175A7" w:rsidRDefault="009B4AD2" w:rsidP="009B4AD2">
            <w:pPr>
              <w:suppressAutoHyphens w:val="0"/>
              <w:spacing w:before="40" w:after="40"/>
              <w:jc w:val="both"/>
              <w:rPr>
                <w:b/>
                <w:sz w:val="16"/>
                <w:szCs w:val="16"/>
                <w:lang w:eastAsia="ru-RU"/>
              </w:rPr>
            </w:pPr>
          </w:p>
        </w:tc>
        <w:tc>
          <w:tcPr>
            <w:tcW w:w="567" w:type="dxa"/>
            <w:shd w:val="clear" w:color="000000" w:fill="FFFFFF"/>
            <w:vAlign w:val="center"/>
            <w:hideMark/>
          </w:tcPr>
          <w:p w:rsidR="009B4AD2" w:rsidRPr="00F175A7" w:rsidRDefault="009B4AD2" w:rsidP="009B4AD2">
            <w:pPr>
              <w:suppressAutoHyphens w:val="0"/>
              <w:spacing w:before="40" w:after="40"/>
              <w:jc w:val="both"/>
              <w:rPr>
                <w:sz w:val="16"/>
                <w:szCs w:val="16"/>
                <w:lang w:eastAsia="ru-RU"/>
              </w:rPr>
            </w:pPr>
            <w:r w:rsidRPr="00F175A7">
              <w:rPr>
                <w:sz w:val="16"/>
                <w:szCs w:val="16"/>
                <w:lang w:eastAsia="ru-RU"/>
              </w:rPr>
              <w:t>Всего</w:t>
            </w:r>
          </w:p>
        </w:tc>
        <w:tc>
          <w:tcPr>
            <w:tcW w:w="567" w:type="dxa"/>
            <w:shd w:val="clear" w:color="000000" w:fill="FFFFFF"/>
            <w:noWrap/>
            <w:vAlign w:val="center"/>
            <w:hideMark/>
          </w:tcPr>
          <w:p w:rsidR="009B4AD2" w:rsidRPr="00F175A7" w:rsidRDefault="009B4AD2" w:rsidP="009B4AD2">
            <w:pPr>
              <w:suppressAutoHyphens w:val="0"/>
              <w:spacing w:before="40" w:after="40"/>
              <w:jc w:val="both"/>
              <w:rPr>
                <w:sz w:val="16"/>
                <w:szCs w:val="16"/>
                <w:lang w:eastAsia="ru-RU"/>
              </w:rPr>
            </w:pPr>
            <w:r w:rsidRPr="00F175A7">
              <w:rPr>
                <w:sz w:val="16"/>
                <w:szCs w:val="16"/>
                <w:lang w:eastAsia="ru-RU"/>
              </w:rPr>
              <w:t>2015 г.</w:t>
            </w:r>
          </w:p>
        </w:tc>
        <w:tc>
          <w:tcPr>
            <w:tcW w:w="425" w:type="dxa"/>
            <w:shd w:val="clear" w:color="000000" w:fill="FFFFFF"/>
            <w:noWrap/>
            <w:vAlign w:val="center"/>
            <w:hideMark/>
          </w:tcPr>
          <w:p w:rsidR="009B4AD2" w:rsidRPr="00F175A7" w:rsidRDefault="009B4AD2" w:rsidP="009B4AD2">
            <w:pPr>
              <w:suppressAutoHyphens w:val="0"/>
              <w:spacing w:before="40" w:after="40"/>
              <w:jc w:val="both"/>
              <w:rPr>
                <w:sz w:val="16"/>
                <w:szCs w:val="16"/>
                <w:lang w:eastAsia="ru-RU"/>
              </w:rPr>
            </w:pPr>
            <w:r w:rsidRPr="00F175A7">
              <w:rPr>
                <w:sz w:val="16"/>
                <w:szCs w:val="16"/>
                <w:lang w:eastAsia="ru-RU"/>
              </w:rPr>
              <w:t>2016 г.</w:t>
            </w:r>
          </w:p>
        </w:tc>
        <w:tc>
          <w:tcPr>
            <w:tcW w:w="709" w:type="dxa"/>
            <w:shd w:val="clear" w:color="000000" w:fill="FFFFFF"/>
            <w:noWrap/>
            <w:vAlign w:val="center"/>
            <w:hideMark/>
          </w:tcPr>
          <w:p w:rsidR="009B4AD2" w:rsidRPr="00F175A7" w:rsidRDefault="009B4AD2" w:rsidP="009B4AD2">
            <w:pPr>
              <w:suppressAutoHyphens w:val="0"/>
              <w:spacing w:before="40" w:after="40"/>
              <w:jc w:val="both"/>
              <w:rPr>
                <w:sz w:val="16"/>
                <w:szCs w:val="16"/>
                <w:lang w:eastAsia="ru-RU"/>
              </w:rPr>
            </w:pPr>
            <w:r w:rsidRPr="00F175A7">
              <w:rPr>
                <w:sz w:val="16"/>
                <w:szCs w:val="16"/>
                <w:lang w:eastAsia="ru-RU"/>
              </w:rPr>
              <w:t>2017 г.</w:t>
            </w:r>
          </w:p>
        </w:tc>
        <w:tc>
          <w:tcPr>
            <w:tcW w:w="567" w:type="dxa"/>
            <w:shd w:val="clear" w:color="000000" w:fill="FFFFFF"/>
            <w:noWrap/>
            <w:vAlign w:val="center"/>
            <w:hideMark/>
          </w:tcPr>
          <w:p w:rsidR="009B4AD2" w:rsidRPr="00F175A7" w:rsidRDefault="009B4AD2" w:rsidP="009B4AD2">
            <w:pPr>
              <w:suppressAutoHyphens w:val="0"/>
              <w:spacing w:before="40" w:after="40"/>
              <w:jc w:val="both"/>
              <w:rPr>
                <w:sz w:val="16"/>
                <w:szCs w:val="16"/>
                <w:lang w:eastAsia="ru-RU"/>
              </w:rPr>
            </w:pPr>
            <w:r w:rsidRPr="00F175A7">
              <w:rPr>
                <w:sz w:val="16"/>
                <w:szCs w:val="16"/>
                <w:lang w:eastAsia="ru-RU"/>
              </w:rPr>
              <w:t>2018 г.</w:t>
            </w:r>
          </w:p>
        </w:tc>
        <w:tc>
          <w:tcPr>
            <w:tcW w:w="709" w:type="dxa"/>
            <w:shd w:val="clear" w:color="000000" w:fill="FFFFFF"/>
            <w:vAlign w:val="center"/>
          </w:tcPr>
          <w:p w:rsidR="009B4AD2" w:rsidRPr="00F175A7" w:rsidRDefault="009B4AD2" w:rsidP="009B4AD2">
            <w:pPr>
              <w:suppressAutoHyphens w:val="0"/>
              <w:spacing w:before="40" w:after="40"/>
              <w:jc w:val="both"/>
              <w:rPr>
                <w:sz w:val="16"/>
                <w:szCs w:val="16"/>
                <w:lang w:eastAsia="ru-RU"/>
              </w:rPr>
            </w:pPr>
            <w:r w:rsidRPr="00F175A7">
              <w:rPr>
                <w:sz w:val="16"/>
                <w:szCs w:val="16"/>
                <w:lang w:eastAsia="ru-RU"/>
              </w:rPr>
              <w:t>Всего</w:t>
            </w:r>
          </w:p>
        </w:tc>
        <w:tc>
          <w:tcPr>
            <w:tcW w:w="709" w:type="dxa"/>
            <w:shd w:val="clear" w:color="000000" w:fill="FFFFFF"/>
            <w:noWrap/>
            <w:vAlign w:val="center"/>
            <w:hideMark/>
          </w:tcPr>
          <w:p w:rsidR="009B4AD2" w:rsidRPr="00F175A7" w:rsidRDefault="009B4AD2" w:rsidP="009B4AD2">
            <w:pPr>
              <w:suppressAutoHyphens w:val="0"/>
              <w:spacing w:before="40" w:after="40"/>
              <w:jc w:val="both"/>
              <w:rPr>
                <w:sz w:val="16"/>
                <w:szCs w:val="16"/>
                <w:lang w:eastAsia="ru-RU"/>
              </w:rPr>
            </w:pPr>
            <w:r w:rsidRPr="00F175A7">
              <w:rPr>
                <w:sz w:val="16"/>
                <w:szCs w:val="16"/>
                <w:lang w:eastAsia="ru-RU"/>
              </w:rPr>
              <w:t>2019 г.</w:t>
            </w:r>
          </w:p>
        </w:tc>
        <w:tc>
          <w:tcPr>
            <w:tcW w:w="567" w:type="dxa"/>
            <w:shd w:val="clear" w:color="000000" w:fill="FFFFFF"/>
          </w:tcPr>
          <w:p w:rsidR="009B4AD2" w:rsidRPr="00F175A7" w:rsidRDefault="009B4AD2" w:rsidP="009B4AD2">
            <w:pPr>
              <w:suppressAutoHyphens w:val="0"/>
              <w:spacing w:before="40" w:after="40"/>
              <w:jc w:val="both"/>
              <w:rPr>
                <w:sz w:val="16"/>
                <w:szCs w:val="16"/>
                <w:lang w:eastAsia="ru-RU"/>
              </w:rPr>
            </w:pPr>
            <w:r w:rsidRPr="00F175A7">
              <w:rPr>
                <w:sz w:val="16"/>
                <w:szCs w:val="16"/>
                <w:lang w:eastAsia="ru-RU"/>
              </w:rPr>
              <w:t>2020 г.</w:t>
            </w:r>
          </w:p>
        </w:tc>
        <w:tc>
          <w:tcPr>
            <w:tcW w:w="567" w:type="dxa"/>
            <w:shd w:val="clear" w:color="000000" w:fill="FFFFFF"/>
          </w:tcPr>
          <w:p w:rsidR="009B4AD2" w:rsidRPr="00F175A7" w:rsidRDefault="009B4AD2" w:rsidP="009B4AD2">
            <w:pPr>
              <w:suppressAutoHyphens w:val="0"/>
              <w:spacing w:before="40" w:after="40"/>
              <w:jc w:val="both"/>
              <w:rPr>
                <w:sz w:val="16"/>
                <w:szCs w:val="16"/>
                <w:lang w:eastAsia="ru-RU"/>
              </w:rPr>
            </w:pPr>
            <w:r w:rsidRPr="00F175A7">
              <w:rPr>
                <w:sz w:val="16"/>
                <w:szCs w:val="16"/>
                <w:lang w:eastAsia="ru-RU"/>
              </w:rPr>
              <w:t xml:space="preserve">2021 г. </w:t>
            </w:r>
          </w:p>
        </w:tc>
        <w:tc>
          <w:tcPr>
            <w:tcW w:w="567" w:type="dxa"/>
            <w:shd w:val="clear" w:color="000000" w:fill="FFFFFF"/>
          </w:tcPr>
          <w:p w:rsidR="009B4AD2" w:rsidRPr="00F175A7" w:rsidRDefault="009B4AD2" w:rsidP="009B4AD2">
            <w:pPr>
              <w:suppressAutoHyphens w:val="0"/>
              <w:spacing w:before="40" w:after="40"/>
              <w:jc w:val="both"/>
              <w:rPr>
                <w:sz w:val="16"/>
                <w:szCs w:val="16"/>
                <w:lang w:eastAsia="ru-RU"/>
              </w:rPr>
            </w:pPr>
            <w:r w:rsidRPr="00F175A7">
              <w:rPr>
                <w:sz w:val="16"/>
                <w:szCs w:val="16"/>
                <w:lang w:val="en-US" w:eastAsia="ru-RU"/>
              </w:rPr>
              <w:t xml:space="preserve">2022 </w:t>
            </w:r>
            <w:r w:rsidRPr="00F175A7">
              <w:rPr>
                <w:sz w:val="16"/>
                <w:szCs w:val="16"/>
                <w:lang w:eastAsia="ru-RU"/>
              </w:rPr>
              <w:t>г.</w:t>
            </w:r>
          </w:p>
        </w:tc>
        <w:tc>
          <w:tcPr>
            <w:tcW w:w="708" w:type="dxa"/>
            <w:shd w:val="clear" w:color="000000" w:fill="FFFFFF"/>
          </w:tcPr>
          <w:p w:rsidR="009B4AD2" w:rsidRPr="00F175A7" w:rsidRDefault="009B4AD2" w:rsidP="009B4AD2">
            <w:pPr>
              <w:suppressAutoHyphens w:val="0"/>
              <w:spacing w:before="40" w:after="40"/>
              <w:jc w:val="both"/>
              <w:rPr>
                <w:sz w:val="16"/>
                <w:szCs w:val="16"/>
                <w:lang w:eastAsia="ru-RU"/>
              </w:rPr>
            </w:pPr>
            <w:r w:rsidRPr="00F175A7">
              <w:rPr>
                <w:sz w:val="16"/>
                <w:szCs w:val="16"/>
                <w:lang w:eastAsia="ru-RU"/>
              </w:rPr>
              <w:t>2023г.</w:t>
            </w:r>
          </w:p>
        </w:tc>
        <w:tc>
          <w:tcPr>
            <w:tcW w:w="567" w:type="dxa"/>
            <w:shd w:val="clear" w:color="000000" w:fill="FFFFFF"/>
          </w:tcPr>
          <w:p w:rsidR="009B4AD2" w:rsidRPr="00F175A7" w:rsidRDefault="009B4AD2" w:rsidP="009B4AD2">
            <w:pPr>
              <w:suppressAutoHyphens w:val="0"/>
              <w:spacing w:before="40" w:after="40"/>
              <w:jc w:val="both"/>
              <w:rPr>
                <w:sz w:val="16"/>
                <w:szCs w:val="16"/>
                <w:lang w:eastAsia="ru-RU"/>
              </w:rPr>
            </w:pPr>
            <w:r w:rsidRPr="00F175A7">
              <w:rPr>
                <w:sz w:val="16"/>
                <w:szCs w:val="16"/>
                <w:lang w:eastAsia="ru-RU"/>
              </w:rPr>
              <w:t>2024г.</w:t>
            </w:r>
          </w:p>
        </w:tc>
        <w:tc>
          <w:tcPr>
            <w:tcW w:w="567" w:type="dxa"/>
            <w:shd w:val="clear" w:color="000000" w:fill="FFFFFF"/>
          </w:tcPr>
          <w:p w:rsidR="009B4AD2" w:rsidRPr="00F175A7" w:rsidRDefault="009B4AD2" w:rsidP="009B4AD2">
            <w:pPr>
              <w:suppressAutoHyphens w:val="0"/>
              <w:spacing w:before="40" w:after="40"/>
              <w:jc w:val="both"/>
              <w:rPr>
                <w:sz w:val="16"/>
                <w:szCs w:val="16"/>
                <w:lang w:eastAsia="ru-RU"/>
              </w:rPr>
            </w:pPr>
            <w:r w:rsidRPr="00F175A7">
              <w:rPr>
                <w:sz w:val="16"/>
                <w:szCs w:val="16"/>
                <w:lang w:eastAsia="ru-RU"/>
              </w:rPr>
              <w:t>2025 г.</w:t>
            </w:r>
          </w:p>
        </w:tc>
        <w:tc>
          <w:tcPr>
            <w:tcW w:w="567" w:type="dxa"/>
            <w:shd w:val="clear" w:color="000000" w:fill="FFFFFF"/>
          </w:tcPr>
          <w:p w:rsidR="009B4AD2" w:rsidRPr="00F175A7" w:rsidRDefault="009B4AD2" w:rsidP="009B4AD2">
            <w:pPr>
              <w:suppressAutoHyphens w:val="0"/>
              <w:spacing w:before="40" w:after="40"/>
              <w:jc w:val="both"/>
              <w:rPr>
                <w:sz w:val="16"/>
                <w:szCs w:val="16"/>
                <w:lang w:eastAsia="ru-RU"/>
              </w:rPr>
            </w:pPr>
            <w:r w:rsidRPr="00F175A7">
              <w:rPr>
                <w:sz w:val="16"/>
                <w:szCs w:val="16"/>
                <w:lang w:eastAsia="ru-RU"/>
              </w:rPr>
              <w:t>2026г.</w:t>
            </w:r>
          </w:p>
        </w:tc>
        <w:tc>
          <w:tcPr>
            <w:tcW w:w="567" w:type="dxa"/>
            <w:shd w:val="clear" w:color="000000" w:fill="FFFFFF"/>
          </w:tcPr>
          <w:p w:rsidR="009B4AD2" w:rsidRPr="00F175A7" w:rsidRDefault="009B4AD2" w:rsidP="009B4AD2">
            <w:pPr>
              <w:suppressAutoHyphens w:val="0"/>
              <w:spacing w:before="40" w:after="40"/>
              <w:jc w:val="both"/>
              <w:rPr>
                <w:sz w:val="16"/>
                <w:szCs w:val="16"/>
                <w:lang w:eastAsia="ru-RU"/>
              </w:rPr>
            </w:pPr>
            <w:r w:rsidRPr="00F175A7">
              <w:rPr>
                <w:sz w:val="16"/>
                <w:szCs w:val="16"/>
                <w:lang w:eastAsia="ru-RU"/>
              </w:rPr>
              <w:t>2027г.</w:t>
            </w:r>
          </w:p>
        </w:tc>
        <w:tc>
          <w:tcPr>
            <w:tcW w:w="567" w:type="dxa"/>
            <w:shd w:val="clear" w:color="000000" w:fill="FFFFFF"/>
          </w:tcPr>
          <w:p w:rsidR="009B4AD2" w:rsidRPr="00F175A7" w:rsidRDefault="009B4AD2" w:rsidP="009B4AD2">
            <w:pPr>
              <w:suppressAutoHyphens w:val="0"/>
              <w:spacing w:before="40" w:after="40"/>
              <w:jc w:val="both"/>
              <w:rPr>
                <w:sz w:val="16"/>
                <w:szCs w:val="16"/>
                <w:lang w:eastAsia="ru-RU"/>
              </w:rPr>
            </w:pPr>
            <w:r w:rsidRPr="00F175A7">
              <w:rPr>
                <w:sz w:val="16"/>
                <w:szCs w:val="16"/>
                <w:lang w:eastAsia="ru-RU"/>
              </w:rPr>
              <w:t>2028 г.</w:t>
            </w:r>
          </w:p>
        </w:tc>
      </w:tr>
      <w:tr w:rsidR="009B4AD2" w:rsidRPr="00F175A7" w:rsidTr="009B4AD2">
        <w:trPr>
          <w:trHeight w:val="270"/>
        </w:trPr>
        <w:tc>
          <w:tcPr>
            <w:tcW w:w="993" w:type="dxa"/>
            <w:shd w:val="clear" w:color="000000" w:fill="FFFFFF"/>
            <w:vAlign w:val="center"/>
            <w:hideMark/>
          </w:tcPr>
          <w:p w:rsidR="009B4AD2" w:rsidRPr="00F175A7" w:rsidRDefault="009B4AD2" w:rsidP="009B4AD2">
            <w:pPr>
              <w:suppressAutoHyphens w:val="0"/>
              <w:spacing w:before="40" w:after="40"/>
              <w:jc w:val="both"/>
              <w:rPr>
                <w:bCs w:val="0"/>
                <w:sz w:val="16"/>
                <w:szCs w:val="16"/>
                <w:lang w:eastAsia="ru-RU"/>
              </w:rPr>
            </w:pPr>
            <w:r w:rsidRPr="00F175A7">
              <w:rPr>
                <w:bCs w:val="0"/>
                <w:sz w:val="16"/>
                <w:szCs w:val="16"/>
                <w:lang w:eastAsia="ru-RU"/>
              </w:rPr>
              <w:t>бюджет Вавожского района</w:t>
            </w:r>
          </w:p>
        </w:tc>
        <w:tc>
          <w:tcPr>
            <w:tcW w:w="567" w:type="dxa"/>
            <w:shd w:val="clear" w:color="000000" w:fill="FFFFFF"/>
            <w:vAlign w:val="center"/>
          </w:tcPr>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2929,30</w:t>
            </w:r>
          </w:p>
        </w:tc>
        <w:tc>
          <w:tcPr>
            <w:tcW w:w="567" w:type="dxa"/>
            <w:shd w:val="clear" w:color="000000" w:fill="FFFFFF"/>
            <w:noWrap/>
            <w:vAlign w:val="center"/>
          </w:tcPr>
          <w:p w:rsidR="009B4AD2" w:rsidRPr="00F175A7" w:rsidRDefault="009B4AD2" w:rsidP="009B4AD2">
            <w:pPr>
              <w:suppressAutoHyphens w:val="0"/>
              <w:spacing w:before="40" w:after="40"/>
              <w:jc w:val="center"/>
              <w:rPr>
                <w:sz w:val="16"/>
                <w:szCs w:val="16"/>
                <w:lang w:eastAsia="ru-RU"/>
              </w:rPr>
            </w:pPr>
          </w:p>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0,00</w:t>
            </w:r>
          </w:p>
          <w:p w:rsidR="009B4AD2" w:rsidRPr="00F175A7" w:rsidRDefault="009B4AD2" w:rsidP="009B4AD2">
            <w:pPr>
              <w:suppressAutoHyphens w:val="0"/>
              <w:spacing w:before="40" w:after="40"/>
              <w:jc w:val="center"/>
              <w:rPr>
                <w:sz w:val="16"/>
                <w:szCs w:val="16"/>
                <w:lang w:eastAsia="ru-RU"/>
              </w:rPr>
            </w:pPr>
          </w:p>
        </w:tc>
        <w:tc>
          <w:tcPr>
            <w:tcW w:w="425" w:type="dxa"/>
            <w:shd w:val="clear" w:color="000000" w:fill="FFFFFF"/>
            <w:noWrap/>
            <w:vAlign w:val="center"/>
          </w:tcPr>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0,00</w:t>
            </w:r>
          </w:p>
        </w:tc>
        <w:tc>
          <w:tcPr>
            <w:tcW w:w="709" w:type="dxa"/>
            <w:shd w:val="clear" w:color="000000" w:fill="FFFFFF"/>
            <w:noWrap/>
            <w:vAlign w:val="center"/>
          </w:tcPr>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0,00</w:t>
            </w:r>
          </w:p>
        </w:tc>
        <w:tc>
          <w:tcPr>
            <w:tcW w:w="567" w:type="dxa"/>
            <w:shd w:val="clear" w:color="000000" w:fill="FFFFFF"/>
            <w:noWrap/>
            <w:vAlign w:val="center"/>
          </w:tcPr>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2929,30</w:t>
            </w:r>
          </w:p>
        </w:tc>
        <w:tc>
          <w:tcPr>
            <w:tcW w:w="709" w:type="dxa"/>
            <w:shd w:val="clear" w:color="000000" w:fill="FFFFFF"/>
            <w:vAlign w:val="center"/>
          </w:tcPr>
          <w:p w:rsidR="009B4AD2" w:rsidRPr="00F175A7" w:rsidRDefault="009B4AD2" w:rsidP="009B4AD2">
            <w:pPr>
              <w:suppressAutoHyphens w:val="0"/>
              <w:spacing w:before="40" w:after="40"/>
              <w:rPr>
                <w:sz w:val="16"/>
                <w:szCs w:val="16"/>
                <w:lang w:eastAsia="ru-RU"/>
              </w:rPr>
            </w:pPr>
          </w:p>
          <w:p w:rsidR="009B4AD2" w:rsidRPr="00F175A7" w:rsidRDefault="009B4AD2" w:rsidP="009B4AD2">
            <w:pPr>
              <w:suppressAutoHyphens w:val="0"/>
              <w:spacing w:before="40" w:after="40"/>
              <w:rPr>
                <w:sz w:val="16"/>
                <w:szCs w:val="16"/>
                <w:lang w:eastAsia="ru-RU"/>
              </w:rPr>
            </w:pPr>
            <w:r w:rsidRPr="00F175A7">
              <w:rPr>
                <w:sz w:val="16"/>
                <w:szCs w:val="16"/>
                <w:lang w:eastAsia="ru-RU"/>
              </w:rPr>
              <w:t>6589,00</w:t>
            </w:r>
          </w:p>
          <w:p w:rsidR="009B4AD2" w:rsidRPr="00F175A7" w:rsidRDefault="009B4AD2" w:rsidP="009B4AD2">
            <w:pPr>
              <w:suppressAutoHyphens w:val="0"/>
              <w:spacing w:before="40" w:after="40"/>
              <w:rPr>
                <w:sz w:val="16"/>
                <w:szCs w:val="16"/>
                <w:lang w:eastAsia="ru-RU"/>
              </w:rPr>
            </w:pPr>
          </w:p>
        </w:tc>
        <w:tc>
          <w:tcPr>
            <w:tcW w:w="709" w:type="dxa"/>
            <w:shd w:val="clear" w:color="000000" w:fill="FFFFFF"/>
            <w:noWrap/>
            <w:vAlign w:val="center"/>
          </w:tcPr>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304,00</w:t>
            </w:r>
          </w:p>
        </w:tc>
        <w:tc>
          <w:tcPr>
            <w:tcW w:w="567" w:type="dxa"/>
            <w:shd w:val="clear" w:color="000000" w:fill="FFFFFF"/>
            <w:vAlign w:val="center"/>
          </w:tcPr>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700</w:t>
            </w:r>
          </w:p>
        </w:tc>
        <w:tc>
          <w:tcPr>
            <w:tcW w:w="567" w:type="dxa"/>
            <w:shd w:val="clear" w:color="000000" w:fill="FFFFFF"/>
            <w:vAlign w:val="center"/>
          </w:tcPr>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0,00</w:t>
            </w:r>
          </w:p>
        </w:tc>
        <w:tc>
          <w:tcPr>
            <w:tcW w:w="567" w:type="dxa"/>
            <w:shd w:val="clear" w:color="000000" w:fill="FFFFFF"/>
            <w:vAlign w:val="center"/>
          </w:tcPr>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0,00</w:t>
            </w:r>
          </w:p>
        </w:tc>
        <w:tc>
          <w:tcPr>
            <w:tcW w:w="708" w:type="dxa"/>
            <w:shd w:val="clear" w:color="000000" w:fill="FFFFFF"/>
          </w:tcPr>
          <w:p w:rsidR="009B4AD2" w:rsidRPr="00F175A7" w:rsidRDefault="009B4AD2" w:rsidP="009B4AD2">
            <w:pPr>
              <w:suppressAutoHyphens w:val="0"/>
              <w:spacing w:before="40" w:after="40"/>
              <w:jc w:val="center"/>
              <w:rPr>
                <w:sz w:val="16"/>
                <w:szCs w:val="16"/>
                <w:lang w:eastAsia="ru-RU"/>
              </w:rPr>
            </w:pPr>
          </w:p>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1280,00</w:t>
            </w:r>
          </w:p>
        </w:tc>
        <w:tc>
          <w:tcPr>
            <w:tcW w:w="567" w:type="dxa"/>
            <w:shd w:val="clear" w:color="000000" w:fill="FFFFFF"/>
          </w:tcPr>
          <w:p w:rsidR="009B4AD2" w:rsidRPr="00F175A7" w:rsidRDefault="009B4AD2" w:rsidP="009B4AD2">
            <w:pPr>
              <w:suppressAutoHyphens w:val="0"/>
              <w:spacing w:before="40" w:after="40"/>
              <w:jc w:val="center"/>
              <w:rPr>
                <w:sz w:val="16"/>
                <w:szCs w:val="16"/>
                <w:lang w:eastAsia="ru-RU"/>
              </w:rPr>
            </w:pPr>
          </w:p>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595,00</w:t>
            </w:r>
          </w:p>
        </w:tc>
        <w:tc>
          <w:tcPr>
            <w:tcW w:w="567" w:type="dxa"/>
            <w:shd w:val="clear" w:color="000000" w:fill="FFFFFF"/>
          </w:tcPr>
          <w:p w:rsidR="009B4AD2" w:rsidRPr="00F175A7" w:rsidRDefault="009B4AD2" w:rsidP="009B4AD2">
            <w:pPr>
              <w:suppressAutoHyphens w:val="0"/>
              <w:spacing w:before="40" w:after="40"/>
              <w:jc w:val="center"/>
              <w:rPr>
                <w:sz w:val="16"/>
                <w:szCs w:val="16"/>
                <w:lang w:eastAsia="ru-RU"/>
              </w:rPr>
            </w:pPr>
          </w:p>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0,00</w:t>
            </w:r>
          </w:p>
        </w:tc>
        <w:tc>
          <w:tcPr>
            <w:tcW w:w="567" w:type="dxa"/>
            <w:shd w:val="clear" w:color="000000" w:fill="FFFFFF"/>
          </w:tcPr>
          <w:p w:rsidR="009B4AD2" w:rsidRPr="00F175A7" w:rsidRDefault="009B4AD2" w:rsidP="009B4AD2">
            <w:pPr>
              <w:suppressAutoHyphens w:val="0"/>
              <w:spacing w:before="40" w:after="40"/>
              <w:jc w:val="center"/>
              <w:rPr>
                <w:sz w:val="16"/>
                <w:szCs w:val="16"/>
                <w:lang w:eastAsia="ru-RU"/>
              </w:rPr>
            </w:pPr>
          </w:p>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0,00</w:t>
            </w:r>
          </w:p>
        </w:tc>
        <w:tc>
          <w:tcPr>
            <w:tcW w:w="567" w:type="dxa"/>
            <w:shd w:val="clear" w:color="000000" w:fill="FFFFFF"/>
          </w:tcPr>
          <w:p w:rsidR="009B4AD2" w:rsidRPr="00F175A7" w:rsidRDefault="009B4AD2" w:rsidP="009B4AD2">
            <w:pPr>
              <w:suppressAutoHyphens w:val="0"/>
              <w:spacing w:before="40" w:after="40"/>
              <w:jc w:val="center"/>
              <w:rPr>
                <w:sz w:val="16"/>
                <w:szCs w:val="16"/>
                <w:lang w:eastAsia="ru-RU"/>
              </w:rPr>
            </w:pPr>
          </w:p>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3710,00</w:t>
            </w:r>
          </w:p>
        </w:tc>
        <w:tc>
          <w:tcPr>
            <w:tcW w:w="567" w:type="dxa"/>
            <w:shd w:val="clear" w:color="000000" w:fill="FFFFFF"/>
          </w:tcPr>
          <w:p w:rsidR="009B4AD2" w:rsidRPr="00F175A7" w:rsidRDefault="009B4AD2" w:rsidP="009B4AD2">
            <w:pPr>
              <w:suppressAutoHyphens w:val="0"/>
              <w:spacing w:before="40" w:after="40"/>
              <w:jc w:val="center"/>
              <w:rPr>
                <w:sz w:val="16"/>
                <w:szCs w:val="16"/>
                <w:lang w:eastAsia="ru-RU"/>
              </w:rPr>
            </w:pPr>
          </w:p>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0,00</w:t>
            </w:r>
          </w:p>
        </w:tc>
      </w:tr>
      <w:tr w:rsidR="009B4AD2" w:rsidRPr="00F175A7" w:rsidTr="009B4AD2">
        <w:trPr>
          <w:trHeight w:val="282"/>
        </w:trPr>
        <w:tc>
          <w:tcPr>
            <w:tcW w:w="993" w:type="dxa"/>
            <w:shd w:val="clear" w:color="000000" w:fill="FFFFFF"/>
            <w:vAlign w:val="center"/>
            <w:hideMark/>
          </w:tcPr>
          <w:p w:rsidR="009B4AD2" w:rsidRPr="00F175A7" w:rsidRDefault="009B4AD2" w:rsidP="009B4AD2">
            <w:pPr>
              <w:suppressAutoHyphens w:val="0"/>
              <w:spacing w:before="40" w:after="40"/>
              <w:ind w:firstLineChars="100" w:firstLine="160"/>
              <w:jc w:val="both"/>
              <w:rPr>
                <w:bCs w:val="0"/>
                <w:sz w:val="16"/>
                <w:szCs w:val="16"/>
                <w:lang w:eastAsia="ru-RU"/>
              </w:rPr>
            </w:pPr>
            <w:r w:rsidRPr="00F175A7">
              <w:rPr>
                <w:bCs w:val="0"/>
                <w:sz w:val="16"/>
                <w:szCs w:val="16"/>
                <w:lang w:eastAsia="ru-RU"/>
              </w:rPr>
              <w:t>в том числе:</w:t>
            </w:r>
          </w:p>
        </w:tc>
        <w:tc>
          <w:tcPr>
            <w:tcW w:w="567" w:type="dxa"/>
            <w:shd w:val="clear" w:color="000000" w:fill="FFFFFF"/>
            <w:vAlign w:val="center"/>
          </w:tcPr>
          <w:p w:rsidR="009B4AD2" w:rsidRPr="00F175A7" w:rsidRDefault="009B4AD2" w:rsidP="009B4AD2">
            <w:pPr>
              <w:suppressAutoHyphens w:val="0"/>
              <w:spacing w:before="40" w:after="40"/>
              <w:jc w:val="both"/>
              <w:rPr>
                <w:bCs w:val="0"/>
                <w:color w:val="FF0000"/>
                <w:sz w:val="16"/>
                <w:szCs w:val="16"/>
                <w:lang w:eastAsia="ru-RU"/>
              </w:rPr>
            </w:pPr>
          </w:p>
        </w:tc>
        <w:tc>
          <w:tcPr>
            <w:tcW w:w="567" w:type="dxa"/>
            <w:shd w:val="clear" w:color="000000" w:fill="FFFFFF"/>
            <w:noWrap/>
            <w:vAlign w:val="center"/>
          </w:tcPr>
          <w:p w:rsidR="009B4AD2" w:rsidRPr="00F175A7" w:rsidRDefault="009B4AD2" w:rsidP="009B4AD2">
            <w:pPr>
              <w:suppressAutoHyphens w:val="0"/>
              <w:spacing w:before="40" w:after="40"/>
              <w:jc w:val="both"/>
              <w:rPr>
                <w:bCs w:val="0"/>
                <w:color w:val="FF0000"/>
                <w:sz w:val="16"/>
                <w:szCs w:val="16"/>
                <w:lang w:eastAsia="ru-RU"/>
              </w:rPr>
            </w:pPr>
          </w:p>
        </w:tc>
        <w:tc>
          <w:tcPr>
            <w:tcW w:w="425" w:type="dxa"/>
            <w:shd w:val="clear" w:color="000000" w:fill="FFFFFF"/>
            <w:noWrap/>
            <w:vAlign w:val="center"/>
          </w:tcPr>
          <w:p w:rsidR="009B4AD2" w:rsidRPr="00F175A7" w:rsidRDefault="009B4AD2" w:rsidP="009B4AD2">
            <w:pPr>
              <w:suppressAutoHyphens w:val="0"/>
              <w:spacing w:before="40" w:after="40"/>
              <w:jc w:val="both"/>
              <w:rPr>
                <w:bCs w:val="0"/>
                <w:color w:val="FF0000"/>
                <w:sz w:val="16"/>
                <w:szCs w:val="16"/>
                <w:lang w:eastAsia="ru-RU"/>
              </w:rPr>
            </w:pPr>
          </w:p>
        </w:tc>
        <w:tc>
          <w:tcPr>
            <w:tcW w:w="709" w:type="dxa"/>
            <w:shd w:val="clear" w:color="000000" w:fill="FFFFFF"/>
            <w:noWrap/>
            <w:vAlign w:val="center"/>
          </w:tcPr>
          <w:p w:rsidR="009B4AD2" w:rsidRPr="00F175A7" w:rsidRDefault="009B4AD2" w:rsidP="009B4AD2">
            <w:pPr>
              <w:suppressAutoHyphens w:val="0"/>
              <w:spacing w:before="40" w:after="40"/>
              <w:jc w:val="both"/>
              <w:rPr>
                <w:bCs w:val="0"/>
                <w:color w:val="FF0000"/>
                <w:sz w:val="16"/>
                <w:szCs w:val="16"/>
                <w:lang w:eastAsia="ru-RU"/>
              </w:rPr>
            </w:pPr>
          </w:p>
        </w:tc>
        <w:tc>
          <w:tcPr>
            <w:tcW w:w="567" w:type="dxa"/>
            <w:shd w:val="clear" w:color="000000" w:fill="FFFFFF"/>
            <w:noWrap/>
            <w:vAlign w:val="center"/>
          </w:tcPr>
          <w:p w:rsidR="009B4AD2" w:rsidRPr="00F175A7" w:rsidRDefault="009B4AD2" w:rsidP="009B4AD2">
            <w:pPr>
              <w:suppressAutoHyphens w:val="0"/>
              <w:spacing w:before="40" w:after="40"/>
              <w:jc w:val="both"/>
              <w:rPr>
                <w:bCs w:val="0"/>
                <w:color w:val="FF0000"/>
                <w:sz w:val="16"/>
                <w:szCs w:val="16"/>
                <w:lang w:eastAsia="ru-RU"/>
              </w:rPr>
            </w:pPr>
          </w:p>
        </w:tc>
        <w:tc>
          <w:tcPr>
            <w:tcW w:w="709" w:type="dxa"/>
            <w:shd w:val="clear" w:color="000000" w:fill="FFFFFF"/>
            <w:vAlign w:val="center"/>
          </w:tcPr>
          <w:p w:rsidR="009B4AD2" w:rsidRPr="00F175A7" w:rsidRDefault="009B4AD2" w:rsidP="009B4AD2">
            <w:pPr>
              <w:suppressAutoHyphens w:val="0"/>
              <w:spacing w:before="40" w:after="40"/>
              <w:jc w:val="both"/>
              <w:rPr>
                <w:bCs w:val="0"/>
                <w:color w:val="FF0000"/>
                <w:sz w:val="16"/>
                <w:szCs w:val="16"/>
                <w:lang w:eastAsia="ru-RU"/>
              </w:rPr>
            </w:pPr>
          </w:p>
        </w:tc>
        <w:tc>
          <w:tcPr>
            <w:tcW w:w="709" w:type="dxa"/>
            <w:shd w:val="clear" w:color="000000" w:fill="FFFFFF"/>
            <w:noWrap/>
            <w:vAlign w:val="center"/>
          </w:tcPr>
          <w:p w:rsidR="009B4AD2" w:rsidRPr="00F175A7" w:rsidRDefault="009B4AD2" w:rsidP="009B4AD2">
            <w:pPr>
              <w:suppressAutoHyphens w:val="0"/>
              <w:spacing w:before="40" w:after="40"/>
              <w:jc w:val="both"/>
              <w:rPr>
                <w:bCs w:val="0"/>
                <w:color w:val="FF0000"/>
                <w:sz w:val="16"/>
                <w:szCs w:val="16"/>
                <w:lang w:eastAsia="ru-RU"/>
              </w:rPr>
            </w:pPr>
          </w:p>
        </w:tc>
        <w:tc>
          <w:tcPr>
            <w:tcW w:w="567" w:type="dxa"/>
            <w:shd w:val="clear" w:color="000000" w:fill="FFFFFF"/>
            <w:vAlign w:val="center"/>
          </w:tcPr>
          <w:p w:rsidR="009B4AD2" w:rsidRPr="00F175A7" w:rsidRDefault="009B4AD2" w:rsidP="009B4AD2">
            <w:pPr>
              <w:suppressAutoHyphens w:val="0"/>
              <w:spacing w:before="40" w:after="40"/>
              <w:jc w:val="both"/>
              <w:rPr>
                <w:bCs w:val="0"/>
                <w:color w:val="FF0000"/>
                <w:sz w:val="16"/>
                <w:szCs w:val="16"/>
                <w:lang w:eastAsia="ru-RU"/>
              </w:rPr>
            </w:pPr>
          </w:p>
        </w:tc>
        <w:tc>
          <w:tcPr>
            <w:tcW w:w="567" w:type="dxa"/>
            <w:shd w:val="clear" w:color="000000" w:fill="FFFFFF"/>
            <w:vAlign w:val="center"/>
          </w:tcPr>
          <w:p w:rsidR="009B4AD2" w:rsidRPr="00F175A7" w:rsidRDefault="009B4AD2" w:rsidP="009B4AD2">
            <w:pPr>
              <w:suppressAutoHyphens w:val="0"/>
              <w:spacing w:before="40" w:after="40"/>
              <w:jc w:val="both"/>
              <w:rPr>
                <w:bCs w:val="0"/>
                <w:color w:val="FF0000"/>
                <w:sz w:val="16"/>
                <w:szCs w:val="16"/>
                <w:lang w:eastAsia="ru-RU"/>
              </w:rPr>
            </w:pPr>
          </w:p>
        </w:tc>
        <w:tc>
          <w:tcPr>
            <w:tcW w:w="567" w:type="dxa"/>
            <w:shd w:val="clear" w:color="000000" w:fill="FFFFFF"/>
            <w:vAlign w:val="center"/>
          </w:tcPr>
          <w:p w:rsidR="009B4AD2" w:rsidRPr="00F175A7" w:rsidRDefault="009B4AD2" w:rsidP="009B4AD2">
            <w:pPr>
              <w:suppressAutoHyphens w:val="0"/>
              <w:spacing w:before="40" w:after="40"/>
              <w:jc w:val="both"/>
              <w:rPr>
                <w:bCs w:val="0"/>
                <w:color w:val="FF0000"/>
                <w:sz w:val="16"/>
                <w:szCs w:val="16"/>
                <w:lang w:eastAsia="ru-RU"/>
              </w:rPr>
            </w:pPr>
          </w:p>
        </w:tc>
        <w:tc>
          <w:tcPr>
            <w:tcW w:w="708" w:type="dxa"/>
            <w:shd w:val="clear" w:color="000000" w:fill="FFFFFF"/>
          </w:tcPr>
          <w:p w:rsidR="009B4AD2" w:rsidRPr="00F175A7" w:rsidRDefault="009B4AD2" w:rsidP="009B4AD2">
            <w:pPr>
              <w:suppressAutoHyphens w:val="0"/>
              <w:spacing w:before="40" w:after="40"/>
              <w:jc w:val="both"/>
              <w:rPr>
                <w:bCs w:val="0"/>
                <w:color w:val="FF0000"/>
                <w:sz w:val="16"/>
                <w:szCs w:val="16"/>
                <w:lang w:eastAsia="ru-RU"/>
              </w:rPr>
            </w:pPr>
          </w:p>
        </w:tc>
        <w:tc>
          <w:tcPr>
            <w:tcW w:w="567" w:type="dxa"/>
            <w:shd w:val="clear" w:color="000000" w:fill="FFFFFF"/>
          </w:tcPr>
          <w:p w:rsidR="009B4AD2" w:rsidRPr="00F175A7" w:rsidRDefault="009B4AD2" w:rsidP="009B4AD2">
            <w:pPr>
              <w:suppressAutoHyphens w:val="0"/>
              <w:spacing w:before="40" w:after="40"/>
              <w:jc w:val="both"/>
              <w:rPr>
                <w:bCs w:val="0"/>
                <w:color w:val="FF0000"/>
                <w:sz w:val="16"/>
                <w:szCs w:val="16"/>
                <w:lang w:eastAsia="ru-RU"/>
              </w:rPr>
            </w:pPr>
          </w:p>
        </w:tc>
        <w:tc>
          <w:tcPr>
            <w:tcW w:w="567" w:type="dxa"/>
            <w:shd w:val="clear" w:color="000000" w:fill="FFFFFF"/>
          </w:tcPr>
          <w:p w:rsidR="009B4AD2" w:rsidRPr="00F175A7" w:rsidRDefault="009B4AD2" w:rsidP="009B4AD2">
            <w:pPr>
              <w:suppressAutoHyphens w:val="0"/>
              <w:spacing w:before="40" w:after="40"/>
              <w:jc w:val="both"/>
              <w:rPr>
                <w:bCs w:val="0"/>
                <w:color w:val="FF0000"/>
                <w:sz w:val="16"/>
                <w:szCs w:val="16"/>
                <w:lang w:eastAsia="ru-RU"/>
              </w:rPr>
            </w:pPr>
          </w:p>
        </w:tc>
        <w:tc>
          <w:tcPr>
            <w:tcW w:w="567" w:type="dxa"/>
            <w:shd w:val="clear" w:color="000000" w:fill="FFFFFF"/>
          </w:tcPr>
          <w:p w:rsidR="009B4AD2" w:rsidRPr="00F175A7" w:rsidRDefault="009B4AD2" w:rsidP="009B4AD2">
            <w:pPr>
              <w:suppressAutoHyphens w:val="0"/>
              <w:spacing w:before="40" w:after="40"/>
              <w:jc w:val="both"/>
              <w:rPr>
                <w:bCs w:val="0"/>
                <w:color w:val="FF0000"/>
                <w:sz w:val="16"/>
                <w:szCs w:val="16"/>
                <w:lang w:eastAsia="ru-RU"/>
              </w:rPr>
            </w:pPr>
          </w:p>
        </w:tc>
        <w:tc>
          <w:tcPr>
            <w:tcW w:w="567" w:type="dxa"/>
            <w:shd w:val="clear" w:color="000000" w:fill="FFFFFF"/>
          </w:tcPr>
          <w:p w:rsidR="009B4AD2" w:rsidRPr="00F175A7" w:rsidRDefault="009B4AD2" w:rsidP="009B4AD2">
            <w:pPr>
              <w:suppressAutoHyphens w:val="0"/>
              <w:spacing w:before="40" w:after="40"/>
              <w:jc w:val="both"/>
              <w:rPr>
                <w:bCs w:val="0"/>
                <w:color w:val="FF0000"/>
                <w:sz w:val="16"/>
                <w:szCs w:val="16"/>
                <w:lang w:eastAsia="ru-RU"/>
              </w:rPr>
            </w:pPr>
          </w:p>
        </w:tc>
        <w:tc>
          <w:tcPr>
            <w:tcW w:w="567" w:type="dxa"/>
            <w:shd w:val="clear" w:color="000000" w:fill="FFFFFF"/>
          </w:tcPr>
          <w:p w:rsidR="009B4AD2" w:rsidRPr="00F175A7" w:rsidRDefault="009B4AD2" w:rsidP="009B4AD2">
            <w:pPr>
              <w:suppressAutoHyphens w:val="0"/>
              <w:spacing w:before="40" w:after="40"/>
              <w:jc w:val="both"/>
              <w:rPr>
                <w:bCs w:val="0"/>
                <w:color w:val="FF0000"/>
                <w:sz w:val="16"/>
                <w:szCs w:val="16"/>
                <w:lang w:eastAsia="ru-RU"/>
              </w:rPr>
            </w:pPr>
          </w:p>
        </w:tc>
      </w:tr>
      <w:tr w:rsidR="009B4AD2" w:rsidRPr="00F175A7" w:rsidTr="009B4AD2">
        <w:trPr>
          <w:trHeight w:val="300"/>
        </w:trPr>
        <w:tc>
          <w:tcPr>
            <w:tcW w:w="993" w:type="dxa"/>
            <w:shd w:val="clear" w:color="000000" w:fill="FFFFFF"/>
            <w:vAlign w:val="center"/>
            <w:hideMark/>
          </w:tcPr>
          <w:p w:rsidR="009B4AD2" w:rsidRPr="00F175A7" w:rsidRDefault="009B4AD2" w:rsidP="009B4AD2">
            <w:pPr>
              <w:suppressAutoHyphens w:val="0"/>
              <w:spacing w:before="40" w:after="40"/>
              <w:ind w:firstLineChars="100" w:firstLine="160"/>
              <w:jc w:val="both"/>
              <w:rPr>
                <w:bCs w:val="0"/>
                <w:sz w:val="16"/>
                <w:szCs w:val="16"/>
                <w:lang w:eastAsia="ru-RU"/>
              </w:rPr>
            </w:pPr>
            <w:r w:rsidRPr="00F175A7">
              <w:rPr>
                <w:bCs w:val="0"/>
                <w:sz w:val="16"/>
                <w:szCs w:val="16"/>
                <w:lang w:eastAsia="ru-RU"/>
              </w:rPr>
              <w:t>собственные средства</w:t>
            </w:r>
          </w:p>
        </w:tc>
        <w:tc>
          <w:tcPr>
            <w:tcW w:w="567" w:type="dxa"/>
            <w:shd w:val="clear" w:color="000000" w:fill="FFFFFF"/>
            <w:vAlign w:val="center"/>
          </w:tcPr>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29,3</w:t>
            </w:r>
          </w:p>
        </w:tc>
        <w:tc>
          <w:tcPr>
            <w:tcW w:w="567" w:type="dxa"/>
            <w:shd w:val="clear" w:color="000000" w:fill="FFFFFF"/>
            <w:noWrap/>
            <w:vAlign w:val="center"/>
          </w:tcPr>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0,00</w:t>
            </w:r>
          </w:p>
        </w:tc>
        <w:tc>
          <w:tcPr>
            <w:tcW w:w="425" w:type="dxa"/>
            <w:shd w:val="clear" w:color="000000" w:fill="FFFFFF"/>
            <w:noWrap/>
            <w:vAlign w:val="center"/>
          </w:tcPr>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0,00</w:t>
            </w:r>
          </w:p>
        </w:tc>
        <w:tc>
          <w:tcPr>
            <w:tcW w:w="709" w:type="dxa"/>
            <w:shd w:val="clear" w:color="000000" w:fill="FFFFFF"/>
            <w:noWrap/>
            <w:vAlign w:val="center"/>
          </w:tcPr>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0,00</w:t>
            </w:r>
          </w:p>
        </w:tc>
        <w:tc>
          <w:tcPr>
            <w:tcW w:w="567" w:type="dxa"/>
            <w:shd w:val="clear" w:color="000000" w:fill="FFFFFF"/>
            <w:noWrap/>
            <w:vAlign w:val="center"/>
          </w:tcPr>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29,30</w:t>
            </w:r>
          </w:p>
        </w:tc>
        <w:tc>
          <w:tcPr>
            <w:tcW w:w="709" w:type="dxa"/>
            <w:shd w:val="clear" w:color="000000" w:fill="FFFFFF"/>
            <w:vAlign w:val="center"/>
          </w:tcPr>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1885,04</w:t>
            </w:r>
          </w:p>
        </w:tc>
        <w:tc>
          <w:tcPr>
            <w:tcW w:w="709" w:type="dxa"/>
            <w:shd w:val="clear" w:color="000000" w:fill="FFFFFF"/>
            <w:noWrap/>
            <w:vAlign w:val="center"/>
          </w:tcPr>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3,04</w:t>
            </w:r>
          </w:p>
        </w:tc>
        <w:tc>
          <w:tcPr>
            <w:tcW w:w="567" w:type="dxa"/>
            <w:shd w:val="clear" w:color="000000" w:fill="FFFFFF"/>
            <w:vAlign w:val="center"/>
          </w:tcPr>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7,00</w:t>
            </w:r>
          </w:p>
        </w:tc>
        <w:tc>
          <w:tcPr>
            <w:tcW w:w="567" w:type="dxa"/>
            <w:shd w:val="clear" w:color="000000" w:fill="FFFFFF"/>
            <w:vAlign w:val="center"/>
          </w:tcPr>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0,00</w:t>
            </w:r>
          </w:p>
        </w:tc>
        <w:tc>
          <w:tcPr>
            <w:tcW w:w="567" w:type="dxa"/>
            <w:shd w:val="clear" w:color="000000" w:fill="FFFFFF"/>
            <w:vAlign w:val="center"/>
          </w:tcPr>
          <w:p w:rsidR="009B4AD2" w:rsidRPr="00F175A7" w:rsidRDefault="009B4AD2" w:rsidP="009B4AD2">
            <w:pPr>
              <w:suppressAutoHyphens w:val="0"/>
              <w:spacing w:before="40" w:after="40"/>
              <w:jc w:val="center"/>
              <w:rPr>
                <w:sz w:val="16"/>
                <w:szCs w:val="16"/>
                <w:lang w:eastAsia="ru-RU"/>
              </w:rPr>
            </w:pPr>
            <w:r w:rsidRPr="00F175A7">
              <w:rPr>
                <w:sz w:val="16"/>
                <w:szCs w:val="16"/>
                <w:lang w:eastAsia="ru-RU"/>
              </w:rPr>
              <w:t>0,00</w:t>
            </w:r>
          </w:p>
        </w:tc>
        <w:tc>
          <w:tcPr>
            <w:tcW w:w="708" w:type="dxa"/>
            <w:shd w:val="clear" w:color="000000" w:fill="FFFFFF"/>
          </w:tcPr>
          <w:p w:rsidR="009B4AD2" w:rsidRPr="00F175A7" w:rsidRDefault="009B4AD2" w:rsidP="009B4AD2">
            <w:r w:rsidRPr="00F175A7">
              <w:rPr>
                <w:sz w:val="16"/>
                <w:szCs w:val="16"/>
                <w:lang w:eastAsia="ru-RU"/>
              </w:rPr>
              <w:t>1280,00</w:t>
            </w:r>
          </w:p>
        </w:tc>
        <w:tc>
          <w:tcPr>
            <w:tcW w:w="567" w:type="dxa"/>
            <w:shd w:val="clear" w:color="000000" w:fill="FFFFFF"/>
          </w:tcPr>
          <w:p w:rsidR="009B4AD2" w:rsidRPr="00F175A7" w:rsidRDefault="009B4AD2" w:rsidP="009B4AD2">
            <w:pPr>
              <w:rPr>
                <w:sz w:val="16"/>
                <w:szCs w:val="16"/>
                <w:lang w:eastAsia="ru-RU"/>
              </w:rPr>
            </w:pPr>
            <w:r w:rsidRPr="00F175A7">
              <w:rPr>
                <w:sz w:val="16"/>
                <w:szCs w:val="16"/>
                <w:lang w:eastAsia="ru-RU"/>
              </w:rPr>
              <w:t>595,00</w:t>
            </w:r>
          </w:p>
        </w:tc>
        <w:tc>
          <w:tcPr>
            <w:tcW w:w="567" w:type="dxa"/>
            <w:shd w:val="clear" w:color="000000" w:fill="FFFFFF"/>
          </w:tcPr>
          <w:p w:rsidR="009B4AD2" w:rsidRPr="00F175A7" w:rsidRDefault="009B4AD2" w:rsidP="009B4AD2">
            <w:pPr>
              <w:rPr>
                <w:sz w:val="16"/>
                <w:szCs w:val="16"/>
                <w:lang w:eastAsia="ru-RU"/>
              </w:rPr>
            </w:pPr>
            <w:r w:rsidRPr="00F175A7">
              <w:rPr>
                <w:sz w:val="16"/>
                <w:szCs w:val="16"/>
                <w:lang w:eastAsia="ru-RU"/>
              </w:rPr>
              <w:t>0,00</w:t>
            </w:r>
          </w:p>
        </w:tc>
        <w:tc>
          <w:tcPr>
            <w:tcW w:w="567" w:type="dxa"/>
            <w:shd w:val="clear" w:color="000000" w:fill="FFFFFF"/>
          </w:tcPr>
          <w:p w:rsidR="009B4AD2" w:rsidRPr="00F175A7" w:rsidRDefault="009B4AD2" w:rsidP="009B4AD2">
            <w:r w:rsidRPr="00F175A7">
              <w:rPr>
                <w:sz w:val="16"/>
                <w:szCs w:val="16"/>
                <w:lang w:eastAsia="ru-RU"/>
              </w:rPr>
              <w:t>0,00</w:t>
            </w:r>
          </w:p>
        </w:tc>
        <w:tc>
          <w:tcPr>
            <w:tcW w:w="567" w:type="dxa"/>
            <w:shd w:val="clear" w:color="000000" w:fill="FFFFFF"/>
          </w:tcPr>
          <w:p w:rsidR="009B4AD2" w:rsidRPr="00F175A7" w:rsidRDefault="009B4AD2" w:rsidP="009B4AD2">
            <w:pPr>
              <w:rPr>
                <w:sz w:val="16"/>
                <w:szCs w:val="16"/>
                <w:lang w:eastAsia="ru-RU"/>
              </w:rPr>
            </w:pPr>
            <w:r w:rsidRPr="00F175A7">
              <w:rPr>
                <w:sz w:val="16"/>
                <w:szCs w:val="16"/>
                <w:lang w:eastAsia="ru-RU"/>
              </w:rPr>
              <w:t>0,00</w:t>
            </w:r>
          </w:p>
        </w:tc>
        <w:tc>
          <w:tcPr>
            <w:tcW w:w="567" w:type="dxa"/>
            <w:shd w:val="clear" w:color="000000" w:fill="FFFFFF"/>
          </w:tcPr>
          <w:p w:rsidR="009B4AD2" w:rsidRPr="00F175A7" w:rsidRDefault="009B4AD2" w:rsidP="009B4AD2">
            <w:pPr>
              <w:rPr>
                <w:sz w:val="16"/>
                <w:szCs w:val="16"/>
                <w:lang w:eastAsia="ru-RU"/>
              </w:rPr>
            </w:pPr>
            <w:r w:rsidRPr="00F175A7">
              <w:rPr>
                <w:sz w:val="16"/>
                <w:szCs w:val="16"/>
                <w:lang w:eastAsia="ru-RU"/>
              </w:rPr>
              <w:t>0,00</w:t>
            </w:r>
          </w:p>
        </w:tc>
      </w:tr>
      <w:tr w:rsidR="009B4AD2" w:rsidRPr="00F175A7" w:rsidTr="009B4AD2">
        <w:trPr>
          <w:trHeight w:val="300"/>
        </w:trPr>
        <w:tc>
          <w:tcPr>
            <w:tcW w:w="993" w:type="dxa"/>
            <w:shd w:val="clear" w:color="000000" w:fill="FFFFFF"/>
            <w:vAlign w:val="center"/>
          </w:tcPr>
          <w:p w:rsidR="009B4AD2" w:rsidRPr="00F175A7" w:rsidRDefault="009B4AD2" w:rsidP="009B4AD2">
            <w:pPr>
              <w:suppressAutoHyphens w:val="0"/>
              <w:spacing w:before="0"/>
              <w:ind w:firstLineChars="100" w:firstLine="160"/>
              <w:jc w:val="both"/>
              <w:rPr>
                <w:bCs w:val="0"/>
                <w:sz w:val="16"/>
                <w:szCs w:val="16"/>
                <w:lang w:eastAsia="ru-RU"/>
              </w:rPr>
            </w:pPr>
            <w:r w:rsidRPr="00F175A7">
              <w:rPr>
                <w:bCs w:val="0"/>
                <w:sz w:val="16"/>
                <w:szCs w:val="16"/>
                <w:lang w:eastAsia="ru-RU"/>
              </w:rPr>
              <w:t>субвенции из бюджета Удмуртской Республики</w:t>
            </w:r>
          </w:p>
        </w:tc>
        <w:tc>
          <w:tcPr>
            <w:tcW w:w="567" w:type="dxa"/>
            <w:shd w:val="clear" w:color="000000" w:fill="FFFFFF"/>
            <w:vAlign w:val="center"/>
          </w:tcPr>
          <w:p w:rsidR="009B4AD2" w:rsidRPr="00F175A7" w:rsidRDefault="009B4AD2" w:rsidP="009B4AD2">
            <w:pPr>
              <w:suppressAutoHyphens w:val="0"/>
              <w:spacing w:before="0"/>
              <w:jc w:val="center"/>
              <w:rPr>
                <w:bCs w:val="0"/>
                <w:sz w:val="16"/>
                <w:szCs w:val="16"/>
                <w:lang w:eastAsia="ru-RU"/>
              </w:rPr>
            </w:pPr>
            <w:r w:rsidRPr="00F175A7">
              <w:rPr>
                <w:bCs w:val="0"/>
                <w:sz w:val="16"/>
                <w:szCs w:val="16"/>
                <w:lang w:eastAsia="ru-RU"/>
              </w:rPr>
              <w:t>2900,0</w:t>
            </w:r>
          </w:p>
        </w:tc>
        <w:tc>
          <w:tcPr>
            <w:tcW w:w="567" w:type="dxa"/>
            <w:shd w:val="clear" w:color="000000" w:fill="FFFFFF"/>
            <w:noWrap/>
            <w:vAlign w:val="center"/>
          </w:tcPr>
          <w:p w:rsidR="009B4AD2" w:rsidRPr="00F175A7" w:rsidRDefault="009B4AD2" w:rsidP="009B4AD2">
            <w:pPr>
              <w:suppressAutoHyphens w:val="0"/>
              <w:spacing w:before="0"/>
              <w:jc w:val="center"/>
              <w:rPr>
                <w:bCs w:val="0"/>
                <w:sz w:val="16"/>
                <w:szCs w:val="16"/>
                <w:lang w:eastAsia="ru-RU"/>
              </w:rPr>
            </w:pPr>
            <w:r w:rsidRPr="00F175A7">
              <w:rPr>
                <w:bCs w:val="0"/>
                <w:sz w:val="16"/>
                <w:szCs w:val="16"/>
                <w:lang w:eastAsia="ru-RU"/>
              </w:rPr>
              <w:t>0,00</w:t>
            </w:r>
          </w:p>
        </w:tc>
        <w:tc>
          <w:tcPr>
            <w:tcW w:w="425" w:type="dxa"/>
            <w:shd w:val="clear" w:color="000000" w:fill="FFFFFF"/>
            <w:noWrap/>
            <w:vAlign w:val="center"/>
          </w:tcPr>
          <w:p w:rsidR="009B4AD2" w:rsidRPr="00F175A7" w:rsidRDefault="009B4AD2" w:rsidP="009B4AD2">
            <w:pPr>
              <w:suppressAutoHyphens w:val="0"/>
              <w:spacing w:before="0"/>
              <w:jc w:val="center"/>
              <w:rPr>
                <w:bCs w:val="0"/>
                <w:sz w:val="16"/>
                <w:szCs w:val="16"/>
                <w:lang w:eastAsia="ru-RU"/>
              </w:rPr>
            </w:pPr>
            <w:r w:rsidRPr="00F175A7">
              <w:rPr>
                <w:bCs w:val="0"/>
                <w:sz w:val="16"/>
                <w:szCs w:val="16"/>
                <w:lang w:eastAsia="ru-RU"/>
              </w:rPr>
              <w:t>0,00</w:t>
            </w:r>
          </w:p>
        </w:tc>
        <w:tc>
          <w:tcPr>
            <w:tcW w:w="709" w:type="dxa"/>
            <w:shd w:val="clear" w:color="000000" w:fill="FFFFFF"/>
            <w:noWrap/>
            <w:vAlign w:val="center"/>
          </w:tcPr>
          <w:p w:rsidR="009B4AD2" w:rsidRPr="00F175A7" w:rsidRDefault="009B4AD2" w:rsidP="009B4AD2">
            <w:pPr>
              <w:suppressAutoHyphens w:val="0"/>
              <w:spacing w:before="0"/>
              <w:jc w:val="center"/>
              <w:rPr>
                <w:bCs w:val="0"/>
                <w:sz w:val="16"/>
                <w:szCs w:val="16"/>
                <w:lang w:eastAsia="ru-RU"/>
              </w:rPr>
            </w:pPr>
            <w:r w:rsidRPr="00F175A7">
              <w:rPr>
                <w:bCs w:val="0"/>
                <w:sz w:val="16"/>
                <w:szCs w:val="16"/>
                <w:lang w:eastAsia="ru-RU"/>
              </w:rPr>
              <w:t>0,00</w:t>
            </w:r>
          </w:p>
        </w:tc>
        <w:tc>
          <w:tcPr>
            <w:tcW w:w="567" w:type="dxa"/>
            <w:shd w:val="clear" w:color="000000" w:fill="FFFFFF"/>
            <w:noWrap/>
            <w:vAlign w:val="center"/>
          </w:tcPr>
          <w:p w:rsidR="009B4AD2" w:rsidRPr="00F175A7" w:rsidRDefault="009B4AD2" w:rsidP="009B4AD2">
            <w:pPr>
              <w:suppressAutoHyphens w:val="0"/>
              <w:spacing w:before="0"/>
              <w:jc w:val="center"/>
              <w:rPr>
                <w:bCs w:val="0"/>
                <w:sz w:val="16"/>
                <w:szCs w:val="16"/>
                <w:lang w:eastAsia="ru-RU"/>
              </w:rPr>
            </w:pPr>
            <w:r w:rsidRPr="00F175A7">
              <w:rPr>
                <w:bCs w:val="0"/>
                <w:sz w:val="16"/>
                <w:szCs w:val="16"/>
                <w:lang w:eastAsia="ru-RU"/>
              </w:rPr>
              <w:t>2900,00</w:t>
            </w:r>
          </w:p>
        </w:tc>
        <w:tc>
          <w:tcPr>
            <w:tcW w:w="709" w:type="dxa"/>
            <w:shd w:val="clear" w:color="000000" w:fill="FFFFFF"/>
            <w:vAlign w:val="center"/>
          </w:tcPr>
          <w:p w:rsidR="009B4AD2" w:rsidRPr="00F175A7" w:rsidRDefault="009B4AD2" w:rsidP="009B4AD2">
            <w:pPr>
              <w:suppressAutoHyphens w:val="0"/>
              <w:spacing w:before="0"/>
              <w:jc w:val="center"/>
              <w:rPr>
                <w:bCs w:val="0"/>
                <w:sz w:val="16"/>
                <w:szCs w:val="16"/>
                <w:lang w:eastAsia="ru-RU"/>
              </w:rPr>
            </w:pPr>
            <w:r w:rsidRPr="00F175A7">
              <w:rPr>
                <w:bCs w:val="0"/>
                <w:sz w:val="16"/>
                <w:szCs w:val="16"/>
                <w:lang w:eastAsia="ru-RU"/>
              </w:rPr>
              <w:t>4703,96</w:t>
            </w:r>
          </w:p>
        </w:tc>
        <w:tc>
          <w:tcPr>
            <w:tcW w:w="709" w:type="dxa"/>
            <w:shd w:val="clear" w:color="000000" w:fill="FFFFFF"/>
            <w:noWrap/>
            <w:vAlign w:val="center"/>
          </w:tcPr>
          <w:p w:rsidR="009B4AD2" w:rsidRPr="00F175A7" w:rsidRDefault="009B4AD2" w:rsidP="009B4AD2">
            <w:pPr>
              <w:suppressAutoHyphens w:val="0"/>
              <w:spacing w:before="0"/>
              <w:jc w:val="center"/>
              <w:rPr>
                <w:bCs w:val="0"/>
                <w:sz w:val="16"/>
                <w:szCs w:val="16"/>
                <w:lang w:eastAsia="ru-RU"/>
              </w:rPr>
            </w:pPr>
            <w:r w:rsidRPr="00F175A7">
              <w:rPr>
                <w:bCs w:val="0"/>
                <w:sz w:val="16"/>
                <w:szCs w:val="16"/>
                <w:lang w:eastAsia="ru-RU"/>
              </w:rPr>
              <w:t>300,96</w:t>
            </w:r>
          </w:p>
        </w:tc>
        <w:tc>
          <w:tcPr>
            <w:tcW w:w="567" w:type="dxa"/>
            <w:shd w:val="clear" w:color="000000" w:fill="FFFFFF"/>
            <w:vAlign w:val="center"/>
          </w:tcPr>
          <w:p w:rsidR="009B4AD2" w:rsidRPr="00F175A7" w:rsidRDefault="009B4AD2" w:rsidP="009B4AD2">
            <w:pPr>
              <w:suppressAutoHyphens w:val="0"/>
              <w:spacing w:before="0"/>
              <w:jc w:val="center"/>
              <w:rPr>
                <w:bCs w:val="0"/>
                <w:sz w:val="16"/>
                <w:szCs w:val="16"/>
                <w:lang w:eastAsia="ru-RU"/>
              </w:rPr>
            </w:pPr>
            <w:r w:rsidRPr="00F175A7">
              <w:rPr>
                <w:bCs w:val="0"/>
                <w:sz w:val="16"/>
                <w:szCs w:val="16"/>
                <w:lang w:eastAsia="ru-RU"/>
              </w:rPr>
              <w:t>693,00</w:t>
            </w:r>
          </w:p>
        </w:tc>
        <w:tc>
          <w:tcPr>
            <w:tcW w:w="567" w:type="dxa"/>
            <w:shd w:val="clear" w:color="000000" w:fill="FFFFFF"/>
            <w:vAlign w:val="center"/>
          </w:tcPr>
          <w:p w:rsidR="009B4AD2" w:rsidRPr="00F175A7" w:rsidRDefault="009B4AD2" w:rsidP="009B4AD2">
            <w:pPr>
              <w:suppressAutoHyphens w:val="0"/>
              <w:spacing w:before="0"/>
              <w:jc w:val="center"/>
              <w:rPr>
                <w:bCs w:val="0"/>
                <w:sz w:val="16"/>
                <w:szCs w:val="16"/>
                <w:lang w:eastAsia="ru-RU"/>
              </w:rPr>
            </w:pPr>
            <w:r w:rsidRPr="00F175A7">
              <w:rPr>
                <w:bCs w:val="0"/>
                <w:sz w:val="16"/>
                <w:szCs w:val="16"/>
                <w:lang w:eastAsia="ru-RU"/>
              </w:rPr>
              <w:t>0,00</w:t>
            </w:r>
          </w:p>
        </w:tc>
        <w:tc>
          <w:tcPr>
            <w:tcW w:w="567" w:type="dxa"/>
            <w:shd w:val="clear" w:color="000000" w:fill="FFFFFF"/>
            <w:vAlign w:val="center"/>
          </w:tcPr>
          <w:p w:rsidR="009B4AD2" w:rsidRPr="00F175A7" w:rsidRDefault="009B4AD2" w:rsidP="009B4AD2">
            <w:pPr>
              <w:suppressAutoHyphens w:val="0"/>
              <w:spacing w:before="0"/>
              <w:jc w:val="center"/>
              <w:rPr>
                <w:bCs w:val="0"/>
                <w:sz w:val="16"/>
                <w:szCs w:val="16"/>
                <w:lang w:eastAsia="ru-RU"/>
              </w:rPr>
            </w:pPr>
            <w:r w:rsidRPr="00F175A7">
              <w:rPr>
                <w:bCs w:val="0"/>
                <w:sz w:val="16"/>
                <w:szCs w:val="16"/>
                <w:lang w:eastAsia="ru-RU"/>
              </w:rPr>
              <w:t>0,00</w:t>
            </w:r>
          </w:p>
        </w:tc>
        <w:tc>
          <w:tcPr>
            <w:tcW w:w="708" w:type="dxa"/>
            <w:shd w:val="clear" w:color="000000" w:fill="FFFFFF"/>
          </w:tcPr>
          <w:p w:rsidR="009B4AD2" w:rsidRPr="00F175A7" w:rsidRDefault="009B4AD2" w:rsidP="009B4AD2">
            <w:pPr>
              <w:suppressAutoHyphens w:val="0"/>
              <w:spacing w:before="0"/>
              <w:jc w:val="center"/>
              <w:rPr>
                <w:bCs w:val="0"/>
                <w:sz w:val="16"/>
                <w:szCs w:val="16"/>
                <w:lang w:eastAsia="ru-RU"/>
              </w:rPr>
            </w:pPr>
          </w:p>
          <w:p w:rsidR="009B4AD2" w:rsidRPr="00F175A7" w:rsidRDefault="009B4AD2" w:rsidP="009B4AD2">
            <w:pPr>
              <w:suppressAutoHyphens w:val="0"/>
              <w:spacing w:before="0"/>
              <w:jc w:val="center"/>
              <w:rPr>
                <w:bCs w:val="0"/>
                <w:sz w:val="16"/>
                <w:szCs w:val="16"/>
                <w:lang w:eastAsia="ru-RU"/>
              </w:rPr>
            </w:pPr>
          </w:p>
          <w:p w:rsidR="009B4AD2" w:rsidRPr="00F175A7" w:rsidRDefault="009B4AD2" w:rsidP="009B4AD2">
            <w:pPr>
              <w:suppressAutoHyphens w:val="0"/>
              <w:spacing w:before="0"/>
              <w:jc w:val="center"/>
              <w:rPr>
                <w:bCs w:val="0"/>
                <w:sz w:val="16"/>
                <w:szCs w:val="16"/>
                <w:lang w:eastAsia="ru-RU"/>
              </w:rPr>
            </w:pPr>
          </w:p>
          <w:p w:rsidR="009B4AD2" w:rsidRPr="00F175A7" w:rsidRDefault="009B4AD2" w:rsidP="009B4AD2">
            <w:pPr>
              <w:suppressAutoHyphens w:val="0"/>
              <w:spacing w:before="0"/>
              <w:jc w:val="center"/>
              <w:rPr>
                <w:bCs w:val="0"/>
                <w:sz w:val="16"/>
                <w:szCs w:val="16"/>
                <w:lang w:eastAsia="ru-RU"/>
              </w:rPr>
            </w:pPr>
            <w:r w:rsidRPr="00F175A7">
              <w:rPr>
                <w:bCs w:val="0"/>
                <w:sz w:val="16"/>
                <w:szCs w:val="16"/>
                <w:lang w:eastAsia="ru-RU"/>
              </w:rPr>
              <w:t>0,00</w:t>
            </w:r>
          </w:p>
        </w:tc>
        <w:tc>
          <w:tcPr>
            <w:tcW w:w="567" w:type="dxa"/>
            <w:shd w:val="clear" w:color="000000" w:fill="FFFFFF"/>
          </w:tcPr>
          <w:p w:rsidR="009B4AD2" w:rsidRPr="00F175A7" w:rsidRDefault="009B4AD2" w:rsidP="009B4AD2">
            <w:pPr>
              <w:suppressAutoHyphens w:val="0"/>
              <w:spacing w:before="0"/>
              <w:jc w:val="center"/>
              <w:rPr>
                <w:bCs w:val="0"/>
                <w:sz w:val="16"/>
                <w:szCs w:val="16"/>
                <w:lang w:eastAsia="ru-RU"/>
              </w:rPr>
            </w:pPr>
          </w:p>
          <w:p w:rsidR="009B4AD2" w:rsidRPr="00F175A7" w:rsidRDefault="009B4AD2" w:rsidP="009B4AD2">
            <w:pPr>
              <w:suppressAutoHyphens w:val="0"/>
              <w:spacing w:before="0"/>
              <w:jc w:val="center"/>
              <w:rPr>
                <w:bCs w:val="0"/>
                <w:sz w:val="16"/>
                <w:szCs w:val="16"/>
                <w:lang w:eastAsia="ru-RU"/>
              </w:rPr>
            </w:pPr>
          </w:p>
          <w:p w:rsidR="009B4AD2" w:rsidRPr="00F175A7" w:rsidRDefault="009B4AD2" w:rsidP="009B4AD2">
            <w:pPr>
              <w:suppressAutoHyphens w:val="0"/>
              <w:spacing w:before="0"/>
              <w:jc w:val="center"/>
              <w:rPr>
                <w:bCs w:val="0"/>
                <w:sz w:val="16"/>
                <w:szCs w:val="16"/>
                <w:lang w:eastAsia="ru-RU"/>
              </w:rPr>
            </w:pPr>
          </w:p>
          <w:p w:rsidR="009B4AD2" w:rsidRPr="00F175A7" w:rsidRDefault="009B4AD2" w:rsidP="009B4AD2">
            <w:pPr>
              <w:suppressAutoHyphens w:val="0"/>
              <w:spacing w:before="0"/>
              <w:jc w:val="center"/>
              <w:rPr>
                <w:bCs w:val="0"/>
                <w:sz w:val="16"/>
                <w:szCs w:val="16"/>
                <w:lang w:eastAsia="ru-RU"/>
              </w:rPr>
            </w:pPr>
            <w:r w:rsidRPr="00F175A7">
              <w:rPr>
                <w:bCs w:val="0"/>
                <w:sz w:val="16"/>
                <w:szCs w:val="16"/>
                <w:lang w:eastAsia="ru-RU"/>
              </w:rPr>
              <w:t>0,00</w:t>
            </w:r>
          </w:p>
        </w:tc>
        <w:tc>
          <w:tcPr>
            <w:tcW w:w="567" w:type="dxa"/>
            <w:shd w:val="clear" w:color="000000" w:fill="FFFFFF"/>
          </w:tcPr>
          <w:p w:rsidR="009B4AD2" w:rsidRPr="00F175A7" w:rsidRDefault="009B4AD2" w:rsidP="009B4AD2">
            <w:pPr>
              <w:suppressAutoHyphens w:val="0"/>
              <w:spacing w:before="0"/>
              <w:jc w:val="center"/>
              <w:rPr>
                <w:bCs w:val="0"/>
                <w:sz w:val="16"/>
                <w:szCs w:val="16"/>
                <w:lang w:eastAsia="ru-RU"/>
              </w:rPr>
            </w:pPr>
          </w:p>
          <w:p w:rsidR="009B4AD2" w:rsidRPr="00F175A7" w:rsidRDefault="009B4AD2" w:rsidP="009B4AD2">
            <w:pPr>
              <w:suppressAutoHyphens w:val="0"/>
              <w:spacing w:before="0"/>
              <w:jc w:val="center"/>
              <w:rPr>
                <w:bCs w:val="0"/>
                <w:sz w:val="16"/>
                <w:szCs w:val="16"/>
                <w:lang w:eastAsia="ru-RU"/>
              </w:rPr>
            </w:pPr>
          </w:p>
          <w:p w:rsidR="009B4AD2" w:rsidRPr="00F175A7" w:rsidRDefault="009B4AD2" w:rsidP="009B4AD2">
            <w:pPr>
              <w:suppressAutoHyphens w:val="0"/>
              <w:spacing w:before="0"/>
              <w:jc w:val="center"/>
              <w:rPr>
                <w:bCs w:val="0"/>
                <w:sz w:val="16"/>
                <w:szCs w:val="16"/>
                <w:lang w:eastAsia="ru-RU"/>
              </w:rPr>
            </w:pPr>
          </w:p>
          <w:p w:rsidR="009B4AD2" w:rsidRPr="00F175A7" w:rsidRDefault="009B4AD2" w:rsidP="009B4AD2">
            <w:pPr>
              <w:suppressAutoHyphens w:val="0"/>
              <w:spacing w:before="0"/>
              <w:jc w:val="center"/>
              <w:rPr>
                <w:bCs w:val="0"/>
                <w:sz w:val="16"/>
                <w:szCs w:val="16"/>
                <w:lang w:eastAsia="ru-RU"/>
              </w:rPr>
            </w:pPr>
            <w:r w:rsidRPr="00F175A7">
              <w:rPr>
                <w:bCs w:val="0"/>
                <w:sz w:val="16"/>
                <w:szCs w:val="16"/>
                <w:lang w:eastAsia="ru-RU"/>
              </w:rPr>
              <w:t>0,00</w:t>
            </w:r>
          </w:p>
        </w:tc>
        <w:tc>
          <w:tcPr>
            <w:tcW w:w="567" w:type="dxa"/>
            <w:shd w:val="clear" w:color="000000" w:fill="FFFFFF"/>
          </w:tcPr>
          <w:p w:rsidR="009B4AD2" w:rsidRPr="00F175A7" w:rsidRDefault="009B4AD2" w:rsidP="009B4AD2">
            <w:pPr>
              <w:suppressAutoHyphens w:val="0"/>
              <w:spacing w:before="0"/>
              <w:jc w:val="center"/>
              <w:rPr>
                <w:bCs w:val="0"/>
                <w:sz w:val="16"/>
                <w:szCs w:val="16"/>
                <w:lang w:eastAsia="ru-RU"/>
              </w:rPr>
            </w:pPr>
          </w:p>
          <w:p w:rsidR="009B4AD2" w:rsidRPr="00F175A7" w:rsidRDefault="009B4AD2" w:rsidP="009B4AD2">
            <w:pPr>
              <w:suppressAutoHyphens w:val="0"/>
              <w:spacing w:before="0"/>
              <w:jc w:val="center"/>
              <w:rPr>
                <w:bCs w:val="0"/>
                <w:sz w:val="16"/>
                <w:szCs w:val="16"/>
                <w:lang w:eastAsia="ru-RU"/>
              </w:rPr>
            </w:pPr>
          </w:p>
          <w:p w:rsidR="009B4AD2" w:rsidRPr="00F175A7" w:rsidRDefault="009B4AD2" w:rsidP="009B4AD2">
            <w:pPr>
              <w:suppressAutoHyphens w:val="0"/>
              <w:spacing w:before="0"/>
              <w:jc w:val="center"/>
              <w:rPr>
                <w:bCs w:val="0"/>
                <w:sz w:val="16"/>
                <w:szCs w:val="16"/>
                <w:lang w:eastAsia="ru-RU"/>
              </w:rPr>
            </w:pPr>
          </w:p>
          <w:p w:rsidR="009B4AD2" w:rsidRPr="00F175A7" w:rsidRDefault="009B4AD2" w:rsidP="009B4AD2">
            <w:pPr>
              <w:suppressAutoHyphens w:val="0"/>
              <w:spacing w:before="0"/>
              <w:jc w:val="center"/>
              <w:rPr>
                <w:bCs w:val="0"/>
                <w:sz w:val="16"/>
                <w:szCs w:val="16"/>
                <w:lang w:eastAsia="ru-RU"/>
              </w:rPr>
            </w:pPr>
            <w:r w:rsidRPr="00F175A7">
              <w:rPr>
                <w:bCs w:val="0"/>
                <w:sz w:val="16"/>
                <w:szCs w:val="16"/>
                <w:lang w:eastAsia="ru-RU"/>
              </w:rPr>
              <w:t>0,00</w:t>
            </w:r>
          </w:p>
        </w:tc>
        <w:tc>
          <w:tcPr>
            <w:tcW w:w="567" w:type="dxa"/>
            <w:shd w:val="clear" w:color="000000" w:fill="FFFFFF"/>
          </w:tcPr>
          <w:p w:rsidR="009B4AD2" w:rsidRPr="00F175A7" w:rsidRDefault="009B4AD2" w:rsidP="009B4AD2">
            <w:pPr>
              <w:suppressAutoHyphens w:val="0"/>
              <w:spacing w:before="0"/>
              <w:jc w:val="center"/>
              <w:rPr>
                <w:bCs w:val="0"/>
                <w:sz w:val="16"/>
                <w:szCs w:val="16"/>
                <w:lang w:eastAsia="ru-RU"/>
              </w:rPr>
            </w:pPr>
          </w:p>
          <w:p w:rsidR="009B4AD2" w:rsidRPr="00F175A7" w:rsidRDefault="009B4AD2" w:rsidP="009B4AD2">
            <w:pPr>
              <w:suppressAutoHyphens w:val="0"/>
              <w:spacing w:before="0"/>
              <w:jc w:val="center"/>
              <w:rPr>
                <w:bCs w:val="0"/>
                <w:sz w:val="16"/>
                <w:szCs w:val="16"/>
                <w:lang w:eastAsia="ru-RU"/>
              </w:rPr>
            </w:pPr>
          </w:p>
          <w:p w:rsidR="009B4AD2" w:rsidRPr="00F175A7" w:rsidRDefault="009B4AD2" w:rsidP="009B4AD2">
            <w:pPr>
              <w:suppressAutoHyphens w:val="0"/>
              <w:spacing w:before="0"/>
              <w:jc w:val="center"/>
              <w:rPr>
                <w:bCs w:val="0"/>
                <w:sz w:val="16"/>
                <w:szCs w:val="16"/>
                <w:lang w:eastAsia="ru-RU"/>
              </w:rPr>
            </w:pPr>
          </w:p>
          <w:p w:rsidR="009B4AD2" w:rsidRPr="00F175A7" w:rsidRDefault="009B4AD2" w:rsidP="009B4AD2">
            <w:pPr>
              <w:suppressAutoHyphens w:val="0"/>
              <w:spacing w:before="0"/>
              <w:jc w:val="center"/>
              <w:rPr>
                <w:bCs w:val="0"/>
                <w:sz w:val="16"/>
                <w:szCs w:val="16"/>
                <w:lang w:eastAsia="ru-RU"/>
              </w:rPr>
            </w:pPr>
            <w:r w:rsidRPr="00F175A7">
              <w:rPr>
                <w:bCs w:val="0"/>
                <w:sz w:val="16"/>
                <w:szCs w:val="16"/>
                <w:lang w:eastAsia="ru-RU"/>
              </w:rPr>
              <w:t>3710,00</w:t>
            </w:r>
          </w:p>
        </w:tc>
        <w:tc>
          <w:tcPr>
            <w:tcW w:w="567" w:type="dxa"/>
            <w:shd w:val="clear" w:color="000000" w:fill="FFFFFF"/>
          </w:tcPr>
          <w:p w:rsidR="009B4AD2" w:rsidRPr="00F175A7" w:rsidRDefault="009B4AD2" w:rsidP="009B4AD2">
            <w:pPr>
              <w:suppressAutoHyphens w:val="0"/>
              <w:spacing w:before="0"/>
              <w:jc w:val="center"/>
              <w:rPr>
                <w:bCs w:val="0"/>
                <w:sz w:val="16"/>
                <w:szCs w:val="16"/>
                <w:lang w:eastAsia="ru-RU"/>
              </w:rPr>
            </w:pPr>
          </w:p>
          <w:p w:rsidR="009B4AD2" w:rsidRPr="00F175A7" w:rsidRDefault="009B4AD2" w:rsidP="009B4AD2">
            <w:pPr>
              <w:suppressAutoHyphens w:val="0"/>
              <w:spacing w:before="0"/>
              <w:jc w:val="center"/>
              <w:rPr>
                <w:bCs w:val="0"/>
                <w:sz w:val="16"/>
                <w:szCs w:val="16"/>
                <w:lang w:eastAsia="ru-RU"/>
              </w:rPr>
            </w:pPr>
          </w:p>
          <w:p w:rsidR="009B4AD2" w:rsidRPr="00F175A7" w:rsidRDefault="009B4AD2" w:rsidP="009B4AD2">
            <w:pPr>
              <w:suppressAutoHyphens w:val="0"/>
              <w:spacing w:before="0"/>
              <w:jc w:val="center"/>
              <w:rPr>
                <w:bCs w:val="0"/>
                <w:sz w:val="16"/>
                <w:szCs w:val="16"/>
                <w:lang w:eastAsia="ru-RU"/>
              </w:rPr>
            </w:pPr>
          </w:p>
          <w:p w:rsidR="009B4AD2" w:rsidRPr="00F175A7" w:rsidRDefault="009B4AD2" w:rsidP="009B4AD2">
            <w:pPr>
              <w:suppressAutoHyphens w:val="0"/>
              <w:spacing w:before="0"/>
              <w:jc w:val="center"/>
              <w:rPr>
                <w:bCs w:val="0"/>
                <w:sz w:val="16"/>
                <w:szCs w:val="16"/>
                <w:lang w:eastAsia="ru-RU"/>
              </w:rPr>
            </w:pPr>
          </w:p>
          <w:p w:rsidR="009B4AD2" w:rsidRPr="00F175A7" w:rsidRDefault="009B4AD2" w:rsidP="009B4AD2">
            <w:pPr>
              <w:suppressAutoHyphens w:val="0"/>
              <w:spacing w:before="0"/>
              <w:rPr>
                <w:bCs w:val="0"/>
                <w:sz w:val="16"/>
                <w:szCs w:val="16"/>
                <w:lang w:eastAsia="ru-RU"/>
              </w:rPr>
            </w:pPr>
            <w:r w:rsidRPr="00F175A7">
              <w:rPr>
                <w:bCs w:val="0"/>
                <w:sz w:val="16"/>
                <w:szCs w:val="16"/>
                <w:lang w:eastAsia="ru-RU"/>
              </w:rPr>
              <w:t>0,00</w:t>
            </w:r>
          </w:p>
        </w:tc>
      </w:tr>
    </w:tbl>
    <w:p w:rsidR="00F175A7" w:rsidRPr="00F175A7" w:rsidRDefault="00F175A7" w:rsidP="00F175A7">
      <w:pPr>
        <w:autoSpaceDE w:val="0"/>
        <w:spacing w:before="0"/>
        <w:jc w:val="both"/>
        <w:rPr>
          <w:spacing w:val="-2"/>
        </w:rPr>
      </w:pPr>
    </w:p>
    <w:p w:rsidR="00F175A7" w:rsidRPr="00F175A7" w:rsidRDefault="00F175A7" w:rsidP="00F175A7">
      <w:pPr>
        <w:autoSpaceDE w:val="0"/>
        <w:spacing w:before="0"/>
        <w:jc w:val="center"/>
        <w:rPr>
          <w:b/>
        </w:rPr>
      </w:pPr>
      <w:r w:rsidRPr="00F175A7">
        <w:rPr>
          <w:b/>
        </w:rPr>
        <w:t>7.1.10.Риски и меры по управлению рисками</w:t>
      </w:r>
    </w:p>
    <w:p w:rsidR="00F175A7" w:rsidRPr="00F175A7" w:rsidRDefault="00F175A7" w:rsidP="00F175A7">
      <w:pPr>
        <w:autoSpaceDE w:val="0"/>
        <w:spacing w:before="0"/>
        <w:ind w:firstLine="709"/>
        <w:jc w:val="both"/>
        <w:rPr>
          <w:spacing w:val="-2"/>
        </w:rPr>
      </w:pPr>
      <w:r w:rsidRPr="00F175A7">
        <w:rPr>
          <w:spacing w:val="-2"/>
        </w:rPr>
        <w:t>Организационно-управленческие риски</w:t>
      </w:r>
    </w:p>
    <w:p w:rsidR="00F175A7" w:rsidRPr="00F175A7" w:rsidRDefault="00F175A7" w:rsidP="00F175A7">
      <w:pPr>
        <w:keepNext/>
        <w:tabs>
          <w:tab w:val="left" w:pos="709"/>
          <w:tab w:val="left" w:pos="1134"/>
        </w:tabs>
        <w:autoSpaceDE w:val="0"/>
        <w:spacing w:before="0"/>
        <w:jc w:val="both"/>
        <w:rPr>
          <w:rFonts w:eastAsia="Calibri"/>
          <w:spacing w:val="-2"/>
        </w:rPr>
      </w:pPr>
      <w:r w:rsidRPr="00F175A7">
        <w:rPr>
          <w:rFonts w:eastAsia="Calibri"/>
          <w:spacing w:val="-2"/>
        </w:rPr>
        <w:t>Оказание муниципальных услуг в сфере градостроительства и землепользования в большинстве случаев требует обязательного предоставления услуг государственными органами или организациями. В связи с отсутствием отлаженной системы межведомственного информационного обмена для заявителей увеличиваются сроки оказания услуг, не является оптимальным количество административных процедур, необходимых для получения услуги. Для минимизации риска разрабатываются административные регламенты оказания муниципальных услуг. Постановлением Администрации Вавожского района от</w:t>
      </w:r>
      <w:r w:rsidRPr="00F175A7">
        <w:rPr>
          <w:rFonts w:eastAsia="Calibri"/>
        </w:rPr>
        <w:t xml:space="preserve">  11.02.2019 г. № 87 </w:t>
      </w:r>
      <w:r w:rsidRPr="00F175A7">
        <w:rPr>
          <w:rFonts w:eastAsia="Calibri"/>
          <w:spacing w:val="-2"/>
        </w:rPr>
        <w:t>утвержден Перечень услуг, которые являются необходимыми и обязательными для предоставления муниципальных услуг Администрацией района.</w:t>
      </w:r>
    </w:p>
    <w:p w:rsidR="00F175A7" w:rsidRPr="00F175A7" w:rsidRDefault="00F175A7" w:rsidP="00F175A7">
      <w:pPr>
        <w:autoSpaceDE w:val="0"/>
        <w:spacing w:before="0"/>
        <w:ind w:firstLine="709"/>
        <w:jc w:val="both"/>
        <w:rPr>
          <w:b/>
        </w:rPr>
      </w:pPr>
      <w:r w:rsidRPr="00F175A7">
        <w:rPr>
          <w:spacing w:val="-2"/>
        </w:rPr>
        <w:t>Возможно неисполнение отдельных мероприятий исполнителями в установленные сроки. В целях минимизации данного риска персональная ответственность за достижение конечных и непосредственных результатов муниципальной программы будет закрепляться за руководителями и специалистами Администрации района.</w:t>
      </w:r>
    </w:p>
    <w:p w:rsidR="00F175A7" w:rsidRPr="00F175A7" w:rsidRDefault="00F175A7" w:rsidP="00F175A7">
      <w:pPr>
        <w:keepNext/>
        <w:shd w:val="clear" w:color="auto" w:fill="FFFFFF"/>
        <w:tabs>
          <w:tab w:val="left" w:pos="709"/>
          <w:tab w:val="left" w:pos="1276"/>
        </w:tabs>
        <w:spacing w:before="480" w:after="240"/>
        <w:ind w:left="2988" w:right="624"/>
      </w:pPr>
      <w:r w:rsidRPr="00F175A7">
        <w:rPr>
          <w:b/>
        </w:rPr>
        <w:t>7.1.11.Результаты и оценка эффективности</w:t>
      </w:r>
    </w:p>
    <w:p w:rsidR="00F175A7" w:rsidRPr="00F175A7" w:rsidRDefault="00F175A7" w:rsidP="00F175A7">
      <w:pPr>
        <w:autoSpaceDE w:val="0"/>
        <w:spacing w:before="0"/>
        <w:ind w:firstLine="709"/>
        <w:jc w:val="both"/>
      </w:pPr>
      <w:r w:rsidRPr="00F175A7">
        <w:t>Конечным результатом реализации подпрограммы является формирование комфортной среды для проживания населения, сохранение культурного и исторического наследия.</w:t>
      </w:r>
    </w:p>
    <w:p w:rsidR="00F175A7" w:rsidRPr="00F175A7" w:rsidRDefault="00F175A7" w:rsidP="00F175A7">
      <w:pPr>
        <w:autoSpaceDE w:val="0"/>
        <w:spacing w:before="0"/>
        <w:ind w:firstLine="709"/>
        <w:jc w:val="both"/>
      </w:pPr>
      <w:r w:rsidRPr="00F175A7">
        <w:t>От реализации подпрограммы будут получены социальный, экономический и бюджетный эффекты.</w:t>
      </w:r>
    </w:p>
    <w:p w:rsidR="00F175A7" w:rsidRPr="00F175A7" w:rsidRDefault="00F175A7" w:rsidP="00F175A7">
      <w:pPr>
        <w:autoSpaceDE w:val="0"/>
        <w:spacing w:before="0"/>
        <w:ind w:firstLine="709"/>
        <w:jc w:val="both"/>
      </w:pPr>
      <w:r w:rsidRPr="00F175A7">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F175A7" w:rsidRPr="00F175A7" w:rsidRDefault="00F175A7" w:rsidP="00F175A7">
      <w:pPr>
        <w:autoSpaceDE w:val="0"/>
        <w:spacing w:before="0"/>
        <w:ind w:firstLine="709"/>
        <w:jc w:val="both"/>
      </w:pPr>
      <w:r w:rsidRPr="00F175A7">
        <w:lastRenderedPageBreak/>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района ожидается активизация инвестиционной деятельности, в том числе в жилищном строительстве. Это позволит гражданам улучшить жилищные условия. </w:t>
      </w:r>
      <w:proofErr w:type="gramStart"/>
      <w:r w:rsidRPr="00F175A7">
        <w:t>На конец</w:t>
      </w:r>
      <w:proofErr w:type="gramEnd"/>
      <w:r w:rsidRPr="00F175A7">
        <w:t xml:space="preserve"> 2028 года планируется достичь обеспеченности жителей района общей площадью жилых помещений в размере 25 кв. м.  в расчете на одного человека.</w:t>
      </w:r>
    </w:p>
    <w:p w:rsidR="00F175A7" w:rsidRPr="00F175A7" w:rsidRDefault="00F175A7" w:rsidP="00F175A7">
      <w:pPr>
        <w:autoSpaceDE w:val="0"/>
        <w:spacing w:before="0"/>
        <w:ind w:firstLine="709"/>
        <w:jc w:val="both"/>
      </w:pPr>
      <w:r w:rsidRPr="00F175A7">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F175A7" w:rsidRPr="00F175A7" w:rsidRDefault="00F175A7" w:rsidP="00F175A7">
      <w:pPr>
        <w:autoSpaceDE w:val="0"/>
        <w:spacing w:before="0"/>
        <w:ind w:firstLine="709"/>
        <w:jc w:val="both"/>
      </w:pPr>
      <w:r w:rsidRPr="00F175A7">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5621BE" w:rsidRDefault="005621BE" w:rsidP="00021088">
      <w:pPr>
        <w:jc w:val="both"/>
      </w:pPr>
    </w:p>
    <w:p w:rsidR="00021088" w:rsidRPr="00021088" w:rsidRDefault="00021088" w:rsidP="00021088">
      <w:pPr>
        <w:keepNext/>
        <w:tabs>
          <w:tab w:val="left" w:pos="1134"/>
        </w:tabs>
        <w:suppressAutoHyphens w:val="0"/>
        <w:spacing w:before="360" w:after="120"/>
        <w:ind w:left="720" w:right="706"/>
        <w:contextualSpacing/>
        <w:jc w:val="center"/>
        <w:rPr>
          <w:b/>
          <w:sz w:val="22"/>
          <w:szCs w:val="22"/>
          <w:lang w:eastAsia="ru-RU"/>
        </w:rPr>
      </w:pPr>
      <w:r w:rsidRPr="00021088">
        <w:rPr>
          <w:b/>
          <w:sz w:val="22"/>
          <w:szCs w:val="22"/>
          <w:lang w:eastAsia="ru-RU"/>
        </w:rPr>
        <w:t>7.2.</w:t>
      </w:r>
      <w:r w:rsidRPr="00021088">
        <w:rPr>
          <w:b/>
          <w:sz w:val="22"/>
          <w:szCs w:val="22"/>
          <w:lang w:eastAsia="ru-RU"/>
        </w:rPr>
        <w:tab/>
        <w:t>Подпрограмма «Содержание и развитие коммунальной инфраструктуры»</w:t>
      </w:r>
    </w:p>
    <w:p w:rsidR="00021088" w:rsidRPr="00021088" w:rsidRDefault="00021088" w:rsidP="00021088">
      <w:pPr>
        <w:keepNext/>
        <w:suppressAutoHyphens w:val="0"/>
        <w:autoSpaceDE w:val="0"/>
        <w:autoSpaceDN w:val="0"/>
        <w:adjustRightInd w:val="0"/>
        <w:spacing w:before="360" w:after="240"/>
        <w:ind w:left="720" w:right="565"/>
        <w:contextualSpacing/>
        <w:jc w:val="center"/>
        <w:rPr>
          <w:b/>
          <w:bCs w:val="0"/>
          <w:sz w:val="22"/>
          <w:szCs w:val="22"/>
          <w:lang w:eastAsia="ru-RU"/>
        </w:rPr>
      </w:pPr>
      <w:r w:rsidRPr="00021088">
        <w:rPr>
          <w:b/>
          <w:bCs w:val="0"/>
          <w:sz w:val="22"/>
          <w:szCs w:val="22"/>
          <w:lang w:eastAsia="ru-RU"/>
        </w:rPr>
        <w:t>Краткая характеристика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9"/>
        <w:gridCol w:w="8402"/>
      </w:tblGrid>
      <w:tr w:rsidR="00021088" w:rsidRPr="00021088" w:rsidTr="008203C2">
        <w:tc>
          <w:tcPr>
            <w:tcW w:w="1680" w:type="dxa"/>
          </w:tcPr>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Наименование подпрограммы</w:t>
            </w:r>
          </w:p>
        </w:tc>
        <w:tc>
          <w:tcPr>
            <w:tcW w:w="8457" w:type="dxa"/>
          </w:tcPr>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Содержание и развитие коммунальной инфраструктуры</w:t>
            </w:r>
          </w:p>
        </w:tc>
      </w:tr>
      <w:tr w:rsidR="00021088" w:rsidRPr="00021088" w:rsidTr="008203C2">
        <w:tc>
          <w:tcPr>
            <w:tcW w:w="1680" w:type="dxa"/>
          </w:tcPr>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 xml:space="preserve">Координатор </w:t>
            </w:r>
          </w:p>
        </w:tc>
        <w:tc>
          <w:tcPr>
            <w:tcW w:w="8457" w:type="dxa"/>
          </w:tcPr>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Заместитель главы Администрации Вавожского района по строительству, архитектуре и ЖКХ</w:t>
            </w:r>
          </w:p>
        </w:tc>
      </w:tr>
      <w:tr w:rsidR="00021088" w:rsidRPr="00021088" w:rsidTr="008203C2">
        <w:tc>
          <w:tcPr>
            <w:tcW w:w="1680" w:type="dxa"/>
          </w:tcPr>
          <w:p w:rsidR="00021088" w:rsidRPr="00021088" w:rsidRDefault="00021088" w:rsidP="00021088">
            <w:pPr>
              <w:suppressAutoHyphens w:val="0"/>
              <w:autoSpaceDE w:val="0"/>
              <w:autoSpaceDN w:val="0"/>
              <w:adjustRightInd w:val="0"/>
              <w:spacing w:before="60" w:after="60"/>
              <w:rPr>
                <w:b/>
                <w:sz w:val="22"/>
                <w:szCs w:val="22"/>
                <w:lang w:eastAsia="ru-RU"/>
              </w:rPr>
            </w:pPr>
            <w:r w:rsidRPr="00021088">
              <w:rPr>
                <w:sz w:val="22"/>
                <w:szCs w:val="22"/>
                <w:lang w:eastAsia="ru-RU"/>
              </w:rPr>
              <w:t xml:space="preserve">Ответственный исполнитель </w:t>
            </w:r>
          </w:p>
        </w:tc>
        <w:tc>
          <w:tcPr>
            <w:tcW w:w="8457" w:type="dxa"/>
          </w:tcPr>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Отдел по строительству и ЖКХ Администрации муниципального образования «Муниципальный округ Вавожский район Удмуртской Республики»</w:t>
            </w:r>
          </w:p>
        </w:tc>
      </w:tr>
      <w:tr w:rsidR="00021088" w:rsidRPr="00021088" w:rsidTr="008203C2">
        <w:tc>
          <w:tcPr>
            <w:tcW w:w="1680" w:type="dxa"/>
          </w:tcPr>
          <w:p w:rsidR="00021088" w:rsidRPr="00021088" w:rsidRDefault="00021088" w:rsidP="00021088">
            <w:pPr>
              <w:suppressAutoHyphens w:val="0"/>
              <w:autoSpaceDE w:val="0"/>
              <w:autoSpaceDN w:val="0"/>
              <w:adjustRightInd w:val="0"/>
              <w:spacing w:before="60" w:after="60"/>
              <w:rPr>
                <w:b/>
                <w:sz w:val="22"/>
                <w:szCs w:val="22"/>
                <w:lang w:eastAsia="ru-RU"/>
              </w:rPr>
            </w:pPr>
            <w:r w:rsidRPr="00021088">
              <w:rPr>
                <w:sz w:val="22"/>
                <w:szCs w:val="22"/>
                <w:lang w:eastAsia="ru-RU"/>
              </w:rPr>
              <w:t xml:space="preserve">Соисполнители </w:t>
            </w:r>
          </w:p>
        </w:tc>
        <w:tc>
          <w:tcPr>
            <w:tcW w:w="8457" w:type="dxa"/>
          </w:tcPr>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Администрация муниципального образования «Муниципальный округ Вавожский район Удмуртской Республики»</w:t>
            </w:r>
          </w:p>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Отдел по управлению муниципальным имуществом Администрация муниципального образования «Муниципальный округ Вавожский район Удмуртской Республики»</w:t>
            </w:r>
          </w:p>
        </w:tc>
      </w:tr>
      <w:tr w:rsidR="00021088" w:rsidRPr="00021088" w:rsidTr="008203C2">
        <w:tc>
          <w:tcPr>
            <w:tcW w:w="1680" w:type="dxa"/>
          </w:tcPr>
          <w:p w:rsidR="00021088" w:rsidRPr="00021088" w:rsidRDefault="00021088" w:rsidP="00021088">
            <w:pPr>
              <w:suppressAutoHyphens w:val="0"/>
              <w:autoSpaceDE w:val="0"/>
              <w:autoSpaceDN w:val="0"/>
              <w:adjustRightInd w:val="0"/>
              <w:spacing w:before="60" w:after="60"/>
              <w:rPr>
                <w:b/>
                <w:sz w:val="22"/>
                <w:szCs w:val="22"/>
                <w:lang w:eastAsia="ru-RU"/>
              </w:rPr>
            </w:pPr>
            <w:r w:rsidRPr="00021088">
              <w:rPr>
                <w:sz w:val="22"/>
                <w:szCs w:val="22"/>
                <w:lang w:eastAsia="ru-RU"/>
              </w:rPr>
              <w:t>Цель</w:t>
            </w:r>
          </w:p>
        </w:tc>
        <w:tc>
          <w:tcPr>
            <w:tcW w:w="8457" w:type="dxa"/>
          </w:tcPr>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Обеспечение надежной и эффективной работы инженерно-коммунальной инфраструктуры района,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tc>
      </w:tr>
      <w:tr w:rsidR="00021088" w:rsidRPr="00021088" w:rsidTr="008203C2">
        <w:tc>
          <w:tcPr>
            <w:tcW w:w="1680" w:type="dxa"/>
          </w:tcPr>
          <w:p w:rsidR="00021088" w:rsidRPr="00021088" w:rsidRDefault="00021088" w:rsidP="00021088">
            <w:pPr>
              <w:suppressAutoHyphens w:val="0"/>
              <w:autoSpaceDE w:val="0"/>
              <w:autoSpaceDN w:val="0"/>
              <w:adjustRightInd w:val="0"/>
              <w:spacing w:before="60" w:after="60"/>
              <w:rPr>
                <w:b/>
                <w:sz w:val="22"/>
                <w:szCs w:val="22"/>
                <w:lang w:eastAsia="ru-RU"/>
              </w:rPr>
            </w:pPr>
            <w:r w:rsidRPr="00021088">
              <w:rPr>
                <w:sz w:val="22"/>
                <w:szCs w:val="22"/>
                <w:lang w:eastAsia="ru-RU"/>
              </w:rPr>
              <w:t xml:space="preserve">Задачи </w:t>
            </w:r>
          </w:p>
        </w:tc>
        <w:tc>
          <w:tcPr>
            <w:tcW w:w="8457" w:type="dxa"/>
          </w:tcPr>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1) Обеспечение бесперебойной и безаварийной работы коммунального комплекса.</w:t>
            </w:r>
          </w:p>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2) Модернизация системы коммунальной инфраструктуры Вавожского района.</w:t>
            </w:r>
          </w:p>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 xml:space="preserve">3) Повышение эффективности работы коммунального комплекса (снижение издержек). </w:t>
            </w:r>
          </w:p>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4) Обеспечение коммунальной инфраструктурой существующих и строящихся в районе объектов.</w:t>
            </w:r>
          </w:p>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5) Повышение качества предоставляемых потребителям коммунальных услуг.</w:t>
            </w:r>
          </w:p>
        </w:tc>
      </w:tr>
      <w:tr w:rsidR="00021088" w:rsidRPr="00021088" w:rsidTr="008203C2">
        <w:tc>
          <w:tcPr>
            <w:tcW w:w="1680" w:type="dxa"/>
          </w:tcPr>
          <w:p w:rsidR="00021088" w:rsidRPr="00021088" w:rsidRDefault="00021088" w:rsidP="00021088">
            <w:pPr>
              <w:suppressAutoHyphens w:val="0"/>
              <w:rPr>
                <w:sz w:val="22"/>
                <w:szCs w:val="22"/>
                <w:lang w:eastAsia="ru-RU"/>
              </w:rPr>
            </w:pPr>
            <w:r w:rsidRPr="00021088">
              <w:rPr>
                <w:sz w:val="22"/>
                <w:szCs w:val="22"/>
                <w:lang w:eastAsia="ru-RU"/>
              </w:rPr>
              <w:t>Приоритетные проекты (программы), реализуемые в рамках программ</w:t>
            </w:r>
            <w:r w:rsidRPr="00021088">
              <w:rPr>
                <w:sz w:val="22"/>
                <w:szCs w:val="22"/>
                <w:lang w:eastAsia="ru-RU"/>
              </w:rPr>
              <w:lastRenderedPageBreak/>
              <w:t>ы</w:t>
            </w:r>
          </w:p>
        </w:tc>
        <w:tc>
          <w:tcPr>
            <w:tcW w:w="8457" w:type="dxa"/>
          </w:tcPr>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lastRenderedPageBreak/>
              <w:t xml:space="preserve">Не реализуются </w:t>
            </w:r>
          </w:p>
        </w:tc>
      </w:tr>
      <w:tr w:rsidR="00021088" w:rsidRPr="00021088" w:rsidTr="008203C2">
        <w:tc>
          <w:tcPr>
            <w:tcW w:w="1680" w:type="dxa"/>
          </w:tcPr>
          <w:p w:rsidR="00021088" w:rsidRPr="00021088" w:rsidRDefault="00021088" w:rsidP="00021088">
            <w:pPr>
              <w:suppressAutoHyphens w:val="0"/>
              <w:rPr>
                <w:sz w:val="22"/>
                <w:szCs w:val="22"/>
                <w:lang w:eastAsia="ru-RU"/>
              </w:rPr>
            </w:pPr>
            <w:r w:rsidRPr="00021088">
              <w:rPr>
                <w:sz w:val="22"/>
                <w:szCs w:val="22"/>
                <w:lang w:eastAsia="ru-RU"/>
              </w:rPr>
              <w:lastRenderedPageBreak/>
              <w:t>Региональные проекты (программы) федеральных национальных проектов (Программ), реализуемых в рамках программы</w:t>
            </w:r>
          </w:p>
        </w:tc>
        <w:tc>
          <w:tcPr>
            <w:tcW w:w="8457" w:type="dxa"/>
          </w:tcPr>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 xml:space="preserve">Не реализуются </w:t>
            </w:r>
          </w:p>
        </w:tc>
      </w:tr>
      <w:tr w:rsidR="00021088" w:rsidRPr="00021088" w:rsidTr="008203C2">
        <w:tc>
          <w:tcPr>
            <w:tcW w:w="1680" w:type="dxa"/>
          </w:tcPr>
          <w:p w:rsidR="00021088" w:rsidRPr="00021088" w:rsidRDefault="00021088" w:rsidP="00021088">
            <w:pPr>
              <w:suppressAutoHyphens w:val="0"/>
              <w:autoSpaceDE w:val="0"/>
              <w:autoSpaceDN w:val="0"/>
              <w:adjustRightInd w:val="0"/>
              <w:spacing w:before="60" w:after="60"/>
              <w:rPr>
                <w:b/>
                <w:sz w:val="22"/>
                <w:szCs w:val="22"/>
                <w:lang w:eastAsia="ru-RU"/>
              </w:rPr>
            </w:pPr>
            <w:r w:rsidRPr="00021088">
              <w:rPr>
                <w:sz w:val="22"/>
                <w:szCs w:val="22"/>
                <w:lang w:eastAsia="ru-RU"/>
              </w:rPr>
              <w:t xml:space="preserve">Целевые показатели (индикаторы) </w:t>
            </w:r>
          </w:p>
        </w:tc>
        <w:tc>
          <w:tcPr>
            <w:tcW w:w="8457" w:type="dxa"/>
          </w:tcPr>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1) Доля организаций коммунального комплекса, осуществляющих производство товаров, оказание услуг по вод</w:t>
            </w:r>
            <w:proofErr w:type="gramStart"/>
            <w:r w:rsidRPr="00021088">
              <w:rPr>
                <w:sz w:val="22"/>
                <w:szCs w:val="22"/>
                <w:lang w:eastAsia="ru-RU"/>
              </w:rPr>
              <w:t>о-</w:t>
            </w:r>
            <w:proofErr w:type="gramEnd"/>
            <w:r w:rsidRPr="00021088">
              <w:rPr>
                <w:sz w:val="22"/>
                <w:szCs w:val="22"/>
                <w:lang w:eastAsia="ru-RU"/>
              </w:rPr>
              <w:t xml:space="preserve">,  тепло-, газо- и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w:t>
            </w:r>
            <w:proofErr w:type="gramStart"/>
            <w:r w:rsidRPr="00021088">
              <w:rPr>
                <w:sz w:val="22"/>
                <w:szCs w:val="22"/>
                <w:lang w:eastAsia="ru-RU"/>
              </w:rPr>
              <w:t>числе</w:t>
            </w:r>
            <w:proofErr w:type="gramEnd"/>
            <w:r w:rsidRPr="00021088">
              <w:rPr>
                <w:sz w:val="22"/>
                <w:szCs w:val="22"/>
                <w:lang w:eastAsia="ru-RU"/>
              </w:rPr>
              <w:t xml:space="preserve"> организаций коммунального комплекса, осуществляющих свою деятельность на территории муниципального района, процентов.</w:t>
            </w:r>
          </w:p>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2) Износ инженерных теплосетей (магистральные сети), процентов.</w:t>
            </w:r>
          </w:p>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3) Количество аварийных ситуаций на системах теплоснабжения, единиц.</w:t>
            </w:r>
          </w:p>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4) Износ сетей холодного водоснабжения, процентов.</w:t>
            </w:r>
          </w:p>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5) Количество аварийных ситуаций на системах холодного водоснабжения, единиц.</w:t>
            </w:r>
          </w:p>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6) Количество аварийных ситуаций на канализационных сетях, единиц.</w:t>
            </w:r>
          </w:p>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7) Износ сетей водоотведения (канализации), процентов.</w:t>
            </w:r>
          </w:p>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8)Доля граждан, использующих механизм получения государственных и муниципальных услуг в электронной форме, процентов (к 2028 году – не менее 70%).</w:t>
            </w:r>
          </w:p>
        </w:tc>
      </w:tr>
      <w:tr w:rsidR="00021088" w:rsidRPr="00021088" w:rsidTr="008203C2">
        <w:tc>
          <w:tcPr>
            <w:tcW w:w="1680" w:type="dxa"/>
          </w:tcPr>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Сроки и этапы  реализации</w:t>
            </w:r>
          </w:p>
        </w:tc>
        <w:tc>
          <w:tcPr>
            <w:tcW w:w="8457" w:type="dxa"/>
          </w:tcPr>
          <w:p w:rsidR="00021088" w:rsidRPr="00021088" w:rsidRDefault="00021088" w:rsidP="00021088">
            <w:pPr>
              <w:suppressAutoHyphens w:val="0"/>
              <w:snapToGrid w:val="0"/>
              <w:spacing w:before="60" w:after="60"/>
              <w:rPr>
                <w:sz w:val="22"/>
                <w:szCs w:val="22"/>
                <w:lang w:eastAsia="ru-RU"/>
              </w:rPr>
            </w:pPr>
            <w:r w:rsidRPr="00021088">
              <w:rPr>
                <w:sz w:val="22"/>
                <w:szCs w:val="22"/>
                <w:lang w:eastAsia="ru-RU"/>
              </w:rPr>
              <w:t>Срок реализации - 2015-2028 годы.</w:t>
            </w:r>
          </w:p>
          <w:p w:rsidR="00021088" w:rsidRPr="00021088" w:rsidRDefault="00021088" w:rsidP="00021088">
            <w:pPr>
              <w:suppressAutoHyphens w:val="0"/>
              <w:spacing w:before="60" w:after="60"/>
              <w:rPr>
                <w:lang w:eastAsia="ru-RU"/>
              </w:rPr>
            </w:pPr>
            <w:r w:rsidRPr="00021088">
              <w:rPr>
                <w:sz w:val="22"/>
                <w:szCs w:val="22"/>
                <w:lang w:eastAsia="ru-RU"/>
              </w:rPr>
              <w:t>Этапы реализации подпрограммы  выделяются: 1 этап 2015-2018 годы, 2 этап 2019-2028 годы.</w:t>
            </w:r>
          </w:p>
        </w:tc>
      </w:tr>
      <w:tr w:rsidR="00021088" w:rsidRPr="00021088" w:rsidTr="008203C2">
        <w:trPr>
          <w:trHeight w:val="2932"/>
        </w:trPr>
        <w:tc>
          <w:tcPr>
            <w:tcW w:w="1680" w:type="dxa"/>
          </w:tcPr>
          <w:p w:rsidR="00021088" w:rsidRPr="00021088" w:rsidRDefault="00021088" w:rsidP="00021088">
            <w:pPr>
              <w:suppressAutoHyphens w:val="0"/>
              <w:autoSpaceDE w:val="0"/>
              <w:autoSpaceDN w:val="0"/>
              <w:adjustRightInd w:val="0"/>
              <w:spacing w:before="60" w:after="60"/>
              <w:rPr>
                <w:sz w:val="22"/>
                <w:szCs w:val="22"/>
                <w:lang w:eastAsia="ru-RU"/>
              </w:rPr>
            </w:pPr>
            <w:r w:rsidRPr="00021088">
              <w:rPr>
                <w:sz w:val="22"/>
                <w:szCs w:val="22"/>
                <w:lang w:eastAsia="ru-RU"/>
              </w:rPr>
              <w:t>Ресурсное обеспечение за счет средств бюджета Вавожского района</w:t>
            </w:r>
          </w:p>
        </w:tc>
        <w:tc>
          <w:tcPr>
            <w:tcW w:w="8457" w:type="dxa"/>
          </w:tcPr>
          <w:p w:rsidR="00021088" w:rsidRPr="00021088" w:rsidRDefault="00021088" w:rsidP="00021088">
            <w:pPr>
              <w:suppressAutoHyphens w:val="0"/>
              <w:spacing w:before="60" w:after="60"/>
              <w:rPr>
                <w:sz w:val="22"/>
                <w:szCs w:val="22"/>
                <w:lang w:eastAsia="ru-RU"/>
              </w:rPr>
            </w:pPr>
            <w:r w:rsidRPr="00021088">
              <w:rPr>
                <w:sz w:val="22"/>
                <w:szCs w:val="22"/>
                <w:lang w:eastAsia="ru-RU"/>
              </w:rPr>
              <w:t>Общий объем финансирования мероприятий подпрограммы за 2015-2018 годы за счет средств бюджета Вавожского района  составит 15099,62 тыс. руб., 2019-2028 годы за счет средств бюджета Вавожского района  составит 119 111,19 тыс. рублей, в том числе по годам реализации муниципальной программы (в тыс. руб.):</w:t>
            </w:r>
          </w:p>
          <w:tbl>
            <w:tblPr>
              <w:tblW w:w="10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489"/>
              <w:gridCol w:w="470"/>
              <w:gridCol w:w="470"/>
              <w:gridCol w:w="452"/>
              <w:gridCol w:w="452"/>
              <w:gridCol w:w="525"/>
              <w:gridCol w:w="452"/>
              <w:gridCol w:w="452"/>
              <w:gridCol w:w="452"/>
              <w:gridCol w:w="452"/>
              <w:gridCol w:w="489"/>
              <w:gridCol w:w="489"/>
              <w:gridCol w:w="489"/>
              <w:gridCol w:w="489"/>
              <w:gridCol w:w="489"/>
              <w:gridCol w:w="452"/>
            </w:tblGrid>
            <w:tr w:rsidR="00021088" w:rsidRPr="00021088" w:rsidTr="008203C2">
              <w:trPr>
                <w:trHeight w:val="282"/>
              </w:trPr>
              <w:tc>
                <w:tcPr>
                  <w:tcW w:w="849" w:type="dxa"/>
                  <w:shd w:val="clear" w:color="000000" w:fill="FFFFFF"/>
                  <w:vAlign w:val="center"/>
                </w:tcPr>
                <w:p w:rsidR="00021088" w:rsidRPr="00021088" w:rsidRDefault="00021088" w:rsidP="00021088">
                  <w:pPr>
                    <w:suppressAutoHyphens w:val="0"/>
                    <w:spacing w:before="40" w:after="40"/>
                    <w:rPr>
                      <w:b/>
                      <w:sz w:val="14"/>
                      <w:szCs w:val="14"/>
                      <w:lang w:eastAsia="ru-RU"/>
                    </w:rPr>
                  </w:pPr>
                </w:p>
              </w:tc>
              <w:tc>
                <w:tcPr>
                  <w:tcW w:w="3086" w:type="dxa"/>
                  <w:gridSpan w:val="5"/>
                  <w:shd w:val="clear" w:color="000000" w:fill="FFFFFF"/>
                  <w:vAlign w:val="center"/>
                </w:tcPr>
                <w:p w:rsidR="00021088" w:rsidRPr="00021088" w:rsidRDefault="00021088" w:rsidP="00021088">
                  <w:pPr>
                    <w:suppressAutoHyphens w:val="0"/>
                    <w:spacing w:before="40" w:after="40"/>
                    <w:jc w:val="center"/>
                    <w:rPr>
                      <w:sz w:val="14"/>
                      <w:szCs w:val="14"/>
                      <w:lang w:eastAsia="ru-RU"/>
                    </w:rPr>
                  </w:pPr>
                  <w:r w:rsidRPr="00021088">
                    <w:rPr>
                      <w:sz w:val="14"/>
                      <w:szCs w:val="14"/>
                      <w:lang w:eastAsia="ru-RU"/>
                    </w:rPr>
                    <w:t>1 этап</w:t>
                  </w:r>
                </w:p>
              </w:tc>
              <w:tc>
                <w:tcPr>
                  <w:tcW w:w="6378" w:type="dxa"/>
                  <w:gridSpan w:val="11"/>
                  <w:shd w:val="clear" w:color="000000" w:fill="FFFFFF"/>
                </w:tcPr>
                <w:p w:rsidR="00021088" w:rsidRPr="00021088" w:rsidRDefault="00021088" w:rsidP="00021088">
                  <w:pPr>
                    <w:suppressAutoHyphens w:val="0"/>
                    <w:spacing w:before="40" w:after="40"/>
                    <w:jc w:val="center"/>
                    <w:rPr>
                      <w:sz w:val="14"/>
                      <w:szCs w:val="14"/>
                      <w:lang w:eastAsia="ru-RU"/>
                    </w:rPr>
                  </w:pPr>
                  <w:r w:rsidRPr="00021088">
                    <w:rPr>
                      <w:sz w:val="14"/>
                      <w:szCs w:val="14"/>
                      <w:lang w:eastAsia="ru-RU"/>
                    </w:rPr>
                    <w:t>2 этап</w:t>
                  </w:r>
                </w:p>
              </w:tc>
            </w:tr>
            <w:tr w:rsidR="00021088" w:rsidRPr="00021088" w:rsidTr="008203C2">
              <w:trPr>
                <w:trHeight w:val="282"/>
              </w:trPr>
              <w:tc>
                <w:tcPr>
                  <w:tcW w:w="849" w:type="dxa"/>
                  <w:shd w:val="clear" w:color="000000" w:fill="FFFFFF"/>
                  <w:vAlign w:val="center"/>
                  <w:hideMark/>
                </w:tcPr>
                <w:p w:rsidR="00021088" w:rsidRPr="00021088" w:rsidRDefault="00021088" w:rsidP="00021088">
                  <w:pPr>
                    <w:suppressAutoHyphens w:val="0"/>
                    <w:spacing w:before="40" w:after="40"/>
                    <w:rPr>
                      <w:b/>
                      <w:sz w:val="12"/>
                      <w:szCs w:val="12"/>
                      <w:lang w:eastAsia="ru-RU"/>
                    </w:rPr>
                  </w:pPr>
                </w:p>
              </w:tc>
              <w:tc>
                <w:tcPr>
                  <w:tcW w:w="652" w:type="dxa"/>
                  <w:shd w:val="clear" w:color="000000" w:fill="FFFFFF"/>
                  <w:vAlign w:val="center"/>
                  <w:hideMark/>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Всего</w:t>
                  </w:r>
                </w:p>
              </w:tc>
              <w:tc>
                <w:tcPr>
                  <w:tcW w:w="623" w:type="dxa"/>
                  <w:shd w:val="clear" w:color="000000" w:fill="FFFFFF"/>
                  <w:noWrap/>
                  <w:vAlign w:val="center"/>
                  <w:hideMark/>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2015 г.</w:t>
                  </w:r>
                </w:p>
              </w:tc>
              <w:tc>
                <w:tcPr>
                  <w:tcW w:w="623" w:type="dxa"/>
                  <w:shd w:val="clear" w:color="000000" w:fill="FFFFFF"/>
                  <w:noWrap/>
                  <w:vAlign w:val="center"/>
                  <w:hideMark/>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2016 г.</w:t>
                  </w:r>
                </w:p>
              </w:tc>
              <w:tc>
                <w:tcPr>
                  <w:tcW w:w="594" w:type="dxa"/>
                  <w:shd w:val="clear" w:color="000000" w:fill="FFFFFF"/>
                  <w:noWrap/>
                  <w:vAlign w:val="center"/>
                  <w:hideMark/>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2017 г.</w:t>
                  </w:r>
                </w:p>
              </w:tc>
              <w:tc>
                <w:tcPr>
                  <w:tcW w:w="594" w:type="dxa"/>
                  <w:shd w:val="clear" w:color="000000" w:fill="FFFFFF"/>
                  <w:noWrap/>
                  <w:vAlign w:val="center"/>
                  <w:hideMark/>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2018 г.</w:t>
                  </w:r>
                </w:p>
              </w:tc>
              <w:tc>
                <w:tcPr>
                  <w:tcW w:w="652" w:type="dxa"/>
                  <w:shd w:val="clear" w:color="000000" w:fill="FFFFFF"/>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всего</w:t>
                  </w:r>
                </w:p>
              </w:tc>
              <w:tc>
                <w:tcPr>
                  <w:tcW w:w="594" w:type="dxa"/>
                  <w:shd w:val="clear" w:color="000000" w:fill="FFFFFF"/>
                  <w:noWrap/>
                  <w:vAlign w:val="center"/>
                  <w:hideMark/>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2019 г.</w:t>
                  </w:r>
                </w:p>
              </w:tc>
              <w:tc>
                <w:tcPr>
                  <w:tcW w:w="594" w:type="dxa"/>
                  <w:shd w:val="clear" w:color="000000" w:fill="FFFFFF"/>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2020 г.</w:t>
                  </w:r>
                </w:p>
              </w:tc>
              <w:tc>
                <w:tcPr>
                  <w:tcW w:w="594" w:type="dxa"/>
                  <w:shd w:val="clear" w:color="000000" w:fill="FFFFFF"/>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 xml:space="preserve">2021 г. </w:t>
                  </w:r>
                </w:p>
              </w:tc>
              <w:tc>
                <w:tcPr>
                  <w:tcW w:w="594" w:type="dxa"/>
                  <w:shd w:val="clear" w:color="000000" w:fill="FFFFFF"/>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2022г.</w:t>
                  </w:r>
                </w:p>
              </w:tc>
              <w:tc>
                <w:tcPr>
                  <w:tcW w:w="652" w:type="dxa"/>
                  <w:shd w:val="clear" w:color="000000" w:fill="FFFFFF"/>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2023г.</w:t>
                  </w:r>
                </w:p>
              </w:tc>
              <w:tc>
                <w:tcPr>
                  <w:tcW w:w="652" w:type="dxa"/>
                  <w:shd w:val="clear" w:color="000000" w:fill="FFFFFF"/>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2024г</w:t>
                  </w:r>
                </w:p>
              </w:tc>
              <w:tc>
                <w:tcPr>
                  <w:tcW w:w="497" w:type="dxa"/>
                  <w:shd w:val="clear" w:color="000000" w:fill="FFFFFF"/>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2025г</w:t>
                  </w:r>
                </w:p>
              </w:tc>
              <w:tc>
                <w:tcPr>
                  <w:tcW w:w="497" w:type="dxa"/>
                  <w:shd w:val="clear" w:color="000000" w:fill="FFFFFF"/>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2026г</w:t>
                  </w:r>
                </w:p>
              </w:tc>
              <w:tc>
                <w:tcPr>
                  <w:tcW w:w="526" w:type="dxa"/>
                  <w:shd w:val="clear" w:color="000000" w:fill="FFFFFF"/>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2027г.</w:t>
                  </w:r>
                </w:p>
              </w:tc>
              <w:tc>
                <w:tcPr>
                  <w:tcW w:w="526" w:type="dxa"/>
                  <w:shd w:val="clear" w:color="000000" w:fill="FFFFFF"/>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2028г.</w:t>
                  </w:r>
                </w:p>
              </w:tc>
            </w:tr>
            <w:tr w:rsidR="00021088" w:rsidRPr="00021088" w:rsidTr="008203C2">
              <w:trPr>
                <w:trHeight w:val="270"/>
              </w:trPr>
              <w:tc>
                <w:tcPr>
                  <w:tcW w:w="849" w:type="dxa"/>
                  <w:shd w:val="clear" w:color="000000" w:fill="FFFFFF"/>
                  <w:vAlign w:val="center"/>
                  <w:hideMark/>
                </w:tcPr>
                <w:p w:rsidR="00021088" w:rsidRPr="00021088" w:rsidRDefault="00021088" w:rsidP="00021088">
                  <w:pPr>
                    <w:suppressAutoHyphens w:val="0"/>
                    <w:spacing w:before="40" w:after="40"/>
                    <w:rPr>
                      <w:bCs w:val="0"/>
                      <w:sz w:val="12"/>
                      <w:szCs w:val="12"/>
                      <w:lang w:eastAsia="ru-RU"/>
                    </w:rPr>
                  </w:pPr>
                  <w:r w:rsidRPr="00021088">
                    <w:rPr>
                      <w:bCs w:val="0"/>
                      <w:sz w:val="12"/>
                      <w:szCs w:val="12"/>
                      <w:lang w:eastAsia="ru-RU"/>
                    </w:rPr>
                    <w:t>бюджет Вавожского района</w:t>
                  </w:r>
                </w:p>
              </w:tc>
              <w:tc>
                <w:tcPr>
                  <w:tcW w:w="652"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15099,62</w:t>
                  </w:r>
                </w:p>
              </w:tc>
              <w:tc>
                <w:tcPr>
                  <w:tcW w:w="623" w:type="dxa"/>
                  <w:shd w:val="clear" w:color="000000" w:fill="FFFFFF"/>
                  <w:noWrap/>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3280,36</w:t>
                  </w:r>
                </w:p>
              </w:tc>
              <w:tc>
                <w:tcPr>
                  <w:tcW w:w="623" w:type="dxa"/>
                  <w:shd w:val="clear" w:color="000000" w:fill="FFFFFF"/>
                  <w:noWrap/>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2001,76</w:t>
                  </w:r>
                </w:p>
              </w:tc>
              <w:tc>
                <w:tcPr>
                  <w:tcW w:w="594" w:type="dxa"/>
                  <w:shd w:val="clear" w:color="000000" w:fill="FFFFFF"/>
                  <w:noWrap/>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6896,10</w:t>
                  </w:r>
                </w:p>
              </w:tc>
              <w:tc>
                <w:tcPr>
                  <w:tcW w:w="594" w:type="dxa"/>
                  <w:shd w:val="clear" w:color="000000" w:fill="FFFFFF"/>
                  <w:noWrap/>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2921,40</w:t>
                  </w:r>
                </w:p>
              </w:tc>
              <w:tc>
                <w:tcPr>
                  <w:tcW w:w="652"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119111,19</w:t>
                  </w:r>
                </w:p>
              </w:tc>
              <w:tc>
                <w:tcPr>
                  <w:tcW w:w="594" w:type="dxa"/>
                  <w:shd w:val="clear" w:color="000000" w:fill="FFFFFF"/>
                  <w:noWrap/>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2759,17</w:t>
                  </w:r>
                </w:p>
              </w:tc>
              <w:tc>
                <w:tcPr>
                  <w:tcW w:w="594"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4710,44</w:t>
                  </w:r>
                </w:p>
              </w:tc>
              <w:tc>
                <w:tcPr>
                  <w:tcW w:w="594"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3233,86</w:t>
                  </w:r>
                </w:p>
              </w:tc>
              <w:tc>
                <w:tcPr>
                  <w:tcW w:w="594"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6850,71</w:t>
                  </w:r>
                </w:p>
              </w:tc>
              <w:tc>
                <w:tcPr>
                  <w:tcW w:w="652"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12407,80</w:t>
                  </w:r>
                </w:p>
              </w:tc>
              <w:tc>
                <w:tcPr>
                  <w:tcW w:w="652"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p>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39961,61</w:t>
                  </w:r>
                </w:p>
                <w:p w:rsidR="00021088" w:rsidRPr="00021088" w:rsidRDefault="00021088" w:rsidP="00021088">
                  <w:pPr>
                    <w:suppressAutoHyphens w:val="0"/>
                    <w:spacing w:before="40" w:after="40"/>
                    <w:jc w:val="center"/>
                    <w:rPr>
                      <w:sz w:val="12"/>
                      <w:szCs w:val="12"/>
                      <w:lang w:eastAsia="ru-RU"/>
                    </w:rPr>
                  </w:pPr>
                </w:p>
              </w:tc>
              <w:tc>
                <w:tcPr>
                  <w:tcW w:w="497"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p>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35461,60</w:t>
                  </w:r>
                </w:p>
              </w:tc>
              <w:tc>
                <w:tcPr>
                  <w:tcW w:w="497"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p>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3788,00</w:t>
                  </w:r>
                </w:p>
              </w:tc>
              <w:tc>
                <w:tcPr>
                  <w:tcW w:w="526"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4969,00</w:t>
                  </w:r>
                </w:p>
              </w:tc>
              <w:tc>
                <w:tcPr>
                  <w:tcW w:w="526"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4969,00</w:t>
                  </w:r>
                </w:p>
              </w:tc>
            </w:tr>
            <w:tr w:rsidR="00021088" w:rsidRPr="00021088" w:rsidTr="008203C2">
              <w:trPr>
                <w:trHeight w:val="282"/>
              </w:trPr>
              <w:tc>
                <w:tcPr>
                  <w:tcW w:w="849" w:type="dxa"/>
                  <w:shd w:val="clear" w:color="000000" w:fill="FFFFFF"/>
                  <w:vAlign w:val="center"/>
                  <w:hideMark/>
                </w:tcPr>
                <w:p w:rsidR="00021088" w:rsidRPr="00021088" w:rsidRDefault="00021088" w:rsidP="00021088">
                  <w:pPr>
                    <w:suppressAutoHyphens w:val="0"/>
                    <w:spacing w:before="40" w:after="40"/>
                    <w:ind w:firstLineChars="100" w:firstLine="120"/>
                    <w:rPr>
                      <w:bCs w:val="0"/>
                      <w:sz w:val="12"/>
                      <w:szCs w:val="12"/>
                      <w:lang w:eastAsia="ru-RU"/>
                    </w:rPr>
                  </w:pPr>
                  <w:r w:rsidRPr="00021088">
                    <w:rPr>
                      <w:bCs w:val="0"/>
                      <w:sz w:val="12"/>
                      <w:szCs w:val="12"/>
                      <w:lang w:eastAsia="ru-RU"/>
                    </w:rPr>
                    <w:t>в том числе:</w:t>
                  </w:r>
                </w:p>
              </w:tc>
              <w:tc>
                <w:tcPr>
                  <w:tcW w:w="652" w:type="dxa"/>
                  <w:shd w:val="clear" w:color="000000" w:fill="FFFFFF"/>
                  <w:vAlign w:val="center"/>
                </w:tcPr>
                <w:p w:rsidR="00021088" w:rsidRPr="00021088" w:rsidRDefault="00021088" w:rsidP="00021088">
                  <w:pPr>
                    <w:suppressAutoHyphens w:val="0"/>
                    <w:spacing w:before="40" w:after="40"/>
                    <w:jc w:val="center"/>
                    <w:rPr>
                      <w:bCs w:val="0"/>
                      <w:color w:val="FF0000"/>
                      <w:sz w:val="12"/>
                      <w:szCs w:val="12"/>
                      <w:lang w:eastAsia="ru-RU"/>
                    </w:rPr>
                  </w:pPr>
                </w:p>
              </w:tc>
              <w:tc>
                <w:tcPr>
                  <w:tcW w:w="623" w:type="dxa"/>
                  <w:shd w:val="clear" w:color="000000" w:fill="FFFFFF"/>
                  <w:noWrap/>
                  <w:vAlign w:val="center"/>
                </w:tcPr>
                <w:p w:rsidR="00021088" w:rsidRPr="00021088" w:rsidRDefault="00021088" w:rsidP="00021088">
                  <w:pPr>
                    <w:suppressAutoHyphens w:val="0"/>
                    <w:spacing w:before="40" w:after="40"/>
                    <w:jc w:val="center"/>
                    <w:rPr>
                      <w:bCs w:val="0"/>
                      <w:color w:val="FF0000"/>
                      <w:sz w:val="12"/>
                      <w:szCs w:val="12"/>
                      <w:lang w:eastAsia="ru-RU"/>
                    </w:rPr>
                  </w:pPr>
                </w:p>
              </w:tc>
              <w:tc>
                <w:tcPr>
                  <w:tcW w:w="623" w:type="dxa"/>
                  <w:shd w:val="clear" w:color="000000" w:fill="FFFFFF"/>
                  <w:noWrap/>
                  <w:vAlign w:val="center"/>
                </w:tcPr>
                <w:p w:rsidR="00021088" w:rsidRPr="00021088" w:rsidRDefault="00021088" w:rsidP="00021088">
                  <w:pPr>
                    <w:suppressAutoHyphens w:val="0"/>
                    <w:spacing w:before="40" w:after="40"/>
                    <w:jc w:val="center"/>
                    <w:rPr>
                      <w:bCs w:val="0"/>
                      <w:color w:val="FF0000"/>
                      <w:sz w:val="12"/>
                      <w:szCs w:val="12"/>
                      <w:lang w:eastAsia="ru-RU"/>
                    </w:rPr>
                  </w:pPr>
                </w:p>
              </w:tc>
              <w:tc>
                <w:tcPr>
                  <w:tcW w:w="594" w:type="dxa"/>
                  <w:shd w:val="clear" w:color="000000" w:fill="FFFFFF"/>
                  <w:noWrap/>
                  <w:vAlign w:val="center"/>
                </w:tcPr>
                <w:p w:rsidR="00021088" w:rsidRPr="00021088" w:rsidRDefault="00021088" w:rsidP="00021088">
                  <w:pPr>
                    <w:suppressAutoHyphens w:val="0"/>
                    <w:spacing w:before="40" w:after="40"/>
                    <w:jc w:val="center"/>
                    <w:rPr>
                      <w:bCs w:val="0"/>
                      <w:color w:val="FF0000"/>
                      <w:sz w:val="12"/>
                      <w:szCs w:val="12"/>
                      <w:lang w:eastAsia="ru-RU"/>
                    </w:rPr>
                  </w:pPr>
                </w:p>
              </w:tc>
              <w:tc>
                <w:tcPr>
                  <w:tcW w:w="594" w:type="dxa"/>
                  <w:shd w:val="clear" w:color="000000" w:fill="FFFFFF"/>
                  <w:noWrap/>
                  <w:vAlign w:val="center"/>
                </w:tcPr>
                <w:p w:rsidR="00021088" w:rsidRPr="00021088" w:rsidRDefault="00021088" w:rsidP="00021088">
                  <w:pPr>
                    <w:suppressAutoHyphens w:val="0"/>
                    <w:spacing w:before="40" w:after="40"/>
                    <w:jc w:val="center"/>
                    <w:rPr>
                      <w:bCs w:val="0"/>
                      <w:color w:val="FF0000"/>
                      <w:sz w:val="12"/>
                      <w:szCs w:val="12"/>
                      <w:lang w:eastAsia="ru-RU"/>
                    </w:rPr>
                  </w:pPr>
                </w:p>
              </w:tc>
              <w:tc>
                <w:tcPr>
                  <w:tcW w:w="652" w:type="dxa"/>
                  <w:shd w:val="clear" w:color="000000" w:fill="FFFFFF"/>
                </w:tcPr>
                <w:p w:rsidR="00021088" w:rsidRPr="00021088" w:rsidRDefault="00021088" w:rsidP="00021088">
                  <w:pPr>
                    <w:suppressAutoHyphens w:val="0"/>
                    <w:spacing w:before="40" w:after="40"/>
                    <w:jc w:val="center"/>
                    <w:rPr>
                      <w:bCs w:val="0"/>
                      <w:color w:val="FF0000"/>
                      <w:sz w:val="12"/>
                      <w:szCs w:val="12"/>
                      <w:lang w:eastAsia="ru-RU"/>
                    </w:rPr>
                  </w:pPr>
                </w:p>
              </w:tc>
              <w:tc>
                <w:tcPr>
                  <w:tcW w:w="594" w:type="dxa"/>
                  <w:shd w:val="clear" w:color="000000" w:fill="FFFFFF"/>
                  <w:noWrap/>
                  <w:vAlign w:val="center"/>
                </w:tcPr>
                <w:p w:rsidR="00021088" w:rsidRPr="00021088" w:rsidRDefault="00021088" w:rsidP="00021088">
                  <w:pPr>
                    <w:suppressAutoHyphens w:val="0"/>
                    <w:spacing w:before="40" w:after="40"/>
                    <w:jc w:val="center"/>
                    <w:rPr>
                      <w:bCs w:val="0"/>
                      <w:color w:val="FF0000"/>
                      <w:sz w:val="12"/>
                      <w:szCs w:val="12"/>
                      <w:lang w:eastAsia="ru-RU"/>
                    </w:rPr>
                  </w:pPr>
                </w:p>
              </w:tc>
              <w:tc>
                <w:tcPr>
                  <w:tcW w:w="594" w:type="dxa"/>
                  <w:shd w:val="clear" w:color="000000" w:fill="FFFFFF"/>
                  <w:vAlign w:val="center"/>
                </w:tcPr>
                <w:p w:rsidR="00021088" w:rsidRPr="00021088" w:rsidRDefault="00021088" w:rsidP="00021088">
                  <w:pPr>
                    <w:suppressAutoHyphens w:val="0"/>
                    <w:spacing w:before="40" w:after="40"/>
                    <w:jc w:val="center"/>
                    <w:rPr>
                      <w:bCs w:val="0"/>
                      <w:color w:val="FF0000"/>
                      <w:sz w:val="12"/>
                      <w:szCs w:val="12"/>
                      <w:lang w:eastAsia="ru-RU"/>
                    </w:rPr>
                  </w:pPr>
                </w:p>
              </w:tc>
              <w:tc>
                <w:tcPr>
                  <w:tcW w:w="594" w:type="dxa"/>
                  <w:shd w:val="clear" w:color="000000" w:fill="FFFFFF"/>
                </w:tcPr>
                <w:p w:rsidR="00021088" w:rsidRPr="00021088" w:rsidRDefault="00021088" w:rsidP="00021088">
                  <w:pPr>
                    <w:suppressAutoHyphens w:val="0"/>
                    <w:spacing w:before="40" w:after="40"/>
                    <w:jc w:val="center"/>
                    <w:rPr>
                      <w:bCs w:val="0"/>
                      <w:color w:val="FF0000"/>
                      <w:sz w:val="12"/>
                      <w:szCs w:val="12"/>
                      <w:lang w:eastAsia="ru-RU"/>
                    </w:rPr>
                  </w:pPr>
                </w:p>
              </w:tc>
              <w:tc>
                <w:tcPr>
                  <w:tcW w:w="594" w:type="dxa"/>
                  <w:shd w:val="clear" w:color="000000" w:fill="FFFFFF"/>
                </w:tcPr>
                <w:p w:rsidR="00021088" w:rsidRPr="00021088" w:rsidRDefault="00021088" w:rsidP="00021088">
                  <w:pPr>
                    <w:suppressAutoHyphens w:val="0"/>
                    <w:spacing w:before="40" w:after="40"/>
                    <w:jc w:val="center"/>
                    <w:rPr>
                      <w:bCs w:val="0"/>
                      <w:color w:val="FF0000"/>
                      <w:sz w:val="12"/>
                      <w:szCs w:val="12"/>
                      <w:lang w:eastAsia="ru-RU"/>
                    </w:rPr>
                  </w:pPr>
                </w:p>
              </w:tc>
              <w:tc>
                <w:tcPr>
                  <w:tcW w:w="652" w:type="dxa"/>
                  <w:shd w:val="clear" w:color="000000" w:fill="FFFFFF"/>
                </w:tcPr>
                <w:p w:rsidR="00021088" w:rsidRPr="00021088" w:rsidRDefault="00021088" w:rsidP="00021088">
                  <w:pPr>
                    <w:suppressAutoHyphens w:val="0"/>
                    <w:spacing w:before="40" w:after="40"/>
                    <w:jc w:val="center"/>
                    <w:rPr>
                      <w:bCs w:val="0"/>
                      <w:color w:val="FF0000"/>
                      <w:sz w:val="12"/>
                      <w:szCs w:val="12"/>
                      <w:lang w:eastAsia="ru-RU"/>
                    </w:rPr>
                  </w:pPr>
                </w:p>
              </w:tc>
              <w:tc>
                <w:tcPr>
                  <w:tcW w:w="652" w:type="dxa"/>
                  <w:shd w:val="clear" w:color="000000" w:fill="FFFFFF"/>
                </w:tcPr>
                <w:p w:rsidR="00021088" w:rsidRPr="00021088" w:rsidRDefault="00021088" w:rsidP="00021088">
                  <w:pPr>
                    <w:suppressAutoHyphens w:val="0"/>
                    <w:spacing w:before="40" w:after="40"/>
                    <w:jc w:val="center"/>
                    <w:rPr>
                      <w:bCs w:val="0"/>
                      <w:color w:val="FF0000"/>
                      <w:sz w:val="12"/>
                      <w:szCs w:val="12"/>
                      <w:lang w:eastAsia="ru-RU"/>
                    </w:rPr>
                  </w:pPr>
                </w:p>
              </w:tc>
              <w:tc>
                <w:tcPr>
                  <w:tcW w:w="497" w:type="dxa"/>
                  <w:shd w:val="clear" w:color="000000" w:fill="FFFFFF"/>
                </w:tcPr>
                <w:p w:rsidR="00021088" w:rsidRPr="00021088" w:rsidRDefault="00021088" w:rsidP="00021088">
                  <w:pPr>
                    <w:suppressAutoHyphens w:val="0"/>
                    <w:spacing w:before="40" w:after="40"/>
                    <w:jc w:val="center"/>
                    <w:rPr>
                      <w:bCs w:val="0"/>
                      <w:color w:val="FF0000"/>
                      <w:sz w:val="12"/>
                      <w:szCs w:val="12"/>
                      <w:lang w:eastAsia="ru-RU"/>
                    </w:rPr>
                  </w:pPr>
                </w:p>
              </w:tc>
              <w:tc>
                <w:tcPr>
                  <w:tcW w:w="497" w:type="dxa"/>
                  <w:shd w:val="clear" w:color="000000" w:fill="FFFFFF"/>
                </w:tcPr>
                <w:p w:rsidR="00021088" w:rsidRPr="00021088" w:rsidRDefault="00021088" w:rsidP="00021088">
                  <w:pPr>
                    <w:suppressAutoHyphens w:val="0"/>
                    <w:spacing w:before="40" w:after="40"/>
                    <w:jc w:val="center"/>
                    <w:rPr>
                      <w:bCs w:val="0"/>
                      <w:color w:val="FF0000"/>
                      <w:sz w:val="12"/>
                      <w:szCs w:val="12"/>
                      <w:lang w:eastAsia="ru-RU"/>
                    </w:rPr>
                  </w:pPr>
                </w:p>
              </w:tc>
              <w:tc>
                <w:tcPr>
                  <w:tcW w:w="526" w:type="dxa"/>
                  <w:shd w:val="clear" w:color="000000" w:fill="FFFFFF"/>
                </w:tcPr>
                <w:p w:rsidR="00021088" w:rsidRPr="00021088" w:rsidRDefault="00021088" w:rsidP="00021088">
                  <w:pPr>
                    <w:suppressAutoHyphens w:val="0"/>
                    <w:spacing w:before="40" w:after="40"/>
                    <w:jc w:val="center"/>
                    <w:rPr>
                      <w:bCs w:val="0"/>
                      <w:color w:val="FF0000"/>
                      <w:sz w:val="12"/>
                      <w:szCs w:val="12"/>
                      <w:lang w:eastAsia="ru-RU"/>
                    </w:rPr>
                  </w:pPr>
                </w:p>
              </w:tc>
              <w:tc>
                <w:tcPr>
                  <w:tcW w:w="526" w:type="dxa"/>
                  <w:shd w:val="clear" w:color="000000" w:fill="FFFFFF"/>
                </w:tcPr>
                <w:p w:rsidR="00021088" w:rsidRPr="00021088" w:rsidRDefault="00021088" w:rsidP="00021088">
                  <w:pPr>
                    <w:suppressAutoHyphens w:val="0"/>
                    <w:spacing w:before="40" w:after="40"/>
                    <w:jc w:val="center"/>
                    <w:rPr>
                      <w:bCs w:val="0"/>
                      <w:color w:val="FF0000"/>
                      <w:sz w:val="12"/>
                      <w:szCs w:val="12"/>
                      <w:lang w:eastAsia="ru-RU"/>
                    </w:rPr>
                  </w:pPr>
                </w:p>
              </w:tc>
            </w:tr>
            <w:tr w:rsidR="00021088" w:rsidRPr="00021088" w:rsidTr="008203C2">
              <w:trPr>
                <w:trHeight w:val="300"/>
              </w:trPr>
              <w:tc>
                <w:tcPr>
                  <w:tcW w:w="849" w:type="dxa"/>
                  <w:shd w:val="clear" w:color="000000" w:fill="FFFFFF"/>
                  <w:vAlign w:val="center"/>
                  <w:hideMark/>
                </w:tcPr>
                <w:p w:rsidR="00021088" w:rsidRPr="00021088" w:rsidRDefault="00021088" w:rsidP="00021088">
                  <w:pPr>
                    <w:suppressAutoHyphens w:val="0"/>
                    <w:spacing w:before="40" w:after="40"/>
                    <w:ind w:firstLineChars="100" w:firstLine="120"/>
                    <w:rPr>
                      <w:bCs w:val="0"/>
                      <w:sz w:val="12"/>
                      <w:szCs w:val="12"/>
                      <w:lang w:eastAsia="ru-RU"/>
                    </w:rPr>
                  </w:pPr>
                  <w:r w:rsidRPr="00021088">
                    <w:rPr>
                      <w:bCs w:val="0"/>
                      <w:sz w:val="12"/>
                      <w:szCs w:val="12"/>
                      <w:lang w:eastAsia="ru-RU"/>
                    </w:rPr>
                    <w:t>собственные средства</w:t>
                  </w:r>
                </w:p>
              </w:tc>
              <w:tc>
                <w:tcPr>
                  <w:tcW w:w="652"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2114,81</w:t>
                  </w:r>
                </w:p>
              </w:tc>
              <w:tc>
                <w:tcPr>
                  <w:tcW w:w="623" w:type="dxa"/>
                  <w:shd w:val="clear" w:color="000000" w:fill="FFFFFF"/>
                  <w:noWrap/>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1 491,00</w:t>
                  </w:r>
                </w:p>
              </w:tc>
              <w:tc>
                <w:tcPr>
                  <w:tcW w:w="623" w:type="dxa"/>
                  <w:shd w:val="clear" w:color="000000" w:fill="FFFFFF"/>
                  <w:noWrap/>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204,21</w:t>
                  </w:r>
                </w:p>
              </w:tc>
              <w:tc>
                <w:tcPr>
                  <w:tcW w:w="594" w:type="dxa"/>
                  <w:shd w:val="clear" w:color="000000" w:fill="FFFFFF"/>
                  <w:noWrap/>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258,00</w:t>
                  </w:r>
                </w:p>
              </w:tc>
              <w:tc>
                <w:tcPr>
                  <w:tcW w:w="594" w:type="dxa"/>
                  <w:shd w:val="clear" w:color="000000" w:fill="FFFFFF"/>
                  <w:noWrap/>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161,60</w:t>
                  </w:r>
                </w:p>
              </w:tc>
              <w:tc>
                <w:tcPr>
                  <w:tcW w:w="652"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8965,96</w:t>
                  </w:r>
                </w:p>
              </w:tc>
              <w:tc>
                <w:tcPr>
                  <w:tcW w:w="594" w:type="dxa"/>
                  <w:shd w:val="clear" w:color="000000" w:fill="FFFFFF"/>
                  <w:noWrap/>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128,79</w:t>
                  </w:r>
                </w:p>
              </w:tc>
              <w:tc>
                <w:tcPr>
                  <w:tcW w:w="594"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265,15</w:t>
                  </w:r>
                </w:p>
              </w:tc>
              <w:tc>
                <w:tcPr>
                  <w:tcW w:w="594"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56,12</w:t>
                  </w:r>
                </w:p>
              </w:tc>
              <w:tc>
                <w:tcPr>
                  <w:tcW w:w="594"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4188,13</w:t>
                  </w:r>
                </w:p>
              </w:tc>
              <w:tc>
                <w:tcPr>
                  <w:tcW w:w="652"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2204,22</w:t>
                  </w:r>
                </w:p>
              </w:tc>
              <w:tc>
                <w:tcPr>
                  <w:tcW w:w="652"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1812,95</w:t>
                  </w:r>
                </w:p>
              </w:tc>
              <w:tc>
                <w:tcPr>
                  <w:tcW w:w="497"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70,60</w:t>
                  </w:r>
                </w:p>
              </w:tc>
              <w:tc>
                <w:tcPr>
                  <w:tcW w:w="497"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80,00</w:t>
                  </w:r>
                </w:p>
              </w:tc>
              <w:tc>
                <w:tcPr>
                  <w:tcW w:w="526"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80,00</w:t>
                  </w:r>
                </w:p>
              </w:tc>
              <w:tc>
                <w:tcPr>
                  <w:tcW w:w="526"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80,00</w:t>
                  </w:r>
                </w:p>
              </w:tc>
            </w:tr>
            <w:tr w:rsidR="00021088" w:rsidRPr="00021088" w:rsidTr="008203C2">
              <w:trPr>
                <w:trHeight w:val="1066"/>
              </w:trPr>
              <w:tc>
                <w:tcPr>
                  <w:tcW w:w="849" w:type="dxa"/>
                  <w:shd w:val="clear" w:color="000000" w:fill="FFFFFF"/>
                  <w:vAlign w:val="center"/>
                </w:tcPr>
                <w:p w:rsidR="00021088" w:rsidRPr="00021088" w:rsidRDefault="00021088" w:rsidP="00021088">
                  <w:pPr>
                    <w:suppressAutoHyphens w:val="0"/>
                    <w:spacing w:before="0"/>
                    <w:ind w:firstLineChars="100" w:firstLine="120"/>
                    <w:rPr>
                      <w:bCs w:val="0"/>
                      <w:sz w:val="12"/>
                      <w:szCs w:val="12"/>
                      <w:lang w:eastAsia="ru-RU"/>
                    </w:rPr>
                  </w:pPr>
                  <w:r w:rsidRPr="00021088">
                    <w:rPr>
                      <w:bCs w:val="0"/>
                      <w:sz w:val="12"/>
                      <w:szCs w:val="12"/>
                      <w:lang w:eastAsia="ru-RU"/>
                    </w:rPr>
                    <w:lastRenderedPageBreak/>
                    <w:t>субвенции из бюджета Удмуртской Республики</w:t>
                  </w:r>
                </w:p>
              </w:tc>
              <w:tc>
                <w:tcPr>
                  <w:tcW w:w="652" w:type="dxa"/>
                  <w:shd w:val="clear" w:color="000000" w:fill="FFFFFF"/>
                  <w:vAlign w:val="center"/>
                </w:tcPr>
                <w:p w:rsidR="00021088" w:rsidRPr="00021088" w:rsidRDefault="00021088" w:rsidP="00021088">
                  <w:pPr>
                    <w:suppressAutoHyphens w:val="0"/>
                    <w:spacing w:before="0"/>
                    <w:jc w:val="center"/>
                    <w:rPr>
                      <w:bCs w:val="0"/>
                      <w:sz w:val="12"/>
                      <w:szCs w:val="12"/>
                      <w:lang w:eastAsia="ru-RU"/>
                    </w:rPr>
                  </w:pPr>
                  <w:r w:rsidRPr="00021088">
                    <w:rPr>
                      <w:bCs w:val="0"/>
                      <w:sz w:val="12"/>
                      <w:szCs w:val="12"/>
                      <w:lang w:eastAsia="ru-RU"/>
                    </w:rPr>
                    <w:t>12984,81</w:t>
                  </w:r>
                </w:p>
              </w:tc>
              <w:tc>
                <w:tcPr>
                  <w:tcW w:w="623" w:type="dxa"/>
                  <w:shd w:val="clear" w:color="000000" w:fill="FFFFFF"/>
                  <w:noWrap/>
                  <w:vAlign w:val="center"/>
                </w:tcPr>
                <w:p w:rsidR="00021088" w:rsidRPr="00021088" w:rsidRDefault="00021088" w:rsidP="00021088">
                  <w:pPr>
                    <w:suppressAutoHyphens w:val="0"/>
                    <w:spacing w:before="0"/>
                    <w:jc w:val="center"/>
                    <w:rPr>
                      <w:bCs w:val="0"/>
                      <w:sz w:val="12"/>
                      <w:szCs w:val="12"/>
                      <w:lang w:eastAsia="ru-RU"/>
                    </w:rPr>
                  </w:pPr>
                  <w:r w:rsidRPr="00021088">
                    <w:rPr>
                      <w:bCs w:val="0"/>
                      <w:sz w:val="12"/>
                      <w:szCs w:val="12"/>
                      <w:lang w:eastAsia="ru-RU"/>
                    </w:rPr>
                    <w:t>1 789,36</w:t>
                  </w:r>
                </w:p>
              </w:tc>
              <w:tc>
                <w:tcPr>
                  <w:tcW w:w="623" w:type="dxa"/>
                  <w:shd w:val="clear" w:color="000000" w:fill="FFFFFF"/>
                  <w:noWrap/>
                  <w:vAlign w:val="center"/>
                </w:tcPr>
                <w:p w:rsidR="00021088" w:rsidRPr="00021088" w:rsidRDefault="00021088" w:rsidP="00021088">
                  <w:pPr>
                    <w:suppressAutoHyphens w:val="0"/>
                    <w:spacing w:before="0"/>
                    <w:jc w:val="center"/>
                    <w:rPr>
                      <w:bCs w:val="0"/>
                      <w:sz w:val="12"/>
                      <w:szCs w:val="12"/>
                      <w:lang w:eastAsia="ru-RU"/>
                    </w:rPr>
                  </w:pPr>
                  <w:r w:rsidRPr="00021088">
                    <w:rPr>
                      <w:bCs w:val="0"/>
                      <w:sz w:val="12"/>
                      <w:szCs w:val="12"/>
                      <w:lang w:eastAsia="ru-RU"/>
                    </w:rPr>
                    <w:t>1 797,55</w:t>
                  </w:r>
                </w:p>
              </w:tc>
              <w:tc>
                <w:tcPr>
                  <w:tcW w:w="594" w:type="dxa"/>
                  <w:shd w:val="clear" w:color="000000" w:fill="FFFFFF"/>
                  <w:noWrap/>
                  <w:vAlign w:val="center"/>
                </w:tcPr>
                <w:p w:rsidR="00021088" w:rsidRPr="00021088" w:rsidRDefault="00021088" w:rsidP="00021088">
                  <w:pPr>
                    <w:suppressAutoHyphens w:val="0"/>
                    <w:spacing w:before="0"/>
                    <w:jc w:val="center"/>
                    <w:rPr>
                      <w:bCs w:val="0"/>
                      <w:sz w:val="12"/>
                      <w:szCs w:val="12"/>
                      <w:lang w:eastAsia="ru-RU"/>
                    </w:rPr>
                  </w:pPr>
                  <w:r w:rsidRPr="00021088">
                    <w:rPr>
                      <w:bCs w:val="0"/>
                      <w:sz w:val="12"/>
                      <w:szCs w:val="12"/>
                      <w:lang w:eastAsia="ru-RU"/>
                    </w:rPr>
                    <w:t>6638,10</w:t>
                  </w:r>
                </w:p>
              </w:tc>
              <w:tc>
                <w:tcPr>
                  <w:tcW w:w="594" w:type="dxa"/>
                  <w:shd w:val="clear" w:color="000000" w:fill="FFFFFF"/>
                  <w:noWrap/>
                  <w:vAlign w:val="center"/>
                </w:tcPr>
                <w:p w:rsidR="00021088" w:rsidRPr="00021088" w:rsidRDefault="00021088" w:rsidP="00021088">
                  <w:pPr>
                    <w:suppressAutoHyphens w:val="0"/>
                    <w:spacing w:before="0"/>
                    <w:jc w:val="center"/>
                    <w:rPr>
                      <w:bCs w:val="0"/>
                      <w:sz w:val="12"/>
                      <w:szCs w:val="12"/>
                      <w:lang w:eastAsia="ru-RU"/>
                    </w:rPr>
                  </w:pPr>
                  <w:r w:rsidRPr="00021088">
                    <w:rPr>
                      <w:bCs w:val="0"/>
                      <w:sz w:val="12"/>
                      <w:szCs w:val="12"/>
                      <w:lang w:eastAsia="ru-RU"/>
                    </w:rPr>
                    <w:t>2759,80</w:t>
                  </w:r>
                </w:p>
              </w:tc>
              <w:tc>
                <w:tcPr>
                  <w:tcW w:w="652"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p>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110145,23</w:t>
                  </w:r>
                </w:p>
                <w:p w:rsidR="00021088" w:rsidRPr="00021088" w:rsidRDefault="00021088" w:rsidP="00021088">
                  <w:pPr>
                    <w:suppressAutoHyphens w:val="0"/>
                    <w:spacing w:before="40" w:after="40"/>
                    <w:jc w:val="center"/>
                    <w:rPr>
                      <w:sz w:val="12"/>
                      <w:szCs w:val="12"/>
                      <w:lang w:eastAsia="ru-RU"/>
                    </w:rPr>
                  </w:pPr>
                </w:p>
              </w:tc>
              <w:tc>
                <w:tcPr>
                  <w:tcW w:w="594" w:type="dxa"/>
                  <w:shd w:val="clear" w:color="000000" w:fill="FFFFFF"/>
                  <w:noWrap/>
                  <w:vAlign w:val="center"/>
                </w:tcPr>
                <w:p w:rsidR="00021088" w:rsidRPr="00021088" w:rsidRDefault="00021088" w:rsidP="00021088">
                  <w:pPr>
                    <w:suppressAutoHyphens w:val="0"/>
                    <w:spacing w:before="0"/>
                    <w:jc w:val="center"/>
                    <w:rPr>
                      <w:bCs w:val="0"/>
                      <w:sz w:val="12"/>
                      <w:szCs w:val="12"/>
                      <w:lang w:eastAsia="ru-RU"/>
                    </w:rPr>
                  </w:pPr>
                  <w:r w:rsidRPr="00021088">
                    <w:rPr>
                      <w:bCs w:val="0"/>
                      <w:sz w:val="12"/>
                      <w:szCs w:val="12"/>
                      <w:lang w:eastAsia="ru-RU"/>
                    </w:rPr>
                    <w:t>2630,38</w:t>
                  </w:r>
                </w:p>
              </w:tc>
              <w:tc>
                <w:tcPr>
                  <w:tcW w:w="594"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4445,29</w:t>
                  </w:r>
                </w:p>
              </w:tc>
              <w:tc>
                <w:tcPr>
                  <w:tcW w:w="594"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3177,74</w:t>
                  </w:r>
                </w:p>
              </w:tc>
              <w:tc>
                <w:tcPr>
                  <w:tcW w:w="594"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2662,58</w:t>
                  </w:r>
                </w:p>
              </w:tc>
              <w:tc>
                <w:tcPr>
                  <w:tcW w:w="652" w:type="dxa"/>
                  <w:shd w:val="clear" w:color="000000" w:fill="FFFFFF"/>
                  <w:vAlign w:val="center"/>
                </w:tcPr>
                <w:p w:rsidR="00021088" w:rsidRPr="00021088" w:rsidRDefault="00021088" w:rsidP="00021088">
                  <w:pPr>
                    <w:suppressAutoHyphens w:val="0"/>
                    <w:spacing w:before="40" w:after="40"/>
                    <w:rPr>
                      <w:sz w:val="12"/>
                      <w:szCs w:val="12"/>
                      <w:lang w:eastAsia="ru-RU"/>
                    </w:rPr>
                  </w:pPr>
                  <w:r w:rsidRPr="00021088">
                    <w:rPr>
                      <w:sz w:val="12"/>
                      <w:szCs w:val="12"/>
                      <w:lang w:eastAsia="ru-RU"/>
                    </w:rPr>
                    <w:t>10203,58</w:t>
                  </w:r>
                </w:p>
              </w:tc>
              <w:tc>
                <w:tcPr>
                  <w:tcW w:w="652"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38148,66</w:t>
                  </w:r>
                </w:p>
              </w:tc>
              <w:tc>
                <w:tcPr>
                  <w:tcW w:w="497"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35391,00</w:t>
                  </w:r>
                </w:p>
              </w:tc>
              <w:tc>
                <w:tcPr>
                  <w:tcW w:w="497" w:type="dxa"/>
                  <w:shd w:val="clear" w:color="000000" w:fill="FFFFFF"/>
                  <w:vAlign w:val="center"/>
                </w:tcPr>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3708,000</w:t>
                  </w:r>
                </w:p>
              </w:tc>
              <w:tc>
                <w:tcPr>
                  <w:tcW w:w="526" w:type="dxa"/>
                  <w:shd w:val="clear" w:color="000000" w:fill="FFFFFF"/>
                </w:tcPr>
                <w:p w:rsidR="00021088" w:rsidRPr="00021088" w:rsidRDefault="00021088" w:rsidP="00021088">
                  <w:pPr>
                    <w:suppressAutoHyphens w:val="0"/>
                    <w:spacing w:before="40" w:after="40"/>
                    <w:jc w:val="center"/>
                    <w:rPr>
                      <w:sz w:val="12"/>
                      <w:szCs w:val="12"/>
                      <w:lang w:eastAsia="ru-RU"/>
                    </w:rPr>
                  </w:pPr>
                </w:p>
                <w:p w:rsidR="00021088" w:rsidRPr="00021088" w:rsidRDefault="00021088" w:rsidP="00021088">
                  <w:pPr>
                    <w:suppressAutoHyphens w:val="0"/>
                    <w:spacing w:before="40" w:after="40"/>
                    <w:jc w:val="center"/>
                    <w:rPr>
                      <w:sz w:val="12"/>
                      <w:szCs w:val="12"/>
                      <w:lang w:eastAsia="ru-RU"/>
                    </w:rPr>
                  </w:pPr>
                </w:p>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4889,000</w:t>
                  </w:r>
                </w:p>
              </w:tc>
              <w:tc>
                <w:tcPr>
                  <w:tcW w:w="526" w:type="dxa"/>
                  <w:shd w:val="clear" w:color="000000" w:fill="FFFFFF"/>
                </w:tcPr>
                <w:p w:rsidR="00021088" w:rsidRPr="00021088" w:rsidRDefault="00021088" w:rsidP="00021088">
                  <w:pPr>
                    <w:suppressAutoHyphens w:val="0"/>
                    <w:spacing w:before="40" w:after="40"/>
                    <w:jc w:val="center"/>
                    <w:rPr>
                      <w:sz w:val="12"/>
                      <w:szCs w:val="12"/>
                      <w:lang w:eastAsia="ru-RU"/>
                    </w:rPr>
                  </w:pPr>
                </w:p>
                <w:p w:rsidR="00021088" w:rsidRPr="00021088" w:rsidRDefault="00021088" w:rsidP="00021088">
                  <w:pPr>
                    <w:suppressAutoHyphens w:val="0"/>
                    <w:spacing w:before="40" w:after="40"/>
                    <w:jc w:val="center"/>
                    <w:rPr>
                      <w:sz w:val="12"/>
                      <w:szCs w:val="12"/>
                      <w:lang w:eastAsia="ru-RU"/>
                    </w:rPr>
                  </w:pPr>
                </w:p>
                <w:p w:rsidR="00021088" w:rsidRPr="00021088" w:rsidRDefault="00021088" w:rsidP="00021088">
                  <w:pPr>
                    <w:suppressAutoHyphens w:val="0"/>
                    <w:spacing w:before="40" w:after="40"/>
                    <w:jc w:val="center"/>
                    <w:rPr>
                      <w:sz w:val="12"/>
                      <w:szCs w:val="12"/>
                      <w:lang w:eastAsia="ru-RU"/>
                    </w:rPr>
                  </w:pPr>
                  <w:r w:rsidRPr="00021088">
                    <w:rPr>
                      <w:sz w:val="12"/>
                      <w:szCs w:val="12"/>
                      <w:lang w:eastAsia="ru-RU"/>
                    </w:rPr>
                    <w:t>4889,00</w:t>
                  </w:r>
                </w:p>
              </w:tc>
            </w:tr>
          </w:tbl>
          <w:p w:rsidR="00021088" w:rsidRPr="00021088" w:rsidRDefault="00021088" w:rsidP="00021088">
            <w:pPr>
              <w:suppressAutoHyphens w:val="0"/>
              <w:autoSpaceDE w:val="0"/>
              <w:autoSpaceDN w:val="0"/>
              <w:adjustRightInd w:val="0"/>
              <w:spacing w:before="60" w:after="60"/>
              <w:rPr>
                <w:color w:val="C00000"/>
                <w:sz w:val="22"/>
                <w:szCs w:val="22"/>
                <w:lang w:eastAsia="ru-RU"/>
              </w:rPr>
            </w:pPr>
            <w:r w:rsidRPr="00021088">
              <w:rPr>
                <w:sz w:val="22"/>
                <w:szCs w:val="22"/>
                <w:lang w:eastAsia="ru-RU"/>
              </w:rPr>
              <w:t>Ресурсное обеспечение подпрограммы за счет средств бюджета Вавожского района подлежит уточнению в рамках бюджетного цикла.</w:t>
            </w:r>
          </w:p>
        </w:tc>
      </w:tr>
      <w:tr w:rsidR="00021088" w:rsidRPr="00021088" w:rsidTr="008203C2">
        <w:tc>
          <w:tcPr>
            <w:tcW w:w="1680" w:type="dxa"/>
          </w:tcPr>
          <w:p w:rsidR="00021088" w:rsidRPr="00021088" w:rsidRDefault="00021088" w:rsidP="00021088">
            <w:pPr>
              <w:suppressAutoHyphens w:val="0"/>
              <w:autoSpaceDE w:val="0"/>
              <w:autoSpaceDN w:val="0"/>
              <w:adjustRightInd w:val="0"/>
              <w:spacing w:before="60" w:after="60"/>
              <w:rPr>
                <w:b/>
                <w:lang w:eastAsia="ru-RU"/>
              </w:rPr>
            </w:pPr>
            <w:r w:rsidRPr="00021088">
              <w:rPr>
                <w:lang w:eastAsia="ru-RU"/>
              </w:rPr>
              <w:lastRenderedPageBreak/>
              <w:t xml:space="preserve">Ожидаемые конечные результаты, оценка планируемой эффективности </w:t>
            </w:r>
          </w:p>
        </w:tc>
        <w:tc>
          <w:tcPr>
            <w:tcW w:w="8457" w:type="dxa"/>
          </w:tcPr>
          <w:p w:rsidR="00021088" w:rsidRPr="00021088" w:rsidRDefault="00021088" w:rsidP="00021088">
            <w:pPr>
              <w:tabs>
                <w:tab w:val="left" w:pos="337"/>
              </w:tabs>
              <w:suppressAutoHyphens w:val="0"/>
              <w:spacing w:before="60" w:after="60"/>
              <w:rPr>
                <w:sz w:val="22"/>
                <w:szCs w:val="22"/>
                <w:lang w:eastAsia="ru-RU"/>
              </w:rPr>
            </w:pPr>
            <w:r w:rsidRPr="00021088">
              <w:rPr>
                <w:sz w:val="22"/>
                <w:szCs w:val="22"/>
                <w:lang w:eastAsia="ru-RU"/>
              </w:rPr>
              <w:t>Ожидаемые конечные результаты реализации подпрограммы:</w:t>
            </w:r>
          </w:p>
          <w:p w:rsidR="00021088" w:rsidRPr="00021088" w:rsidRDefault="00021088" w:rsidP="00021088">
            <w:pPr>
              <w:tabs>
                <w:tab w:val="left" w:pos="337"/>
              </w:tabs>
              <w:suppressAutoHyphens w:val="0"/>
              <w:spacing w:before="60" w:after="60"/>
              <w:rPr>
                <w:sz w:val="22"/>
                <w:szCs w:val="22"/>
                <w:lang w:eastAsia="ru-RU"/>
              </w:rPr>
            </w:pPr>
            <w:r w:rsidRPr="00021088">
              <w:rPr>
                <w:sz w:val="22"/>
                <w:szCs w:val="22"/>
                <w:lang w:eastAsia="ru-RU"/>
              </w:rPr>
              <w:t>1) технологические:</w:t>
            </w:r>
          </w:p>
          <w:p w:rsidR="00021088" w:rsidRPr="00021088" w:rsidRDefault="00021088" w:rsidP="00021088">
            <w:pPr>
              <w:numPr>
                <w:ilvl w:val="0"/>
                <w:numId w:val="18"/>
              </w:numPr>
              <w:tabs>
                <w:tab w:val="left" w:pos="337"/>
                <w:tab w:val="left" w:pos="1134"/>
              </w:tabs>
              <w:suppressAutoHyphens w:val="0"/>
              <w:spacing w:before="60" w:after="60"/>
              <w:contextualSpacing/>
              <w:rPr>
                <w:sz w:val="22"/>
                <w:szCs w:val="22"/>
                <w:lang w:eastAsia="ru-RU"/>
              </w:rPr>
            </w:pPr>
            <w:r w:rsidRPr="00021088">
              <w:rPr>
                <w:sz w:val="22"/>
                <w:szCs w:val="22"/>
                <w:lang w:eastAsia="ru-RU"/>
              </w:rPr>
              <w:t>повышение надежности работы системы коммунальной инфраструктуры района;</w:t>
            </w:r>
          </w:p>
          <w:p w:rsidR="00021088" w:rsidRPr="00021088" w:rsidRDefault="00021088" w:rsidP="00021088">
            <w:pPr>
              <w:numPr>
                <w:ilvl w:val="0"/>
                <w:numId w:val="18"/>
              </w:numPr>
              <w:tabs>
                <w:tab w:val="left" w:pos="337"/>
                <w:tab w:val="left" w:pos="1134"/>
              </w:tabs>
              <w:suppressAutoHyphens w:val="0"/>
              <w:spacing w:before="60" w:after="60"/>
              <w:contextualSpacing/>
              <w:rPr>
                <w:sz w:val="22"/>
                <w:szCs w:val="22"/>
                <w:lang w:eastAsia="ru-RU"/>
              </w:rPr>
            </w:pPr>
            <w:r w:rsidRPr="00021088">
              <w:rPr>
                <w:sz w:val="22"/>
                <w:szCs w:val="22"/>
                <w:lang w:eastAsia="ru-RU"/>
              </w:rPr>
              <w:t>снижение потерь коммунальных ресурсов в производственном процессе;</w:t>
            </w:r>
          </w:p>
          <w:p w:rsidR="00021088" w:rsidRPr="00021088" w:rsidRDefault="00021088" w:rsidP="00021088">
            <w:pPr>
              <w:tabs>
                <w:tab w:val="left" w:pos="337"/>
                <w:tab w:val="left" w:pos="1134"/>
              </w:tabs>
              <w:suppressAutoHyphens w:val="0"/>
              <w:spacing w:before="60" w:after="60"/>
              <w:contextualSpacing/>
              <w:rPr>
                <w:sz w:val="22"/>
                <w:szCs w:val="22"/>
                <w:lang w:eastAsia="ru-RU"/>
              </w:rPr>
            </w:pPr>
            <w:r w:rsidRPr="00021088">
              <w:rPr>
                <w:sz w:val="22"/>
                <w:szCs w:val="22"/>
                <w:lang w:eastAsia="ru-RU"/>
              </w:rPr>
              <w:t>2) социальные:</w:t>
            </w:r>
          </w:p>
          <w:p w:rsidR="00021088" w:rsidRPr="00021088" w:rsidRDefault="00021088" w:rsidP="00021088">
            <w:pPr>
              <w:numPr>
                <w:ilvl w:val="0"/>
                <w:numId w:val="18"/>
              </w:numPr>
              <w:tabs>
                <w:tab w:val="left" w:pos="337"/>
                <w:tab w:val="left" w:pos="1134"/>
              </w:tabs>
              <w:suppressAutoHyphens w:val="0"/>
              <w:spacing w:before="60" w:after="60"/>
              <w:contextualSpacing/>
              <w:rPr>
                <w:sz w:val="22"/>
                <w:szCs w:val="22"/>
                <w:lang w:eastAsia="ru-RU"/>
              </w:rPr>
            </w:pPr>
            <w:r w:rsidRPr="00021088">
              <w:rPr>
                <w:sz w:val="22"/>
                <w:szCs w:val="22"/>
                <w:lang w:eastAsia="ru-RU"/>
              </w:rPr>
              <w:t>повышение качества коммунальных услуг;</w:t>
            </w:r>
          </w:p>
          <w:p w:rsidR="00021088" w:rsidRPr="00021088" w:rsidRDefault="00021088" w:rsidP="00021088">
            <w:pPr>
              <w:numPr>
                <w:ilvl w:val="0"/>
                <w:numId w:val="18"/>
              </w:numPr>
              <w:tabs>
                <w:tab w:val="left" w:pos="337"/>
                <w:tab w:val="left" w:pos="1134"/>
              </w:tabs>
              <w:suppressAutoHyphens w:val="0"/>
              <w:spacing w:before="60" w:after="60"/>
              <w:contextualSpacing/>
              <w:rPr>
                <w:sz w:val="22"/>
                <w:szCs w:val="22"/>
                <w:lang w:eastAsia="ru-RU"/>
              </w:rPr>
            </w:pPr>
            <w:r w:rsidRPr="00021088">
              <w:rPr>
                <w:sz w:val="22"/>
                <w:szCs w:val="22"/>
                <w:lang w:eastAsia="ru-RU"/>
              </w:rPr>
              <w:t>обеспечение объектами коммунальной инфраструктуры нового строительства жилья, объектов коммунальной сферы, производственных объектов;</w:t>
            </w:r>
          </w:p>
          <w:p w:rsidR="00021088" w:rsidRPr="00021088" w:rsidRDefault="00021088" w:rsidP="00021088">
            <w:pPr>
              <w:tabs>
                <w:tab w:val="left" w:pos="337"/>
                <w:tab w:val="left" w:pos="1134"/>
              </w:tabs>
              <w:suppressAutoHyphens w:val="0"/>
              <w:spacing w:before="60" w:after="60"/>
              <w:contextualSpacing/>
              <w:rPr>
                <w:sz w:val="22"/>
                <w:szCs w:val="22"/>
                <w:lang w:eastAsia="ru-RU"/>
              </w:rPr>
            </w:pPr>
            <w:r w:rsidRPr="00021088">
              <w:rPr>
                <w:sz w:val="22"/>
                <w:szCs w:val="22"/>
                <w:lang w:eastAsia="ru-RU"/>
              </w:rPr>
              <w:t>3) экономические:</w:t>
            </w:r>
          </w:p>
          <w:p w:rsidR="00021088" w:rsidRPr="00021088" w:rsidRDefault="00021088" w:rsidP="00021088">
            <w:pPr>
              <w:numPr>
                <w:ilvl w:val="0"/>
                <w:numId w:val="18"/>
              </w:numPr>
              <w:tabs>
                <w:tab w:val="left" w:pos="337"/>
                <w:tab w:val="left" w:pos="1134"/>
              </w:tabs>
              <w:suppressAutoHyphens w:val="0"/>
              <w:spacing w:before="60" w:after="60"/>
              <w:contextualSpacing/>
              <w:rPr>
                <w:sz w:val="22"/>
                <w:szCs w:val="22"/>
                <w:lang w:eastAsia="ru-RU"/>
              </w:rPr>
            </w:pPr>
            <w:r w:rsidRPr="00021088">
              <w:rPr>
                <w:sz w:val="22"/>
                <w:szCs w:val="22"/>
                <w:lang w:eastAsia="ru-RU"/>
              </w:rPr>
              <w:t>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021088" w:rsidRPr="00021088" w:rsidRDefault="00021088" w:rsidP="00021088">
            <w:pPr>
              <w:tabs>
                <w:tab w:val="left" w:pos="337"/>
              </w:tabs>
              <w:suppressAutoHyphens w:val="0"/>
              <w:spacing w:before="60" w:after="60"/>
              <w:rPr>
                <w:sz w:val="22"/>
                <w:szCs w:val="22"/>
                <w:lang w:eastAsia="ru-RU"/>
              </w:rPr>
            </w:pPr>
            <w:r w:rsidRPr="00021088">
              <w:rPr>
                <w:sz w:val="22"/>
                <w:szCs w:val="22"/>
                <w:lang w:eastAsia="ru-RU"/>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021088" w:rsidRPr="00021088" w:rsidRDefault="00021088" w:rsidP="00021088">
            <w:pPr>
              <w:tabs>
                <w:tab w:val="left" w:pos="337"/>
              </w:tabs>
              <w:suppressAutoHyphens w:val="0"/>
              <w:spacing w:before="60" w:after="60"/>
              <w:rPr>
                <w:sz w:val="22"/>
                <w:szCs w:val="22"/>
                <w:lang w:eastAsia="ru-RU"/>
              </w:rPr>
            </w:pPr>
            <w:r w:rsidRPr="00021088">
              <w:rPr>
                <w:sz w:val="22"/>
                <w:szCs w:val="22"/>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021088" w:rsidRPr="00021088" w:rsidRDefault="00021088" w:rsidP="00021088">
      <w:pPr>
        <w:keepNext/>
        <w:shd w:val="clear" w:color="auto" w:fill="FFFFFF"/>
        <w:tabs>
          <w:tab w:val="left" w:pos="1276"/>
        </w:tabs>
        <w:suppressAutoHyphens w:val="0"/>
        <w:spacing w:before="600" w:after="240"/>
        <w:ind w:right="624"/>
        <w:jc w:val="center"/>
        <w:rPr>
          <w:b/>
          <w:sz w:val="22"/>
          <w:szCs w:val="22"/>
          <w:lang w:eastAsia="ru-RU"/>
        </w:rPr>
      </w:pPr>
      <w:r w:rsidRPr="00021088">
        <w:rPr>
          <w:b/>
          <w:sz w:val="22"/>
          <w:szCs w:val="22"/>
          <w:lang w:eastAsia="ru-RU"/>
        </w:rPr>
        <w:t>7.2.1.Характеристика сферы деятельности</w:t>
      </w:r>
    </w:p>
    <w:p w:rsidR="00021088" w:rsidRPr="00021088" w:rsidRDefault="00021088" w:rsidP="00021088">
      <w:pPr>
        <w:tabs>
          <w:tab w:val="left" w:pos="993"/>
        </w:tabs>
        <w:suppressAutoHyphens w:val="0"/>
        <w:spacing w:before="0"/>
        <w:ind w:firstLine="709"/>
        <w:jc w:val="both"/>
        <w:rPr>
          <w:rFonts w:eastAsia="Arial Unicode MS"/>
          <w:sz w:val="22"/>
          <w:szCs w:val="22"/>
          <w:lang w:eastAsia="ru-RU"/>
        </w:rPr>
      </w:pPr>
      <w:proofErr w:type="gramStart"/>
      <w:r w:rsidRPr="00021088">
        <w:rPr>
          <w:rFonts w:eastAsia="Arial Unicode MS"/>
          <w:sz w:val="22"/>
          <w:szCs w:val="22"/>
          <w:lang w:eastAsia="ru-RU"/>
        </w:rPr>
        <w:t>К коммунальным услугам, предоставляемым потребителям муниципального образования «Муниципальный округ Вавожский район Удмуртской Республики», относятся: теплоснабжение, водоснабжение, водоотведение, электроснабжение, газоснабжение.</w:t>
      </w:r>
      <w:proofErr w:type="gramEnd"/>
    </w:p>
    <w:p w:rsidR="00021088" w:rsidRPr="00021088" w:rsidRDefault="00021088" w:rsidP="00021088">
      <w:pPr>
        <w:tabs>
          <w:tab w:val="left" w:pos="993"/>
        </w:tabs>
        <w:suppressAutoHyphens w:val="0"/>
        <w:spacing w:before="120"/>
        <w:ind w:firstLine="709"/>
        <w:jc w:val="both"/>
        <w:rPr>
          <w:bCs w:val="0"/>
          <w:sz w:val="22"/>
          <w:szCs w:val="22"/>
          <w:lang w:eastAsia="ru-RU"/>
        </w:rPr>
      </w:pPr>
      <w:r w:rsidRPr="00021088">
        <w:rPr>
          <w:bCs w:val="0"/>
          <w:sz w:val="22"/>
          <w:szCs w:val="22"/>
          <w:lang w:eastAsia="ru-RU"/>
        </w:rPr>
        <w:t>Теплоснабжение</w:t>
      </w:r>
    </w:p>
    <w:p w:rsidR="00021088" w:rsidRPr="00021088" w:rsidRDefault="00021088" w:rsidP="00021088">
      <w:pPr>
        <w:tabs>
          <w:tab w:val="left" w:pos="993"/>
        </w:tabs>
        <w:suppressAutoHyphens w:val="0"/>
        <w:spacing w:before="0"/>
        <w:ind w:firstLine="709"/>
        <w:jc w:val="both"/>
        <w:rPr>
          <w:bCs w:val="0"/>
          <w:sz w:val="22"/>
          <w:szCs w:val="22"/>
          <w:lang w:eastAsia="ru-RU"/>
        </w:rPr>
      </w:pPr>
      <w:r w:rsidRPr="00021088">
        <w:rPr>
          <w:bCs w:val="0"/>
          <w:sz w:val="22"/>
          <w:szCs w:val="22"/>
          <w:lang w:eastAsia="ru-RU"/>
        </w:rPr>
        <w:t>В целях совершенствования системы управления инженерной инфраструктурой Вавожского района, создания конкурентной среды и повышения надежности теплоснабжения потребителей обслуживание инженерной инфраструктуры производится с учетом территориального принципа формирования зон обслуживания и технологии обеспечения жилого фонда энергоносителями.</w:t>
      </w:r>
    </w:p>
    <w:p w:rsidR="00021088" w:rsidRPr="00021088" w:rsidRDefault="00021088" w:rsidP="00021088">
      <w:pPr>
        <w:tabs>
          <w:tab w:val="left" w:pos="993"/>
        </w:tabs>
        <w:suppressAutoHyphens w:val="0"/>
        <w:spacing w:before="0"/>
        <w:ind w:firstLine="709"/>
        <w:jc w:val="both"/>
        <w:rPr>
          <w:bCs w:val="0"/>
          <w:sz w:val="22"/>
          <w:szCs w:val="22"/>
          <w:lang w:eastAsia="ru-RU"/>
        </w:rPr>
      </w:pPr>
      <w:r w:rsidRPr="00021088">
        <w:rPr>
          <w:bCs w:val="0"/>
          <w:sz w:val="22"/>
          <w:szCs w:val="22"/>
          <w:lang w:eastAsia="ru-RU"/>
        </w:rPr>
        <w:t xml:space="preserve">Теплоснабжение населения в Вавожском районе осуществляют ООО «Вавожское ЖКХ», ООО «Альянс-Строй». </w:t>
      </w:r>
    </w:p>
    <w:p w:rsidR="00021088" w:rsidRPr="00021088" w:rsidRDefault="00021088" w:rsidP="00021088">
      <w:pPr>
        <w:tabs>
          <w:tab w:val="left" w:pos="993"/>
        </w:tabs>
        <w:suppressAutoHyphens w:val="0"/>
        <w:spacing w:before="0"/>
        <w:ind w:firstLine="709"/>
        <w:jc w:val="both"/>
        <w:rPr>
          <w:bCs w:val="0"/>
          <w:sz w:val="22"/>
          <w:szCs w:val="22"/>
          <w:lang w:eastAsia="ru-RU"/>
        </w:rPr>
      </w:pPr>
      <w:r w:rsidRPr="00021088">
        <w:rPr>
          <w:bCs w:val="0"/>
          <w:sz w:val="22"/>
          <w:szCs w:val="22"/>
          <w:lang w:eastAsia="ru-RU"/>
        </w:rPr>
        <w:t xml:space="preserve">В теплоснабжении участвуют: </w:t>
      </w:r>
    </w:p>
    <w:p w:rsidR="00021088" w:rsidRPr="00021088" w:rsidRDefault="00021088" w:rsidP="00021088">
      <w:pPr>
        <w:tabs>
          <w:tab w:val="left" w:pos="993"/>
        </w:tabs>
        <w:suppressAutoHyphens w:val="0"/>
        <w:spacing w:before="0"/>
        <w:ind w:firstLine="709"/>
        <w:jc w:val="both"/>
        <w:rPr>
          <w:bCs w:val="0"/>
          <w:sz w:val="22"/>
          <w:szCs w:val="22"/>
          <w:lang w:eastAsia="ru-RU"/>
        </w:rPr>
      </w:pPr>
      <w:r w:rsidRPr="00021088">
        <w:rPr>
          <w:bCs w:val="0"/>
          <w:sz w:val="22"/>
          <w:szCs w:val="22"/>
          <w:lang w:eastAsia="ru-RU"/>
        </w:rPr>
        <w:t>32 котельных, в том числе: 2 котельных, использующих в качестве топлива (уголь, дрова); 1 котельная, использующая в качестве топлива электроэнергию; 29 котельных, использующих в качестве топлива природный газ;</w:t>
      </w:r>
    </w:p>
    <w:p w:rsidR="00021088" w:rsidRPr="00021088" w:rsidRDefault="00021088" w:rsidP="00021088">
      <w:pPr>
        <w:tabs>
          <w:tab w:val="left" w:pos="993"/>
        </w:tabs>
        <w:suppressAutoHyphens w:val="0"/>
        <w:spacing w:before="0"/>
        <w:ind w:firstLine="709"/>
        <w:jc w:val="both"/>
        <w:rPr>
          <w:bCs w:val="0"/>
          <w:sz w:val="22"/>
          <w:szCs w:val="22"/>
          <w:lang w:eastAsia="ru-RU"/>
        </w:rPr>
      </w:pPr>
      <w:r w:rsidRPr="00021088">
        <w:rPr>
          <w:bCs w:val="0"/>
          <w:sz w:val="22"/>
          <w:szCs w:val="22"/>
          <w:lang w:eastAsia="ru-RU"/>
        </w:rPr>
        <w:t>21,4 км тепловых сетей.</w:t>
      </w:r>
    </w:p>
    <w:p w:rsidR="00021088" w:rsidRPr="00021088" w:rsidRDefault="00021088" w:rsidP="00021088">
      <w:pPr>
        <w:tabs>
          <w:tab w:val="left" w:pos="993"/>
        </w:tabs>
        <w:suppressAutoHyphens w:val="0"/>
        <w:spacing w:before="0"/>
        <w:ind w:firstLine="709"/>
        <w:jc w:val="both"/>
        <w:rPr>
          <w:rFonts w:eastAsia="Arial Unicode MS"/>
          <w:sz w:val="22"/>
          <w:szCs w:val="22"/>
          <w:lang w:eastAsia="ru-RU"/>
        </w:rPr>
      </w:pPr>
      <w:r w:rsidRPr="00021088">
        <w:rPr>
          <w:rFonts w:eastAsia="Arial Unicode MS"/>
          <w:sz w:val="22"/>
          <w:szCs w:val="22"/>
          <w:lang w:eastAsia="ru-RU"/>
        </w:rPr>
        <w:lastRenderedPageBreak/>
        <w:t>На централизованное теплоснабжение принимается вся жилая и общественная застройка. Теплоснабжение районов индивидуальной застройки предусматривается от индивидуальных источников на газовом топливе.</w:t>
      </w:r>
    </w:p>
    <w:p w:rsidR="00021088" w:rsidRPr="00021088" w:rsidRDefault="00021088" w:rsidP="00021088">
      <w:pPr>
        <w:tabs>
          <w:tab w:val="left" w:pos="993"/>
        </w:tabs>
        <w:suppressAutoHyphens w:val="0"/>
        <w:spacing w:before="120"/>
        <w:ind w:firstLine="709"/>
        <w:jc w:val="both"/>
        <w:rPr>
          <w:bCs w:val="0"/>
          <w:sz w:val="22"/>
          <w:szCs w:val="22"/>
          <w:lang w:eastAsia="ru-RU"/>
        </w:rPr>
      </w:pPr>
      <w:r w:rsidRPr="00021088">
        <w:rPr>
          <w:bCs w:val="0"/>
          <w:sz w:val="22"/>
          <w:szCs w:val="22"/>
          <w:lang w:eastAsia="ru-RU"/>
        </w:rPr>
        <w:t>Электроснабжение</w:t>
      </w:r>
    </w:p>
    <w:p w:rsidR="00021088" w:rsidRPr="00021088" w:rsidRDefault="00021088" w:rsidP="00021088">
      <w:pPr>
        <w:tabs>
          <w:tab w:val="left" w:pos="993"/>
        </w:tabs>
        <w:suppressAutoHyphens w:val="0"/>
        <w:spacing w:before="0"/>
        <w:ind w:firstLine="709"/>
        <w:jc w:val="both"/>
        <w:rPr>
          <w:bCs w:val="0"/>
          <w:sz w:val="22"/>
          <w:szCs w:val="22"/>
          <w:lang w:eastAsia="ru-RU"/>
        </w:rPr>
      </w:pPr>
      <w:proofErr w:type="spellStart"/>
      <w:r w:rsidRPr="00021088">
        <w:rPr>
          <w:bCs w:val="0"/>
          <w:sz w:val="22"/>
          <w:szCs w:val="22"/>
          <w:lang w:eastAsia="ru-RU"/>
        </w:rPr>
        <w:t>Электросетевое</w:t>
      </w:r>
      <w:proofErr w:type="spellEnd"/>
      <w:r w:rsidRPr="00021088">
        <w:rPr>
          <w:bCs w:val="0"/>
          <w:sz w:val="22"/>
          <w:szCs w:val="22"/>
          <w:lang w:eastAsia="ru-RU"/>
        </w:rPr>
        <w:t xml:space="preserve"> имущество Вавожского района находится в аренде ООО «Электрические сети Удмуртии» и Вавожский участок Увинского РЭС филиал «Удмуртэнерго» ПАО МРСК «Центра и Поволжья».</w:t>
      </w:r>
    </w:p>
    <w:p w:rsidR="00021088" w:rsidRPr="00021088" w:rsidRDefault="00021088" w:rsidP="00021088">
      <w:pPr>
        <w:tabs>
          <w:tab w:val="left" w:pos="993"/>
        </w:tabs>
        <w:suppressAutoHyphens w:val="0"/>
        <w:spacing w:before="0"/>
        <w:ind w:firstLine="709"/>
        <w:jc w:val="both"/>
        <w:rPr>
          <w:bCs w:val="0"/>
          <w:sz w:val="22"/>
          <w:szCs w:val="22"/>
          <w:lang w:eastAsia="ru-RU"/>
        </w:rPr>
      </w:pPr>
      <w:r w:rsidRPr="00021088">
        <w:rPr>
          <w:bCs w:val="0"/>
          <w:sz w:val="22"/>
          <w:szCs w:val="22"/>
          <w:lang w:eastAsia="ru-RU"/>
        </w:rPr>
        <w:t>Объем обслуживаемых электрических сетей на территории района составляет 901,3км. Комплектных трансформаторных подстанций, распределительных пунктов – 216шт.</w:t>
      </w:r>
    </w:p>
    <w:p w:rsidR="00021088" w:rsidRPr="00021088" w:rsidRDefault="00021088" w:rsidP="00021088">
      <w:pPr>
        <w:keepNext/>
        <w:tabs>
          <w:tab w:val="left" w:pos="993"/>
        </w:tabs>
        <w:suppressAutoHyphens w:val="0"/>
        <w:spacing w:before="120"/>
        <w:ind w:firstLine="709"/>
        <w:jc w:val="both"/>
        <w:rPr>
          <w:bCs w:val="0"/>
          <w:sz w:val="22"/>
          <w:szCs w:val="22"/>
          <w:lang w:eastAsia="ru-RU"/>
        </w:rPr>
      </w:pPr>
      <w:r w:rsidRPr="00021088">
        <w:rPr>
          <w:bCs w:val="0"/>
          <w:sz w:val="22"/>
          <w:szCs w:val="22"/>
          <w:lang w:eastAsia="ru-RU"/>
        </w:rPr>
        <w:t>Газоснабжение</w:t>
      </w:r>
    </w:p>
    <w:p w:rsidR="00021088" w:rsidRPr="00021088" w:rsidRDefault="00021088" w:rsidP="00021088">
      <w:pPr>
        <w:tabs>
          <w:tab w:val="left" w:pos="993"/>
        </w:tabs>
        <w:suppressAutoHyphens w:val="0"/>
        <w:spacing w:before="0"/>
        <w:ind w:firstLine="709"/>
        <w:jc w:val="both"/>
        <w:rPr>
          <w:bCs w:val="0"/>
          <w:sz w:val="22"/>
          <w:szCs w:val="22"/>
          <w:lang w:eastAsia="ru-RU"/>
        </w:rPr>
      </w:pPr>
      <w:r w:rsidRPr="00021088">
        <w:rPr>
          <w:bCs w:val="0"/>
          <w:sz w:val="22"/>
          <w:szCs w:val="22"/>
          <w:lang w:eastAsia="ru-RU"/>
        </w:rPr>
        <w:t xml:space="preserve">Газоснабжение  Вавожского района  в  настоящее  время  осуществляется  природным  и сжиженным  газом. Уровень газификации квартир природным газом составляет 53,3 процента, уровень газификации частных домов природным газом составляет 46,0 процентов. </w:t>
      </w:r>
    </w:p>
    <w:p w:rsidR="00021088" w:rsidRPr="00021088" w:rsidRDefault="00021088" w:rsidP="00021088">
      <w:pPr>
        <w:tabs>
          <w:tab w:val="left" w:pos="993"/>
        </w:tabs>
        <w:suppressAutoHyphens w:val="0"/>
        <w:spacing w:before="0"/>
        <w:ind w:firstLine="709"/>
        <w:jc w:val="both"/>
        <w:rPr>
          <w:bCs w:val="0"/>
          <w:sz w:val="22"/>
          <w:szCs w:val="22"/>
          <w:lang w:eastAsia="ru-RU"/>
        </w:rPr>
      </w:pPr>
      <w:r w:rsidRPr="00021088">
        <w:rPr>
          <w:bCs w:val="0"/>
          <w:sz w:val="22"/>
          <w:szCs w:val="22"/>
          <w:lang w:eastAsia="ru-RU"/>
        </w:rPr>
        <w:t>Протяженность газопроводов составляет 271,371 км, в том числе 162,221 км – высокого давления, 2,26 км - среднего давления, 106,890 км – низкого давления.</w:t>
      </w:r>
    </w:p>
    <w:p w:rsidR="00021088" w:rsidRPr="00021088" w:rsidRDefault="00021088" w:rsidP="00021088">
      <w:pPr>
        <w:tabs>
          <w:tab w:val="left" w:pos="993"/>
        </w:tabs>
        <w:suppressAutoHyphens w:val="0"/>
        <w:spacing w:before="0"/>
        <w:ind w:firstLine="709"/>
        <w:jc w:val="both"/>
        <w:rPr>
          <w:bCs w:val="0"/>
          <w:sz w:val="22"/>
          <w:szCs w:val="22"/>
          <w:lang w:eastAsia="ru-RU"/>
        </w:rPr>
      </w:pPr>
      <w:r w:rsidRPr="00021088">
        <w:rPr>
          <w:bCs w:val="0"/>
          <w:sz w:val="22"/>
          <w:szCs w:val="22"/>
          <w:lang w:eastAsia="ru-RU"/>
        </w:rPr>
        <w:t>Поставку природного газа и сжиженного газа населению на территории Вавожского района осуществляет Вавожская эксплуатационная газовая служба филиал АО «Газпром газораспределение Ижевск» в г. Можге.</w:t>
      </w:r>
    </w:p>
    <w:p w:rsidR="00021088" w:rsidRPr="00021088" w:rsidRDefault="00021088" w:rsidP="00021088">
      <w:pPr>
        <w:tabs>
          <w:tab w:val="left" w:pos="993"/>
        </w:tabs>
        <w:suppressAutoHyphens w:val="0"/>
        <w:spacing w:before="120"/>
        <w:ind w:firstLine="709"/>
        <w:jc w:val="both"/>
        <w:rPr>
          <w:bCs w:val="0"/>
          <w:sz w:val="22"/>
          <w:szCs w:val="22"/>
          <w:lang w:eastAsia="ru-RU"/>
        </w:rPr>
      </w:pPr>
      <w:r w:rsidRPr="00021088">
        <w:rPr>
          <w:bCs w:val="0"/>
          <w:sz w:val="22"/>
          <w:szCs w:val="22"/>
          <w:lang w:eastAsia="ru-RU"/>
        </w:rPr>
        <w:t>Водоснабжение и водоотведение</w:t>
      </w:r>
    </w:p>
    <w:p w:rsidR="00021088" w:rsidRPr="00021088" w:rsidRDefault="00021088" w:rsidP="00021088">
      <w:pPr>
        <w:tabs>
          <w:tab w:val="left" w:pos="993"/>
        </w:tabs>
        <w:suppressAutoHyphens w:val="0"/>
        <w:spacing w:before="120"/>
        <w:ind w:firstLine="709"/>
        <w:jc w:val="both"/>
        <w:rPr>
          <w:bCs w:val="0"/>
          <w:sz w:val="22"/>
          <w:szCs w:val="22"/>
          <w:lang w:eastAsia="ru-RU"/>
        </w:rPr>
      </w:pPr>
      <w:r w:rsidRPr="00021088">
        <w:rPr>
          <w:bCs w:val="0"/>
          <w:sz w:val="22"/>
          <w:szCs w:val="22"/>
          <w:lang w:eastAsia="ru-RU"/>
        </w:rPr>
        <w:t xml:space="preserve">Системы водоснабжения и водоотведения </w:t>
      </w:r>
      <w:proofErr w:type="gramStart"/>
      <w:r w:rsidRPr="00021088">
        <w:rPr>
          <w:bCs w:val="0"/>
          <w:sz w:val="22"/>
          <w:szCs w:val="22"/>
          <w:lang w:eastAsia="ru-RU"/>
        </w:rPr>
        <w:t>являются важнейшей неотъемлемой частью коммунальной инфраструктуры и имеют</w:t>
      </w:r>
      <w:proofErr w:type="gramEnd"/>
      <w:r w:rsidRPr="00021088">
        <w:rPr>
          <w:bCs w:val="0"/>
          <w:sz w:val="22"/>
          <w:szCs w:val="22"/>
          <w:lang w:eastAsia="ru-RU"/>
        </w:rPr>
        <w:t xml:space="preserve"> решающее значение в обеспечении жизнедеятельности и развития района. Необходимость дальнейшего строительства и модернизации систем водоснабжения и водоотведения обусловлена потребностями жилищного и промышленного строительства, </w:t>
      </w:r>
      <w:proofErr w:type="gramStart"/>
      <w:r w:rsidRPr="00021088">
        <w:rPr>
          <w:bCs w:val="0"/>
          <w:sz w:val="22"/>
          <w:szCs w:val="22"/>
          <w:lang w:eastAsia="ru-RU"/>
        </w:rPr>
        <w:t>ужесточающийся</w:t>
      </w:r>
      <w:proofErr w:type="gramEnd"/>
      <w:r w:rsidRPr="00021088">
        <w:rPr>
          <w:bCs w:val="0"/>
          <w:sz w:val="22"/>
          <w:szCs w:val="22"/>
          <w:lang w:eastAsia="ru-RU"/>
        </w:rPr>
        <w:t xml:space="preserve"> требованиями к качеству услуг, экологическим последствиям их предоставления.</w:t>
      </w:r>
    </w:p>
    <w:p w:rsidR="00021088" w:rsidRPr="00021088" w:rsidRDefault="00021088" w:rsidP="00021088">
      <w:pPr>
        <w:suppressAutoHyphens w:val="0"/>
        <w:spacing w:before="0"/>
        <w:ind w:firstLine="709"/>
        <w:jc w:val="both"/>
        <w:rPr>
          <w:rFonts w:eastAsia="Calibri"/>
          <w:bCs w:val="0"/>
          <w:sz w:val="22"/>
          <w:szCs w:val="22"/>
          <w:lang w:eastAsia="en-US"/>
        </w:rPr>
      </w:pPr>
      <w:r w:rsidRPr="00021088">
        <w:rPr>
          <w:rFonts w:eastAsia="Calibri"/>
          <w:bCs w:val="0"/>
          <w:sz w:val="22"/>
          <w:szCs w:val="22"/>
          <w:lang w:eastAsia="en-US"/>
        </w:rPr>
        <w:t>Качественные и количественные параметры процесса развития систем водоснабжения и водоотведения определены на основе анализа их текущего состояния и проблем функционирования, объемов и локализации жилищно-гражданского строительства.</w:t>
      </w:r>
      <w:bookmarkStart w:id="1" w:name="syst11"/>
      <w:bookmarkEnd w:id="1"/>
    </w:p>
    <w:p w:rsidR="00021088" w:rsidRPr="00021088" w:rsidRDefault="00021088" w:rsidP="00021088">
      <w:pPr>
        <w:suppressAutoHyphens w:val="0"/>
        <w:spacing w:before="0"/>
        <w:ind w:firstLine="709"/>
        <w:jc w:val="both"/>
        <w:rPr>
          <w:rFonts w:eastAsia="Calibri"/>
          <w:sz w:val="22"/>
          <w:szCs w:val="22"/>
          <w:lang w:eastAsia="en-US"/>
        </w:rPr>
      </w:pPr>
      <w:r w:rsidRPr="00021088">
        <w:rPr>
          <w:rFonts w:eastAsia="Calibri"/>
          <w:bCs w:val="0"/>
          <w:sz w:val="22"/>
          <w:szCs w:val="22"/>
          <w:lang w:eastAsia="en-US"/>
        </w:rPr>
        <w:t>Обеспечение холодного водоснабжения в районе осуществляют как специализированные предприятия коммунального хозяйства, так и сельскохозяйственные предприятия. Подавляющее большинство потребителей получают услугу холодного водоснабжения от ООО «Вавожское ЖКХ», которое оказывает данную услугу в муниципальном образовании на территории, обслуживаемой Вавожским территориальным отделом, территории, обслуживаемой Гурезь-</w:t>
      </w:r>
      <w:proofErr w:type="spellStart"/>
      <w:r w:rsidRPr="00021088">
        <w:rPr>
          <w:rFonts w:eastAsia="Calibri"/>
          <w:bCs w:val="0"/>
          <w:sz w:val="22"/>
          <w:szCs w:val="22"/>
          <w:lang w:eastAsia="en-US"/>
        </w:rPr>
        <w:t>Пудгинским</w:t>
      </w:r>
      <w:proofErr w:type="spellEnd"/>
      <w:r w:rsidRPr="00021088">
        <w:rPr>
          <w:rFonts w:eastAsia="Calibri"/>
          <w:bCs w:val="0"/>
          <w:sz w:val="22"/>
          <w:szCs w:val="22"/>
          <w:lang w:eastAsia="en-US"/>
        </w:rPr>
        <w:t xml:space="preserve"> территориальным отделом, территории, обслуживаемой </w:t>
      </w:r>
      <w:proofErr w:type="spellStart"/>
      <w:r w:rsidRPr="00021088">
        <w:rPr>
          <w:rFonts w:eastAsia="Calibri"/>
          <w:bCs w:val="0"/>
          <w:sz w:val="22"/>
          <w:szCs w:val="22"/>
          <w:lang w:eastAsia="en-US"/>
        </w:rPr>
        <w:t>Волипельгинским</w:t>
      </w:r>
      <w:proofErr w:type="spellEnd"/>
      <w:r w:rsidRPr="00021088">
        <w:rPr>
          <w:rFonts w:eastAsia="Calibri"/>
          <w:bCs w:val="0"/>
          <w:sz w:val="22"/>
          <w:szCs w:val="22"/>
          <w:lang w:eastAsia="en-US"/>
        </w:rPr>
        <w:t xml:space="preserve"> территориальным отделом, территории, обслуживаемой </w:t>
      </w:r>
      <w:proofErr w:type="spellStart"/>
      <w:r w:rsidRPr="00021088">
        <w:rPr>
          <w:rFonts w:eastAsia="Calibri"/>
          <w:bCs w:val="0"/>
          <w:sz w:val="22"/>
          <w:szCs w:val="22"/>
          <w:lang w:eastAsia="en-US"/>
        </w:rPr>
        <w:t>Брызгаловским</w:t>
      </w:r>
      <w:proofErr w:type="spellEnd"/>
      <w:r w:rsidRPr="00021088">
        <w:rPr>
          <w:rFonts w:eastAsia="Calibri"/>
          <w:bCs w:val="0"/>
          <w:sz w:val="22"/>
          <w:szCs w:val="22"/>
          <w:lang w:eastAsia="en-US"/>
        </w:rPr>
        <w:t xml:space="preserve"> территориальным сектором, территории, обслуживаемой Нюрдор-</w:t>
      </w:r>
      <w:proofErr w:type="spellStart"/>
      <w:r w:rsidRPr="00021088">
        <w:rPr>
          <w:rFonts w:eastAsia="Calibri"/>
          <w:bCs w:val="0"/>
          <w:sz w:val="22"/>
          <w:szCs w:val="22"/>
          <w:lang w:eastAsia="en-US"/>
        </w:rPr>
        <w:t>Котьинским</w:t>
      </w:r>
      <w:proofErr w:type="spellEnd"/>
      <w:r w:rsidRPr="00021088">
        <w:rPr>
          <w:rFonts w:eastAsia="Calibri"/>
          <w:bCs w:val="0"/>
          <w:sz w:val="22"/>
          <w:szCs w:val="22"/>
          <w:lang w:eastAsia="en-US"/>
        </w:rPr>
        <w:t xml:space="preserve"> территориальным сектором.</w:t>
      </w:r>
    </w:p>
    <w:p w:rsidR="00021088" w:rsidRPr="00021088" w:rsidRDefault="00021088" w:rsidP="00021088">
      <w:pPr>
        <w:suppressAutoHyphens w:val="0"/>
        <w:spacing w:before="0"/>
        <w:ind w:firstLine="709"/>
        <w:jc w:val="both"/>
        <w:rPr>
          <w:rFonts w:eastAsia="Calibri"/>
          <w:bCs w:val="0"/>
          <w:sz w:val="22"/>
          <w:szCs w:val="22"/>
          <w:lang w:eastAsia="en-US"/>
        </w:rPr>
      </w:pPr>
      <w:r w:rsidRPr="00021088">
        <w:rPr>
          <w:rFonts w:eastAsia="Calibri"/>
          <w:bCs w:val="0"/>
          <w:sz w:val="22"/>
          <w:szCs w:val="22"/>
          <w:lang w:eastAsia="en-US"/>
        </w:rPr>
        <w:t xml:space="preserve">Хозяйственно-питьевое и производственно-техническое водоснабжение округа осуществляется исключительно за счет использования подземных вод. Эксплуатация подземных вод осуществляется посредством одиночных скважин, имеется один групповой водозабор </w:t>
      </w:r>
      <w:proofErr w:type="gramStart"/>
      <w:r w:rsidRPr="00021088">
        <w:rPr>
          <w:rFonts w:eastAsia="Calibri"/>
          <w:bCs w:val="0"/>
          <w:sz w:val="22"/>
          <w:szCs w:val="22"/>
          <w:lang w:eastAsia="en-US"/>
        </w:rPr>
        <w:t>в</w:t>
      </w:r>
      <w:proofErr w:type="gramEnd"/>
      <w:r w:rsidRPr="00021088">
        <w:rPr>
          <w:rFonts w:eastAsia="Calibri"/>
          <w:bCs w:val="0"/>
          <w:sz w:val="22"/>
          <w:szCs w:val="22"/>
          <w:lang w:eastAsia="en-US"/>
        </w:rPr>
        <w:t xml:space="preserve"> с. Вавож. Подземные воды подаются в разводящие водопроводные сети к потребителям. Первые скважины были пробурены в 1937 году. Основная часть скважин бурились в 1960-80 годы.</w:t>
      </w:r>
    </w:p>
    <w:p w:rsidR="00021088" w:rsidRPr="00021088" w:rsidRDefault="00021088" w:rsidP="00021088">
      <w:pPr>
        <w:suppressAutoHyphens w:val="0"/>
        <w:spacing w:before="0"/>
        <w:jc w:val="both"/>
        <w:rPr>
          <w:rFonts w:eastAsia="Calibri"/>
          <w:bCs w:val="0"/>
          <w:sz w:val="22"/>
          <w:szCs w:val="22"/>
          <w:lang w:eastAsia="en-US"/>
        </w:rPr>
      </w:pPr>
      <w:r w:rsidRPr="00021088">
        <w:rPr>
          <w:rFonts w:eastAsia="Calibri"/>
          <w:bCs w:val="0"/>
          <w:sz w:val="22"/>
          <w:szCs w:val="22"/>
          <w:lang w:eastAsia="en-US"/>
        </w:rPr>
        <w:t>Система водоснабжения состоит из следующих функциональных элементов:</w:t>
      </w:r>
    </w:p>
    <w:p w:rsidR="00021088" w:rsidRPr="00021088" w:rsidRDefault="00021088" w:rsidP="00021088">
      <w:pPr>
        <w:suppressAutoHyphens w:val="0"/>
        <w:spacing w:before="0"/>
        <w:jc w:val="both"/>
        <w:rPr>
          <w:rFonts w:eastAsia="Calibri"/>
          <w:bCs w:val="0"/>
          <w:sz w:val="22"/>
          <w:szCs w:val="22"/>
          <w:lang w:eastAsia="en-US"/>
        </w:rPr>
      </w:pPr>
      <w:r w:rsidRPr="00021088">
        <w:rPr>
          <w:rFonts w:eastAsia="Calibri"/>
          <w:bCs w:val="0"/>
          <w:sz w:val="22"/>
          <w:szCs w:val="22"/>
          <w:lang w:eastAsia="en-US"/>
        </w:rPr>
        <w:t>- водозаборные скважины, количество действующих скважин 112 шт., в том числе обслуживаемых предприятиями ЖКХ 44 шт.</w:t>
      </w:r>
    </w:p>
    <w:p w:rsidR="00021088" w:rsidRPr="00021088" w:rsidRDefault="00021088" w:rsidP="00021088">
      <w:pPr>
        <w:suppressAutoHyphens w:val="0"/>
        <w:spacing w:before="0"/>
        <w:jc w:val="both"/>
        <w:rPr>
          <w:rFonts w:eastAsia="Calibri"/>
          <w:bCs w:val="0"/>
          <w:sz w:val="22"/>
          <w:szCs w:val="22"/>
          <w:lang w:eastAsia="en-US"/>
        </w:rPr>
      </w:pPr>
      <w:r w:rsidRPr="00021088">
        <w:rPr>
          <w:rFonts w:eastAsia="Calibri"/>
          <w:bCs w:val="0"/>
          <w:sz w:val="22"/>
          <w:szCs w:val="22"/>
          <w:lang w:eastAsia="en-US"/>
        </w:rPr>
        <w:t xml:space="preserve"> - </w:t>
      </w:r>
      <w:r w:rsidRPr="00021088">
        <w:rPr>
          <w:rFonts w:eastAsia="Calibri"/>
          <w:iCs/>
          <w:sz w:val="22"/>
          <w:szCs w:val="22"/>
          <w:lang w:eastAsia="en-US"/>
        </w:rPr>
        <w:t>водопроводные сети.</w:t>
      </w:r>
      <w:r w:rsidRPr="00021088">
        <w:rPr>
          <w:rFonts w:eastAsia="Calibri"/>
          <w:b/>
          <w:i/>
          <w:iCs/>
          <w:color w:val="616161"/>
          <w:sz w:val="22"/>
          <w:szCs w:val="22"/>
          <w:lang w:eastAsia="en-US"/>
        </w:rPr>
        <w:t xml:space="preserve"> </w:t>
      </w:r>
      <w:r w:rsidRPr="00021088">
        <w:rPr>
          <w:rFonts w:eastAsia="Calibri"/>
          <w:bCs w:val="0"/>
          <w:sz w:val="22"/>
          <w:szCs w:val="22"/>
          <w:lang w:eastAsia="en-US"/>
        </w:rPr>
        <w:t>В настоящее время протяженность водопроводных сетей составляет 249 км, в т.ч. обслуживаемых предприятиями ЖКХ 91 км.</w:t>
      </w:r>
    </w:p>
    <w:p w:rsidR="00021088" w:rsidRPr="00021088" w:rsidRDefault="00021088" w:rsidP="00021088">
      <w:pPr>
        <w:suppressAutoHyphens w:val="0"/>
        <w:spacing w:before="0"/>
        <w:ind w:firstLine="709"/>
        <w:jc w:val="both"/>
        <w:rPr>
          <w:rFonts w:eastAsia="Calibri"/>
          <w:bCs w:val="0"/>
          <w:sz w:val="22"/>
          <w:szCs w:val="22"/>
          <w:lang w:eastAsia="en-US"/>
        </w:rPr>
      </w:pPr>
      <w:r w:rsidRPr="00021088">
        <w:rPr>
          <w:rFonts w:eastAsia="Calibri"/>
          <w:bCs w:val="0"/>
          <w:sz w:val="22"/>
          <w:szCs w:val="22"/>
          <w:lang w:eastAsia="en-US"/>
        </w:rPr>
        <w:t>Система водоотведения имеется лишь в с. Нюрдор-Котья,  которое осуществляет сбор, транспортировку, очистку, обеззараживание сточных вод, поступающих от населения, организаций и учреждений. В остальных населенных пунктах района,  в том числе  и районном центре с. Вавож централизованной канализационной сети не имеется.  На предприятиях, организациях и учреждениях, многоквартирных жилых домах жидкие бытовые отходы сбрасываются выгреба с последующим вывозом их на очистные сооружения с. Нюрдор-Котья.</w:t>
      </w:r>
    </w:p>
    <w:p w:rsidR="00021088" w:rsidRPr="00021088" w:rsidRDefault="00021088" w:rsidP="00021088">
      <w:pPr>
        <w:tabs>
          <w:tab w:val="left" w:pos="993"/>
        </w:tabs>
        <w:suppressAutoHyphens w:val="0"/>
        <w:spacing w:before="0"/>
        <w:ind w:firstLine="709"/>
        <w:jc w:val="both"/>
        <w:rPr>
          <w:rFonts w:eastAsia="Arial Unicode MS"/>
          <w:sz w:val="22"/>
          <w:szCs w:val="22"/>
          <w:lang w:eastAsia="ru-RU"/>
        </w:rPr>
      </w:pPr>
      <w:r w:rsidRPr="00021088">
        <w:rPr>
          <w:rFonts w:eastAsia="Arial Unicode MS"/>
          <w:sz w:val="22"/>
          <w:szCs w:val="22"/>
          <w:lang w:eastAsia="ru-RU"/>
        </w:rPr>
        <w:t xml:space="preserve">Развитие коммунальной инфраструктуры в Вавожском районе осуществляется в соответствии с </w:t>
      </w:r>
      <w:r w:rsidRPr="00021088">
        <w:rPr>
          <w:bCs w:val="0"/>
          <w:sz w:val="22"/>
          <w:szCs w:val="22"/>
          <w:lang w:eastAsia="ru-RU"/>
        </w:rPr>
        <w:t>Генеральный планом Вавожского района (утвержден Решением Совета депутатов МО "Вавожский район" № 366 от 22.07.2011 г).</w:t>
      </w:r>
      <w:r w:rsidRPr="00021088">
        <w:rPr>
          <w:rFonts w:eastAsia="Arial Unicode MS"/>
          <w:sz w:val="22"/>
          <w:szCs w:val="22"/>
          <w:lang w:eastAsia="ru-RU"/>
        </w:rPr>
        <w:t xml:space="preserve"> Решением Совета депутатов от 22 апреля 2011года </w:t>
      </w:r>
      <w:r w:rsidRPr="00021088">
        <w:rPr>
          <w:rFonts w:eastAsia="Arial Unicode MS"/>
          <w:sz w:val="22"/>
          <w:szCs w:val="22"/>
          <w:lang w:eastAsia="ru-RU"/>
        </w:rPr>
        <w:lastRenderedPageBreak/>
        <w:t>№364 утверждена Программа комплексного развития систем коммунальной инфраструктуры муниципального образования «Вавожский район».</w:t>
      </w:r>
    </w:p>
    <w:p w:rsidR="00021088" w:rsidRPr="00021088" w:rsidRDefault="00021088" w:rsidP="00021088">
      <w:pPr>
        <w:tabs>
          <w:tab w:val="left" w:pos="993"/>
        </w:tabs>
        <w:suppressAutoHyphens w:val="0"/>
        <w:spacing w:before="0"/>
        <w:ind w:firstLine="709"/>
        <w:jc w:val="both"/>
        <w:rPr>
          <w:sz w:val="22"/>
          <w:szCs w:val="22"/>
          <w:lang w:eastAsia="ru-RU"/>
        </w:rPr>
      </w:pPr>
      <w:r w:rsidRPr="00021088">
        <w:rPr>
          <w:bCs w:val="0"/>
          <w:sz w:val="22"/>
          <w:szCs w:val="22"/>
          <w:lang w:eastAsia="ru-RU"/>
        </w:rPr>
        <w:t xml:space="preserve">С привлечением средств Фонда </w:t>
      </w:r>
      <w:r w:rsidRPr="00021088">
        <w:rPr>
          <w:color w:val="000000"/>
          <w:sz w:val="22"/>
          <w:szCs w:val="22"/>
          <w:lang w:eastAsia="ru-RU"/>
        </w:rPr>
        <w:t xml:space="preserve">содействия реформированию жилищно-коммунального хозяйства реализуется </w:t>
      </w:r>
      <w:r w:rsidRPr="00021088">
        <w:rPr>
          <w:sz w:val="22"/>
          <w:szCs w:val="22"/>
          <w:lang w:eastAsia="ru-RU"/>
        </w:rPr>
        <w:t>Региональная программа по модернизации системы коммунальной инфраструктуры в Удмуртской Республике на 2013-2015 годы, утвержденная постановлением Правительства Удмуртской Республики от 20 июня 2013 г. № 258.</w:t>
      </w:r>
    </w:p>
    <w:p w:rsidR="00021088" w:rsidRPr="00021088" w:rsidRDefault="00021088" w:rsidP="00021088">
      <w:pPr>
        <w:suppressAutoHyphens w:val="0"/>
        <w:autoSpaceDE w:val="0"/>
        <w:autoSpaceDN w:val="0"/>
        <w:adjustRightInd w:val="0"/>
        <w:spacing w:before="0"/>
        <w:jc w:val="both"/>
        <w:rPr>
          <w:rFonts w:eastAsia="Calibri"/>
          <w:bCs w:val="0"/>
          <w:sz w:val="22"/>
          <w:szCs w:val="22"/>
          <w:lang w:eastAsia="ru-RU"/>
        </w:rPr>
      </w:pPr>
      <w:r w:rsidRPr="00021088">
        <w:rPr>
          <w:bCs w:val="0"/>
          <w:sz w:val="22"/>
          <w:szCs w:val="22"/>
          <w:lang w:eastAsia="ru-RU"/>
        </w:rPr>
        <w:t xml:space="preserve">             Тарифы на коммунальные услуги для потребителей в Удмуртской Республике, а также размер платы за технологическое присоединение к сетям коммунальной инфраструктуры устанавливает </w:t>
      </w:r>
      <w:r w:rsidRPr="00021088">
        <w:rPr>
          <w:rFonts w:eastAsia="Calibri"/>
          <w:bCs w:val="0"/>
          <w:sz w:val="22"/>
          <w:szCs w:val="22"/>
          <w:lang w:eastAsia="ru-RU"/>
        </w:rPr>
        <w:t>Министерство строительства, жилищно-коммунального хозяйства и энергетики Удмуртской Республики.</w:t>
      </w:r>
    </w:p>
    <w:p w:rsidR="00021088" w:rsidRPr="00021088" w:rsidRDefault="00021088" w:rsidP="00021088">
      <w:pPr>
        <w:tabs>
          <w:tab w:val="left" w:pos="993"/>
        </w:tabs>
        <w:suppressAutoHyphens w:val="0"/>
        <w:spacing w:before="0"/>
        <w:ind w:firstLine="709"/>
        <w:jc w:val="both"/>
        <w:rPr>
          <w:color w:val="000000"/>
          <w:sz w:val="22"/>
          <w:szCs w:val="22"/>
          <w:lang w:eastAsia="ru-RU"/>
        </w:rPr>
      </w:pPr>
      <w:r w:rsidRPr="00021088">
        <w:rPr>
          <w:color w:val="000000"/>
          <w:sz w:val="22"/>
          <w:szCs w:val="22"/>
          <w:lang w:eastAsia="ru-RU"/>
        </w:rPr>
        <w:t>Основные проблемы:</w:t>
      </w:r>
    </w:p>
    <w:p w:rsidR="00021088" w:rsidRPr="00021088" w:rsidRDefault="00021088" w:rsidP="00021088">
      <w:pPr>
        <w:numPr>
          <w:ilvl w:val="0"/>
          <w:numId w:val="19"/>
        </w:numPr>
        <w:tabs>
          <w:tab w:val="left" w:pos="1134"/>
        </w:tabs>
        <w:suppressAutoHyphens w:val="0"/>
        <w:autoSpaceDE w:val="0"/>
        <w:autoSpaceDN w:val="0"/>
        <w:adjustRightInd w:val="0"/>
        <w:spacing w:before="0"/>
        <w:ind w:firstLine="709"/>
        <w:contextualSpacing/>
        <w:jc w:val="both"/>
        <w:rPr>
          <w:bCs w:val="0"/>
          <w:sz w:val="22"/>
          <w:szCs w:val="22"/>
          <w:lang w:eastAsia="ru-RU"/>
        </w:rPr>
      </w:pPr>
      <w:r w:rsidRPr="00021088">
        <w:rPr>
          <w:bCs w:val="0"/>
          <w:sz w:val="22"/>
          <w:szCs w:val="22"/>
          <w:lang w:eastAsia="ru-RU"/>
        </w:rPr>
        <w:t>Качество холодной воды не соответствует установленным санитарным нормам.</w:t>
      </w:r>
    </w:p>
    <w:p w:rsidR="00021088" w:rsidRPr="00021088" w:rsidRDefault="00021088" w:rsidP="00021088">
      <w:pPr>
        <w:numPr>
          <w:ilvl w:val="0"/>
          <w:numId w:val="19"/>
        </w:numPr>
        <w:tabs>
          <w:tab w:val="left" w:pos="1134"/>
        </w:tabs>
        <w:suppressAutoHyphens w:val="0"/>
        <w:autoSpaceDE w:val="0"/>
        <w:autoSpaceDN w:val="0"/>
        <w:adjustRightInd w:val="0"/>
        <w:spacing w:before="0"/>
        <w:ind w:firstLine="709"/>
        <w:contextualSpacing/>
        <w:jc w:val="both"/>
        <w:rPr>
          <w:bCs w:val="0"/>
          <w:sz w:val="22"/>
          <w:szCs w:val="22"/>
          <w:lang w:eastAsia="ru-RU"/>
        </w:rPr>
      </w:pPr>
      <w:r w:rsidRPr="00021088">
        <w:rPr>
          <w:bCs w:val="0"/>
          <w:sz w:val="22"/>
          <w:szCs w:val="22"/>
          <w:lang w:eastAsia="ru-RU"/>
        </w:rPr>
        <w:t>Высокий износ сетей водоснабжения.</w:t>
      </w:r>
    </w:p>
    <w:p w:rsidR="00021088" w:rsidRPr="00021088" w:rsidRDefault="00021088" w:rsidP="00021088">
      <w:pPr>
        <w:numPr>
          <w:ilvl w:val="0"/>
          <w:numId w:val="19"/>
        </w:numPr>
        <w:tabs>
          <w:tab w:val="left" w:pos="1134"/>
        </w:tabs>
        <w:suppressAutoHyphens w:val="0"/>
        <w:autoSpaceDE w:val="0"/>
        <w:autoSpaceDN w:val="0"/>
        <w:adjustRightInd w:val="0"/>
        <w:spacing w:before="0"/>
        <w:ind w:firstLine="709"/>
        <w:contextualSpacing/>
        <w:jc w:val="both"/>
        <w:rPr>
          <w:bCs w:val="0"/>
          <w:sz w:val="22"/>
          <w:szCs w:val="22"/>
          <w:lang w:eastAsia="ru-RU"/>
        </w:rPr>
      </w:pPr>
      <w:r w:rsidRPr="00021088">
        <w:rPr>
          <w:bCs w:val="0"/>
          <w:sz w:val="22"/>
          <w:szCs w:val="22"/>
          <w:lang w:eastAsia="ru-RU"/>
        </w:rPr>
        <w:t xml:space="preserve">Отсутствие системы водоотведения </w:t>
      </w:r>
      <w:proofErr w:type="gramStart"/>
      <w:r w:rsidRPr="00021088">
        <w:rPr>
          <w:bCs w:val="0"/>
          <w:sz w:val="22"/>
          <w:szCs w:val="22"/>
          <w:lang w:eastAsia="ru-RU"/>
        </w:rPr>
        <w:t>в</w:t>
      </w:r>
      <w:proofErr w:type="gramEnd"/>
      <w:r w:rsidRPr="00021088">
        <w:rPr>
          <w:bCs w:val="0"/>
          <w:sz w:val="22"/>
          <w:szCs w:val="22"/>
          <w:lang w:eastAsia="ru-RU"/>
        </w:rPr>
        <w:t xml:space="preserve"> с. Вавож.</w:t>
      </w:r>
    </w:p>
    <w:p w:rsidR="00021088" w:rsidRPr="00021088" w:rsidRDefault="00021088" w:rsidP="00021088">
      <w:pPr>
        <w:numPr>
          <w:ilvl w:val="0"/>
          <w:numId w:val="19"/>
        </w:numPr>
        <w:tabs>
          <w:tab w:val="left" w:pos="1134"/>
        </w:tabs>
        <w:suppressAutoHyphens w:val="0"/>
        <w:autoSpaceDE w:val="0"/>
        <w:autoSpaceDN w:val="0"/>
        <w:adjustRightInd w:val="0"/>
        <w:spacing w:before="0"/>
        <w:ind w:left="1134" w:hanging="425"/>
        <w:contextualSpacing/>
        <w:jc w:val="both"/>
        <w:rPr>
          <w:bCs w:val="0"/>
          <w:sz w:val="22"/>
          <w:szCs w:val="22"/>
          <w:lang w:eastAsia="ru-RU"/>
        </w:rPr>
      </w:pPr>
      <w:r w:rsidRPr="00021088">
        <w:rPr>
          <w:sz w:val="22"/>
          <w:szCs w:val="22"/>
          <w:lang w:eastAsia="ru-RU"/>
        </w:rPr>
        <w:t>Высокая степень износа канализационных сетей и технологического оборудования.</w:t>
      </w:r>
    </w:p>
    <w:p w:rsidR="00021088" w:rsidRPr="00021088" w:rsidRDefault="00021088" w:rsidP="00021088">
      <w:pPr>
        <w:numPr>
          <w:ilvl w:val="0"/>
          <w:numId w:val="19"/>
        </w:numPr>
        <w:tabs>
          <w:tab w:val="left" w:pos="1134"/>
        </w:tabs>
        <w:suppressAutoHyphens w:val="0"/>
        <w:autoSpaceDE w:val="0"/>
        <w:autoSpaceDN w:val="0"/>
        <w:adjustRightInd w:val="0"/>
        <w:spacing w:before="0"/>
        <w:ind w:firstLine="709"/>
        <w:contextualSpacing/>
        <w:jc w:val="both"/>
        <w:rPr>
          <w:bCs w:val="0"/>
          <w:sz w:val="22"/>
          <w:szCs w:val="22"/>
          <w:lang w:eastAsia="ru-RU"/>
        </w:rPr>
      </w:pPr>
      <w:r w:rsidRPr="00021088">
        <w:rPr>
          <w:sz w:val="22"/>
          <w:szCs w:val="22"/>
          <w:lang w:eastAsia="ru-RU"/>
        </w:rPr>
        <w:t>Недостаточная степень техногенной надежности.</w:t>
      </w:r>
    </w:p>
    <w:p w:rsidR="00021088" w:rsidRPr="00021088" w:rsidRDefault="00021088" w:rsidP="00021088">
      <w:pPr>
        <w:numPr>
          <w:ilvl w:val="0"/>
          <w:numId w:val="19"/>
        </w:numPr>
        <w:tabs>
          <w:tab w:val="left" w:pos="1134"/>
        </w:tabs>
        <w:suppressAutoHyphens w:val="0"/>
        <w:autoSpaceDE w:val="0"/>
        <w:autoSpaceDN w:val="0"/>
        <w:adjustRightInd w:val="0"/>
        <w:spacing w:before="0"/>
        <w:ind w:firstLine="709"/>
        <w:contextualSpacing/>
        <w:jc w:val="both"/>
        <w:rPr>
          <w:bCs w:val="0"/>
          <w:sz w:val="22"/>
          <w:szCs w:val="22"/>
          <w:lang w:eastAsia="ru-RU"/>
        </w:rPr>
      </w:pPr>
      <w:r w:rsidRPr="00021088">
        <w:rPr>
          <w:sz w:val="22"/>
          <w:szCs w:val="22"/>
          <w:lang w:eastAsia="ru-RU"/>
        </w:rPr>
        <w:t>Небезопасная система обеззараживания стоков.</w:t>
      </w:r>
    </w:p>
    <w:p w:rsidR="00021088" w:rsidRPr="00021088" w:rsidRDefault="00021088" w:rsidP="00021088">
      <w:pPr>
        <w:numPr>
          <w:ilvl w:val="0"/>
          <w:numId w:val="19"/>
        </w:numPr>
        <w:tabs>
          <w:tab w:val="left" w:pos="1134"/>
        </w:tabs>
        <w:suppressAutoHyphens w:val="0"/>
        <w:autoSpaceDE w:val="0"/>
        <w:autoSpaceDN w:val="0"/>
        <w:adjustRightInd w:val="0"/>
        <w:spacing w:before="0"/>
        <w:ind w:firstLine="709"/>
        <w:contextualSpacing/>
        <w:jc w:val="both"/>
        <w:rPr>
          <w:bCs w:val="0"/>
          <w:sz w:val="22"/>
          <w:szCs w:val="22"/>
          <w:lang w:eastAsia="ru-RU"/>
        </w:rPr>
      </w:pPr>
      <w:r w:rsidRPr="00021088">
        <w:rPr>
          <w:sz w:val="22"/>
          <w:szCs w:val="22"/>
          <w:lang w:eastAsia="ru-RU"/>
        </w:rPr>
        <w:t>Отсутствие резерва мощности.</w:t>
      </w:r>
    </w:p>
    <w:p w:rsidR="00021088" w:rsidRPr="00021088" w:rsidRDefault="00021088" w:rsidP="00021088">
      <w:pPr>
        <w:numPr>
          <w:ilvl w:val="0"/>
          <w:numId w:val="19"/>
        </w:numPr>
        <w:tabs>
          <w:tab w:val="left" w:pos="1134"/>
        </w:tabs>
        <w:suppressAutoHyphens w:val="0"/>
        <w:autoSpaceDE w:val="0"/>
        <w:autoSpaceDN w:val="0"/>
        <w:adjustRightInd w:val="0"/>
        <w:spacing w:before="0"/>
        <w:ind w:left="1134" w:hanging="425"/>
        <w:contextualSpacing/>
        <w:jc w:val="both"/>
        <w:rPr>
          <w:bCs w:val="0"/>
          <w:sz w:val="22"/>
          <w:szCs w:val="22"/>
          <w:lang w:eastAsia="ru-RU"/>
        </w:rPr>
      </w:pPr>
      <w:r w:rsidRPr="00021088">
        <w:rPr>
          <w:sz w:val="22"/>
          <w:szCs w:val="22"/>
          <w:lang w:eastAsia="ru-RU"/>
        </w:rPr>
        <w:t>Применяемые технологии не обеспечивают очистку стоков до значений предельно допустимой концентрации.</w:t>
      </w:r>
    </w:p>
    <w:p w:rsidR="00021088" w:rsidRPr="00021088" w:rsidRDefault="00021088" w:rsidP="00021088">
      <w:pPr>
        <w:keepNext/>
        <w:shd w:val="clear" w:color="auto" w:fill="FFFFFF"/>
        <w:tabs>
          <w:tab w:val="left" w:pos="1276"/>
        </w:tabs>
        <w:suppressAutoHyphens w:val="0"/>
        <w:spacing w:before="480" w:after="240"/>
        <w:ind w:right="624"/>
        <w:jc w:val="center"/>
        <w:rPr>
          <w:b/>
          <w:sz w:val="22"/>
          <w:szCs w:val="22"/>
          <w:lang w:eastAsia="ru-RU"/>
        </w:rPr>
      </w:pPr>
      <w:r w:rsidRPr="00021088">
        <w:rPr>
          <w:b/>
          <w:sz w:val="22"/>
          <w:szCs w:val="22"/>
          <w:lang w:eastAsia="ru-RU"/>
        </w:rPr>
        <w:t>7.2.2. Приоритеты, цели и задачи в сфере деятельности</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Полномочия органов местного самоуправления в сфере коммунального хозяйства определены Федеральным законом от 6 октября 2003 года № 131-ФЗ «Об общих принципах организации местного самоуправления в Российской Федерации», Федеральным законом от 27 июля 2010 г. № 190-ФЗ «О теплоснабжении», Федеральным законом от 7 декабря 2011 г. № 416-ФЗ «О водоснабжении и водоотведении».  В числе таких полномочий:</w:t>
      </w:r>
    </w:p>
    <w:p w:rsidR="00021088" w:rsidRPr="00021088" w:rsidRDefault="00021088" w:rsidP="00021088">
      <w:pPr>
        <w:numPr>
          <w:ilvl w:val="0"/>
          <w:numId w:val="3"/>
        </w:numPr>
        <w:tabs>
          <w:tab w:val="left" w:pos="1134"/>
        </w:tabs>
        <w:suppressAutoHyphens w:val="0"/>
        <w:spacing w:before="0"/>
        <w:ind w:firstLine="709"/>
        <w:jc w:val="both"/>
        <w:rPr>
          <w:i/>
          <w:color w:val="000000"/>
          <w:sz w:val="22"/>
          <w:szCs w:val="22"/>
          <w:lang w:eastAsia="ru-RU"/>
        </w:rPr>
      </w:pPr>
      <w:r w:rsidRPr="00021088">
        <w:rPr>
          <w:color w:val="000000"/>
          <w:sz w:val="22"/>
          <w:szCs w:val="22"/>
          <w:lang w:eastAsia="ru-RU"/>
        </w:rPr>
        <w:t>Организация в границах муниципального образования электр</w:t>
      </w:r>
      <w:proofErr w:type="gramStart"/>
      <w:r w:rsidRPr="00021088">
        <w:rPr>
          <w:color w:val="000000"/>
          <w:sz w:val="22"/>
          <w:szCs w:val="22"/>
          <w:lang w:eastAsia="ru-RU"/>
        </w:rPr>
        <w:t>о-</w:t>
      </w:r>
      <w:proofErr w:type="gramEnd"/>
      <w:r w:rsidRPr="00021088">
        <w:rPr>
          <w:color w:val="000000"/>
          <w:sz w:val="22"/>
          <w:szCs w:val="22"/>
          <w:lang w:eastAsia="ru-RU"/>
        </w:rPr>
        <w:t>,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021088">
        <w:rPr>
          <w:i/>
          <w:color w:val="000000"/>
          <w:sz w:val="22"/>
          <w:szCs w:val="22"/>
          <w:lang w:eastAsia="ru-RU"/>
        </w:rPr>
        <w:t>.</w:t>
      </w:r>
    </w:p>
    <w:p w:rsidR="00021088" w:rsidRPr="00021088" w:rsidRDefault="00021088" w:rsidP="00021088">
      <w:pPr>
        <w:numPr>
          <w:ilvl w:val="0"/>
          <w:numId w:val="3"/>
        </w:numPr>
        <w:tabs>
          <w:tab w:val="left" w:pos="1134"/>
        </w:tabs>
        <w:suppressAutoHyphens w:val="0"/>
        <w:spacing w:before="0"/>
        <w:ind w:left="34" w:firstLine="675"/>
        <w:jc w:val="both"/>
        <w:rPr>
          <w:color w:val="000000"/>
          <w:sz w:val="22"/>
          <w:szCs w:val="22"/>
          <w:lang w:eastAsia="ru-RU"/>
        </w:rPr>
      </w:pPr>
      <w:r w:rsidRPr="00021088">
        <w:rPr>
          <w:color w:val="000000"/>
          <w:sz w:val="22"/>
          <w:szCs w:val="22"/>
          <w:lang w:eastAsia="ru-RU"/>
        </w:rPr>
        <w:t>Полномочия по организации теплоснабжения, в том числе:</w:t>
      </w:r>
    </w:p>
    <w:p w:rsidR="00021088" w:rsidRPr="00021088" w:rsidRDefault="00021088" w:rsidP="00021088">
      <w:pPr>
        <w:numPr>
          <w:ilvl w:val="0"/>
          <w:numId w:val="2"/>
        </w:numPr>
        <w:tabs>
          <w:tab w:val="left" w:pos="382"/>
          <w:tab w:val="left" w:pos="1134"/>
        </w:tabs>
        <w:suppressAutoHyphens w:val="0"/>
        <w:spacing w:before="0"/>
        <w:ind w:left="34" w:firstLine="675"/>
        <w:jc w:val="both"/>
        <w:rPr>
          <w:color w:val="000000"/>
          <w:sz w:val="22"/>
          <w:szCs w:val="22"/>
          <w:lang w:eastAsia="ru-RU"/>
        </w:rPr>
      </w:pPr>
      <w:r w:rsidRPr="00021088">
        <w:rPr>
          <w:color w:val="000000"/>
          <w:sz w:val="22"/>
          <w:szCs w:val="22"/>
          <w:lang w:eastAsia="ru-RU"/>
        </w:rPr>
        <w:t>организация обеспечения надежного теплоснабжения потребителей на территориях поселений, городских округов,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w:t>
      </w:r>
    </w:p>
    <w:p w:rsidR="00021088" w:rsidRPr="00021088" w:rsidRDefault="00021088" w:rsidP="00021088">
      <w:pPr>
        <w:numPr>
          <w:ilvl w:val="0"/>
          <w:numId w:val="2"/>
        </w:numPr>
        <w:tabs>
          <w:tab w:val="left" w:pos="382"/>
          <w:tab w:val="left" w:pos="1134"/>
        </w:tabs>
        <w:suppressAutoHyphens w:val="0"/>
        <w:spacing w:before="0"/>
        <w:ind w:left="34" w:firstLine="675"/>
        <w:jc w:val="both"/>
        <w:rPr>
          <w:color w:val="000000"/>
          <w:sz w:val="22"/>
          <w:szCs w:val="22"/>
          <w:lang w:eastAsia="ru-RU"/>
        </w:rPr>
      </w:pPr>
      <w:r w:rsidRPr="00021088">
        <w:rPr>
          <w:color w:val="000000"/>
          <w:sz w:val="22"/>
          <w:szCs w:val="22"/>
          <w:lang w:eastAsia="ru-RU"/>
        </w:rPr>
        <w:t xml:space="preserve">рассмотрение обращений потребителей по вопросам надежности теплоснабжения в порядке, установленном </w:t>
      </w:r>
      <w:hyperlink r:id="rId9" w:history="1">
        <w:r w:rsidRPr="00021088">
          <w:rPr>
            <w:color w:val="000000"/>
            <w:sz w:val="22"/>
            <w:szCs w:val="22"/>
            <w:lang w:eastAsia="ru-RU"/>
          </w:rPr>
          <w:t>правилами</w:t>
        </w:r>
      </w:hyperlink>
      <w:r w:rsidRPr="00021088">
        <w:rPr>
          <w:color w:val="000000"/>
          <w:sz w:val="22"/>
          <w:szCs w:val="22"/>
          <w:lang w:eastAsia="ru-RU"/>
        </w:rPr>
        <w:t xml:space="preserve"> организации теплоснабжения, утвержденными Правительством Российской Федерации;</w:t>
      </w:r>
    </w:p>
    <w:p w:rsidR="00021088" w:rsidRPr="00021088" w:rsidRDefault="00021088" w:rsidP="00021088">
      <w:pPr>
        <w:numPr>
          <w:ilvl w:val="0"/>
          <w:numId w:val="2"/>
        </w:numPr>
        <w:tabs>
          <w:tab w:val="left" w:pos="382"/>
          <w:tab w:val="left" w:pos="1134"/>
        </w:tabs>
        <w:suppressAutoHyphens w:val="0"/>
        <w:spacing w:before="0"/>
        <w:ind w:left="34" w:firstLine="675"/>
        <w:jc w:val="both"/>
        <w:rPr>
          <w:color w:val="000000"/>
          <w:sz w:val="22"/>
          <w:szCs w:val="22"/>
          <w:lang w:eastAsia="ru-RU"/>
        </w:rPr>
      </w:pPr>
      <w:r w:rsidRPr="00021088">
        <w:rPr>
          <w:color w:val="000000"/>
          <w:sz w:val="22"/>
          <w:szCs w:val="22"/>
          <w:lang w:eastAsia="ru-RU"/>
        </w:rPr>
        <w:t xml:space="preserve">реализация предусмотренных </w:t>
      </w:r>
      <w:hyperlink r:id="rId10" w:history="1">
        <w:r w:rsidRPr="00021088">
          <w:rPr>
            <w:color w:val="000000"/>
            <w:sz w:val="22"/>
            <w:szCs w:val="22"/>
            <w:lang w:eastAsia="ru-RU"/>
          </w:rPr>
          <w:t>частями 5</w:t>
        </w:r>
      </w:hyperlink>
      <w:r w:rsidRPr="00021088">
        <w:rPr>
          <w:color w:val="000000"/>
          <w:sz w:val="22"/>
          <w:szCs w:val="22"/>
          <w:lang w:eastAsia="ru-RU"/>
        </w:rPr>
        <w:t xml:space="preserve"> - </w:t>
      </w:r>
      <w:hyperlink r:id="rId11" w:history="1">
        <w:r w:rsidRPr="00021088">
          <w:rPr>
            <w:color w:val="000000"/>
            <w:sz w:val="22"/>
            <w:szCs w:val="22"/>
            <w:lang w:eastAsia="ru-RU"/>
          </w:rPr>
          <w:t>7 статьи 7</w:t>
        </w:r>
      </w:hyperlink>
      <w:r w:rsidRPr="00021088">
        <w:rPr>
          <w:color w:val="000000"/>
          <w:sz w:val="22"/>
          <w:szCs w:val="22"/>
          <w:lang w:eastAsia="ru-RU"/>
        </w:rPr>
        <w:t xml:space="preserve"> Федерального закона «О теплоснабжении» полномочий в области регулирования цен (тарифов) в сфере теплоснабжения;</w:t>
      </w:r>
    </w:p>
    <w:p w:rsidR="00021088" w:rsidRPr="00021088" w:rsidRDefault="00021088" w:rsidP="00021088">
      <w:pPr>
        <w:numPr>
          <w:ilvl w:val="0"/>
          <w:numId w:val="2"/>
        </w:numPr>
        <w:tabs>
          <w:tab w:val="left" w:pos="382"/>
          <w:tab w:val="left" w:pos="1134"/>
        </w:tabs>
        <w:suppressAutoHyphens w:val="0"/>
        <w:spacing w:before="0"/>
        <w:ind w:left="34" w:firstLine="675"/>
        <w:jc w:val="both"/>
        <w:rPr>
          <w:color w:val="000000"/>
          <w:sz w:val="22"/>
          <w:szCs w:val="22"/>
          <w:lang w:eastAsia="ru-RU"/>
        </w:rPr>
      </w:pPr>
      <w:r w:rsidRPr="00021088">
        <w:rPr>
          <w:color w:val="000000"/>
          <w:sz w:val="22"/>
          <w:szCs w:val="22"/>
          <w:lang w:eastAsia="ru-RU"/>
        </w:rPr>
        <w:t xml:space="preserve">выполнение требований, установленных правилами оценки готовности к отопительному периоду, и </w:t>
      </w:r>
      <w:proofErr w:type="gramStart"/>
      <w:r w:rsidRPr="00021088">
        <w:rPr>
          <w:color w:val="000000"/>
          <w:sz w:val="22"/>
          <w:szCs w:val="22"/>
          <w:lang w:eastAsia="ru-RU"/>
        </w:rPr>
        <w:t>контроль за</w:t>
      </w:r>
      <w:proofErr w:type="gramEnd"/>
      <w:r w:rsidRPr="00021088">
        <w:rPr>
          <w:color w:val="000000"/>
          <w:sz w:val="22"/>
          <w:szCs w:val="22"/>
          <w:lang w:eastAsia="ru-RU"/>
        </w:rPr>
        <w:t xml:space="preserve"> готовностью теплоснабжающих организаций, теплосетевых организаций, отдельных категорий потребителей к отопительному периоду;</w:t>
      </w:r>
    </w:p>
    <w:p w:rsidR="00021088" w:rsidRPr="00021088" w:rsidRDefault="00021088" w:rsidP="00021088">
      <w:pPr>
        <w:numPr>
          <w:ilvl w:val="0"/>
          <w:numId w:val="2"/>
        </w:numPr>
        <w:tabs>
          <w:tab w:val="left" w:pos="382"/>
          <w:tab w:val="left" w:pos="1134"/>
        </w:tabs>
        <w:suppressAutoHyphens w:val="0"/>
        <w:spacing w:before="0"/>
        <w:ind w:left="34" w:firstLine="675"/>
        <w:jc w:val="both"/>
        <w:rPr>
          <w:color w:val="000000"/>
          <w:sz w:val="22"/>
          <w:szCs w:val="22"/>
          <w:lang w:eastAsia="ru-RU"/>
        </w:rPr>
      </w:pPr>
      <w:r w:rsidRPr="00021088">
        <w:rPr>
          <w:color w:val="000000"/>
          <w:sz w:val="22"/>
          <w:szCs w:val="22"/>
          <w:lang w:eastAsia="ru-RU"/>
        </w:rPr>
        <w:t>согласование вывода источников тепловой энергии, тепловых сетей в ремонт и из эксплуатации;</w:t>
      </w:r>
    </w:p>
    <w:p w:rsidR="00021088" w:rsidRPr="00021088" w:rsidRDefault="00021088" w:rsidP="00021088">
      <w:pPr>
        <w:numPr>
          <w:ilvl w:val="0"/>
          <w:numId w:val="2"/>
        </w:numPr>
        <w:tabs>
          <w:tab w:val="left" w:pos="382"/>
          <w:tab w:val="left" w:pos="1134"/>
        </w:tabs>
        <w:suppressAutoHyphens w:val="0"/>
        <w:spacing w:before="0"/>
        <w:ind w:left="34" w:firstLine="675"/>
        <w:jc w:val="both"/>
        <w:rPr>
          <w:color w:val="000000"/>
          <w:sz w:val="22"/>
          <w:szCs w:val="22"/>
          <w:lang w:eastAsia="ru-RU"/>
        </w:rPr>
      </w:pPr>
      <w:r w:rsidRPr="00021088">
        <w:rPr>
          <w:color w:val="000000"/>
          <w:sz w:val="22"/>
          <w:szCs w:val="22"/>
          <w:lang w:eastAsia="ru-RU"/>
        </w:rPr>
        <w:t>утверждение схем теплоснабжения с численностью населения менее 10 тысяч человек, в том числе определение единой теплоснабжающей организации;</w:t>
      </w:r>
    </w:p>
    <w:p w:rsidR="00021088" w:rsidRPr="00021088" w:rsidRDefault="00021088" w:rsidP="00021088">
      <w:pPr>
        <w:numPr>
          <w:ilvl w:val="0"/>
          <w:numId w:val="2"/>
        </w:numPr>
        <w:tabs>
          <w:tab w:val="left" w:pos="382"/>
          <w:tab w:val="left" w:pos="1134"/>
        </w:tabs>
        <w:suppressAutoHyphens w:val="0"/>
        <w:spacing w:before="0"/>
        <w:ind w:left="34" w:firstLine="675"/>
        <w:jc w:val="both"/>
        <w:rPr>
          <w:color w:val="000000"/>
          <w:sz w:val="22"/>
          <w:szCs w:val="22"/>
          <w:lang w:eastAsia="ru-RU"/>
        </w:rPr>
      </w:pPr>
      <w:r w:rsidRPr="00021088">
        <w:rPr>
          <w:color w:val="000000"/>
          <w:sz w:val="22"/>
          <w:szCs w:val="22"/>
          <w:lang w:eastAsia="ru-RU"/>
        </w:rPr>
        <w:t xml:space="preserve">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w:t>
      </w:r>
      <w:hyperlink r:id="rId12" w:history="1">
        <w:r w:rsidRPr="00021088">
          <w:rPr>
            <w:color w:val="000000"/>
            <w:sz w:val="22"/>
            <w:szCs w:val="22"/>
            <w:lang w:eastAsia="ru-RU"/>
          </w:rPr>
          <w:t>законодательством</w:t>
        </w:r>
      </w:hyperlink>
      <w:r w:rsidRPr="00021088">
        <w:rPr>
          <w:color w:val="000000"/>
          <w:sz w:val="22"/>
          <w:szCs w:val="22"/>
          <w:lang w:eastAsia="ru-RU"/>
        </w:rPr>
        <w:t xml:space="preserve"> Российской Федерации об электроэнергетике.</w:t>
      </w:r>
    </w:p>
    <w:p w:rsidR="00021088" w:rsidRPr="00021088" w:rsidRDefault="00021088" w:rsidP="00021088">
      <w:pPr>
        <w:numPr>
          <w:ilvl w:val="0"/>
          <w:numId w:val="3"/>
        </w:numPr>
        <w:tabs>
          <w:tab w:val="left" w:pos="1134"/>
        </w:tabs>
        <w:suppressAutoHyphens w:val="0"/>
        <w:spacing w:before="0"/>
        <w:ind w:left="34" w:firstLine="675"/>
        <w:jc w:val="both"/>
        <w:rPr>
          <w:color w:val="000000"/>
          <w:sz w:val="22"/>
          <w:szCs w:val="22"/>
          <w:lang w:eastAsia="ru-RU"/>
        </w:rPr>
      </w:pPr>
      <w:r w:rsidRPr="00021088">
        <w:rPr>
          <w:color w:val="000000"/>
          <w:sz w:val="22"/>
          <w:szCs w:val="22"/>
          <w:lang w:eastAsia="ru-RU"/>
        </w:rPr>
        <w:t>Полномочия в сфере водоснабжения и водоотведения, в том числе:</w:t>
      </w:r>
    </w:p>
    <w:p w:rsidR="00021088" w:rsidRPr="00021088" w:rsidRDefault="00021088" w:rsidP="00021088">
      <w:pPr>
        <w:numPr>
          <w:ilvl w:val="0"/>
          <w:numId w:val="2"/>
        </w:numPr>
        <w:tabs>
          <w:tab w:val="left" w:pos="382"/>
          <w:tab w:val="left" w:pos="1134"/>
        </w:tabs>
        <w:suppressAutoHyphens w:val="0"/>
        <w:spacing w:before="0"/>
        <w:ind w:left="34" w:firstLine="675"/>
        <w:jc w:val="both"/>
        <w:rPr>
          <w:color w:val="000000"/>
          <w:sz w:val="22"/>
          <w:szCs w:val="22"/>
          <w:lang w:eastAsia="ru-RU"/>
        </w:rPr>
      </w:pPr>
      <w:r w:rsidRPr="00021088">
        <w:rPr>
          <w:color w:val="000000"/>
          <w:sz w:val="22"/>
          <w:szCs w:val="22"/>
          <w:lang w:eastAsia="ru-RU"/>
        </w:rPr>
        <w:lastRenderedPageBreak/>
        <w:t>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21088" w:rsidRPr="00021088" w:rsidRDefault="00021088" w:rsidP="00021088">
      <w:pPr>
        <w:numPr>
          <w:ilvl w:val="0"/>
          <w:numId w:val="2"/>
        </w:numPr>
        <w:tabs>
          <w:tab w:val="left" w:pos="382"/>
          <w:tab w:val="left" w:pos="1134"/>
        </w:tabs>
        <w:suppressAutoHyphens w:val="0"/>
        <w:spacing w:before="0"/>
        <w:ind w:left="34" w:firstLine="675"/>
        <w:jc w:val="both"/>
        <w:rPr>
          <w:color w:val="000000"/>
          <w:sz w:val="22"/>
          <w:szCs w:val="22"/>
          <w:lang w:eastAsia="ru-RU"/>
        </w:rPr>
      </w:pPr>
      <w:r w:rsidRPr="00021088">
        <w:rPr>
          <w:color w:val="000000"/>
          <w:sz w:val="22"/>
          <w:szCs w:val="22"/>
          <w:lang w:eastAsia="ru-RU"/>
        </w:rPr>
        <w:t>определение для централизованной системы холодного водоснабжения и (или) водоотведения поселения гарантирующей организации;</w:t>
      </w:r>
    </w:p>
    <w:p w:rsidR="00021088" w:rsidRPr="00021088" w:rsidRDefault="00021088" w:rsidP="00021088">
      <w:pPr>
        <w:numPr>
          <w:ilvl w:val="0"/>
          <w:numId w:val="2"/>
        </w:numPr>
        <w:tabs>
          <w:tab w:val="left" w:pos="382"/>
          <w:tab w:val="left" w:pos="1134"/>
        </w:tabs>
        <w:suppressAutoHyphens w:val="0"/>
        <w:spacing w:before="0"/>
        <w:ind w:left="34" w:firstLine="675"/>
        <w:jc w:val="both"/>
        <w:rPr>
          <w:color w:val="000000"/>
          <w:sz w:val="22"/>
          <w:szCs w:val="22"/>
          <w:lang w:eastAsia="ru-RU"/>
        </w:rPr>
      </w:pPr>
      <w:r w:rsidRPr="00021088">
        <w:rPr>
          <w:color w:val="000000"/>
          <w:sz w:val="22"/>
          <w:szCs w:val="22"/>
          <w:lang w:eastAsia="ru-RU"/>
        </w:rPr>
        <w:t>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021088" w:rsidRPr="00021088" w:rsidRDefault="00021088" w:rsidP="00021088">
      <w:pPr>
        <w:numPr>
          <w:ilvl w:val="0"/>
          <w:numId w:val="2"/>
        </w:numPr>
        <w:tabs>
          <w:tab w:val="left" w:pos="382"/>
          <w:tab w:val="left" w:pos="1134"/>
        </w:tabs>
        <w:suppressAutoHyphens w:val="0"/>
        <w:spacing w:before="0"/>
        <w:ind w:left="34" w:firstLine="675"/>
        <w:jc w:val="both"/>
        <w:rPr>
          <w:color w:val="000000"/>
          <w:sz w:val="22"/>
          <w:szCs w:val="22"/>
          <w:lang w:eastAsia="ru-RU"/>
        </w:rPr>
      </w:pPr>
      <w:r w:rsidRPr="00021088">
        <w:rPr>
          <w:color w:val="000000"/>
          <w:sz w:val="22"/>
          <w:szCs w:val="22"/>
          <w:lang w:eastAsia="ru-RU"/>
        </w:rPr>
        <w:t>утверждение схем водоснабжения и водоотведения поселений;</w:t>
      </w:r>
    </w:p>
    <w:p w:rsidR="00021088" w:rsidRPr="00021088" w:rsidRDefault="00021088" w:rsidP="00021088">
      <w:pPr>
        <w:numPr>
          <w:ilvl w:val="0"/>
          <w:numId w:val="2"/>
        </w:numPr>
        <w:tabs>
          <w:tab w:val="left" w:pos="382"/>
          <w:tab w:val="left" w:pos="1134"/>
        </w:tabs>
        <w:suppressAutoHyphens w:val="0"/>
        <w:spacing w:before="0"/>
        <w:ind w:left="34" w:firstLine="675"/>
        <w:jc w:val="both"/>
        <w:rPr>
          <w:color w:val="000000"/>
          <w:sz w:val="22"/>
          <w:szCs w:val="22"/>
          <w:lang w:eastAsia="ru-RU"/>
        </w:rPr>
      </w:pPr>
      <w:r w:rsidRPr="00021088">
        <w:rPr>
          <w:color w:val="000000"/>
          <w:sz w:val="22"/>
          <w:szCs w:val="22"/>
          <w:lang w:eastAsia="ru-RU"/>
        </w:rPr>
        <w:t>утверждение технических заданий на разработку инвестиционных программ;</w:t>
      </w:r>
    </w:p>
    <w:p w:rsidR="00021088" w:rsidRPr="00021088" w:rsidRDefault="00021088" w:rsidP="00021088">
      <w:pPr>
        <w:numPr>
          <w:ilvl w:val="0"/>
          <w:numId w:val="2"/>
        </w:numPr>
        <w:tabs>
          <w:tab w:val="left" w:pos="382"/>
          <w:tab w:val="left" w:pos="1134"/>
        </w:tabs>
        <w:suppressAutoHyphens w:val="0"/>
        <w:spacing w:before="0"/>
        <w:ind w:left="34" w:firstLine="675"/>
        <w:jc w:val="both"/>
        <w:rPr>
          <w:color w:val="000000"/>
          <w:sz w:val="22"/>
          <w:szCs w:val="22"/>
          <w:lang w:eastAsia="ru-RU"/>
        </w:rPr>
      </w:pPr>
      <w:r w:rsidRPr="00021088">
        <w:rPr>
          <w:color w:val="000000"/>
          <w:sz w:val="22"/>
          <w:szCs w:val="22"/>
          <w:lang w:eastAsia="ru-RU"/>
        </w:rPr>
        <w:t>согласование инвестиционных программ;</w:t>
      </w:r>
    </w:p>
    <w:p w:rsidR="00021088" w:rsidRPr="00021088" w:rsidRDefault="00996B7F" w:rsidP="00021088">
      <w:pPr>
        <w:numPr>
          <w:ilvl w:val="0"/>
          <w:numId w:val="2"/>
        </w:numPr>
        <w:tabs>
          <w:tab w:val="left" w:pos="382"/>
          <w:tab w:val="left" w:pos="1134"/>
        </w:tabs>
        <w:suppressAutoHyphens w:val="0"/>
        <w:spacing w:before="0"/>
        <w:ind w:left="34" w:firstLine="675"/>
        <w:jc w:val="both"/>
        <w:rPr>
          <w:color w:val="000000"/>
          <w:sz w:val="22"/>
          <w:szCs w:val="22"/>
          <w:lang w:eastAsia="ru-RU"/>
        </w:rPr>
      </w:pPr>
      <w:hyperlink r:id="rId13" w:history="1">
        <w:r w:rsidR="00021088" w:rsidRPr="00021088">
          <w:rPr>
            <w:color w:val="000000"/>
            <w:sz w:val="22"/>
            <w:szCs w:val="22"/>
            <w:lang w:eastAsia="ru-RU"/>
          </w:rPr>
          <w:t>согласование</w:t>
        </w:r>
      </w:hyperlink>
      <w:r w:rsidR="00021088" w:rsidRPr="00021088">
        <w:rPr>
          <w:color w:val="000000"/>
          <w:sz w:val="22"/>
          <w:szCs w:val="22"/>
          <w:lang w:eastAsia="ru-RU"/>
        </w:rPr>
        <w:t xml:space="preserve"> </w:t>
      </w:r>
      <w:hyperlink r:id="rId14" w:history="1">
        <w:r w:rsidR="00021088" w:rsidRPr="00021088">
          <w:rPr>
            <w:color w:val="000000"/>
            <w:sz w:val="22"/>
            <w:szCs w:val="22"/>
            <w:lang w:eastAsia="ru-RU"/>
          </w:rPr>
          <w:t>планов</w:t>
        </w:r>
      </w:hyperlink>
      <w:r w:rsidR="00021088" w:rsidRPr="00021088">
        <w:rPr>
          <w:color w:val="000000"/>
          <w:sz w:val="22"/>
          <w:szCs w:val="22"/>
          <w:lang w:eastAsia="ru-RU"/>
        </w:rPr>
        <w:t xml:space="preserve"> снижения сбросов загрязняющих веществ, иных веществ и микроорганизмов в поверхностные водные объекты, подземные водные объекты и на водосборные площади;</w:t>
      </w:r>
    </w:p>
    <w:p w:rsidR="00021088" w:rsidRPr="00021088" w:rsidRDefault="00021088" w:rsidP="00021088">
      <w:pPr>
        <w:numPr>
          <w:ilvl w:val="0"/>
          <w:numId w:val="2"/>
        </w:numPr>
        <w:tabs>
          <w:tab w:val="left" w:pos="382"/>
          <w:tab w:val="left" w:pos="1134"/>
        </w:tabs>
        <w:suppressAutoHyphens w:val="0"/>
        <w:spacing w:before="0"/>
        <w:ind w:left="34" w:firstLine="675"/>
        <w:jc w:val="both"/>
        <w:rPr>
          <w:color w:val="000000"/>
          <w:sz w:val="22"/>
          <w:szCs w:val="22"/>
          <w:lang w:eastAsia="ru-RU"/>
        </w:rPr>
      </w:pPr>
      <w:r w:rsidRPr="00021088">
        <w:rPr>
          <w:color w:val="000000"/>
          <w:sz w:val="22"/>
          <w:szCs w:val="22"/>
          <w:lang w:eastAsia="ru-RU"/>
        </w:rPr>
        <w:t>заключение соглашений об условиях осуществления регулируемой деятельности в сфере водоснабжения и водоотведения в случаях, предусмотренных Федеральным законом «О водоснабжении и водоотведении».</w:t>
      </w:r>
    </w:p>
    <w:p w:rsidR="00021088" w:rsidRPr="00021088" w:rsidRDefault="00021088" w:rsidP="00021088">
      <w:pPr>
        <w:numPr>
          <w:ilvl w:val="0"/>
          <w:numId w:val="3"/>
        </w:numPr>
        <w:tabs>
          <w:tab w:val="left" w:pos="1134"/>
        </w:tabs>
        <w:suppressAutoHyphens w:val="0"/>
        <w:spacing w:before="0"/>
        <w:ind w:left="34" w:firstLine="675"/>
        <w:jc w:val="both"/>
        <w:rPr>
          <w:color w:val="000000"/>
          <w:sz w:val="22"/>
          <w:szCs w:val="22"/>
          <w:lang w:eastAsia="ru-RU"/>
        </w:rPr>
      </w:pPr>
      <w:r w:rsidRPr="00021088">
        <w:rPr>
          <w:color w:val="000000"/>
          <w:sz w:val="22"/>
          <w:szCs w:val="22"/>
          <w:lang w:eastAsia="ru-RU"/>
        </w:rPr>
        <w:t xml:space="preserve">Разработка и утверждение </w:t>
      </w:r>
      <w:hyperlink r:id="rId15" w:history="1">
        <w:r w:rsidRPr="00021088">
          <w:rPr>
            <w:color w:val="000000"/>
            <w:sz w:val="22"/>
            <w:szCs w:val="22"/>
            <w:lang w:eastAsia="ru-RU"/>
          </w:rPr>
          <w:t>программ</w:t>
        </w:r>
      </w:hyperlink>
      <w:r w:rsidRPr="00021088">
        <w:rPr>
          <w:color w:val="000000"/>
          <w:sz w:val="22"/>
          <w:szCs w:val="22"/>
          <w:lang w:eastAsia="ru-RU"/>
        </w:rPr>
        <w:t xml:space="preserve"> комплексного развития систем коммунальной инфраструктуры, </w:t>
      </w:r>
      <w:hyperlink r:id="rId16" w:history="1">
        <w:r w:rsidRPr="00021088">
          <w:rPr>
            <w:color w:val="000000"/>
            <w:sz w:val="22"/>
            <w:szCs w:val="22"/>
            <w:lang w:eastAsia="ru-RU"/>
          </w:rPr>
          <w:t>требования</w:t>
        </w:r>
      </w:hyperlink>
      <w:r w:rsidRPr="00021088">
        <w:rPr>
          <w:color w:val="000000"/>
          <w:sz w:val="22"/>
          <w:szCs w:val="22"/>
          <w:lang w:eastAsia="ru-RU"/>
        </w:rPr>
        <w:t xml:space="preserve"> к которым устанавливаются Правительством Российской Федерации.</w:t>
      </w:r>
    </w:p>
    <w:p w:rsidR="00021088" w:rsidRPr="00021088" w:rsidRDefault="00021088" w:rsidP="00021088">
      <w:pPr>
        <w:numPr>
          <w:ilvl w:val="0"/>
          <w:numId w:val="3"/>
        </w:numPr>
        <w:tabs>
          <w:tab w:val="left" w:pos="1134"/>
        </w:tabs>
        <w:suppressAutoHyphens w:val="0"/>
        <w:spacing w:before="0"/>
        <w:ind w:left="34" w:firstLine="675"/>
        <w:jc w:val="both"/>
        <w:rPr>
          <w:color w:val="000000"/>
          <w:sz w:val="22"/>
          <w:szCs w:val="22"/>
          <w:lang w:eastAsia="ru-RU"/>
        </w:rPr>
      </w:pPr>
      <w:r w:rsidRPr="00021088">
        <w:rPr>
          <w:color w:val="000000"/>
          <w:sz w:val="22"/>
          <w:szCs w:val="22"/>
          <w:lang w:eastAsia="ru-RU"/>
        </w:rPr>
        <w:t>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021088" w:rsidRPr="00021088" w:rsidRDefault="00021088" w:rsidP="00021088">
      <w:pPr>
        <w:tabs>
          <w:tab w:val="left" w:pos="1134"/>
        </w:tabs>
        <w:suppressAutoHyphens w:val="0"/>
        <w:spacing w:before="0"/>
        <w:ind w:right="-2" w:firstLine="709"/>
        <w:jc w:val="both"/>
        <w:rPr>
          <w:color w:val="000000"/>
          <w:sz w:val="22"/>
          <w:szCs w:val="22"/>
          <w:lang w:eastAsia="ru-RU"/>
        </w:rPr>
      </w:pPr>
      <w:r w:rsidRPr="00021088">
        <w:rPr>
          <w:color w:val="000000"/>
          <w:sz w:val="22"/>
          <w:szCs w:val="22"/>
          <w:lang w:eastAsia="ru-RU"/>
        </w:rPr>
        <w:t>В соответствии с Федеральным законом от 21 июля 2007 г. № 185-ФЗ «О Фонде содействия реформированию жилищно-коммунального хозяйства» до 1 января 2018 года возможно получение финансовой поддержки из Фонда ЖКХ на модернизацию систем коммунальной инфраструктуры.</w:t>
      </w:r>
    </w:p>
    <w:p w:rsidR="00021088" w:rsidRPr="00021088" w:rsidRDefault="00021088" w:rsidP="00021088">
      <w:pPr>
        <w:tabs>
          <w:tab w:val="left" w:pos="1134"/>
        </w:tabs>
        <w:suppressAutoHyphens w:val="0"/>
        <w:spacing w:before="0"/>
        <w:ind w:firstLine="709"/>
        <w:jc w:val="both"/>
        <w:rPr>
          <w:sz w:val="22"/>
          <w:szCs w:val="22"/>
          <w:lang w:eastAsia="ru-RU"/>
        </w:rPr>
      </w:pPr>
      <w:proofErr w:type="gramStart"/>
      <w:r w:rsidRPr="00021088">
        <w:rPr>
          <w:sz w:val="22"/>
          <w:szCs w:val="22"/>
          <w:lang w:eastAsia="ru-RU"/>
        </w:rPr>
        <w:t xml:space="preserve">Приоритеты и цели государственной политики в жилищной и жилищно-коммунальной сферах определены </w:t>
      </w:r>
      <w:hyperlink r:id="rId17" w:history="1">
        <w:r w:rsidRPr="00021088">
          <w:rPr>
            <w:sz w:val="22"/>
            <w:szCs w:val="22"/>
            <w:lang w:eastAsia="ru-RU"/>
          </w:rPr>
          <w:t>Указом</w:t>
        </w:r>
      </w:hyperlink>
      <w:r w:rsidRPr="00021088">
        <w:rPr>
          <w:sz w:val="22"/>
          <w:szCs w:val="22"/>
          <w:lang w:eastAsia="ru-RU"/>
        </w:rPr>
        <w:t xml:space="preserve">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sidRPr="00021088">
          <w:rPr>
            <w:sz w:val="22"/>
            <w:szCs w:val="22"/>
            <w:lang w:eastAsia="ru-RU"/>
          </w:rPr>
          <w:t>Концепцией</w:t>
        </w:r>
      </w:hyperlink>
      <w:r w:rsidRPr="00021088">
        <w:rPr>
          <w:sz w:val="22"/>
          <w:szCs w:val="22"/>
          <w:lang w:eastAsia="ru-RU"/>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w:t>
      </w:r>
      <w:proofErr w:type="gramEnd"/>
      <w:r w:rsidRPr="00021088">
        <w:rPr>
          <w:sz w:val="22"/>
          <w:szCs w:val="22"/>
          <w:lang w:eastAsia="ru-RU"/>
        </w:rPr>
        <w:t xml:space="preserve"> № 1662-р.</w:t>
      </w:r>
    </w:p>
    <w:p w:rsidR="00021088" w:rsidRPr="00021088" w:rsidRDefault="00021088" w:rsidP="00021088">
      <w:pPr>
        <w:tabs>
          <w:tab w:val="left" w:pos="1134"/>
        </w:tabs>
        <w:suppressAutoHyphens w:val="0"/>
        <w:spacing w:before="0"/>
        <w:ind w:firstLine="709"/>
        <w:jc w:val="both"/>
        <w:rPr>
          <w:sz w:val="22"/>
          <w:szCs w:val="22"/>
          <w:lang w:eastAsia="ru-RU"/>
        </w:rPr>
      </w:pPr>
      <w:proofErr w:type="gramStart"/>
      <w:r w:rsidRPr="00021088">
        <w:rPr>
          <w:sz w:val="22"/>
          <w:szCs w:val="22"/>
          <w:lang w:eastAsia="ru-RU"/>
        </w:rPr>
        <w:t>Стратегическая цель государственной политики в жилищной и жилищно-коммунальной сферах на период до 2020 года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roofErr w:type="gramEnd"/>
    </w:p>
    <w:p w:rsidR="00021088" w:rsidRPr="00021088" w:rsidRDefault="00021088" w:rsidP="00021088">
      <w:pPr>
        <w:tabs>
          <w:tab w:val="left" w:pos="1134"/>
        </w:tabs>
        <w:suppressAutoHyphens w:val="0"/>
        <w:spacing w:before="0"/>
        <w:ind w:firstLine="709"/>
        <w:jc w:val="both"/>
        <w:rPr>
          <w:sz w:val="22"/>
          <w:szCs w:val="22"/>
          <w:lang w:eastAsia="ru-RU"/>
        </w:rPr>
      </w:pPr>
      <w:r w:rsidRPr="00021088">
        <w:rPr>
          <w:sz w:val="22"/>
          <w:szCs w:val="22"/>
          <w:lang w:eastAsia="ru-RU"/>
        </w:rPr>
        <w:t>В числе задач, поставленных программным Указом Президента Российской Федерации от 7 мая 2012 г. № 600:</w:t>
      </w:r>
    </w:p>
    <w:p w:rsidR="00021088" w:rsidRPr="00021088" w:rsidRDefault="00021088" w:rsidP="009A4EC3">
      <w:pPr>
        <w:numPr>
          <w:ilvl w:val="0"/>
          <w:numId w:val="10"/>
        </w:numPr>
        <w:tabs>
          <w:tab w:val="left" w:pos="993"/>
        </w:tabs>
        <w:suppressAutoHyphens w:val="0"/>
        <w:spacing w:before="0"/>
        <w:ind w:left="0" w:firstLine="709"/>
        <w:contextualSpacing/>
        <w:jc w:val="both"/>
        <w:rPr>
          <w:sz w:val="22"/>
          <w:szCs w:val="22"/>
          <w:lang w:eastAsia="ru-RU"/>
        </w:rPr>
      </w:pPr>
      <w:r w:rsidRPr="00021088">
        <w:rPr>
          <w:sz w:val="22"/>
          <w:szCs w:val="22"/>
          <w:lang w:eastAsia="ru-RU"/>
        </w:rPr>
        <w:t>улучшение качества предоставления жилищно-коммунальных услуг, в том числе путем обеспечения конкуренции на рынке этих услуг на региональном и местном уровнях;</w:t>
      </w:r>
    </w:p>
    <w:p w:rsidR="00021088" w:rsidRPr="00021088" w:rsidRDefault="00021088" w:rsidP="009A4EC3">
      <w:pPr>
        <w:numPr>
          <w:ilvl w:val="0"/>
          <w:numId w:val="10"/>
        </w:numPr>
        <w:tabs>
          <w:tab w:val="left" w:pos="993"/>
        </w:tabs>
        <w:suppressAutoHyphens w:val="0"/>
        <w:spacing w:before="0"/>
        <w:ind w:left="0" w:firstLine="709"/>
        <w:contextualSpacing/>
        <w:jc w:val="both"/>
        <w:rPr>
          <w:sz w:val="22"/>
          <w:szCs w:val="22"/>
          <w:lang w:eastAsia="ru-RU"/>
        </w:rPr>
      </w:pPr>
      <w:r w:rsidRPr="00021088">
        <w:rPr>
          <w:sz w:val="22"/>
          <w:szCs w:val="22"/>
          <w:lang w:eastAsia="ru-RU"/>
        </w:rPr>
        <w:t>создание благоприятных условий для привлечения частных инвестиций в сферу жилищно-коммунального хозяйства в целях решения задач модернизации и повышения энергоэффективности объектов коммунального хозяйства, в том числе установление долгосрочных (не менее чем на три года) тарифов на коммунальные ресурсы, а также определение величины тарифов в зависимости от качества и надежности предоставляемых ресурсов;</w:t>
      </w:r>
    </w:p>
    <w:p w:rsidR="00021088" w:rsidRPr="00021088" w:rsidRDefault="00021088" w:rsidP="009A4EC3">
      <w:pPr>
        <w:numPr>
          <w:ilvl w:val="0"/>
          <w:numId w:val="10"/>
        </w:numPr>
        <w:tabs>
          <w:tab w:val="left" w:pos="993"/>
        </w:tabs>
        <w:suppressAutoHyphens w:val="0"/>
        <w:spacing w:before="0"/>
        <w:ind w:left="0" w:firstLine="709"/>
        <w:contextualSpacing/>
        <w:jc w:val="both"/>
        <w:rPr>
          <w:sz w:val="22"/>
          <w:szCs w:val="22"/>
          <w:lang w:eastAsia="ru-RU"/>
        </w:rPr>
      </w:pPr>
      <w:r w:rsidRPr="00021088">
        <w:rPr>
          <w:sz w:val="22"/>
          <w:szCs w:val="22"/>
          <w:lang w:eastAsia="ru-RU"/>
        </w:rPr>
        <w:t xml:space="preserve">создание сети общественных организаций в целях оказания содействия уполномоченным органам в осуществлении </w:t>
      </w:r>
      <w:proofErr w:type="gramStart"/>
      <w:r w:rsidRPr="00021088">
        <w:rPr>
          <w:sz w:val="22"/>
          <w:szCs w:val="22"/>
          <w:lang w:eastAsia="ru-RU"/>
        </w:rPr>
        <w:t>контроля за</w:t>
      </w:r>
      <w:proofErr w:type="gramEnd"/>
      <w:r w:rsidRPr="00021088">
        <w:rPr>
          <w:sz w:val="22"/>
          <w:szCs w:val="22"/>
          <w:lang w:eastAsia="ru-RU"/>
        </w:rPr>
        <w:t xml:space="preserve"> выполнением организациями коммунального комплекса своих обязательств.</w:t>
      </w:r>
    </w:p>
    <w:p w:rsidR="00021088" w:rsidRPr="00021088" w:rsidRDefault="00021088" w:rsidP="00021088">
      <w:pPr>
        <w:suppressAutoHyphens w:val="0"/>
        <w:spacing w:before="0"/>
        <w:ind w:firstLine="709"/>
        <w:jc w:val="both"/>
        <w:rPr>
          <w:bCs w:val="0"/>
          <w:sz w:val="22"/>
          <w:szCs w:val="22"/>
          <w:lang w:eastAsia="ru-RU"/>
        </w:rPr>
      </w:pPr>
      <w:r w:rsidRPr="00021088">
        <w:rPr>
          <w:bCs w:val="0"/>
          <w:sz w:val="22"/>
          <w:szCs w:val="22"/>
          <w:lang w:eastAsia="ru-RU"/>
        </w:rPr>
        <w:t>Стратегией социально-экономического развития Удмуртской Республики на период до 2025 года в числе направлений развития рассматривается модернизация жилищно-коммунального хозяйства, повышение уровня энергоэффективности в жилищно-коммунальном хозяйстве за счет внедрения современных технологий.</w:t>
      </w:r>
    </w:p>
    <w:p w:rsidR="00021088" w:rsidRPr="00021088" w:rsidRDefault="00021088" w:rsidP="00021088">
      <w:pPr>
        <w:suppressAutoHyphens w:val="0"/>
        <w:spacing w:before="0"/>
        <w:ind w:firstLine="709"/>
        <w:jc w:val="both"/>
        <w:rPr>
          <w:bCs w:val="0"/>
          <w:sz w:val="22"/>
          <w:szCs w:val="22"/>
          <w:lang w:eastAsia="ru-RU"/>
        </w:rPr>
      </w:pPr>
      <w:r w:rsidRPr="00021088">
        <w:rPr>
          <w:bCs w:val="0"/>
          <w:sz w:val="22"/>
          <w:szCs w:val="22"/>
          <w:lang w:eastAsia="ru-RU"/>
        </w:rPr>
        <w:t xml:space="preserve">В числе целей государственной программы Удмуртской Республики «Обеспечение качественным жильем и услугами ЖКХ населения Удмуртской Республики (2013 - 2015 годы)» - </w:t>
      </w:r>
      <w:r w:rsidRPr="00021088">
        <w:rPr>
          <w:bCs w:val="0"/>
          <w:sz w:val="22"/>
          <w:szCs w:val="22"/>
          <w:lang w:eastAsia="ru-RU"/>
        </w:rPr>
        <w:lastRenderedPageBreak/>
        <w:t xml:space="preserve">повышение качества и надежности предоставления жилищно-коммунальных услуг населению. В соответствии с </w:t>
      </w:r>
      <w:hyperlink r:id="rId19" w:history="1">
        <w:r w:rsidRPr="00021088">
          <w:rPr>
            <w:bCs w:val="0"/>
            <w:sz w:val="22"/>
            <w:szCs w:val="22"/>
            <w:lang w:eastAsia="ru-RU"/>
          </w:rPr>
          <w:t>Указом</w:t>
        </w:r>
      </w:hyperlink>
      <w:r w:rsidRPr="00021088">
        <w:rPr>
          <w:bCs w:val="0"/>
          <w:sz w:val="22"/>
          <w:szCs w:val="22"/>
          <w:lang w:eastAsia="ru-RU"/>
        </w:rPr>
        <w:t xml:space="preserve"> Президента Российской Федерации от 7 мая 2012 года № 600 планируется реализовать меры по обеспечению благоприятных условий для привлечения частных инвестиций в сферу жилищно-коммунального хозяйства в целях решения задач модернизации и повышения энергоэффективности объектов коммунального хозяйства.</w:t>
      </w:r>
    </w:p>
    <w:p w:rsidR="00021088" w:rsidRPr="00021088" w:rsidRDefault="00021088" w:rsidP="00021088">
      <w:pPr>
        <w:suppressAutoHyphens w:val="0"/>
        <w:autoSpaceDE w:val="0"/>
        <w:autoSpaceDN w:val="0"/>
        <w:adjustRightInd w:val="0"/>
        <w:spacing w:before="0"/>
        <w:ind w:firstLine="709"/>
        <w:contextualSpacing/>
        <w:jc w:val="both"/>
        <w:rPr>
          <w:bCs w:val="0"/>
          <w:sz w:val="22"/>
          <w:szCs w:val="22"/>
          <w:lang w:eastAsia="ru-RU"/>
        </w:rPr>
      </w:pPr>
      <w:r w:rsidRPr="00021088">
        <w:rPr>
          <w:bCs w:val="0"/>
          <w:sz w:val="22"/>
          <w:szCs w:val="22"/>
          <w:lang w:eastAsia="ru-RU"/>
        </w:rPr>
        <w:t>В рамках полномочий органов местного самоуправления, с учетом приоритетов государственной политики и существующих проблем в сфере жилищного хозяйства, определены цель и задачи подпрограммы.</w:t>
      </w:r>
    </w:p>
    <w:p w:rsidR="00021088" w:rsidRPr="00021088" w:rsidRDefault="00021088" w:rsidP="00021088">
      <w:pPr>
        <w:tabs>
          <w:tab w:val="left" w:pos="1134"/>
        </w:tabs>
        <w:suppressAutoHyphens w:val="0"/>
        <w:spacing w:before="0"/>
        <w:ind w:right="-2" w:firstLine="709"/>
        <w:jc w:val="both"/>
        <w:rPr>
          <w:sz w:val="22"/>
          <w:szCs w:val="22"/>
          <w:lang w:eastAsia="ru-RU"/>
        </w:rPr>
      </w:pPr>
      <w:r w:rsidRPr="00021088">
        <w:rPr>
          <w:sz w:val="22"/>
          <w:szCs w:val="22"/>
          <w:lang w:eastAsia="ru-RU"/>
        </w:rPr>
        <w:t>Целью подпрограммы является о</w:t>
      </w:r>
      <w:r w:rsidRPr="00021088">
        <w:rPr>
          <w:color w:val="000000"/>
          <w:sz w:val="22"/>
          <w:szCs w:val="22"/>
          <w:lang w:eastAsia="ru-RU"/>
        </w:rPr>
        <w:t>беспечение надежной и эффективной работы инженерно-коммунальной инфраструктуры района,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021088" w:rsidRPr="00021088" w:rsidRDefault="00021088" w:rsidP="00021088">
      <w:pPr>
        <w:keepNext/>
        <w:tabs>
          <w:tab w:val="left" w:pos="1134"/>
        </w:tabs>
        <w:suppressAutoHyphens w:val="0"/>
        <w:spacing w:before="0"/>
        <w:ind w:firstLine="709"/>
        <w:rPr>
          <w:sz w:val="22"/>
          <w:szCs w:val="22"/>
          <w:lang w:eastAsia="ru-RU"/>
        </w:rPr>
      </w:pPr>
      <w:r w:rsidRPr="00021088">
        <w:rPr>
          <w:sz w:val="22"/>
          <w:szCs w:val="22"/>
          <w:lang w:eastAsia="ru-RU"/>
        </w:rPr>
        <w:t>Для достижения поставленной цели будут решаться следующие задачи:</w:t>
      </w:r>
    </w:p>
    <w:p w:rsidR="00021088" w:rsidRPr="00021088" w:rsidRDefault="00021088" w:rsidP="009A4EC3">
      <w:pPr>
        <w:numPr>
          <w:ilvl w:val="0"/>
          <w:numId w:val="4"/>
        </w:numPr>
        <w:tabs>
          <w:tab w:val="left" w:pos="426"/>
          <w:tab w:val="left" w:pos="1134"/>
        </w:tabs>
        <w:suppressAutoHyphens w:val="0"/>
        <w:spacing w:before="0"/>
        <w:ind w:left="0" w:firstLine="709"/>
        <w:jc w:val="both"/>
        <w:rPr>
          <w:color w:val="000000"/>
          <w:sz w:val="22"/>
          <w:szCs w:val="22"/>
          <w:lang w:eastAsia="ru-RU"/>
        </w:rPr>
      </w:pPr>
      <w:r w:rsidRPr="00021088">
        <w:rPr>
          <w:sz w:val="22"/>
          <w:szCs w:val="22"/>
          <w:lang w:eastAsia="ru-RU"/>
        </w:rPr>
        <w:t xml:space="preserve">Обеспечение бесперебойной и безаварийной работы коммунального </w:t>
      </w:r>
      <w:r w:rsidRPr="00021088">
        <w:rPr>
          <w:color w:val="000000"/>
          <w:sz w:val="22"/>
          <w:szCs w:val="22"/>
          <w:lang w:eastAsia="ru-RU"/>
        </w:rPr>
        <w:t>комплекса.</w:t>
      </w:r>
    </w:p>
    <w:p w:rsidR="00021088" w:rsidRPr="00021088" w:rsidRDefault="00021088" w:rsidP="009A4EC3">
      <w:pPr>
        <w:numPr>
          <w:ilvl w:val="0"/>
          <w:numId w:val="4"/>
        </w:numPr>
        <w:tabs>
          <w:tab w:val="left" w:pos="426"/>
          <w:tab w:val="left" w:pos="1134"/>
        </w:tabs>
        <w:suppressAutoHyphens w:val="0"/>
        <w:spacing w:before="0"/>
        <w:ind w:left="0" w:firstLine="709"/>
        <w:jc w:val="both"/>
        <w:rPr>
          <w:sz w:val="22"/>
          <w:szCs w:val="22"/>
          <w:lang w:eastAsia="ru-RU"/>
        </w:rPr>
      </w:pPr>
      <w:r w:rsidRPr="00021088">
        <w:rPr>
          <w:sz w:val="22"/>
          <w:szCs w:val="22"/>
          <w:lang w:eastAsia="ru-RU"/>
        </w:rPr>
        <w:t>Модернизация системы коммунальной инфраструктуры Вавожского района.</w:t>
      </w:r>
    </w:p>
    <w:p w:rsidR="00021088" w:rsidRPr="00021088" w:rsidRDefault="00021088" w:rsidP="009A4EC3">
      <w:pPr>
        <w:numPr>
          <w:ilvl w:val="0"/>
          <w:numId w:val="4"/>
        </w:numPr>
        <w:tabs>
          <w:tab w:val="left" w:pos="426"/>
          <w:tab w:val="left" w:pos="1134"/>
        </w:tabs>
        <w:suppressAutoHyphens w:val="0"/>
        <w:spacing w:before="0"/>
        <w:ind w:left="0" w:firstLine="709"/>
        <w:jc w:val="both"/>
        <w:rPr>
          <w:sz w:val="22"/>
          <w:szCs w:val="22"/>
          <w:lang w:eastAsia="ru-RU"/>
        </w:rPr>
      </w:pPr>
      <w:r w:rsidRPr="00021088">
        <w:rPr>
          <w:sz w:val="22"/>
          <w:szCs w:val="22"/>
          <w:lang w:eastAsia="ru-RU"/>
        </w:rPr>
        <w:t xml:space="preserve">Повышение эффективности работы коммунального комплекса (снижение издержек). </w:t>
      </w:r>
    </w:p>
    <w:p w:rsidR="00021088" w:rsidRPr="00021088" w:rsidRDefault="00021088" w:rsidP="009A4EC3">
      <w:pPr>
        <w:numPr>
          <w:ilvl w:val="0"/>
          <w:numId w:val="4"/>
        </w:numPr>
        <w:tabs>
          <w:tab w:val="left" w:pos="426"/>
          <w:tab w:val="left" w:pos="1134"/>
        </w:tabs>
        <w:suppressAutoHyphens w:val="0"/>
        <w:spacing w:before="0"/>
        <w:ind w:left="0" w:firstLine="709"/>
        <w:jc w:val="both"/>
        <w:rPr>
          <w:sz w:val="22"/>
          <w:szCs w:val="22"/>
          <w:lang w:eastAsia="ru-RU"/>
        </w:rPr>
      </w:pPr>
      <w:r w:rsidRPr="00021088">
        <w:rPr>
          <w:sz w:val="22"/>
          <w:szCs w:val="22"/>
          <w:lang w:eastAsia="ru-RU"/>
        </w:rPr>
        <w:t>Обеспечение коммунальной инфраструктурой существующих и строящихся в районе объектов.</w:t>
      </w:r>
    </w:p>
    <w:p w:rsidR="00021088" w:rsidRPr="00021088" w:rsidRDefault="00021088" w:rsidP="009A4EC3">
      <w:pPr>
        <w:numPr>
          <w:ilvl w:val="0"/>
          <w:numId w:val="4"/>
        </w:numPr>
        <w:tabs>
          <w:tab w:val="left" w:pos="426"/>
          <w:tab w:val="left" w:pos="1134"/>
        </w:tabs>
        <w:suppressAutoHyphens w:val="0"/>
        <w:spacing w:before="0"/>
        <w:ind w:left="0" w:firstLine="709"/>
        <w:jc w:val="both"/>
        <w:rPr>
          <w:sz w:val="22"/>
          <w:szCs w:val="22"/>
          <w:lang w:eastAsia="ru-RU"/>
        </w:rPr>
      </w:pPr>
      <w:r w:rsidRPr="00021088">
        <w:rPr>
          <w:sz w:val="22"/>
          <w:szCs w:val="22"/>
          <w:lang w:eastAsia="ru-RU"/>
        </w:rPr>
        <w:t>Повышение качества предоставляемых потребителям коммунальных услуг.</w:t>
      </w:r>
    </w:p>
    <w:p w:rsidR="00021088" w:rsidRPr="00021088" w:rsidRDefault="00021088" w:rsidP="00021088">
      <w:pPr>
        <w:keepNext/>
        <w:shd w:val="clear" w:color="auto" w:fill="FFFFFF"/>
        <w:tabs>
          <w:tab w:val="left" w:pos="1276"/>
        </w:tabs>
        <w:suppressAutoHyphens w:val="0"/>
        <w:spacing w:before="480" w:after="240"/>
        <w:ind w:left="709" w:right="624"/>
        <w:jc w:val="center"/>
        <w:rPr>
          <w:b/>
          <w:sz w:val="22"/>
          <w:szCs w:val="22"/>
          <w:lang w:eastAsia="ru-RU"/>
        </w:rPr>
      </w:pPr>
      <w:r w:rsidRPr="00021088">
        <w:rPr>
          <w:b/>
          <w:sz w:val="22"/>
          <w:szCs w:val="22"/>
          <w:lang w:eastAsia="ru-RU"/>
        </w:rPr>
        <w:t>7.2.3.</w:t>
      </w:r>
      <w:r w:rsidRPr="00021088">
        <w:rPr>
          <w:b/>
          <w:sz w:val="22"/>
          <w:szCs w:val="22"/>
          <w:lang w:eastAsia="ru-RU"/>
        </w:rPr>
        <w:tab/>
        <w:t>Целевые показатели (индикаторы)</w:t>
      </w:r>
    </w:p>
    <w:p w:rsidR="00021088" w:rsidRPr="00021088" w:rsidRDefault="00021088" w:rsidP="00021088">
      <w:pPr>
        <w:tabs>
          <w:tab w:val="left" w:pos="1134"/>
        </w:tabs>
        <w:suppressAutoHyphens w:val="0"/>
        <w:spacing w:before="0"/>
        <w:ind w:firstLine="709"/>
        <w:jc w:val="both"/>
        <w:rPr>
          <w:sz w:val="22"/>
          <w:szCs w:val="22"/>
          <w:lang w:eastAsia="ru-RU"/>
        </w:rPr>
      </w:pPr>
      <w:r w:rsidRPr="00021088">
        <w:rPr>
          <w:sz w:val="22"/>
          <w:szCs w:val="22"/>
          <w:lang w:eastAsia="ru-RU"/>
        </w:rPr>
        <w:t>В целях количественной оценки достижения целей и задач подпрограммы определены следующие целевые показатели (индикаторы):</w:t>
      </w:r>
    </w:p>
    <w:p w:rsidR="00021088" w:rsidRPr="00021088" w:rsidRDefault="00021088" w:rsidP="009A4EC3">
      <w:pPr>
        <w:numPr>
          <w:ilvl w:val="0"/>
          <w:numId w:val="5"/>
        </w:numPr>
        <w:tabs>
          <w:tab w:val="left" w:pos="1134"/>
        </w:tabs>
        <w:suppressAutoHyphens w:val="0"/>
        <w:spacing w:before="0"/>
        <w:ind w:left="0" w:firstLine="709"/>
        <w:jc w:val="both"/>
        <w:rPr>
          <w:color w:val="000000"/>
          <w:sz w:val="22"/>
          <w:szCs w:val="22"/>
          <w:lang w:eastAsia="ru-RU"/>
        </w:rPr>
      </w:pPr>
      <w:r w:rsidRPr="00021088">
        <w:rPr>
          <w:color w:val="000000"/>
          <w:sz w:val="22"/>
          <w:szCs w:val="22"/>
          <w:lang w:eastAsia="ru-RU"/>
        </w:rPr>
        <w:t>Доля организаций коммунального комплекса, осуществляющих производство товаров, оказание услуг по вод</w:t>
      </w:r>
      <w:proofErr w:type="gramStart"/>
      <w:r w:rsidRPr="00021088">
        <w:rPr>
          <w:color w:val="000000"/>
          <w:sz w:val="22"/>
          <w:szCs w:val="22"/>
          <w:lang w:eastAsia="ru-RU"/>
        </w:rPr>
        <w:t>о-</w:t>
      </w:r>
      <w:proofErr w:type="gramEnd"/>
      <w:r w:rsidRPr="00021088">
        <w:rPr>
          <w:color w:val="000000"/>
          <w:sz w:val="22"/>
          <w:szCs w:val="22"/>
          <w:lang w:eastAsia="ru-RU"/>
        </w:rPr>
        <w:t xml:space="preserve">,  тепло-, газо- и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w:t>
      </w:r>
      <w:proofErr w:type="gramStart"/>
      <w:r w:rsidRPr="00021088">
        <w:rPr>
          <w:color w:val="000000"/>
          <w:sz w:val="22"/>
          <w:szCs w:val="22"/>
          <w:lang w:eastAsia="ru-RU"/>
        </w:rPr>
        <w:t>организаций коммунального комплекса, осуществляющих свою деятельность на территории муниципального района, процентов.</w:t>
      </w:r>
      <w:proofErr w:type="gramEnd"/>
    </w:p>
    <w:p w:rsidR="00021088" w:rsidRPr="00021088" w:rsidRDefault="00021088" w:rsidP="00021088">
      <w:pPr>
        <w:suppressAutoHyphens w:val="0"/>
        <w:spacing w:before="0"/>
        <w:ind w:firstLine="709"/>
        <w:contextualSpacing/>
        <w:jc w:val="both"/>
        <w:rPr>
          <w:sz w:val="22"/>
          <w:szCs w:val="22"/>
          <w:lang w:eastAsia="ru-RU"/>
        </w:rPr>
      </w:pPr>
      <w:r w:rsidRPr="00021088">
        <w:rPr>
          <w:sz w:val="22"/>
          <w:szCs w:val="22"/>
          <w:lang w:eastAsia="ru-RU"/>
        </w:rPr>
        <w:t>Показатель характеризует работу органов местного самоуправления по созданию конкурентной среды на рынке коммунальных услуг. Влияет на стоимость и качество предоставляемых потребителям коммунальных услуг. Показатель предусмотрен в системе показателей для оценки эффективности деятельности органов местного самоуправления, а также используется в качестве условия для предоставления средств Фонда содействия реформированию жилищно-коммунального хозяйства в соответствии со статьей 14 Федерального закона от 21 июля 2007 г. № 185-ФЗ.</w:t>
      </w:r>
    </w:p>
    <w:p w:rsidR="00021088" w:rsidRPr="00021088" w:rsidRDefault="00021088" w:rsidP="009A4EC3">
      <w:pPr>
        <w:numPr>
          <w:ilvl w:val="0"/>
          <w:numId w:val="5"/>
        </w:numPr>
        <w:tabs>
          <w:tab w:val="left" w:pos="1134"/>
        </w:tabs>
        <w:suppressAutoHyphens w:val="0"/>
        <w:spacing w:before="0"/>
        <w:ind w:left="0" w:firstLine="709"/>
        <w:jc w:val="both"/>
        <w:rPr>
          <w:color w:val="000000"/>
          <w:sz w:val="22"/>
          <w:szCs w:val="22"/>
          <w:lang w:eastAsia="ru-RU"/>
        </w:rPr>
      </w:pPr>
      <w:r w:rsidRPr="00021088">
        <w:rPr>
          <w:color w:val="000000"/>
          <w:sz w:val="22"/>
          <w:szCs w:val="22"/>
          <w:lang w:eastAsia="ru-RU"/>
        </w:rPr>
        <w:t>Износ инженерных теплосетей (магистральные сети), процентов.</w:t>
      </w:r>
    </w:p>
    <w:p w:rsidR="00021088" w:rsidRPr="00021088" w:rsidRDefault="00021088" w:rsidP="009A4EC3">
      <w:pPr>
        <w:numPr>
          <w:ilvl w:val="0"/>
          <w:numId w:val="5"/>
        </w:numPr>
        <w:tabs>
          <w:tab w:val="left" w:pos="1134"/>
        </w:tabs>
        <w:suppressAutoHyphens w:val="0"/>
        <w:spacing w:before="0"/>
        <w:ind w:left="0" w:firstLine="709"/>
        <w:jc w:val="both"/>
        <w:rPr>
          <w:color w:val="000000"/>
          <w:sz w:val="22"/>
          <w:szCs w:val="22"/>
          <w:lang w:eastAsia="ru-RU"/>
        </w:rPr>
      </w:pPr>
      <w:r w:rsidRPr="00021088">
        <w:rPr>
          <w:color w:val="000000"/>
          <w:sz w:val="22"/>
          <w:szCs w:val="22"/>
          <w:lang w:eastAsia="ru-RU"/>
        </w:rPr>
        <w:t>Количество аварийных ситуаций на системах теплоснабжения, единиц.</w:t>
      </w:r>
    </w:p>
    <w:p w:rsidR="00021088" w:rsidRPr="00021088" w:rsidRDefault="00021088" w:rsidP="00021088">
      <w:pPr>
        <w:tabs>
          <w:tab w:val="left" w:pos="1134"/>
        </w:tabs>
        <w:suppressAutoHyphens w:val="0"/>
        <w:spacing w:before="0"/>
        <w:ind w:firstLine="709"/>
        <w:jc w:val="both"/>
        <w:rPr>
          <w:color w:val="000000"/>
          <w:sz w:val="22"/>
          <w:szCs w:val="22"/>
          <w:lang w:eastAsia="ru-RU"/>
        </w:rPr>
      </w:pPr>
      <w:r w:rsidRPr="00021088">
        <w:rPr>
          <w:color w:val="000000"/>
          <w:sz w:val="22"/>
          <w:szCs w:val="22"/>
          <w:lang w:eastAsia="ru-RU"/>
        </w:rPr>
        <w:t>Показатели 2, 3 характеризуют работу органов местного самоуправления по организации на территории Вавожского района теплоснабжения.</w:t>
      </w:r>
      <w:r w:rsidRPr="00021088">
        <w:rPr>
          <w:sz w:val="22"/>
          <w:szCs w:val="22"/>
          <w:lang w:eastAsia="ru-RU"/>
        </w:rPr>
        <w:t xml:space="preserve"> Влияют на качество услуг теплоснабжения.</w:t>
      </w:r>
    </w:p>
    <w:p w:rsidR="00021088" w:rsidRPr="00021088" w:rsidRDefault="00021088" w:rsidP="009A4EC3">
      <w:pPr>
        <w:numPr>
          <w:ilvl w:val="0"/>
          <w:numId w:val="5"/>
        </w:numPr>
        <w:tabs>
          <w:tab w:val="left" w:pos="426"/>
          <w:tab w:val="left" w:pos="1134"/>
        </w:tabs>
        <w:suppressAutoHyphens w:val="0"/>
        <w:spacing w:before="0"/>
        <w:ind w:left="0" w:firstLine="709"/>
        <w:jc w:val="both"/>
        <w:rPr>
          <w:color w:val="000000"/>
          <w:sz w:val="22"/>
          <w:szCs w:val="22"/>
          <w:lang w:eastAsia="ru-RU"/>
        </w:rPr>
      </w:pPr>
      <w:r w:rsidRPr="00021088">
        <w:rPr>
          <w:color w:val="000000"/>
          <w:sz w:val="22"/>
          <w:szCs w:val="22"/>
          <w:lang w:eastAsia="ru-RU"/>
        </w:rPr>
        <w:t>Износ сетей холодного водоснабжения, процентов.</w:t>
      </w:r>
    </w:p>
    <w:p w:rsidR="00021088" w:rsidRPr="00021088" w:rsidRDefault="00021088" w:rsidP="009A4EC3">
      <w:pPr>
        <w:numPr>
          <w:ilvl w:val="0"/>
          <w:numId w:val="5"/>
        </w:numPr>
        <w:tabs>
          <w:tab w:val="left" w:pos="426"/>
          <w:tab w:val="left" w:pos="1134"/>
        </w:tabs>
        <w:suppressAutoHyphens w:val="0"/>
        <w:spacing w:before="0"/>
        <w:ind w:left="0" w:firstLine="709"/>
        <w:jc w:val="both"/>
        <w:rPr>
          <w:color w:val="000000"/>
          <w:sz w:val="22"/>
          <w:szCs w:val="22"/>
          <w:lang w:eastAsia="ru-RU"/>
        </w:rPr>
      </w:pPr>
      <w:r w:rsidRPr="00021088">
        <w:rPr>
          <w:color w:val="000000"/>
          <w:sz w:val="22"/>
          <w:szCs w:val="22"/>
          <w:lang w:eastAsia="ru-RU"/>
        </w:rPr>
        <w:t>Количество аварийных ситуаций на системах холодного водоснабжения, единиц.</w:t>
      </w:r>
    </w:p>
    <w:p w:rsidR="00021088" w:rsidRPr="00021088" w:rsidRDefault="00021088" w:rsidP="00021088">
      <w:pPr>
        <w:tabs>
          <w:tab w:val="left" w:pos="1134"/>
        </w:tabs>
        <w:suppressAutoHyphens w:val="0"/>
        <w:spacing w:before="0"/>
        <w:ind w:firstLine="709"/>
        <w:jc w:val="both"/>
        <w:rPr>
          <w:color w:val="000000"/>
          <w:sz w:val="22"/>
          <w:szCs w:val="22"/>
          <w:lang w:eastAsia="ru-RU"/>
        </w:rPr>
      </w:pPr>
      <w:r w:rsidRPr="00021088">
        <w:rPr>
          <w:color w:val="000000"/>
          <w:sz w:val="22"/>
          <w:szCs w:val="22"/>
          <w:lang w:eastAsia="ru-RU"/>
        </w:rPr>
        <w:t>Показатели 4-5 характеризуют работу органов местного самоуправления по организации холодного водоснабжения на территории Вавожского района. Влияют на качество услуг холодного водоснабжения.</w:t>
      </w:r>
    </w:p>
    <w:p w:rsidR="00021088" w:rsidRPr="00021088" w:rsidRDefault="00021088" w:rsidP="009A4EC3">
      <w:pPr>
        <w:numPr>
          <w:ilvl w:val="0"/>
          <w:numId w:val="5"/>
        </w:numPr>
        <w:tabs>
          <w:tab w:val="left" w:pos="426"/>
        </w:tabs>
        <w:suppressAutoHyphens w:val="0"/>
        <w:spacing w:before="0"/>
        <w:ind w:left="0" w:firstLine="709"/>
        <w:jc w:val="both"/>
        <w:rPr>
          <w:color w:val="000000"/>
          <w:sz w:val="22"/>
          <w:szCs w:val="22"/>
          <w:lang w:eastAsia="ru-RU"/>
        </w:rPr>
      </w:pPr>
      <w:r w:rsidRPr="00021088">
        <w:rPr>
          <w:color w:val="000000"/>
          <w:sz w:val="22"/>
          <w:szCs w:val="22"/>
          <w:lang w:eastAsia="ru-RU"/>
        </w:rPr>
        <w:t>Количество аварийных ситуаций на канализационных сетях, единиц.</w:t>
      </w:r>
    </w:p>
    <w:p w:rsidR="00021088" w:rsidRPr="00021088" w:rsidRDefault="00021088" w:rsidP="009A4EC3">
      <w:pPr>
        <w:numPr>
          <w:ilvl w:val="0"/>
          <w:numId w:val="5"/>
        </w:numPr>
        <w:tabs>
          <w:tab w:val="left" w:pos="426"/>
        </w:tabs>
        <w:suppressAutoHyphens w:val="0"/>
        <w:spacing w:before="0"/>
        <w:ind w:left="0" w:firstLine="709"/>
        <w:jc w:val="both"/>
        <w:rPr>
          <w:color w:val="000000"/>
          <w:sz w:val="22"/>
          <w:szCs w:val="22"/>
          <w:lang w:eastAsia="ru-RU"/>
        </w:rPr>
      </w:pPr>
      <w:r w:rsidRPr="00021088">
        <w:rPr>
          <w:color w:val="000000"/>
          <w:sz w:val="22"/>
          <w:szCs w:val="22"/>
          <w:lang w:eastAsia="ru-RU"/>
        </w:rPr>
        <w:t>Износ сетей водоотведения (канализации), процентов.</w:t>
      </w:r>
    </w:p>
    <w:p w:rsidR="00021088" w:rsidRPr="00021088" w:rsidRDefault="00021088" w:rsidP="00021088">
      <w:pPr>
        <w:suppressAutoHyphens w:val="0"/>
        <w:spacing w:before="0"/>
        <w:ind w:firstLine="709"/>
        <w:contextualSpacing/>
        <w:jc w:val="both"/>
        <w:rPr>
          <w:sz w:val="22"/>
          <w:szCs w:val="22"/>
          <w:lang w:eastAsia="ru-RU"/>
        </w:rPr>
      </w:pPr>
      <w:r w:rsidRPr="00021088">
        <w:rPr>
          <w:sz w:val="22"/>
          <w:szCs w:val="22"/>
          <w:lang w:eastAsia="ru-RU"/>
        </w:rPr>
        <w:t>Показатели 6-7 характеризуют работу органов местного самоуправления по организации водоотведения на территории Вавожского района. Влияют на качество услуг водоотведения (канализации).</w:t>
      </w:r>
    </w:p>
    <w:p w:rsidR="00021088" w:rsidRPr="00021088" w:rsidRDefault="00021088" w:rsidP="00021088">
      <w:pPr>
        <w:numPr>
          <w:ilvl w:val="0"/>
          <w:numId w:val="5"/>
        </w:numPr>
        <w:suppressAutoHyphens w:val="0"/>
        <w:spacing w:before="0"/>
        <w:contextualSpacing/>
        <w:jc w:val="both"/>
        <w:rPr>
          <w:sz w:val="22"/>
          <w:szCs w:val="22"/>
          <w:lang w:eastAsia="ru-RU"/>
        </w:rPr>
      </w:pPr>
      <w:r w:rsidRPr="00021088">
        <w:rPr>
          <w:sz w:val="22"/>
          <w:szCs w:val="22"/>
          <w:lang w:eastAsia="ru-RU"/>
        </w:rPr>
        <w:t>Доля граждан, использующих механизм получения государственных и муниципальных услуг в электронной форме, процентов (к 2028 году – не менее 70%).</w:t>
      </w:r>
    </w:p>
    <w:p w:rsidR="00021088" w:rsidRPr="00021088" w:rsidRDefault="00021088" w:rsidP="00021088">
      <w:pPr>
        <w:tabs>
          <w:tab w:val="left" w:pos="1134"/>
        </w:tabs>
        <w:suppressAutoHyphens w:val="0"/>
        <w:autoSpaceDE w:val="0"/>
        <w:autoSpaceDN w:val="0"/>
        <w:adjustRightInd w:val="0"/>
        <w:spacing w:before="0"/>
        <w:ind w:firstLine="709"/>
        <w:contextualSpacing/>
        <w:jc w:val="both"/>
        <w:rPr>
          <w:bCs w:val="0"/>
          <w:sz w:val="22"/>
          <w:szCs w:val="22"/>
          <w:lang w:eastAsia="ru-RU"/>
        </w:rPr>
      </w:pPr>
      <w:r w:rsidRPr="00021088">
        <w:rPr>
          <w:bCs w:val="0"/>
          <w:sz w:val="22"/>
          <w:szCs w:val="22"/>
          <w:lang w:eastAsia="ru-RU"/>
        </w:rPr>
        <w:lastRenderedPageBreak/>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021088" w:rsidRPr="00021088" w:rsidRDefault="00021088" w:rsidP="00021088">
      <w:pPr>
        <w:keepNext/>
        <w:shd w:val="clear" w:color="auto" w:fill="FFFFFF"/>
        <w:tabs>
          <w:tab w:val="left" w:pos="1276"/>
        </w:tabs>
        <w:suppressAutoHyphens w:val="0"/>
        <w:spacing w:before="480" w:after="240"/>
        <w:ind w:left="709" w:right="624"/>
        <w:jc w:val="center"/>
        <w:rPr>
          <w:b/>
          <w:sz w:val="22"/>
          <w:szCs w:val="22"/>
          <w:lang w:eastAsia="ru-RU"/>
        </w:rPr>
      </w:pPr>
      <w:r w:rsidRPr="00021088">
        <w:rPr>
          <w:b/>
          <w:sz w:val="22"/>
          <w:szCs w:val="22"/>
          <w:lang w:eastAsia="ru-RU"/>
        </w:rPr>
        <w:t>7.2.4.</w:t>
      </w:r>
      <w:r w:rsidRPr="00021088">
        <w:rPr>
          <w:b/>
          <w:sz w:val="22"/>
          <w:szCs w:val="22"/>
          <w:lang w:eastAsia="ru-RU"/>
        </w:rPr>
        <w:tab/>
        <w:t>Сроки и этапы реализации подпрограммы</w:t>
      </w:r>
    </w:p>
    <w:p w:rsidR="00021088" w:rsidRPr="00021088" w:rsidRDefault="00021088" w:rsidP="00021088">
      <w:pPr>
        <w:tabs>
          <w:tab w:val="left" w:pos="1134"/>
        </w:tabs>
        <w:autoSpaceDE w:val="0"/>
        <w:spacing w:before="0"/>
        <w:ind w:firstLine="709"/>
        <w:jc w:val="both"/>
        <w:rPr>
          <w:bCs w:val="0"/>
        </w:rPr>
      </w:pPr>
      <w:r w:rsidRPr="00021088">
        <w:rPr>
          <w:bCs w:val="0"/>
        </w:rPr>
        <w:t>Подпрограмма реализуется в 2 этапа:</w:t>
      </w:r>
    </w:p>
    <w:p w:rsidR="00021088" w:rsidRPr="00021088" w:rsidRDefault="00021088" w:rsidP="00021088">
      <w:pPr>
        <w:tabs>
          <w:tab w:val="left" w:pos="1134"/>
        </w:tabs>
        <w:autoSpaceDE w:val="0"/>
        <w:spacing w:before="0"/>
        <w:ind w:firstLine="709"/>
        <w:jc w:val="both"/>
        <w:rPr>
          <w:bCs w:val="0"/>
        </w:rPr>
      </w:pPr>
      <w:r w:rsidRPr="00021088">
        <w:rPr>
          <w:bCs w:val="0"/>
        </w:rPr>
        <w:t>1 этап – 2015-2018 годы.</w:t>
      </w:r>
    </w:p>
    <w:p w:rsidR="00021088" w:rsidRPr="00021088" w:rsidRDefault="00021088" w:rsidP="00021088">
      <w:pPr>
        <w:tabs>
          <w:tab w:val="left" w:pos="1134"/>
        </w:tabs>
        <w:autoSpaceDE w:val="0"/>
        <w:spacing w:before="0"/>
        <w:ind w:firstLine="709"/>
        <w:jc w:val="both"/>
        <w:rPr>
          <w:bCs w:val="0"/>
        </w:rPr>
      </w:pPr>
      <w:r w:rsidRPr="00021088">
        <w:rPr>
          <w:bCs w:val="0"/>
        </w:rPr>
        <w:t>2 этап – 2019-2028 годы.</w:t>
      </w:r>
    </w:p>
    <w:p w:rsidR="00021088" w:rsidRPr="00021088" w:rsidRDefault="00021088" w:rsidP="00021088">
      <w:pPr>
        <w:keepNext/>
        <w:shd w:val="clear" w:color="auto" w:fill="FFFFFF"/>
        <w:tabs>
          <w:tab w:val="left" w:pos="1276"/>
        </w:tabs>
        <w:suppressAutoHyphens w:val="0"/>
        <w:spacing w:before="480" w:after="240"/>
        <w:ind w:left="709" w:right="624"/>
        <w:jc w:val="center"/>
        <w:rPr>
          <w:b/>
          <w:sz w:val="22"/>
          <w:szCs w:val="22"/>
          <w:lang w:eastAsia="ru-RU"/>
        </w:rPr>
      </w:pPr>
      <w:r w:rsidRPr="00021088">
        <w:rPr>
          <w:b/>
          <w:sz w:val="22"/>
          <w:szCs w:val="22"/>
          <w:lang w:eastAsia="ru-RU"/>
        </w:rPr>
        <w:t>7.2.5.</w:t>
      </w:r>
      <w:r w:rsidRPr="00021088">
        <w:rPr>
          <w:b/>
          <w:sz w:val="22"/>
          <w:szCs w:val="22"/>
          <w:lang w:eastAsia="ru-RU"/>
        </w:rPr>
        <w:tab/>
        <w:t>Основные мероприятия</w:t>
      </w:r>
    </w:p>
    <w:p w:rsidR="00021088" w:rsidRPr="00021088" w:rsidRDefault="00021088" w:rsidP="00021088">
      <w:pPr>
        <w:numPr>
          <w:ilvl w:val="0"/>
          <w:numId w:val="6"/>
        </w:numPr>
        <w:tabs>
          <w:tab w:val="left" w:pos="1134"/>
        </w:tabs>
        <w:suppressAutoHyphens w:val="0"/>
        <w:spacing w:before="0"/>
        <w:ind w:firstLine="709"/>
        <w:jc w:val="both"/>
        <w:rPr>
          <w:sz w:val="22"/>
          <w:szCs w:val="22"/>
          <w:lang w:eastAsia="ru-RU"/>
        </w:rPr>
      </w:pPr>
      <w:r w:rsidRPr="00021088">
        <w:rPr>
          <w:sz w:val="22"/>
          <w:szCs w:val="22"/>
          <w:lang w:eastAsia="ru-RU"/>
        </w:rPr>
        <w:t>Реализация мероприятий Региональной программы по модернизации системы коммунальной инфраструктуры в Удмуртской Республике на 2013-2015 годы, утвержденной постановлением Правительства Удмуртской Республики от 20 июня 2013 г. №258.</w:t>
      </w:r>
    </w:p>
    <w:p w:rsidR="00021088" w:rsidRPr="00021088" w:rsidRDefault="00021088" w:rsidP="00021088">
      <w:pPr>
        <w:tabs>
          <w:tab w:val="left" w:pos="1134"/>
        </w:tabs>
        <w:suppressAutoHyphens w:val="0"/>
        <w:spacing w:before="0"/>
        <w:ind w:left="709"/>
        <w:jc w:val="both"/>
        <w:rPr>
          <w:sz w:val="22"/>
          <w:szCs w:val="22"/>
          <w:lang w:eastAsia="ru-RU"/>
        </w:rPr>
      </w:pPr>
      <w:r w:rsidRPr="00021088">
        <w:rPr>
          <w:sz w:val="22"/>
          <w:szCs w:val="22"/>
          <w:lang w:eastAsia="ru-RU"/>
        </w:rPr>
        <w:t>В рамках Региональной программы осуществляются следующие мероприятия:</w:t>
      </w:r>
    </w:p>
    <w:p w:rsidR="00021088" w:rsidRPr="00021088" w:rsidRDefault="00021088" w:rsidP="009A4EC3">
      <w:pPr>
        <w:numPr>
          <w:ilvl w:val="0"/>
          <w:numId w:val="7"/>
        </w:numPr>
        <w:tabs>
          <w:tab w:val="left" w:pos="1134"/>
        </w:tabs>
        <w:suppressAutoHyphens w:val="0"/>
        <w:spacing w:before="0"/>
        <w:ind w:left="0" w:firstLine="709"/>
        <w:jc w:val="both"/>
        <w:rPr>
          <w:sz w:val="22"/>
          <w:szCs w:val="22"/>
          <w:lang w:eastAsia="ru-RU"/>
        </w:rPr>
      </w:pPr>
      <w:r w:rsidRPr="00021088">
        <w:rPr>
          <w:sz w:val="22"/>
          <w:szCs w:val="22"/>
          <w:lang w:eastAsia="ru-RU"/>
        </w:rPr>
        <w:t>установка автоматических регуляторов температуры;</w:t>
      </w:r>
    </w:p>
    <w:p w:rsidR="00021088" w:rsidRPr="00021088" w:rsidRDefault="00021088" w:rsidP="009A4EC3">
      <w:pPr>
        <w:numPr>
          <w:ilvl w:val="0"/>
          <w:numId w:val="7"/>
        </w:numPr>
        <w:tabs>
          <w:tab w:val="left" w:pos="1134"/>
        </w:tabs>
        <w:suppressAutoHyphens w:val="0"/>
        <w:spacing w:before="0"/>
        <w:ind w:left="0" w:firstLine="709"/>
        <w:jc w:val="both"/>
        <w:rPr>
          <w:sz w:val="22"/>
          <w:szCs w:val="22"/>
          <w:lang w:eastAsia="ru-RU"/>
        </w:rPr>
      </w:pPr>
      <w:r w:rsidRPr="00021088">
        <w:rPr>
          <w:sz w:val="22"/>
          <w:szCs w:val="22"/>
          <w:lang w:eastAsia="ru-RU"/>
        </w:rPr>
        <w:t>установка насосных агрегатов с преобразователями частоты;</w:t>
      </w:r>
    </w:p>
    <w:p w:rsidR="00021088" w:rsidRPr="00021088" w:rsidRDefault="00021088" w:rsidP="009A4EC3">
      <w:pPr>
        <w:numPr>
          <w:ilvl w:val="0"/>
          <w:numId w:val="7"/>
        </w:numPr>
        <w:tabs>
          <w:tab w:val="left" w:pos="1134"/>
        </w:tabs>
        <w:suppressAutoHyphens w:val="0"/>
        <w:spacing w:before="0"/>
        <w:ind w:left="0" w:firstLine="709"/>
        <w:jc w:val="both"/>
        <w:rPr>
          <w:sz w:val="22"/>
          <w:szCs w:val="22"/>
          <w:lang w:eastAsia="ru-RU"/>
        </w:rPr>
      </w:pPr>
      <w:r w:rsidRPr="00021088">
        <w:rPr>
          <w:sz w:val="22"/>
          <w:szCs w:val="22"/>
          <w:lang w:eastAsia="ru-RU"/>
        </w:rPr>
        <w:t>установка вновь и замена существующих узлов учета тепловой энергии.</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Данные мероприятия решают основные задачи увеличения производительности технологического оборудования, снижения уровня тепловых потерь путем уменьшения температуры теплоносителя в обратном трубопроводе первичного контура, обеспечение надёжной долговечной и бесперебойной работы технологического оборудования.</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В соответствии с Региональной программой по модернизации системы коммунальной инфраструктуры в Удмуртской Республике на 2013-2015 годы, органы местного самоуправления муниципального образования «Вавожский район»:</w:t>
      </w:r>
    </w:p>
    <w:p w:rsidR="00021088" w:rsidRPr="00021088" w:rsidRDefault="00021088" w:rsidP="009A4EC3">
      <w:pPr>
        <w:numPr>
          <w:ilvl w:val="0"/>
          <w:numId w:val="8"/>
        </w:numPr>
        <w:tabs>
          <w:tab w:val="left" w:pos="0"/>
        </w:tabs>
        <w:suppressAutoHyphens w:val="0"/>
        <w:spacing w:before="0"/>
        <w:ind w:left="0" w:firstLine="709"/>
        <w:jc w:val="both"/>
        <w:rPr>
          <w:sz w:val="22"/>
          <w:szCs w:val="22"/>
          <w:lang w:eastAsia="ru-RU"/>
        </w:rPr>
      </w:pPr>
      <w:r w:rsidRPr="00021088">
        <w:rPr>
          <w:sz w:val="22"/>
          <w:szCs w:val="22"/>
          <w:lang w:eastAsia="ru-RU"/>
        </w:rPr>
        <w:t xml:space="preserve">обеспечивают выполнение </w:t>
      </w:r>
      <w:proofErr w:type="gramStart"/>
      <w:r w:rsidRPr="00021088">
        <w:rPr>
          <w:sz w:val="22"/>
          <w:szCs w:val="22"/>
          <w:lang w:eastAsia="ru-RU"/>
        </w:rPr>
        <w:t>условий предоставления финансовой поддержки Фонда содействия</w:t>
      </w:r>
      <w:proofErr w:type="gramEnd"/>
      <w:r w:rsidRPr="00021088">
        <w:rPr>
          <w:sz w:val="22"/>
          <w:szCs w:val="22"/>
          <w:lang w:eastAsia="ru-RU"/>
        </w:rPr>
        <w:t xml:space="preserve"> реформированию жилищно-коммунального хозяйства на мероприятия по модернизации систем коммунальной инфраструктуры, предусмотренные статьей 14 Федерального закона от 21 июля 2007 года № 185-ФЗ «О Фонде содействия реформированию жилищно-коммунального хозяйства»;</w:t>
      </w:r>
    </w:p>
    <w:p w:rsidR="00021088" w:rsidRPr="00021088" w:rsidRDefault="00021088" w:rsidP="009A4EC3">
      <w:pPr>
        <w:numPr>
          <w:ilvl w:val="0"/>
          <w:numId w:val="8"/>
        </w:numPr>
        <w:tabs>
          <w:tab w:val="left" w:pos="0"/>
        </w:tabs>
        <w:suppressAutoHyphens w:val="0"/>
        <w:spacing w:before="0"/>
        <w:ind w:left="0" w:firstLine="709"/>
        <w:jc w:val="both"/>
        <w:rPr>
          <w:sz w:val="22"/>
          <w:szCs w:val="22"/>
          <w:lang w:eastAsia="ru-RU"/>
        </w:rPr>
      </w:pPr>
      <w:r w:rsidRPr="00021088">
        <w:rPr>
          <w:sz w:val="22"/>
          <w:szCs w:val="22"/>
          <w:lang w:eastAsia="ru-RU"/>
        </w:rPr>
        <w:t>обеспечивают реализацию мероприятий Программы в пределах средств, предусмотренных законом Удмуртской Республики о бюджете Удмуртской Республики на очередной финансовый год (очередной финансовый год и плановый период), на территории муниципального образования;</w:t>
      </w:r>
    </w:p>
    <w:p w:rsidR="00021088" w:rsidRPr="00021088" w:rsidRDefault="00021088" w:rsidP="009A4EC3">
      <w:pPr>
        <w:numPr>
          <w:ilvl w:val="0"/>
          <w:numId w:val="8"/>
        </w:numPr>
        <w:tabs>
          <w:tab w:val="left" w:pos="0"/>
        </w:tabs>
        <w:suppressAutoHyphens w:val="0"/>
        <w:spacing w:before="0"/>
        <w:ind w:left="0" w:firstLine="709"/>
        <w:jc w:val="both"/>
        <w:rPr>
          <w:sz w:val="22"/>
          <w:szCs w:val="22"/>
          <w:lang w:eastAsia="ru-RU"/>
        </w:rPr>
      </w:pPr>
      <w:proofErr w:type="gramStart"/>
      <w:r w:rsidRPr="00021088">
        <w:rPr>
          <w:sz w:val="22"/>
          <w:szCs w:val="22"/>
          <w:lang w:eastAsia="ru-RU"/>
        </w:rPr>
        <w:t>осуществляют мониторинг реализации мероприятий Программы на территории соответствующего муниципального образования и представляют</w:t>
      </w:r>
      <w:proofErr w:type="gramEnd"/>
      <w:r w:rsidRPr="00021088">
        <w:rPr>
          <w:sz w:val="22"/>
          <w:szCs w:val="22"/>
          <w:lang w:eastAsia="ru-RU"/>
        </w:rPr>
        <w:t xml:space="preserve"> соответствующую информацию о ходе реализации мероприятий Программы в Министерство строительства, архитектуры и жилищной политики Удмуртской Республики;</w:t>
      </w:r>
    </w:p>
    <w:p w:rsidR="00021088" w:rsidRPr="00021088" w:rsidRDefault="00021088" w:rsidP="009A4EC3">
      <w:pPr>
        <w:numPr>
          <w:ilvl w:val="0"/>
          <w:numId w:val="8"/>
        </w:numPr>
        <w:tabs>
          <w:tab w:val="left" w:pos="0"/>
        </w:tabs>
        <w:suppressAutoHyphens w:val="0"/>
        <w:spacing w:before="0"/>
        <w:ind w:left="0" w:firstLine="709"/>
        <w:jc w:val="both"/>
        <w:rPr>
          <w:sz w:val="22"/>
          <w:szCs w:val="22"/>
          <w:lang w:eastAsia="ru-RU"/>
        </w:rPr>
      </w:pPr>
      <w:r w:rsidRPr="00021088">
        <w:rPr>
          <w:sz w:val="22"/>
          <w:szCs w:val="22"/>
          <w:lang w:eastAsia="ru-RU"/>
        </w:rPr>
        <w:t>осуществляют организацию информационной и разъяснительной работы, направленной на освещение целей, задач и хода реализации Программы;</w:t>
      </w:r>
    </w:p>
    <w:p w:rsidR="00021088" w:rsidRPr="00021088" w:rsidRDefault="00021088" w:rsidP="009A4EC3">
      <w:pPr>
        <w:numPr>
          <w:ilvl w:val="0"/>
          <w:numId w:val="8"/>
        </w:numPr>
        <w:tabs>
          <w:tab w:val="left" w:pos="0"/>
        </w:tabs>
        <w:suppressAutoHyphens w:val="0"/>
        <w:spacing w:before="0"/>
        <w:ind w:left="0" w:firstLine="709"/>
        <w:jc w:val="both"/>
        <w:rPr>
          <w:sz w:val="22"/>
          <w:szCs w:val="22"/>
          <w:lang w:eastAsia="ru-RU"/>
        </w:rPr>
      </w:pPr>
      <w:r w:rsidRPr="00021088">
        <w:rPr>
          <w:sz w:val="22"/>
          <w:szCs w:val="22"/>
          <w:lang w:eastAsia="ru-RU"/>
        </w:rPr>
        <w:t>при необходимости заключают в соответствии с законодательством контракты (договоры, соглашения) с участником Программы.</w:t>
      </w:r>
    </w:p>
    <w:p w:rsidR="00021088" w:rsidRPr="00021088" w:rsidRDefault="00021088" w:rsidP="00021088">
      <w:pPr>
        <w:numPr>
          <w:ilvl w:val="0"/>
          <w:numId w:val="6"/>
        </w:numPr>
        <w:tabs>
          <w:tab w:val="left" w:pos="1134"/>
        </w:tabs>
        <w:suppressAutoHyphens w:val="0"/>
        <w:spacing w:before="0"/>
        <w:ind w:firstLine="709"/>
        <w:jc w:val="both"/>
        <w:rPr>
          <w:sz w:val="22"/>
          <w:szCs w:val="22"/>
          <w:lang w:eastAsia="ru-RU"/>
        </w:rPr>
      </w:pPr>
      <w:r w:rsidRPr="00021088">
        <w:rPr>
          <w:sz w:val="22"/>
          <w:szCs w:val="22"/>
          <w:lang w:eastAsia="ru-RU"/>
        </w:rPr>
        <w:t>Выявление бесхозяйных инженерных коммуникаций в границах Вавожского района, регистрация прав собственности на них и организация управления такими сетями.</w:t>
      </w:r>
    </w:p>
    <w:p w:rsidR="00021088" w:rsidRPr="00021088" w:rsidRDefault="00021088" w:rsidP="00021088">
      <w:pPr>
        <w:numPr>
          <w:ilvl w:val="0"/>
          <w:numId w:val="6"/>
        </w:numPr>
        <w:tabs>
          <w:tab w:val="left" w:pos="1134"/>
        </w:tabs>
        <w:suppressAutoHyphens w:val="0"/>
        <w:spacing w:before="0"/>
        <w:ind w:firstLine="709"/>
        <w:jc w:val="both"/>
        <w:rPr>
          <w:sz w:val="22"/>
          <w:szCs w:val="22"/>
          <w:lang w:eastAsia="ru-RU"/>
        </w:rPr>
      </w:pPr>
      <w:r w:rsidRPr="00021088">
        <w:rPr>
          <w:sz w:val="22"/>
          <w:szCs w:val="22"/>
          <w:lang w:eastAsia="ru-RU"/>
        </w:rPr>
        <w:t>Организация подготовки к осенне-зимнему периоду.</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 xml:space="preserve">В целях реализации основного мероприятия ежегодно </w:t>
      </w:r>
      <w:proofErr w:type="gramStart"/>
      <w:r w:rsidRPr="00021088">
        <w:rPr>
          <w:sz w:val="22"/>
          <w:szCs w:val="22"/>
          <w:lang w:eastAsia="ru-RU"/>
        </w:rPr>
        <w:t>разрабатывается и утверждается</w:t>
      </w:r>
      <w:proofErr w:type="gramEnd"/>
      <w:r w:rsidRPr="00021088">
        <w:rPr>
          <w:sz w:val="22"/>
          <w:szCs w:val="22"/>
          <w:lang w:eastAsia="ru-RU"/>
        </w:rPr>
        <w:t xml:space="preserve"> постановлением Администрации Вавожского района план мероприятий по подготовке к осенне-зимнему периоду.</w:t>
      </w:r>
    </w:p>
    <w:p w:rsidR="00021088" w:rsidRPr="00021088" w:rsidRDefault="00021088" w:rsidP="00021088">
      <w:pPr>
        <w:numPr>
          <w:ilvl w:val="0"/>
          <w:numId w:val="6"/>
        </w:numPr>
        <w:tabs>
          <w:tab w:val="left" w:pos="1134"/>
        </w:tabs>
        <w:suppressAutoHyphens w:val="0"/>
        <w:spacing w:before="0"/>
        <w:ind w:firstLine="709"/>
        <w:jc w:val="both"/>
        <w:rPr>
          <w:sz w:val="22"/>
          <w:szCs w:val="22"/>
          <w:lang w:eastAsia="ru-RU"/>
        </w:rPr>
      </w:pPr>
      <w:r w:rsidRPr="00021088">
        <w:rPr>
          <w:sz w:val="22"/>
          <w:szCs w:val="22"/>
          <w:lang w:eastAsia="ru-RU"/>
        </w:rPr>
        <w:t>Разработка программы комплексного развития системы коммунальной инфраструктуры Вавожского района.</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 xml:space="preserve">Основное мероприятие планируется в связи с окончанием </w:t>
      </w:r>
      <w:proofErr w:type="gramStart"/>
      <w:r w:rsidRPr="00021088">
        <w:rPr>
          <w:sz w:val="22"/>
          <w:szCs w:val="22"/>
          <w:lang w:eastAsia="ru-RU"/>
        </w:rPr>
        <w:t>срока действия Программы комплексного развития систем коммунальной инфраструктуры</w:t>
      </w:r>
      <w:proofErr w:type="gramEnd"/>
      <w:r w:rsidRPr="00021088">
        <w:rPr>
          <w:sz w:val="22"/>
          <w:szCs w:val="22"/>
          <w:lang w:eastAsia="ru-RU"/>
        </w:rPr>
        <w:t xml:space="preserve"> Вавожского района на 2010 - 2015 гг., утвержденной решением</w:t>
      </w:r>
      <w:r w:rsidRPr="00021088">
        <w:rPr>
          <w:bCs w:val="0"/>
          <w:sz w:val="22"/>
          <w:szCs w:val="22"/>
          <w:lang w:eastAsia="ru-RU"/>
        </w:rPr>
        <w:t xml:space="preserve"> Совета депутатов МО "Вавожский район" № 366 от 22.07.2011 г</w:t>
      </w:r>
      <w:r w:rsidRPr="00021088">
        <w:rPr>
          <w:sz w:val="22"/>
          <w:szCs w:val="22"/>
          <w:lang w:eastAsia="ru-RU"/>
        </w:rPr>
        <w:t>.</w:t>
      </w:r>
    </w:p>
    <w:p w:rsidR="00021088" w:rsidRPr="00021088" w:rsidRDefault="00021088" w:rsidP="00021088">
      <w:pPr>
        <w:keepNext/>
        <w:numPr>
          <w:ilvl w:val="0"/>
          <w:numId w:val="6"/>
        </w:numPr>
        <w:tabs>
          <w:tab w:val="left" w:pos="1134"/>
        </w:tabs>
        <w:suppressAutoHyphens w:val="0"/>
        <w:spacing w:before="0"/>
        <w:ind w:firstLine="709"/>
        <w:jc w:val="both"/>
        <w:rPr>
          <w:sz w:val="22"/>
          <w:szCs w:val="22"/>
          <w:lang w:eastAsia="ru-RU"/>
        </w:rPr>
      </w:pPr>
      <w:r w:rsidRPr="00021088">
        <w:rPr>
          <w:sz w:val="22"/>
          <w:szCs w:val="22"/>
          <w:lang w:eastAsia="ru-RU"/>
        </w:rPr>
        <w:lastRenderedPageBreak/>
        <w:t xml:space="preserve">Разработка, утверждение и ежегодная актуализация схемы теплоснабжения. </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На основании утвержденной схемы теплоснабжения будет осуществляться развитие системы теплоснабжения Вавожского района.</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В соответствии со статьей 23 Федерального закона от 27 июля 2010 г. № 190-ФЗ «О теплоснабжении» схема теплоснабжения Вавожского района должна содержать:</w:t>
      </w:r>
    </w:p>
    <w:p w:rsidR="00021088" w:rsidRPr="00021088" w:rsidRDefault="00021088" w:rsidP="009A4EC3">
      <w:pPr>
        <w:numPr>
          <w:ilvl w:val="0"/>
          <w:numId w:val="12"/>
        </w:numPr>
        <w:tabs>
          <w:tab w:val="left" w:pos="1134"/>
        </w:tabs>
        <w:suppressAutoHyphens w:val="0"/>
        <w:spacing w:before="0"/>
        <w:ind w:left="0" w:firstLine="709"/>
        <w:jc w:val="both"/>
        <w:rPr>
          <w:sz w:val="22"/>
          <w:szCs w:val="22"/>
          <w:lang w:eastAsia="ru-RU"/>
        </w:rPr>
      </w:pPr>
      <w:r w:rsidRPr="00021088">
        <w:rPr>
          <w:sz w:val="22"/>
          <w:szCs w:val="22"/>
          <w:lang w:eastAsia="ru-RU"/>
        </w:rPr>
        <w:t>определение условий организации централизованного теплоснабжения, индивидуального теплоснабжения, а также поквартирного отопления;</w:t>
      </w:r>
    </w:p>
    <w:p w:rsidR="00021088" w:rsidRPr="00021088" w:rsidRDefault="00021088" w:rsidP="009A4EC3">
      <w:pPr>
        <w:numPr>
          <w:ilvl w:val="0"/>
          <w:numId w:val="12"/>
        </w:numPr>
        <w:tabs>
          <w:tab w:val="left" w:pos="1134"/>
        </w:tabs>
        <w:suppressAutoHyphens w:val="0"/>
        <w:spacing w:before="0"/>
        <w:ind w:left="0" w:firstLine="709"/>
        <w:jc w:val="both"/>
        <w:rPr>
          <w:sz w:val="22"/>
          <w:szCs w:val="22"/>
          <w:lang w:eastAsia="ru-RU"/>
        </w:rPr>
      </w:pPr>
      <w:r w:rsidRPr="00021088">
        <w:rPr>
          <w:sz w:val="22"/>
          <w:szCs w:val="22"/>
          <w:lang w:eastAsia="ru-RU"/>
        </w:rPr>
        <w:t>решения о загрузке источников тепловой энергии, принятые в соответствии со схемой теплоснабжения;</w:t>
      </w:r>
    </w:p>
    <w:p w:rsidR="00021088" w:rsidRPr="00021088" w:rsidRDefault="00021088" w:rsidP="009A4EC3">
      <w:pPr>
        <w:numPr>
          <w:ilvl w:val="0"/>
          <w:numId w:val="12"/>
        </w:numPr>
        <w:tabs>
          <w:tab w:val="left" w:pos="1134"/>
        </w:tabs>
        <w:suppressAutoHyphens w:val="0"/>
        <w:spacing w:before="0"/>
        <w:ind w:left="0" w:firstLine="709"/>
        <w:jc w:val="both"/>
        <w:rPr>
          <w:sz w:val="22"/>
          <w:szCs w:val="22"/>
          <w:lang w:eastAsia="ru-RU"/>
        </w:rPr>
      </w:pPr>
      <w:r w:rsidRPr="00021088">
        <w:rPr>
          <w:sz w:val="22"/>
          <w:szCs w:val="22"/>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в том числе график перевода котельных в «пиковый» режим функционирования;</w:t>
      </w:r>
    </w:p>
    <w:p w:rsidR="00021088" w:rsidRPr="00021088" w:rsidRDefault="00021088" w:rsidP="009A4EC3">
      <w:pPr>
        <w:numPr>
          <w:ilvl w:val="0"/>
          <w:numId w:val="12"/>
        </w:numPr>
        <w:tabs>
          <w:tab w:val="left" w:pos="1134"/>
        </w:tabs>
        <w:suppressAutoHyphens w:val="0"/>
        <w:spacing w:before="0"/>
        <w:ind w:left="0" w:firstLine="709"/>
        <w:jc w:val="both"/>
        <w:rPr>
          <w:sz w:val="22"/>
          <w:szCs w:val="22"/>
          <w:lang w:eastAsia="ru-RU"/>
        </w:rPr>
      </w:pPr>
      <w:r w:rsidRPr="00021088">
        <w:rPr>
          <w:sz w:val="22"/>
          <w:szCs w:val="22"/>
          <w:lang w:eastAsia="ru-RU"/>
        </w:rPr>
        <w:t>меры по консервации избыточных источников тепловой энергии;</w:t>
      </w:r>
    </w:p>
    <w:p w:rsidR="00021088" w:rsidRPr="00021088" w:rsidRDefault="00021088" w:rsidP="009A4EC3">
      <w:pPr>
        <w:numPr>
          <w:ilvl w:val="0"/>
          <w:numId w:val="12"/>
        </w:numPr>
        <w:tabs>
          <w:tab w:val="left" w:pos="1134"/>
        </w:tabs>
        <w:suppressAutoHyphens w:val="0"/>
        <w:spacing w:before="0"/>
        <w:ind w:left="0" w:firstLine="709"/>
        <w:jc w:val="both"/>
        <w:rPr>
          <w:sz w:val="22"/>
          <w:szCs w:val="22"/>
          <w:lang w:eastAsia="ru-RU"/>
        </w:rPr>
      </w:pPr>
      <w:r w:rsidRPr="00021088">
        <w:rPr>
          <w:sz w:val="22"/>
          <w:szCs w:val="22"/>
          <w:lang w:eastAsia="ru-RU"/>
        </w:rPr>
        <w:t>меры по переоборудованию котельных в источники комбинированной выработки электрической и тепловой энергии;</w:t>
      </w:r>
    </w:p>
    <w:p w:rsidR="00021088" w:rsidRPr="00021088" w:rsidRDefault="00021088" w:rsidP="009A4EC3">
      <w:pPr>
        <w:numPr>
          <w:ilvl w:val="0"/>
          <w:numId w:val="12"/>
        </w:numPr>
        <w:tabs>
          <w:tab w:val="left" w:pos="1134"/>
        </w:tabs>
        <w:suppressAutoHyphens w:val="0"/>
        <w:spacing w:before="0"/>
        <w:ind w:left="0" w:firstLine="709"/>
        <w:jc w:val="both"/>
        <w:rPr>
          <w:sz w:val="22"/>
          <w:szCs w:val="22"/>
          <w:lang w:eastAsia="ru-RU"/>
        </w:rPr>
      </w:pPr>
      <w:r w:rsidRPr="00021088">
        <w:rPr>
          <w:sz w:val="22"/>
          <w:szCs w:val="22"/>
          <w:lang w:eastAsia="ru-RU"/>
        </w:rPr>
        <w:t>радиус эффективного теплоснабжения, позволяющий определить условия, при которых подключение (технологическое присоединение) теплопотребляющих установок к системе теплоснабжения нецелесообразно вследствие увеличения совокупных расходов в указанной системе;</w:t>
      </w:r>
    </w:p>
    <w:p w:rsidR="00021088" w:rsidRPr="00021088" w:rsidRDefault="00021088" w:rsidP="009A4EC3">
      <w:pPr>
        <w:numPr>
          <w:ilvl w:val="0"/>
          <w:numId w:val="12"/>
        </w:numPr>
        <w:tabs>
          <w:tab w:val="left" w:pos="1134"/>
        </w:tabs>
        <w:suppressAutoHyphens w:val="0"/>
        <w:spacing w:before="0"/>
        <w:ind w:left="0" w:firstLine="709"/>
        <w:jc w:val="both"/>
        <w:rPr>
          <w:sz w:val="22"/>
          <w:szCs w:val="22"/>
          <w:lang w:eastAsia="ru-RU"/>
        </w:rPr>
      </w:pPr>
      <w:r w:rsidRPr="00021088">
        <w:rPr>
          <w:sz w:val="22"/>
          <w:szCs w:val="22"/>
          <w:lang w:eastAsia="ru-RU"/>
        </w:rPr>
        <w:t>оптимальный температурный график и оценку затрат при необходимости его изменения.</w:t>
      </w:r>
    </w:p>
    <w:p w:rsidR="00021088" w:rsidRPr="00021088" w:rsidRDefault="00021088" w:rsidP="009A4EC3">
      <w:pPr>
        <w:numPr>
          <w:ilvl w:val="0"/>
          <w:numId w:val="6"/>
        </w:numPr>
        <w:tabs>
          <w:tab w:val="left" w:pos="1134"/>
        </w:tabs>
        <w:suppressAutoHyphens w:val="0"/>
        <w:spacing w:before="0"/>
        <w:ind w:left="0" w:firstLine="709"/>
        <w:jc w:val="both"/>
        <w:rPr>
          <w:sz w:val="22"/>
          <w:szCs w:val="22"/>
          <w:lang w:eastAsia="ru-RU"/>
        </w:rPr>
      </w:pPr>
      <w:r w:rsidRPr="00021088">
        <w:rPr>
          <w:sz w:val="22"/>
          <w:szCs w:val="22"/>
          <w:lang w:eastAsia="ru-RU"/>
        </w:rPr>
        <w:t>Разработка, утверждение и актуализация схем водоснабжения и водоотведения.</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В соответствии с утвержденными схемами осуществляется развитие централизованных систем холодного водоснабжения и водоотведения.</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В соответствии с частью 5 статьи 39 Федерального закона от 7 декабря 2011 г. № 416-ФЗ «О водоснабжении и водоотведении» схемы водоснабжения и водоотведения должны содержать:</w:t>
      </w:r>
    </w:p>
    <w:p w:rsidR="00021088" w:rsidRPr="00021088" w:rsidRDefault="00021088" w:rsidP="00045F3E">
      <w:pPr>
        <w:numPr>
          <w:ilvl w:val="1"/>
          <w:numId w:val="13"/>
        </w:numPr>
        <w:tabs>
          <w:tab w:val="left" w:pos="1134"/>
        </w:tabs>
        <w:suppressAutoHyphens w:val="0"/>
        <w:spacing w:before="0"/>
        <w:ind w:left="0" w:firstLine="709"/>
        <w:jc w:val="both"/>
        <w:rPr>
          <w:sz w:val="22"/>
          <w:szCs w:val="22"/>
          <w:lang w:eastAsia="ru-RU"/>
        </w:rPr>
      </w:pPr>
      <w:r w:rsidRPr="00021088">
        <w:rPr>
          <w:sz w:val="22"/>
          <w:szCs w:val="22"/>
          <w:lang w:eastAsia="ru-RU"/>
        </w:rPr>
        <w:t>основные направления, принципы, задачи и целевые показатели развития централизованных систем водоснабжения и водоотведения;</w:t>
      </w:r>
    </w:p>
    <w:p w:rsidR="00021088" w:rsidRPr="00021088" w:rsidRDefault="00021088" w:rsidP="00045F3E">
      <w:pPr>
        <w:numPr>
          <w:ilvl w:val="1"/>
          <w:numId w:val="13"/>
        </w:numPr>
        <w:tabs>
          <w:tab w:val="left" w:pos="1134"/>
        </w:tabs>
        <w:suppressAutoHyphens w:val="0"/>
        <w:spacing w:before="0"/>
        <w:ind w:left="0" w:firstLine="709"/>
        <w:jc w:val="both"/>
        <w:rPr>
          <w:sz w:val="22"/>
          <w:szCs w:val="22"/>
          <w:lang w:eastAsia="ru-RU"/>
        </w:rPr>
      </w:pPr>
      <w:r w:rsidRPr="00021088">
        <w:rPr>
          <w:sz w:val="22"/>
          <w:szCs w:val="22"/>
          <w:lang w:eastAsia="ru-RU"/>
        </w:rPr>
        <w:t>прогнозные балансы потребления питьевой, технической воды, количества и состава сточных вод сроком не менее чем на 10 лет с учетом различных сценариев развития поселений;</w:t>
      </w:r>
    </w:p>
    <w:p w:rsidR="00021088" w:rsidRPr="00021088" w:rsidRDefault="00021088" w:rsidP="00045F3E">
      <w:pPr>
        <w:numPr>
          <w:ilvl w:val="1"/>
          <w:numId w:val="13"/>
        </w:numPr>
        <w:tabs>
          <w:tab w:val="left" w:pos="1134"/>
        </w:tabs>
        <w:suppressAutoHyphens w:val="0"/>
        <w:spacing w:before="0"/>
        <w:ind w:left="0" w:firstLine="709"/>
        <w:jc w:val="both"/>
        <w:rPr>
          <w:sz w:val="22"/>
          <w:szCs w:val="22"/>
          <w:lang w:eastAsia="ru-RU"/>
        </w:rPr>
      </w:pPr>
      <w:r w:rsidRPr="00021088">
        <w:rPr>
          <w:sz w:val="22"/>
          <w:szCs w:val="22"/>
          <w:lang w:eastAsia="ru-RU"/>
        </w:rPr>
        <w:t>зоны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холодного водоснабжения) и перечень централизованных систем водоснабжения и водоотведения;</w:t>
      </w:r>
    </w:p>
    <w:p w:rsidR="00021088" w:rsidRPr="00021088" w:rsidRDefault="00021088" w:rsidP="00045F3E">
      <w:pPr>
        <w:numPr>
          <w:ilvl w:val="1"/>
          <w:numId w:val="13"/>
        </w:numPr>
        <w:tabs>
          <w:tab w:val="left" w:pos="1134"/>
        </w:tabs>
        <w:suppressAutoHyphens w:val="0"/>
        <w:spacing w:before="0"/>
        <w:ind w:left="0" w:firstLine="709"/>
        <w:jc w:val="both"/>
        <w:rPr>
          <w:sz w:val="22"/>
          <w:szCs w:val="22"/>
          <w:lang w:eastAsia="ru-RU"/>
        </w:rPr>
      </w:pPr>
      <w:r w:rsidRPr="00021088">
        <w:rPr>
          <w:sz w:val="22"/>
          <w:szCs w:val="22"/>
          <w:lang w:eastAsia="ru-RU"/>
        </w:rPr>
        <w:t>карты (схемы) планируемого размещения объектов централизованных систем холодного водоснабжения и (или) водоотведения;</w:t>
      </w:r>
    </w:p>
    <w:p w:rsidR="00021088" w:rsidRPr="00021088" w:rsidRDefault="00021088" w:rsidP="00045F3E">
      <w:pPr>
        <w:numPr>
          <w:ilvl w:val="1"/>
          <w:numId w:val="13"/>
        </w:numPr>
        <w:tabs>
          <w:tab w:val="left" w:pos="1134"/>
        </w:tabs>
        <w:suppressAutoHyphens w:val="0"/>
        <w:spacing w:before="0"/>
        <w:ind w:left="0" w:firstLine="709"/>
        <w:jc w:val="both"/>
        <w:rPr>
          <w:sz w:val="22"/>
          <w:szCs w:val="22"/>
          <w:lang w:eastAsia="ru-RU"/>
        </w:rPr>
      </w:pPr>
      <w:r w:rsidRPr="00021088">
        <w:rPr>
          <w:sz w:val="22"/>
          <w:szCs w:val="22"/>
          <w:lang w:eastAsia="ru-RU"/>
        </w:rPr>
        <w:t xml:space="preserve">границы планируемых </w:t>
      </w:r>
      <w:proofErr w:type="gramStart"/>
      <w:r w:rsidRPr="00021088">
        <w:rPr>
          <w:sz w:val="22"/>
          <w:szCs w:val="22"/>
          <w:lang w:eastAsia="ru-RU"/>
        </w:rPr>
        <w:t>зон размещения объектов централизованных систем холодного водоснабжения</w:t>
      </w:r>
      <w:proofErr w:type="gramEnd"/>
      <w:r w:rsidRPr="00021088">
        <w:rPr>
          <w:sz w:val="22"/>
          <w:szCs w:val="22"/>
          <w:lang w:eastAsia="ru-RU"/>
        </w:rPr>
        <w:t xml:space="preserve"> и (или) водоотведения;</w:t>
      </w:r>
    </w:p>
    <w:p w:rsidR="00021088" w:rsidRPr="00021088" w:rsidRDefault="00021088" w:rsidP="00045F3E">
      <w:pPr>
        <w:numPr>
          <w:ilvl w:val="1"/>
          <w:numId w:val="13"/>
        </w:numPr>
        <w:tabs>
          <w:tab w:val="left" w:pos="1134"/>
        </w:tabs>
        <w:suppressAutoHyphens w:val="0"/>
        <w:spacing w:before="0"/>
        <w:ind w:left="0" w:firstLine="709"/>
        <w:jc w:val="both"/>
        <w:rPr>
          <w:sz w:val="22"/>
          <w:szCs w:val="22"/>
          <w:lang w:eastAsia="ru-RU"/>
        </w:rPr>
      </w:pPr>
      <w:r w:rsidRPr="00021088">
        <w:rPr>
          <w:sz w:val="22"/>
          <w:szCs w:val="22"/>
          <w:lang w:eastAsia="ru-RU"/>
        </w:rPr>
        <w:t>перечень основных мероприятий по реализации схем водоснабжения и водоотведения в разбивке по годам, включая технические обоснования этих мероприятий и оценку стоимости их реализации.</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Правила разработки и утверждения схем водоснабжения и водоотведения утверждены постановлением Правительства Российской Федерации от 5 сентября 2013 г. № 782 «О схемах водоснабжения и водоотведения».</w:t>
      </w:r>
    </w:p>
    <w:p w:rsidR="00021088" w:rsidRPr="00021088" w:rsidRDefault="00021088" w:rsidP="00021088">
      <w:pPr>
        <w:numPr>
          <w:ilvl w:val="0"/>
          <w:numId w:val="6"/>
        </w:numPr>
        <w:tabs>
          <w:tab w:val="left" w:pos="1134"/>
        </w:tabs>
        <w:suppressAutoHyphens w:val="0"/>
        <w:spacing w:before="0"/>
        <w:ind w:firstLine="709"/>
        <w:jc w:val="both"/>
        <w:rPr>
          <w:sz w:val="22"/>
          <w:szCs w:val="22"/>
          <w:lang w:eastAsia="ru-RU"/>
        </w:rPr>
      </w:pPr>
      <w:r w:rsidRPr="00021088">
        <w:rPr>
          <w:sz w:val="22"/>
          <w:szCs w:val="22"/>
          <w:lang w:eastAsia="ru-RU"/>
        </w:rPr>
        <w:t>Строительство и реконструкция объектов коммунальной инфраструктуры за счет бюджетных средств.</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В рамках основного мероприятия осуществляется:</w:t>
      </w:r>
    </w:p>
    <w:p w:rsidR="00021088" w:rsidRPr="00021088" w:rsidRDefault="00021088" w:rsidP="00045F3E">
      <w:pPr>
        <w:numPr>
          <w:ilvl w:val="0"/>
          <w:numId w:val="11"/>
        </w:numPr>
        <w:tabs>
          <w:tab w:val="left" w:pos="1134"/>
        </w:tabs>
        <w:suppressAutoHyphens w:val="0"/>
        <w:spacing w:before="0"/>
        <w:ind w:left="-142" w:firstLine="709"/>
        <w:jc w:val="both"/>
        <w:rPr>
          <w:sz w:val="22"/>
          <w:szCs w:val="22"/>
          <w:lang w:eastAsia="ru-RU"/>
        </w:rPr>
      </w:pPr>
      <w:r w:rsidRPr="00021088">
        <w:rPr>
          <w:sz w:val="22"/>
          <w:szCs w:val="22"/>
          <w:lang w:eastAsia="ru-RU"/>
        </w:rPr>
        <w:t>формирование заявок на строительство и реконструкцию объектов коммунальной инфраструктуры за счет бюджетных сре</w:t>
      </w:r>
      <w:proofErr w:type="gramStart"/>
      <w:r w:rsidRPr="00021088">
        <w:rPr>
          <w:sz w:val="22"/>
          <w:szCs w:val="22"/>
          <w:lang w:eastAsia="ru-RU"/>
        </w:rPr>
        <w:t>дств дл</w:t>
      </w:r>
      <w:proofErr w:type="gramEnd"/>
      <w:r w:rsidRPr="00021088">
        <w:rPr>
          <w:sz w:val="22"/>
          <w:szCs w:val="22"/>
          <w:lang w:eastAsia="ru-RU"/>
        </w:rPr>
        <w:t>я включения в перечень объектов капитального строительства Удмуртской Республики;</w:t>
      </w:r>
    </w:p>
    <w:p w:rsidR="00021088" w:rsidRPr="00021088" w:rsidRDefault="00021088" w:rsidP="00045F3E">
      <w:pPr>
        <w:numPr>
          <w:ilvl w:val="0"/>
          <w:numId w:val="11"/>
        </w:numPr>
        <w:tabs>
          <w:tab w:val="left" w:pos="1134"/>
        </w:tabs>
        <w:suppressAutoHyphens w:val="0"/>
        <w:spacing w:before="0"/>
        <w:ind w:left="-142" w:firstLine="709"/>
        <w:jc w:val="both"/>
        <w:rPr>
          <w:sz w:val="22"/>
          <w:szCs w:val="22"/>
          <w:lang w:eastAsia="ru-RU"/>
        </w:rPr>
      </w:pPr>
      <w:r w:rsidRPr="00021088">
        <w:rPr>
          <w:sz w:val="22"/>
          <w:szCs w:val="22"/>
          <w:lang w:eastAsia="ru-RU"/>
        </w:rPr>
        <w:t xml:space="preserve">выполнение функций заказчика </w:t>
      </w:r>
      <w:r w:rsidRPr="00021088">
        <w:rPr>
          <w:spacing w:val="-2"/>
          <w:sz w:val="22"/>
          <w:szCs w:val="22"/>
          <w:lang w:eastAsia="ru-RU"/>
        </w:rPr>
        <w:t>по проектированию и строительству объектов коммунальной инфраструктуры (в части объектов, на проектирование и (или) строительство которых предусмотрены бюджетные ассигнования).</w:t>
      </w:r>
    </w:p>
    <w:p w:rsidR="00021088" w:rsidRPr="00021088" w:rsidRDefault="00021088" w:rsidP="00021088">
      <w:pPr>
        <w:keepNext/>
        <w:suppressAutoHyphens w:val="0"/>
        <w:autoSpaceDE w:val="0"/>
        <w:autoSpaceDN w:val="0"/>
        <w:adjustRightInd w:val="0"/>
        <w:spacing w:before="0"/>
        <w:ind w:firstLine="709"/>
        <w:jc w:val="both"/>
        <w:rPr>
          <w:rFonts w:eastAsia="Calibri"/>
          <w:sz w:val="22"/>
          <w:szCs w:val="22"/>
          <w:lang w:eastAsia="en-US"/>
        </w:rPr>
      </w:pPr>
      <w:r w:rsidRPr="00021088">
        <w:rPr>
          <w:rFonts w:eastAsia="Calibri"/>
          <w:sz w:val="22"/>
          <w:szCs w:val="22"/>
          <w:lang w:eastAsia="en-US"/>
        </w:rPr>
        <w:lastRenderedPageBreak/>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021088" w:rsidRPr="00021088" w:rsidRDefault="00021088" w:rsidP="00021088">
      <w:pPr>
        <w:keepNext/>
        <w:shd w:val="clear" w:color="auto" w:fill="FFFFFF"/>
        <w:tabs>
          <w:tab w:val="left" w:pos="1276"/>
        </w:tabs>
        <w:suppressAutoHyphens w:val="0"/>
        <w:spacing w:before="480" w:after="240"/>
        <w:ind w:left="709" w:right="624"/>
        <w:jc w:val="center"/>
        <w:rPr>
          <w:sz w:val="22"/>
          <w:szCs w:val="22"/>
          <w:lang w:eastAsia="ru-RU"/>
        </w:rPr>
      </w:pPr>
      <w:r w:rsidRPr="00021088">
        <w:rPr>
          <w:b/>
          <w:sz w:val="22"/>
          <w:szCs w:val="22"/>
          <w:lang w:eastAsia="ru-RU"/>
        </w:rPr>
        <w:t>7.2.6.</w:t>
      </w:r>
      <w:r w:rsidRPr="00021088">
        <w:rPr>
          <w:b/>
          <w:sz w:val="22"/>
          <w:szCs w:val="22"/>
          <w:lang w:eastAsia="ru-RU"/>
        </w:rPr>
        <w:tab/>
        <w:t xml:space="preserve"> Меры муниципального регулирования</w:t>
      </w:r>
    </w:p>
    <w:p w:rsidR="00021088" w:rsidRPr="00021088" w:rsidRDefault="00021088" w:rsidP="00021088">
      <w:pPr>
        <w:suppressAutoHyphens w:val="0"/>
        <w:spacing w:before="0"/>
        <w:ind w:firstLine="709"/>
        <w:jc w:val="both"/>
        <w:rPr>
          <w:rFonts w:eastAsia="Calibri"/>
          <w:bCs w:val="0"/>
          <w:sz w:val="22"/>
          <w:szCs w:val="22"/>
          <w:lang w:eastAsia="en-US"/>
        </w:rPr>
      </w:pPr>
      <w:r w:rsidRPr="00021088">
        <w:rPr>
          <w:rFonts w:eastAsia="Calibri"/>
          <w:bCs w:val="0"/>
          <w:sz w:val="22"/>
          <w:szCs w:val="22"/>
          <w:lang w:eastAsia="en-US"/>
        </w:rPr>
        <w:t xml:space="preserve">При заключении договоров аренды или концессии </w:t>
      </w:r>
      <w:r w:rsidRPr="00021088">
        <w:rPr>
          <w:rFonts w:eastAsia="Calibri"/>
          <w:bCs w:val="0"/>
          <w:color w:val="000000"/>
          <w:sz w:val="22"/>
          <w:szCs w:val="22"/>
          <w:lang w:eastAsia="en-US"/>
        </w:rPr>
        <w:t xml:space="preserve">объектов коммунальной инфраструктуры </w:t>
      </w:r>
      <w:r w:rsidRPr="00021088">
        <w:rPr>
          <w:rFonts w:eastAsia="Calibri"/>
          <w:bCs w:val="0"/>
          <w:sz w:val="22"/>
          <w:szCs w:val="22"/>
          <w:lang w:eastAsia="en-US"/>
        </w:rPr>
        <w:t xml:space="preserve">с эксплуатирующими организациями предусматриваются условия, согласно которым часть арендной платы направляется на неотделимое улучшение арендуемых объектов коммунальной инфраструктуры. </w:t>
      </w:r>
    </w:p>
    <w:p w:rsidR="00021088" w:rsidRPr="00021088" w:rsidRDefault="00021088" w:rsidP="00021088">
      <w:pPr>
        <w:suppressAutoHyphens w:val="0"/>
        <w:spacing w:before="0"/>
        <w:ind w:firstLine="709"/>
        <w:jc w:val="both"/>
        <w:rPr>
          <w:rFonts w:eastAsia="Calibri"/>
          <w:bCs w:val="0"/>
          <w:sz w:val="22"/>
          <w:szCs w:val="22"/>
          <w:lang w:eastAsia="en-US"/>
        </w:rPr>
      </w:pPr>
      <w:r w:rsidRPr="00021088">
        <w:rPr>
          <w:rFonts w:eastAsia="Calibri"/>
          <w:bCs w:val="0"/>
          <w:sz w:val="22"/>
          <w:szCs w:val="22"/>
          <w:lang w:eastAsia="en-US"/>
        </w:rPr>
        <w:t xml:space="preserve">Осуществляется согласование инвестиционных программ организаций, осуществляющих регулируемые виды деятельности в сфере теплоснабжения, водоснабжения, водоотведения. В соответствии с инвестиционными программами соответствующими организациями реализуются мероприятия по строительству, реконструкции и (или) модернизации объектов коммунальной инфраструктуры. </w:t>
      </w:r>
    </w:p>
    <w:p w:rsidR="00021088" w:rsidRPr="00021088" w:rsidRDefault="00021088" w:rsidP="00021088">
      <w:pPr>
        <w:suppressAutoHyphens w:val="0"/>
        <w:spacing w:before="0"/>
        <w:ind w:firstLine="709"/>
        <w:jc w:val="both"/>
        <w:rPr>
          <w:rFonts w:eastAsia="Calibri"/>
          <w:bCs w:val="0"/>
          <w:sz w:val="22"/>
          <w:szCs w:val="22"/>
          <w:lang w:eastAsia="en-US"/>
        </w:rPr>
      </w:pPr>
      <w:r w:rsidRPr="00021088">
        <w:rPr>
          <w:rFonts w:eastAsia="Calibri"/>
          <w:bCs w:val="0"/>
          <w:sz w:val="22"/>
          <w:szCs w:val="22"/>
          <w:lang w:eastAsia="en-US"/>
        </w:rPr>
        <w:t>Осуществляется согласование вывода объектов централизованных систем холодного водоснабжения и (или) водоотведения, источников тепловой энергии, тепловых сетей в ремонт и из эксплуатации.</w:t>
      </w:r>
    </w:p>
    <w:p w:rsidR="00021088" w:rsidRPr="00021088" w:rsidRDefault="00021088" w:rsidP="00021088">
      <w:pPr>
        <w:suppressAutoHyphens w:val="0"/>
        <w:spacing w:before="0"/>
        <w:ind w:firstLine="709"/>
        <w:jc w:val="both"/>
        <w:rPr>
          <w:rFonts w:eastAsia="Calibri"/>
          <w:bCs w:val="0"/>
          <w:sz w:val="22"/>
          <w:szCs w:val="22"/>
          <w:lang w:eastAsia="en-US"/>
        </w:rPr>
      </w:pPr>
      <w:r w:rsidRPr="00021088">
        <w:rPr>
          <w:rFonts w:eastAsia="Calibri"/>
          <w:bCs w:val="0"/>
          <w:sz w:val="22"/>
          <w:szCs w:val="22"/>
          <w:lang w:eastAsia="en-US"/>
        </w:rPr>
        <w:t xml:space="preserve">Осуществляется согласование </w:t>
      </w:r>
      <w:hyperlink r:id="rId20" w:history="1">
        <w:r w:rsidRPr="00021088">
          <w:rPr>
            <w:rFonts w:eastAsia="Calibri"/>
            <w:bCs w:val="0"/>
            <w:color w:val="0000FF"/>
            <w:sz w:val="22"/>
            <w:szCs w:val="22"/>
            <w:u w:val="single"/>
            <w:lang w:eastAsia="en-US"/>
          </w:rPr>
          <w:t>планов</w:t>
        </w:r>
      </w:hyperlink>
      <w:r w:rsidRPr="00021088">
        <w:rPr>
          <w:rFonts w:eastAsia="Calibri"/>
          <w:bCs w:val="0"/>
          <w:sz w:val="22"/>
          <w:szCs w:val="22"/>
          <w:lang w:eastAsia="en-US"/>
        </w:rPr>
        <w:t xml:space="preserve"> снижения сбросов загрязняющих веществ, иных веществ и микроорганизмов в поверхностные водные объекты, подземные водные объекты и на водосборные площади.</w:t>
      </w:r>
    </w:p>
    <w:p w:rsidR="00021088" w:rsidRPr="00021088" w:rsidRDefault="00021088" w:rsidP="00021088">
      <w:pPr>
        <w:keepNext/>
        <w:shd w:val="clear" w:color="auto" w:fill="FFFFFF"/>
        <w:tabs>
          <w:tab w:val="left" w:pos="1276"/>
        </w:tabs>
        <w:suppressAutoHyphens w:val="0"/>
        <w:spacing w:before="480" w:after="240"/>
        <w:ind w:left="709" w:right="624"/>
        <w:jc w:val="center"/>
        <w:rPr>
          <w:b/>
          <w:sz w:val="22"/>
          <w:szCs w:val="22"/>
          <w:lang w:eastAsia="ru-RU"/>
        </w:rPr>
      </w:pPr>
      <w:r w:rsidRPr="00021088">
        <w:rPr>
          <w:b/>
          <w:sz w:val="22"/>
          <w:szCs w:val="22"/>
          <w:lang w:eastAsia="ru-RU"/>
        </w:rPr>
        <w:t>7.2.7. Взаимодействие с органами государственной власти и местного самоуправления, организациями и гражданами</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Реализация мероприятий Региональной программы по модернизации системы коммунальной инфраструктуры в Удмуртской Республике на 2013-2015 годы, утвержденной постановлением Правительства Удмуртской Республики от 20 июня 2013 г. №258, осуществляется во взаимодействии с Министерством строительства, архитектуры и жилищной политики Удмуртской Республики.</w:t>
      </w:r>
    </w:p>
    <w:p w:rsidR="00021088" w:rsidRPr="00021088" w:rsidRDefault="00021088" w:rsidP="00021088">
      <w:pPr>
        <w:suppressAutoHyphens w:val="0"/>
        <w:autoSpaceDE w:val="0"/>
        <w:autoSpaceDN w:val="0"/>
        <w:adjustRightInd w:val="0"/>
        <w:spacing w:before="0"/>
        <w:ind w:firstLine="709"/>
        <w:jc w:val="both"/>
        <w:rPr>
          <w:color w:val="000000"/>
          <w:sz w:val="22"/>
          <w:szCs w:val="22"/>
          <w:lang w:eastAsia="ru-RU"/>
        </w:rPr>
      </w:pPr>
      <w:r w:rsidRPr="00021088">
        <w:rPr>
          <w:color w:val="000000"/>
          <w:sz w:val="22"/>
          <w:szCs w:val="22"/>
          <w:lang w:eastAsia="ru-RU"/>
        </w:rPr>
        <w:t>С органами государственной власти Удмуртской Республики осуществляется взаимодействие в целях включения объектов коммунальной инфраструктуры в перечень объектов капитального строительства Удмуртской Республики и (или) в перечень объектов капитального ремонта Удмуртской Республики.</w:t>
      </w:r>
    </w:p>
    <w:p w:rsidR="00021088" w:rsidRPr="00021088" w:rsidRDefault="00021088" w:rsidP="00021088">
      <w:pPr>
        <w:suppressAutoHyphens w:val="0"/>
        <w:autoSpaceDE w:val="0"/>
        <w:autoSpaceDN w:val="0"/>
        <w:adjustRightInd w:val="0"/>
        <w:spacing w:before="0"/>
        <w:ind w:firstLine="709"/>
        <w:jc w:val="both"/>
        <w:rPr>
          <w:color w:val="000000"/>
          <w:sz w:val="22"/>
          <w:szCs w:val="22"/>
          <w:lang w:eastAsia="ru-RU"/>
        </w:rPr>
      </w:pPr>
      <w:r w:rsidRPr="00021088">
        <w:rPr>
          <w:color w:val="000000"/>
          <w:sz w:val="22"/>
          <w:szCs w:val="22"/>
          <w:lang w:eastAsia="ru-RU"/>
        </w:rPr>
        <w:t>Объекты коммунальной инфраструктуры, находящиеся в муниципальной собственности, передаются эксплуатирующим организациям по договорам аренды или концессии.</w:t>
      </w:r>
    </w:p>
    <w:p w:rsidR="00021088" w:rsidRPr="00021088" w:rsidRDefault="00021088" w:rsidP="00021088">
      <w:pPr>
        <w:suppressAutoHyphens w:val="0"/>
        <w:autoSpaceDE w:val="0"/>
        <w:autoSpaceDN w:val="0"/>
        <w:adjustRightInd w:val="0"/>
        <w:spacing w:before="0"/>
        <w:ind w:firstLine="709"/>
        <w:jc w:val="both"/>
        <w:rPr>
          <w:color w:val="000000"/>
          <w:sz w:val="22"/>
          <w:szCs w:val="22"/>
          <w:lang w:eastAsia="ru-RU"/>
        </w:rPr>
      </w:pPr>
      <w:r w:rsidRPr="00021088">
        <w:rPr>
          <w:sz w:val="22"/>
          <w:szCs w:val="22"/>
          <w:lang w:eastAsia="ru-RU"/>
        </w:rPr>
        <w:t>Осуществляется взаимодействие с эксплуатирующими объекты коммунальной инфраструктуры организациями в целях организации на территории Вавожского района теплоснабжения, электроснабжения, водоснабжения и водоотведения, газоснабжения, а также модернизации объектов коммунальной инфраструктуры.</w:t>
      </w:r>
    </w:p>
    <w:p w:rsidR="00021088" w:rsidRPr="00021088" w:rsidRDefault="00021088" w:rsidP="00021088">
      <w:pPr>
        <w:suppressAutoHyphens w:val="0"/>
        <w:autoSpaceDE w:val="0"/>
        <w:autoSpaceDN w:val="0"/>
        <w:adjustRightInd w:val="0"/>
        <w:spacing w:before="0"/>
        <w:ind w:firstLine="709"/>
        <w:jc w:val="both"/>
        <w:rPr>
          <w:spacing w:val="-2"/>
          <w:sz w:val="22"/>
          <w:szCs w:val="22"/>
          <w:lang w:eastAsia="ru-RU"/>
        </w:rPr>
      </w:pPr>
      <w:r w:rsidRPr="00021088">
        <w:rPr>
          <w:spacing w:val="-2"/>
          <w:sz w:val="22"/>
          <w:szCs w:val="22"/>
          <w:lang w:eastAsia="ru-RU"/>
        </w:rPr>
        <w:t>В целях организации подготовки к работе в осенне-зимний период осуществляется взаимодействие с предприятиями, организациями и учреждениями, всех форм собственности, участвующими в обеспечении жизнедеятельности объектов жилищной и социальной сфер района.</w:t>
      </w:r>
    </w:p>
    <w:p w:rsidR="00021088" w:rsidRPr="00021088" w:rsidRDefault="00021088" w:rsidP="00021088">
      <w:pPr>
        <w:suppressAutoHyphens w:val="0"/>
        <w:autoSpaceDE w:val="0"/>
        <w:autoSpaceDN w:val="0"/>
        <w:adjustRightInd w:val="0"/>
        <w:spacing w:before="0"/>
        <w:ind w:firstLine="709"/>
        <w:jc w:val="both"/>
        <w:rPr>
          <w:spacing w:val="-2"/>
          <w:sz w:val="22"/>
          <w:szCs w:val="22"/>
          <w:lang w:eastAsia="ru-RU"/>
        </w:rPr>
      </w:pPr>
      <w:r w:rsidRPr="00021088">
        <w:rPr>
          <w:sz w:val="22"/>
          <w:szCs w:val="22"/>
          <w:lang w:eastAsia="ru-RU"/>
        </w:rPr>
        <w:t>Выбор исполнителя работ по проектированию и (или) строительству объектов коммунальной инфраструктуры осуществляется путем проведения торгов в соответствии с законодательством о размещении государственного (муниципального) заказа.</w:t>
      </w:r>
      <w:r w:rsidRPr="00021088">
        <w:rPr>
          <w:spacing w:val="-2"/>
          <w:sz w:val="22"/>
          <w:szCs w:val="22"/>
          <w:lang w:eastAsia="ru-RU"/>
        </w:rPr>
        <w:t xml:space="preserve"> </w:t>
      </w:r>
    </w:p>
    <w:p w:rsidR="00045F3E" w:rsidRDefault="00021088" w:rsidP="00045F3E">
      <w:pPr>
        <w:suppressAutoHyphens w:val="0"/>
        <w:autoSpaceDE w:val="0"/>
        <w:autoSpaceDN w:val="0"/>
        <w:adjustRightInd w:val="0"/>
        <w:spacing w:before="0"/>
        <w:ind w:firstLine="709"/>
        <w:jc w:val="both"/>
        <w:rPr>
          <w:spacing w:val="-2"/>
          <w:sz w:val="22"/>
          <w:szCs w:val="22"/>
          <w:lang w:eastAsia="ru-RU"/>
        </w:rPr>
      </w:pPr>
      <w:r w:rsidRPr="00021088">
        <w:rPr>
          <w:spacing w:val="-2"/>
          <w:sz w:val="22"/>
          <w:szCs w:val="22"/>
          <w:lang w:eastAsia="ru-RU"/>
        </w:rPr>
        <w:t xml:space="preserve">Специализированные организации по договорам с Заказчиком выполнения работ по строительству объектов коммунальной инфраструктуры выполняют технический надзор за строительством. </w:t>
      </w:r>
    </w:p>
    <w:p w:rsidR="00045F3E" w:rsidRDefault="00045F3E" w:rsidP="00045F3E">
      <w:pPr>
        <w:suppressAutoHyphens w:val="0"/>
        <w:autoSpaceDE w:val="0"/>
        <w:autoSpaceDN w:val="0"/>
        <w:adjustRightInd w:val="0"/>
        <w:spacing w:before="0"/>
        <w:ind w:firstLine="709"/>
        <w:jc w:val="both"/>
        <w:rPr>
          <w:spacing w:val="-2"/>
          <w:sz w:val="22"/>
          <w:szCs w:val="22"/>
          <w:lang w:eastAsia="ru-RU"/>
        </w:rPr>
      </w:pPr>
    </w:p>
    <w:p w:rsidR="00045F3E" w:rsidRDefault="00045F3E" w:rsidP="00045F3E">
      <w:pPr>
        <w:suppressAutoHyphens w:val="0"/>
        <w:autoSpaceDE w:val="0"/>
        <w:autoSpaceDN w:val="0"/>
        <w:adjustRightInd w:val="0"/>
        <w:spacing w:before="0"/>
        <w:ind w:firstLine="709"/>
        <w:jc w:val="both"/>
        <w:rPr>
          <w:spacing w:val="-2"/>
          <w:sz w:val="22"/>
          <w:szCs w:val="22"/>
          <w:lang w:eastAsia="ru-RU"/>
        </w:rPr>
      </w:pPr>
    </w:p>
    <w:p w:rsidR="00045F3E" w:rsidRDefault="00045F3E" w:rsidP="00045F3E">
      <w:pPr>
        <w:suppressAutoHyphens w:val="0"/>
        <w:autoSpaceDE w:val="0"/>
        <w:autoSpaceDN w:val="0"/>
        <w:adjustRightInd w:val="0"/>
        <w:spacing w:before="0"/>
        <w:ind w:firstLine="709"/>
        <w:jc w:val="both"/>
        <w:rPr>
          <w:spacing w:val="-2"/>
          <w:sz w:val="22"/>
          <w:szCs w:val="22"/>
          <w:lang w:eastAsia="ru-RU"/>
        </w:rPr>
      </w:pPr>
    </w:p>
    <w:p w:rsidR="00021088" w:rsidRPr="00021088" w:rsidRDefault="00021088" w:rsidP="00045F3E">
      <w:pPr>
        <w:suppressAutoHyphens w:val="0"/>
        <w:autoSpaceDE w:val="0"/>
        <w:autoSpaceDN w:val="0"/>
        <w:adjustRightInd w:val="0"/>
        <w:spacing w:before="0"/>
        <w:ind w:firstLine="709"/>
        <w:jc w:val="center"/>
        <w:rPr>
          <w:b/>
          <w:sz w:val="22"/>
          <w:szCs w:val="22"/>
          <w:lang w:eastAsia="ru-RU"/>
        </w:rPr>
      </w:pPr>
      <w:r w:rsidRPr="00021088">
        <w:rPr>
          <w:b/>
          <w:sz w:val="22"/>
          <w:szCs w:val="22"/>
          <w:lang w:eastAsia="ru-RU"/>
        </w:rPr>
        <w:t>7.2.8.</w:t>
      </w:r>
      <w:r w:rsidRPr="00021088">
        <w:rPr>
          <w:b/>
          <w:sz w:val="22"/>
          <w:szCs w:val="22"/>
          <w:lang w:eastAsia="ru-RU"/>
        </w:rPr>
        <w:tab/>
        <w:t>Ресурсное обеспечение</w:t>
      </w:r>
    </w:p>
    <w:p w:rsidR="00021088" w:rsidRPr="00021088" w:rsidRDefault="00021088" w:rsidP="00021088">
      <w:pPr>
        <w:keepNext/>
        <w:shd w:val="clear" w:color="auto" w:fill="FFFFFF"/>
        <w:suppressAutoHyphens w:val="0"/>
        <w:spacing w:before="0"/>
        <w:ind w:right="-1" w:firstLine="709"/>
        <w:jc w:val="both"/>
        <w:rPr>
          <w:sz w:val="22"/>
          <w:szCs w:val="22"/>
          <w:lang w:eastAsia="ru-RU"/>
        </w:rPr>
      </w:pPr>
      <w:r w:rsidRPr="00021088">
        <w:rPr>
          <w:sz w:val="22"/>
          <w:szCs w:val="22"/>
          <w:lang w:eastAsia="ru-RU"/>
        </w:rPr>
        <w:t xml:space="preserve">Источниками ресурсного обеспечения подпрограммы являются собственные средства бюджета Вавожского района, а также субсидии из бюджета Удмуртской Республики на </w:t>
      </w:r>
      <w:r w:rsidRPr="00021088">
        <w:rPr>
          <w:sz w:val="22"/>
          <w:szCs w:val="22"/>
          <w:lang w:eastAsia="ru-RU"/>
        </w:rPr>
        <w:lastRenderedPageBreak/>
        <w:t>софинансирование расходных обязательств по строительству, модернизации и капитальному ремонту объектов коммунальной инфраструктуры.</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Финансирование мероприятий Региональной программы по модернизации системы коммунальной инфраструктуры в Удмуртской Республике на 2013-2015 годы, утвержденной постановлением Правительства Удмуртской Республики от 20 июня 2013 г. № 258, осуществляется за счет:</w:t>
      </w:r>
    </w:p>
    <w:p w:rsidR="00021088" w:rsidRPr="00021088" w:rsidRDefault="00021088" w:rsidP="00021088">
      <w:pPr>
        <w:numPr>
          <w:ilvl w:val="0"/>
          <w:numId w:val="9"/>
        </w:numPr>
        <w:tabs>
          <w:tab w:val="left" w:pos="993"/>
        </w:tabs>
        <w:suppressAutoHyphens w:val="0"/>
        <w:spacing w:before="0"/>
        <w:ind w:firstLine="709"/>
        <w:jc w:val="both"/>
        <w:rPr>
          <w:sz w:val="22"/>
          <w:szCs w:val="22"/>
          <w:lang w:eastAsia="ru-RU"/>
        </w:rPr>
      </w:pPr>
      <w:r w:rsidRPr="00021088">
        <w:rPr>
          <w:sz w:val="22"/>
          <w:szCs w:val="22"/>
          <w:lang w:eastAsia="ru-RU"/>
        </w:rPr>
        <w:t>средств, поступивших из Фонда содействия реформированию жилищно-коммунального хозяйства;</w:t>
      </w:r>
    </w:p>
    <w:p w:rsidR="00021088" w:rsidRPr="00021088" w:rsidRDefault="00021088" w:rsidP="00021088">
      <w:pPr>
        <w:numPr>
          <w:ilvl w:val="0"/>
          <w:numId w:val="9"/>
        </w:numPr>
        <w:tabs>
          <w:tab w:val="left" w:pos="993"/>
        </w:tabs>
        <w:suppressAutoHyphens w:val="0"/>
        <w:spacing w:before="0"/>
        <w:ind w:firstLine="709"/>
        <w:jc w:val="both"/>
        <w:rPr>
          <w:sz w:val="22"/>
          <w:szCs w:val="22"/>
          <w:lang w:eastAsia="ru-RU"/>
        </w:rPr>
      </w:pPr>
      <w:r w:rsidRPr="00021088">
        <w:rPr>
          <w:sz w:val="22"/>
          <w:szCs w:val="22"/>
          <w:lang w:eastAsia="ru-RU"/>
        </w:rPr>
        <w:t>средств бюджета Удмуртской Республики;</w:t>
      </w:r>
    </w:p>
    <w:p w:rsidR="00021088" w:rsidRPr="00021088" w:rsidRDefault="00021088" w:rsidP="00021088">
      <w:pPr>
        <w:numPr>
          <w:ilvl w:val="0"/>
          <w:numId w:val="9"/>
        </w:numPr>
        <w:tabs>
          <w:tab w:val="left" w:pos="993"/>
        </w:tabs>
        <w:suppressAutoHyphens w:val="0"/>
        <w:spacing w:before="0"/>
        <w:ind w:firstLine="709"/>
        <w:jc w:val="both"/>
        <w:rPr>
          <w:sz w:val="22"/>
          <w:szCs w:val="22"/>
          <w:lang w:eastAsia="ru-RU"/>
        </w:rPr>
      </w:pPr>
      <w:r w:rsidRPr="00021088">
        <w:rPr>
          <w:sz w:val="22"/>
          <w:szCs w:val="22"/>
          <w:lang w:eastAsia="ru-RU"/>
        </w:rPr>
        <w:t>средств бюджета Вавожского района;</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Мероприятия по строительству, реконструкции и (или) модернизации объектов коммунальной инфраструктуры, переданных по договорам аренды или концессии эксплуатирующим организациям, осуществляются за счет средств этих организаций (инвестиционной составляющей тарифов, платы за подключение, иными источниками) в соответствии с их инвестиционными программами, а также условиями договоров о передаче объектов в аренду или концессию.</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Строительство систем газоснабжения жилых домов (внутриквартальных газопроводов низкого давления, внутри дворовых газопроводов) осуществляется с привлечением средств физических и юридических лиц.</w:t>
      </w:r>
    </w:p>
    <w:p w:rsidR="00021088" w:rsidRPr="00021088" w:rsidRDefault="00021088" w:rsidP="00021088">
      <w:pPr>
        <w:tabs>
          <w:tab w:val="left" w:pos="1134"/>
        </w:tabs>
        <w:suppressAutoHyphens w:val="0"/>
        <w:autoSpaceDE w:val="0"/>
        <w:autoSpaceDN w:val="0"/>
        <w:adjustRightInd w:val="0"/>
        <w:spacing w:before="0"/>
        <w:ind w:firstLine="709"/>
        <w:jc w:val="both"/>
        <w:rPr>
          <w:sz w:val="22"/>
          <w:szCs w:val="22"/>
          <w:lang w:eastAsia="ru-RU"/>
        </w:rPr>
      </w:pPr>
      <w:r w:rsidRPr="00021088">
        <w:rPr>
          <w:sz w:val="22"/>
          <w:szCs w:val="22"/>
          <w:lang w:eastAsia="ru-RU"/>
        </w:rPr>
        <w:t xml:space="preserve">Общий объем финансирования мероприятий подпрограммы за 2015-2018 годы за счет собственных средств бюджета Вавожского района составит 2114,81 тыс. руб., за 2019-2028 годы за счет собственных средств бюджета Вавожского района составит 119111,19 тыс. рублей, в том числе </w:t>
      </w:r>
      <w:r w:rsidRPr="00021088">
        <w:rPr>
          <w:sz w:val="22"/>
          <w:szCs w:val="22"/>
          <w:lang w:eastAsia="en-US"/>
        </w:rPr>
        <w:t xml:space="preserve"> по годам реализации муниципальной программы</w:t>
      </w:r>
      <w:r w:rsidRPr="00021088">
        <w:rPr>
          <w:sz w:val="22"/>
          <w:szCs w:val="22"/>
          <w:lang w:eastAsia="ru-RU"/>
        </w:rPr>
        <w:t xml:space="preserve"> (в тыс. руб.):</w:t>
      </w:r>
    </w:p>
    <w:tbl>
      <w:tblPr>
        <w:tblpPr w:leftFromText="180" w:rightFromText="180" w:vertAnchor="text" w:horzAnchor="margin" w:tblpXSpec="center" w:tblpY="127"/>
        <w:tblW w:w="11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
        <w:gridCol w:w="666"/>
        <w:gridCol w:w="636"/>
        <w:gridCol w:w="636"/>
        <w:gridCol w:w="606"/>
        <w:gridCol w:w="606"/>
        <w:gridCol w:w="726"/>
        <w:gridCol w:w="606"/>
        <w:gridCol w:w="606"/>
        <w:gridCol w:w="606"/>
        <w:gridCol w:w="606"/>
        <w:gridCol w:w="666"/>
        <w:gridCol w:w="666"/>
        <w:gridCol w:w="666"/>
        <w:gridCol w:w="666"/>
        <w:gridCol w:w="666"/>
        <w:gridCol w:w="606"/>
      </w:tblGrid>
      <w:tr w:rsidR="00045F3E" w:rsidRPr="00021088" w:rsidTr="00045F3E">
        <w:trPr>
          <w:trHeight w:val="282"/>
        </w:trPr>
        <w:tc>
          <w:tcPr>
            <w:tcW w:w="869" w:type="dxa"/>
            <w:shd w:val="clear" w:color="000000" w:fill="FFFFFF"/>
            <w:vAlign w:val="center"/>
          </w:tcPr>
          <w:p w:rsidR="00045F3E" w:rsidRPr="00021088" w:rsidRDefault="00045F3E" w:rsidP="00045F3E">
            <w:pPr>
              <w:suppressAutoHyphens w:val="0"/>
              <w:spacing w:before="40" w:after="40"/>
              <w:rPr>
                <w:b/>
                <w:sz w:val="14"/>
                <w:szCs w:val="14"/>
                <w:lang w:eastAsia="ru-RU"/>
              </w:rPr>
            </w:pPr>
          </w:p>
        </w:tc>
        <w:tc>
          <w:tcPr>
            <w:tcW w:w="3150" w:type="dxa"/>
            <w:gridSpan w:val="5"/>
            <w:shd w:val="clear" w:color="000000" w:fill="FFFFFF"/>
            <w:vAlign w:val="center"/>
          </w:tcPr>
          <w:p w:rsidR="00045F3E" w:rsidRPr="00021088" w:rsidRDefault="00045F3E" w:rsidP="00045F3E">
            <w:pPr>
              <w:suppressAutoHyphens w:val="0"/>
              <w:spacing w:before="40" w:after="40"/>
              <w:jc w:val="center"/>
              <w:rPr>
                <w:sz w:val="14"/>
                <w:szCs w:val="14"/>
                <w:lang w:eastAsia="ru-RU"/>
              </w:rPr>
            </w:pPr>
            <w:r w:rsidRPr="00021088">
              <w:rPr>
                <w:sz w:val="14"/>
                <w:szCs w:val="14"/>
                <w:lang w:eastAsia="ru-RU"/>
              </w:rPr>
              <w:t>1 этап</w:t>
            </w:r>
          </w:p>
        </w:tc>
        <w:tc>
          <w:tcPr>
            <w:tcW w:w="7086" w:type="dxa"/>
            <w:gridSpan w:val="11"/>
            <w:shd w:val="clear" w:color="000000" w:fill="FFFFFF"/>
          </w:tcPr>
          <w:p w:rsidR="00045F3E" w:rsidRPr="00021088" w:rsidRDefault="00045F3E" w:rsidP="00045F3E">
            <w:pPr>
              <w:suppressAutoHyphens w:val="0"/>
              <w:spacing w:before="40" w:after="40"/>
              <w:jc w:val="center"/>
              <w:rPr>
                <w:sz w:val="14"/>
                <w:szCs w:val="14"/>
                <w:lang w:eastAsia="ru-RU"/>
              </w:rPr>
            </w:pPr>
            <w:r w:rsidRPr="00021088">
              <w:rPr>
                <w:sz w:val="14"/>
                <w:szCs w:val="14"/>
                <w:lang w:eastAsia="ru-RU"/>
              </w:rPr>
              <w:t>2 этап</w:t>
            </w:r>
          </w:p>
        </w:tc>
      </w:tr>
      <w:tr w:rsidR="00045F3E" w:rsidRPr="00021088" w:rsidTr="00045F3E">
        <w:trPr>
          <w:trHeight w:val="282"/>
        </w:trPr>
        <w:tc>
          <w:tcPr>
            <w:tcW w:w="869" w:type="dxa"/>
            <w:shd w:val="clear" w:color="000000" w:fill="FFFFFF"/>
            <w:vAlign w:val="center"/>
            <w:hideMark/>
          </w:tcPr>
          <w:p w:rsidR="00045F3E" w:rsidRPr="00021088" w:rsidRDefault="00045F3E" w:rsidP="00045F3E">
            <w:pPr>
              <w:suppressAutoHyphens w:val="0"/>
              <w:spacing w:before="40" w:after="40"/>
              <w:rPr>
                <w:b/>
                <w:sz w:val="12"/>
                <w:szCs w:val="12"/>
                <w:lang w:eastAsia="ru-RU"/>
              </w:rPr>
            </w:pPr>
          </w:p>
        </w:tc>
        <w:tc>
          <w:tcPr>
            <w:tcW w:w="666" w:type="dxa"/>
            <w:shd w:val="clear" w:color="000000" w:fill="FFFFFF"/>
            <w:vAlign w:val="center"/>
            <w:hideMark/>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Всего</w:t>
            </w:r>
          </w:p>
        </w:tc>
        <w:tc>
          <w:tcPr>
            <w:tcW w:w="636" w:type="dxa"/>
            <w:shd w:val="clear" w:color="000000" w:fill="FFFFFF"/>
            <w:noWrap/>
            <w:vAlign w:val="center"/>
            <w:hideMark/>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2015 г.</w:t>
            </w:r>
          </w:p>
        </w:tc>
        <w:tc>
          <w:tcPr>
            <w:tcW w:w="636" w:type="dxa"/>
            <w:shd w:val="clear" w:color="000000" w:fill="FFFFFF"/>
            <w:noWrap/>
            <w:vAlign w:val="center"/>
            <w:hideMark/>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2016 г.</w:t>
            </w:r>
          </w:p>
        </w:tc>
        <w:tc>
          <w:tcPr>
            <w:tcW w:w="606" w:type="dxa"/>
            <w:shd w:val="clear" w:color="000000" w:fill="FFFFFF"/>
            <w:noWrap/>
            <w:vAlign w:val="center"/>
            <w:hideMark/>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2017 г.</w:t>
            </w:r>
          </w:p>
        </w:tc>
        <w:tc>
          <w:tcPr>
            <w:tcW w:w="606" w:type="dxa"/>
            <w:shd w:val="clear" w:color="000000" w:fill="FFFFFF"/>
            <w:noWrap/>
            <w:vAlign w:val="center"/>
            <w:hideMark/>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2018 г.</w:t>
            </w:r>
          </w:p>
        </w:tc>
        <w:tc>
          <w:tcPr>
            <w:tcW w:w="726" w:type="dxa"/>
            <w:shd w:val="clear" w:color="000000" w:fill="FFFFFF"/>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всего</w:t>
            </w:r>
          </w:p>
        </w:tc>
        <w:tc>
          <w:tcPr>
            <w:tcW w:w="606" w:type="dxa"/>
            <w:shd w:val="clear" w:color="000000" w:fill="FFFFFF"/>
            <w:noWrap/>
            <w:vAlign w:val="center"/>
            <w:hideMark/>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2019 г.</w:t>
            </w:r>
          </w:p>
        </w:tc>
        <w:tc>
          <w:tcPr>
            <w:tcW w:w="606" w:type="dxa"/>
            <w:shd w:val="clear" w:color="000000" w:fill="FFFFFF"/>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2020 г.</w:t>
            </w:r>
          </w:p>
        </w:tc>
        <w:tc>
          <w:tcPr>
            <w:tcW w:w="606" w:type="dxa"/>
            <w:shd w:val="clear" w:color="000000" w:fill="FFFFFF"/>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 xml:space="preserve">2021 г. </w:t>
            </w:r>
          </w:p>
        </w:tc>
        <w:tc>
          <w:tcPr>
            <w:tcW w:w="606" w:type="dxa"/>
            <w:shd w:val="clear" w:color="000000" w:fill="FFFFFF"/>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2022г.</w:t>
            </w:r>
          </w:p>
        </w:tc>
        <w:tc>
          <w:tcPr>
            <w:tcW w:w="666" w:type="dxa"/>
            <w:shd w:val="clear" w:color="000000" w:fill="FFFFFF"/>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2023г.</w:t>
            </w:r>
          </w:p>
        </w:tc>
        <w:tc>
          <w:tcPr>
            <w:tcW w:w="666" w:type="dxa"/>
            <w:shd w:val="clear" w:color="000000" w:fill="FFFFFF"/>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2024г</w:t>
            </w:r>
          </w:p>
        </w:tc>
        <w:tc>
          <w:tcPr>
            <w:tcW w:w="666" w:type="dxa"/>
            <w:shd w:val="clear" w:color="000000" w:fill="FFFFFF"/>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2025г</w:t>
            </w:r>
          </w:p>
        </w:tc>
        <w:tc>
          <w:tcPr>
            <w:tcW w:w="666" w:type="dxa"/>
            <w:shd w:val="clear" w:color="000000" w:fill="FFFFFF"/>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2026г</w:t>
            </w:r>
          </w:p>
        </w:tc>
        <w:tc>
          <w:tcPr>
            <w:tcW w:w="666" w:type="dxa"/>
            <w:shd w:val="clear" w:color="000000" w:fill="FFFFFF"/>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2027г.</w:t>
            </w:r>
          </w:p>
        </w:tc>
        <w:tc>
          <w:tcPr>
            <w:tcW w:w="606" w:type="dxa"/>
            <w:shd w:val="clear" w:color="000000" w:fill="FFFFFF"/>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2028г.</w:t>
            </w:r>
          </w:p>
        </w:tc>
      </w:tr>
      <w:tr w:rsidR="00045F3E" w:rsidRPr="00021088" w:rsidTr="00045F3E">
        <w:trPr>
          <w:trHeight w:val="270"/>
        </w:trPr>
        <w:tc>
          <w:tcPr>
            <w:tcW w:w="869" w:type="dxa"/>
            <w:shd w:val="clear" w:color="000000" w:fill="FFFFFF"/>
            <w:vAlign w:val="center"/>
            <w:hideMark/>
          </w:tcPr>
          <w:p w:rsidR="00045F3E" w:rsidRPr="00021088" w:rsidRDefault="00045F3E" w:rsidP="00045F3E">
            <w:pPr>
              <w:suppressAutoHyphens w:val="0"/>
              <w:spacing w:before="40" w:after="40"/>
              <w:rPr>
                <w:bCs w:val="0"/>
                <w:sz w:val="12"/>
                <w:szCs w:val="12"/>
                <w:lang w:eastAsia="ru-RU"/>
              </w:rPr>
            </w:pPr>
            <w:r w:rsidRPr="00021088">
              <w:rPr>
                <w:bCs w:val="0"/>
                <w:sz w:val="12"/>
                <w:szCs w:val="12"/>
                <w:lang w:eastAsia="ru-RU"/>
              </w:rPr>
              <w:t>бюджет Вавожского района</w:t>
            </w:r>
          </w:p>
        </w:tc>
        <w:tc>
          <w:tcPr>
            <w:tcW w:w="66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15099,62</w:t>
            </w:r>
          </w:p>
        </w:tc>
        <w:tc>
          <w:tcPr>
            <w:tcW w:w="636" w:type="dxa"/>
            <w:shd w:val="clear" w:color="000000" w:fill="FFFFFF"/>
            <w:noWrap/>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3280,36</w:t>
            </w:r>
          </w:p>
        </w:tc>
        <w:tc>
          <w:tcPr>
            <w:tcW w:w="636" w:type="dxa"/>
            <w:shd w:val="clear" w:color="000000" w:fill="FFFFFF"/>
            <w:noWrap/>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2001,76</w:t>
            </w:r>
          </w:p>
        </w:tc>
        <w:tc>
          <w:tcPr>
            <w:tcW w:w="606" w:type="dxa"/>
            <w:shd w:val="clear" w:color="000000" w:fill="FFFFFF"/>
            <w:noWrap/>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6896,10</w:t>
            </w:r>
          </w:p>
        </w:tc>
        <w:tc>
          <w:tcPr>
            <w:tcW w:w="606" w:type="dxa"/>
            <w:shd w:val="clear" w:color="000000" w:fill="FFFFFF"/>
            <w:noWrap/>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2921,40</w:t>
            </w:r>
          </w:p>
        </w:tc>
        <w:tc>
          <w:tcPr>
            <w:tcW w:w="72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119111,19</w:t>
            </w:r>
          </w:p>
        </w:tc>
        <w:tc>
          <w:tcPr>
            <w:tcW w:w="606" w:type="dxa"/>
            <w:shd w:val="clear" w:color="000000" w:fill="FFFFFF"/>
            <w:noWrap/>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2759,17</w:t>
            </w:r>
          </w:p>
        </w:tc>
        <w:tc>
          <w:tcPr>
            <w:tcW w:w="60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4710,44</w:t>
            </w:r>
          </w:p>
        </w:tc>
        <w:tc>
          <w:tcPr>
            <w:tcW w:w="60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3233,86</w:t>
            </w:r>
          </w:p>
        </w:tc>
        <w:tc>
          <w:tcPr>
            <w:tcW w:w="60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6850,71</w:t>
            </w:r>
          </w:p>
        </w:tc>
        <w:tc>
          <w:tcPr>
            <w:tcW w:w="66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12407,80</w:t>
            </w:r>
          </w:p>
        </w:tc>
        <w:tc>
          <w:tcPr>
            <w:tcW w:w="66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p>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39961,61</w:t>
            </w:r>
          </w:p>
          <w:p w:rsidR="00045F3E" w:rsidRPr="00021088" w:rsidRDefault="00045F3E" w:rsidP="00045F3E">
            <w:pPr>
              <w:suppressAutoHyphens w:val="0"/>
              <w:spacing w:before="40" w:after="40"/>
              <w:jc w:val="center"/>
              <w:rPr>
                <w:sz w:val="12"/>
                <w:szCs w:val="12"/>
                <w:lang w:eastAsia="ru-RU"/>
              </w:rPr>
            </w:pPr>
          </w:p>
        </w:tc>
        <w:tc>
          <w:tcPr>
            <w:tcW w:w="66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p>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35461,60</w:t>
            </w:r>
          </w:p>
        </w:tc>
        <w:tc>
          <w:tcPr>
            <w:tcW w:w="66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p>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3788,00</w:t>
            </w:r>
          </w:p>
        </w:tc>
        <w:tc>
          <w:tcPr>
            <w:tcW w:w="66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4969,00</w:t>
            </w:r>
          </w:p>
        </w:tc>
        <w:tc>
          <w:tcPr>
            <w:tcW w:w="60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4969,00</w:t>
            </w:r>
          </w:p>
        </w:tc>
      </w:tr>
      <w:tr w:rsidR="00045F3E" w:rsidRPr="00021088" w:rsidTr="00045F3E">
        <w:trPr>
          <w:trHeight w:val="282"/>
        </w:trPr>
        <w:tc>
          <w:tcPr>
            <w:tcW w:w="869" w:type="dxa"/>
            <w:shd w:val="clear" w:color="000000" w:fill="FFFFFF"/>
            <w:vAlign w:val="center"/>
            <w:hideMark/>
          </w:tcPr>
          <w:p w:rsidR="00045F3E" w:rsidRPr="00021088" w:rsidRDefault="00045F3E" w:rsidP="00045F3E">
            <w:pPr>
              <w:suppressAutoHyphens w:val="0"/>
              <w:spacing w:before="40" w:after="40"/>
              <w:ind w:firstLineChars="100" w:firstLine="120"/>
              <w:rPr>
                <w:bCs w:val="0"/>
                <w:sz w:val="12"/>
                <w:szCs w:val="12"/>
                <w:lang w:eastAsia="ru-RU"/>
              </w:rPr>
            </w:pPr>
            <w:r w:rsidRPr="00021088">
              <w:rPr>
                <w:bCs w:val="0"/>
                <w:sz w:val="12"/>
                <w:szCs w:val="12"/>
                <w:lang w:eastAsia="ru-RU"/>
              </w:rPr>
              <w:t>в том числе:</w:t>
            </w:r>
          </w:p>
        </w:tc>
        <w:tc>
          <w:tcPr>
            <w:tcW w:w="666" w:type="dxa"/>
            <w:shd w:val="clear" w:color="000000" w:fill="FFFFFF"/>
            <w:vAlign w:val="center"/>
          </w:tcPr>
          <w:p w:rsidR="00045F3E" w:rsidRPr="00021088" w:rsidRDefault="00045F3E" w:rsidP="00045F3E">
            <w:pPr>
              <w:suppressAutoHyphens w:val="0"/>
              <w:spacing w:before="40" w:after="40"/>
              <w:jc w:val="center"/>
              <w:rPr>
                <w:bCs w:val="0"/>
                <w:color w:val="FF0000"/>
                <w:sz w:val="12"/>
                <w:szCs w:val="12"/>
                <w:lang w:eastAsia="ru-RU"/>
              </w:rPr>
            </w:pPr>
          </w:p>
        </w:tc>
        <w:tc>
          <w:tcPr>
            <w:tcW w:w="636" w:type="dxa"/>
            <w:shd w:val="clear" w:color="000000" w:fill="FFFFFF"/>
            <w:noWrap/>
            <w:vAlign w:val="center"/>
          </w:tcPr>
          <w:p w:rsidR="00045F3E" w:rsidRPr="00021088" w:rsidRDefault="00045F3E" w:rsidP="00045F3E">
            <w:pPr>
              <w:suppressAutoHyphens w:val="0"/>
              <w:spacing w:before="40" w:after="40"/>
              <w:jc w:val="center"/>
              <w:rPr>
                <w:bCs w:val="0"/>
                <w:color w:val="FF0000"/>
                <w:sz w:val="12"/>
                <w:szCs w:val="12"/>
                <w:lang w:eastAsia="ru-RU"/>
              </w:rPr>
            </w:pPr>
          </w:p>
        </w:tc>
        <w:tc>
          <w:tcPr>
            <w:tcW w:w="636" w:type="dxa"/>
            <w:shd w:val="clear" w:color="000000" w:fill="FFFFFF"/>
            <w:noWrap/>
            <w:vAlign w:val="center"/>
          </w:tcPr>
          <w:p w:rsidR="00045F3E" w:rsidRPr="00021088" w:rsidRDefault="00045F3E" w:rsidP="00045F3E">
            <w:pPr>
              <w:suppressAutoHyphens w:val="0"/>
              <w:spacing w:before="40" w:after="40"/>
              <w:jc w:val="center"/>
              <w:rPr>
                <w:bCs w:val="0"/>
                <w:color w:val="FF0000"/>
                <w:sz w:val="12"/>
                <w:szCs w:val="12"/>
                <w:lang w:eastAsia="ru-RU"/>
              </w:rPr>
            </w:pPr>
          </w:p>
        </w:tc>
        <w:tc>
          <w:tcPr>
            <w:tcW w:w="606" w:type="dxa"/>
            <w:shd w:val="clear" w:color="000000" w:fill="FFFFFF"/>
            <w:noWrap/>
            <w:vAlign w:val="center"/>
          </w:tcPr>
          <w:p w:rsidR="00045F3E" w:rsidRPr="00021088" w:rsidRDefault="00045F3E" w:rsidP="00045F3E">
            <w:pPr>
              <w:suppressAutoHyphens w:val="0"/>
              <w:spacing w:before="40" w:after="40"/>
              <w:jc w:val="center"/>
              <w:rPr>
                <w:bCs w:val="0"/>
                <w:color w:val="FF0000"/>
                <w:sz w:val="12"/>
                <w:szCs w:val="12"/>
                <w:lang w:eastAsia="ru-RU"/>
              </w:rPr>
            </w:pPr>
          </w:p>
        </w:tc>
        <w:tc>
          <w:tcPr>
            <w:tcW w:w="606" w:type="dxa"/>
            <w:shd w:val="clear" w:color="000000" w:fill="FFFFFF"/>
            <w:noWrap/>
            <w:vAlign w:val="center"/>
          </w:tcPr>
          <w:p w:rsidR="00045F3E" w:rsidRPr="00021088" w:rsidRDefault="00045F3E" w:rsidP="00045F3E">
            <w:pPr>
              <w:suppressAutoHyphens w:val="0"/>
              <w:spacing w:before="40" w:after="40"/>
              <w:jc w:val="center"/>
              <w:rPr>
                <w:bCs w:val="0"/>
                <w:color w:val="FF0000"/>
                <w:sz w:val="12"/>
                <w:szCs w:val="12"/>
                <w:lang w:eastAsia="ru-RU"/>
              </w:rPr>
            </w:pPr>
          </w:p>
        </w:tc>
        <w:tc>
          <w:tcPr>
            <w:tcW w:w="726" w:type="dxa"/>
            <w:shd w:val="clear" w:color="000000" w:fill="FFFFFF"/>
          </w:tcPr>
          <w:p w:rsidR="00045F3E" w:rsidRPr="00021088" w:rsidRDefault="00045F3E" w:rsidP="00045F3E">
            <w:pPr>
              <w:suppressAutoHyphens w:val="0"/>
              <w:spacing w:before="40" w:after="40"/>
              <w:jc w:val="center"/>
              <w:rPr>
                <w:bCs w:val="0"/>
                <w:color w:val="FF0000"/>
                <w:sz w:val="12"/>
                <w:szCs w:val="12"/>
                <w:lang w:eastAsia="ru-RU"/>
              </w:rPr>
            </w:pPr>
          </w:p>
        </w:tc>
        <w:tc>
          <w:tcPr>
            <w:tcW w:w="606" w:type="dxa"/>
            <w:shd w:val="clear" w:color="000000" w:fill="FFFFFF"/>
            <w:noWrap/>
            <w:vAlign w:val="center"/>
          </w:tcPr>
          <w:p w:rsidR="00045F3E" w:rsidRPr="00021088" w:rsidRDefault="00045F3E" w:rsidP="00045F3E">
            <w:pPr>
              <w:suppressAutoHyphens w:val="0"/>
              <w:spacing w:before="40" w:after="40"/>
              <w:jc w:val="center"/>
              <w:rPr>
                <w:bCs w:val="0"/>
                <w:color w:val="FF0000"/>
                <w:sz w:val="12"/>
                <w:szCs w:val="12"/>
                <w:lang w:eastAsia="ru-RU"/>
              </w:rPr>
            </w:pPr>
          </w:p>
        </w:tc>
        <w:tc>
          <w:tcPr>
            <w:tcW w:w="606" w:type="dxa"/>
            <w:shd w:val="clear" w:color="000000" w:fill="FFFFFF"/>
            <w:vAlign w:val="center"/>
          </w:tcPr>
          <w:p w:rsidR="00045F3E" w:rsidRPr="00021088" w:rsidRDefault="00045F3E" w:rsidP="00045F3E">
            <w:pPr>
              <w:suppressAutoHyphens w:val="0"/>
              <w:spacing w:before="40" w:after="40"/>
              <w:jc w:val="center"/>
              <w:rPr>
                <w:bCs w:val="0"/>
                <w:color w:val="FF0000"/>
                <w:sz w:val="12"/>
                <w:szCs w:val="12"/>
                <w:lang w:eastAsia="ru-RU"/>
              </w:rPr>
            </w:pPr>
          </w:p>
        </w:tc>
        <w:tc>
          <w:tcPr>
            <w:tcW w:w="606" w:type="dxa"/>
            <w:shd w:val="clear" w:color="000000" w:fill="FFFFFF"/>
          </w:tcPr>
          <w:p w:rsidR="00045F3E" w:rsidRPr="00021088" w:rsidRDefault="00045F3E" w:rsidP="00045F3E">
            <w:pPr>
              <w:suppressAutoHyphens w:val="0"/>
              <w:spacing w:before="40" w:after="40"/>
              <w:jc w:val="center"/>
              <w:rPr>
                <w:bCs w:val="0"/>
                <w:color w:val="FF0000"/>
                <w:sz w:val="12"/>
                <w:szCs w:val="12"/>
                <w:lang w:eastAsia="ru-RU"/>
              </w:rPr>
            </w:pPr>
          </w:p>
        </w:tc>
        <w:tc>
          <w:tcPr>
            <w:tcW w:w="606" w:type="dxa"/>
            <w:shd w:val="clear" w:color="000000" w:fill="FFFFFF"/>
          </w:tcPr>
          <w:p w:rsidR="00045F3E" w:rsidRPr="00021088" w:rsidRDefault="00045F3E" w:rsidP="00045F3E">
            <w:pPr>
              <w:suppressAutoHyphens w:val="0"/>
              <w:spacing w:before="40" w:after="40"/>
              <w:jc w:val="center"/>
              <w:rPr>
                <w:bCs w:val="0"/>
                <w:color w:val="FF0000"/>
                <w:sz w:val="12"/>
                <w:szCs w:val="12"/>
                <w:lang w:eastAsia="ru-RU"/>
              </w:rPr>
            </w:pPr>
          </w:p>
        </w:tc>
        <w:tc>
          <w:tcPr>
            <w:tcW w:w="666" w:type="dxa"/>
            <w:shd w:val="clear" w:color="000000" w:fill="FFFFFF"/>
          </w:tcPr>
          <w:p w:rsidR="00045F3E" w:rsidRPr="00021088" w:rsidRDefault="00045F3E" w:rsidP="00045F3E">
            <w:pPr>
              <w:suppressAutoHyphens w:val="0"/>
              <w:spacing w:before="40" w:after="40"/>
              <w:jc w:val="center"/>
              <w:rPr>
                <w:bCs w:val="0"/>
                <w:color w:val="FF0000"/>
                <w:sz w:val="12"/>
                <w:szCs w:val="12"/>
                <w:lang w:eastAsia="ru-RU"/>
              </w:rPr>
            </w:pPr>
          </w:p>
        </w:tc>
        <w:tc>
          <w:tcPr>
            <w:tcW w:w="666" w:type="dxa"/>
            <w:shd w:val="clear" w:color="000000" w:fill="FFFFFF"/>
          </w:tcPr>
          <w:p w:rsidR="00045F3E" w:rsidRPr="00021088" w:rsidRDefault="00045F3E" w:rsidP="00045F3E">
            <w:pPr>
              <w:suppressAutoHyphens w:val="0"/>
              <w:spacing w:before="40" w:after="40"/>
              <w:jc w:val="center"/>
              <w:rPr>
                <w:bCs w:val="0"/>
                <w:color w:val="FF0000"/>
                <w:sz w:val="12"/>
                <w:szCs w:val="12"/>
                <w:lang w:eastAsia="ru-RU"/>
              </w:rPr>
            </w:pPr>
          </w:p>
        </w:tc>
        <w:tc>
          <w:tcPr>
            <w:tcW w:w="666" w:type="dxa"/>
            <w:shd w:val="clear" w:color="000000" w:fill="FFFFFF"/>
          </w:tcPr>
          <w:p w:rsidR="00045F3E" w:rsidRPr="00021088" w:rsidRDefault="00045F3E" w:rsidP="00045F3E">
            <w:pPr>
              <w:suppressAutoHyphens w:val="0"/>
              <w:spacing w:before="40" w:after="40"/>
              <w:jc w:val="center"/>
              <w:rPr>
                <w:bCs w:val="0"/>
                <w:color w:val="FF0000"/>
                <w:sz w:val="12"/>
                <w:szCs w:val="12"/>
                <w:lang w:eastAsia="ru-RU"/>
              </w:rPr>
            </w:pPr>
          </w:p>
        </w:tc>
        <w:tc>
          <w:tcPr>
            <w:tcW w:w="666" w:type="dxa"/>
            <w:shd w:val="clear" w:color="000000" w:fill="FFFFFF"/>
          </w:tcPr>
          <w:p w:rsidR="00045F3E" w:rsidRPr="00021088" w:rsidRDefault="00045F3E" w:rsidP="00045F3E">
            <w:pPr>
              <w:suppressAutoHyphens w:val="0"/>
              <w:spacing w:before="40" w:after="40"/>
              <w:jc w:val="center"/>
              <w:rPr>
                <w:bCs w:val="0"/>
                <w:color w:val="FF0000"/>
                <w:sz w:val="12"/>
                <w:szCs w:val="12"/>
                <w:lang w:eastAsia="ru-RU"/>
              </w:rPr>
            </w:pPr>
          </w:p>
        </w:tc>
        <w:tc>
          <w:tcPr>
            <w:tcW w:w="666" w:type="dxa"/>
            <w:shd w:val="clear" w:color="000000" w:fill="FFFFFF"/>
          </w:tcPr>
          <w:p w:rsidR="00045F3E" w:rsidRPr="00021088" w:rsidRDefault="00045F3E" w:rsidP="00045F3E">
            <w:pPr>
              <w:suppressAutoHyphens w:val="0"/>
              <w:spacing w:before="40" w:after="40"/>
              <w:jc w:val="center"/>
              <w:rPr>
                <w:bCs w:val="0"/>
                <w:color w:val="FF0000"/>
                <w:sz w:val="12"/>
                <w:szCs w:val="12"/>
                <w:lang w:eastAsia="ru-RU"/>
              </w:rPr>
            </w:pPr>
          </w:p>
        </w:tc>
        <w:tc>
          <w:tcPr>
            <w:tcW w:w="606" w:type="dxa"/>
            <w:shd w:val="clear" w:color="000000" w:fill="FFFFFF"/>
          </w:tcPr>
          <w:p w:rsidR="00045F3E" w:rsidRPr="00021088" w:rsidRDefault="00045F3E" w:rsidP="00045F3E">
            <w:pPr>
              <w:suppressAutoHyphens w:val="0"/>
              <w:spacing w:before="40" w:after="40"/>
              <w:jc w:val="center"/>
              <w:rPr>
                <w:bCs w:val="0"/>
                <w:color w:val="FF0000"/>
                <w:sz w:val="12"/>
                <w:szCs w:val="12"/>
                <w:lang w:eastAsia="ru-RU"/>
              </w:rPr>
            </w:pPr>
          </w:p>
        </w:tc>
      </w:tr>
      <w:tr w:rsidR="00045F3E" w:rsidRPr="00021088" w:rsidTr="00045F3E">
        <w:trPr>
          <w:trHeight w:val="300"/>
        </w:trPr>
        <w:tc>
          <w:tcPr>
            <w:tcW w:w="869" w:type="dxa"/>
            <w:shd w:val="clear" w:color="000000" w:fill="FFFFFF"/>
            <w:vAlign w:val="center"/>
            <w:hideMark/>
          </w:tcPr>
          <w:p w:rsidR="00045F3E" w:rsidRPr="00021088" w:rsidRDefault="00045F3E" w:rsidP="00045F3E">
            <w:pPr>
              <w:suppressAutoHyphens w:val="0"/>
              <w:spacing w:before="40" w:after="40"/>
              <w:ind w:firstLineChars="100" w:firstLine="120"/>
              <w:rPr>
                <w:bCs w:val="0"/>
                <w:sz w:val="12"/>
                <w:szCs w:val="12"/>
                <w:lang w:eastAsia="ru-RU"/>
              </w:rPr>
            </w:pPr>
            <w:r w:rsidRPr="00021088">
              <w:rPr>
                <w:bCs w:val="0"/>
                <w:sz w:val="12"/>
                <w:szCs w:val="12"/>
                <w:lang w:eastAsia="ru-RU"/>
              </w:rPr>
              <w:t>собственные средства</w:t>
            </w:r>
          </w:p>
        </w:tc>
        <w:tc>
          <w:tcPr>
            <w:tcW w:w="66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2114,81</w:t>
            </w:r>
          </w:p>
        </w:tc>
        <w:tc>
          <w:tcPr>
            <w:tcW w:w="636" w:type="dxa"/>
            <w:shd w:val="clear" w:color="000000" w:fill="FFFFFF"/>
            <w:noWrap/>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1 491,00</w:t>
            </w:r>
          </w:p>
        </w:tc>
        <w:tc>
          <w:tcPr>
            <w:tcW w:w="636" w:type="dxa"/>
            <w:shd w:val="clear" w:color="000000" w:fill="FFFFFF"/>
            <w:noWrap/>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204,21</w:t>
            </w:r>
          </w:p>
        </w:tc>
        <w:tc>
          <w:tcPr>
            <w:tcW w:w="606" w:type="dxa"/>
            <w:shd w:val="clear" w:color="000000" w:fill="FFFFFF"/>
            <w:noWrap/>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258,00</w:t>
            </w:r>
          </w:p>
        </w:tc>
        <w:tc>
          <w:tcPr>
            <w:tcW w:w="606" w:type="dxa"/>
            <w:shd w:val="clear" w:color="000000" w:fill="FFFFFF"/>
            <w:noWrap/>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161,60</w:t>
            </w:r>
          </w:p>
        </w:tc>
        <w:tc>
          <w:tcPr>
            <w:tcW w:w="72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8965,96</w:t>
            </w:r>
          </w:p>
        </w:tc>
        <w:tc>
          <w:tcPr>
            <w:tcW w:w="606" w:type="dxa"/>
            <w:shd w:val="clear" w:color="000000" w:fill="FFFFFF"/>
            <w:noWrap/>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128,79</w:t>
            </w:r>
          </w:p>
        </w:tc>
        <w:tc>
          <w:tcPr>
            <w:tcW w:w="60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265,15</w:t>
            </w:r>
          </w:p>
        </w:tc>
        <w:tc>
          <w:tcPr>
            <w:tcW w:w="60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56,12</w:t>
            </w:r>
          </w:p>
        </w:tc>
        <w:tc>
          <w:tcPr>
            <w:tcW w:w="60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4188,13</w:t>
            </w:r>
          </w:p>
        </w:tc>
        <w:tc>
          <w:tcPr>
            <w:tcW w:w="66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2204,22</w:t>
            </w:r>
          </w:p>
        </w:tc>
        <w:tc>
          <w:tcPr>
            <w:tcW w:w="66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1812,95</w:t>
            </w:r>
          </w:p>
        </w:tc>
        <w:tc>
          <w:tcPr>
            <w:tcW w:w="66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70,60</w:t>
            </w:r>
          </w:p>
        </w:tc>
        <w:tc>
          <w:tcPr>
            <w:tcW w:w="66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80,00</w:t>
            </w:r>
          </w:p>
        </w:tc>
        <w:tc>
          <w:tcPr>
            <w:tcW w:w="66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80,00</w:t>
            </w:r>
          </w:p>
        </w:tc>
        <w:tc>
          <w:tcPr>
            <w:tcW w:w="60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80,00</w:t>
            </w:r>
          </w:p>
        </w:tc>
      </w:tr>
      <w:tr w:rsidR="00045F3E" w:rsidRPr="00021088" w:rsidTr="00045F3E">
        <w:trPr>
          <w:trHeight w:val="1066"/>
        </w:trPr>
        <w:tc>
          <w:tcPr>
            <w:tcW w:w="869" w:type="dxa"/>
            <w:shd w:val="clear" w:color="000000" w:fill="FFFFFF"/>
            <w:vAlign w:val="center"/>
          </w:tcPr>
          <w:p w:rsidR="00045F3E" w:rsidRPr="00021088" w:rsidRDefault="00045F3E" w:rsidP="00045F3E">
            <w:pPr>
              <w:suppressAutoHyphens w:val="0"/>
              <w:spacing w:before="0"/>
              <w:ind w:firstLineChars="100" w:firstLine="120"/>
              <w:rPr>
                <w:bCs w:val="0"/>
                <w:sz w:val="12"/>
                <w:szCs w:val="12"/>
                <w:lang w:eastAsia="ru-RU"/>
              </w:rPr>
            </w:pPr>
            <w:r w:rsidRPr="00021088">
              <w:rPr>
                <w:bCs w:val="0"/>
                <w:sz w:val="12"/>
                <w:szCs w:val="12"/>
                <w:lang w:eastAsia="ru-RU"/>
              </w:rPr>
              <w:t>субвенции из бюджета Удмуртской Республики</w:t>
            </w:r>
          </w:p>
        </w:tc>
        <w:tc>
          <w:tcPr>
            <w:tcW w:w="666" w:type="dxa"/>
            <w:shd w:val="clear" w:color="000000" w:fill="FFFFFF"/>
            <w:vAlign w:val="center"/>
          </w:tcPr>
          <w:p w:rsidR="00045F3E" w:rsidRPr="00021088" w:rsidRDefault="00045F3E" w:rsidP="00045F3E">
            <w:pPr>
              <w:suppressAutoHyphens w:val="0"/>
              <w:spacing w:before="0"/>
              <w:jc w:val="center"/>
              <w:rPr>
                <w:bCs w:val="0"/>
                <w:sz w:val="12"/>
                <w:szCs w:val="12"/>
                <w:lang w:eastAsia="ru-RU"/>
              </w:rPr>
            </w:pPr>
            <w:r w:rsidRPr="00021088">
              <w:rPr>
                <w:bCs w:val="0"/>
                <w:sz w:val="12"/>
                <w:szCs w:val="12"/>
                <w:lang w:eastAsia="ru-RU"/>
              </w:rPr>
              <w:t>12984,81</w:t>
            </w:r>
          </w:p>
        </w:tc>
        <w:tc>
          <w:tcPr>
            <w:tcW w:w="636" w:type="dxa"/>
            <w:shd w:val="clear" w:color="000000" w:fill="FFFFFF"/>
            <w:noWrap/>
            <w:vAlign w:val="center"/>
          </w:tcPr>
          <w:p w:rsidR="00045F3E" w:rsidRPr="00021088" w:rsidRDefault="00045F3E" w:rsidP="00045F3E">
            <w:pPr>
              <w:suppressAutoHyphens w:val="0"/>
              <w:spacing w:before="0"/>
              <w:jc w:val="center"/>
              <w:rPr>
                <w:bCs w:val="0"/>
                <w:sz w:val="12"/>
                <w:szCs w:val="12"/>
                <w:lang w:eastAsia="ru-RU"/>
              </w:rPr>
            </w:pPr>
            <w:r w:rsidRPr="00021088">
              <w:rPr>
                <w:bCs w:val="0"/>
                <w:sz w:val="12"/>
                <w:szCs w:val="12"/>
                <w:lang w:eastAsia="ru-RU"/>
              </w:rPr>
              <w:t>1 789,36</w:t>
            </w:r>
          </w:p>
        </w:tc>
        <w:tc>
          <w:tcPr>
            <w:tcW w:w="636" w:type="dxa"/>
            <w:shd w:val="clear" w:color="000000" w:fill="FFFFFF"/>
            <w:noWrap/>
            <w:vAlign w:val="center"/>
          </w:tcPr>
          <w:p w:rsidR="00045F3E" w:rsidRPr="00021088" w:rsidRDefault="00045F3E" w:rsidP="00045F3E">
            <w:pPr>
              <w:suppressAutoHyphens w:val="0"/>
              <w:spacing w:before="0"/>
              <w:jc w:val="center"/>
              <w:rPr>
                <w:bCs w:val="0"/>
                <w:sz w:val="12"/>
                <w:szCs w:val="12"/>
                <w:lang w:eastAsia="ru-RU"/>
              </w:rPr>
            </w:pPr>
            <w:r w:rsidRPr="00021088">
              <w:rPr>
                <w:bCs w:val="0"/>
                <w:sz w:val="12"/>
                <w:szCs w:val="12"/>
                <w:lang w:eastAsia="ru-RU"/>
              </w:rPr>
              <w:t>1 797,55</w:t>
            </w:r>
          </w:p>
        </w:tc>
        <w:tc>
          <w:tcPr>
            <w:tcW w:w="606" w:type="dxa"/>
            <w:shd w:val="clear" w:color="000000" w:fill="FFFFFF"/>
            <w:noWrap/>
            <w:vAlign w:val="center"/>
          </w:tcPr>
          <w:p w:rsidR="00045F3E" w:rsidRPr="00021088" w:rsidRDefault="00045F3E" w:rsidP="00045F3E">
            <w:pPr>
              <w:suppressAutoHyphens w:val="0"/>
              <w:spacing w:before="0"/>
              <w:jc w:val="center"/>
              <w:rPr>
                <w:bCs w:val="0"/>
                <w:sz w:val="12"/>
                <w:szCs w:val="12"/>
                <w:lang w:eastAsia="ru-RU"/>
              </w:rPr>
            </w:pPr>
            <w:r w:rsidRPr="00021088">
              <w:rPr>
                <w:bCs w:val="0"/>
                <w:sz w:val="12"/>
                <w:szCs w:val="12"/>
                <w:lang w:eastAsia="ru-RU"/>
              </w:rPr>
              <w:t>6638,10</w:t>
            </w:r>
          </w:p>
        </w:tc>
        <w:tc>
          <w:tcPr>
            <w:tcW w:w="606" w:type="dxa"/>
            <w:shd w:val="clear" w:color="000000" w:fill="FFFFFF"/>
            <w:noWrap/>
            <w:vAlign w:val="center"/>
          </w:tcPr>
          <w:p w:rsidR="00045F3E" w:rsidRPr="00021088" w:rsidRDefault="00045F3E" w:rsidP="00045F3E">
            <w:pPr>
              <w:suppressAutoHyphens w:val="0"/>
              <w:spacing w:before="0"/>
              <w:jc w:val="center"/>
              <w:rPr>
                <w:bCs w:val="0"/>
                <w:sz w:val="12"/>
                <w:szCs w:val="12"/>
                <w:lang w:eastAsia="ru-RU"/>
              </w:rPr>
            </w:pPr>
            <w:r w:rsidRPr="00021088">
              <w:rPr>
                <w:bCs w:val="0"/>
                <w:sz w:val="12"/>
                <w:szCs w:val="12"/>
                <w:lang w:eastAsia="ru-RU"/>
              </w:rPr>
              <w:t>2759,80</w:t>
            </w:r>
          </w:p>
        </w:tc>
        <w:tc>
          <w:tcPr>
            <w:tcW w:w="72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p>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110145,23</w:t>
            </w:r>
          </w:p>
          <w:p w:rsidR="00045F3E" w:rsidRPr="00021088" w:rsidRDefault="00045F3E" w:rsidP="00045F3E">
            <w:pPr>
              <w:suppressAutoHyphens w:val="0"/>
              <w:spacing w:before="40" w:after="40"/>
              <w:jc w:val="center"/>
              <w:rPr>
                <w:sz w:val="12"/>
                <w:szCs w:val="12"/>
                <w:lang w:eastAsia="ru-RU"/>
              </w:rPr>
            </w:pPr>
          </w:p>
        </w:tc>
        <w:tc>
          <w:tcPr>
            <w:tcW w:w="606" w:type="dxa"/>
            <w:shd w:val="clear" w:color="000000" w:fill="FFFFFF"/>
            <w:noWrap/>
            <w:vAlign w:val="center"/>
          </w:tcPr>
          <w:p w:rsidR="00045F3E" w:rsidRPr="00021088" w:rsidRDefault="00045F3E" w:rsidP="00045F3E">
            <w:pPr>
              <w:suppressAutoHyphens w:val="0"/>
              <w:spacing w:before="0"/>
              <w:jc w:val="center"/>
              <w:rPr>
                <w:bCs w:val="0"/>
                <w:sz w:val="12"/>
                <w:szCs w:val="12"/>
                <w:lang w:eastAsia="ru-RU"/>
              </w:rPr>
            </w:pPr>
            <w:r w:rsidRPr="00021088">
              <w:rPr>
                <w:bCs w:val="0"/>
                <w:sz w:val="12"/>
                <w:szCs w:val="12"/>
                <w:lang w:eastAsia="ru-RU"/>
              </w:rPr>
              <w:t>2630,38</w:t>
            </w:r>
          </w:p>
        </w:tc>
        <w:tc>
          <w:tcPr>
            <w:tcW w:w="60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4445,29</w:t>
            </w:r>
          </w:p>
        </w:tc>
        <w:tc>
          <w:tcPr>
            <w:tcW w:w="60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3177,74</w:t>
            </w:r>
          </w:p>
        </w:tc>
        <w:tc>
          <w:tcPr>
            <w:tcW w:w="60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2662,58</w:t>
            </w:r>
          </w:p>
        </w:tc>
        <w:tc>
          <w:tcPr>
            <w:tcW w:w="666" w:type="dxa"/>
            <w:shd w:val="clear" w:color="000000" w:fill="FFFFFF"/>
            <w:vAlign w:val="center"/>
          </w:tcPr>
          <w:p w:rsidR="00045F3E" w:rsidRPr="00021088" w:rsidRDefault="00045F3E" w:rsidP="00045F3E">
            <w:pPr>
              <w:suppressAutoHyphens w:val="0"/>
              <w:spacing w:before="40" w:after="40"/>
              <w:rPr>
                <w:sz w:val="12"/>
                <w:szCs w:val="12"/>
                <w:lang w:eastAsia="ru-RU"/>
              </w:rPr>
            </w:pPr>
            <w:r w:rsidRPr="00021088">
              <w:rPr>
                <w:sz w:val="12"/>
                <w:szCs w:val="12"/>
                <w:lang w:eastAsia="ru-RU"/>
              </w:rPr>
              <w:t>10203,58</w:t>
            </w:r>
          </w:p>
        </w:tc>
        <w:tc>
          <w:tcPr>
            <w:tcW w:w="66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38148,66</w:t>
            </w:r>
          </w:p>
        </w:tc>
        <w:tc>
          <w:tcPr>
            <w:tcW w:w="66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35391,00</w:t>
            </w:r>
          </w:p>
        </w:tc>
        <w:tc>
          <w:tcPr>
            <w:tcW w:w="666" w:type="dxa"/>
            <w:shd w:val="clear" w:color="000000" w:fill="FFFFFF"/>
            <w:vAlign w:val="center"/>
          </w:tcPr>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3708,000</w:t>
            </w:r>
          </w:p>
        </w:tc>
        <w:tc>
          <w:tcPr>
            <w:tcW w:w="666" w:type="dxa"/>
            <w:shd w:val="clear" w:color="000000" w:fill="FFFFFF"/>
          </w:tcPr>
          <w:p w:rsidR="00045F3E" w:rsidRPr="00021088" w:rsidRDefault="00045F3E" w:rsidP="00045F3E">
            <w:pPr>
              <w:suppressAutoHyphens w:val="0"/>
              <w:spacing w:before="40" w:after="40"/>
              <w:jc w:val="center"/>
              <w:rPr>
                <w:sz w:val="12"/>
                <w:szCs w:val="12"/>
                <w:lang w:eastAsia="ru-RU"/>
              </w:rPr>
            </w:pPr>
          </w:p>
          <w:p w:rsidR="00045F3E" w:rsidRPr="00021088" w:rsidRDefault="00045F3E" w:rsidP="00045F3E">
            <w:pPr>
              <w:suppressAutoHyphens w:val="0"/>
              <w:spacing w:before="40" w:after="40"/>
              <w:jc w:val="center"/>
              <w:rPr>
                <w:sz w:val="12"/>
                <w:szCs w:val="12"/>
                <w:lang w:eastAsia="ru-RU"/>
              </w:rPr>
            </w:pPr>
          </w:p>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4889,000</w:t>
            </w:r>
          </w:p>
        </w:tc>
        <w:tc>
          <w:tcPr>
            <w:tcW w:w="606" w:type="dxa"/>
            <w:shd w:val="clear" w:color="000000" w:fill="FFFFFF"/>
          </w:tcPr>
          <w:p w:rsidR="00045F3E" w:rsidRPr="00021088" w:rsidRDefault="00045F3E" w:rsidP="00045F3E">
            <w:pPr>
              <w:suppressAutoHyphens w:val="0"/>
              <w:spacing w:before="40" w:after="40"/>
              <w:jc w:val="center"/>
              <w:rPr>
                <w:sz w:val="12"/>
                <w:szCs w:val="12"/>
                <w:lang w:eastAsia="ru-RU"/>
              </w:rPr>
            </w:pPr>
          </w:p>
          <w:p w:rsidR="00045F3E" w:rsidRPr="00021088" w:rsidRDefault="00045F3E" w:rsidP="00045F3E">
            <w:pPr>
              <w:suppressAutoHyphens w:val="0"/>
              <w:spacing w:before="40" w:after="40"/>
              <w:jc w:val="center"/>
              <w:rPr>
                <w:sz w:val="12"/>
                <w:szCs w:val="12"/>
                <w:lang w:eastAsia="ru-RU"/>
              </w:rPr>
            </w:pPr>
          </w:p>
          <w:p w:rsidR="00045F3E" w:rsidRPr="00021088" w:rsidRDefault="00045F3E" w:rsidP="00045F3E">
            <w:pPr>
              <w:suppressAutoHyphens w:val="0"/>
              <w:spacing w:before="40" w:after="40"/>
              <w:jc w:val="center"/>
              <w:rPr>
                <w:sz w:val="12"/>
                <w:szCs w:val="12"/>
                <w:lang w:eastAsia="ru-RU"/>
              </w:rPr>
            </w:pPr>
            <w:r w:rsidRPr="00021088">
              <w:rPr>
                <w:sz w:val="12"/>
                <w:szCs w:val="12"/>
                <w:lang w:eastAsia="ru-RU"/>
              </w:rPr>
              <w:t>4889,00</w:t>
            </w:r>
          </w:p>
        </w:tc>
      </w:tr>
    </w:tbl>
    <w:p w:rsidR="00021088" w:rsidRPr="00021088" w:rsidRDefault="00021088" w:rsidP="00021088">
      <w:pPr>
        <w:tabs>
          <w:tab w:val="left" w:pos="1134"/>
        </w:tabs>
        <w:suppressAutoHyphens w:val="0"/>
        <w:autoSpaceDE w:val="0"/>
        <w:autoSpaceDN w:val="0"/>
        <w:adjustRightInd w:val="0"/>
        <w:spacing w:before="0"/>
        <w:ind w:firstLine="709"/>
        <w:jc w:val="both"/>
        <w:rPr>
          <w:sz w:val="22"/>
          <w:szCs w:val="22"/>
          <w:lang w:eastAsia="ru-RU"/>
        </w:rPr>
      </w:pPr>
    </w:p>
    <w:p w:rsidR="00021088" w:rsidRPr="00021088" w:rsidRDefault="00021088" w:rsidP="00021088">
      <w:pPr>
        <w:tabs>
          <w:tab w:val="left" w:pos="1134"/>
        </w:tabs>
        <w:suppressAutoHyphens w:val="0"/>
        <w:spacing w:before="0"/>
        <w:contextualSpacing/>
        <w:jc w:val="both"/>
        <w:rPr>
          <w:sz w:val="22"/>
          <w:szCs w:val="22"/>
          <w:lang w:eastAsia="en-US"/>
        </w:rPr>
      </w:pPr>
    </w:p>
    <w:p w:rsidR="00021088" w:rsidRPr="00021088" w:rsidRDefault="00021088" w:rsidP="00021088">
      <w:pPr>
        <w:suppressAutoHyphens w:val="0"/>
        <w:spacing w:before="0"/>
        <w:ind w:firstLine="709"/>
        <w:jc w:val="both"/>
        <w:rPr>
          <w:sz w:val="22"/>
          <w:szCs w:val="22"/>
          <w:lang w:eastAsia="en-US"/>
        </w:rPr>
      </w:pPr>
      <w:r w:rsidRPr="00021088">
        <w:rPr>
          <w:sz w:val="22"/>
          <w:szCs w:val="22"/>
          <w:lang w:eastAsia="en-US"/>
        </w:rPr>
        <w:t>Ресурсное обеспечение подпрограммы за счет средств бюджета района подлежит уточнению в рамках бюджетного цикла.</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Ресурсное обеспечение реализации подпрограммы за счет средств бюджета Вавожского района представлено в приложении 5 к муниципальной программе.</w:t>
      </w:r>
    </w:p>
    <w:p w:rsidR="00021088" w:rsidRPr="00021088" w:rsidRDefault="00021088" w:rsidP="00021088">
      <w:pPr>
        <w:suppressAutoHyphens w:val="0"/>
        <w:spacing w:before="0"/>
        <w:ind w:firstLine="709"/>
        <w:jc w:val="both"/>
        <w:rPr>
          <w:b/>
          <w:sz w:val="22"/>
          <w:szCs w:val="22"/>
          <w:lang w:eastAsia="ru-RU"/>
        </w:rPr>
      </w:pPr>
      <w:r w:rsidRPr="00021088">
        <w:rPr>
          <w:sz w:val="22"/>
          <w:szCs w:val="22"/>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021088" w:rsidRPr="00021088" w:rsidRDefault="00021088" w:rsidP="00021088">
      <w:pPr>
        <w:keepNext/>
        <w:shd w:val="clear" w:color="auto" w:fill="FFFFFF"/>
        <w:tabs>
          <w:tab w:val="left" w:pos="1276"/>
        </w:tabs>
        <w:suppressAutoHyphens w:val="0"/>
        <w:spacing w:before="480" w:after="240"/>
        <w:ind w:left="709" w:right="624"/>
        <w:jc w:val="center"/>
        <w:rPr>
          <w:b/>
          <w:sz w:val="22"/>
          <w:szCs w:val="22"/>
          <w:lang w:eastAsia="ru-RU"/>
        </w:rPr>
      </w:pPr>
      <w:r w:rsidRPr="00021088">
        <w:rPr>
          <w:b/>
          <w:sz w:val="22"/>
          <w:szCs w:val="22"/>
          <w:lang w:eastAsia="ru-RU"/>
        </w:rPr>
        <w:t>7.2.9. Риски и меры по управлению рисками</w:t>
      </w:r>
    </w:p>
    <w:p w:rsidR="00021088" w:rsidRPr="00021088" w:rsidRDefault="00021088" w:rsidP="00045F3E">
      <w:pPr>
        <w:numPr>
          <w:ilvl w:val="0"/>
          <w:numId w:val="15"/>
        </w:numPr>
        <w:tabs>
          <w:tab w:val="left" w:pos="1134"/>
        </w:tabs>
        <w:suppressAutoHyphens w:val="0"/>
        <w:autoSpaceDE w:val="0"/>
        <w:autoSpaceDN w:val="0"/>
        <w:adjustRightInd w:val="0"/>
        <w:spacing w:before="0"/>
        <w:ind w:left="0" w:firstLine="709"/>
        <w:jc w:val="both"/>
        <w:rPr>
          <w:sz w:val="22"/>
          <w:szCs w:val="22"/>
          <w:lang w:eastAsia="ru-RU"/>
        </w:rPr>
      </w:pPr>
      <w:r w:rsidRPr="00021088">
        <w:rPr>
          <w:sz w:val="22"/>
          <w:szCs w:val="22"/>
          <w:lang w:eastAsia="ru-RU"/>
        </w:rPr>
        <w:t>Возможность аварий и нарушений в системах жизнеобеспечения, природных и техногенных чрезвычайных ситуаций.</w:t>
      </w:r>
    </w:p>
    <w:p w:rsidR="00021088" w:rsidRPr="00021088" w:rsidRDefault="00021088" w:rsidP="00045F3E">
      <w:pPr>
        <w:tabs>
          <w:tab w:val="left" w:pos="1134"/>
        </w:tabs>
        <w:suppressAutoHyphens w:val="0"/>
        <w:autoSpaceDE w:val="0"/>
        <w:autoSpaceDN w:val="0"/>
        <w:adjustRightInd w:val="0"/>
        <w:spacing w:before="0"/>
        <w:ind w:firstLine="709"/>
        <w:jc w:val="both"/>
        <w:rPr>
          <w:sz w:val="22"/>
          <w:szCs w:val="22"/>
          <w:lang w:eastAsia="ru-RU"/>
        </w:rPr>
      </w:pPr>
      <w:r w:rsidRPr="00021088">
        <w:rPr>
          <w:sz w:val="22"/>
          <w:szCs w:val="22"/>
          <w:lang w:eastAsia="ru-RU"/>
        </w:rPr>
        <w:t>Аварии на системах коммунальной инфраструктуры, чрезвычайные ситуации могут привести к нарушению жизнеобеспечения района. В целях минимизации риска наступления, а также оперативной ликвидации последствий аварий и нарушений в системах жизнеобеспечения:</w:t>
      </w:r>
    </w:p>
    <w:p w:rsidR="00021088" w:rsidRPr="00021088" w:rsidRDefault="00021088" w:rsidP="00045F3E">
      <w:pPr>
        <w:numPr>
          <w:ilvl w:val="0"/>
          <w:numId w:val="14"/>
        </w:numPr>
        <w:tabs>
          <w:tab w:val="left" w:pos="993"/>
        </w:tabs>
        <w:suppressAutoHyphens w:val="0"/>
        <w:autoSpaceDE w:val="0"/>
        <w:autoSpaceDN w:val="0"/>
        <w:adjustRightInd w:val="0"/>
        <w:spacing w:before="0"/>
        <w:ind w:left="0" w:firstLine="709"/>
        <w:jc w:val="both"/>
        <w:rPr>
          <w:sz w:val="22"/>
          <w:szCs w:val="22"/>
          <w:lang w:eastAsia="ru-RU"/>
        </w:rPr>
      </w:pPr>
      <w:r w:rsidRPr="00021088">
        <w:rPr>
          <w:sz w:val="22"/>
          <w:szCs w:val="22"/>
          <w:lang w:eastAsia="ru-RU"/>
        </w:rPr>
        <w:t>реализуется комплекс мер по подготовке к работе в отопительный период;</w:t>
      </w:r>
    </w:p>
    <w:p w:rsidR="00021088" w:rsidRPr="00021088" w:rsidRDefault="00021088" w:rsidP="00045F3E">
      <w:pPr>
        <w:numPr>
          <w:ilvl w:val="0"/>
          <w:numId w:val="14"/>
        </w:numPr>
        <w:tabs>
          <w:tab w:val="left" w:pos="993"/>
        </w:tabs>
        <w:suppressAutoHyphens w:val="0"/>
        <w:autoSpaceDE w:val="0"/>
        <w:autoSpaceDN w:val="0"/>
        <w:adjustRightInd w:val="0"/>
        <w:spacing w:before="0"/>
        <w:ind w:left="0" w:firstLine="709"/>
        <w:jc w:val="both"/>
        <w:rPr>
          <w:sz w:val="22"/>
          <w:szCs w:val="22"/>
          <w:lang w:eastAsia="ru-RU"/>
        </w:rPr>
      </w:pPr>
      <w:r w:rsidRPr="00021088">
        <w:rPr>
          <w:sz w:val="22"/>
          <w:szCs w:val="22"/>
          <w:lang w:eastAsia="ru-RU"/>
        </w:rPr>
        <w:t>теплоисточники, обеспечивающие теплом население и объекты социальной сферы, комплектуются обученным  и аттестованным  персоналом;</w:t>
      </w:r>
    </w:p>
    <w:p w:rsidR="00021088" w:rsidRPr="00021088" w:rsidRDefault="00021088" w:rsidP="00045F3E">
      <w:pPr>
        <w:numPr>
          <w:ilvl w:val="0"/>
          <w:numId w:val="14"/>
        </w:numPr>
        <w:tabs>
          <w:tab w:val="left" w:pos="993"/>
        </w:tabs>
        <w:suppressAutoHyphens w:val="0"/>
        <w:autoSpaceDE w:val="0"/>
        <w:autoSpaceDN w:val="0"/>
        <w:adjustRightInd w:val="0"/>
        <w:spacing w:before="0"/>
        <w:ind w:left="0" w:firstLine="709"/>
        <w:jc w:val="both"/>
        <w:rPr>
          <w:sz w:val="22"/>
          <w:szCs w:val="22"/>
          <w:lang w:eastAsia="ru-RU"/>
        </w:rPr>
      </w:pPr>
      <w:r w:rsidRPr="00021088">
        <w:rPr>
          <w:sz w:val="22"/>
          <w:szCs w:val="22"/>
          <w:lang w:eastAsia="ru-RU"/>
        </w:rPr>
        <w:lastRenderedPageBreak/>
        <w:t>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021088" w:rsidRPr="00021088" w:rsidRDefault="00021088" w:rsidP="00045F3E">
      <w:pPr>
        <w:numPr>
          <w:ilvl w:val="0"/>
          <w:numId w:val="14"/>
        </w:numPr>
        <w:tabs>
          <w:tab w:val="left" w:pos="993"/>
        </w:tabs>
        <w:suppressAutoHyphens w:val="0"/>
        <w:autoSpaceDE w:val="0"/>
        <w:autoSpaceDN w:val="0"/>
        <w:adjustRightInd w:val="0"/>
        <w:spacing w:before="0"/>
        <w:ind w:left="0" w:firstLine="709"/>
        <w:jc w:val="both"/>
        <w:rPr>
          <w:sz w:val="22"/>
          <w:szCs w:val="22"/>
          <w:lang w:eastAsia="ru-RU"/>
        </w:rPr>
      </w:pPr>
      <w:r w:rsidRPr="00021088">
        <w:rPr>
          <w:sz w:val="22"/>
          <w:szCs w:val="22"/>
          <w:lang w:eastAsia="ru-RU"/>
        </w:rPr>
        <w:t>проводятся противоаварийные тренировки с целью предотвращения аварийных ситуаций, в том числе в условиях низких температур наружного воздуха;</w:t>
      </w:r>
    </w:p>
    <w:p w:rsidR="00021088" w:rsidRPr="00021088" w:rsidRDefault="00021088" w:rsidP="00045F3E">
      <w:pPr>
        <w:numPr>
          <w:ilvl w:val="0"/>
          <w:numId w:val="14"/>
        </w:numPr>
        <w:tabs>
          <w:tab w:val="left" w:pos="993"/>
        </w:tabs>
        <w:suppressAutoHyphens w:val="0"/>
        <w:autoSpaceDE w:val="0"/>
        <w:autoSpaceDN w:val="0"/>
        <w:adjustRightInd w:val="0"/>
        <w:spacing w:before="0"/>
        <w:ind w:left="0" w:firstLine="709"/>
        <w:jc w:val="both"/>
        <w:rPr>
          <w:sz w:val="22"/>
          <w:szCs w:val="22"/>
          <w:lang w:eastAsia="ru-RU"/>
        </w:rPr>
      </w:pPr>
      <w:r w:rsidRPr="00021088">
        <w:rPr>
          <w:sz w:val="22"/>
          <w:szCs w:val="22"/>
          <w:lang w:eastAsia="ru-RU"/>
        </w:rPr>
        <w:t>оформляются паспорта готовности к отопительному периоду объектов коммунальной инфраструктуры в установленном порядке с предъявлением котельных, тепловых пунктов, тепловых и электрических сетей представителям Ростехнадзора.</w:t>
      </w:r>
    </w:p>
    <w:p w:rsidR="00021088" w:rsidRPr="00021088" w:rsidRDefault="00021088" w:rsidP="00021088">
      <w:pPr>
        <w:numPr>
          <w:ilvl w:val="0"/>
          <w:numId w:val="15"/>
        </w:numPr>
        <w:tabs>
          <w:tab w:val="left" w:pos="1134"/>
        </w:tabs>
        <w:suppressAutoHyphens w:val="0"/>
        <w:autoSpaceDE w:val="0"/>
        <w:autoSpaceDN w:val="0"/>
        <w:adjustRightInd w:val="0"/>
        <w:spacing w:before="0"/>
        <w:ind w:firstLine="709"/>
        <w:jc w:val="both"/>
        <w:rPr>
          <w:sz w:val="22"/>
          <w:szCs w:val="22"/>
          <w:lang w:eastAsia="ru-RU"/>
        </w:rPr>
      </w:pPr>
      <w:r w:rsidRPr="00021088">
        <w:rPr>
          <w:sz w:val="22"/>
          <w:szCs w:val="22"/>
          <w:lang w:eastAsia="ru-RU"/>
        </w:rPr>
        <w:t>Организационно-управленческие риски</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 xml:space="preserve">Данная группа рисков связана с необходимостью организовать работу организаций различных форм собственности, как правило, с использованием только мер муниципального регулирования, путем принятия правовых актов, заключения договоров. Для достижения желаемых результатов будут тщательно прорабатываться условия предоставления объектов коммунальной инфраструктуры в аренду и (или) концессию, осуществляться </w:t>
      </w:r>
      <w:proofErr w:type="gramStart"/>
      <w:r w:rsidRPr="00021088">
        <w:rPr>
          <w:sz w:val="22"/>
          <w:szCs w:val="22"/>
          <w:lang w:eastAsia="ru-RU"/>
        </w:rPr>
        <w:t>контроль за</w:t>
      </w:r>
      <w:proofErr w:type="gramEnd"/>
      <w:r w:rsidRPr="00021088">
        <w:rPr>
          <w:sz w:val="22"/>
          <w:szCs w:val="22"/>
          <w:lang w:eastAsia="ru-RU"/>
        </w:rPr>
        <w:t xml:space="preserve"> соблюдением заключенных договоров.</w:t>
      </w:r>
    </w:p>
    <w:p w:rsidR="00021088" w:rsidRPr="00021088" w:rsidRDefault="00021088" w:rsidP="00021088">
      <w:pPr>
        <w:keepNext/>
        <w:numPr>
          <w:ilvl w:val="0"/>
          <w:numId w:val="15"/>
        </w:numPr>
        <w:tabs>
          <w:tab w:val="left" w:pos="1134"/>
        </w:tabs>
        <w:suppressAutoHyphens w:val="0"/>
        <w:autoSpaceDE w:val="0"/>
        <w:autoSpaceDN w:val="0"/>
        <w:adjustRightInd w:val="0"/>
        <w:spacing w:before="0"/>
        <w:ind w:firstLine="709"/>
        <w:contextualSpacing/>
        <w:jc w:val="both"/>
        <w:rPr>
          <w:sz w:val="22"/>
          <w:szCs w:val="22"/>
          <w:lang w:eastAsia="ru-RU"/>
        </w:rPr>
      </w:pPr>
      <w:r w:rsidRPr="00021088">
        <w:rPr>
          <w:sz w:val="22"/>
          <w:szCs w:val="22"/>
          <w:lang w:eastAsia="ru-RU"/>
        </w:rPr>
        <w:t>Финансовые риски</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Финансовые риски связаны с недостаточностью средств, предусмотренных подпрограммой на решение поставленных задач. Достижение целевых показателей (индикаторов) будет зависеть от привлеченных ресурсов из бюджета Удмуртской Республики, иных источников.</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 xml:space="preserve">Финансовые риски также связаны с возможным нецелевым и (или) неэффективным использованием бюджетных средств. </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Для минимизации риска:</w:t>
      </w:r>
    </w:p>
    <w:p w:rsidR="00021088" w:rsidRPr="00021088" w:rsidRDefault="00021088" w:rsidP="00045F3E">
      <w:pPr>
        <w:numPr>
          <w:ilvl w:val="0"/>
          <w:numId w:val="16"/>
        </w:numPr>
        <w:shd w:val="clear" w:color="auto" w:fill="FFFFFF"/>
        <w:tabs>
          <w:tab w:val="left" w:pos="993"/>
        </w:tabs>
        <w:suppressAutoHyphens w:val="0"/>
        <w:spacing w:before="0"/>
        <w:ind w:left="0" w:right="-2" w:firstLine="709"/>
        <w:contextualSpacing/>
        <w:jc w:val="both"/>
        <w:rPr>
          <w:sz w:val="22"/>
          <w:szCs w:val="22"/>
          <w:lang w:eastAsia="ru-RU"/>
        </w:rPr>
      </w:pPr>
      <w:r w:rsidRPr="00021088">
        <w:rPr>
          <w:sz w:val="22"/>
          <w:szCs w:val="22"/>
          <w:lang w:eastAsia="ru-RU"/>
        </w:rPr>
        <w:t xml:space="preserve">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021088" w:rsidRPr="00021088" w:rsidRDefault="00021088" w:rsidP="00045F3E">
      <w:pPr>
        <w:numPr>
          <w:ilvl w:val="0"/>
          <w:numId w:val="16"/>
        </w:numPr>
        <w:shd w:val="clear" w:color="auto" w:fill="FFFFFF"/>
        <w:tabs>
          <w:tab w:val="left" w:pos="993"/>
        </w:tabs>
        <w:suppressAutoHyphens w:val="0"/>
        <w:spacing w:before="0"/>
        <w:ind w:left="0" w:right="-2" w:firstLine="709"/>
        <w:contextualSpacing/>
        <w:jc w:val="both"/>
        <w:rPr>
          <w:sz w:val="22"/>
          <w:szCs w:val="22"/>
          <w:lang w:eastAsia="ru-RU"/>
        </w:rPr>
      </w:pPr>
      <w:r w:rsidRPr="00021088">
        <w:rPr>
          <w:sz w:val="22"/>
          <w:szCs w:val="22"/>
          <w:lang w:eastAsia="ru-RU"/>
        </w:rPr>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021088" w:rsidRPr="00021088" w:rsidRDefault="00021088" w:rsidP="00045F3E">
      <w:pPr>
        <w:numPr>
          <w:ilvl w:val="0"/>
          <w:numId w:val="16"/>
        </w:numPr>
        <w:shd w:val="clear" w:color="auto" w:fill="FFFFFF"/>
        <w:tabs>
          <w:tab w:val="left" w:pos="993"/>
        </w:tabs>
        <w:suppressAutoHyphens w:val="0"/>
        <w:spacing w:before="0"/>
        <w:ind w:left="0" w:right="-2" w:firstLine="709"/>
        <w:contextualSpacing/>
        <w:jc w:val="both"/>
        <w:rPr>
          <w:sz w:val="22"/>
          <w:szCs w:val="22"/>
          <w:lang w:eastAsia="ru-RU"/>
        </w:rPr>
      </w:pPr>
      <w:r w:rsidRPr="00021088">
        <w:rPr>
          <w:sz w:val="22"/>
          <w:szCs w:val="22"/>
          <w:lang w:eastAsia="ru-RU"/>
        </w:rPr>
        <w:t>создаются условия для общественного контроля.</w:t>
      </w:r>
    </w:p>
    <w:p w:rsidR="00021088" w:rsidRPr="00021088" w:rsidRDefault="00021088" w:rsidP="00021088">
      <w:pPr>
        <w:keepNext/>
        <w:shd w:val="clear" w:color="auto" w:fill="FFFFFF"/>
        <w:tabs>
          <w:tab w:val="left" w:pos="1276"/>
        </w:tabs>
        <w:suppressAutoHyphens w:val="0"/>
        <w:spacing w:before="600" w:after="240"/>
        <w:ind w:left="709" w:right="624"/>
        <w:jc w:val="center"/>
        <w:rPr>
          <w:b/>
          <w:sz w:val="22"/>
          <w:szCs w:val="22"/>
          <w:lang w:eastAsia="ru-RU"/>
        </w:rPr>
      </w:pPr>
      <w:r w:rsidRPr="00021088">
        <w:rPr>
          <w:b/>
          <w:sz w:val="22"/>
          <w:szCs w:val="22"/>
          <w:lang w:eastAsia="ru-RU"/>
        </w:rPr>
        <w:t xml:space="preserve">7.2.10. </w:t>
      </w:r>
      <w:r w:rsidRPr="00021088">
        <w:rPr>
          <w:b/>
          <w:sz w:val="22"/>
          <w:szCs w:val="22"/>
          <w:lang w:eastAsia="ru-RU"/>
        </w:rPr>
        <w:tab/>
        <w:t>Конечные результаты и оценка эффективности</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Ожидаемые конечные результаты реализации подпрограммы:</w:t>
      </w:r>
    </w:p>
    <w:p w:rsidR="00021088" w:rsidRPr="00021088" w:rsidRDefault="00021088" w:rsidP="00045F3E">
      <w:pPr>
        <w:numPr>
          <w:ilvl w:val="0"/>
          <w:numId w:val="17"/>
        </w:numPr>
        <w:tabs>
          <w:tab w:val="left" w:pos="1134"/>
        </w:tabs>
        <w:suppressAutoHyphens w:val="0"/>
        <w:spacing w:before="0"/>
        <w:ind w:left="0" w:firstLine="709"/>
        <w:contextualSpacing/>
        <w:jc w:val="both"/>
        <w:rPr>
          <w:sz w:val="22"/>
          <w:szCs w:val="22"/>
          <w:lang w:eastAsia="ru-RU"/>
        </w:rPr>
      </w:pPr>
      <w:r w:rsidRPr="00021088">
        <w:rPr>
          <w:sz w:val="22"/>
          <w:szCs w:val="22"/>
          <w:lang w:eastAsia="ru-RU"/>
        </w:rPr>
        <w:t>технологические:</w:t>
      </w:r>
    </w:p>
    <w:p w:rsidR="00021088" w:rsidRPr="00021088" w:rsidRDefault="00021088" w:rsidP="00045F3E">
      <w:pPr>
        <w:numPr>
          <w:ilvl w:val="0"/>
          <w:numId w:val="18"/>
        </w:numPr>
        <w:tabs>
          <w:tab w:val="left" w:pos="1134"/>
        </w:tabs>
        <w:suppressAutoHyphens w:val="0"/>
        <w:spacing w:before="0"/>
        <w:ind w:left="0" w:firstLine="709"/>
        <w:contextualSpacing/>
        <w:jc w:val="both"/>
        <w:rPr>
          <w:sz w:val="22"/>
          <w:szCs w:val="22"/>
          <w:lang w:eastAsia="ru-RU"/>
        </w:rPr>
      </w:pPr>
      <w:r w:rsidRPr="00021088">
        <w:rPr>
          <w:sz w:val="22"/>
          <w:szCs w:val="22"/>
          <w:lang w:eastAsia="ru-RU"/>
        </w:rPr>
        <w:t>повышение надежности работы системы коммунальной инфраструктуры района;</w:t>
      </w:r>
    </w:p>
    <w:p w:rsidR="00021088" w:rsidRPr="00021088" w:rsidRDefault="00021088" w:rsidP="00045F3E">
      <w:pPr>
        <w:numPr>
          <w:ilvl w:val="0"/>
          <w:numId w:val="18"/>
        </w:numPr>
        <w:tabs>
          <w:tab w:val="left" w:pos="1134"/>
        </w:tabs>
        <w:suppressAutoHyphens w:val="0"/>
        <w:spacing w:before="0"/>
        <w:ind w:left="0" w:firstLine="709"/>
        <w:contextualSpacing/>
        <w:jc w:val="both"/>
        <w:rPr>
          <w:sz w:val="22"/>
          <w:szCs w:val="22"/>
          <w:lang w:eastAsia="ru-RU"/>
        </w:rPr>
      </w:pPr>
      <w:r w:rsidRPr="00021088">
        <w:rPr>
          <w:sz w:val="22"/>
          <w:szCs w:val="22"/>
          <w:lang w:eastAsia="ru-RU"/>
        </w:rPr>
        <w:t>снижение потерь коммунальных ресурсов в производственном процессе;</w:t>
      </w:r>
    </w:p>
    <w:p w:rsidR="00021088" w:rsidRPr="00021088" w:rsidRDefault="00021088" w:rsidP="00045F3E">
      <w:pPr>
        <w:numPr>
          <w:ilvl w:val="0"/>
          <w:numId w:val="17"/>
        </w:numPr>
        <w:tabs>
          <w:tab w:val="left" w:pos="1134"/>
        </w:tabs>
        <w:suppressAutoHyphens w:val="0"/>
        <w:spacing w:before="0"/>
        <w:ind w:left="0" w:firstLine="709"/>
        <w:contextualSpacing/>
        <w:jc w:val="both"/>
        <w:rPr>
          <w:sz w:val="22"/>
          <w:szCs w:val="22"/>
          <w:lang w:eastAsia="ru-RU"/>
        </w:rPr>
      </w:pPr>
      <w:r w:rsidRPr="00021088">
        <w:rPr>
          <w:sz w:val="22"/>
          <w:szCs w:val="22"/>
          <w:lang w:eastAsia="ru-RU"/>
        </w:rPr>
        <w:t>социальные:</w:t>
      </w:r>
    </w:p>
    <w:p w:rsidR="00021088" w:rsidRPr="00021088" w:rsidRDefault="00021088" w:rsidP="00045F3E">
      <w:pPr>
        <w:numPr>
          <w:ilvl w:val="0"/>
          <w:numId w:val="18"/>
        </w:numPr>
        <w:tabs>
          <w:tab w:val="left" w:pos="1134"/>
        </w:tabs>
        <w:suppressAutoHyphens w:val="0"/>
        <w:spacing w:before="0"/>
        <w:ind w:left="0" w:firstLine="709"/>
        <w:contextualSpacing/>
        <w:jc w:val="both"/>
        <w:rPr>
          <w:sz w:val="22"/>
          <w:szCs w:val="22"/>
          <w:lang w:eastAsia="ru-RU"/>
        </w:rPr>
      </w:pPr>
      <w:r w:rsidRPr="00021088">
        <w:rPr>
          <w:sz w:val="22"/>
          <w:szCs w:val="22"/>
          <w:lang w:eastAsia="ru-RU"/>
        </w:rPr>
        <w:t>повышение качества коммунальных услуг;</w:t>
      </w:r>
    </w:p>
    <w:p w:rsidR="00021088" w:rsidRPr="00021088" w:rsidRDefault="00021088" w:rsidP="00045F3E">
      <w:pPr>
        <w:numPr>
          <w:ilvl w:val="0"/>
          <w:numId w:val="18"/>
        </w:numPr>
        <w:tabs>
          <w:tab w:val="left" w:pos="1134"/>
        </w:tabs>
        <w:suppressAutoHyphens w:val="0"/>
        <w:spacing w:before="0"/>
        <w:ind w:left="0" w:firstLine="709"/>
        <w:contextualSpacing/>
        <w:jc w:val="both"/>
        <w:rPr>
          <w:sz w:val="22"/>
          <w:szCs w:val="22"/>
          <w:lang w:eastAsia="ru-RU"/>
        </w:rPr>
      </w:pPr>
      <w:r w:rsidRPr="00021088">
        <w:rPr>
          <w:sz w:val="22"/>
          <w:szCs w:val="22"/>
          <w:lang w:eastAsia="ru-RU"/>
        </w:rPr>
        <w:t>обеспечение объектами коммунальной инфраструктуры нового строительства жилья, объектов коммунальной сферы, производственных объектов;</w:t>
      </w:r>
    </w:p>
    <w:p w:rsidR="00021088" w:rsidRPr="00021088" w:rsidRDefault="00021088" w:rsidP="00045F3E">
      <w:pPr>
        <w:numPr>
          <w:ilvl w:val="0"/>
          <w:numId w:val="17"/>
        </w:numPr>
        <w:tabs>
          <w:tab w:val="left" w:pos="1134"/>
        </w:tabs>
        <w:suppressAutoHyphens w:val="0"/>
        <w:spacing w:before="0"/>
        <w:ind w:left="0" w:firstLine="709"/>
        <w:contextualSpacing/>
        <w:jc w:val="both"/>
        <w:rPr>
          <w:sz w:val="22"/>
          <w:szCs w:val="22"/>
          <w:lang w:eastAsia="ru-RU"/>
        </w:rPr>
      </w:pPr>
      <w:r w:rsidRPr="00021088">
        <w:rPr>
          <w:sz w:val="22"/>
          <w:szCs w:val="22"/>
          <w:lang w:eastAsia="ru-RU"/>
        </w:rPr>
        <w:t>экономические:</w:t>
      </w:r>
    </w:p>
    <w:p w:rsidR="00021088" w:rsidRPr="00021088" w:rsidRDefault="00021088" w:rsidP="00045F3E">
      <w:pPr>
        <w:numPr>
          <w:ilvl w:val="0"/>
          <w:numId w:val="18"/>
        </w:numPr>
        <w:tabs>
          <w:tab w:val="left" w:pos="1134"/>
        </w:tabs>
        <w:suppressAutoHyphens w:val="0"/>
        <w:spacing w:before="0"/>
        <w:ind w:left="0" w:firstLine="709"/>
        <w:contextualSpacing/>
        <w:jc w:val="both"/>
        <w:rPr>
          <w:sz w:val="22"/>
          <w:szCs w:val="22"/>
          <w:lang w:eastAsia="ru-RU"/>
        </w:rPr>
      </w:pPr>
      <w:r w:rsidRPr="00021088">
        <w:rPr>
          <w:sz w:val="22"/>
          <w:szCs w:val="22"/>
          <w:lang w:eastAsia="ru-RU"/>
        </w:rPr>
        <w:t>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021088" w:rsidRPr="00021088" w:rsidRDefault="00021088" w:rsidP="00021088">
      <w:pPr>
        <w:suppressAutoHyphens w:val="0"/>
        <w:spacing w:before="0"/>
        <w:ind w:firstLine="709"/>
        <w:jc w:val="both"/>
        <w:rPr>
          <w:sz w:val="22"/>
          <w:szCs w:val="22"/>
          <w:lang w:eastAsia="ru-RU"/>
        </w:rPr>
      </w:pPr>
      <w:r w:rsidRPr="00021088">
        <w:rPr>
          <w:sz w:val="22"/>
          <w:szCs w:val="22"/>
          <w:lang w:eastAsia="ru-RU"/>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021088" w:rsidRDefault="00021088" w:rsidP="00021088">
      <w:pPr>
        <w:rPr>
          <w:sz w:val="22"/>
          <w:szCs w:val="22"/>
          <w:lang w:eastAsia="ru-RU"/>
        </w:rPr>
      </w:pPr>
      <w:r w:rsidRPr="00021088">
        <w:rPr>
          <w:sz w:val="22"/>
          <w:szCs w:val="22"/>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51731C" w:rsidRDefault="0051731C" w:rsidP="00021088">
      <w:pPr>
        <w:rPr>
          <w:sz w:val="22"/>
          <w:szCs w:val="22"/>
          <w:lang w:eastAsia="ru-RU"/>
        </w:rPr>
      </w:pPr>
    </w:p>
    <w:p w:rsidR="0051731C" w:rsidRDefault="0051731C" w:rsidP="00021088">
      <w:pPr>
        <w:rPr>
          <w:sz w:val="22"/>
          <w:szCs w:val="22"/>
          <w:lang w:eastAsia="ru-RU"/>
        </w:rPr>
      </w:pPr>
    </w:p>
    <w:p w:rsidR="0051731C" w:rsidRDefault="0051731C" w:rsidP="00021088">
      <w:pPr>
        <w:rPr>
          <w:sz w:val="22"/>
          <w:szCs w:val="22"/>
          <w:lang w:eastAsia="ru-RU"/>
        </w:rPr>
      </w:pPr>
    </w:p>
    <w:p w:rsidR="00B837C8" w:rsidRPr="00B837C8" w:rsidRDefault="00B837C8" w:rsidP="00B837C8">
      <w:pPr>
        <w:spacing w:before="0"/>
        <w:jc w:val="center"/>
        <w:rPr>
          <w:b/>
        </w:rPr>
      </w:pPr>
      <w:r w:rsidRPr="00B837C8">
        <w:rPr>
          <w:b/>
        </w:rPr>
        <w:lastRenderedPageBreak/>
        <w:t>7.3. Подпрограмма «Содержание и развитие жилищного хозяйства»</w:t>
      </w:r>
    </w:p>
    <w:p w:rsidR="00B837C8" w:rsidRPr="00B837C8" w:rsidRDefault="00B837C8" w:rsidP="00B837C8">
      <w:pPr>
        <w:spacing w:before="0"/>
        <w:jc w:val="center"/>
        <w:rPr>
          <w:b/>
        </w:rPr>
      </w:pPr>
      <w:r w:rsidRPr="00B837C8">
        <w:rPr>
          <w:b/>
        </w:rPr>
        <w:t>Краткая характеристика (паспорт) подпрограммы</w:t>
      </w:r>
    </w:p>
    <w:p w:rsidR="00B837C8" w:rsidRPr="00B837C8" w:rsidRDefault="00B837C8" w:rsidP="00B837C8">
      <w:pPr>
        <w:spacing w:before="0"/>
        <w:jc w:val="center"/>
        <w:rPr>
          <w:sz w:val="22"/>
          <w:szCs w:val="22"/>
        </w:rPr>
      </w:pPr>
    </w:p>
    <w:tbl>
      <w:tblPr>
        <w:tblW w:w="9757" w:type="dxa"/>
        <w:tblInd w:w="-108" w:type="dxa"/>
        <w:tblLayout w:type="fixed"/>
        <w:tblCellMar>
          <w:left w:w="10" w:type="dxa"/>
          <w:right w:w="10" w:type="dxa"/>
        </w:tblCellMar>
        <w:tblLook w:val="04A0" w:firstRow="1" w:lastRow="0" w:firstColumn="1" w:lastColumn="0" w:noHBand="0" w:noVBand="1"/>
      </w:tblPr>
      <w:tblGrid>
        <w:gridCol w:w="2093"/>
        <w:gridCol w:w="7664"/>
      </w:tblGrid>
      <w:tr w:rsidR="00B837C8" w:rsidRPr="00B837C8" w:rsidTr="008203C2">
        <w:tc>
          <w:tcPr>
            <w:tcW w:w="2093" w:type="dxa"/>
            <w:tcBorders>
              <w:top w:val="single" w:sz="4" w:space="0" w:color="000000"/>
              <w:left w:val="single" w:sz="4" w:space="0" w:color="000000"/>
              <w:bottom w:val="single" w:sz="4" w:space="0" w:color="000000"/>
              <w:right w:val="nil"/>
            </w:tcBorders>
            <w:hideMark/>
          </w:tcPr>
          <w:p w:rsidR="00B837C8" w:rsidRPr="00B837C8" w:rsidRDefault="00B837C8" w:rsidP="00B837C8">
            <w:pPr>
              <w:autoSpaceDE w:val="0"/>
              <w:spacing w:before="60" w:after="60"/>
              <w:rPr>
                <w:sz w:val="22"/>
                <w:szCs w:val="22"/>
              </w:rPr>
            </w:pPr>
            <w:r w:rsidRPr="00B837C8">
              <w:rPr>
                <w:sz w:val="22"/>
                <w:szCs w:val="22"/>
              </w:rPr>
              <w:t>Наименование подпрограммы</w:t>
            </w:r>
          </w:p>
        </w:tc>
        <w:tc>
          <w:tcPr>
            <w:tcW w:w="7664" w:type="dxa"/>
            <w:tcBorders>
              <w:top w:val="single" w:sz="4" w:space="0" w:color="000000"/>
              <w:left w:val="single" w:sz="4" w:space="0" w:color="000000"/>
              <w:bottom w:val="single" w:sz="4" w:space="0" w:color="000000"/>
              <w:right w:val="single" w:sz="4" w:space="0" w:color="000000"/>
            </w:tcBorders>
            <w:hideMark/>
          </w:tcPr>
          <w:p w:rsidR="00B837C8" w:rsidRPr="00B837C8" w:rsidRDefault="00B837C8" w:rsidP="00B837C8">
            <w:pPr>
              <w:autoSpaceDE w:val="0"/>
              <w:spacing w:before="60" w:after="60"/>
              <w:rPr>
                <w:sz w:val="22"/>
                <w:szCs w:val="22"/>
              </w:rPr>
            </w:pPr>
            <w:r w:rsidRPr="00B837C8">
              <w:t>Содержание и развитие жилищного хозяйства</w:t>
            </w:r>
          </w:p>
        </w:tc>
      </w:tr>
      <w:tr w:rsidR="00B837C8" w:rsidRPr="00B837C8" w:rsidTr="008203C2">
        <w:tc>
          <w:tcPr>
            <w:tcW w:w="2093" w:type="dxa"/>
            <w:tcBorders>
              <w:top w:val="single" w:sz="4" w:space="0" w:color="000000"/>
              <w:left w:val="single" w:sz="4" w:space="0" w:color="000000"/>
              <w:bottom w:val="single" w:sz="4" w:space="0" w:color="000000"/>
              <w:right w:val="nil"/>
            </w:tcBorders>
            <w:hideMark/>
          </w:tcPr>
          <w:p w:rsidR="00B837C8" w:rsidRPr="00B837C8" w:rsidRDefault="00B837C8" w:rsidP="00B837C8">
            <w:pPr>
              <w:autoSpaceDE w:val="0"/>
              <w:spacing w:before="60" w:after="60"/>
              <w:rPr>
                <w:sz w:val="22"/>
                <w:szCs w:val="22"/>
              </w:rPr>
            </w:pPr>
            <w:r w:rsidRPr="00B837C8">
              <w:rPr>
                <w:sz w:val="22"/>
                <w:szCs w:val="22"/>
              </w:rPr>
              <w:t>Координатор</w:t>
            </w:r>
          </w:p>
        </w:tc>
        <w:tc>
          <w:tcPr>
            <w:tcW w:w="7664" w:type="dxa"/>
            <w:tcBorders>
              <w:top w:val="single" w:sz="4" w:space="0" w:color="000000"/>
              <w:left w:val="single" w:sz="4" w:space="0" w:color="000000"/>
              <w:bottom w:val="single" w:sz="4" w:space="0" w:color="000000"/>
              <w:right w:val="single" w:sz="4" w:space="0" w:color="000000"/>
            </w:tcBorders>
            <w:hideMark/>
          </w:tcPr>
          <w:p w:rsidR="00B837C8" w:rsidRPr="00B837C8" w:rsidRDefault="00B837C8" w:rsidP="00B837C8">
            <w:pPr>
              <w:autoSpaceDE w:val="0"/>
              <w:spacing w:before="60" w:after="60"/>
              <w:rPr>
                <w:sz w:val="22"/>
                <w:szCs w:val="22"/>
              </w:rPr>
            </w:pPr>
            <w:r w:rsidRPr="00B837C8">
              <w:rPr>
                <w:sz w:val="22"/>
                <w:szCs w:val="22"/>
              </w:rPr>
              <w:t>Первый заместитель главы Администрации Вавожского района по строительству, архитектуре и ЖКХ</w:t>
            </w:r>
          </w:p>
        </w:tc>
      </w:tr>
      <w:tr w:rsidR="00B837C8" w:rsidRPr="00B837C8" w:rsidTr="008203C2">
        <w:tc>
          <w:tcPr>
            <w:tcW w:w="2093" w:type="dxa"/>
            <w:tcBorders>
              <w:top w:val="single" w:sz="4" w:space="0" w:color="000000"/>
              <w:left w:val="single" w:sz="4" w:space="0" w:color="000000"/>
              <w:bottom w:val="single" w:sz="4" w:space="0" w:color="000000"/>
              <w:right w:val="nil"/>
            </w:tcBorders>
            <w:hideMark/>
          </w:tcPr>
          <w:p w:rsidR="00B837C8" w:rsidRPr="00B837C8" w:rsidRDefault="00B837C8" w:rsidP="00B837C8">
            <w:pPr>
              <w:autoSpaceDE w:val="0"/>
              <w:spacing w:before="60" w:after="60"/>
              <w:rPr>
                <w:sz w:val="22"/>
                <w:szCs w:val="22"/>
              </w:rPr>
            </w:pPr>
            <w:r w:rsidRPr="00B837C8">
              <w:rPr>
                <w:sz w:val="22"/>
                <w:szCs w:val="22"/>
              </w:rPr>
              <w:t>Ответственный исполнитель</w:t>
            </w:r>
          </w:p>
        </w:tc>
        <w:tc>
          <w:tcPr>
            <w:tcW w:w="7664" w:type="dxa"/>
            <w:tcBorders>
              <w:top w:val="single" w:sz="4" w:space="0" w:color="000000"/>
              <w:left w:val="single" w:sz="4" w:space="0" w:color="000000"/>
              <w:bottom w:val="single" w:sz="4" w:space="0" w:color="000000"/>
              <w:right w:val="single" w:sz="4" w:space="0" w:color="000000"/>
            </w:tcBorders>
            <w:hideMark/>
          </w:tcPr>
          <w:p w:rsidR="00B837C8" w:rsidRPr="00B837C8" w:rsidRDefault="00B837C8" w:rsidP="00B837C8">
            <w:pPr>
              <w:autoSpaceDE w:val="0"/>
              <w:spacing w:before="60" w:after="60"/>
              <w:rPr>
                <w:sz w:val="22"/>
                <w:szCs w:val="22"/>
              </w:rPr>
            </w:pPr>
            <w:r w:rsidRPr="00B837C8">
              <w:rPr>
                <w:sz w:val="22"/>
                <w:szCs w:val="22"/>
              </w:rPr>
              <w:t>Отдел по строительству и ЖКХ Администрации муниципального образования «Муниципальный округ Вавожский район Удмуртской Республики»</w:t>
            </w:r>
          </w:p>
        </w:tc>
      </w:tr>
      <w:tr w:rsidR="00B837C8" w:rsidRPr="00B837C8" w:rsidTr="008203C2">
        <w:tc>
          <w:tcPr>
            <w:tcW w:w="2093" w:type="dxa"/>
            <w:tcBorders>
              <w:top w:val="single" w:sz="4" w:space="0" w:color="000000"/>
              <w:left w:val="single" w:sz="4" w:space="0" w:color="000000"/>
              <w:bottom w:val="single" w:sz="4" w:space="0" w:color="000000"/>
              <w:right w:val="nil"/>
            </w:tcBorders>
            <w:hideMark/>
          </w:tcPr>
          <w:p w:rsidR="00B837C8" w:rsidRPr="00B837C8" w:rsidRDefault="00B837C8" w:rsidP="00B837C8">
            <w:pPr>
              <w:autoSpaceDE w:val="0"/>
              <w:spacing w:before="60" w:after="60"/>
              <w:rPr>
                <w:sz w:val="22"/>
                <w:szCs w:val="22"/>
              </w:rPr>
            </w:pPr>
            <w:r w:rsidRPr="00B837C8">
              <w:rPr>
                <w:sz w:val="22"/>
                <w:szCs w:val="22"/>
              </w:rPr>
              <w:t>Соисполнители</w:t>
            </w:r>
          </w:p>
        </w:tc>
        <w:tc>
          <w:tcPr>
            <w:tcW w:w="7664" w:type="dxa"/>
            <w:tcBorders>
              <w:top w:val="single" w:sz="4" w:space="0" w:color="000000"/>
              <w:left w:val="single" w:sz="4" w:space="0" w:color="000000"/>
              <w:bottom w:val="single" w:sz="4" w:space="0" w:color="000000"/>
              <w:right w:val="single" w:sz="4" w:space="0" w:color="000000"/>
            </w:tcBorders>
          </w:tcPr>
          <w:p w:rsidR="00B837C8" w:rsidRPr="00B837C8" w:rsidRDefault="00B837C8" w:rsidP="00B837C8">
            <w:pPr>
              <w:autoSpaceDE w:val="0"/>
              <w:snapToGrid w:val="0"/>
              <w:spacing w:before="60" w:after="60"/>
              <w:rPr>
                <w:sz w:val="22"/>
                <w:szCs w:val="22"/>
              </w:rPr>
            </w:pPr>
            <w:r w:rsidRPr="00B837C8">
              <w:rPr>
                <w:sz w:val="22"/>
                <w:szCs w:val="22"/>
              </w:rPr>
              <w:t>Отдел по управлению муниципальным имуществом Администрации муниципального образования «Муниципальный округ Вавожский район Удмуртской Республики»</w:t>
            </w:r>
          </w:p>
        </w:tc>
      </w:tr>
      <w:tr w:rsidR="00B837C8" w:rsidRPr="00B837C8" w:rsidTr="008203C2">
        <w:tc>
          <w:tcPr>
            <w:tcW w:w="2093" w:type="dxa"/>
            <w:tcBorders>
              <w:top w:val="single" w:sz="4" w:space="0" w:color="000000"/>
              <w:left w:val="single" w:sz="4" w:space="0" w:color="000000"/>
              <w:bottom w:val="single" w:sz="4" w:space="0" w:color="000000"/>
              <w:right w:val="nil"/>
            </w:tcBorders>
            <w:hideMark/>
          </w:tcPr>
          <w:p w:rsidR="00B837C8" w:rsidRPr="00B837C8" w:rsidRDefault="00B837C8" w:rsidP="00B837C8">
            <w:pPr>
              <w:autoSpaceDE w:val="0"/>
              <w:spacing w:before="60" w:after="60"/>
              <w:rPr>
                <w:sz w:val="22"/>
                <w:szCs w:val="22"/>
              </w:rPr>
            </w:pPr>
            <w:r w:rsidRPr="00B837C8">
              <w:rPr>
                <w:sz w:val="22"/>
                <w:szCs w:val="22"/>
              </w:rPr>
              <w:t>Цель</w:t>
            </w:r>
          </w:p>
        </w:tc>
        <w:tc>
          <w:tcPr>
            <w:tcW w:w="7664" w:type="dxa"/>
            <w:tcBorders>
              <w:top w:val="single" w:sz="4" w:space="0" w:color="000000"/>
              <w:left w:val="single" w:sz="4" w:space="0" w:color="000000"/>
              <w:bottom w:val="single" w:sz="4" w:space="0" w:color="000000"/>
              <w:right w:val="single" w:sz="4" w:space="0" w:color="000000"/>
            </w:tcBorders>
            <w:hideMark/>
          </w:tcPr>
          <w:p w:rsidR="00B837C8" w:rsidRPr="00B837C8" w:rsidRDefault="00B837C8" w:rsidP="00B837C8">
            <w:pPr>
              <w:autoSpaceDE w:val="0"/>
              <w:spacing w:before="60" w:after="60"/>
              <w:rPr>
                <w:sz w:val="22"/>
                <w:szCs w:val="22"/>
              </w:rPr>
            </w:pPr>
            <w:r w:rsidRPr="00B837C8">
              <w:rPr>
                <w:sz w:val="22"/>
                <w:szCs w:val="22"/>
              </w:rPr>
              <w:t>Создание безопасных и благоприятных условий проживания граждан в жилых домах на территории Вавожского района, повышение качества жилищно-коммунальных услуг.</w:t>
            </w:r>
          </w:p>
        </w:tc>
      </w:tr>
      <w:tr w:rsidR="00B837C8" w:rsidRPr="00B837C8" w:rsidTr="008203C2">
        <w:tc>
          <w:tcPr>
            <w:tcW w:w="2093" w:type="dxa"/>
            <w:tcBorders>
              <w:top w:val="single" w:sz="4" w:space="0" w:color="000000"/>
              <w:left w:val="single" w:sz="4" w:space="0" w:color="000000"/>
              <w:bottom w:val="single" w:sz="4" w:space="0" w:color="000000"/>
              <w:right w:val="nil"/>
            </w:tcBorders>
            <w:hideMark/>
          </w:tcPr>
          <w:p w:rsidR="00B837C8" w:rsidRPr="00B837C8" w:rsidRDefault="00B837C8" w:rsidP="00B837C8">
            <w:pPr>
              <w:autoSpaceDE w:val="0"/>
              <w:spacing w:before="60" w:after="60"/>
              <w:rPr>
                <w:sz w:val="22"/>
                <w:szCs w:val="22"/>
              </w:rPr>
            </w:pPr>
            <w:r w:rsidRPr="00B837C8">
              <w:rPr>
                <w:sz w:val="22"/>
                <w:szCs w:val="22"/>
              </w:rPr>
              <w:t>Задачи</w:t>
            </w:r>
          </w:p>
        </w:tc>
        <w:tc>
          <w:tcPr>
            <w:tcW w:w="7664" w:type="dxa"/>
            <w:tcBorders>
              <w:top w:val="single" w:sz="4" w:space="0" w:color="000000"/>
              <w:left w:val="single" w:sz="4" w:space="0" w:color="000000"/>
              <w:bottom w:val="single" w:sz="4" w:space="0" w:color="000000"/>
              <w:right w:val="single" w:sz="4" w:space="0" w:color="000000"/>
            </w:tcBorders>
            <w:hideMark/>
          </w:tcPr>
          <w:p w:rsidR="00B837C8" w:rsidRPr="00B837C8" w:rsidRDefault="00B837C8" w:rsidP="00B837C8">
            <w:pPr>
              <w:tabs>
                <w:tab w:val="left" w:pos="459"/>
              </w:tabs>
              <w:spacing w:before="60" w:after="60"/>
              <w:ind w:left="34"/>
              <w:rPr>
                <w:sz w:val="22"/>
                <w:szCs w:val="22"/>
              </w:rPr>
            </w:pPr>
            <w:r w:rsidRPr="00B837C8">
              <w:rPr>
                <w:sz w:val="22"/>
                <w:szCs w:val="22"/>
              </w:rPr>
              <w:t>1) Формирование эффективных механизмов управления жилищным фондом, развитие инициативы собственников жилых помещений по вопросам, связанным с управлением и содержанием жилья, повышение их ответственности в указанной сфере.</w:t>
            </w:r>
          </w:p>
          <w:p w:rsidR="00B837C8" w:rsidRPr="00B837C8" w:rsidRDefault="00B837C8" w:rsidP="00B837C8">
            <w:pPr>
              <w:tabs>
                <w:tab w:val="left" w:pos="459"/>
              </w:tabs>
              <w:spacing w:before="60" w:after="60"/>
              <w:ind w:left="34"/>
              <w:rPr>
                <w:sz w:val="22"/>
                <w:szCs w:val="22"/>
              </w:rPr>
            </w:pPr>
            <w:r w:rsidRPr="00B837C8">
              <w:rPr>
                <w:sz w:val="22"/>
                <w:szCs w:val="22"/>
              </w:rPr>
              <w:t>2) Организация обеспечения своевременного проведения капитального ремонта общего имущества в многоквартирных домах за счет взносов собственников помещений в таких домах на капитальный ремонт общего имущества в многоквартирных домах, бюджетных средств и иных не запрещенных законом источников финансирования.</w:t>
            </w:r>
          </w:p>
          <w:p w:rsidR="00B837C8" w:rsidRPr="00B837C8" w:rsidRDefault="00B837C8" w:rsidP="00B837C8">
            <w:pPr>
              <w:tabs>
                <w:tab w:val="left" w:pos="459"/>
              </w:tabs>
              <w:spacing w:before="60" w:after="60"/>
              <w:ind w:left="34"/>
              <w:rPr>
                <w:sz w:val="22"/>
                <w:szCs w:val="22"/>
              </w:rPr>
            </w:pPr>
            <w:r w:rsidRPr="00B837C8">
              <w:rPr>
                <w:sz w:val="22"/>
                <w:szCs w:val="22"/>
              </w:rPr>
              <w:t>3) Сокращение ветхого и аварийного жилищного фонда.</w:t>
            </w:r>
          </w:p>
          <w:p w:rsidR="00B837C8" w:rsidRPr="00B837C8" w:rsidRDefault="00B837C8" w:rsidP="00B837C8">
            <w:pPr>
              <w:tabs>
                <w:tab w:val="left" w:pos="459"/>
              </w:tabs>
              <w:spacing w:before="60" w:after="60"/>
              <w:ind w:left="34"/>
              <w:rPr>
                <w:sz w:val="22"/>
                <w:szCs w:val="22"/>
              </w:rPr>
            </w:pPr>
            <w:r w:rsidRPr="00B837C8">
              <w:rPr>
                <w:sz w:val="22"/>
                <w:szCs w:val="22"/>
              </w:rPr>
              <w:t>4) Содержание муниципального жилищного фонда, обеспечение его сохранности.</w:t>
            </w:r>
          </w:p>
          <w:p w:rsidR="00B837C8" w:rsidRPr="00B837C8" w:rsidRDefault="00B837C8" w:rsidP="00B837C8">
            <w:pPr>
              <w:tabs>
                <w:tab w:val="left" w:pos="459"/>
              </w:tabs>
              <w:spacing w:before="60" w:after="60"/>
              <w:ind w:left="34"/>
              <w:rPr>
                <w:sz w:val="22"/>
                <w:szCs w:val="22"/>
              </w:rPr>
            </w:pPr>
            <w:r w:rsidRPr="00B837C8">
              <w:rPr>
                <w:sz w:val="22"/>
                <w:szCs w:val="22"/>
              </w:rPr>
              <w:t>5) Организация и осуществление муниципального жилищного контроля.</w:t>
            </w:r>
          </w:p>
          <w:p w:rsidR="00B837C8" w:rsidRPr="00B837C8" w:rsidRDefault="00B837C8" w:rsidP="00B837C8">
            <w:pPr>
              <w:tabs>
                <w:tab w:val="left" w:pos="459"/>
              </w:tabs>
              <w:spacing w:before="60" w:after="60"/>
              <w:ind w:left="34"/>
              <w:rPr>
                <w:sz w:val="22"/>
                <w:szCs w:val="22"/>
              </w:rPr>
            </w:pPr>
            <w:r w:rsidRPr="00B837C8">
              <w:rPr>
                <w:sz w:val="22"/>
                <w:szCs w:val="22"/>
              </w:rPr>
              <w:t xml:space="preserve">6) Обеспечение открытости деятельности в сфере жилищного хозяйства, развитие механизмов общественного контроля.  </w:t>
            </w:r>
          </w:p>
        </w:tc>
      </w:tr>
      <w:tr w:rsidR="00B837C8" w:rsidRPr="00B837C8" w:rsidTr="008203C2">
        <w:tc>
          <w:tcPr>
            <w:tcW w:w="2093" w:type="dxa"/>
            <w:tcBorders>
              <w:top w:val="single" w:sz="4" w:space="0" w:color="000000"/>
              <w:left w:val="single" w:sz="4" w:space="0" w:color="000000"/>
              <w:bottom w:val="single" w:sz="4" w:space="0" w:color="000000"/>
              <w:right w:val="nil"/>
            </w:tcBorders>
          </w:tcPr>
          <w:p w:rsidR="00B837C8" w:rsidRPr="00B837C8" w:rsidRDefault="00B837C8" w:rsidP="00B837C8">
            <w:r w:rsidRPr="00B837C8">
              <w:t>Приоритетные проекты (программы), реализуемые в рамках программы</w:t>
            </w:r>
          </w:p>
        </w:tc>
        <w:tc>
          <w:tcPr>
            <w:tcW w:w="7664" w:type="dxa"/>
            <w:tcBorders>
              <w:top w:val="single" w:sz="4" w:space="0" w:color="000000"/>
              <w:left w:val="single" w:sz="4" w:space="0" w:color="000000"/>
              <w:bottom w:val="single" w:sz="4" w:space="0" w:color="000000"/>
              <w:right w:val="single" w:sz="4" w:space="0" w:color="000000"/>
            </w:tcBorders>
          </w:tcPr>
          <w:p w:rsidR="00B837C8" w:rsidRPr="00B837C8" w:rsidRDefault="00B837C8" w:rsidP="00B837C8">
            <w:pPr>
              <w:tabs>
                <w:tab w:val="left" w:pos="459"/>
              </w:tabs>
              <w:spacing w:before="60" w:after="60"/>
              <w:ind w:left="34"/>
              <w:rPr>
                <w:sz w:val="22"/>
                <w:szCs w:val="22"/>
              </w:rPr>
            </w:pPr>
            <w:r w:rsidRPr="00B837C8">
              <w:rPr>
                <w:sz w:val="22"/>
                <w:szCs w:val="22"/>
              </w:rPr>
              <w:t>Переселение граждан из аварийного жилищного фонда в Удмуртской республике на 2019-2028 годы.</w:t>
            </w:r>
          </w:p>
        </w:tc>
      </w:tr>
      <w:tr w:rsidR="00B837C8" w:rsidRPr="00B837C8" w:rsidTr="008203C2">
        <w:tc>
          <w:tcPr>
            <w:tcW w:w="2093" w:type="dxa"/>
            <w:tcBorders>
              <w:top w:val="single" w:sz="4" w:space="0" w:color="000000"/>
              <w:left w:val="single" w:sz="4" w:space="0" w:color="000000"/>
              <w:bottom w:val="single" w:sz="4" w:space="0" w:color="000000"/>
              <w:right w:val="nil"/>
            </w:tcBorders>
          </w:tcPr>
          <w:p w:rsidR="00B837C8" w:rsidRPr="00B837C8" w:rsidRDefault="00B837C8" w:rsidP="00B837C8">
            <w:r w:rsidRPr="00B837C8">
              <w:t>Региональные проекты (программы) федеральных национальных проектов (Программ), реализуемых в рамках программы</w:t>
            </w:r>
          </w:p>
        </w:tc>
        <w:tc>
          <w:tcPr>
            <w:tcW w:w="7664" w:type="dxa"/>
            <w:tcBorders>
              <w:top w:val="single" w:sz="4" w:space="0" w:color="000000"/>
              <w:left w:val="single" w:sz="4" w:space="0" w:color="000000"/>
              <w:bottom w:val="single" w:sz="4" w:space="0" w:color="000000"/>
              <w:right w:val="single" w:sz="4" w:space="0" w:color="000000"/>
            </w:tcBorders>
          </w:tcPr>
          <w:p w:rsidR="00B837C8" w:rsidRPr="00B837C8" w:rsidRDefault="00B837C8" w:rsidP="00B837C8">
            <w:pPr>
              <w:tabs>
                <w:tab w:val="left" w:pos="459"/>
              </w:tabs>
              <w:spacing w:before="60" w:after="60"/>
              <w:ind w:left="34"/>
              <w:rPr>
                <w:sz w:val="22"/>
                <w:szCs w:val="22"/>
              </w:rPr>
            </w:pPr>
            <w:r w:rsidRPr="00B837C8">
              <w:rPr>
                <w:sz w:val="22"/>
                <w:szCs w:val="22"/>
              </w:rPr>
              <w:t>Переселение граждан из аварийного жилищного фонда в Удмуртской республике на 2019-2028 годы.</w:t>
            </w:r>
          </w:p>
        </w:tc>
      </w:tr>
      <w:tr w:rsidR="00B837C8" w:rsidRPr="00B837C8" w:rsidTr="008203C2">
        <w:tc>
          <w:tcPr>
            <w:tcW w:w="2093" w:type="dxa"/>
            <w:tcBorders>
              <w:top w:val="single" w:sz="4" w:space="0" w:color="000000"/>
              <w:left w:val="single" w:sz="4" w:space="0" w:color="000000"/>
              <w:bottom w:val="single" w:sz="4" w:space="0" w:color="000000"/>
              <w:right w:val="nil"/>
            </w:tcBorders>
            <w:hideMark/>
          </w:tcPr>
          <w:p w:rsidR="00B837C8" w:rsidRPr="00B837C8" w:rsidRDefault="00B837C8" w:rsidP="00B837C8">
            <w:pPr>
              <w:autoSpaceDE w:val="0"/>
              <w:spacing w:before="60" w:after="60"/>
              <w:rPr>
                <w:sz w:val="22"/>
                <w:szCs w:val="22"/>
              </w:rPr>
            </w:pPr>
            <w:r w:rsidRPr="00B837C8">
              <w:rPr>
                <w:sz w:val="22"/>
                <w:szCs w:val="22"/>
              </w:rPr>
              <w:t>Целевые показатели (индикаторы)</w:t>
            </w:r>
          </w:p>
        </w:tc>
        <w:tc>
          <w:tcPr>
            <w:tcW w:w="7664" w:type="dxa"/>
            <w:tcBorders>
              <w:top w:val="single" w:sz="4" w:space="0" w:color="000000"/>
              <w:left w:val="single" w:sz="4" w:space="0" w:color="000000"/>
              <w:bottom w:val="single" w:sz="4" w:space="0" w:color="000000"/>
              <w:right w:val="single" w:sz="4" w:space="0" w:color="000000"/>
            </w:tcBorders>
            <w:hideMark/>
          </w:tcPr>
          <w:p w:rsidR="00B837C8" w:rsidRPr="00B837C8" w:rsidRDefault="00B837C8" w:rsidP="00B837C8">
            <w:pPr>
              <w:tabs>
                <w:tab w:val="left" w:pos="459"/>
              </w:tabs>
              <w:spacing w:before="60" w:after="60"/>
              <w:ind w:left="34"/>
              <w:rPr>
                <w:sz w:val="22"/>
                <w:szCs w:val="22"/>
              </w:rPr>
            </w:pPr>
            <w:r w:rsidRPr="00B837C8">
              <w:rPr>
                <w:sz w:val="22"/>
                <w:szCs w:val="22"/>
              </w:rPr>
              <w:t xml:space="preserve">1) Доля многоквартирных домов, в которых собственники помещений </w:t>
            </w:r>
            <w:proofErr w:type="gramStart"/>
            <w:r w:rsidRPr="00B837C8">
              <w:rPr>
                <w:sz w:val="22"/>
                <w:szCs w:val="22"/>
              </w:rPr>
              <w:t>выбрали и реализуют</w:t>
            </w:r>
            <w:proofErr w:type="gramEnd"/>
            <w:r w:rsidRPr="00B837C8">
              <w:rPr>
                <w:sz w:val="22"/>
                <w:szCs w:val="22"/>
              </w:rPr>
              <w:t xml:space="preserve">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указанными домами, процентов.</w:t>
            </w:r>
          </w:p>
          <w:p w:rsidR="00B837C8" w:rsidRPr="00B837C8" w:rsidRDefault="00B837C8" w:rsidP="00B837C8">
            <w:pPr>
              <w:tabs>
                <w:tab w:val="left" w:pos="459"/>
              </w:tabs>
              <w:spacing w:before="60" w:after="60"/>
              <w:ind w:left="34"/>
              <w:rPr>
                <w:sz w:val="22"/>
                <w:szCs w:val="22"/>
              </w:rPr>
            </w:pPr>
            <w:r w:rsidRPr="00B837C8">
              <w:rPr>
                <w:sz w:val="22"/>
                <w:szCs w:val="22"/>
              </w:rPr>
              <w:t xml:space="preserve">2) Доля многоквартирных домов, расположенных на земельных участках, в </w:t>
            </w:r>
            <w:r w:rsidRPr="00B837C8">
              <w:rPr>
                <w:sz w:val="22"/>
                <w:szCs w:val="22"/>
              </w:rPr>
              <w:lastRenderedPageBreak/>
              <w:t>отношении которых осуществлен государственный кадастровый учет, процентов.</w:t>
            </w:r>
          </w:p>
          <w:p w:rsidR="00B837C8" w:rsidRPr="00B837C8" w:rsidRDefault="00B837C8" w:rsidP="00B837C8">
            <w:pPr>
              <w:tabs>
                <w:tab w:val="left" w:pos="459"/>
              </w:tabs>
              <w:spacing w:before="60" w:after="60"/>
              <w:ind w:left="34"/>
              <w:rPr>
                <w:sz w:val="22"/>
                <w:szCs w:val="22"/>
              </w:rPr>
            </w:pPr>
            <w:r w:rsidRPr="00B837C8">
              <w:rPr>
                <w:sz w:val="22"/>
                <w:szCs w:val="22"/>
              </w:rPr>
              <w:t xml:space="preserve">3) Доля многоквартирных домов, в которых собственники помещений самостоятельно в установленные сроки </w:t>
            </w:r>
            <w:proofErr w:type="gramStart"/>
            <w:r w:rsidRPr="00B837C8">
              <w:rPr>
                <w:sz w:val="22"/>
                <w:szCs w:val="22"/>
              </w:rPr>
              <w:t>выбрали и реализуют</w:t>
            </w:r>
            <w:proofErr w:type="gramEnd"/>
            <w:r w:rsidRPr="00B837C8">
              <w:rPr>
                <w:sz w:val="22"/>
                <w:szCs w:val="22"/>
              </w:rPr>
              <w:t xml:space="preserve"> один из способов формирования фонда капитального ремонта, в общем числе многоквартирных домов, в которых собственники помещений должны выбрать способ формирования фонда капитального ремонта, процентов.</w:t>
            </w:r>
          </w:p>
          <w:p w:rsidR="00B837C8" w:rsidRPr="00B837C8" w:rsidRDefault="00B837C8" w:rsidP="00B837C8">
            <w:pPr>
              <w:tabs>
                <w:tab w:val="left" w:pos="459"/>
              </w:tabs>
              <w:spacing w:before="60" w:after="60"/>
              <w:ind w:left="34"/>
              <w:rPr>
                <w:sz w:val="22"/>
                <w:szCs w:val="22"/>
              </w:rPr>
            </w:pPr>
            <w:r w:rsidRPr="00B837C8">
              <w:rPr>
                <w:sz w:val="22"/>
                <w:szCs w:val="22"/>
              </w:rPr>
              <w:t>4) Количество капитально отремонтированных многоквартирных домов, единиц.</w:t>
            </w:r>
          </w:p>
          <w:p w:rsidR="00B837C8" w:rsidRPr="00B837C8" w:rsidRDefault="00B837C8" w:rsidP="00B837C8">
            <w:pPr>
              <w:tabs>
                <w:tab w:val="left" w:pos="459"/>
              </w:tabs>
              <w:spacing w:before="60" w:after="60"/>
              <w:ind w:left="34"/>
              <w:rPr>
                <w:sz w:val="22"/>
                <w:szCs w:val="22"/>
              </w:rPr>
            </w:pPr>
            <w:r w:rsidRPr="00B837C8">
              <w:rPr>
                <w:sz w:val="22"/>
                <w:szCs w:val="22"/>
              </w:rPr>
              <w:t>5) Число граждан, улучшивших условия проживания, в связи с проведением капитального ремонта многоквартирных домов, человек.</w:t>
            </w:r>
          </w:p>
          <w:p w:rsidR="00B837C8" w:rsidRPr="00B837C8" w:rsidRDefault="00B837C8" w:rsidP="00B837C8">
            <w:pPr>
              <w:tabs>
                <w:tab w:val="left" w:pos="459"/>
              </w:tabs>
              <w:spacing w:before="60" w:after="60"/>
              <w:ind w:left="34"/>
              <w:rPr>
                <w:sz w:val="22"/>
                <w:szCs w:val="22"/>
              </w:rPr>
            </w:pPr>
            <w:r w:rsidRPr="00B837C8">
              <w:rPr>
                <w:sz w:val="22"/>
                <w:szCs w:val="22"/>
              </w:rPr>
              <w:t>6) Площадь жилых помещений в многоквартирных домах, в которых проведен капитальный ремонт, кв. м.</w:t>
            </w:r>
          </w:p>
          <w:p w:rsidR="00B837C8" w:rsidRPr="00B837C8" w:rsidRDefault="00B837C8" w:rsidP="00B837C8">
            <w:pPr>
              <w:tabs>
                <w:tab w:val="left" w:pos="459"/>
              </w:tabs>
              <w:spacing w:before="60" w:after="60"/>
              <w:ind w:left="34"/>
              <w:rPr>
                <w:sz w:val="22"/>
                <w:szCs w:val="22"/>
              </w:rPr>
            </w:pPr>
            <w:r w:rsidRPr="00B837C8">
              <w:rPr>
                <w:sz w:val="22"/>
                <w:szCs w:val="22"/>
              </w:rPr>
              <w:t>7) Количество домов, признанных в установленном порядке ветхими и аварийными, единиц.</w:t>
            </w:r>
          </w:p>
          <w:p w:rsidR="00B837C8" w:rsidRPr="00B837C8" w:rsidRDefault="00B837C8" w:rsidP="00B837C8">
            <w:pPr>
              <w:tabs>
                <w:tab w:val="left" w:pos="459"/>
              </w:tabs>
              <w:spacing w:before="60" w:after="60"/>
              <w:ind w:left="34"/>
              <w:rPr>
                <w:sz w:val="22"/>
                <w:szCs w:val="22"/>
              </w:rPr>
            </w:pPr>
            <w:r w:rsidRPr="00B837C8">
              <w:rPr>
                <w:sz w:val="22"/>
                <w:szCs w:val="22"/>
              </w:rPr>
              <w:t>8) Число граждан, улучшивших условия проживания в связи с расселением ветхих и аварийных домов, человек.</w:t>
            </w:r>
          </w:p>
          <w:p w:rsidR="00B837C8" w:rsidRPr="00B837C8" w:rsidRDefault="00B837C8" w:rsidP="00B837C8">
            <w:pPr>
              <w:tabs>
                <w:tab w:val="left" w:pos="459"/>
              </w:tabs>
              <w:spacing w:before="60" w:after="60"/>
              <w:ind w:left="34"/>
              <w:rPr>
                <w:sz w:val="22"/>
                <w:szCs w:val="22"/>
              </w:rPr>
            </w:pPr>
            <w:r w:rsidRPr="00B837C8">
              <w:rPr>
                <w:sz w:val="22"/>
                <w:szCs w:val="22"/>
              </w:rPr>
              <w:t>9) Площадь жилых помещений в домах, расселенных в связи с признанием их в установленном порядке ветхими и аварийными.</w:t>
            </w:r>
          </w:p>
          <w:p w:rsidR="00B837C8" w:rsidRPr="00B837C8" w:rsidRDefault="00B837C8" w:rsidP="00B837C8">
            <w:pPr>
              <w:tabs>
                <w:tab w:val="left" w:pos="459"/>
              </w:tabs>
              <w:spacing w:before="60" w:after="60"/>
              <w:ind w:left="34"/>
              <w:rPr>
                <w:sz w:val="22"/>
                <w:szCs w:val="22"/>
              </w:rPr>
            </w:pPr>
            <w:r w:rsidRPr="00B837C8">
              <w:rPr>
                <w:sz w:val="22"/>
                <w:szCs w:val="22"/>
              </w:rPr>
              <w:t>10) Доля многоквартирных домов, в которых установлены коллективные (общедомовые) приборы учета потребления электроэнергии, в общем количестве многоквартирных домов, расположенных на территории Вавожского района, процентов.</w:t>
            </w:r>
          </w:p>
          <w:p w:rsidR="00B837C8" w:rsidRPr="00B837C8" w:rsidRDefault="00B837C8" w:rsidP="00B837C8">
            <w:pPr>
              <w:tabs>
                <w:tab w:val="left" w:pos="459"/>
              </w:tabs>
              <w:spacing w:before="60" w:after="60"/>
              <w:ind w:left="34"/>
              <w:rPr>
                <w:sz w:val="22"/>
                <w:szCs w:val="22"/>
              </w:rPr>
            </w:pPr>
            <w:r w:rsidRPr="00B837C8">
              <w:rPr>
                <w:sz w:val="22"/>
                <w:szCs w:val="22"/>
              </w:rPr>
              <w:t>11) Доля многоквартирных домов, в которых установлены коллективные (общедомовые) приборы учета потребления  холодной воды, в общем количестве многоквартирных домов, расположенных на территории Вавожского района, процентов.</w:t>
            </w:r>
          </w:p>
          <w:p w:rsidR="00B837C8" w:rsidRPr="00B837C8" w:rsidRDefault="00B837C8" w:rsidP="00B837C8">
            <w:pPr>
              <w:tabs>
                <w:tab w:val="left" w:pos="459"/>
              </w:tabs>
              <w:spacing w:before="60" w:after="60"/>
              <w:ind w:left="34"/>
              <w:rPr>
                <w:sz w:val="22"/>
                <w:szCs w:val="22"/>
              </w:rPr>
            </w:pPr>
            <w:r w:rsidRPr="00B837C8">
              <w:rPr>
                <w:sz w:val="22"/>
                <w:szCs w:val="22"/>
              </w:rPr>
              <w:t>12)</w:t>
            </w:r>
            <w:r w:rsidRPr="00B837C8">
              <w:rPr>
                <w:color w:val="FF0000"/>
                <w:lang w:eastAsia="ru-RU"/>
              </w:rPr>
              <w:t xml:space="preserve"> </w:t>
            </w:r>
            <w:r w:rsidRPr="00B837C8">
              <w:rPr>
                <w:sz w:val="22"/>
                <w:szCs w:val="22"/>
                <w:lang w:eastAsia="ru-RU"/>
              </w:rPr>
              <w:t>Доля граждан, использующих механизм получения государственных и муниципальных услуг в электронной форме, процентов (к 2028 году – не менее 70%).</w:t>
            </w:r>
          </w:p>
        </w:tc>
      </w:tr>
      <w:tr w:rsidR="00B837C8" w:rsidRPr="00B837C8" w:rsidTr="008203C2">
        <w:tc>
          <w:tcPr>
            <w:tcW w:w="2093" w:type="dxa"/>
            <w:tcBorders>
              <w:top w:val="single" w:sz="4" w:space="0" w:color="000000"/>
              <w:left w:val="single" w:sz="4" w:space="0" w:color="000000"/>
              <w:bottom w:val="single" w:sz="4" w:space="0" w:color="000000"/>
              <w:right w:val="nil"/>
            </w:tcBorders>
            <w:hideMark/>
          </w:tcPr>
          <w:p w:rsidR="00B837C8" w:rsidRPr="00B837C8" w:rsidRDefault="00B837C8" w:rsidP="00B837C8">
            <w:pPr>
              <w:autoSpaceDE w:val="0"/>
              <w:spacing w:before="60" w:after="60"/>
              <w:rPr>
                <w:sz w:val="22"/>
                <w:szCs w:val="22"/>
              </w:rPr>
            </w:pPr>
            <w:r w:rsidRPr="00B837C8">
              <w:rPr>
                <w:sz w:val="22"/>
                <w:szCs w:val="22"/>
              </w:rPr>
              <w:lastRenderedPageBreak/>
              <w:t>Сроки и этапы  реализации</w:t>
            </w:r>
          </w:p>
        </w:tc>
        <w:tc>
          <w:tcPr>
            <w:tcW w:w="7664" w:type="dxa"/>
            <w:tcBorders>
              <w:top w:val="single" w:sz="4" w:space="0" w:color="000000"/>
              <w:left w:val="single" w:sz="4" w:space="0" w:color="000000"/>
              <w:bottom w:val="single" w:sz="4" w:space="0" w:color="000000"/>
              <w:right w:val="single" w:sz="4" w:space="0" w:color="000000"/>
            </w:tcBorders>
            <w:hideMark/>
          </w:tcPr>
          <w:p w:rsidR="00B837C8" w:rsidRPr="00B837C8" w:rsidRDefault="00B837C8" w:rsidP="00B837C8">
            <w:pPr>
              <w:snapToGrid w:val="0"/>
              <w:spacing w:before="60" w:after="60"/>
              <w:rPr>
                <w:sz w:val="22"/>
                <w:szCs w:val="22"/>
              </w:rPr>
            </w:pPr>
            <w:r w:rsidRPr="00B837C8">
              <w:rPr>
                <w:sz w:val="22"/>
                <w:szCs w:val="22"/>
              </w:rPr>
              <w:t>Срок реализации - 2015-2028 годы.</w:t>
            </w:r>
          </w:p>
          <w:p w:rsidR="00B837C8" w:rsidRPr="00B837C8" w:rsidRDefault="00B837C8" w:rsidP="00B837C8">
            <w:pPr>
              <w:spacing w:before="60" w:after="60"/>
            </w:pPr>
            <w:r w:rsidRPr="00B837C8">
              <w:rPr>
                <w:sz w:val="22"/>
                <w:szCs w:val="22"/>
              </w:rPr>
              <w:t>Этапы реализации подпрограммы  выделяются: 1 этап  2015-2018  годы, 2 этап 2019-2028 годы.</w:t>
            </w:r>
          </w:p>
        </w:tc>
      </w:tr>
      <w:tr w:rsidR="00B837C8" w:rsidRPr="00B837C8" w:rsidTr="008203C2">
        <w:trPr>
          <w:trHeight w:val="7360"/>
        </w:trPr>
        <w:tc>
          <w:tcPr>
            <w:tcW w:w="2093" w:type="dxa"/>
            <w:tcBorders>
              <w:top w:val="single" w:sz="4" w:space="0" w:color="000000"/>
              <w:left w:val="single" w:sz="4" w:space="0" w:color="000000"/>
              <w:right w:val="nil"/>
            </w:tcBorders>
          </w:tcPr>
          <w:p w:rsidR="00B837C8" w:rsidRPr="00B837C8" w:rsidRDefault="00B837C8" w:rsidP="00B837C8">
            <w:pPr>
              <w:autoSpaceDE w:val="0"/>
              <w:spacing w:before="60" w:after="60"/>
              <w:rPr>
                <w:sz w:val="22"/>
                <w:szCs w:val="22"/>
              </w:rPr>
            </w:pPr>
            <w:r w:rsidRPr="00B837C8">
              <w:rPr>
                <w:sz w:val="22"/>
                <w:szCs w:val="22"/>
              </w:rPr>
              <w:lastRenderedPageBreak/>
              <w:t>Ресурсное обеспечение за счет средств бюджета Вавожского района</w:t>
            </w:r>
          </w:p>
        </w:tc>
        <w:tc>
          <w:tcPr>
            <w:tcW w:w="7664" w:type="dxa"/>
            <w:tcBorders>
              <w:top w:val="single" w:sz="4" w:space="0" w:color="000000"/>
              <w:left w:val="single" w:sz="4" w:space="0" w:color="000000"/>
              <w:right w:val="single" w:sz="4" w:space="0" w:color="000000"/>
            </w:tcBorders>
          </w:tcPr>
          <w:p w:rsidR="00B837C8" w:rsidRPr="00B837C8" w:rsidRDefault="00B837C8" w:rsidP="00B837C8">
            <w:pPr>
              <w:shd w:val="clear" w:color="auto" w:fill="FFFFFF"/>
              <w:spacing w:before="60" w:after="60"/>
              <w:rPr>
                <w:sz w:val="22"/>
                <w:szCs w:val="22"/>
              </w:rPr>
            </w:pPr>
            <w:r w:rsidRPr="00B837C8">
              <w:rPr>
                <w:sz w:val="22"/>
                <w:szCs w:val="22"/>
              </w:rPr>
              <w:t>Общий объем финансирования мероприятий подпрограммы за 2015-2018 годы за счет средств бюджета Вавожского района составит 1546,99 тыс. руб., за 2019-2028 годы за счет средств бюджета Вавожского района составит 14979,49 тыс. рублей, в том числе по годам реализации муниципальной программы (в тыс. руб.):</w:t>
            </w:r>
          </w:p>
          <w:tbl>
            <w:tblPr>
              <w:tblpPr w:leftFromText="180" w:rightFromText="180" w:vertAnchor="text" w:horzAnchor="margin" w:tblpY="400"/>
              <w:tblOverlap w:val="never"/>
              <w:tblW w:w="7548" w:type="dxa"/>
              <w:tblLayout w:type="fixed"/>
              <w:tblCellMar>
                <w:left w:w="10" w:type="dxa"/>
                <w:right w:w="10" w:type="dxa"/>
              </w:tblCellMar>
              <w:tblLook w:val="04A0" w:firstRow="1" w:lastRow="0" w:firstColumn="1" w:lastColumn="0" w:noHBand="0" w:noVBand="1"/>
            </w:tblPr>
            <w:tblGrid>
              <w:gridCol w:w="421"/>
              <w:gridCol w:w="425"/>
              <w:gridCol w:w="425"/>
              <w:gridCol w:w="425"/>
              <w:gridCol w:w="426"/>
              <w:gridCol w:w="425"/>
              <w:gridCol w:w="567"/>
              <w:gridCol w:w="425"/>
              <w:gridCol w:w="567"/>
              <w:gridCol w:w="425"/>
              <w:gridCol w:w="426"/>
              <w:gridCol w:w="425"/>
              <w:gridCol w:w="425"/>
              <w:gridCol w:w="425"/>
              <w:gridCol w:w="426"/>
              <w:gridCol w:w="425"/>
              <w:gridCol w:w="465"/>
            </w:tblGrid>
            <w:tr w:rsidR="00B837C8" w:rsidRPr="00B837C8" w:rsidTr="008203C2">
              <w:trPr>
                <w:gridAfter w:val="1"/>
                <w:wAfter w:w="465" w:type="dxa"/>
                <w:trHeight w:val="275"/>
              </w:trPr>
              <w:tc>
                <w:tcPr>
                  <w:tcW w:w="421" w:type="dxa"/>
                  <w:tcBorders>
                    <w:top w:val="single" w:sz="4" w:space="0" w:color="808080"/>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rPr>
                      <w:b/>
                      <w:sz w:val="14"/>
                      <w:szCs w:val="14"/>
                    </w:rPr>
                  </w:pPr>
                </w:p>
              </w:tc>
              <w:tc>
                <w:tcPr>
                  <w:tcW w:w="2126" w:type="dxa"/>
                  <w:gridSpan w:val="5"/>
                  <w:tcBorders>
                    <w:top w:val="single" w:sz="4" w:space="0" w:color="808080"/>
                    <w:left w:val="single" w:sz="4" w:space="0" w:color="808080"/>
                    <w:bottom w:val="single" w:sz="4" w:space="0" w:color="808080"/>
                    <w:right w:val="nil"/>
                  </w:tcBorders>
                  <w:shd w:val="clear" w:color="auto" w:fill="FFFFFF"/>
                  <w:vAlign w:val="center"/>
                </w:tcPr>
                <w:p w:rsidR="00B837C8" w:rsidRPr="00B837C8" w:rsidRDefault="00B837C8" w:rsidP="00B837C8">
                  <w:pPr>
                    <w:spacing w:before="40" w:after="40"/>
                    <w:jc w:val="center"/>
                    <w:rPr>
                      <w:sz w:val="14"/>
                      <w:szCs w:val="14"/>
                    </w:rPr>
                  </w:pPr>
                  <w:r w:rsidRPr="00B837C8">
                    <w:rPr>
                      <w:sz w:val="14"/>
                      <w:szCs w:val="14"/>
                    </w:rPr>
                    <w:t>1 этап</w:t>
                  </w:r>
                </w:p>
              </w:tc>
              <w:tc>
                <w:tcPr>
                  <w:tcW w:w="567" w:type="dxa"/>
                  <w:tcBorders>
                    <w:top w:val="single" w:sz="4" w:space="0" w:color="808080"/>
                    <w:left w:val="single" w:sz="4" w:space="0" w:color="808080"/>
                    <w:bottom w:val="single" w:sz="4" w:space="0" w:color="808080"/>
                    <w:right w:val="single" w:sz="4" w:space="0" w:color="808080"/>
                  </w:tcBorders>
                  <w:shd w:val="clear" w:color="auto" w:fill="FFFFFF"/>
                </w:tcPr>
                <w:p w:rsidR="00B837C8" w:rsidRPr="00B837C8" w:rsidRDefault="00B837C8" w:rsidP="00B837C8">
                  <w:pPr>
                    <w:spacing w:before="40" w:after="40"/>
                    <w:ind w:left="-98" w:right="-108"/>
                    <w:jc w:val="center"/>
                    <w:rPr>
                      <w:sz w:val="14"/>
                      <w:szCs w:val="14"/>
                    </w:rPr>
                  </w:pPr>
                </w:p>
              </w:tc>
              <w:tc>
                <w:tcPr>
                  <w:tcW w:w="3969" w:type="dxa"/>
                  <w:gridSpan w:val="9"/>
                  <w:tcBorders>
                    <w:top w:val="single" w:sz="4" w:space="0" w:color="808080"/>
                    <w:left w:val="single" w:sz="4" w:space="0" w:color="808080"/>
                    <w:bottom w:val="single" w:sz="4" w:space="0" w:color="808080"/>
                    <w:right w:val="single" w:sz="4" w:space="0" w:color="808080"/>
                  </w:tcBorders>
                  <w:shd w:val="clear" w:color="auto" w:fill="FFFFFF"/>
                </w:tcPr>
                <w:p w:rsidR="00B837C8" w:rsidRPr="00B837C8" w:rsidRDefault="00B837C8" w:rsidP="00B837C8">
                  <w:pPr>
                    <w:spacing w:before="40" w:after="40"/>
                    <w:ind w:left="-98" w:right="-108"/>
                    <w:jc w:val="center"/>
                    <w:rPr>
                      <w:sz w:val="14"/>
                      <w:szCs w:val="14"/>
                    </w:rPr>
                  </w:pPr>
                  <w:r w:rsidRPr="00B837C8">
                    <w:rPr>
                      <w:sz w:val="14"/>
                      <w:szCs w:val="14"/>
                    </w:rPr>
                    <w:t>2 этап</w:t>
                  </w:r>
                </w:p>
              </w:tc>
            </w:tr>
            <w:tr w:rsidR="00B837C8" w:rsidRPr="00B837C8" w:rsidTr="008203C2">
              <w:trPr>
                <w:trHeight w:val="275"/>
              </w:trPr>
              <w:tc>
                <w:tcPr>
                  <w:tcW w:w="421" w:type="dxa"/>
                  <w:tcBorders>
                    <w:top w:val="single" w:sz="4" w:space="0" w:color="808080"/>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rPr>
                      <w:b/>
                      <w:sz w:val="14"/>
                      <w:szCs w:val="14"/>
                    </w:rPr>
                  </w:pPr>
                </w:p>
              </w:tc>
              <w:tc>
                <w:tcPr>
                  <w:tcW w:w="425" w:type="dxa"/>
                  <w:tcBorders>
                    <w:top w:val="single" w:sz="4" w:space="0" w:color="808080"/>
                    <w:left w:val="single" w:sz="4" w:space="0" w:color="808080"/>
                    <w:bottom w:val="single" w:sz="4" w:space="0" w:color="808080"/>
                    <w:right w:val="nil"/>
                  </w:tcBorders>
                  <w:shd w:val="clear" w:color="auto" w:fill="FFFFFF"/>
                  <w:vAlign w:val="center"/>
                  <w:hideMark/>
                </w:tcPr>
                <w:p w:rsidR="00B837C8" w:rsidRPr="00B837C8" w:rsidRDefault="00B837C8" w:rsidP="00B837C8">
                  <w:pPr>
                    <w:spacing w:before="40" w:after="40"/>
                    <w:jc w:val="center"/>
                    <w:rPr>
                      <w:sz w:val="14"/>
                      <w:szCs w:val="14"/>
                    </w:rPr>
                  </w:pPr>
                </w:p>
                <w:p w:rsidR="00B837C8" w:rsidRPr="00B837C8" w:rsidRDefault="00B837C8" w:rsidP="00B837C8">
                  <w:pPr>
                    <w:spacing w:before="40" w:after="40"/>
                    <w:jc w:val="center"/>
                    <w:rPr>
                      <w:sz w:val="14"/>
                      <w:szCs w:val="14"/>
                    </w:rPr>
                  </w:pPr>
                  <w:r w:rsidRPr="00B837C8">
                    <w:rPr>
                      <w:sz w:val="14"/>
                      <w:szCs w:val="14"/>
                    </w:rPr>
                    <w:t>Всего</w:t>
                  </w:r>
                </w:p>
              </w:tc>
              <w:tc>
                <w:tcPr>
                  <w:tcW w:w="425" w:type="dxa"/>
                  <w:tcBorders>
                    <w:top w:val="single" w:sz="4" w:space="0" w:color="808080"/>
                    <w:left w:val="single" w:sz="4" w:space="0" w:color="808080"/>
                    <w:bottom w:val="single" w:sz="4" w:space="0" w:color="808080"/>
                    <w:right w:val="nil"/>
                  </w:tcBorders>
                  <w:shd w:val="clear" w:color="auto" w:fill="FFFFFF"/>
                  <w:vAlign w:val="center"/>
                  <w:hideMark/>
                </w:tcPr>
                <w:p w:rsidR="00B837C8" w:rsidRPr="00B837C8" w:rsidRDefault="00B837C8" w:rsidP="00B837C8">
                  <w:pPr>
                    <w:spacing w:before="40" w:after="40"/>
                    <w:jc w:val="center"/>
                    <w:rPr>
                      <w:sz w:val="14"/>
                      <w:szCs w:val="14"/>
                    </w:rPr>
                  </w:pPr>
                </w:p>
                <w:p w:rsidR="00B837C8" w:rsidRPr="00B837C8" w:rsidRDefault="00B837C8" w:rsidP="00B837C8">
                  <w:pPr>
                    <w:spacing w:before="40" w:after="40"/>
                    <w:jc w:val="center"/>
                    <w:rPr>
                      <w:sz w:val="14"/>
                      <w:szCs w:val="14"/>
                    </w:rPr>
                  </w:pPr>
                  <w:r w:rsidRPr="00B837C8">
                    <w:rPr>
                      <w:sz w:val="14"/>
                      <w:szCs w:val="14"/>
                    </w:rPr>
                    <w:t>2015 г.</w:t>
                  </w:r>
                </w:p>
              </w:tc>
              <w:tc>
                <w:tcPr>
                  <w:tcW w:w="425" w:type="dxa"/>
                  <w:tcBorders>
                    <w:top w:val="single" w:sz="4" w:space="0" w:color="808080"/>
                    <w:left w:val="single" w:sz="4" w:space="0" w:color="808080"/>
                    <w:bottom w:val="single" w:sz="4" w:space="0" w:color="808080"/>
                    <w:right w:val="nil"/>
                  </w:tcBorders>
                  <w:shd w:val="clear" w:color="auto" w:fill="FFFFFF"/>
                  <w:vAlign w:val="center"/>
                  <w:hideMark/>
                </w:tcPr>
                <w:p w:rsidR="00B837C8" w:rsidRPr="00B837C8" w:rsidRDefault="00B837C8" w:rsidP="00B837C8">
                  <w:pPr>
                    <w:spacing w:before="40" w:after="40"/>
                    <w:jc w:val="center"/>
                    <w:rPr>
                      <w:sz w:val="14"/>
                      <w:szCs w:val="14"/>
                    </w:rPr>
                  </w:pPr>
                </w:p>
                <w:p w:rsidR="00B837C8" w:rsidRPr="00B837C8" w:rsidRDefault="00B837C8" w:rsidP="00B837C8">
                  <w:pPr>
                    <w:spacing w:before="40" w:after="40"/>
                    <w:jc w:val="center"/>
                    <w:rPr>
                      <w:sz w:val="14"/>
                      <w:szCs w:val="14"/>
                    </w:rPr>
                  </w:pPr>
                  <w:r w:rsidRPr="00B837C8">
                    <w:rPr>
                      <w:sz w:val="14"/>
                      <w:szCs w:val="14"/>
                    </w:rPr>
                    <w:t>2016 г.</w:t>
                  </w:r>
                </w:p>
              </w:tc>
              <w:tc>
                <w:tcPr>
                  <w:tcW w:w="426" w:type="dxa"/>
                  <w:tcBorders>
                    <w:top w:val="single" w:sz="4" w:space="0" w:color="808080"/>
                    <w:left w:val="single" w:sz="4" w:space="0" w:color="808080"/>
                    <w:bottom w:val="single" w:sz="4" w:space="0" w:color="808080"/>
                    <w:right w:val="nil"/>
                  </w:tcBorders>
                  <w:shd w:val="clear" w:color="auto" w:fill="FFFFFF"/>
                  <w:vAlign w:val="center"/>
                  <w:hideMark/>
                </w:tcPr>
                <w:p w:rsidR="00B837C8" w:rsidRPr="00B837C8" w:rsidRDefault="00B837C8" w:rsidP="00B837C8">
                  <w:pPr>
                    <w:spacing w:before="40" w:after="40"/>
                    <w:ind w:left="-106" w:right="-108"/>
                    <w:jc w:val="center"/>
                    <w:rPr>
                      <w:sz w:val="14"/>
                      <w:szCs w:val="14"/>
                    </w:rPr>
                  </w:pPr>
                </w:p>
                <w:p w:rsidR="00B837C8" w:rsidRPr="00B837C8" w:rsidRDefault="00B837C8" w:rsidP="00B837C8">
                  <w:pPr>
                    <w:spacing w:before="40" w:after="40"/>
                    <w:ind w:left="-106" w:right="-108"/>
                    <w:jc w:val="center"/>
                    <w:rPr>
                      <w:sz w:val="14"/>
                      <w:szCs w:val="14"/>
                    </w:rPr>
                  </w:pPr>
                  <w:r w:rsidRPr="00B837C8">
                    <w:rPr>
                      <w:sz w:val="14"/>
                      <w:szCs w:val="14"/>
                    </w:rPr>
                    <w:t>2017 г.</w:t>
                  </w:r>
                </w:p>
              </w:tc>
              <w:tc>
                <w:tcPr>
                  <w:tcW w:w="425" w:type="dxa"/>
                  <w:tcBorders>
                    <w:top w:val="single" w:sz="4" w:space="0" w:color="808080"/>
                    <w:left w:val="single" w:sz="4" w:space="0" w:color="808080"/>
                    <w:bottom w:val="single" w:sz="4" w:space="0" w:color="808080"/>
                    <w:right w:val="nil"/>
                  </w:tcBorders>
                  <w:shd w:val="clear" w:color="auto" w:fill="FFFFFF"/>
                  <w:vAlign w:val="center"/>
                  <w:hideMark/>
                </w:tcPr>
                <w:p w:rsidR="00B837C8" w:rsidRPr="00B837C8" w:rsidRDefault="00B837C8" w:rsidP="00B837C8">
                  <w:pPr>
                    <w:spacing w:before="40" w:after="40"/>
                    <w:jc w:val="center"/>
                    <w:rPr>
                      <w:sz w:val="14"/>
                      <w:szCs w:val="14"/>
                    </w:rPr>
                  </w:pPr>
                </w:p>
                <w:p w:rsidR="00B837C8" w:rsidRPr="00B837C8" w:rsidRDefault="00B837C8" w:rsidP="00B837C8">
                  <w:pPr>
                    <w:spacing w:before="40" w:after="40"/>
                    <w:jc w:val="center"/>
                    <w:rPr>
                      <w:sz w:val="14"/>
                      <w:szCs w:val="14"/>
                    </w:rPr>
                  </w:pPr>
                  <w:r w:rsidRPr="00B837C8">
                    <w:rPr>
                      <w:sz w:val="14"/>
                      <w:szCs w:val="14"/>
                    </w:rPr>
                    <w:t>2018 г.</w:t>
                  </w:r>
                </w:p>
              </w:tc>
              <w:tc>
                <w:tcPr>
                  <w:tcW w:w="567"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pacing w:before="40" w:after="40"/>
                    <w:jc w:val="center"/>
                    <w:rPr>
                      <w:sz w:val="14"/>
                      <w:szCs w:val="14"/>
                    </w:rPr>
                  </w:pPr>
                  <w:r w:rsidRPr="00B837C8">
                    <w:rPr>
                      <w:sz w:val="14"/>
                      <w:szCs w:val="14"/>
                    </w:rPr>
                    <w:t>Всего</w:t>
                  </w:r>
                </w:p>
              </w:tc>
              <w:tc>
                <w:tcPr>
                  <w:tcW w:w="425" w:type="dxa"/>
                  <w:tcBorders>
                    <w:top w:val="single" w:sz="4" w:space="0" w:color="808080"/>
                    <w:left w:val="single" w:sz="4" w:space="0" w:color="808080"/>
                    <w:bottom w:val="single" w:sz="4" w:space="0" w:color="808080"/>
                    <w:right w:val="nil"/>
                  </w:tcBorders>
                  <w:shd w:val="clear" w:color="auto" w:fill="FFFFFF"/>
                  <w:vAlign w:val="center"/>
                  <w:hideMark/>
                </w:tcPr>
                <w:p w:rsidR="00B837C8" w:rsidRPr="00B837C8" w:rsidRDefault="00B837C8" w:rsidP="00B837C8">
                  <w:pPr>
                    <w:spacing w:before="40" w:after="40"/>
                    <w:jc w:val="center"/>
                    <w:rPr>
                      <w:sz w:val="14"/>
                      <w:szCs w:val="14"/>
                    </w:rPr>
                  </w:pPr>
                  <w:r w:rsidRPr="00B837C8">
                    <w:rPr>
                      <w:sz w:val="14"/>
                      <w:szCs w:val="14"/>
                    </w:rPr>
                    <w:t>2019 г.</w:t>
                  </w:r>
                </w:p>
              </w:tc>
              <w:tc>
                <w:tcPr>
                  <w:tcW w:w="567"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rsidR="00B837C8" w:rsidRPr="00B837C8" w:rsidRDefault="00B837C8" w:rsidP="00B837C8">
                  <w:pPr>
                    <w:spacing w:before="40" w:after="40"/>
                    <w:jc w:val="center"/>
                    <w:rPr>
                      <w:sz w:val="14"/>
                      <w:szCs w:val="14"/>
                    </w:rPr>
                  </w:pPr>
                  <w:r w:rsidRPr="00B837C8">
                    <w:rPr>
                      <w:sz w:val="14"/>
                      <w:szCs w:val="14"/>
                    </w:rPr>
                    <w:t>2020 г.</w:t>
                  </w:r>
                </w:p>
              </w:tc>
              <w:tc>
                <w:tcPr>
                  <w:tcW w:w="425"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pacing w:before="40" w:after="40"/>
                    <w:jc w:val="center"/>
                    <w:rPr>
                      <w:sz w:val="14"/>
                      <w:szCs w:val="14"/>
                    </w:rPr>
                  </w:pPr>
                  <w:r w:rsidRPr="00B837C8">
                    <w:rPr>
                      <w:sz w:val="14"/>
                      <w:szCs w:val="14"/>
                    </w:rPr>
                    <w:t>2021 г.</w:t>
                  </w:r>
                </w:p>
              </w:tc>
              <w:tc>
                <w:tcPr>
                  <w:tcW w:w="426"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pacing w:before="40" w:after="40"/>
                    <w:jc w:val="center"/>
                    <w:rPr>
                      <w:sz w:val="14"/>
                      <w:szCs w:val="14"/>
                    </w:rPr>
                  </w:pPr>
                  <w:r w:rsidRPr="00B837C8">
                    <w:rPr>
                      <w:sz w:val="14"/>
                      <w:szCs w:val="14"/>
                    </w:rPr>
                    <w:t>2022г.</w:t>
                  </w:r>
                </w:p>
              </w:tc>
              <w:tc>
                <w:tcPr>
                  <w:tcW w:w="425"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pacing w:before="40" w:after="40"/>
                    <w:jc w:val="center"/>
                    <w:rPr>
                      <w:sz w:val="14"/>
                      <w:szCs w:val="14"/>
                    </w:rPr>
                  </w:pPr>
                  <w:r w:rsidRPr="00B837C8">
                    <w:rPr>
                      <w:sz w:val="14"/>
                      <w:szCs w:val="14"/>
                    </w:rPr>
                    <w:t>2023 г.</w:t>
                  </w:r>
                </w:p>
              </w:tc>
              <w:tc>
                <w:tcPr>
                  <w:tcW w:w="425" w:type="dxa"/>
                  <w:tcBorders>
                    <w:top w:val="single" w:sz="4" w:space="0" w:color="808080"/>
                    <w:left w:val="single" w:sz="4" w:space="0" w:color="808080"/>
                    <w:bottom w:val="single" w:sz="4" w:space="0" w:color="808080"/>
                    <w:right w:val="single" w:sz="4" w:space="0" w:color="auto"/>
                  </w:tcBorders>
                  <w:shd w:val="clear" w:color="auto" w:fill="FFFFFF"/>
                  <w:vAlign w:val="center"/>
                </w:tcPr>
                <w:p w:rsidR="00B837C8" w:rsidRPr="00B837C8" w:rsidRDefault="00B837C8" w:rsidP="00B837C8">
                  <w:pPr>
                    <w:spacing w:before="40" w:after="40"/>
                    <w:jc w:val="center"/>
                    <w:rPr>
                      <w:sz w:val="14"/>
                      <w:szCs w:val="14"/>
                    </w:rPr>
                  </w:pPr>
                  <w:r w:rsidRPr="00B837C8">
                    <w:rPr>
                      <w:sz w:val="14"/>
                      <w:szCs w:val="14"/>
                    </w:rPr>
                    <w:t>2024 г.</w:t>
                  </w:r>
                </w:p>
              </w:tc>
              <w:tc>
                <w:tcPr>
                  <w:tcW w:w="425" w:type="dxa"/>
                  <w:tcBorders>
                    <w:top w:val="single" w:sz="4" w:space="0" w:color="808080"/>
                    <w:left w:val="single" w:sz="4" w:space="0" w:color="auto"/>
                    <w:bottom w:val="single" w:sz="4" w:space="0" w:color="808080"/>
                    <w:right w:val="single" w:sz="4" w:space="0" w:color="auto"/>
                  </w:tcBorders>
                  <w:shd w:val="clear" w:color="auto" w:fill="FFFFFF"/>
                  <w:vAlign w:val="center"/>
                </w:tcPr>
                <w:p w:rsidR="00B837C8" w:rsidRPr="00B837C8" w:rsidRDefault="00B837C8" w:rsidP="00B837C8">
                  <w:pPr>
                    <w:spacing w:before="40" w:after="40"/>
                    <w:jc w:val="center"/>
                    <w:rPr>
                      <w:sz w:val="14"/>
                      <w:szCs w:val="14"/>
                    </w:rPr>
                  </w:pPr>
                  <w:r w:rsidRPr="00B837C8">
                    <w:rPr>
                      <w:sz w:val="14"/>
                      <w:szCs w:val="14"/>
                    </w:rPr>
                    <w:t>2025 г.</w:t>
                  </w:r>
                </w:p>
              </w:tc>
              <w:tc>
                <w:tcPr>
                  <w:tcW w:w="426" w:type="dxa"/>
                  <w:tcBorders>
                    <w:top w:val="single" w:sz="4" w:space="0" w:color="808080"/>
                    <w:left w:val="single" w:sz="4" w:space="0" w:color="auto"/>
                    <w:bottom w:val="single" w:sz="4" w:space="0" w:color="808080"/>
                    <w:right w:val="single" w:sz="4" w:space="0" w:color="808080"/>
                  </w:tcBorders>
                  <w:shd w:val="clear" w:color="auto" w:fill="FFFFFF"/>
                  <w:vAlign w:val="center"/>
                </w:tcPr>
                <w:p w:rsidR="00B837C8" w:rsidRPr="00B837C8" w:rsidRDefault="00B837C8" w:rsidP="00B837C8">
                  <w:pPr>
                    <w:spacing w:before="40" w:after="40"/>
                    <w:jc w:val="center"/>
                    <w:rPr>
                      <w:sz w:val="14"/>
                      <w:szCs w:val="14"/>
                    </w:rPr>
                  </w:pPr>
                  <w:r w:rsidRPr="00B837C8">
                    <w:rPr>
                      <w:sz w:val="14"/>
                      <w:szCs w:val="14"/>
                    </w:rPr>
                    <w:t>2026 г.</w:t>
                  </w:r>
                </w:p>
              </w:tc>
              <w:tc>
                <w:tcPr>
                  <w:tcW w:w="425" w:type="dxa"/>
                  <w:tcBorders>
                    <w:top w:val="single" w:sz="4" w:space="0" w:color="808080"/>
                    <w:left w:val="single" w:sz="4" w:space="0" w:color="auto"/>
                    <w:bottom w:val="single" w:sz="4" w:space="0" w:color="808080"/>
                    <w:right w:val="single" w:sz="4" w:space="0" w:color="808080"/>
                  </w:tcBorders>
                  <w:shd w:val="clear" w:color="auto" w:fill="FFFFFF"/>
                </w:tcPr>
                <w:p w:rsidR="00B837C8" w:rsidRPr="00B837C8" w:rsidRDefault="00B837C8" w:rsidP="00B837C8">
                  <w:r w:rsidRPr="00B837C8">
                    <w:rPr>
                      <w:sz w:val="14"/>
                      <w:szCs w:val="14"/>
                    </w:rPr>
                    <w:t>2027 г.</w:t>
                  </w:r>
                </w:p>
              </w:tc>
              <w:tc>
                <w:tcPr>
                  <w:tcW w:w="465" w:type="dxa"/>
                  <w:tcBorders>
                    <w:top w:val="single" w:sz="4" w:space="0" w:color="808080"/>
                    <w:left w:val="single" w:sz="4" w:space="0" w:color="auto"/>
                    <w:bottom w:val="single" w:sz="4" w:space="0" w:color="808080"/>
                    <w:right w:val="single" w:sz="4" w:space="0" w:color="808080"/>
                  </w:tcBorders>
                  <w:shd w:val="clear" w:color="auto" w:fill="FFFFFF"/>
                </w:tcPr>
                <w:p w:rsidR="00B837C8" w:rsidRPr="00B837C8" w:rsidRDefault="00B837C8" w:rsidP="00B837C8">
                  <w:r w:rsidRPr="00B837C8">
                    <w:rPr>
                      <w:sz w:val="14"/>
                      <w:szCs w:val="14"/>
                    </w:rPr>
                    <w:t>2028 г.</w:t>
                  </w:r>
                </w:p>
              </w:tc>
            </w:tr>
            <w:tr w:rsidR="00B837C8" w:rsidRPr="00B837C8" w:rsidTr="008203C2">
              <w:trPr>
                <w:trHeight w:val="263"/>
              </w:trPr>
              <w:tc>
                <w:tcPr>
                  <w:tcW w:w="421" w:type="dxa"/>
                  <w:tcBorders>
                    <w:top w:val="single" w:sz="4" w:space="0" w:color="808080"/>
                    <w:left w:val="single" w:sz="4" w:space="0" w:color="808080"/>
                    <w:bottom w:val="single" w:sz="4" w:space="0" w:color="808080"/>
                    <w:right w:val="nil"/>
                  </w:tcBorders>
                  <w:vAlign w:val="center"/>
                  <w:hideMark/>
                </w:tcPr>
                <w:p w:rsidR="00B837C8" w:rsidRPr="00B837C8" w:rsidRDefault="00B837C8" w:rsidP="00B837C8">
                  <w:pPr>
                    <w:spacing w:before="0"/>
                    <w:rPr>
                      <w:bCs w:val="0"/>
                      <w:sz w:val="14"/>
                      <w:szCs w:val="14"/>
                    </w:rPr>
                  </w:pPr>
                  <w:r w:rsidRPr="00B837C8">
                    <w:rPr>
                      <w:bCs w:val="0"/>
                      <w:sz w:val="14"/>
                      <w:szCs w:val="14"/>
                    </w:rPr>
                    <w:t xml:space="preserve">бюджет </w:t>
                  </w:r>
                  <w:r w:rsidRPr="00B837C8">
                    <w:rPr>
                      <w:sz w:val="14"/>
                      <w:szCs w:val="14"/>
                    </w:rPr>
                    <w:t>Вавожского района</w:t>
                  </w: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1546,99</w:t>
                  </w: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423,10</w:t>
                  </w: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361,09</w:t>
                  </w:r>
                </w:p>
              </w:tc>
              <w:tc>
                <w:tcPr>
                  <w:tcW w:w="426"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338,80</w:t>
                  </w: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424,00</w:t>
                  </w:r>
                </w:p>
              </w:tc>
              <w:tc>
                <w:tcPr>
                  <w:tcW w:w="567"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14979,49</w:t>
                  </w:r>
                </w:p>
                <w:p w:rsidR="00B837C8" w:rsidRPr="00B837C8" w:rsidRDefault="00B837C8" w:rsidP="00B837C8">
                  <w:pPr>
                    <w:snapToGrid w:val="0"/>
                    <w:spacing w:before="0"/>
                    <w:jc w:val="center"/>
                    <w:rPr>
                      <w:bCs w:val="0"/>
                      <w:sz w:val="12"/>
                      <w:szCs w:val="12"/>
                    </w:rPr>
                  </w:pP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441,19</w:t>
                  </w:r>
                </w:p>
              </w:tc>
              <w:tc>
                <w:tcPr>
                  <w:tcW w:w="567" w:type="dxa"/>
                  <w:tcBorders>
                    <w:top w:val="nil"/>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754,58</w:t>
                  </w:r>
                </w:p>
              </w:tc>
              <w:tc>
                <w:tcPr>
                  <w:tcW w:w="425" w:type="dxa"/>
                  <w:tcBorders>
                    <w:top w:val="nil"/>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9308,14</w:t>
                  </w:r>
                </w:p>
              </w:tc>
              <w:tc>
                <w:tcPr>
                  <w:tcW w:w="426"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850,36</w:t>
                  </w:r>
                </w:p>
              </w:tc>
              <w:tc>
                <w:tcPr>
                  <w:tcW w:w="425"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789,15</w:t>
                  </w:r>
                </w:p>
              </w:tc>
              <w:tc>
                <w:tcPr>
                  <w:tcW w:w="425" w:type="dxa"/>
                  <w:tcBorders>
                    <w:top w:val="nil"/>
                    <w:left w:val="single" w:sz="4" w:space="0" w:color="808080"/>
                    <w:bottom w:val="single" w:sz="4" w:space="0" w:color="808080"/>
                    <w:right w:val="single" w:sz="4" w:space="0" w:color="auto"/>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308,27</w:t>
                  </w:r>
                </w:p>
              </w:tc>
              <w:tc>
                <w:tcPr>
                  <w:tcW w:w="425" w:type="dxa"/>
                  <w:tcBorders>
                    <w:top w:val="nil"/>
                    <w:left w:val="single" w:sz="4" w:space="0" w:color="auto"/>
                    <w:bottom w:val="single" w:sz="4" w:space="0" w:color="808080"/>
                    <w:right w:val="single" w:sz="4" w:space="0" w:color="auto"/>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631,95</w:t>
                  </w:r>
                </w:p>
              </w:tc>
              <w:tc>
                <w:tcPr>
                  <w:tcW w:w="426"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631,95</w:t>
                  </w:r>
                </w:p>
              </w:tc>
              <w:tc>
                <w:tcPr>
                  <w:tcW w:w="425"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631,95</w:t>
                  </w:r>
                </w:p>
              </w:tc>
              <w:tc>
                <w:tcPr>
                  <w:tcW w:w="465"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631,95</w:t>
                  </w:r>
                </w:p>
              </w:tc>
            </w:tr>
            <w:tr w:rsidR="00B837C8" w:rsidRPr="00B837C8" w:rsidTr="008203C2">
              <w:trPr>
                <w:trHeight w:val="275"/>
              </w:trPr>
              <w:tc>
                <w:tcPr>
                  <w:tcW w:w="421" w:type="dxa"/>
                  <w:tcBorders>
                    <w:top w:val="nil"/>
                    <w:left w:val="single" w:sz="4" w:space="0" w:color="808080"/>
                    <w:bottom w:val="single" w:sz="4" w:space="0" w:color="808080"/>
                    <w:right w:val="nil"/>
                  </w:tcBorders>
                  <w:shd w:val="clear" w:color="auto" w:fill="FFFFFF"/>
                  <w:vAlign w:val="center"/>
                  <w:hideMark/>
                </w:tcPr>
                <w:p w:rsidR="00B837C8" w:rsidRPr="00B837C8" w:rsidRDefault="00B837C8" w:rsidP="00B837C8">
                  <w:pPr>
                    <w:spacing w:before="40" w:after="40"/>
                    <w:rPr>
                      <w:bCs w:val="0"/>
                      <w:sz w:val="14"/>
                      <w:szCs w:val="14"/>
                    </w:rPr>
                  </w:pPr>
                  <w:r w:rsidRPr="00B837C8">
                    <w:rPr>
                      <w:bCs w:val="0"/>
                      <w:sz w:val="14"/>
                      <w:szCs w:val="14"/>
                    </w:rPr>
                    <w:t>в том числе:</w:t>
                  </w: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p>
              </w:tc>
              <w:tc>
                <w:tcPr>
                  <w:tcW w:w="426"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p>
              </w:tc>
              <w:tc>
                <w:tcPr>
                  <w:tcW w:w="567"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p>
              </w:tc>
              <w:tc>
                <w:tcPr>
                  <w:tcW w:w="567" w:type="dxa"/>
                  <w:tcBorders>
                    <w:top w:val="nil"/>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napToGrid w:val="0"/>
                    <w:spacing w:before="0"/>
                    <w:jc w:val="center"/>
                    <w:rPr>
                      <w:bCs w:val="0"/>
                      <w:sz w:val="12"/>
                      <w:szCs w:val="12"/>
                    </w:rPr>
                  </w:pPr>
                </w:p>
              </w:tc>
              <w:tc>
                <w:tcPr>
                  <w:tcW w:w="425" w:type="dxa"/>
                  <w:tcBorders>
                    <w:top w:val="nil"/>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napToGrid w:val="0"/>
                    <w:spacing w:before="0"/>
                    <w:jc w:val="center"/>
                    <w:rPr>
                      <w:bCs w:val="0"/>
                      <w:sz w:val="12"/>
                      <w:szCs w:val="12"/>
                    </w:rPr>
                  </w:pPr>
                </w:p>
              </w:tc>
              <w:tc>
                <w:tcPr>
                  <w:tcW w:w="426"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tc>
              <w:tc>
                <w:tcPr>
                  <w:tcW w:w="425"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tc>
              <w:tc>
                <w:tcPr>
                  <w:tcW w:w="425" w:type="dxa"/>
                  <w:tcBorders>
                    <w:top w:val="nil"/>
                    <w:left w:val="single" w:sz="4" w:space="0" w:color="808080"/>
                    <w:bottom w:val="single" w:sz="4" w:space="0" w:color="808080"/>
                    <w:right w:val="single" w:sz="4" w:space="0" w:color="auto"/>
                  </w:tcBorders>
                  <w:shd w:val="clear" w:color="auto" w:fill="FFFFFF"/>
                </w:tcPr>
                <w:p w:rsidR="00B837C8" w:rsidRPr="00B837C8" w:rsidRDefault="00B837C8" w:rsidP="00B837C8">
                  <w:pPr>
                    <w:snapToGrid w:val="0"/>
                    <w:spacing w:before="0"/>
                    <w:jc w:val="center"/>
                    <w:rPr>
                      <w:bCs w:val="0"/>
                      <w:sz w:val="12"/>
                      <w:szCs w:val="12"/>
                    </w:rPr>
                  </w:pPr>
                </w:p>
              </w:tc>
              <w:tc>
                <w:tcPr>
                  <w:tcW w:w="425" w:type="dxa"/>
                  <w:tcBorders>
                    <w:top w:val="nil"/>
                    <w:left w:val="single" w:sz="4" w:space="0" w:color="auto"/>
                    <w:bottom w:val="single" w:sz="4" w:space="0" w:color="808080"/>
                    <w:right w:val="single" w:sz="4" w:space="0" w:color="auto"/>
                  </w:tcBorders>
                  <w:shd w:val="clear" w:color="auto" w:fill="FFFFFF"/>
                </w:tcPr>
                <w:p w:rsidR="00B837C8" w:rsidRPr="00B837C8" w:rsidRDefault="00B837C8" w:rsidP="00B837C8">
                  <w:pPr>
                    <w:snapToGrid w:val="0"/>
                    <w:spacing w:before="0"/>
                    <w:jc w:val="center"/>
                    <w:rPr>
                      <w:bCs w:val="0"/>
                      <w:sz w:val="12"/>
                      <w:szCs w:val="12"/>
                    </w:rPr>
                  </w:pPr>
                </w:p>
              </w:tc>
              <w:tc>
                <w:tcPr>
                  <w:tcW w:w="426"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tc>
              <w:tc>
                <w:tcPr>
                  <w:tcW w:w="425"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tc>
              <w:tc>
                <w:tcPr>
                  <w:tcW w:w="465"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tc>
            </w:tr>
            <w:tr w:rsidR="00B837C8" w:rsidRPr="00B837C8" w:rsidTr="008203C2">
              <w:trPr>
                <w:trHeight w:val="292"/>
              </w:trPr>
              <w:tc>
                <w:tcPr>
                  <w:tcW w:w="421"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pacing w:before="40" w:after="40"/>
                    <w:rPr>
                      <w:bCs w:val="0"/>
                      <w:sz w:val="14"/>
                      <w:szCs w:val="14"/>
                    </w:rPr>
                  </w:pPr>
                  <w:r w:rsidRPr="00B837C8">
                    <w:rPr>
                      <w:bCs w:val="0"/>
                      <w:sz w:val="14"/>
                      <w:szCs w:val="14"/>
                    </w:rPr>
                    <w:t>собственные средства</w:t>
                  </w: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1151,09</w:t>
                  </w: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325,00</w:t>
                  </w: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263,09</w:t>
                  </w:r>
                </w:p>
              </w:tc>
              <w:tc>
                <w:tcPr>
                  <w:tcW w:w="426"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240,80</w:t>
                  </w: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322,20</w:t>
                  </w:r>
                </w:p>
              </w:tc>
              <w:tc>
                <w:tcPr>
                  <w:tcW w:w="567"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4903,77</w:t>
                  </w: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338,29</w:t>
                  </w:r>
                </w:p>
              </w:tc>
              <w:tc>
                <w:tcPr>
                  <w:tcW w:w="567" w:type="dxa"/>
                  <w:tcBorders>
                    <w:top w:val="nil"/>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647,78</w:t>
                  </w:r>
                </w:p>
              </w:tc>
              <w:tc>
                <w:tcPr>
                  <w:tcW w:w="425" w:type="dxa"/>
                  <w:tcBorders>
                    <w:top w:val="nil"/>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563,13</w:t>
                  </w:r>
                </w:p>
              </w:tc>
              <w:tc>
                <w:tcPr>
                  <w:tcW w:w="426"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748,96</w:t>
                  </w:r>
                </w:p>
              </w:tc>
              <w:tc>
                <w:tcPr>
                  <w:tcW w:w="425"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672,15</w:t>
                  </w:r>
                </w:p>
              </w:tc>
              <w:tc>
                <w:tcPr>
                  <w:tcW w:w="425" w:type="dxa"/>
                  <w:tcBorders>
                    <w:top w:val="nil"/>
                    <w:left w:val="single" w:sz="4" w:space="0" w:color="808080"/>
                    <w:bottom w:val="single" w:sz="4" w:space="0" w:color="808080"/>
                    <w:right w:val="single" w:sz="4" w:space="0" w:color="auto"/>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177,46</w:t>
                  </w:r>
                </w:p>
                <w:p w:rsidR="00B837C8" w:rsidRPr="00B837C8" w:rsidRDefault="00B837C8" w:rsidP="00B837C8">
                  <w:pPr>
                    <w:snapToGrid w:val="0"/>
                    <w:spacing w:before="0"/>
                    <w:jc w:val="center"/>
                    <w:rPr>
                      <w:bCs w:val="0"/>
                      <w:sz w:val="12"/>
                      <w:szCs w:val="12"/>
                    </w:rPr>
                  </w:pPr>
                </w:p>
              </w:tc>
              <w:tc>
                <w:tcPr>
                  <w:tcW w:w="425" w:type="dxa"/>
                  <w:tcBorders>
                    <w:top w:val="nil"/>
                    <w:left w:val="single" w:sz="4" w:space="0" w:color="auto"/>
                    <w:bottom w:val="single" w:sz="4" w:space="0" w:color="808080"/>
                    <w:right w:val="single" w:sz="4" w:space="0" w:color="auto"/>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439,0</w:t>
                  </w:r>
                </w:p>
                <w:p w:rsidR="00B837C8" w:rsidRPr="00B837C8" w:rsidRDefault="00B837C8" w:rsidP="00B837C8">
                  <w:pPr>
                    <w:snapToGrid w:val="0"/>
                    <w:spacing w:before="0"/>
                    <w:jc w:val="center"/>
                    <w:rPr>
                      <w:bCs w:val="0"/>
                      <w:sz w:val="12"/>
                      <w:szCs w:val="12"/>
                    </w:rPr>
                  </w:pPr>
                </w:p>
              </w:tc>
              <w:tc>
                <w:tcPr>
                  <w:tcW w:w="426"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439,0</w:t>
                  </w:r>
                </w:p>
                <w:p w:rsidR="00B837C8" w:rsidRPr="00B837C8" w:rsidRDefault="00B837C8" w:rsidP="00B837C8">
                  <w:pPr>
                    <w:snapToGrid w:val="0"/>
                    <w:spacing w:before="0"/>
                    <w:jc w:val="center"/>
                    <w:rPr>
                      <w:bCs w:val="0"/>
                      <w:sz w:val="12"/>
                      <w:szCs w:val="12"/>
                    </w:rPr>
                  </w:pPr>
                </w:p>
              </w:tc>
              <w:tc>
                <w:tcPr>
                  <w:tcW w:w="425"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439,0</w:t>
                  </w:r>
                </w:p>
              </w:tc>
              <w:tc>
                <w:tcPr>
                  <w:tcW w:w="465"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439,0</w:t>
                  </w:r>
                </w:p>
              </w:tc>
            </w:tr>
            <w:tr w:rsidR="00B837C8" w:rsidRPr="00B837C8" w:rsidTr="008203C2">
              <w:trPr>
                <w:trHeight w:val="292"/>
              </w:trPr>
              <w:tc>
                <w:tcPr>
                  <w:tcW w:w="421" w:type="dxa"/>
                  <w:tcBorders>
                    <w:top w:val="nil"/>
                    <w:left w:val="single" w:sz="4" w:space="0" w:color="808080"/>
                    <w:bottom w:val="single" w:sz="4" w:space="0" w:color="808080"/>
                    <w:right w:val="nil"/>
                  </w:tcBorders>
                  <w:shd w:val="clear" w:color="auto" w:fill="FFFFFF"/>
                  <w:vAlign w:val="center"/>
                  <w:hideMark/>
                </w:tcPr>
                <w:p w:rsidR="00B837C8" w:rsidRPr="00B837C8" w:rsidRDefault="00B837C8" w:rsidP="00B837C8">
                  <w:pPr>
                    <w:spacing w:before="40" w:after="40"/>
                    <w:rPr>
                      <w:bCs w:val="0"/>
                      <w:sz w:val="14"/>
                      <w:szCs w:val="14"/>
                    </w:rPr>
                  </w:pPr>
                  <w:r w:rsidRPr="00B837C8">
                    <w:rPr>
                      <w:bCs w:val="0"/>
                      <w:sz w:val="14"/>
                      <w:szCs w:val="14"/>
                    </w:rPr>
                    <w:t xml:space="preserve">Субвенции и субсидии из бюджета Удмуртской Республики </w:t>
                  </w: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395,90</w:t>
                  </w: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98,10</w:t>
                  </w: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98,00</w:t>
                  </w:r>
                </w:p>
              </w:tc>
              <w:tc>
                <w:tcPr>
                  <w:tcW w:w="426"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98,00</w:t>
                  </w: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101,80</w:t>
                  </w:r>
                </w:p>
              </w:tc>
              <w:tc>
                <w:tcPr>
                  <w:tcW w:w="567"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10075,72</w:t>
                  </w: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102,90</w:t>
                  </w:r>
                </w:p>
              </w:tc>
              <w:tc>
                <w:tcPr>
                  <w:tcW w:w="567" w:type="dxa"/>
                  <w:tcBorders>
                    <w:top w:val="nil"/>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106,80</w:t>
                  </w:r>
                </w:p>
              </w:tc>
              <w:tc>
                <w:tcPr>
                  <w:tcW w:w="425" w:type="dxa"/>
                  <w:tcBorders>
                    <w:top w:val="nil"/>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8745,01</w:t>
                  </w:r>
                </w:p>
                <w:p w:rsidR="00B837C8" w:rsidRPr="00B837C8" w:rsidRDefault="00B837C8" w:rsidP="00B837C8">
                  <w:pPr>
                    <w:snapToGrid w:val="0"/>
                    <w:spacing w:before="0"/>
                    <w:jc w:val="center"/>
                    <w:rPr>
                      <w:bCs w:val="0"/>
                      <w:sz w:val="12"/>
                      <w:szCs w:val="12"/>
                    </w:rPr>
                  </w:pPr>
                </w:p>
              </w:tc>
              <w:tc>
                <w:tcPr>
                  <w:tcW w:w="426"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101,4</w:t>
                  </w:r>
                </w:p>
              </w:tc>
              <w:tc>
                <w:tcPr>
                  <w:tcW w:w="425"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117,00</w:t>
                  </w:r>
                </w:p>
                <w:p w:rsidR="00B837C8" w:rsidRPr="00B837C8" w:rsidRDefault="00B837C8" w:rsidP="00B837C8">
                  <w:pPr>
                    <w:snapToGrid w:val="0"/>
                    <w:spacing w:before="0"/>
                    <w:jc w:val="center"/>
                    <w:rPr>
                      <w:bCs w:val="0"/>
                      <w:sz w:val="12"/>
                      <w:szCs w:val="12"/>
                    </w:rPr>
                  </w:pPr>
                </w:p>
              </w:tc>
              <w:tc>
                <w:tcPr>
                  <w:tcW w:w="425" w:type="dxa"/>
                  <w:tcBorders>
                    <w:top w:val="nil"/>
                    <w:left w:val="single" w:sz="4" w:space="0" w:color="808080"/>
                    <w:bottom w:val="single" w:sz="4" w:space="0" w:color="808080"/>
                    <w:right w:val="single" w:sz="4" w:space="0" w:color="auto"/>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130,81</w:t>
                  </w:r>
                </w:p>
              </w:tc>
              <w:tc>
                <w:tcPr>
                  <w:tcW w:w="425" w:type="dxa"/>
                  <w:tcBorders>
                    <w:top w:val="nil"/>
                    <w:left w:val="single" w:sz="4" w:space="0" w:color="auto"/>
                    <w:bottom w:val="single" w:sz="4" w:space="0" w:color="808080"/>
                    <w:right w:val="single" w:sz="4" w:space="0" w:color="auto"/>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192,95</w:t>
                  </w:r>
                </w:p>
              </w:tc>
              <w:tc>
                <w:tcPr>
                  <w:tcW w:w="426"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192,95</w:t>
                  </w:r>
                </w:p>
              </w:tc>
              <w:tc>
                <w:tcPr>
                  <w:tcW w:w="425"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192,95</w:t>
                  </w:r>
                </w:p>
              </w:tc>
              <w:tc>
                <w:tcPr>
                  <w:tcW w:w="465"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192,95</w:t>
                  </w:r>
                </w:p>
              </w:tc>
            </w:tr>
          </w:tbl>
          <w:p w:rsidR="00B837C8" w:rsidRPr="00B837C8" w:rsidRDefault="00B837C8" w:rsidP="00B837C8">
            <w:pPr>
              <w:autoSpaceDE w:val="0"/>
              <w:spacing w:before="60" w:after="60"/>
              <w:rPr>
                <w:sz w:val="22"/>
                <w:szCs w:val="22"/>
              </w:rPr>
            </w:pPr>
          </w:p>
          <w:p w:rsidR="00B837C8" w:rsidRPr="00B837C8" w:rsidRDefault="00B837C8" w:rsidP="00B837C8">
            <w:pPr>
              <w:autoSpaceDE w:val="0"/>
              <w:spacing w:before="60" w:after="60"/>
              <w:rPr>
                <w:sz w:val="22"/>
                <w:szCs w:val="22"/>
              </w:rPr>
            </w:pPr>
            <w:r w:rsidRPr="00B837C8">
              <w:rPr>
                <w:sz w:val="22"/>
                <w:szCs w:val="22"/>
              </w:rPr>
              <w:t>Ресурсное обеспечение подпрограммы за счет средств бюджета Вавожского района подлежит уточнению в рамках бюджетного цикла.</w:t>
            </w:r>
          </w:p>
        </w:tc>
      </w:tr>
      <w:tr w:rsidR="00B837C8" w:rsidRPr="00B837C8" w:rsidTr="008203C2">
        <w:tc>
          <w:tcPr>
            <w:tcW w:w="2093" w:type="dxa"/>
            <w:tcBorders>
              <w:top w:val="single" w:sz="4" w:space="0" w:color="000000"/>
              <w:left w:val="single" w:sz="4" w:space="0" w:color="000000"/>
              <w:bottom w:val="single" w:sz="4" w:space="0" w:color="000000"/>
              <w:right w:val="nil"/>
            </w:tcBorders>
            <w:hideMark/>
          </w:tcPr>
          <w:p w:rsidR="00B837C8" w:rsidRPr="00B837C8" w:rsidRDefault="00B837C8" w:rsidP="00B837C8">
            <w:pPr>
              <w:autoSpaceDE w:val="0"/>
              <w:spacing w:before="60" w:after="60"/>
              <w:rPr>
                <w:sz w:val="22"/>
                <w:szCs w:val="22"/>
              </w:rPr>
            </w:pPr>
            <w:r w:rsidRPr="00B837C8">
              <w:rPr>
                <w:sz w:val="22"/>
                <w:szCs w:val="22"/>
              </w:rPr>
              <w:t>Ожидаемые конечные результаты, оценка планируемой эффективности</w:t>
            </w:r>
          </w:p>
        </w:tc>
        <w:tc>
          <w:tcPr>
            <w:tcW w:w="7664" w:type="dxa"/>
            <w:tcBorders>
              <w:top w:val="single" w:sz="4" w:space="0" w:color="000000"/>
              <w:left w:val="single" w:sz="4" w:space="0" w:color="000000"/>
              <w:bottom w:val="single" w:sz="4" w:space="0" w:color="000000"/>
              <w:right w:val="single" w:sz="4" w:space="0" w:color="000000"/>
            </w:tcBorders>
            <w:hideMark/>
          </w:tcPr>
          <w:p w:rsidR="00B837C8" w:rsidRPr="00B837C8" w:rsidRDefault="00B837C8" w:rsidP="00B837C8">
            <w:pPr>
              <w:spacing w:before="60" w:after="60"/>
              <w:rPr>
                <w:sz w:val="22"/>
                <w:szCs w:val="22"/>
              </w:rPr>
            </w:pPr>
            <w:r w:rsidRPr="00B837C8">
              <w:rPr>
                <w:sz w:val="22"/>
                <w:szCs w:val="22"/>
              </w:rPr>
              <w:t>Ожидаемыми результатами  реализации подпрограммы являются:</w:t>
            </w:r>
          </w:p>
          <w:p w:rsidR="00B837C8" w:rsidRPr="00B837C8" w:rsidRDefault="00B837C8" w:rsidP="00B837C8">
            <w:pPr>
              <w:numPr>
                <w:ilvl w:val="0"/>
                <w:numId w:val="20"/>
              </w:numPr>
              <w:tabs>
                <w:tab w:val="left" w:pos="0"/>
                <w:tab w:val="left" w:pos="317"/>
              </w:tabs>
              <w:spacing w:before="60" w:after="60"/>
              <w:ind w:left="317" w:hanging="283"/>
              <w:textAlignment w:val="baseline"/>
              <w:rPr>
                <w:sz w:val="22"/>
                <w:szCs w:val="22"/>
              </w:rPr>
            </w:pPr>
            <w:r w:rsidRPr="00B837C8">
              <w:rPr>
                <w:sz w:val="22"/>
                <w:szCs w:val="22"/>
              </w:rPr>
              <w:t>повышение качества жилищно-коммунальных услуг;</w:t>
            </w:r>
          </w:p>
          <w:p w:rsidR="00B837C8" w:rsidRPr="00B837C8" w:rsidRDefault="00B837C8" w:rsidP="00B837C8">
            <w:pPr>
              <w:numPr>
                <w:ilvl w:val="0"/>
                <w:numId w:val="20"/>
              </w:numPr>
              <w:tabs>
                <w:tab w:val="left" w:pos="0"/>
                <w:tab w:val="left" w:pos="317"/>
              </w:tabs>
              <w:spacing w:before="60" w:after="60"/>
              <w:ind w:left="317" w:hanging="283"/>
              <w:textAlignment w:val="baseline"/>
              <w:rPr>
                <w:sz w:val="22"/>
                <w:szCs w:val="22"/>
              </w:rPr>
            </w:pPr>
            <w:r w:rsidRPr="00B837C8">
              <w:rPr>
                <w:sz w:val="22"/>
                <w:szCs w:val="22"/>
              </w:rPr>
              <w:t>совершенствование механизмов управления многоквартирными домами, в том числе за счет создания конкурентной среды в данной сфере;</w:t>
            </w:r>
          </w:p>
          <w:p w:rsidR="00B837C8" w:rsidRPr="00B837C8" w:rsidRDefault="00B837C8" w:rsidP="00B837C8">
            <w:pPr>
              <w:numPr>
                <w:ilvl w:val="0"/>
                <w:numId w:val="20"/>
              </w:numPr>
              <w:tabs>
                <w:tab w:val="left" w:pos="0"/>
                <w:tab w:val="left" w:pos="317"/>
              </w:tabs>
              <w:spacing w:before="60" w:after="60"/>
              <w:ind w:left="317" w:hanging="283"/>
              <w:textAlignment w:val="baseline"/>
              <w:rPr>
                <w:sz w:val="22"/>
                <w:szCs w:val="22"/>
              </w:rPr>
            </w:pPr>
            <w:r w:rsidRPr="00B837C8">
              <w:rPr>
                <w:sz w:val="22"/>
                <w:szCs w:val="22"/>
              </w:rPr>
              <w:t>повышение безопасности и комфортности условий проживания граждан – за счет сокращения аварийного и ветхого жилья, проведения капитального ремонта общего имущества многоквартирных домов;</w:t>
            </w:r>
          </w:p>
          <w:p w:rsidR="00B837C8" w:rsidRPr="00B837C8" w:rsidRDefault="00B837C8" w:rsidP="00B837C8">
            <w:pPr>
              <w:numPr>
                <w:ilvl w:val="0"/>
                <w:numId w:val="20"/>
              </w:numPr>
              <w:tabs>
                <w:tab w:val="left" w:pos="0"/>
                <w:tab w:val="left" w:pos="317"/>
              </w:tabs>
              <w:spacing w:before="60" w:after="60"/>
              <w:ind w:left="317" w:hanging="283"/>
              <w:textAlignment w:val="baseline"/>
              <w:rPr>
                <w:sz w:val="22"/>
                <w:szCs w:val="22"/>
              </w:rPr>
            </w:pPr>
            <w:r w:rsidRPr="00B837C8">
              <w:rPr>
                <w:sz w:val="22"/>
                <w:szCs w:val="22"/>
              </w:rPr>
              <w:t>создание условий для потребителей производить оплату за потребленные коммунальные услуги – за счет установки общедомовых и индивидуальных приборов учета потребления ресурсов;</w:t>
            </w:r>
          </w:p>
          <w:p w:rsidR="00B837C8" w:rsidRPr="00B837C8" w:rsidRDefault="00B837C8" w:rsidP="00B837C8">
            <w:pPr>
              <w:numPr>
                <w:ilvl w:val="0"/>
                <w:numId w:val="20"/>
              </w:numPr>
              <w:tabs>
                <w:tab w:val="left" w:pos="0"/>
                <w:tab w:val="left" w:pos="317"/>
              </w:tabs>
              <w:spacing w:before="60" w:after="60"/>
              <w:ind w:left="317" w:hanging="283"/>
              <w:textAlignment w:val="baseline"/>
              <w:rPr>
                <w:sz w:val="22"/>
                <w:szCs w:val="22"/>
              </w:rPr>
            </w:pPr>
            <w:r w:rsidRPr="00B837C8">
              <w:rPr>
                <w:sz w:val="22"/>
                <w:szCs w:val="22"/>
              </w:rPr>
              <w:t>создание условий для общественного контроля в сфере жилищного хозяйства – за счет повышения открытости информации.</w:t>
            </w:r>
          </w:p>
          <w:p w:rsidR="00B837C8" w:rsidRPr="00B837C8" w:rsidRDefault="00B837C8" w:rsidP="00B837C8">
            <w:pPr>
              <w:spacing w:before="60" w:after="60"/>
              <w:rPr>
                <w:sz w:val="22"/>
                <w:szCs w:val="22"/>
              </w:rPr>
            </w:pPr>
            <w:r w:rsidRPr="00B837C8">
              <w:rPr>
                <w:sz w:val="22"/>
                <w:szCs w:val="22"/>
              </w:rPr>
              <w:t>Ожидаемые эффекты от реализации подпрограммы:</w:t>
            </w:r>
          </w:p>
          <w:p w:rsidR="00B837C8" w:rsidRPr="00B837C8" w:rsidRDefault="00B837C8" w:rsidP="00B837C8">
            <w:pPr>
              <w:numPr>
                <w:ilvl w:val="0"/>
                <w:numId w:val="20"/>
              </w:numPr>
              <w:tabs>
                <w:tab w:val="left" w:pos="0"/>
                <w:tab w:val="left" w:pos="317"/>
              </w:tabs>
              <w:spacing w:before="60" w:after="60"/>
              <w:ind w:left="317" w:hanging="283"/>
              <w:textAlignment w:val="baseline"/>
              <w:rPr>
                <w:sz w:val="22"/>
                <w:szCs w:val="22"/>
              </w:rPr>
            </w:pPr>
            <w:r w:rsidRPr="00B837C8">
              <w:rPr>
                <w:sz w:val="22"/>
                <w:szCs w:val="22"/>
              </w:rPr>
              <w:t>экономический эффект – сокращение потребления ресурсов за счет установки ресурсосберегающего оборудования при выполнении капитального ремонта общего имущества многоквартирных домов;</w:t>
            </w:r>
          </w:p>
          <w:p w:rsidR="00B837C8" w:rsidRPr="00B837C8" w:rsidRDefault="00B837C8" w:rsidP="00B837C8">
            <w:pPr>
              <w:numPr>
                <w:ilvl w:val="0"/>
                <w:numId w:val="20"/>
              </w:numPr>
              <w:tabs>
                <w:tab w:val="left" w:pos="0"/>
                <w:tab w:val="left" w:pos="317"/>
              </w:tabs>
              <w:spacing w:before="60" w:after="60"/>
              <w:ind w:left="317" w:hanging="283"/>
              <w:textAlignment w:val="baseline"/>
              <w:rPr>
                <w:sz w:val="22"/>
                <w:szCs w:val="22"/>
              </w:rPr>
            </w:pPr>
            <w:r w:rsidRPr="00B837C8">
              <w:rPr>
                <w:sz w:val="22"/>
                <w:szCs w:val="22"/>
              </w:rPr>
              <w:t>социальный эффект – повышение удовлетворенности граждан деятельностью органов государственной власти и местного самоуправления в сфере жилищно-коммунального хозяйства;</w:t>
            </w:r>
          </w:p>
          <w:p w:rsidR="00B837C8" w:rsidRPr="00B837C8" w:rsidRDefault="00B837C8" w:rsidP="00B837C8">
            <w:pPr>
              <w:numPr>
                <w:ilvl w:val="0"/>
                <w:numId w:val="20"/>
              </w:numPr>
              <w:tabs>
                <w:tab w:val="left" w:pos="0"/>
                <w:tab w:val="left" w:pos="317"/>
              </w:tabs>
              <w:spacing w:before="60" w:after="60"/>
              <w:ind w:left="317" w:hanging="283"/>
              <w:textAlignment w:val="baseline"/>
              <w:rPr>
                <w:sz w:val="22"/>
                <w:szCs w:val="22"/>
              </w:rPr>
            </w:pPr>
            <w:r w:rsidRPr="00B837C8">
              <w:rPr>
                <w:sz w:val="22"/>
                <w:szCs w:val="22"/>
              </w:rPr>
              <w:t>бюджетный эффект – увеличение поступлений земельного налога от собственников жилых помещений в многоквартирных домах.</w:t>
            </w:r>
          </w:p>
          <w:p w:rsidR="00B837C8" w:rsidRPr="00B837C8" w:rsidRDefault="00B837C8" w:rsidP="00B837C8">
            <w:pPr>
              <w:spacing w:before="60" w:after="60"/>
              <w:rPr>
                <w:b/>
              </w:rPr>
            </w:pPr>
            <w:r w:rsidRPr="00B837C8">
              <w:rPr>
                <w:sz w:val="22"/>
                <w:szCs w:val="22"/>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B837C8" w:rsidRPr="00B837C8" w:rsidRDefault="00B837C8" w:rsidP="00B837C8">
      <w:pPr>
        <w:keepNext/>
        <w:shd w:val="clear" w:color="auto" w:fill="FFFFFF"/>
        <w:tabs>
          <w:tab w:val="left" w:pos="1276"/>
        </w:tabs>
        <w:spacing w:before="600" w:after="240"/>
        <w:ind w:left="709" w:right="624"/>
        <w:jc w:val="center"/>
        <w:rPr>
          <w:bCs w:val="0"/>
        </w:rPr>
      </w:pPr>
      <w:r w:rsidRPr="00B837C8">
        <w:rPr>
          <w:b/>
        </w:rPr>
        <w:lastRenderedPageBreak/>
        <w:t>7.3.1.</w:t>
      </w:r>
      <w:r w:rsidRPr="00B837C8">
        <w:rPr>
          <w:b/>
        </w:rPr>
        <w:tab/>
        <w:t>Характеристика сферы деятельности</w:t>
      </w:r>
    </w:p>
    <w:p w:rsidR="00B837C8" w:rsidRPr="00B837C8" w:rsidRDefault="00B837C8" w:rsidP="00B837C8">
      <w:pPr>
        <w:spacing w:before="0"/>
        <w:ind w:firstLine="709"/>
        <w:jc w:val="both"/>
        <w:rPr>
          <w:bCs w:val="0"/>
        </w:rPr>
      </w:pPr>
      <w:proofErr w:type="gramStart"/>
      <w:r w:rsidRPr="00B837C8">
        <w:rPr>
          <w:bCs w:val="0"/>
        </w:rPr>
        <w:t>Реформирование жилищно-коммунального хозяйства прошло несколько важных стадий, в ходе которых были реализованы меры по созданию адресной социальной поддержки граждан в части оплаты жилья и коммунальных услуг, совершенствованию системы управления многоквартирными жилыми домами, развитию в жилищно-коммунальной сфере конкурентных рыночных отношений и привлечению частного сектора к управлению объектами коммунальной инфраструктуры и жилищного фонда.</w:t>
      </w:r>
      <w:proofErr w:type="gramEnd"/>
    </w:p>
    <w:p w:rsidR="00B837C8" w:rsidRPr="00B837C8" w:rsidRDefault="00B837C8" w:rsidP="00B837C8">
      <w:pPr>
        <w:spacing w:before="0"/>
        <w:ind w:firstLine="709"/>
        <w:jc w:val="both"/>
        <w:rPr>
          <w:bCs w:val="0"/>
        </w:rPr>
      </w:pPr>
      <w:r w:rsidRPr="00B837C8">
        <w:rPr>
          <w:bCs w:val="0"/>
        </w:rPr>
        <w:t xml:space="preserve">Жилищный фонд </w:t>
      </w:r>
      <w:r w:rsidRPr="00B837C8">
        <w:t xml:space="preserve">Вавожского района </w:t>
      </w:r>
      <w:r w:rsidRPr="00B837C8">
        <w:rPr>
          <w:bCs w:val="0"/>
        </w:rPr>
        <w:t>по состоянию на 01.01.2014 г. составляет 343,4 тыс. кв. м общей площади, это в среднем 21,79 кв. м на одного жителя.</w:t>
      </w:r>
    </w:p>
    <w:p w:rsidR="00B837C8" w:rsidRPr="00B837C8" w:rsidRDefault="00B837C8" w:rsidP="00B837C8">
      <w:pPr>
        <w:spacing w:before="0"/>
        <w:ind w:firstLine="709"/>
        <w:jc w:val="both"/>
      </w:pPr>
      <w:r w:rsidRPr="00B837C8">
        <w:rPr>
          <w:bCs w:val="0"/>
        </w:rPr>
        <w:t>Большую часть жилищного фонда (около 92%) составляют индивидуальные жилые дома, доля многоквартирных домов (не блокированной застройки) составляет примерно 8%.</w:t>
      </w:r>
    </w:p>
    <w:p w:rsidR="00B837C8" w:rsidRPr="00B837C8" w:rsidRDefault="00B837C8" w:rsidP="00B837C8">
      <w:pPr>
        <w:spacing w:before="0"/>
        <w:ind w:firstLine="709"/>
        <w:jc w:val="both"/>
      </w:pPr>
      <w:proofErr w:type="gramStart"/>
      <w:r w:rsidRPr="00B837C8">
        <w:t>В муниципальной собственности находится 12,6 тыс. кв. м общей площади жилищного фонда,  в частной – 330,8 тыс. кв. м.</w:t>
      </w:r>
      <w:proofErr w:type="gramEnd"/>
    </w:p>
    <w:p w:rsidR="00B837C8" w:rsidRPr="00B837C8" w:rsidRDefault="00B837C8" w:rsidP="00B837C8">
      <w:pPr>
        <w:spacing w:before="0"/>
        <w:ind w:firstLine="709"/>
        <w:jc w:val="both"/>
        <w:rPr>
          <w:bCs w:val="0"/>
        </w:rPr>
      </w:pPr>
      <w:r w:rsidRPr="00B837C8">
        <w:rPr>
          <w:bCs w:val="0"/>
        </w:rPr>
        <w:t xml:space="preserve">Принятие Федерального </w:t>
      </w:r>
      <w:hyperlink r:id="rId21" w:history="1">
        <w:r w:rsidRPr="00B837C8">
          <w:rPr>
            <w:color w:val="0000FF"/>
            <w:u w:val="single"/>
          </w:rPr>
          <w:t>закона</w:t>
        </w:r>
      </w:hyperlink>
      <w:r w:rsidRPr="00B837C8">
        <w:rPr>
          <w:bCs w:val="0"/>
        </w:rPr>
        <w:t xml:space="preserve"> от 21 июля 2007 г. № 185-ФЗ «О Фонде содействия реформированию жилищно-коммунального хозяйства» позволило обеспечить масштабное проведение капитального ремонта многоквартирных домов. В 2008-2013 годах Программы государственной корпорации - Фонда содействия реформированию жилищно-коммунального хозяйства (далее – Фонд ЖКХ) являлись основным механизмом, обеспечивающим капитальный ремонт общего имущества жилищного фонда. За указанный период в Вавожском районе с использованием средств Фонда ЖКХ проведен капитальный ремонт 12 многоквартирных домов общей площадью 8,585 тыс. кв. м. </w:t>
      </w:r>
    </w:p>
    <w:p w:rsidR="00B837C8" w:rsidRPr="00B837C8" w:rsidRDefault="00B837C8" w:rsidP="00B837C8">
      <w:pPr>
        <w:spacing w:before="0"/>
        <w:ind w:firstLine="709"/>
        <w:jc w:val="both"/>
        <w:rPr>
          <w:bCs w:val="0"/>
        </w:rPr>
      </w:pPr>
      <w:r w:rsidRPr="00B837C8">
        <w:rPr>
          <w:bCs w:val="0"/>
        </w:rPr>
        <w:t xml:space="preserve">Тем не менее, цели реформирования жилищно-коммунального хозяйства пока не достигнуты. Не обеспечено нормативное качество жилищно-коммунальных услуг и нормативная надежность систем коммунальной инфраструктуры. Ситуация </w:t>
      </w:r>
      <w:r w:rsidRPr="00B837C8">
        <w:t xml:space="preserve">в жилищно-коммунальном комплексе характеризуется ростом износа основных фондов, высокими затратами на эксплуатацию жилищного фонда и низкой </w:t>
      </w:r>
      <w:proofErr w:type="spellStart"/>
      <w:r w:rsidRPr="00B837C8">
        <w:t>энергоэффективностью</w:t>
      </w:r>
      <w:proofErr w:type="spellEnd"/>
      <w:r w:rsidRPr="00B837C8">
        <w:t>. Вопросы жилищно-коммунального обслуживания занимают первые места в перечне проблем граждан России.</w:t>
      </w:r>
    </w:p>
    <w:p w:rsidR="00B837C8" w:rsidRPr="00B837C8" w:rsidRDefault="00B837C8" w:rsidP="00B837C8">
      <w:pPr>
        <w:spacing w:before="0"/>
        <w:ind w:firstLine="709"/>
        <w:jc w:val="both"/>
        <w:rPr>
          <w:bCs w:val="0"/>
        </w:rPr>
      </w:pPr>
      <w:r w:rsidRPr="00B837C8">
        <w:rPr>
          <w:bCs w:val="0"/>
        </w:rPr>
        <w:t xml:space="preserve">Достигнутые объемы работ по капитальному ремонту жилищного фонда лишь в минимальной степени обеспечены взносами собственников жилых помещений. При этом, в соответствии с законодательством Российской Федерации, </w:t>
      </w:r>
      <w:r w:rsidRPr="00B837C8">
        <w:t>собственники помещений в многоквартирных домах обязаны нести бремя расходов на содержание общего имущества соразмерно своим долям в праве общей собственности на это имущество путем внесения платы за содержание и ремонт (включая капитальный) общего имущества в многоквартирном доме. Тем не менее, ж</w:t>
      </w:r>
      <w:r w:rsidRPr="00B837C8">
        <w:rPr>
          <w:bCs w:val="0"/>
        </w:rPr>
        <w:t>илищный фонд, переданный в собственность граждан, пока не стал предметом ответственности собственников.</w:t>
      </w:r>
    </w:p>
    <w:p w:rsidR="00B837C8" w:rsidRPr="00B837C8" w:rsidRDefault="00B837C8" w:rsidP="00B837C8">
      <w:pPr>
        <w:spacing w:before="0"/>
        <w:ind w:firstLine="709"/>
        <w:jc w:val="both"/>
        <w:rPr>
          <w:bCs w:val="0"/>
        </w:rPr>
      </w:pPr>
      <w:r w:rsidRPr="00B837C8">
        <w:rPr>
          <w:bCs w:val="0"/>
        </w:rPr>
        <w:t xml:space="preserve">В соответствии с Законом Российской Федерации от 4 июля 1991 года №1541-1 «О приватизации жилищного фонда в Российской Федерации» осуществляется приватизация (бесплатное приобретение  в собственность граждан) жилых помещений в государственном и муниципальном жилищном фонде.  В соответствии с </w:t>
      </w:r>
      <w:r w:rsidRPr="00B837C8">
        <w:rPr>
          <w:bCs w:val="0"/>
          <w:color w:val="000000"/>
        </w:rPr>
        <w:t xml:space="preserve">Федеральным </w:t>
      </w:r>
      <w:hyperlink r:id="rId22" w:history="1">
        <w:r w:rsidRPr="00B837C8">
          <w:rPr>
            <w:color w:val="0000FF"/>
            <w:u w:val="single"/>
          </w:rPr>
          <w:t>законом</w:t>
        </w:r>
      </w:hyperlink>
      <w:r w:rsidRPr="00B837C8">
        <w:rPr>
          <w:bCs w:val="0"/>
        </w:rPr>
        <w:t xml:space="preserve"> от 29 декабря 2004 г. № 189-ФЗ бесплатная приватизация жилых помещений с 1 марта 2015 года прекращается. </w:t>
      </w:r>
    </w:p>
    <w:p w:rsidR="00B837C8" w:rsidRPr="00B837C8" w:rsidRDefault="00B837C8" w:rsidP="00B837C8">
      <w:pPr>
        <w:spacing w:before="0"/>
        <w:ind w:firstLine="709"/>
        <w:jc w:val="both"/>
        <w:rPr>
          <w:bCs w:val="0"/>
        </w:rPr>
      </w:pPr>
      <w:r w:rsidRPr="00B837C8">
        <w:rPr>
          <w:bCs w:val="0"/>
        </w:rPr>
        <w:t>В отношении муниципального жилищного фонда  органы местного самоуправления  осуществляют права владения, пользования и распоряжения. Реализация данных функций имеет отношение к нескольким сферам и соответствующим муниципальным программам (их подпрограммам), а именно:</w:t>
      </w:r>
    </w:p>
    <w:p w:rsidR="00B837C8" w:rsidRPr="00B837C8" w:rsidRDefault="00B837C8" w:rsidP="00B837C8">
      <w:pPr>
        <w:numPr>
          <w:ilvl w:val="0"/>
          <w:numId w:val="21"/>
        </w:numPr>
        <w:tabs>
          <w:tab w:val="left" w:pos="0"/>
          <w:tab w:val="left" w:pos="993"/>
        </w:tabs>
        <w:spacing w:before="0"/>
        <w:ind w:left="0" w:firstLine="709"/>
        <w:jc w:val="both"/>
        <w:textAlignment w:val="baseline"/>
        <w:rPr>
          <w:bCs w:val="0"/>
        </w:rPr>
      </w:pPr>
      <w:r w:rsidRPr="00B837C8">
        <w:rPr>
          <w:bCs w:val="0"/>
        </w:rPr>
        <w:t>жилищного хозяйства – в части содержания и обеспечения сохранности муниципального жилищного фонда, представления интересов собственника жилых помещений при управлении многоквартирными домами, использования маневренного фонда при осуществлении капитального ремонта или реконструкции домов;</w:t>
      </w:r>
    </w:p>
    <w:p w:rsidR="00B837C8" w:rsidRPr="00B837C8" w:rsidRDefault="00B837C8" w:rsidP="00B837C8">
      <w:pPr>
        <w:numPr>
          <w:ilvl w:val="0"/>
          <w:numId w:val="21"/>
        </w:numPr>
        <w:tabs>
          <w:tab w:val="left" w:pos="0"/>
          <w:tab w:val="left" w:pos="993"/>
        </w:tabs>
        <w:spacing w:before="0"/>
        <w:ind w:left="0" w:firstLine="709"/>
        <w:jc w:val="both"/>
        <w:textAlignment w:val="baseline"/>
        <w:rPr>
          <w:bCs w:val="0"/>
        </w:rPr>
      </w:pPr>
      <w:r w:rsidRPr="00B837C8">
        <w:rPr>
          <w:bCs w:val="0"/>
        </w:rPr>
        <w:lastRenderedPageBreak/>
        <w:t>социальной политики – в части предоставления жилых помещений специализированного муниципального жилищного фонда, за исключением служебного фонда, отдельным категориям граждан;</w:t>
      </w:r>
    </w:p>
    <w:p w:rsidR="00B837C8" w:rsidRPr="00B837C8" w:rsidRDefault="00B837C8" w:rsidP="00B837C8">
      <w:pPr>
        <w:numPr>
          <w:ilvl w:val="0"/>
          <w:numId w:val="21"/>
        </w:numPr>
        <w:tabs>
          <w:tab w:val="left" w:pos="0"/>
          <w:tab w:val="left" w:pos="993"/>
        </w:tabs>
        <w:spacing w:before="0"/>
        <w:ind w:left="0" w:firstLine="709"/>
        <w:jc w:val="both"/>
        <w:textAlignment w:val="baseline"/>
        <w:rPr>
          <w:bCs w:val="0"/>
        </w:rPr>
      </w:pPr>
      <w:r w:rsidRPr="00B837C8">
        <w:rPr>
          <w:bCs w:val="0"/>
        </w:rPr>
        <w:t>управления муниципальным имуществом – в части учета муниципального жилищного фонда, распоряжения им;</w:t>
      </w:r>
    </w:p>
    <w:p w:rsidR="00B837C8" w:rsidRPr="00B837C8" w:rsidRDefault="00B837C8" w:rsidP="00B837C8">
      <w:pPr>
        <w:numPr>
          <w:ilvl w:val="0"/>
          <w:numId w:val="21"/>
        </w:numPr>
        <w:tabs>
          <w:tab w:val="left" w:pos="0"/>
          <w:tab w:val="left" w:pos="993"/>
        </w:tabs>
        <w:spacing w:before="0"/>
        <w:ind w:left="0" w:firstLine="709"/>
        <w:jc w:val="both"/>
        <w:textAlignment w:val="baseline"/>
        <w:rPr>
          <w:b/>
        </w:rPr>
      </w:pPr>
      <w:r w:rsidRPr="00B837C8">
        <w:rPr>
          <w:bCs w:val="0"/>
        </w:rPr>
        <w:t>муниципального управления – в части предоставления жилых помещений служебного фонда.</w:t>
      </w:r>
    </w:p>
    <w:p w:rsidR="00B837C8" w:rsidRPr="00B837C8" w:rsidRDefault="00B837C8" w:rsidP="00B837C8">
      <w:pPr>
        <w:keepNext/>
        <w:shd w:val="clear" w:color="auto" w:fill="FFFFFF"/>
        <w:tabs>
          <w:tab w:val="left" w:pos="1276"/>
        </w:tabs>
        <w:spacing w:before="480" w:after="240"/>
        <w:ind w:left="709" w:right="624"/>
        <w:jc w:val="center"/>
      </w:pPr>
      <w:r w:rsidRPr="00B837C8">
        <w:rPr>
          <w:b/>
        </w:rPr>
        <w:t>7.3.2. Приоритеты, цели и задачи в сфере деятельности</w:t>
      </w:r>
    </w:p>
    <w:p w:rsidR="00B837C8" w:rsidRPr="00B837C8" w:rsidRDefault="00B837C8" w:rsidP="00B837C8">
      <w:pPr>
        <w:spacing w:before="0"/>
        <w:ind w:firstLine="709"/>
        <w:jc w:val="both"/>
      </w:pPr>
      <w:r w:rsidRPr="00B837C8">
        <w:t>Полномочия органов местного самоуправления городских округов в области жилищных отношений  определены Федеральным законом от 6 октября 2003 года №131-ФЗ «Об общих принципах организации местного самоуправления в Российской Федерации», Жилищным кодексом Российской Федерации. В числе таких полномочий:</w:t>
      </w:r>
    </w:p>
    <w:p w:rsidR="00B837C8" w:rsidRPr="00B837C8" w:rsidRDefault="00B837C8" w:rsidP="00B837C8">
      <w:pPr>
        <w:numPr>
          <w:ilvl w:val="2"/>
          <w:numId w:val="22"/>
        </w:numPr>
        <w:spacing w:before="0"/>
        <w:ind w:firstLine="709"/>
        <w:jc w:val="both"/>
        <w:textAlignment w:val="baseline"/>
      </w:pPr>
      <w:r w:rsidRPr="00B837C8">
        <w:t>организация строительства и содержания муниципального жилищного фонда;</w:t>
      </w:r>
    </w:p>
    <w:p w:rsidR="00B837C8" w:rsidRPr="00B837C8" w:rsidRDefault="00B837C8" w:rsidP="00B837C8">
      <w:pPr>
        <w:numPr>
          <w:ilvl w:val="2"/>
          <w:numId w:val="22"/>
        </w:numPr>
        <w:spacing w:before="0"/>
        <w:ind w:firstLine="709"/>
        <w:jc w:val="both"/>
        <w:textAlignment w:val="baseline"/>
      </w:pPr>
      <w:r w:rsidRPr="00B837C8">
        <w:t>принятие в установленном порядке решений о переводе жилых помещений в нежилые помещения и нежилых помещений в жилые помещения;</w:t>
      </w:r>
    </w:p>
    <w:p w:rsidR="00B837C8" w:rsidRPr="00B837C8" w:rsidRDefault="00B837C8" w:rsidP="00B837C8">
      <w:pPr>
        <w:numPr>
          <w:ilvl w:val="2"/>
          <w:numId w:val="22"/>
        </w:numPr>
        <w:spacing w:before="0"/>
        <w:ind w:firstLine="709"/>
        <w:jc w:val="both"/>
        <w:textAlignment w:val="baseline"/>
      </w:pPr>
      <w:r w:rsidRPr="00B837C8">
        <w:t>согласование переустройства и перепланировки жилых помещений,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жилого помещения в соответствии с условиями и порядком переустройства и перепланировки жилых помещений;</w:t>
      </w:r>
    </w:p>
    <w:p w:rsidR="00B837C8" w:rsidRPr="00B837C8" w:rsidRDefault="00B837C8" w:rsidP="00B837C8">
      <w:pPr>
        <w:numPr>
          <w:ilvl w:val="2"/>
          <w:numId w:val="22"/>
        </w:numPr>
        <w:spacing w:before="0"/>
        <w:ind w:firstLine="709"/>
        <w:jc w:val="both"/>
        <w:textAlignment w:val="baseline"/>
      </w:pPr>
      <w:r w:rsidRPr="00B837C8">
        <w:t>признание в установленном порядке жилых помещений муниципального жилищного фонда непригодными для проживания, а также признание многоквартирных домов  муниципального жилищного фонда аварийными и подлежащими сносу или реконструкции.</w:t>
      </w:r>
    </w:p>
    <w:p w:rsidR="00B837C8" w:rsidRPr="00B837C8" w:rsidRDefault="00B837C8" w:rsidP="00B837C8">
      <w:pPr>
        <w:numPr>
          <w:ilvl w:val="2"/>
          <w:numId w:val="22"/>
        </w:numPr>
        <w:spacing w:before="0"/>
        <w:ind w:firstLine="709"/>
        <w:jc w:val="both"/>
        <w:textAlignment w:val="baseline"/>
      </w:pPr>
      <w:r w:rsidRPr="00B837C8">
        <w:t>признание в установленном порядке частных жилых помещений, расположенных на территории муниципального образования, непригодными для проживания;</w:t>
      </w:r>
    </w:p>
    <w:p w:rsidR="00B837C8" w:rsidRPr="00B837C8" w:rsidRDefault="00B837C8" w:rsidP="00B837C8">
      <w:pPr>
        <w:numPr>
          <w:ilvl w:val="2"/>
          <w:numId w:val="22"/>
        </w:numPr>
        <w:spacing w:before="0"/>
        <w:ind w:firstLine="709"/>
        <w:jc w:val="both"/>
        <w:textAlignment w:val="baseline"/>
      </w:pPr>
      <w:r w:rsidRPr="00B837C8">
        <w:t>осуществление муниципального жилищного контроля;</w:t>
      </w:r>
    </w:p>
    <w:p w:rsidR="00B837C8" w:rsidRPr="00B837C8" w:rsidRDefault="00B837C8" w:rsidP="00B837C8">
      <w:pPr>
        <w:numPr>
          <w:ilvl w:val="2"/>
          <w:numId w:val="22"/>
        </w:numPr>
        <w:spacing w:before="0"/>
        <w:ind w:firstLine="709"/>
        <w:jc w:val="both"/>
        <w:textAlignment w:val="baseline"/>
      </w:pPr>
      <w:r w:rsidRPr="00B837C8">
        <w:t>проведение открытых конкурсов по отбору управляющих организаций на управление многоквартирными домами, в порядке, установленном Правительством Российской Федерации, если в течение года до дня проведения указанного конкурса собственниками помещений в многоквартирном доме не выбран способ управления этим домом или если принятое решение о выборе способа управления этим домом не было реализовано. Открытый конкурс проводится также в случае, если до окончания срока действия договора управления многоквартирным домом, заключенного по результатам открытого конкурса, не выбран способ управления этим домом или если принятое решение о выборе способа управления этим домом не было реализовано.</w:t>
      </w:r>
    </w:p>
    <w:p w:rsidR="00B837C8" w:rsidRPr="00B837C8" w:rsidRDefault="00B837C8" w:rsidP="00B837C8">
      <w:pPr>
        <w:numPr>
          <w:ilvl w:val="2"/>
          <w:numId w:val="22"/>
        </w:numPr>
        <w:spacing w:before="0"/>
        <w:ind w:firstLine="709"/>
        <w:jc w:val="both"/>
        <w:textAlignment w:val="baseline"/>
      </w:pPr>
      <w:proofErr w:type="gramStart"/>
      <w:r w:rsidRPr="00B837C8">
        <w:t>предоставление гражданам по их запросам информации об установленных ценах (тарифах) на услуги и работы по содержанию и ремонту общего имущества в многоквартирных домах и жилых помещений в них, о размерах оплаты в соответствии с установленными ценами (тарифами), об объеме, о перечне и качестве оказываемых услуг и (или) выполняемых работ, о ценах (тарифах) на предоставляемые коммунальные услуги и размерах оплаты этих</w:t>
      </w:r>
      <w:proofErr w:type="gramEnd"/>
      <w:r w:rsidRPr="00B837C8">
        <w:t xml:space="preserve"> услуг,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w:t>
      </w:r>
    </w:p>
    <w:p w:rsidR="00B837C8" w:rsidRPr="00B837C8" w:rsidRDefault="00B837C8" w:rsidP="00B837C8">
      <w:pPr>
        <w:numPr>
          <w:ilvl w:val="2"/>
          <w:numId w:val="22"/>
        </w:numPr>
        <w:spacing w:before="0"/>
        <w:ind w:firstLine="709"/>
        <w:jc w:val="both"/>
        <w:textAlignment w:val="baseline"/>
      </w:pPr>
      <w:r w:rsidRPr="00B837C8">
        <w:t xml:space="preserve">предоставление гражданам по их запросам информации о муниципальных программах в жилищной сфере и в сфере коммунальных услуг, о нормативных правовых актах органов местного самоуправления, регулирующих отношения в данных сферах, о </w:t>
      </w:r>
      <w:r w:rsidRPr="00B837C8">
        <w:lastRenderedPageBreak/>
        <w:t xml:space="preserve">состоянии расположенных на территориях муниципальных образований объектов коммунальной и инженерной инфраструктур, о лицах, осуществляющих эксплуатацию указанных объектов, о производственных программах </w:t>
      </w:r>
      <w:proofErr w:type="gramStart"/>
      <w:r w:rsidRPr="00B837C8">
        <w:t>и</w:t>
      </w:r>
      <w:proofErr w:type="gramEnd"/>
      <w:r w:rsidRPr="00B837C8">
        <w:t xml:space="preserve"> об инвестиционных программах организаций, поставляющих ресурсы, необходимые для предоставления коммунальных услуг, о соблюдении установленных параметров качества товаров и услуг таких организаций, о состоянии расчетов исполнителей коммунальных услуг (лиц, осуществляющих предоставление коммунальных услуг) с лицами, осуществляющими производство и реализацию ресурсов, необходимых для предоставления коммунальных услуг, а также с лицами, осуществляющими водоотведение, о состоянии расчетов потребителей с исполнителями коммунальных услуг.</w:t>
      </w:r>
    </w:p>
    <w:p w:rsidR="00B837C8" w:rsidRPr="00B837C8" w:rsidRDefault="00B837C8" w:rsidP="00B837C8">
      <w:pPr>
        <w:tabs>
          <w:tab w:val="left" w:pos="1134"/>
        </w:tabs>
        <w:spacing w:before="0"/>
        <w:ind w:firstLine="709"/>
        <w:jc w:val="both"/>
      </w:pPr>
      <w:r w:rsidRPr="00B837C8">
        <w:t>В соответствии со статьей 2 Жилищного кодекса Российской Федерации органы местного самоуправления в пределах своих полномочий обеспечивают условия для осуществления гражданами права на жилище, в том числе:</w:t>
      </w:r>
    </w:p>
    <w:p w:rsidR="00B837C8" w:rsidRPr="00B837C8" w:rsidRDefault="00B837C8" w:rsidP="00B837C8">
      <w:pPr>
        <w:tabs>
          <w:tab w:val="left" w:pos="1134"/>
        </w:tabs>
        <w:spacing w:before="0"/>
        <w:ind w:firstLine="709"/>
        <w:jc w:val="both"/>
      </w:pPr>
      <w:r w:rsidRPr="00B837C8">
        <w:t>1) содействуют развитию рынка недвижимости в жилищной сфере в целях создания необходимых условий для удовлетворения потребностей граждан в жилище;</w:t>
      </w:r>
    </w:p>
    <w:p w:rsidR="00B837C8" w:rsidRPr="00B837C8" w:rsidRDefault="00B837C8" w:rsidP="00B837C8">
      <w:pPr>
        <w:tabs>
          <w:tab w:val="left" w:pos="1134"/>
        </w:tabs>
        <w:spacing w:before="0"/>
        <w:ind w:firstLine="709"/>
        <w:jc w:val="both"/>
      </w:pPr>
      <w:r w:rsidRPr="00B837C8">
        <w:t>2) используют бюджетные средства и иные не запрещенные законом источники денежных сре</w:t>
      </w:r>
      <w:proofErr w:type="gramStart"/>
      <w:r w:rsidRPr="00B837C8">
        <w:t>дств дл</w:t>
      </w:r>
      <w:proofErr w:type="gramEnd"/>
      <w:r w:rsidRPr="00B837C8">
        <w:t>я улучшения жилищных условий граждан, в том числе путем предоставления в установленном порядке субсидий для приобретения или строительства жилых помещений;</w:t>
      </w:r>
    </w:p>
    <w:p w:rsidR="00B837C8" w:rsidRPr="00B837C8" w:rsidRDefault="00B837C8" w:rsidP="00B837C8">
      <w:pPr>
        <w:tabs>
          <w:tab w:val="left" w:pos="1134"/>
        </w:tabs>
        <w:spacing w:before="0"/>
        <w:ind w:firstLine="709"/>
        <w:jc w:val="both"/>
      </w:pPr>
      <w:r w:rsidRPr="00B837C8">
        <w:t>3) в установленном порядке предоставляют гражданам жилые помещения по договорам социального найма или договорам найма жилых помещений государственного или муниципального жилищного фонда;</w:t>
      </w:r>
    </w:p>
    <w:p w:rsidR="00B837C8" w:rsidRPr="00B837C8" w:rsidRDefault="00B837C8" w:rsidP="00B837C8">
      <w:pPr>
        <w:tabs>
          <w:tab w:val="left" w:pos="1134"/>
        </w:tabs>
        <w:spacing w:before="0"/>
        <w:ind w:firstLine="709"/>
        <w:jc w:val="both"/>
      </w:pPr>
      <w:r w:rsidRPr="00B837C8">
        <w:t>4) стимулируют жилищное строительство;</w:t>
      </w:r>
    </w:p>
    <w:p w:rsidR="00B837C8" w:rsidRPr="00B837C8" w:rsidRDefault="00B837C8" w:rsidP="00B837C8">
      <w:pPr>
        <w:tabs>
          <w:tab w:val="left" w:pos="1134"/>
        </w:tabs>
        <w:spacing w:before="0"/>
        <w:ind w:firstLine="709"/>
        <w:jc w:val="both"/>
      </w:pPr>
      <w:r w:rsidRPr="00B837C8">
        <w:t>5) обеспечивают защиту прав и законных интересов граждан, приобретающих жилые помещения и пользующихся ими на законных основаниях, потребителей коммунальных услуг, а также услуг, касающихся обслуживания жилищного фонда;</w:t>
      </w:r>
    </w:p>
    <w:p w:rsidR="00B837C8" w:rsidRPr="00B837C8" w:rsidRDefault="00B837C8" w:rsidP="00B837C8">
      <w:pPr>
        <w:tabs>
          <w:tab w:val="left" w:pos="1134"/>
        </w:tabs>
        <w:spacing w:before="0"/>
        <w:ind w:firstLine="709"/>
        <w:jc w:val="both"/>
      </w:pPr>
      <w:r w:rsidRPr="00B837C8">
        <w:t>В соответствии со статьей 165 Жилищного кодекса Российской Федерации в целях создания условий для управления многоквартирными домами органы местного самоуправления:</w:t>
      </w:r>
    </w:p>
    <w:p w:rsidR="00B837C8" w:rsidRPr="00B837C8" w:rsidRDefault="00B837C8" w:rsidP="00B837C8">
      <w:pPr>
        <w:pStyle w:val="a6"/>
        <w:jc w:val="both"/>
      </w:pPr>
      <w:r w:rsidRPr="00B837C8">
        <w:t>обеспечивают равные условия для деятельности управляющих организаций независимо от организационно-правовых форм;</w:t>
      </w:r>
    </w:p>
    <w:p w:rsidR="00B837C8" w:rsidRPr="00B837C8" w:rsidRDefault="00B837C8" w:rsidP="00B837C8">
      <w:pPr>
        <w:pStyle w:val="a6"/>
        <w:jc w:val="both"/>
      </w:pPr>
      <w:r w:rsidRPr="00B837C8">
        <w:t>могут предоставлять управляющим организациям, товариществам собственников жилья либо жилищным кооперативам или иным специализированным потребительским кооперативам бюджетные средства на капитальный ремонт многоквартирных домов;</w:t>
      </w:r>
    </w:p>
    <w:p w:rsidR="00B837C8" w:rsidRPr="00B837C8" w:rsidRDefault="00B837C8" w:rsidP="00B837C8">
      <w:pPr>
        <w:pStyle w:val="a6"/>
        <w:jc w:val="both"/>
      </w:pPr>
      <w:r w:rsidRPr="00B837C8">
        <w:t>содействуют повышению уровня квалификации лиц, осуществляющих управление многоквартирными домами, и организации обучения лиц, имеющих намерение осуществлять такую деятельность.</w:t>
      </w:r>
    </w:p>
    <w:p w:rsidR="00B837C8" w:rsidRPr="00B837C8" w:rsidRDefault="00B837C8" w:rsidP="00B837C8">
      <w:pPr>
        <w:tabs>
          <w:tab w:val="left" w:pos="1134"/>
        </w:tabs>
        <w:spacing w:before="0"/>
        <w:ind w:firstLine="709"/>
        <w:jc w:val="both"/>
      </w:pPr>
      <w:r w:rsidRPr="00B837C8">
        <w:t>В соответствии с Федеральным законом от 21 июля 2007 г. № 185-ФЗ «О Фонде содействия реформированию жилищно-коммунального хозяйства» до 1 января 2018 года возможно получение финансовой поддержки из Фонда ЖКХ на переселение граждан из аварийного жилищного фонда.</w:t>
      </w:r>
    </w:p>
    <w:p w:rsidR="00B837C8" w:rsidRPr="00B837C8" w:rsidRDefault="00B837C8" w:rsidP="00B837C8">
      <w:pPr>
        <w:tabs>
          <w:tab w:val="left" w:pos="1134"/>
        </w:tabs>
        <w:spacing w:before="0"/>
        <w:ind w:firstLine="709"/>
        <w:jc w:val="both"/>
      </w:pPr>
      <w:r w:rsidRPr="00B837C8">
        <w:t>Для получения такой поддержки требуется выполнение ряда условий, характеризующих качество реформирования жилищно-коммунального хозяйства, механизмы управления жилищным фондом, внедрение ресурсосберегающих технологий.</w:t>
      </w:r>
    </w:p>
    <w:p w:rsidR="00B837C8" w:rsidRPr="00B837C8" w:rsidRDefault="00B837C8" w:rsidP="00B837C8">
      <w:pPr>
        <w:tabs>
          <w:tab w:val="left" w:pos="1134"/>
        </w:tabs>
        <w:spacing w:before="0"/>
        <w:ind w:firstLine="709"/>
        <w:jc w:val="both"/>
      </w:pPr>
      <w:proofErr w:type="gramStart"/>
      <w:r w:rsidRPr="00B837C8">
        <w:t xml:space="preserve">Приоритеты и цели государственной политики в жилищной и жилищно-коммунальной сферах определены </w:t>
      </w:r>
      <w:hyperlink r:id="rId23" w:history="1">
        <w:r w:rsidRPr="00B837C8">
          <w:t>Указом</w:t>
        </w:r>
      </w:hyperlink>
      <w:r w:rsidRPr="00B837C8">
        <w:t xml:space="preserve">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24" w:history="1">
        <w:r w:rsidRPr="00B837C8">
          <w:t>Концепцией</w:t>
        </w:r>
      </w:hyperlink>
      <w:r w:rsidRPr="00B837C8">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w:t>
      </w:r>
      <w:proofErr w:type="gramEnd"/>
      <w:r w:rsidRPr="00B837C8">
        <w:t xml:space="preserve"> № 1662-р.</w:t>
      </w:r>
    </w:p>
    <w:p w:rsidR="00B837C8" w:rsidRPr="00B837C8" w:rsidRDefault="00B837C8" w:rsidP="00B837C8">
      <w:pPr>
        <w:tabs>
          <w:tab w:val="left" w:pos="1134"/>
        </w:tabs>
        <w:spacing w:before="0"/>
        <w:ind w:firstLine="709"/>
        <w:jc w:val="both"/>
      </w:pPr>
      <w:proofErr w:type="gramStart"/>
      <w:r w:rsidRPr="00B837C8">
        <w:lastRenderedPageBreak/>
        <w:t>Стратегическая цель государственной политики в жилищной и жилищно-коммунальной сферах на период до 2020 года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roofErr w:type="gramEnd"/>
    </w:p>
    <w:p w:rsidR="00B837C8" w:rsidRPr="00B837C8" w:rsidRDefault="00B837C8" w:rsidP="00B837C8">
      <w:pPr>
        <w:tabs>
          <w:tab w:val="left" w:pos="1134"/>
        </w:tabs>
        <w:spacing w:before="0"/>
        <w:ind w:firstLine="709"/>
        <w:jc w:val="both"/>
      </w:pPr>
      <w:r w:rsidRPr="00B837C8">
        <w:t>В числе задач, поставленных программным Указом Президента Российской Федерации от 7 мая 2012 г. № 600:</w:t>
      </w:r>
    </w:p>
    <w:p w:rsidR="00B837C8" w:rsidRPr="00B837C8" w:rsidRDefault="00B837C8" w:rsidP="00081221">
      <w:pPr>
        <w:numPr>
          <w:ilvl w:val="0"/>
          <w:numId w:val="23"/>
        </w:numPr>
        <w:tabs>
          <w:tab w:val="left" w:pos="0"/>
          <w:tab w:val="left" w:pos="993"/>
        </w:tabs>
        <w:spacing w:before="0"/>
        <w:ind w:left="0" w:firstLine="709"/>
        <w:jc w:val="both"/>
        <w:textAlignment w:val="baseline"/>
      </w:pPr>
      <w:r w:rsidRPr="00B837C8">
        <w:t>улучшение качества предоставления жилищно-коммунальных услуг, в том числе путем обеспечения конкуренции на рынке этих услуг на региональном и местном уровнях;</w:t>
      </w:r>
    </w:p>
    <w:p w:rsidR="00B837C8" w:rsidRPr="00B837C8" w:rsidRDefault="00B837C8" w:rsidP="00081221">
      <w:pPr>
        <w:numPr>
          <w:ilvl w:val="0"/>
          <w:numId w:val="23"/>
        </w:numPr>
        <w:tabs>
          <w:tab w:val="left" w:pos="0"/>
          <w:tab w:val="left" w:pos="993"/>
        </w:tabs>
        <w:spacing w:before="0"/>
        <w:ind w:left="0" w:firstLine="709"/>
        <w:jc w:val="both"/>
        <w:textAlignment w:val="baseline"/>
      </w:pPr>
      <w:r w:rsidRPr="00B837C8">
        <w:t>создание благоприятных условий для привлечения частных инвестиций в сферу жилищно-коммунального хозяйства в целях решения задач модернизации и повышения энергоэффективности объектов коммунального хозяйства, в том числе установление долгосрочных (не менее чем на три года) тарифов на коммунальные ресурсы, а также определение величины тарифов в зависимости от качества и надежности предоставляемых ресурсов;</w:t>
      </w:r>
    </w:p>
    <w:p w:rsidR="00B837C8" w:rsidRPr="00B837C8" w:rsidRDefault="00B837C8" w:rsidP="00081221">
      <w:pPr>
        <w:numPr>
          <w:ilvl w:val="0"/>
          <w:numId w:val="23"/>
        </w:numPr>
        <w:tabs>
          <w:tab w:val="left" w:pos="0"/>
          <w:tab w:val="left" w:pos="993"/>
        </w:tabs>
        <w:spacing w:before="0"/>
        <w:ind w:left="0" w:firstLine="709"/>
        <w:jc w:val="both"/>
        <w:textAlignment w:val="baseline"/>
      </w:pPr>
      <w:r w:rsidRPr="00B837C8">
        <w:t>формирование рынка доступного арендного жилья и развитие некоммерческого жилищного фонда для граждан, имеющих невысокий уровень дохода;</w:t>
      </w:r>
    </w:p>
    <w:p w:rsidR="00B837C8" w:rsidRPr="00B837C8" w:rsidRDefault="00B837C8" w:rsidP="00081221">
      <w:pPr>
        <w:numPr>
          <w:ilvl w:val="0"/>
          <w:numId w:val="23"/>
        </w:numPr>
        <w:tabs>
          <w:tab w:val="left" w:pos="0"/>
          <w:tab w:val="left" w:pos="993"/>
        </w:tabs>
        <w:spacing w:before="0"/>
        <w:ind w:left="0" w:firstLine="709"/>
        <w:jc w:val="both"/>
        <w:textAlignment w:val="baseline"/>
      </w:pPr>
      <w:r w:rsidRPr="00B837C8">
        <w:t>ликвидация аварийного жилищного фонда;</w:t>
      </w:r>
    </w:p>
    <w:p w:rsidR="00B837C8" w:rsidRPr="00B837C8" w:rsidRDefault="00B837C8" w:rsidP="00081221">
      <w:pPr>
        <w:numPr>
          <w:ilvl w:val="0"/>
          <w:numId w:val="23"/>
        </w:numPr>
        <w:tabs>
          <w:tab w:val="left" w:pos="0"/>
          <w:tab w:val="left" w:pos="993"/>
        </w:tabs>
        <w:spacing w:before="0"/>
        <w:ind w:left="0" w:firstLine="709"/>
        <w:jc w:val="both"/>
        <w:textAlignment w:val="baseline"/>
        <w:rPr>
          <w:bCs w:val="0"/>
        </w:rPr>
      </w:pPr>
      <w:r w:rsidRPr="00B837C8">
        <w:t xml:space="preserve">создание сети общественных организаций в целях оказания содействия уполномоченным органам в осуществлении </w:t>
      </w:r>
      <w:proofErr w:type="gramStart"/>
      <w:r w:rsidRPr="00B837C8">
        <w:t>контроля за</w:t>
      </w:r>
      <w:proofErr w:type="gramEnd"/>
      <w:r w:rsidRPr="00B837C8">
        <w:t xml:space="preserve"> выполнением организациями коммунального комплекса своих обязательств.</w:t>
      </w:r>
    </w:p>
    <w:p w:rsidR="00B837C8" w:rsidRPr="00B837C8" w:rsidRDefault="00B837C8" w:rsidP="00B837C8">
      <w:pPr>
        <w:spacing w:before="0"/>
        <w:ind w:firstLine="709"/>
        <w:jc w:val="both"/>
        <w:rPr>
          <w:bCs w:val="0"/>
        </w:rPr>
      </w:pPr>
      <w:r w:rsidRPr="00B837C8">
        <w:rPr>
          <w:bCs w:val="0"/>
        </w:rPr>
        <w:t>Стратегией социально-экономического развития Удмуртской Республики на период до 2028 года в числе направлений развития рассматривается модернизация жилищно-коммунального хозяйства, повышение уровня энергоэффективности в жилищно-коммунальном хозяйстве за счет внедрения современных технологий.</w:t>
      </w:r>
    </w:p>
    <w:p w:rsidR="00B837C8" w:rsidRPr="00B837C8" w:rsidRDefault="00B837C8" w:rsidP="00B837C8">
      <w:pPr>
        <w:spacing w:before="0"/>
        <w:ind w:firstLine="709"/>
        <w:jc w:val="both"/>
        <w:rPr>
          <w:bCs w:val="0"/>
        </w:rPr>
      </w:pPr>
      <w:r w:rsidRPr="00B837C8">
        <w:rPr>
          <w:bCs w:val="0"/>
        </w:rPr>
        <w:t xml:space="preserve">В целях </w:t>
      </w:r>
      <w:proofErr w:type="gramStart"/>
      <w:r w:rsidRPr="00B837C8">
        <w:rPr>
          <w:bCs w:val="0"/>
        </w:rPr>
        <w:t>регулирования вопросов обеспечения своевременного проведения капитального ремонта общего имущества</w:t>
      </w:r>
      <w:proofErr w:type="gramEnd"/>
      <w:r w:rsidRPr="00B837C8">
        <w:rPr>
          <w:bCs w:val="0"/>
        </w:rPr>
        <w:t xml:space="preserve"> в многоквартирных домах, расположенных на территории Удмуртской Республики принят Закон Удмуртской Республики от 22 октября 2013 г. № 64-РЗ «Об организации проведения капитального ремонта общего имущества в многоквартирных домах в Удмуртской Республике».</w:t>
      </w:r>
    </w:p>
    <w:p w:rsidR="00B837C8" w:rsidRPr="00B837C8" w:rsidRDefault="00B837C8" w:rsidP="00B837C8">
      <w:pPr>
        <w:autoSpaceDE w:val="0"/>
        <w:spacing w:before="0"/>
        <w:ind w:firstLine="709"/>
        <w:jc w:val="both"/>
      </w:pPr>
      <w:r w:rsidRPr="00B837C8">
        <w:rPr>
          <w:bCs w:val="0"/>
        </w:rPr>
        <w:t>В рамках полномочий органов местного самоуправления, с учетом приоритетов государственной политики и существующих проблем в сфере жилищного хозяйства, определены цель и задачи подпрограммы.</w:t>
      </w:r>
    </w:p>
    <w:p w:rsidR="00B837C8" w:rsidRPr="00B837C8" w:rsidRDefault="00B837C8" w:rsidP="00B837C8">
      <w:pPr>
        <w:tabs>
          <w:tab w:val="left" w:pos="1134"/>
        </w:tabs>
        <w:spacing w:before="0"/>
        <w:ind w:firstLine="709"/>
        <w:jc w:val="both"/>
      </w:pPr>
      <w:r w:rsidRPr="00B837C8">
        <w:t>Целью подпрограммы является создание безопасных и благоприятных условий проживания граждан в жилых домах на территории района, повышение качества жилищно-коммунальных услуг.</w:t>
      </w:r>
    </w:p>
    <w:p w:rsidR="00B837C8" w:rsidRPr="00B837C8" w:rsidRDefault="00B837C8" w:rsidP="00B837C8">
      <w:pPr>
        <w:tabs>
          <w:tab w:val="left" w:pos="1134"/>
        </w:tabs>
        <w:spacing w:before="0"/>
        <w:ind w:firstLine="709"/>
        <w:jc w:val="both"/>
      </w:pPr>
      <w:r w:rsidRPr="00B837C8">
        <w:t>Для достижения поставленной цели будут решаться следующие задачи:</w:t>
      </w:r>
    </w:p>
    <w:p w:rsidR="00B837C8" w:rsidRPr="00B837C8" w:rsidRDefault="00B837C8" w:rsidP="00081221">
      <w:pPr>
        <w:numPr>
          <w:ilvl w:val="0"/>
          <w:numId w:val="24"/>
        </w:numPr>
        <w:tabs>
          <w:tab w:val="left" w:pos="0"/>
          <w:tab w:val="left" w:pos="1134"/>
        </w:tabs>
        <w:spacing w:before="0"/>
        <w:ind w:left="0" w:firstLine="709"/>
        <w:jc w:val="both"/>
        <w:textAlignment w:val="baseline"/>
      </w:pPr>
      <w:r w:rsidRPr="00B837C8">
        <w:t>Формирование эффективных механизмов управления жилищным фондом, развитие инициативы собственников жилых помещений по вопросам, связанным с управлением и содержанием жилья, повышение их ответственности в указанной сфере.</w:t>
      </w:r>
    </w:p>
    <w:p w:rsidR="00B837C8" w:rsidRPr="00B837C8" w:rsidRDefault="00B837C8" w:rsidP="00081221">
      <w:pPr>
        <w:numPr>
          <w:ilvl w:val="0"/>
          <w:numId w:val="24"/>
        </w:numPr>
        <w:tabs>
          <w:tab w:val="left" w:pos="0"/>
          <w:tab w:val="left" w:pos="1134"/>
        </w:tabs>
        <w:spacing w:before="0"/>
        <w:ind w:left="0" w:firstLine="709"/>
        <w:jc w:val="both"/>
        <w:textAlignment w:val="baseline"/>
      </w:pPr>
      <w:r w:rsidRPr="00B837C8">
        <w:t xml:space="preserve">Организация обеспечения своевременного проведения капитального ремонта общего имущества </w:t>
      </w:r>
      <w:proofErr w:type="gramStart"/>
      <w:r w:rsidRPr="00B837C8">
        <w:t>в многоквартирных домах за счет взносов собственников помещений в таких домах на капитальный ремонт общего имущества в многоквартирных домах</w:t>
      </w:r>
      <w:proofErr w:type="gramEnd"/>
      <w:r w:rsidRPr="00B837C8">
        <w:t>, бюджетных средств и иных не запрещенных законом источников финансирования.</w:t>
      </w:r>
    </w:p>
    <w:p w:rsidR="00B837C8" w:rsidRPr="00B837C8" w:rsidRDefault="00B837C8" w:rsidP="00081221">
      <w:pPr>
        <w:numPr>
          <w:ilvl w:val="0"/>
          <w:numId w:val="24"/>
        </w:numPr>
        <w:tabs>
          <w:tab w:val="left" w:pos="0"/>
          <w:tab w:val="left" w:pos="1134"/>
        </w:tabs>
        <w:spacing w:before="0"/>
        <w:ind w:left="0" w:firstLine="709"/>
        <w:jc w:val="both"/>
        <w:textAlignment w:val="baseline"/>
      </w:pPr>
      <w:r w:rsidRPr="00B837C8">
        <w:t>Сокращение ветхого и аварийного жилищного фонда.</w:t>
      </w:r>
    </w:p>
    <w:p w:rsidR="00B837C8" w:rsidRPr="00B837C8" w:rsidRDefault="00B837C8" w:rsidP="00081221">
      <w:pPr>
        <w:numPr>
          <w:ilvl w:val="0"/>
          <w:numId w:val="24"/>
        </w:numPr>
        <w:tabs>
          <w:tab w:val="left" w:pos="0"/>
          <w:tab w:val="left" w:pos="1134"/>
        </w:tabs>
        <w:spacing w:before="0"/>
        <w:ind w:left="0" w:firstLine="709"/>
        <w:jc w:val="both"/>
        <w:textAlignment w:val="baseline"/>
      </w:pPr>
      <w:r w:rsidRPr="00B837C8">
        <w:t>Содержание муниципального жилищного фонда, обеспечение его сохранности.</w:t>
      </w:r>
    </w:p>
    <w:p w:rsidR="00B837C8" w:rsidRPr="00B837C8" w:rsidRDefault="00B837C8" w:rsidP="00081221">
      <w:pPr>
        <w:numPr>
          <w:ilvl w:val="0"/>
          <w:numId w:val="24"/>
        </w:numPr>
        <w:tabs>
          <w:tab w:val="left" w:pos="0"/>
          <w:tab w:val="left" w:pos="1134"/>
        </w:tabs>
        <w:spacing w:before="0"/>
        <w:ind w:left="0" w:firstLine="709"/>
        <w:jc w:val="both"/>
        <w:textAlignment w:val="baseline"/>
      </w:pPr>
      <w:r w:rsidRPr="00B837C8">
        <w:t>Организация и осуществление муниципального жилищного контроля.</w:t>
      </w:r>
    </w:p>
    <w:p w:rsidR="00B837C8" w:rsidRPr="00B837C8" w:rsidRDefault="00B837C8" w:rsidP="00081221">
      <w:pPr>
        <w:numPr>
          <w:ilvl w:val="0"/>
          <w:numId w:val="24"/>
        </w:numPr>
        <w:tabs>
          <w:tab w:val="left" w:pos="0"/>
          <w:tab w:val="left" w:pos="1134"/>
        </w:tabs>
        <w:spacing w:before="0"/>
        <w:ind w:left="0" w:firstLine="709"/>
        <w:jc w:val="both"/>
        <w:textAlignment w:val="baseline"/>
        <w:rPr>
          <w:b/>
        </w:rPr>
      </w:pPr>
      <w:r w:rsidRPr="00B837C8">
        <w:t xml:space="preserve">Обеспечение открытости деятельности в сфере жилищного хозяйства, развитие механизмов общественного контроля.  </w:t>
      </w:r>
    </w:p>
    <w:p w:rsidR="00B837C8" w:rsidRPr="00B837C8" w:rsidRDefault="00B837C8" w:rsidP="00B837C8">
      <w:pPr>
        <w:keepNext/>
        <w:shd w:val="clear" w:color="auto" w:fill="FFFFFF"/>
        <w:tabs>
          <w:tab w:val="left" w:pos="1276"/>
        </w:tabs>
        <w:spacing w:before="480" w:after="240"/>
        <w:ind w:left="709" w:right="624"/>
        <w:jc w:val="center"/>
      </w:pPr>
      <w:r w:rsidRPr="00B837C8">
        <w:rPr>
          <w:b/>
        </w:rPr>
        <w:lastRenderedPageBreak/>
        <w:t>7.3.3.</w:t>
      </w:r>
      <w:r w:rsidRPr="00B837C8">
        <w:rPr>
          <w:b/>
        </w:rPr>
        <w:tab/>
        <w:t>Целевые показатели (индикаторы)</w:t>
      </w:r>
    </w:p>
    <w:p w:rsidR="00B837C8" w:rsidRPr="00B837C8" w:rsidRDefault="00B837C8" w:rsidP="00B837C8">
      <w:pPr>
        <w:tabs>
          <w:tab w:val="left" w:pos="1134"/>
        </w:tabs>
        <w:spacing w:before="0"/>
        <w:ind w:firstLine="709"/>
        <w:jc w:val="both"/>
      </w:pPr>
      <w:r w:rsidRPr="00B837C8">
        <w:t>В целях количественной оценки достижения целей и задач подпрограммы определены следующие целевые показатели (индикаторы):</w:t>
      </w:r>
    </w:p>
    <w:p w:rsidR="00B837C8" w:rsidRPr="00B837C8" w:rsidRDefault="00B837C8" w:rsidP="00B837C8">
      <w:pPr>
        <w:tabs>
          <w:tab w:val="left" w:pos="0"/>
          <w:tab w:val="left" w:pos="1134"/>
        </w:tabs>
        <w:spacing w:before="0"/>
        <w:ind w:firstLine="709"/>
        <w:jc w:val="both"/>
      </w:pPr>
      <w:r w:rsidRPr="00B837C8">
        <w:t xml:space="preserve">1) Доля многоквартирных домов, в которых собственники помещений </w:t>
      </w:r>
      <w:proofErr w:type="gramStart"/>
      <w:r w:rsidRPr="00B837C8">
        <w:t>выбрали и реализуют</w:t>
      </w:r>
      <w:proofErr w:type="gramEnd"/>
      <w:r w:rsidRPr="00B837C8">
        <w:t xml:space="preserve">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указанными домами, процентов.</w:t>
      </w:r>
    </w:p>
    <w:p w:rsidR="00B837C8" w:rsidRPr="00B837C8" w:rsidRDefault="00B837C8" w:rsidP="00B837C8">
      <w:pPr>
        <w:spacing w:before="0"/>
        <w:ind w:firstLine="709"/>
        <w:jc w:val="both"/>
      </w:pPr>
      <w:r w:rsidRPr="00B837C8">
        <w:t>Показатель характеризует работу органов местного самоуправления по формированию эффективных механизмов управления жилищным фондом, развитию инициативы собственников жилых помещений по вопросам, связанным с управлением и содержанием жилья, повышению их ответственности в указанной сфере. Показатель предусмотрен в системе показателей для оценки эффективности деятельности органов местного самоуправления.</w:t>
      </w:r>
    </w:p>
    <w:p w:rsidR="00B837C8" w:rsidRPr="00B837C8" w:rsidRDefault="00B837C8" w:rsidP="00081221">
      <w:pPr>
        <w:numPr>
          <w:ilvl w:val="0"/>
          <w:numId w:val="48"/>
        </w:numPr>
        <w:tabs>
          <w:tab w:val="left" w:pos="0"/>
        </w:tabs>
        <w:spacing w:before="0"/>
        <w:ind w:firstLine="709"/>
        <w:jc w:val="both"/>
        <w:textAlignment w:val="baseline"/>
      </w:pPr>
      <w:r w:rsidRPr="00B837C8">
        <w:t>Доля многоквартирных домов, расположенных на земельных участках, в отношении которых осуществлен государственный кадастровый учет, процентов.</w:t>
      </w:r>
    </w:p>
    <w:p w:rsidR="00B837C8" w:rsidRPr="00B837C8" w:rsidRDefault="00B837C8" w:rsidP="00B837C8">
      <w:pPr>
        <w:spacing w:before="0"/>
        <w:ind w:firstLine="709"/>
        <w:jc w:val="both"/>
      </w:pPr>
      <w:r w:rsidRPr="00B837C8">
        <w:t xml:space="preserve"> Показатель характеризует работу органов местного самоуправления по формированию земельных участков под многоквартирными домами, влияет на использование налогового потенциала в части земельного налога. Показатель предусмотрен в системе показателей для оценки эффективности деятельности органов местного самоуправления.</w:t>
      </w:r>
    </w:p>
    <w:p w:rsidR="00B837C8" w:rsidRPr="00B837C8" w:rsidRDefault="00B837C8" w:rsidP="00B837C8">
      <w:pPr>
        <w:tabs>
          <w:tab w:val="left" w:pos="0"/>
          <w:tab w:val="left" w:pos="1134"/>
        </w:tabs>
        <w:spacing w:before="0"/>
        <w:ind w:firstLine="568"/>
        <w:jc w:val="both"/>
        <w:textAlignment w:val="baseline"/>
      </w:pPr>
      <w:r w:rsidRPr="00B837C8">
        <w:t xml:space="preserve">3)Доля многоквартирных домов, в которых собственники помещений самостоятельно в установленные сроки </w:t>
      </w:r>
      <w:proofErr w:type="gramStart"/>
      <w:r w:rsidRPr="00B837C8">
        <w:t>выбрали и реализуют</w:t>
      </w:r>
      <w:proofErr w:type="gramEnd"/>
      <w:r w:rsidRPr="00B837C8">
        <w:t xml:space="preserve"> один из способов формирования фонда капитального ремонта, в общем числе многоквартирных домов, в которых собственники помещений должны выбрать способ формирования фонда капитального ремонта, процентов.</w:t>
      </w:r>
    </w:p>
    <w:p w:rsidR="00B837C8" w:rsidRPr="00B837C8" w:rsidRDefault="00B837C8" w:rsidP="00B837C8">
      <w:pPr>
        <w:spacing w:before="0"/>
        <w:ind w:firstLine="709"/>
        <w:jc w:val="both"/>
      </w:pPr>
      <w:r w:rsidRPr="00B837C8">
        <w:t>Показатель характеризует работу органов местного самоуправления по организации обеспечения своевременного проведения капитального ремонта общего имущества в многоквартирных домах за счет взносов собственников помещений в таких домах, а также по  развитию инициативы собственников жилых помещений по вопросам, связанным с содержанием жилья, повышению их ответственности.</w:t>
      </w:r>
    </w:p>
    <w:p w:rsidR="00B837C8" w:rsidRPr="00B837C8" w:rsidRDefault="00B837C8" w:rsidP="00B837C8">
      <w:pPr>
        <w:tabs>
          <w:tab w:val="left" w:pos="0"/>
          <w:tab w:val="left" w:pos="1134"/>
        </w:tabs>
        <w:spacing w:before="0"/>
        <w:ind w:left="568"/>
        <w:jc w:val="both"/>
        <w:textAlignment w:val="baseline"/>
      </w:pPr>
      <w:r w:rsidRPr="00B837C8">
        <w:t>4)Количество капитально отремонтированных многоквартирных домов, единиц.</w:t>
      </w:r>
    </w:p>
    <w:p w:rsidR="00B837C8" w:rsidRPr="00B837C8" w:rsidRDefault="00B837C8" w:rsidP="00B837C8">
      <w:pPr>
        <w:tabs>
          <w:tab w:val="left" w:pos="0"/>
          <w:tab w:val="left" w:pos="1134"/>
        </w:tabs>
        <w:spacing w:before="0"/>
        <w:jc w:val="both"/>
        <w:textAlignment w:val="baseline"/>
      </w:pPr>
      <w:r w:rsidRPr="00B837C8">
        <w:t xml:space="preserve">         5)Число граждан, улучшивших условия проживания, в связи с проведением капитального ремонта многоквартирных домов, человек.</w:t>
      </w:r>
    </w:p>
    <w:p w:rsidR="00B837C8" w:rsidRPr="00B837C8" w:rsidRDefault="00B837C8" w:rsidP="00B837C8">
      <w:pPr>
        <w:tabs>
          <w:tab w:val="left" w:pos="0"/>
          <w:tab w:val="left" w:pos="1134"/>
        </w:tabs>
        <w:spacing w:before="0"/>
        <w:jc w:val="both"/>
        <w:textAlignment w:val="baseline"/>
      </w:pPr>
      <w:r w:rsidRPr="00B837C8">
        <w:t xml:space="preserve">          6) Площадь жилых помещений в многоквартирных домах, в которых проведен капитальный ремонт, кв. м.</w:t>
      </w:r>
    </w:p>
    <w:p w:rsidR="00B837C8" w:rsidRPr="00B837C8" w:rsidRDefault="00B837C8" w:rsidP="00B837C8">
      <w:pPr>
        <w:spacing w:before="0"/>
        <w:ind w:firstLine="709"/>
        <w:jc w:val="both"/>
      </w:pPr>
      <w:proofErr w:type="gramStart"/>
      <w:r w:rsidRPr="00B837C8">
        <w:t>Показатели 6-8 характеризуют работу органов местного самоуправления по организации обеспечения своевременного проведения капитального ремонта общего имущества в многоквартирных домах, в том числе за счет взносов собственников помещений в таких домах на капитальный ремонт общего имущества в многоквартирных домах, бюджетных средств, а также за счет привлечения иных не запрещенных законом источников финансирования.</w:t>
      </w:r>
      <w:proofErr w:type="gramEnd"/>
      <w:r w:rsidRPr="00B837C8">
        <w:t xml:space="preserve"> Деятельность в данном направлении влияет на качество и стоимость жилищно-коммунальных услуг, в том числе за счет внедрения энергосберегающего оборудования, создания технической возможности для потребителя производить оплату жилищно-коммунальных услуг по факту их потребления.</w:t>
      </w:r>
    </w:p>
    <w:p w:rsidR="00B837C8" w:rsidRPr="00B837C8" w:rsidRDefault="00B837C8" w:rsidP="00081221">
      <w:pPr>
        <w:numPr>
          <w:ilvl w:val="0"/>
          <w:numId w:val="24"/>
        </w:numPr>
        <w:tabs>
          <w:tab w:val="left" w:pos="0"/>
          <w:tab w:val="left" w:pos="1134"/>
        </w:tabs>
        <w:spacing w:before="0"/>
        <w:ind w:left="0" w:firstLine="709"/>
        <w:jc w:val="both"/>
        <w:textAlignment w:val="baseline"/>
      </w:pPr>
      <w:r w:rsidRPr="00B837C8">
        <w:t>Количество домов, признанных в установленном порядке ветхими и аварийными, единиц.</w:t>
      </w:r>
    </w:p>
    <w:p w:rsidR="00B837C8" w:rsidRPr="00B837C8" w:rsidRDefault="00B837C8" w:rsidP="00081221">
      <w:pPr>
        <w:numPr>
          <w:ilvl w:val="0"/>
          <w:numId w:val="24"/>
        </w:numPr>
        <w:tabs>
          <w:tab w:val="left" w:pos="1134"/>
        </w:tabs>
        <w:spacing w:before="0"/>
        <w:ind w:left="0" w:firstLine="709"/>
        <w:jc w:val="both"/>
        <w:textAlignment w:val="baseline"/>
      </w:pPr>
      <w:r w:rsidRPr="00B837C8">
        <w:t>Число граждан, улучшивших условия проживания в связи с расселением ветхих и аварийных домов, человек.</w:t>
      </w:r>
    </w:p>
    <w:p w:rsidR="00B837C8" w:rsidRPr="00B837C8" w:rsidRDefault="00B837C8" w:rsidP="00081221">
      <w:pPr>
        <w:numPr>
          <w:ilvl w:val="0"/>
          <w:numId w:val="24"/>
        </w:numPr>
        <w:tabs>
          <w:tab w:val="left" w:pos="1134"/>
        </w:tabs>
        <w:spacing w:before="0"/>
        <w:ind w:left="0" w:firstLine="709"/>
        <w:jc w:val="both"/>
        <w:textAlignment w:val="baseline"/>
      </w:pPr>
      <w:r w:rsidRPr="00B837C8">
        <w:t xml:space="preserve"> Площадь жилых помещений в домах, расселенных в связи с признанием их в установленном порядке ветхими и аварийными, </w:t>
      </w:r>
      <w:proofErr w:type="spellStart"/>
      <w:r w:rsidRPr="00B837C8">
        <w:t>кв.м</w:t>
      </w:r>
      <w:proofErr w:type="spellEnd"/>
      <w:r w:rsidRPr="00B837C8">
        <w:t>.</w:t>
      </w:r>
    </w:p>
    <w:p w:rsidR="00B837C8" w:rsidRPr="00B837C8" w:rsidRDefault="00B837C8" w:rsidP="00B837C8">
      <w:pPr>
        <w:spacing w:before="0"/>
        <w:ind w:firstLine="709"/>
        <w:jc w:val="both"/>
      </w:pPr>
      <w:r w:rsidRPr="00B837C8">
        <w:lastRenderedPageBreak/>
        <w:t>Показатели 9-11 характеризуют работу органов местного самоуправления по сокращению ветхого и аварийного жилищного фонда. Деятельность в этом направлении влияет на безопасность условий проживания граждан в жилых домах, а также качество и стоимость жилищно-коммунальных услуг для граждан, улучшивших условия проживания в связи с расселением ветхих и аварийных домов.</w:t>
      </w:r>
    </w:p>
    <w:p w:rsidR="00B837C8" w:rsidRPr="00B837C8" w:rsidRDefault="00B837C8" w:rsidP="00081221">
      <w:pPr>
        <w:numPr>
          <w:ilvl w:val="0"/>
          <w:numId w:val="24"/>
        </w:numPr>
        <w:tabs>
          <w:tab w:val="left" w:pos="1134"/>
        </w:tabs>
        <w:spacing w:before="0"/>
        <w:ind w:left="0" w:firstLine="709"/>
        <w:jc w:val="both"/>
        <w:textAlignment w:val="baseline"/>
      </w:pPr>
      <w:r w:rsidRPr="00B837C8">
        <w:t>Доля многоквартирных домов, в которых установлены коллективные (общедомовые) приборы учета потребления электроэнергии, в общем количестве многоквартирных домов, расположенных на территории Вавожского района, процентов.</w:t>
      </w:r>
    </w:p>
    <w:p w:rsidR="00B837C8" w:rsidRPr="00B837C8" w:rsidRDefault="00B837C8" w:rsidP="00081221">
      <w:pPr>
        <w:numPr>
          <w:ilvl w:val="0"/>
          <w:numId w:val="24"/>
        </w:numPr>
        <w:tabs>
          <w:tab w:val="left" w:pos="1134"/>
        </w:tabs>
        <w:spacing w:before="0"/>
        <w:ind w:left="0" w:firstLine="709"/>
        <w:jc w:val="both"/>
        <w:textAlignment w:val="baseline"/>
      </w:pPr>
      <w:r w:rsidRPr="00B837C8">
        <w:t>Доля многоквартирных домов, в которых установлены коллективные (общедомовые) приборы учета потребления и холодной воды, в общем количестве многоквартирных домов, расположенных на территории Вавожского района, процентов.</w:t>
      </w:r>
    </w:p>
    <w:p w:rsidR="00B837C8" w:rsidRPr="00B837C8" w:rsidRDefault="00B837C8" w:rsidP="00B837C8">
      <w:pPr>
        <w:spacing w:before="0"/>
        <w:ind w:firstLine="709"/>
        <w:jc w:val="both"/>
      </w:pPr>
      <w:r w:rsidRPr="00B837C8">
        <w:t>Показатели 12-14 характеризуют работу органов местного самоуправления по стимулированию внедрения энергосберегающего оборудования и технологий, создающих техническую возможность для потребителей производить оплату жилищно-коммунальных услуг по факту их потребления. Влияет на стоимость жилищно-коммунальных услуг.</w:t>
      </w:r>
    </w:p>
    <w:p w:rsidR="00B837C8" w:rsidRPr="00B837C8" w:rsidRDefault="00B837C8" w:rsidP="00B837C8">
      <w:pPr>
        <w:tabs>
          <w:tab w:val="left" w:pos="1134"/>
        </w:tabs>
        <w:autoSpaceDE w:val="0"/>
        <w:spacing w:before="0"/>
        <w:ind w:firstLine="709"/>
        <w:jc w:val="both"/>
        <w:rPr>
          <w:bCs w:val="0"/>
        </w:rPr>
      </w:pPr>
      <w:r w:rsidRPr="00B837C8">
        <w:rPr>
          <w:bCs w:val="0"/>
        </w:rPr>
        <w:t xml:space="preserve">Показатель характеризует работу органов местного самоуправления в сфере жилищного хозяйства. Значение показателя определяется по данным учета обращений граждан в Администрации </w:t>
      </w:r>
      <w:r w:rsidRPr="00B837C8">
        <w:t>Вавожского района</w:t>
      </w:r>
      <w:r w:rsidRPr="00B837C8">
        <w:rPr>
          <w:bCs w:val="0"/>
        </w:rPr>
        <w:t>. Учитываются жалобы, имеющие отношение к сфере реализации подпрограммы.</w:t>
      </w:r>
    </w:p>
    <w:p w:rsidR="00B837C8" w:rsidRPr="00B837C8" w:rsidRDefault="00B837C8" w:rsidP="00081221">
      <w:pPr>
        <w:numPr>
          <w:ilvl w:val="0"/>
          <w:numId w:val="24"/>
        </w:numPr>
        <w:tabs>
          <w:tab w:val="left" w:pos="1134"/>
        </w:tabs>
        <w:autoSpaceDE w:val="0"/>
        <w:spacing w:before="0"/>
        <w:ind w:left="0" w:firstLine="709"/>
        <w:jc w:val="both"/>
        <w:rPr>
          <w:sz w:val="22"/>
          <w:szCs w:val="22"/>
          <w:lang w:eastAsia="ru-RU"/>
        </w:rPr>
      </w:pPr>
      <w:r w:rsidRPr="00B837C8">
        <w:rPr>
          <w:sz w:val="22"/>
          <w:szCs w:val="22"/>
          <w:lang w:eastAsia="ru-RU"/>
        </w:rPr>
        <w:t xml:space="preserve"> Доля граждан, использующих механизм получения государственных и муниципальных услуг в электронной форме, процентов (к 2028 году – не менее 70%).</w:t>
      </w:r>
    </w:p>
    <w:p w:rsidR="00B837C8" w:rsidRPr="00B837C8" w:rsidRDefault="00B837C8" w:rsidP="00B837C8">
      <w:pPr>
        <w:tabs>
          <w:tab w:val="left" w:pos="1134"/>
        </w:tabs>
        <w:autoSpaceDE w:val="0"/>
        <w:spacing w:before="0"/>
        <w:ind w:firstLine="709"/>
        <w:jc w:val="both"/>
        <w:rPr>
          <w:bCs w:val="0"/>
        </w:rPr>
      </w:pPr>
      <w:r w:rsidRPr="00B837C8">
        <w:rPr>
          <w:bCs w:val="0"/>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B837C8" w:rsidRPr="00B837C8" w:rsidRDefault="00B837C8" w:rsidP="00B837C8">
      <w:pPr>
        <w:tabs>
          <w:tab w:val="left" w:pos="1134"/>
        </w:tabs>
        <w:autoSpaceDE w:val="0"/>
        <w:spacing w:before="0"/>
        <w:ind w:firstLine="709"/>
        <w:jc w:val="both"/>
        <w:rPr>
          <w:bCs w:val="0"/>
        </w:rPr>
      </w:pPr>
    </w:p>
    <w:p w:rsidR="00B837C8" w:rsidRPr="00B837C8" w:rsidRDefault="00B837C8" w:rsidP="00B837C8">
      <w:pPr>
        <w:tabs>
          <w:tab w:val="left" w:pos="1134"/>
        </w:tabs>
        <w:autoSpaceDE w:val="0"/>
        <w:spacing w:before="0"/>
        <w:ind w:firstLine="709"/>
        <w:jc w:val="center"/>
        <w:rPr>
          <w:b/>
        </w:rPr>
      </w:pPr>
      <w:r w:rsidRPr="00B837C8">
        <w:rPr>
          <w:b/>
        </w:rPr>
        <w:t>7.3.4.</w:t>
      </w:r>
      <w:r w:rsidRPr="00B837C8">
        <w:rPr>
          <w:b/>
        </w:rPr>
        <w:tab/>
        <w:t>Сроки и этапы реализации подпрограммы</w:t>
      </w:r>
    </w:p>
    <w:p w:rsidR="00B837C8" w:rsidRPr="00B837C8" w:rsidRDefault="00B837C8" w:rsidP="00B837C8">
      <w:pPr>
        <w:tabs>
          <w:tab w:val="left" w:pos="1134"/>
        </w:tabs>
        <w:autoSpaceDE w:val="0"/>
        <w:spacing w:before="0"/>
        <w:ind w:firstLine="709"/>
        <w:jc w:val="both"/>
        <w:rPr>
          <w:bCs w:val="0"/>
        </w:rPr>
      </w:pPr>
    </w:p>
    <w:p w:rsidR="00B837C8" w:rsidRPr="00B837C8" w:rsidRDefault="00B837C8" w:rsidP="00B837C8">
      <w:pPr>
        <w:tabs>
          <w:tab w:val="left" w:pos="1134"/>
        </w:tabs>
        <w:autoSpaceDE w:val="0"/>
        <w:spacing w:before="0"/>
        <w:ind w:firstLine="709"/>
        <w:jc w:val="both"/>
        <w:rPr>
          <w:bCs w:val="0"/>
        </w:rPr>
      </w:pPr>
      <w:r w:rsidRPr="00B837C8">
        <w:rPr>
          <w:bCs w:val="0"/>
        </w:rPr>
        <w:t>Подпрограмма реализуется в 2 этапа:</w:t>
      </w:r>
    </w:p>
    <w:p w:rsidR="00B837C8" w:rsidRPr="00B837C8" w:rsidRDefault="00B837C8" w:rsidP="00B837C8">
      <w:pPr>
        <w:tabs>
          <w:tab w:val="left" w:pos="1134"/>
        </w:tabs>
        <w:autoSpaceDE w:val="0"/>
        <w:spacing w:before="0"/>
        <w:ind w:firstLine="709"/>
        <w:jc w:val="both"/>
        <w:rPr>
          <w:bCs w:val="0"/>
        </w:rPr>
      </w:pPr>
      <w:r w:rsidRPr="00B837C8">
        <w:rPr>
          <w:bCs w:val="0"/>
        </w:rPr>
        <w:t>1этап – 2015-2018 годы.</w:t>
      </w:r>
    </w:p>
    <w:p w:rsidR="00B837C8" w:rsidRPr="00B837C8" w:rsidRDefault="00B837C8" w:rsidP="00B837C8">
      <w:pPr>
        <w:tabs>
          <w:tab w:val="left" w:pos="1134"/>
        </w:tabs>
        <w:autoSpaceDE w:val="0"/>
        <w:spacing w:before="0"/>
        <w:ind w:firstLine="709"/>
        <w:jc w:val="both"/>
        <w:rPr>
          <w:bCs w:val="0"/>
        </w:rPr>
      </w:pPr>
      <w:r w:rsidRPr="00B837C8">
        <w:rPr>
          <w:bCs w:val="0"/>
        </w:rPr>
        <w:t>2 этап –2019-2028 годы.</w:t>
      </w:r>
    </w:p>
    <w:p w:rsidR="00B837C8" w:rsidRPr="00B837C8" w:rsidRDefault="00B837C8" w:rsidP="00B837C8">
      <w:pPr>
        <w:keepNext/>
        <w:shd w:val="clear" w:color="auto" w:fill="FFFFFF"/>
        <w:tabs>
          <w:tab w:val="left" w:pos="1276"/>
        </w:tabs>
        <w:spacing w:before="480" w:after="240"/>
        <w:ind w:left="709" w:right="624"/>
        <w:jc w:val="center"/>
      </w:pPr>
      <w:r w:rsidRPr="00B837C8">
        <w:rPr>
          <w:b/>
        </w:rPr>
        <w:t>7.3.5.</w:t>
      </w:r>
      <w:r w:rsidRPr="00B837C8">
        <w:rPr>
          <w:b/>
        </w:rPr>
        <w:tab/>
        <w:t>Основные мероприятия</w:t>
      </w:r>
    </w:p>
    <w:p w:rsidR="00B837C8" w:rsidRPr="00B837C8" w:rsidRDefault="00B837C8" w:rsidP="00B837C8">
      <w:pPr>
        <w:autoSpaceDE w:val="0"/>
        <w:spacing w:before="0"/>
        <w:ind w:firstLine="709"/>
        <w:jc w:val="both"/>
        <w:rPr>
          <w:rFonts w:eastAsia="Calibri"/>
        </w:rPr>
      </w:pPr>
      <w:r w:rsidRPr="00B837C8">
        <w:rPr>
          <w:rFonts w:eastAsia="Calibri"/>
        </w:rPr>
        <w:t>В рамках подпрограммы осуществляются следующие основные мероприятия:</w:t>
      </w:r>
    </w:p>
    <w:p w:rsidR="00B837C8" w:rsidRPr="00B837C8" w:rsidRDefault="00B837C8" w:rsidP="00081221">
      <w:pPr>
        <w:numPr>
          <w:ilvl w:val="0"/>
          <w:numId w:val="25"/>
        </w:numPr>
        <w:tabs>
          <w:tab w:val="left" w:pos="0"/>
          <w:tab w:val="left" w:pos="1134"/>
        </w:tabs>
        <w:autoSpaceDE w:val="0"/>
        <w:spacing w:before="0"/>
        <w:ind w:left="0" w:firstLine="709"/>
        <w:jc w:val="both"/>
        <w:textAlignment w:val="baseline"/>
        <w:rPr>
          <w:rFonts w:eastAsia="Calibri"/>
        </w:rPr>
      </w:pPr>
      <w:r w:rsidRPr="00B837C8">
        <w:rPr>
          <w:rFonts w:eastAsia="Calibri"/>
        </w:rPr>
        <w:t xml:space="preserve">Перевод жилого помещения в </w:t>
      </w:r>
      <w:proofErr w:type="gramStart"/>
      <w:r w:rsidRPr="00B837C8">
        <w:rPr>
          <w:rFonts w:eastAsia="Calibri"/>
        </w:rPr>
        <w:t>нежилое</w:t>
      </w:r>
      <w:proofErr w:type="gramEnd"/>
      <w:r w:rsidRPr="00B837C8">
        <w:rPr>
          <w:rFonts w:eastAsia="Calibri"/>
        </w:rPr>
        <w:t xml:space="preserve"> и нежилого помещения в жилое.</w:t>
      </w:r>
    </w:p>
    <w:p w:rsidR="00B837C8" w:rsidRPr="00B837C8" w:rsidRDefault="00B837C8" w:rsidP="00B837C8">
      <w:pPr>
        <w:autoSpaceDE w:val="0"/>
        <w:spacing w:before="0"/>
        <w:ind w:firstLine="709"/>
        <w:jc w:val="both"/>
        <w:rPr>
          <w:rFonts w:eastAsia="Calibri"/>
        </w:rPr>
      </w:pPr>
      <w:proofErr w:type="gramStart"/>
      <w:r w:rsidRPr="00B837C8">
        <w:rPr>
          <w:rFonts w:eastAsia="Calibri"/>
        </w:rPr>
        <w:t>В рамках основного мероприятия осуществляется оказание муниципальной услуги «Прием документов, необходимых для согласования перевода жилого помещения в нежилое или нежилого помещения в жилое, а также выдача соответствующих решений о переводе или об отказе в переводе».</w:t>
      </w:r>
      <w:proofErr w:type="gramEnd"/>
    </w:p>
    <w:p w:rsidR="00B837C8" w:rsidRPr="00B837C8" w:rsidRDefault="00B837C8" w:rsidP="00B837C8">
      <w:pPr>
        <w:autoSpaceDE w:val="0"/>
        <w:spacing w:before="0"/>
        <w:ind w:firstLine="709"/>
        <w:jc w:val="both"/>
        <w:rPr>
          <w:rFonts w:eastAsia="Calibri"/>
        </w:rPr>
      </w:pPr>
      <w:r w:rsidRPr="00B837C8">
        <w:rPr>
          <w:rFonts w:eastAsia="Calibri"/>
        </w:rPr>
        <w:t>Муниципальная услуга предоставляется в соответствии с Административным регламентом,  утвержденным постановлением Администрации Вавожского района</w:t>
      </w:r>
      <w:r w:rsidRPr="00B837C8">
        <w:rPr>
          <w:rFonts w:eastAsia="Calibri"/>
          <w:b/>
        </w:rPr>
        <w:t xml:space="preserve"> </w:t>
      </w:r>
      <w:r w:rsidRPr="00B837C8">
        <w:rPr>
          <w:rFonts w:eastAsia="Calibri"/>
        </w:rPr>
        <w:t>от 18.11.2020 г. № 980.</w:t>
      </w:r>
    </w:p>
    <w:p w:rsidR="00B837C8" w:rsidRPr="00B837C8" w:rsidRDefault="00B837C8" w:rsidP="00081221">
      <w:pPr>
        <w:numPr>
          <w:ilvl w:val="0"/>
          <w:numId w:val="25"/>
        </w:numPr>
        <w:tabs>
          <w:tab w:val="left" w:pos="0"/>
          <w:tab w:val="left" w:pos="1134"/>
        </w:tabs>
        <w:autoSpaceDE w:val="0"/>
        <w:spacing w:before="0"/>
        <w:ind w:left="0" w:firstLine="709"/>
        <w:jc w:val="both"/>
        <w:textAlignment w:val="baseline"/>
        <w:rPr>
          <w:rFonts w:eastAsia="Calibri"/>
        </w:rPr>
      </w:pPr>
      <w:r w:rsidRPr="00B837C8">
        <w:rPr>
          <w:rFonts w:eastAsia="Calibri"/>
        </w:rPr>
        <w:t>Согласование переустройства и (или) перепланировки жилого помещения.</w:t>
      </w:r>
    </w:p>
    <w:p w:rsidR="00B837C8" w:rsidRPr="00B837C8" w:rsidRDefault="00B837C8" w:rsidP="00B837C8">
      <w:pPr>
        <w:autoSpaceDE w:val="0"/>
        <w:spacing w:before="0"/>
        <w:ind w:firstLine="709"/>
        <w:jc w:val="both"/>
        <w:rPr>
          <w:rFonts w:eastAsia="Calibri"/>
        </w:rPr>
      </w:pPr>
      <w:r w:rsidRPr="00B837C8">
        <w:rPr>
          <w:rFonts w:eastAsia="Calibri"/>
        </w:rPr>
        <w:t>В рамках основного мероприятия осуществляется оказание муниципальной услуги «Прием документов, необходимых для согласования перепланировки и (или) переустройства жилого помещения, а также выдача соответствующих решений о согласовании или об отказе».</w:t>
      </w:r>
    </w:p>
    <w:p w:rsidR="00B837C8" w:rsidRPr="00B837C8" w:rsidRDefault="00B837C8" w:rsidP="00B837C8">
      <w:pPr>
        <w:autoSpaceDE w:val="0"/>
        <w:spacing w:before="0"/>
        <w:ind w:firstLine="709"/>
        <w:jc w:val="both"/>
        <w:rPr>
          <w:rFonts w:eastAsia="Calibri"/>
        </w:rPr>
      </w:pPr>
      <w:r w:rsidRPr="00B837C8">
        <w:rPr>
          <w:rFonts w:eastAsia="Calibri"/>
        </w:rPr>
        <w:t>Муниципальная услуга предоставляется в соответствии с Административным регламентом,  утвержденным постановлением Администрации Вавожского района от 18.11. 2020 г. № 979.</w:t>
      </w:r>
    </w:p>
    <w:p w:rsidR="00B837C8" w:rsidRPr="00B837C8" w:rsidRDefault="00B837C8" w:rsidP="00081221">
      <w:pPr>
        <w:numPr>
          <w:ilvl w:val="0"/>
          <w:numId w:val="25"/>
        </w:numPr>
        <w:tabs>
          <w:tab w:val="left" w:pos="0"/>
          <w:tab w:val="left" w:pos="1134"/>
        </w:tabs>
        <w:autoSpaceDE w:val="0"/>
        <w:spacing w:before="0"/>
        <w:ind w:left="0" w:firstLine="709"/>
        <w:jc w:val="both"/>
        <w:textAlignment w:val="baseline"/>
        <w:rPr>
          <w:rFonts w:eastAsia="Calibri"/>
        </w:rPr>
      </w:pPr>
      <w:r w:rsidRPr="00B837C8">
        <w:rPr>
          <w:rFonts w:eastAsia="Calibri"/>
        </w:rPr>
        <w:t>Проведение открытых конкурсов по отбору управляющей организации на право заключения договора управления многоквартирными домами.</w:t>
      </w:r>
    </w:p>
    <w:p w:rsidR="00B837C8" w:rsidRPr="00B837C8" w:rsidRDefault="00B837C8" w:rsidP="00B837C8">
      <w:pPr>
        <w:autoSpaceDE w:val="0"/>
        <w:spacing w:before="0"/>
        <w:ind w:firstLine="709"/>
        <w:jc w:val="both"/>
        <w:rPr>
          <w:rFonts w:eastAsia="Calibri"/>
        </w:rPr>
      </w:pPr>
      <w:r w:rsidRPr="00B837C8">
        <w:rPr>
          <w:rFonts w:eastAsia="Calibri"/>
        </w:rPr>
        <w:lastRenderedPageBreak/>
        <w:t>Органы местного самоуправления проводят открытые конкурсы по отбору управляющей организации на право заключения договора управления многоквартирными домами в следующих случаях:</w:t>
      </w:r>
    </w:p>
    <w:p w:rsidR="00B837C8" w:rsidRPr="00B837C8" w:rsidRDefault="00B837C8" w:rsidP="00B837C8">
      <w:pPr>
        <w:autoSpaceDE w:val="0"/>
        <w:spacing w:before="0"/>
        <w:ind w:firstLine="709"/>
        <w:jc w:val="both"/>
        <w:rPr>
          <w:rFonts w:eastAsia="Calibri"/>
        </w:rPr>
      </w:pPr>
      <w:r w:rsidRPr="00B837C8">
        <w:rPr>
          <w:rFonts w:eastAsia="Calibri"/>
        </w:rPr>
        <w:t>а) собственниками помещений в многоквартирном доме не выбран способ управления этим домом, в том числе в следующих случаях:</w:t>
      </w:r>
    </w:p>
    <w:p w:rsidR="00B837C8" w:rsidRPr="00B837C8" w:rsidRDefault="00B837C8" w:rsidP="00B837C8">
      <w:pPr>
        <w:autoSpaceDE w:val="0"/>
        <w:spacing w:before="0"/>
        <w:ind w:firstLine="709"/>
        <w:jc w:val="both"/>
        <w:rPr>
          <w:rFonts w:eastAsia="Calibri"/>
        </w:rPr>
      </w:pPr>
      <w:r w:rsidRPr="00B837C8">
        <w:rPr>
          <w:rFonts w:eastAsia="Calibri"/>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B837C8" w:rsidRPr="00B837C8" w:rsidRDefault="00B837C8" w:rsidP="00B837C8">
      <w:pPr>
        <w:autoSpaceDE w:val="0"/>
        <w:spacing w:before="0"/>
        <w:ind w:firstLine="709"/>
        <w:jc w:val="both"/>
        <w:rPr>
          <w:rFonts w:eastAsia="Calibri"/>
        </w:rPr>
      </w:pPr>
      <w:r w:rsidRPr="00B837C8">
        <w:rPr>
          <w:rFonts w:eastAsia="Calibri"/>
        </w:rPr>
        <w:t xml:space="preserve">по </w:t>
      </w:r>
      <w:proofErr w:type="gramStart"/>
      <w:r w:rsidRPr="00B837C8">
        <w:rPr>
          <w:rFonts w:eastAsia="Calibri"/>
        </w:rPr>
        <w:t>истечении</w:t>
      </w:r>
      <w:proofErr w:type="gramEnd"/>
      <w:r w:rsidRPr="00B837C8">
        <w:rPr>
          <w:rFonts w:eastAsia="Calibri"/>
        </w:rPr>
        <w:t xml:space="preserve"> двух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B837C8" w:rsidRPr="00B837C8" w:rsidRDefault="00B837C8" w:rsidP="00B837C8">
      <w:pPr>
        <w:autoSpaceDE w:val="0"/>
        <w:spacing w:before="0"/>
        <w:ind w:firstLine="709"/>
        <w:jc w:val="both"/>
        <w:rPr>
          <w:rFonts w:eastAsia="Calibri"/>
        </w:rPr>
      </w:pPr>
      <w:r w:rsidRPr="00B837C8">
        <w:rPr>
          <w:rFonts w:eastAsia="Calibri"/>
        </w:rPr>
        <w:t>б)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B837C8" w:rsidRPr="00B837C8" w:rsidRDefault="00B837C8" w:rsidP="00B837C8">
      <w:pPr>
        <w:autoSpaceDE w:val="0"/>
        <w:spacing w:before="0"/>
        <w:ind w:firstLine="709"/>
        <w:jc w:val="both"/>
        <w:rPr>
          <w:rFonts w:eastAsia="Calibri"/>
          <w:bCs w:val="0"/>
        </w:rPr>
      </w:pPr>
      <w:r w:rsidRPr="00B837C8">
        <w:rPr>
          <w:rFonts w:eastAsia="Calibri"/>
        </w:rPr>
        <w:t xml:space="preserve">большинство собственников помещений в многоквартирном доме не заключили договоры, предусмотренные </w:t>
      </w:r>
      <w:hyperlink r:id="rId25" w:history="1">
        <w:r w:rsidRPr="00B837C8">
          <w:rPr>
            <w:rFonts w:eastAsia="Calibri"/>
          </w:rPr>
          <w:t>статьей 164</w:t>
        </w:r>
      </w:hyperlink>
      <w:r w:rsidRPr="00B837C8">
        <w:rPr>
          <w:rFonts w:eastAsia="Calibri"/>
          <w:bCs w:val="0"/>
        </w:rPr>
        <w:t xml:space="preserve"> Жилищного кодекса Российской Федерации;</w:t>
      </w:r>
    </w:p>
    <w:p w:rsidR="00B837C8" w:rsidRPr="00B837C8" w:rsidRDefault="00B837C8" w:rsidP="00B837C8">
      <w:pPr>
        <w:autoSpaceDE w:val="0"/>
        <w:spacing w:before="0"/>
        <w:ind w:firstLine="709"/>
        <w:jc w:val="both"/>
        <w:rPr>
          <w:rFonts w:eastAsia="Calibri"/>
          <w:bCs w:val="0"/>
        </w:rPr>
      </w:pPr>
      <w:r w:rsidRPr="00B837C8">
        <w:rPr>
          <w:rFonts w:eastAsia="Calibri"/>
          <w:bCs w:val="0"/>
        </w:rPr>
        <w:t>собственники помещений в многоквартирном доме не направили в уполномоченный федеральный орган исполнительной власти документы,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w:t>
      </w:r>
    </w:p>
    <w:p w:rsidR="00B837C8" w:rsidRPr="00B837C8" w:rsidRDefault="00B837C8" w:rsidP="00B837C8">
      <w:pPr>
        <w:autoSpaceDE w:val="0"/>
        <w:spacing w:before="0"/>
        <w:ind w:firstLine="709"/>
        <w:jc w:val="both"/>
        <w:rPr>
          <w:rFonts w:eastAsia="Calibri"/>
          <w:bCs w:val="0"/>
        </w:rPr>
      </w:pPr>
      <w:r w:rsidRPr="00B837C8">
        <w:rPr>
          <w:rFonts w:eastAsia="Calibri"/>
          <w:bCs w:val="0"/>
        </w:rPr>
        <w:t xml:space="preserve">не заключены договоры управления многоквартирным домом, предусмотренные </w:t>
      </w:r>
      <w:hyperlink r:id="rId26" w:history="1">
        <w:r w:rsidRPr="00B837C8">
          <w:rPr>
            <w:rFonts w:eastAsia="Calibri"/>
          </w:rPr>
          <w:t>статьей 162</w:t>
        </w:r>
      </w:hyperlink>
      <w:r w:rsidRPr="00B837C8">
        <w:rPr>
          <w:rFonts w:eastAsia="Calibri"/>
          <w:bCs w:val="0"/>
        </w:rPr>
        <w:t xml:space="preserve"> Жилищного кодекса Российской Федерации;</w:t>
      </w:r>
    </w:p>
    <w:p w:rsidR="00B837C8" w:rsidRPr="00B837C8" w:rsidRDefault="00B837C8" w:rsidP="00B837C8">
      <w:pPr>
        <w:autoSpaceDE w:val="0"/>
        <w:spacing w:before="0"/>
        <w:ind w:firstLine="709"/>
        <w:jc w:val="both"/>
        <w:rPr>
          <w:rFonts w:eastAsia="Calibri"/>
          <w:bCs w:val="0"/>
        </w:rPr>
      </w:pPr>
      <w:r w:rsidRPr="00B837C8">
        <w:rPr>
          <w:rFonts w:eastAsia="Calibri"/>
          <w:bCs w:val="0"/>
        </w:rPr>
        <w:t>в)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B837C8" w:rsidRPr="00B837C8" w:rsidRDefault="00B837C8" w:rsidP="00B837C8">
      <w:pPr>
        <w:autoSpaceDE w:val="0"/>
        <w:spacing w:before="0"/>
        <w:ind w:firstLine="709"/>
        <w:jc w:val="both"/>
        <w:rPr>
          <w:rFonts w:eastAsia="Calibri"/>
          <w:bCs w:val="0"/>
        </w:rPr>
      </w:pPr>
      <w:r w:rsidRPr="00B837C8">
        <w:rPr>
          <w:rFonts w:eastAsia="Calibri"/>
          <w:bCs w:val="0"/>
        </w:rPr>
        <w:t xml:space="preserve">г) в установленном законодательством Российской Федерации о градостроительной деятельности </w:t>
      </w:r>
      <w:hyperlink r:id="rId27" w:history="1">
        <w:r w:rsidRPr="00B837C8">
          <w:rPr>
            <w:rFonts w:eastAsia="Calibri"/>
          </w:rPr>
          <w:t>порядке</w:t>
        </w:r>
      </w:hyperlink>
      <w:r w:rsidRPr="00B837C8">
        <w:rPr>
          <w:rFonts w:eastAsia="Calibri"/>
          <w:bCs w:val="0"/>
        </w:rPr>
        <w:t xml:space="preserve"> выдано разрешение на ввод в эксплуатацию многоквартирного дома.</w:t>
      </w:r>
    </w:p>
    <w:p w:rsidR="00B837C8" w:rsidRPr="00B837C8" w:rsidRDefault="00B837C8" w:rsidP="00B837C8">
      <w:pPr>
        <w:keepNext/>
        <w:autoSpaceDE w:val="0"/>
        <w:spacing w:before="0"/>
        <w:ind w:firstLine="709"/>
        <w:jc w:val="both"/>
        <w:rPr>
          <w:rFonts w:eastAsia="Calibri"/>
        </w:rPr>
      </w:pPr>
      <w:r w:rsidRPr="00B837C8">
        <w:rPr>
          <w:rFonts w:eastAsia="Calibri"/>
          <w:bCs w:val="0"/>
        </w:rPr>
        <w:t>По результатам конкурса:</w:t>
      </w:r>
    </w:p>
    <w:p w:rsidR="00B837C8" w:rsidRPr="00B837C8" w:rsidRDefault="00B837C8" w:rsidP="00081221">
      <w:pPr>
        <w:numPr>
          <w:ilvl w:val="0"/>
          <w:numId w:val="26"/>
        </w:numPr>
        <w:tabs>
          <w:tab w:val="left" w:pos="0"/>
          <w:tab w:val="left" w:pos="1134"/>
        </w:tabs>
        <w:autoSpaceDE w:val="0"/>
        <w:spacing w:before="0"/>
        <w:ind w:left="0" w:firstLine="709"/>
        <w:jc w:val="both"/>
        <w:textAlignment w:val="baseline"/>
        <w:rPr>
          <w:rFonts w:eastAsia="Calibri"/>
        </w:rPr>
      </w:pPr>
      <w:r w:rsidRPr="00B837C8">
        <w:rPr>
          <w:rFonts w:eastAsia="Calibri"/>
        </w:rPr>
        <w:t>орган местного самоуправления уведомляет всех собственников помещений в многоквартирном доме о результатах указанного конкурса и об условиях договора управления этим домом;</w:t>
      </w:r>
    </w:p>
    <w:p w:rsidR="00B837C8" w:rsidRPr="00B837C8" w:rsidRDefault="00B837C8" w:rsidP="00081221">
      <w:pPr>
        <w:numPr>
          <w:ilvl w:val="0"/>
          <w:numId w:val="26"/>
        </w:numPr>
        <w:tabs>
          <w:tab w:val="left" w:pos="0"/>
          <w:tab w:val="left" w:pos="1134"/>
        </w:tabs>
        <w:autoSpaceDE w:val="0"/>
        <w:spacing w:before="0"/>
        <w:ind w:left="0" w:firstLine="709"/>
        <w:jc w:val="both"/>
        <w:textAlignment w:val="baseline"/>
        <w:rPr>
          <w:rFonts w:eastAsia="Calibri"/>
        </w:rPr>
      </w:pPr>
      <w:r w:rsidRPr="00B837C8">
        <w:rPr>
          <w:rFonts w:eastAsia="Calibri"/>
        </w:rPr>
        <w:t>собственники помещений в многоквартирном доме обязаны заключить договор управления этим домом с управляющей организацией, выбранной по результатам открытого конкурса.</w:t>
      </w:r>
    </w:p>
    <w:p w:rsidR="00B837C8" w:rsidRPr="00B837C8" w:rsidRDefault="00B837C8" w:rsidP="00B837C8">
      <w:pPr>
        <w:autoSpaceDE w:val="0"/>
        <w:spacing w:before="0"/>
        <w:ind w:firstLine="709"/>
        <w:jc w:val="both"/>
        <w:rPr>
          <w:rFonts w:eastAsia="Calibri"/>
        </w:rPr>
      </w:pPr>
      <w:r w:rsidRPr="00B837C8">
        <w:rPr>
          <w:rFonts w:eastAsia="Calibri"/>
        </w:rPr>
        <w:t>Правила проведения органом местного самоуправления открытого конкурса по отбору управляющей организации для управления многоквартирным домом утверждены постановлением Правительства Российской Федерации от 6 февраля 2006 г. № 75.</w:t>
      </w:r>
    </w:p>
    <w:p w:rsidR="00B837C8" w:rsidRPr="00B837C8" w:rsidRDefault="00B837C8" w:rsidP="00081221">
      <w:pPr>
        <w:numPr>
          <w:ilvl w:val="0"/>
          <w:numId w:val="27"/>
        </w:numPr>
        <w:tabs>
          <w:tab w:val="left" w:pos="0"/>
          <w:tab w:val="left" w:pos="1134"/>
        </w:tabs>
        <w:autoSpaceDE w:val="0"/>
        <w:spacing w:before="0"/>
        <w:ind w:left="0" w:firstLine="709"/>
        <w:jc w:val="both"/>
        <w:textAlignment w:val="baseline"/>
        <w:rPr>
          <w:rFonts w:eastAsia="Calibri"/>
        </w:rPr>
      </w:pPr>
      <w:r w:rsidRPr="00B837C8">
        <w:rPr>
          <w:rFonts w:eastAsia="Calibri"/>
        </w:rPr>
        <w:t>Проведение собраний собственников помещений в многоквартирных домах для решения вопроса о способе управления домом.</w:t>
      </w:r>
    </w:p>
    <w:p w:rsidR="00B837C8" w:rsidRPr="00B837C8" w:rsidRDefault="00B837C8" w:rsidP="00B837C8">
      <w:pPr>
        <w:autoSpaceDE w:val="0"/>
        <w:spacing w:before="0"/>
        <w:ind w:firstLine="709"/>
        <w:jc w:val="both"/>
        <w:rPr>
          <w:rFonts w:eastAsia="Calibri"/>
        </w:rPr>
      </w:pPr>
      <w:r w:rsidRPr="00B837C8">
        <w:rPr>
          <w:rFonts w:eastAsia="Calibri"/>
        </w:rPr>
        <w:t>Орган местного самоуправления не позднее, чем за месяц до окончания срока действия договора управления многоквартирным домом проводит собрание собственников помещений в многоквартирных домах для решения вопроса о способе управления домом в случае, если такое решение не было приято на общем собрании собственников помещений.</w:t>
      </w:r>
    </w:p>
    <w:p w:rsidR="00B837C8" w:rsidRPr="00B837C8" w:rsidRDefault="00B837C8" w:rsidP="00081221">
      <w:pPr>
        <w:numPr>
          <w:ilvl w:val="0"/>
          <w:numId w:val="27"/>
        </w:numPr>
        <w:tabs>
          <w:tab w:val="left" w:pos="0"/>
          <w:tab w:val="left" w:pos="1134"/>
        </w:tabs>
        <w:autoSpaceDE w:val="0"/>
        <w:spacing w:before="0"/>
        <w:ind w:left="0" w:firstLine="709"/>
        <w:jc w:val="both"/>
        <w:textAlignment w:val="baseline"/>
        <w:rPr>
          <w:rFonts w:eastAsia="Calibri"/>
        </w:rPr>
      </w:pPr>
      <w:bookmarkStart w:id="2" w:name="Par0"/>
      <w:bookmarkEnd w:id="2"/>
      <w:r w:rsidRPr="00B837C8">
        <w:rPr>
          <w:rFonts w:eastAsia="Calibri"/>
        </w:rPr>
        <w:t>Проведение общих собраний собственников помещений в многоквартирном доме в целях избрания Совета многоквартирного дома.</w:t>
      </w:r>
    </w:p>
    <w:p w:rsidR="00B837C8" w:rsidRPr="00B837C8" w:rsidRDefault="00B837C8" w:rsidP="00B837C8">
      <w:pPr>
        <w:autoSpaceDE w:val="0"/>
        <w:spacing w:before="0"/>
        <w:ind w:firstLine="709"/>
        <w:jc w:val="both"/>
        <w:rPr>
          <w:rFonts w:eastAsia="Calibri"/>
        </w:rPr>
      </w:pPr>
      <w:proofErr w:type="gramStart"/>
      <w:r w:rsidRPr="00B837C8">
        <w:rPr>
          <w:rFonts w:eastAsia="Calibri"/>
        </w:rPr>
        <w:t xml:space="preserve">Органы местного самоуправления проводят общие собрания собственников помещений в многоквартирном доме в случаях, если в многоквартирном доме не создано товарищество собственников жилья либо данный дом не управляется жилищным кооперативом или иным специализированным потребительским кооперативом и при этом </w:t>
      </w:r>
      <w:r w:rsidRPr="00B837C8">
        <w:rPr>
          <w:rFonts w:eastAsia="Calibri"/>
        </w:rPr>
        <w:lastRenderedPageBreak/>
        <w:t>в данном доме более чем четыре квартиры, при условии, если в течение календарного года решение об избрании совета многоквартирного дома собственниками помещений в</w:t>
      </w:r>
      <w:proofErr w:type="gramEnd"/>
      <w:r w:rsidRPr="00B837C8">
        <w:rPr>
          <w:rFonts w:eastAsia="Calibri"/>
        </w:rPr>
        <w:t xml:space="preserve"> </w:t>
      </w:r>
      <w:proofErr w:type="gramStart"/>
      <w:r w:rsidRPr="00B837C8">
        <w:rPr>
          <w:rFonts w:eastAsia="Calibri"/>
        </w:rPr>
        <w:t>нем</w:t>
      </w:r>
      <w:proofErr w:type="gramEnd"/>
      <w:r w:rsidRPr="00B837C8">
        <w:rPr>
          <w:rFonts w:eastAsia="Calibri"/>
        </w:rPr>
        <w:t xml:space="preserve"> не принято или соответствующее решение не реализовано. В повестку дня общего собрания собственников помещений в многоквартирном доме включаются вопросы об избрании в данном доме совета многоквартирного дома, в том числе председателя совета данного дома, или о создании в данном доме товарищества собственников жилья.</w:t>
      </w:r>
    </w:p>
    <w:p w:rsidR="00B837C8" w:rsidRPr="00B837C8" w:rsidRDefault="00B837C8" w:rsidP="00081221">
      <w:pPr>
        <w:numPr>
          <w:ilvl w:val="0"/>
          <w:numId w:val="27"/>
        </w:numPr>
        <w:tabs>
          <w:tab w:val="left" w:pos="0"/>
          <w:tab w:val="left" w:pos="1134"/>
        </w:tabs>
        <w:autoSpaceDE w:val="0"/>
        <w:spacing w:before="0"/>
        <w:ind w:left="0" w:firstLine="709"/>
        <w:jc w:val="both"/>
        <w:textAlignment w:val="baseline"/>
        <w:rPr>
          <w:rFonts w:eastAsia="Calibri"/>
        </w:rPr>
      </w:pPr>
      <w:r w:rsidRPr="00B837C8">
        <w:rPr>
          <w:rFonts w:eastAsia="Calibri"/>
        </w:rPr>
        <w:t>Формирование земельных участков под многоквартирными домами.</w:t>
      </w:r>
    </w:p>
    <w:p w:rsidR="00B837C8" w:rsidRPr="00B837C8" w:rsidRDefault="00B837C8" w:rsidP="00B837C8">
      <w:pPr>
        <w:autoSpaceDE w:val="0"/>
        <w:spacing w:before="0"/>
        <w:ind w:firstLine="709"/>
        <w:jc w:val="both"/>
        <w:rPr>
          <w:rFonts w:eastAsia="Calibri"/>
        </w:rPr>
      </w:pPr>
      <w:r w:rsidRPr="00B837C8">
        <w:rPr>
          <w:rFonts w:eastAsia="Calibri"/>
        </w:rPr>
        <w:t>Основное мероприятие реализуется в соответствии с частью 4 статьи 16 Федерального закона от 29 декабря 2004 г. № 189-ФЗ «О введении в действие Жилищного кодекса Российской Федерации». С момента формирования земельного участка и проведения его государственного кадастрового учета земельный участок, на котором расположены многоквартирный дом и иные входящие в состав такого дома объекты недвижимого имущества, переходит бесплатно в общую долевую собственность собственников помещений в многоквартирном доме.</w:t>
      </w:r>
    </w:p>
    <w:p w:rsidR="00B837C8" w:rsidRPr="00B837C8" w:rsidRDefault="00B837C8" w:rsidP="00B837C8">
      <w:pPr>
        <w:keepNext/>
        <w:autoSpaceDE w:val="0"/>
        <w:spacing w:before="0"/>
        <w:ind w:firstLine="709"/>
        <w:jc w:val="both"/>
        <w:rPr>
          <w:rFonts w:eastAsia="Calibri"/>
        </w:rPr>
      </w:pPr>
      <w:r w:rsidRPr="00B837C8">
        <w:rPr>
          <w:rFonts w:eastAsia="Calibri"/>
        </w:rPr>
        <w:t>В рамках основного мероприятия осуществляется:</w:t>
      </w:r>
    </w:p>
    <w:p w:rsidR="00B837C8" w:rsidRPr="00B837C8" w:rsidRDefault="00B837C8" w:rsidP="00081221">
      <w:pPr>
        <w:numPr>
          <w:ilvl w:val="0"/>
          <w:numId w:val="28"/>
        </w:numPr>
        <w:tabs>
          <w:tab w:val="left" w:pos="0"/>
          <w:tab w:val="left" w:pos="993"/>
        </w:tabs>
        <w:autoSpaceDE w:val="0"/>
        <w:spacing w:before="0"/>
        <w:ind w:left="0" w:firstLine="709"/>
        <w:jc w:val="both"/>
        <w:textAlignment w:val="baseline"/>
        <w:rPr>
          <w:rFonts w:eastAsia="Calibri"/>
        </w:rPr>
      </w:pPr>
      <w:r w:rsidRPr="00B837C8">
        <w:rPr>
          <w:rFonts w:eastAsia="Calibri"/>
        </w:rPr>
        <w:t>проведение работ по формированию земельных участков, на которых расположены многоквартирные дома, и постановка их на кадастровый учет;</w:t>
      </w:r>
    </w:p>
    <w:p w:rsidR="00B837C8" w:rsidRPr="00B837C8" w:rsidRDefault="00B837C8" w:rsidP="00081221">
      <w:pPr>
        <w:numPr>
          <w:ilvl w:val="0"/>
          <w:numId w:val="28"/>
        </w:numPr>
        <w:tabs>
          <w:tab w:val="left" w:pos="0"/>
          <w:tab w:val="left" w:pos="993"/>
        </w:tabs>
        <w:autoSpaceDE w:val="0"/>
        <w:spacing w:before="0"/>
        <w:ind w:left="0" w:firstLine="709"/>
        <w:jc w:val="both"/>
        <w:textAlignment w:val="baseline"/>
        <w:rPr>
          <w:rFonts w:eastAsia="Calibri"/>
        </w:rPr>
      </w:pPr>
      <w:r w:rsidRPr="00B837C8">
        <w:rPr>
          <w:rFonts w:eastAsia="Calibri"/>
        </w:rPr>
        <w:t>формирование сведений о собственниках помещений многоквартирных домов и размере их доли в праве общей долевой собственности на земельный участок;</w:t>
      </w:r>
    </w:p>
    <w:p w:rsidR="00B837C8" w:rsidRPr="00B837C8" w:rsidRDefault="00B837C8" w:rsidP="00081221">
      <w:pPr>
        <w:numPr>
          <w:ilvl w:val="0"/>
          <w:numId w:val="28"/>
        </w:numPr>
        <w:tabs>
          <w:tab w:val="left" w:pos="0"/>
          <w:tab w:val="left" w:pos="993"/>
        </w:tabs>
        <w:autoSpaceDE w:val="0"/>
        <w:spacing w:before="0"/>
        <w:ind w:left="0" w:firstLine="709"/>
        <w:jc w:val="both"/>
        <w:textAlignment w:val="baseline"/>
        <w:rPr>
          <w:rFonts w:eastAsia="Calibri"/>
        </w:rPr>
      </w:pPr>
      <w:proofErr w:type="gramStart"/>
      <w:r w:rsidRPr="00B837C8">
        <w:rPr>
          <w:rFonts w:eastAsia="Calibri"/>
        </w:rPr>
        <w:t>передача сведений о собственниках помещений в многоквартирных домов и размере их доли в праве общей долевой собственности на земельный участок налоговым органам для включения в базы данных для начисления земельного налога.</w:t>
      </w:r>
      <w:proofErr w:type="gramEnd"/>
    </w:p>
    <w:p w:rsidR="00B837C8" w:rsidRPr="00B837C8" w:rsidRDefault="00B837C8" w:rsidP="00081221">
      <w:pPr>
        <w:numPr>
          <w:ilvl w:val="0"/>
          <w:numId w:val="29"/>
        </w:numPr>
        <w:tabs>
          <w:tab w:val="left" w:pos="0"/>
          <w:tab w:val="left" w:pos="1134"/>
        </w:tabs>
        <w:autoSpaceDE w:val="0"/>
        <w:spacing w:before="0"/>
        <w:ind w:left="0" w:firstLine="709"/>
        <w:jc w:val="both"/>
        <w:textAlignment w:val="baseline"/>
        <w:rPr>
          <w:rFonts w:eastAsia="Calibri"/>
        </w:rPr>
      </w:pPr>
      <w:r w:rsidRPr="00B837C8">
        <w:rPr>
          <w:rFonts w:eastAsia="Calibri"/>
        </w:rPr>
        <w:t>Представление интересов собственника муниципальных помещений на общих собраниях собственников помещений в многоквартирных домах.</w:t>
      </w:r>
    </w:p>
    <w:p w:rsidR="00B837C8" w:rsidRPr="00B837C8" w:rsidRDefault="00B837C8" w:rsidP="00081221">
      <w:pPr>
        <w:numPr>
          <w:ilvl w:val="0"/>
          <w:numId w:val="29"/>
        </w:numPr>
        <w:tabs>
          <w:tab w:val="left" w:pos="0"/>
          <w:tab w:val="left" w:pos="1134"/>
        </w:tabs>
        <w:autoSpaceDE w:val="0"/>
        <w:spacing w:before="0"/>
        <w:ind w:left="0" w:firstLine="709"/>
        <w:jc w:val="both"/>
        <w:textAlignment w:val="baseline"/>
        <w:rPr>
          <w:rFonts w:eastAsia="Calibri"/>
        </w:rPr>
      </w:pPr>
      <w:r w:rsidRPr="00B837C8">
        <w:rPr>
          <w:rFonts w:eastAsia="Calibri"/>
        </w:rPr>
        <w:t>Организация управления многоквартирным домом, находящимся в муниципальной собственности.</w:t>
      </w:r>
    </w:p>
    <w:p w:rsidR="00B837C8" w:rsidRPr="00B837C8" w:rsidRDefault="00B837C8" w:rsidP="00B837C8">
      <w:pPr>
        <w:keepNext/>
        <w:autoSpaceDE w:val="0"/>
        <w:spacing w:before="0"/>
        <w:ind w:firstLine="709"/>
        <w:jc w:val="both"/>
        <w:rPr>
          <w:rFonts w:eastAsia="Calibri"/>
        </w:rPr>
      </w:pPr>
      <w:r w:rsidRPr="00B837C8">
        <w:rPr>
          <w:rFonts w:eastAsia="Calibri"/>
        </w:rPr>
        <w:t>В рамках основного мероприятия осуществляется:</w:t>
      </w:r>
    </w:p>
    <w:p w:rsidR="00B837C8" w:rsidRPr="00B837C8" w:rsidRDefault="00B837C8" w:rsidP="00081221">
      <w:pPr>
        <w:numPr>
          <w:ilvl w:val="0"/>
          <w:numId w:val="30"/>
        </w:numPr>
        <w:tabs>
          <w:tab w:val="left" w:pos="0"/>
          <w:tab w:val="left" w:pos="1134"/>
        </w:tabs>
        <w:autoSpaceDE w:val="0"/>
        <w:spacing w:before="0"/>
        <w:ind w:left="0" w:firstLine="709"/>
        <w:jc w:val="both"/>
        <w:textAlignment w:val="baseline"/>
        <w:rPr>
          <w:rFonts w:eastAsia="Calibri"/>
        </w:rPr>
      </w:pPr>
      <w:r w:rsidRPr="00B837C8">
        <w:rPr>
          <w:rFonts w:eastAsia="Calibri"/>
        </w:rPr>
        <w:t xml:space="preserve">проведение конкурса по отбору управляющей организации для управления многоквартирным домом, в соответствии с </w:t>
      </w:r>
      <w:hyperlink r:id="rId28" w:history="1">
        <w:r w:rsidRPr="00B837C8">
          <w:rPr>
            <w:rFonts w:eastAsia="Calibri"/>
          </w:rPr>
          <w:t>постановлением</w:t>
        </w:r>
      </w:hyperlink>
      <w:r w:rsidRPr="00B837C8">
        <w:rPr>
          <w:rFonts w:eastAsia="Calibri"/>
        </w:rPr>
        <w:t xml:space="preserve"> Правительства Российской Федерации от 6 февраля 2006 г. №75 «О порядке проведения органами местного самоуправления открытого конкурса»;</w:t>
      </w:r>
    </w:p>
    <w:p w:rsidR="00B837C8" w:rsidRPr="00B837C8" w:rsidRDefault="00B837C8" w:rsidP="00081221">
      <w:pPr>
        <w:numPr>
          <w:ilvl w:val="0"/>
          <w:numId w:val="30"/>
        </w:numPr>
        <w:tabs>
          <w:tab w:val="left" w:pos="0"/>
          <w:tab w:val="left" w:pos="1134"/>
        </w:tabs>
        <w:autoSpaceDE w:val="0"/>
        <w:spacing w:before="0"/>
        <w:ind w:left="0" w:firstLine="709"/>
        <w:jc w:val="both"/>
        <w:textAlignment w:val="baseline"/>
        <w:rPr>
          <w:rFonts w:eastAsia="Calibri"/>
        </w:rPr>
      </w:pPr>
      <w:r w:rsidRPr="00B837C8">
        <w:rPr>
          <w:rFonts w:eastAsia="Calibri"/>
        </w:rPr>
        <w:t>заключения договора управления многоквартирным домом с управляющей организацией, выбранной по результатам конкурса.</w:t>
      </w:r>
    </w:p>
    <w:p w:rsidR="00B837C8" w:rsidRPr="00B837C8" w:rsidRDefault="00B837C8" w:rsidP="00081221">
      <w:pPr>
        <w:numPr>
          <w:ilvl w:val="0"/>
          <w:numId w:val="31"/>
        </w:numPr>
        <w:tabs>
          <w:tab w:val="left" w:pos="0"/>
          <w:tab w:val="left" w:pos="1134"/>
        </w:tabs>
        <w:autoSpaceDE w:val="0"/>
        <w:spacing w:before="0"/>
        <w:ind w:left="0" w:firstLine="709"/>
        <w:jc w:val="both"/>
        <w:textAlignment w:val="baseline"/>
        <w:rPr>
          <w:rFonts w:eastAsia="Calibri"/>
        </w:rPr>
      </w:pPr>
      <w:r w:rsidRPr="00B837C8">
        <w:rPr>
          <w:rFonts w:eastAsia="Calibri"/>
        </w:rPr>
        <w:t>Признание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w:t>
      </w:r>
    </w:p>
    <w:p w:rsidR="00B837C8" w:rsidRPr="00B837C8" w:rsidRDefault="00B837C8" w:rsidP="00B837C8">
      <w:pPr>
        <w:tabs>
          <w:tab w:val="left" w:pos="1134"/>
        </w:tabs>
        <w:autoSpaceDE w:val="0"/>
        <w:spacing w:before="0"/>
        <w:ind w:firstLine="709"/>
        <w:jc w:val="both"/>
        <w:rPr>
          <w:rFonts w:eastAsia="Calibri"/>
        </w:rPr>
      </w:pPr>
      <w:r w:rsidRPr="00B837C8">
        <w:rPr>
          <w:rFonts w:eastAsia="Calibri"/>
        </w:rPr>
        <w:t>В рамках основного мероприятия осуществляется предоставление соответствующей муниципальной услуги.</w:t>
      </w:r>
    </w:p>
    <w:p w:rsidR="00B837C8" w:rsidRPr="00B837C8" w:rsidRDefault="00B837C8" w:rsidP="00B837C8">
      <w:pPr>
        <w:tabs>
          <w:tab w:val="left" w:pos="1134"/>
        </w:tabs>
        <w:autoSpaceDE w:val="0"/>
        <w:spacing w:before="0"/>
        <w:ind w:firstLine="709"/>
        <w:jc w:val="both"/>
        <w:rPr>
          <w:rFonts w:eastAsia="Calibri"/>
        </w:rPr>
      </w:pPr>
      <w:r w:rsidRPr="00B837C8">
        <w:rPr>
          <w:rFonts w:eastAsia="Calibri"/>
        </w:rPr>
        <w:t>Муниципальная услуга «Признание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 предоставляется в соответствии с Административным регламентом, утвержденным постановлением Администрации Вавожского района от 18.11.2020 года № 969.</w:t>
      </w:r>
    </w:p>
    <w:p w:rsidR="00B837C8" w:rsidRPr="00B837C8" w:rsidRDefault="00B837C8" w:rsidP="00081221">
      <w:pPr>
        <w:numPr>
          <w:ilvl w:val="0"/>
          <w:numId w:val="31"/>
        </w:numPr>
        <w:tabs>
          <w:tab w:val="left" w:pos="0"/>
          <w:tab w:val="left" w:pos="1134"/>
        </w:tabs>
        <w:autoSpaceDE w:val="0"/>
        <w:spacing w:before="0"/>
        <w:ind w:left="0" w:firstLine="709"/>
        <w:jc w:val="both"/>
        <w:textAlignment w:val="baseline"/>
        <w:rPr>
          <w:rFonts w:eastAsia="Calibri"/>
        </w:rPr>
      </w:pPr>
      <w:r w:rsidRPr="00B837C8">
        <w:rPr>
          <w:rFonts w:eastAsia="Calibri"/>
        </w:rPr>
        <w:t>Реализация мер по переселению граждан из аварийного жилищного фонда (жилых помещений в многоквартирных домах, признанных в установленном порядке аварийными и подлежащими сносу или реконструкции в связи с физическим износом в процессе их эксплуатации).</w:t>
      </w:r>
    </w:p>
    <w:p w:rsidR="00B837C8" w:rsidRPr="00B837C8" w:rsidRDefault="00B837C8" w:rsidP="00B837C8">
      <w:pPr>
        <w:keepNext/>
        <w:tabs>
          <w:tab w:val="left" w:pos="1134"/>
        </w:tabs>
        <w:autoSpaceDE w:val="0"/>
        <w:spacing w:before="0"/>
        <w:ind w:left="709"/>
        <w:jc w:val="both"/>
        <w:rPr>
          <w:rFonts w:eastAsia="Calibri"/>
        </w:rPr>
      </w:pPr>
      <w:r w:rsidRPr="00B837C8">
        <w:rPr>
          <w:rFonts w:eastAsia="Calibri"/>
        </w:rPr>
        <w:t>В рамках основного мероприятия осуществляется:</w:t>
      </w:r>
    </w:p>
    <w:p w:rsidR="00B837C8" w:rsidRPr="00B837C8" w:rsidRDefault="00B837C8" w:rsidP="00081221">
      <w:pPr>
        <w:numPr>
          <w:ilvl w:val="0"/>
          <w:numId w:val="32"/>
        </w:numPr>
        <w:tabs>
          <w:tab w:val="left" w:pos="0"/>
          <w:tab w:val="left" w:pos="1134"/>
        </w:tabs>
        <w:autoSpaceDE w:val="0"/>
        <w:spacing w:before="0"/>
        <w:ind w:left="0" w:firstLine="709"/>
        <w:jc w:val="both"/>
        <w:textAlignment w:val="baseline"/>
        <w:rPr>
          <w:rFonts w:eastAsia="Calibri"/>
        </w:rPr>
      </w:pPr>
      <w:r w:rsidRPr="00B837C8">
        <w:rPr>
          <w:rFonts w:eastAsia="Calibri"/>
        </w:rPr>
        <w:t>формирование перечня многоквартирных домов, признанных в установленном порядке аварийными и подлежащими сносу или реконструкции в связи с физическим износом в процессе эксплуатации;</w:t>
      </w:r>
    </w:p>
    <w:p w:rsidR="00B837C8" w:rsidRPr="00B837C8" w:rsidRDefault="00B837C8" w:rsidP="00081221">
      <w:pPr>
        <w:numPr>
          <w:ilvl w:val="0"/>
          <w:numId w:val="32"/>
        </w:numPr>
        <w:tabs>
          <w:tab w:val="left" w:pos="0"/>
          <w:tab w:val="left" w:pos="1134"/>
        </w:tabs>
        <w:autoSpaceDE w:val="0"/>
        <w:spacing w:before="0"/>
        <w:ind w:left="0" w:firstLine="709"/>
        <w:jc w:val="both"/>
        <w:textAlignment w:val="baseline"/>
        <w:rPr>
          <w:rFonts w:eastAsia="Calibri"/>
        </w:rPr>
      </w:pPr>
      <w:r w:rsidRPr="00B837C8">
        <w:rPr>
          <w:rFonts w:eastAsia="Calibri"/>
        </w:rPr>
        <w:lastRenderedPageBreak/>
        <w:t>формирование заявок на включение в региональную адресную программу на переселение граждан из аварийного жилищного фонда многоквартирных домов, признанных в установленном порядке аварийными и подлежащими сносу или реконструкции в связи с физическим износом в процессе эксплуатации;</w:t>
      </w:r>
    </w:p>
    <w:p w:rsidR="00B837C8" w:rsidRPr="00B837C8" w:rsidRDefault="00B837C8" w:rsidP="00081221">
      <w:pPr>
        <w:numPr>
          <w:ilvl w:val="0"/>
          <w:numId w:val="32"/>
        </w:numPr>
        <w:tabs>
          <w:tab w:val="left" w:pos="0"/>
          <w:tab w:val="left" w:pos="1134"/>
        </w:tabs>
        <w:autoSpaceDE w:val="0"/>
        <w:spacing w:before="0"/>
        <w:ind w:left="0" w:firstLine="709"/>
        <w:jc w:val="both"/>
        <w:textAlignment w:val="baseline"/>
        <w:rPr>
          <w:rFonts w:eastAsia="Calibri"/>
        </w:rPr>
      </w:pPr>
      <w:r w:rsidRPr="00B837C8">
        <w:rPr>
          <w:rFonts w:eastAsia="Calibri"/>
        </w:rPr>
        <w:t>реализация мероприятий по строительству и приобретению жилья для переселения граждан из аварийного жилищного фонда;</w:t>
      </w:r>
    </w:p>
    <w:p w:rsidR="00B837C8" w:rsidRPr="00B837C8" w:rsidRDefault="00B837C8" w:rsidP="00081221">
      <w:pPr>
        <w:numPr>
          <w:ilvl w:val="0"/>
          <w:numId w:val="32"/>
        </w:numPr>
        <w:tabs>
          <w:tab w:val="left" w:pos="0"/>
          <w:tab w:val="left" w:pos="1134"/>
        </w:tabs>
        <w:autoSpaceDE w:val="0"/>
        <w:spacing w:before="0"/>
        <w:ind w:left="0" w:firstLine="709"/>
        <w:jc w:val="both"/>
        <w:textAlignment w:val="baseline"/>
        <w:rPr>
          <w:rFonts w:eastAsia="Calibri"/>
        </w:rPr>
      </w:pPr>
      <w:r w:rsidRPr="00B837C8">
        <w:rPr>
          <w:rFonts w:eastAsia="Calibri"/>
        </w:rPr>
        <w:t>реализация мероприятий по переселению граждан из аварийного жилищного фонда (оформление документов о государственной регистрации права собственности или заключение договоров социального найма).</w:t>
      </w:r>
    </w:p>
    <w:p w:rsidR="00B837C8" w:rsidRPr="00B837C8" w:rsidRDefault="00B837C8" w:rsidP="00B837C8">
      <w:pPr>
        <w:autoSpaceDE w:val="0"/>
        <w:spacing w:before="0"/>
        <w:ind w:firstLine="709"/>
        <w:jc w:val="both"/>
        <w:rPr>
          <w:rFonts w:eastAsia="Calibri"/>
        </w:rPr>
      </w:pPr>
      <w:r w:rsidRPr="00B837C8">
        <w:rPr>
          <w:rFonts w:eastAsia="Calibri"/>
        </w:rPr>
        <w:t xml:space="preserve"> </w:t>
      </w:r>
      <w:proofErr w:type="gramStart"/>
      <w:r w:rsidRPr="00B837C8">
        <w:rPr>
          <w:rFonts w:eastAsia="Calibri"/>
        </w:rPr>
        <w:t>Комплекс мероприятий осуществляется в соответствии с Федеральным законом от 21 июля 2007 г. № 185-ФЗ «О Фонде содействия реформированию жилищно-коммунального хозяйства», постановлением Правительства Удмуртской Республики от 19 мая 2008 г. № 109  «О мерах по реализации Федерального закона от 21 июля 2007 года № 185-ФЗ «О Фонде содействия реформированию жилищно-коммунального хозяйства», с учетом распоряжения Правительства Удмуртской Республики от 1 апреля 2013 г. №200-р</w:t>
      </w:r>
      <w:proofErr w:type="gramEnd"/>
      <w:r w:rsidRPr="00B837C8">
        <w:rPr>
          <w:rFonts w:eastAsia="Calibri"/>
        </w:rPr>
        <w:t xml:space="preserve"> «</w:t>
      </w:r>
      <w:proofErr w:type="gramStart"/>
      <w:r w:rsidRPr="00B837C8">
        <w:rPr>
          <w:rFonts w:eastAsia="Calibri"/>
        </w:rPr>
        <w:t>Об утверждении Плана мероприятий («дорожной карты») по переселению граждан из аварийного жилищного фонда (жилых помещений в многоквартирных домах,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w:t>
      </w:r>
      <w:proofErr w:type="gramEnd"/>
    </w:p>
    <w:p w:rsidR="00B837C8" w:rsidRPr="00B837C8" w:rsidRDefault="00B837C8" w:rsidP="00081221">
      <w:pPr>
        <w:numPr>
          <w:ilvl w:val="0"/>
          <w:numId w:val="33"/>
        </w:numPr>
        <w:tabs>
          <w:tab w:val="left" w:pos="0"/>
          <w:tab w:val="left" w:pos="1134"/>
        </w:tabs>
        <w:autoSpaceDE w:val="0"/>
        <w:spacing w:before="0"/>
        <w:ind w:left="0" w:firstLine="709"/>
        <w:jc w:val="both"/>
        <w:textAlignment w:val="baseline"/>
        <w:rPr>
          <w:rFonts w:eastAsia="Calibri"/>
        </w:rPr>
      </w:pPr>
      <w:r w:rsidRPr="00B837C8">
        <w:rPr>
          <w:rFonts w:eastAsia="Calibri"/>
        </w:rPr>
        <w:t>Обеспечение выбора собственниками помещений в многоквартирном доме способа формирования фонда капитального ремонта.</w:t>
      </w:r>
    </w:p>
    <w:p w:rsidR="00B837C8" w:rsidRPr="00B837C8" w:rsidRDefault="00B837C8" w:rsidP="00B837C8">
      <w:pPr>
        <w:tabs>
          <w:tab w:val="left" w:pos="1134"/>
        </w:tabs>
        <w:autoSpaceDE w:val="0"/>
        <w:spacing w:before="0"/>
        <w:ind w:firstLine="709"/>
        <w:jc w:val="both"/>
        <w:rPr>
          <w:rFonts w:eastAsia="Calibri"/>
        </w:rPr>
      </w:pPr>
      <w:r w:rsidRPr="00B837C8">
        <w:rPr>
          <w:rFonts w:eastAsia="Calibri"/>
        </w:rPr>
        <w:t>В рамках основного мероприятия орган местного самоуправления:</w:t>
      </w:r>
    </w:p>
    <w:p w:rsidR="00B837C8" w:rsidRPr="00B837C8" w:rsidRDefault="00B837C8" w:rsidP="00081221">
      <w:pPr>
        <w:numPr>
          <w:ilvl w:val="0"/>
          <w:numId w:val="34"/>
        </w:numPr>
        <w:tabs>
          <w:tab w:val="left" w:pos="0"/>
          <w:tab w:val="left" w:pos="1134"/>
        </w:tabs>
        <w:autoSpaceDE w:val="0"/>
        <w:spacing w:before="0"/>
        <w:ind w:left="0" w:firstLine="709"/>
        <w:jc w:val="both"/>
        <w:textAlignment w:val="baseline"/>
        <w:rPr>
          <w:rFonts w:eastAsia="Calibri"/>
        </w:rPr>
      </w:pPr>
      <w:r w:rsidRPr="00B837C8">
        <w:rPr>
          <w:rFonts w:eastAsia="Calibri"/>
        </w:rPr>
        <w:t>созывает общее собрание собственников помещений в многоквартирном доме для решения вопроса о выборе способа формирования фонда капитального ремонта, если такое решение не принято в установленные законодательством сроки;</w:t>
      </w:r>
    </w:p>
    <w:p w:rsidR="00B837C8" w:rsidRPr="00B837C8" w:rsidRDefault="00B837C8" w:rsidP="00081221">
      <w:pPr>
        <w:numPr>
          <w:ilvl w:val="0"/>
          <w:numId w:val="34"/>
        </w:numPr>
        <w:tabs>
          <w:tab w:val="left" w:pos="0"/>
          <w:tab w:val="left" w:pos="1134"/>
        </w:tabs>
        <w:autoSpaceDE w:val="0"/>
        <w:spacing w:before="0"/>
        <w:ind w:left="0" w:firstLine="709"/>
        <w:jc w:val="both"/>
        <w:textAlignment w:val="baseline"/>
        <w:rPr>
          <w:rFonts w:eastAsia="Calibri"/>
        </w:rPr>
      </w:pPr>
      <w:r w:rsidRPr="00B837C8">
        <w:rPr>
          <w:rFonts w:eastAsia="Calibri"/>
        </w:rPr>
        <w:t>принимает решение о формировании фонда капитального ремонта в отношении многоквартирного дома на счете регионального оператора в случае, если собственники помещений в многоквартирном доме в установленный срок не выбрали способ формирования фонда капитального ремонта или выбранный ими способ не был реализован.</w:t>
      </w:r>
    </w:p>
    <w:p w:rsidR="00B837C8" w:rsidRPr="00B837C8" w:rsidRDefault="00B837C8" w:rsidP="00081221">
      <w:pPr>
        <w:numPr>
          <w:ilvl w:val="0"/>
          <w:numId w:val="35"/>
        </w:numPr>
        <w:tabs>
          <w:tab w:val="left" w:pos="0"/>
          <w:tab w:val="left" w:pos="1134"/>
        </w:tabs>
        <w:autoSpaceDE w:val="0"/>
        <w:spacing w:before="0"/>
        <w:ind w:left="0" w:firstLine="709"/>
        <w:jc w:val="both"/>
        <w:textAlignment w:val="baseline"/>
        <w:rPr>
          <w:rFonts w:eastAsia="Calibri"/>
        </w:rPr>
      </w:pPr>
      <w:r w:rsidRPr="00B837C8">
        <w:rPr>
          <w:rFonts w:eastAsia="Calibri"/>
        </w:rPr>
        <w:t>Участие в разработке и реализации региональной программы капитального ремонта общего имущества в многоквартирных домах.</w:t>
      </w:r>
    </w:p>
    <w:p w:rsidR="00B837C8" w:rsidRPr="00B837C8" w:rsidRDefault="00B837C8" w:rsidP="00B837C8">
      <w:pPr>
        <w:tabs>
          <w:tab w:val="left" w:pos="1134"/>
        </w:tabs>
        <w:autoSpaceDE w:val="0"/>
        <w:spacing w:before="0"/>
        <w:ind w:firstLine="709"/>
        <w:jc w:val="both"/>
        <w:rPr>
          <w:rFonts w:eastAsia="Calibri"/>
        </w:rPr>
      </w:pPr>
      <w:r w:rsidRPr="00B837C8">
        <w:rPr>
          <w:rFonts w:eastAsia="Calibri"/>
        </w:rPr>
        <w:t>Основное мероприятие реализуется в соответствии с Законом Удмуртской Республики от 22 октября 2013 г. № 64-РЗ «Об организации проведения капитального ремонта общего имущества в многоквартирных домах в Удмуртской Республике», а также принятыми в соответствии с ним правовыми актами органами государственной власти Удмуртской Республики.</w:t>
      </w:r>
    </w:p>
    <w:p w:rsidR="00B837C8" w:rsidRPr="00B837C8" w:rsidRDefault="00B837C8" w:rsidP="00081221">
      <w:pPr>
        <w:numPr>
          <w:ilvl w:val="0"/>
          <w:numId w:val="35"/>
        </w:numPr>
        <w:tabs>
          <w:tab w:val="left" w:pos="0"/>
          <w:tab w:val="left" w:pos="1134"/>
        </w:tabs>
        <w:autoSpaceDE w:val="0"/>
        <w:spacing w:before="0"/>
        <w:ind w:left="0" w:firstLine="709"/>
        <w:jc w:val="both"/>
        <w:textAlignment w:val="baseline"/>
        <w:rPr>
          <w:rFonts w:eastAsia="Calibri"/>
        </w:rPr>
      </w:pPr>
      <w:r w:rsidRPr="00B837C8">
        <w:rPr>
          <w:rFonts w:eastAsia="Calibri"/>
        </w:rPr>
        <w:t>Капитальный ремонт муниципального жилищного фонда.</w:t>
      </w:r>
    </w:p>
    <w:p w:rsidR="00B837C8" w:rsidRPr="00B837C8" w:rsidRDefault="00B837C8" w:rsidP="00B837C8">
      <w:pPr>
        <w:tabs>
          <w:tab w:val="left" w:pos="1134"/>
        </w:tabs>
        <w:autoSpaceDE w:val="0"/>
        <w:spacing w:before="0"/>
        <w:ind w:firstLine="709"/>
        <w:jc w:val="both"/>
        <w:rPr>
          <w:rFonts w:eastAsia="Calibri"/>
        </w:rPr>
      </w:pPr>
      <w:r w:rsidRPr="00B837C8">
        <w:rPr>
          <w:rFonts w:eastAsia="Calibri"/>
        </w:rPr>
        <w:t>В рамках основного мероприятия предусматриваются средства на формирование фонда капитального ремонта общего имущества многоквартирных домов, в части жилых помещений, собственником которых является муниципальное образование «Вавожский район».</w:t>
      </w:r>
    </w:p>
    <w:p w:rsidR="00B837C8" w:rsidRPr="00B837C8" w:rsidRDefault="00B837C8" w:rsidP="00081221">
      <w:pPr>
        <w:numPr>
          <w:ilvl w:val="0"/>
          <w:numId w:val="35"/>
        </w:numPr>
        <w:tabs>
          <w:tab w:val="left" w:pos="0"/>
          <w:tab w:val="left" w:pos="1134"/>
        </w:tabs>
        <w:autoSpaceDE w:val="0"/>
        <w:spacing w:before="0"/>
        <w:ind w:left="0" w:firstLine="709"/>
        <w:jc w:val="both"/>
        <w:textAlignment w:val="baseline"/>
        <w:rPr>
          <w:rFonts w:eastAsia="Calibri"/>
        </w:rPr>
      </w:pPr>
      <w:r w:rsidRPr="00B837C8">
        <w:rPr>
          <w:rFonts w:eastAsia="Calibri"/>
        </w:rPr>
        <w:t xml:space="preserve">Реализация комплекса мер для привлечения </w:t>
      </w:r>
      <w:proofErr w:type="spellStart"/>
      <w:r w:rsidRPr="00B837C8">
        <w:rPr>
          <w:rFonts w:eastAsia="Calibri"/>
        </w:rPr>
        <w:t>софинансирования</w:t>
      </w:r>
      <w:proofErr w:type="spellEnd"/>
      <w:r w:rsidRPr="00B837C8">
        <w:rPr>
          <w:rFonts w:eastAsia="Calibri"/>
        </w:rPr>
        <w:t xml:space="preserve"> капитального ремонта общего имущества многоквартирных домов из Фонда содействия реформированию жилищно-коммунального хозяйства.</w:t>
      </w:r>
    </w:p>
    <w:p w:rsidR="00B837C8" w:rsidRPr="00B837C8" w:rsidRDefault="00B837C8" w:rsidP="00B837C8">
      <w:pPr>
        <w:tabs>
          <w:tab w:val="left" w:pos="1134"/>
        </w:tabs>
        <w:autoSpaceDE w:val="0"/>
        <w:spacing w:before="0"/>
        <w:ind w:firstLine="709"/>
        <w:jc w:val="both"/>
        <w:rPr>
          <w:rFonts w:eastAsia="Calibri"/>
        </w:rPr>
      </w:pPr>
      <w:r w:rsidRPr="00B837C8">
        <w:rPr>
          <w:rFonts w:eastAsia="Calibri"/>
        </w:rPr>
        <w:t>Основное мероприятие реализуется в соответствии с Федеральным законом от 21 июля 2007 г. № 185-ФЗ «О Фонде содействия реформированию жилищно-коммунального хозяйства», постановлением Правительства Удмуртской Республики от 19 мая 2008 г. № 109  «О мерах по реализации Федерального закона от 21 июля 2007 года № 185-ФЗ «О Фонде содействия реформированию жилищно-коммунального хозяйства».</w:t>
      </w:r>
    </w:p>
    <w:p w:rsidR="00B837C8" w:rsidRPr="00B837C8" w:rsidRDefault="00B837C8" w:rsidP="00081221">
      <w:pPr>
        <w:numPr>
          <w:ilvl w:val="0"/>
          <w:numId w:val="35"/>
        </w:numPr>
        <w:tabs>
          <w:tab w:val="left" w:pos="0"/>
          <w:tab w:val="left" w:pos="1134"/>
        </w:tabs>
        <w:autoSpaceDE w:val="0"/>
        <w:spacing w:before="0"/>
        <w:ind w:left="0" w:firstLine="709"/>
        <w:jc w:val="both"/>
        <w:textAlignment w:val="baseline"/>
        <w:rPr>
          <w:rFonts w:eastAsia="Calibri"/>
        </w:rPr>
      </w:pPr>
      <w:r w:rsidRPr="00B837C8">
        <w:rPr>
          <w:rFonts w:eastAsia="Calibri"/>
        </w:rPr>
        <w:t xml:space="preserve">Выполнение функций технического заказчика работ по капитальному ремонту общего имущества в многоквартирных домах, собственники помещений в которых </w:t>
      </w:r>
      <w:r w:rsidRPr="00B837C8">
        <w:rPr>
          <w:rFonts w:eastAsia="Calibri"/>
        </w:rPr>
        <w:lastRenderedPageBreak/>
        <w:t>формируют фонды капитального ремонта на счете, счетах регионального оператора (в случае заключения договора с региональным оператором).</w:t>
      </w:r>
    </w:p>
    <w:p w:rsidR="00B837C8" w:rsidRPr="00B837C8" w:rsidRDefault="00B837C8" w:rsidP="00081221">
      <w:pPr>
        <w:numPr>
          <w:ilvl w:val="0"/>
          <w:numId w:val="35"/>
        </w:numPr>
        <w:tabs>
          <w:tab w:val="left" w:pos="0"/>
          <w:tab w:val="left" w:pos="1134"/>
        </w:tabs>
        <w:autoSpaceDE w:val="0"/>
        <w:spacing w:before="0"/>
        <w:ind w:left="0" w:firstLine="709"/>
        <w:jc w:val="both"/>
        <w:textAlignment w:val="baseline"/>
        <w:rPr>
          <w:rFonts w:eastAsia="Calibri"/>
        </w:rPr>
      </w:pPr>
      <w:r w:rsidRPr="00B837C8">
        <w:rPr>
          <w:rFonts w:eastAsia="Calibri"/>
        </w:rPr>
        <w:t>Участие в работе конкурсной комиссии по отбору исполнителей на оказание услуг, проведение работ по капитальному ремонту многоквартирного дома.</w:t>
      </w:r>
    </w:p>
    <w:p w:rsidR="00B837C8" w:rsidRPr="00B837C8" w:rsidRDefault="00B837C8" w:rsidP="00081221">
      <w:pPr>
        <w:numPr>
          <w:ilvl w:val="0"/>
          <w:numId w:val="35"/>
        </w:numPr>
        <w:tabs>
          <w:tab w:val="left" w:pos="0"/>
          <w:tab w:val="left" w:pos="1134"/>
        </w:tabs>
        <w:autoSpaceDE w:val="0"/>
        <w:spacing w:before="0"/>
        <w:ind w:left="0" w:firstLine="709"/>
        <w:jc w:val="both"/>
        <w:textAlignment w:val="baseline"/>
        <w:rPr>
          <w:rFonts w:eastAsia="Calibri"/>
        </w:rPr>
      </w:pPr>
      <w:r w:rsidRPr="00B837C8">
        <w:rPr>
          <w:rFonts w:eastAsia="Calibri"/>
        </w:rPr>
        <w:t xml:space="preserve">Согласование актов приемки оказания услуг и (или) выполнения работ по проведению капитального ремонта общего имущества  многоквартирном </w:t>
      </w:r>
      <w:proofErr w:type="gramStart"/>
      <w:r w:rsidRPr="00B837C8">
        <w:rPr>
          <w:rFonts w:eastAsia="Calibri"/>
        </w:rPr>
        <w:t>доме</w:t>
      </w:r>
      <w:proofErr w:type="gramEnd"/>
      <w:r w:rsidRPr="00B837C8">
        <w:rPr>
          <w:rFonts w:eastAsia="Calibri"/>
        </w:rPr>
        <w:t>.</w:t>
      </w:r>
    </w:p>
    <w:p w:rsidR="00B837C8" w:rsidRPr="00B837C8" w:rsidRDefault="00B837C8" w:rsidP="00081221">
      <w:pPr>
        <w:numPr>
          <w:ilvl w:val="0"/>
          <w:numId w:val="35"/>
        </w:numPr>
        <w:tabs>
          <w:tab w:val="left" w:pos="0"/>
          <w:tab w:val="left" w:pos="1134"/>
        </w:tabs>
        <w:autoSpaceDE w:val="0"/>
        <w:spacing w:before="0"/>
        <w:ind w:left="0" w:firstLine="709"/>
        <w:jc w:val="both"/>
        <w:textAlignment w:val="baseline"/>
        <w:rPr>
          <w:rFonts w:eastAsia="Calibri"/>
        </w:rPr>
      </w:pPr>
      <w:r w:rsidRPr="00B837C8">
        <w:rPr>
          <w:rFonts w:eastAsia="Calibri"/>
        </w:rPr>
        <w:t>Осуществление муниципального жилищного контроля.</w:t>
      </w:r>
    </w:p>
    <w:p w:rsidR="00B837C8" w:rsidRPr="00B837C8" w:rsidRDefault="00B837C8" w:rsidP="00B837C8">
      <w:pPr>
        <w:autoSpaceDE w:val="0"/>
        <w:spacing w:before="0"/>
        <w:ind w:firstLine="709"/>
        <w:jc w:val="both"/>
        <w:rPr>
          <w:rFonts w:eastAsia="Calibri"/>
        </w:rPr>
      </w:pPr>
      <w:r w:rsidRPr="00B837C8">
        <w:rPr>
          <w:rFonts w:eastAsia="Calibri"/>
        </w:rPr>
        <w:t>В рамках основного мероприятия осуществляются плановые и внеплановые проверки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w:t>
      </w:r>
    </w:p>
    <w:p w:rsidR="00B837C8" w:rsidRPr="00B837C8" w:rsidRDefault="00B837C8" w:rsidP="00B837C8">
      <w:pPr>
        <w:autoSpaceDE w:val="0"/>
        <w:spacing w:before="0"/>
        <w:ind w:firstLine="709"/>
        <w:jc w:val="both"/>
        <w:rPr>
          <w:rFonts w:eastAsia="Calibri"/>
          <w:bCs w:val="0"/>
        </w:rPr>
      </w:pPr>
      <w:r w:rsidRPr="00B837C8">
        <w:rPr>
          <w:rFonts w:eastAsia="Calibri"/>
        </w:rPr>
        <w:t xml:space="preserve">Плановые проверки проводятся в соответствии с ежегодным планом проведения плановых проверок. Внеплановые проверки проводятся по основаниям, определенным в </w:t>
      </w:r>
      <w:hyperlink r:id="rId29" w:history="1">
        <w:r w:rsidRPr="00B837C8">
          <w:rPr>
            <w:rFonts w:eastAsia="Calibri"/>
          </w:rPr>
          <w:t>части 2 статьи 10</w:t>
        </w:r>
      </w:hyperlink>
      <w:r w:rsidRPr="00B837C8">
        <w:rPr>
          <w:rFonts w:eastAsia="Calibri"/>
          <w:bCs w:val="0"/>
        </w:rPr>
        <w:t xml:space="preserve"> </w:t>
      </w:r>
      <w:r w:rsidRPr="00B837C8">
        <w:rPr>
          <w:rFonts w:eastAsia="Calibri"/>
        </w:rPr>
        <w:t>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частях 4.1, 4.2 статьи 20 Жилищного кодекса Российской Федерации.</w:t>
      </w:r>
    </w:p>
    <w:p w:rsidR="00B837C8" w:rsidRPr="00B837C8" w:rsidRDefault="00B837C8" w:rsidP="00081221">
      <w:pPr>
        <w:numPr>
          <w:ilvl w:val="0"/>
          <w:numId w:val="36"/>
        </w:numPr>
        <w:tabs>
          <w:tab w:val="left" w:pos="0"/>
          <w:tab w:val="left" w:pos="1134"/>
        </w:tabs>
        <w:autoSpaceDE w:val="0"/>
        <w:spacing w:before="0"/>
        <w:ind w:left="0" w:firstLine="709"/>
        <w:jc w:val="both"/>
        <w:textAlignment w:val="baseline"/>
        <w:rPr>
          <w:rFonts w:eastAsia="Calibri"/>
        </w:rPr>
      </w:pPr>
      <w:r w:rsidRPr="00B837C8">
        <w:rPr>
          <w:rFonts w:eastAsia="Calibri"/>
        </w:rPr>
        <w:t>Информирование населения по вопросам жилищно-коммунального хозяйства.</w:t>
      </w:r>
    </w:p>
    <w:p w:rsidR="00B837C8" w:rsidRPr="00B837C8" w:rsidRDefault="00B837C8" w:rsidP="00B837C8">
      <w:pPr>
        <w:keepNext/>
        <w:autoSpaceDE w:val="0"/>
        <w:spacing w:before="0"/>
        <w:ind w:firstLine="709"/>
        <w:jc w:val="both"/>
        <w:rPr>
          <w:rFonts w:eastAsia="Calibri"/>
        </w:rPr>
      </w:pPr>
      <w:r w:rsidRPr="00B837C8">
        <w:rPr>
          <w:rFonts w:eastAsia="Calibri"/>
        </w:rPr>
        <w:t>Информирование населения осуществляется посредством:</w:t>
      </w:r>
    </w:p>
    <w:p w:rsidR="00B837C8" w:rsidRPr="00B837C8" w:rsidRDefault="00B837C8" w:rsidP="00081221">
      <w:pPr>
        <w:numPr>
          <w:ilvl w:val="0"/>
          <w:numId w:val="37"/>
        </w:numPr>
        <w:tabs>
          <w:tab w:val="left" w:pos="0"/>
          <w:tab w:val="left" w:pos="993"/>
        </w:tabs>
        <w:autoSpaceDE w:val="0"/>
        <w:spacing w:before="0"/>
        <w:ind w:left="0" w:firstLine="709"/>
        <w:jc w:val="both"/>
        <w:textAlignment w:val="baseline"/>
        <w:rPr>
          <w:rFonts w:eastAsia="Calibri"/>
        </w:rPr>
      </w:pPr>
      <w:r w:rsidRPr="00B837C8">
        <w:rPr>
          <w:rFonts w:eastAsia="Calibri"/>
        </w:rPr>
        <w:t>публикаций в газете «Авангард» на основе направляемых отделом  по строительству и ЖКХ Администрации Вавожского района развернутых информационных релизов;</w:t>
      </w:r>
    </w:p>
    <w:p w:rsidR="00B837C8" w:rsidRPr="00B837C8" w:rsidRDefault="00B837C8" w:rsidP="00081221">
      <w:pPr>
        <w:numPr>
          <w:ilvl w:val="0"/>
          <w:numId w:val="37"/>
        </w:numPr>
        <w:tabs>
          <w:tab w:val="left" w:pos="0"/>
          <w:tab w:val="left" w:pos="993"/>
        </w:tabs>
        <w:autoSpaceDE w:val="0"/>
        <w:spacing w:before="0"/>
        <w:ind w:left="0" w:firstLine="709"/>
        <w:jc w:val="both"/>
        <w:textAlignment w:val="baseline"/>
        <w:rPr>
          <w:rFonts w:eastAsia="Calibri"/>
        </w:rPr>
      </w:pPr>
      <w:r w:rsidRPr="00B837C8">
        <w:rPr>
          <w:rFonts w:eastAsia="Calibri"/>
        </w:rPr>
        <w:t>публикаций на сайте Вавожского района;</w:t>
      </w:r>
    </w:p>
    <w:p w:rsidR="00B837C8" w:rsidRPr="00B837C8" w:rsidRDefault="00B837C8" w:rsidP="00081221">
      <w:pPr>
        <w:numPr>
          <w:ilvl w:val="0"/>
          <w:numId w:val="37"/>
        </w:numPr>
        <w:tabs>
          <w:tab w:val="left" w:pos="0"/>
          <w:tab w:val="left" w:pos="993"/>
        </w:tabs>
        <w:autoSpaceDE w:val="0"/>
        <w:spacing w:before="0"/>
        <w:ind w:left="0" w:firstLine="709"/>
        <w:jc w:val="both"/>
        <w:textAlignment w:val="baseline"/>
        <w:rPr>
          <w:rFonts w:eastAsia="Calibri"/>
        </w:rPr>
      </w:pPr>
      <w:r w:rsidRPr="00B837C8">
        <w:rPr>
          <w:rFonts w:eastAsia="Calibri"/>
        </w:rPr>
        <w:t>приема граждан по вопросам жилищно-коммунального хозяйства заместителем Главы Администрации Вавожского района по строительству и жилищно-коммунальному хозяйству, специалистами отдела по строительству и ЖКХ Администрации Вавожского района;</w:t>
      </w:r>
    </w:p>
    <w:p w:rsidR="00B837C8" w:rsidRPr="00B837C8" w:rsidRDefault="00B837C8" w:rsidP="00081221">
      <w:pPr>
        <w:numPr>
          <w:ilvl w:val="0"/>
          <w:numId w:val="37"/>
        </w:numPr>
        <w:tabs>
          <w:tab w:val="left" w:pos="0"/>
          <w:tab w:val="left" w:pos="993"/>
        </w:tabs>
        <w:autoSpaceDE w:val="0"/>
        <w:spacing w:before="0"/>
        <w:ind w:left="0" w:firstLine="709"/>
        <w:jc w:val="both"/>
        <w:textAlignment w:val="baseline"/>
        <w:rPr>
          <w:rFonts w:eastAsia="Calibri"/>
        </w:rPr>
      </w:pPr>
      <w:r w:rsidRPr="00B837C8">
        <w:rPr>
          <w:rFonts w:eastAsia="Calibri"/>
        </w:rPr>
        <w:t>проведение встреч с гражданами по вопросам жилищно-коммунального хозяйства;</w:t>
      </w:r>
    </w:p>
    <w:p w:rsidR="00B837C8" w:rsidRPr="00B837C8" w:rsidRDefault="00B837C8" w:rsidP="00081221">
      <w:pPr>
        <w:numPr>
          <w:ilvl w:val="0"/>
          <w:numId w:val="37"/>
        </w:numPr>
        <w:tabs>
          <w:tab w:val="left" w:pos="0"/>
          <w:tab w:val="left" w:pos="993"/>
        </w:tabs>
        <w:autoSpaceDE w:val="0"/>
        <w:spacing w:before="0"/>
        <w:ind w:left="0" w:firstLine="709"/>
        <w:jc w:val="both"/>
        <w:textAlignment w:val="baseline"/>
        <w:rPr>
          <w:rFonts w:eastAsia="Calibri"/>
        </w:rPr>
      </w:pPr>
      <w:r w:rsidRPr="00B837C8">
        <w:rPr>
          <w:rFonts w:eastAsia="Calibri"/>
        </w:rPr>
        <w:t>проведение информационных курсов, семинаров по тематике жилищно-коммунального хозяйства для председателей товариществ собственников жилья, жилищных, жилищно-строительных кооперативов, председателей советов многоквартирных домов, собственников помещений, представителей общественности;</w:t>
      </w:r>
    </w:p>
    <w:p w:rsidR="00B837C8" w:rsidRPr="00B837C8" w:rsidRDefault="00B837C8" w:rsidP="00081221">
      <w:pPr>
        <w:numPr>
          <w:ilvl w:val="0"/>
          <w:numId w:val="37"/>
        </w:numPr>
        <w:tabs>
          <w:tab w:val="left" w:pos="0"/>
          <w:tab w:val="left" w:pos="993"/>
        </w:tabs>
        <w:autoSpaceDE w:val="0"/>
        <w:spacing w:before="0"/>
        <w:ind w:left="0" w:firstLine="709"/>
        <w:jc w:val="both"/>
        <w:textAlignment w:val="baseline"/>
        <w:rPr>
          <w:rFonts w:eastAsia="Calibri"/>
        </w:rPr>
      </w:pPr>
      <w:r w:rsidRPr="00B837C8">
        <w:rPr>
          <w:rFonts w:eastAsia="Calibri"/>
        </w:rPr>
        <w:t>проведение круглых столов, форумов, совещаний, конференций по вопросам развития системы общественного контроля в сфере жилищно-коммунального хозяйства с участием представителей некоммерческих общественных организаций.</w:t>
      </w:r>
    </w:p>
    <w:p w:rsidR="00B837C8" w:rsidRPr="00B837C8" w:rsidRDefault="00B837C8" w:rsidP="00B837C8">
      <w:pPr>
        <w:tabs>
          <w:tab w:val="left" w:pos="993"/>
        </w:tabs>
        <w:autoSpaceDE w:val="0"/>
        <w:spacing w:before="0"/>
        <w:ind w:left="709"/>
        <w:jc w:val="both"/>
        <w:textAlignment w:val="baseline"/>
        <w:rPr>
          <w:rFonts w:eastAsia="Calibri"/>
        </w:rPr>
      </w:pPr>
    </w:p>
    <w:p w:rsidR="00B837C8" w:rsidRPr="00B837C8" w:rsidRDefault="00B837C8" w:rsidP="00B837C8">
      <w:pPr>
        <w:pStyle w:val="a6"/>
        <w:jc w:val="both"/>
        <w:rPr>
          <w:rFonts w:eastAsia="Calibri"/>
        </w:rPr>
      </w:pPr>
      <w:r w:rsidRPr="00B837C8">
        <w:rPr>
          <w:rFonts w:eastAsia="Calibri"/>
        </w:rPr>
        <w:t xml:space="preserve">Реализация комплекса мер, направленных на подготовку жилищного хозяйства к отопительному </w:t>
      </w:r>
      <w:proofErr w:type="spellStart"/>
      <w:r w:rsidRPr="00B837C8">
        <w:rPr>
          <w:rFonts w:eastAsia="Calibri"/>
        </w:rPr>
        <w:t>периоду</w:t>
      </w:r>
      <w:proofErr w:type="gramStart"/>
      <w:r w:rsidRPr="00B837C8">
        <w:rPr>
          <w:rFonts w:eastAsia="Calibri"/>
        </w:rPr>
        <w:t>.О</w:t>
      </w:r>
      <w:proofErr w:type="gramEnd"/>
      <w:r w:rsidRPr="00B837C8">
        <w:rPr>
          <w:rFonts w:eastAsia="Calibri"/>
        </w:rPr>
        <w:t>сновное</w:t>
      </w:r>
      <w:proofErr w:type="spellEnd"/>
      <w:r w:rsidRPr="00B837C8">
        <w:rPr>
          <w:rFonts w:eastAsia="Calibri"/>
        </w:rPr>
        <w:t xml:space="preserve"> мероприятие направлено на своевременную подготовку и устойчивое проведение отопительного сезона. В рамках основного мероприятия реализуются меры, предусмотренные план мероприятий по подготовке к осенне-зимнему периоду. Такой план ежегодно </w:t>
      </w:r>
      <w:proofErr w:type="gramStart"/>
      <w:r w:rsidRPr="00B837C8">
        <w:rPr>
          <w:rFonts w:eastAsia="Calibri"/>
        </w:rPr>
        <w:t>разрабатывается и утверждается</w:t>
      </w:r>
      <w:proofErr w:type="gramEnd"/>
      <w:r w:rsidRPr="00B837C8">
        <w:rPr>
          <w:rFonts w:eastAsia="Calibri"/>
        </w:rPr>
        <w:t xml:space="preserve"> постановлением Администрации Вавожского района.</w:t>
      </w:r>
    </w:p>
    <w:p w:rsidR="00B837C8" w:rsidRPr="00B837C8" w:rsidRDefault="00B837C8" w:rsidP="00B837C8">
      <w:pPr>
        <w:pStyle w:val="a6"/>
        <w:jc w:val="both"/>
        <w:rPr>
          <w:rFonts w:eastAsia="Calibri"/>
        </w:rPr>
      </w:pPr>
      <w:r w:rsidRPr="00B837C8">
        <w:rPr>
          <w:rFonts w:eastAsia="Calibri"/>
        </w:rPr>
        <w:t>Демонтаж аварийного, непригодного для проживания жилищного муниципального фонда.</w:t>
      </w:r>
    </w:p>
    <w:p w:rsidR="00B837C8" w:rsidRPr="00B837C8" w:rsidRDefault="00B837C8" w:rsidP="00B837C8">
      <w:pPr>
        <w:pStyle w:val="a6"/>
        <w:jc w:val="both"/>
        <w:rPr>
          <w:rFonts w:eastAsia="Calibri"/>
        </w:rPr>
      </w:pPr>
      <w:r w:rsidRPr="00B837C8">
        <w:rPr>
          <w:rFonts w:eastAsia="Calibri"/>
        </w:rPr>
        <w:t xml:space="preserve">           Основное мероприятие направлено на своевременный демонтаж непригодного для проживания жилищного муниципального фонда.</w:t>
      </w:r>
    </w:p>
    <w:p w:rsidR="00B837C8" w:rsidRPr="00B837C8" w:rsidRDefault="00B837C8" w:rsidP="00B837C8">
      <w:pPr>
        <w:keepNext/>
        <w:shd w:val="clear" w:color="auto" w:fill="FFFFFF"/>
        <w:tabs>
          <w:tab w:val="left" w:pos="1276"/>
        </w:tabs>
        <w:spacing w:before="480" w:after="240"/>
        <w:ind w:left="709" w:right="624"/>
        <w:jc w:val="center"/>
      </w:pPr>
      <w:r w:rsidRPr="00B837C8">
        <w:rPr>
          <w:b/>
        </w:rPr>
        <w:lastRenderedPageBreak/>
        <w:t>7.3. 6.</w:t>
      </w:r>
      <w:r w:rsidRPr="00B837C8">
        <w:rPr>
          <w:b/>
        </w:rPr>
        <w:tab/>
        <w:t>Прогноз сводных показателей муниципальных заданий на оказание муниципальных услуг</w:t>
      </w:r>
    </w:p>
    <w:p w:rsidR="00B837C8" w:rsidRPr="00B837C8" w:rsidRDefault="00B837C8" w:rsidP="00B837C8">
      <w:pPr>
        <w:autoSpaceDE w:val="0"/>
        <w:spacing w:before="0"/>
        <w:ind w:firstLine="709"/>
        <w:jc w:val="both"/>
        <w:rPr>
          <w:rFonts w:eastAsia="Calibri"/>
          <w:b/>
        </w:rPr>
      </w:pPr>
      <w:r w:rsidRPr="00B837C8">
        <w:rPr>
          <w:rFonts w:eastAsia="Calibri"/>
        </w:rPr>
        <w:t>Муниципальные учреждения в рамках подпрограммы не оказывают муниципальные услуги.</w:t>
      </w:r>
    </w:p>
    <w:p w:rsidR="00B837C8" w:rsidRPr="00B837C8" w:rsidRDefault="00B837C8" w:rsidP="00B837C8">
      <w:pPr>
        <w:keepNext/>
        <w:shd w:val="clear" w:color="auto" w:fill="FFFFFF"/>
        <w:tabs>
          <w:tab w:val="left" w:pos="1276"/>
        </w:tabs>
        <w:spacing w:before="480" w:after="240"/>
        <w:ind w:left="709" w:right="624"/>
        <w:jc w:val="center"/>
      </w:pPr>
      <w:r w:rsidRPr="00B837C8">
        <w:rPr>
          <w:b/>
        </w:rPr>
        <w:t>7.3.7. Взаимодействие с органами государственной власти и местного самоуправления, организациями и гражданами</w:t>
      </w:r>
    </w:p>
    <w:p w:rsidR="00B837C8" w:rsidRPr="00B837C8" w:rsidRDefault="00B837C8" w:rsidP="00B837C8">
      <w:pPr>
        <w:autoSpaceDE w:val="0"/>
        <w:spacing w:before="0"/>
        <w:ind w:firstLine="709"/>
        <w:jc w:val="both"/>
        <w:rPr>
          <w:rFonts w:eastAsia="Calibri"/>
        </w:rPr>
      </w:pPr>
      <w:r w:rsidRPr="00B837C8">
        <w:rPr>
          <w:rFonts w:eastAsia="Calibri"/>
        </w:rPr>
        <w:t>В целях достижения целей и задач подпрограммы осуществляется взаимодействие с органами государственной власти Удмуртской Республики в части решения следующих вопросов:</w:t>
      </w:r>
    </w:p>
    <w:p w:rsidR="00B837C8" w:rsidRPr="00B837C8" w:rsidRDefault="00B837C8" w:rsidP="00081221">
      <w:pPr>
        <w:numPr>
          <w:ilvl w:val="0"/>
          <w:numId w:val="38"/>
        </w:numPr>
        <w:tabs>
          <w:tab w:val="left" w:pos="0"/>
          <w:tab w:val="left" w:pos="993"/>
        </w:tabs>
        <w:autoSpaceDE w:val="0"/>
        <w:spacing w:before="0"/>
        <w:ind w:left="-142" w:firstLine="709"/>
        <w:jc w:val="both"/>
        <w:textAlignment w:val="baseline"/>
        <w:rPr>
          <w:rFonts w:eastAsia="Calibri"/>
        </w:rPr>
      </w:pPr>
      <w:r w:rsidRPr="00B837C8">
        <w:rPr>
          <w:rFonts w:eastAsia="Calibri"/>
        </w:rPr>
        <w:t>формирование земельных участков под многоквартирными домами;</w:t>
      </w:r>
    </w:p>
    <w:p w:rsidR="00B837C8" w:rsidRPr="00B837C8" w:rsidRDefault="00B837C8" w:rsidP="00081221">
      <w:pPr>
        <w:numPr>
          <w:ilvl w:val="0"/>
          <w:numId w:val="38"/>
        </w:numPr>
        <w:tabs>
          <w:tab w:val="left" w:pos="0"/>
          <w:tab w:val="left" w:pos="993"/>
        </w:tabs>
        <w:autoSpaceDE w:val="0"/>
        <w:spacing w:before="0"/>
        <w:ind w:left="-142" w:firstLine="709"/>
        <w:jc w:val="both"/>
        <w:textAlignment w:val="baseline"/>
        <w:rPr>
          <w:rFonts w:eastAsia="Calibri"/>
        </w:rPr>
      </w:pPr>
      <w:r w:rsidRPr="00B837C8">
        <w:rPr>
          <w:rFonts w:eastAsia="Calibri"/>
        </w:rPr>
        <w:t>сокращение ветхого и аварийного жилищного фонда;</w:t>
      </w:r>
    </w:p>
    <w:p w:rsidR="00B837C8" w:rsidRPr="00B837C8" w:rsidRDefault="00B837C8" w:rsidP="00081221">
      <w:pPr>
        <w:numPr>
          <w:ilvl w:val="0"/>
          <w:numId w:val="38"/>
        </w:numPr>
        <w:tabs>
          <w:tab w:val="left" w:pos="0"/>
          <w:tab w:val="left" w:pos="993"/>
        </w:tabs>
        <w:autoSpaceDE w:val="0"/>
        <w:spacing w:before="0"/>
        <w:ind w:left="-142" w:firstLine="709"/>
        <w:jc w:val="both"/>
        <w:textAlignment w:val="baseline"/>
        <w:rPr>
          <w:rFonts w:eastAsia="Calibri"/>
        </w:rPr>
      </w:pPr>
      <w:r w:rsidRPr="00B837C8">
        <w:rPr>
          <w:rFonts w:eastAsia="Calibri"/>
        </w:rPr>
        <w:t xml:space="preserve">организации обеспечения своевременного проведения капитального ремонта общего имущества </w:t>
      </w:r>
      <w:proofErr w:type="gramStart"/>
      <w:r w:rsidRPr="00B837C8">
        <w:rPr>
          <w:rFonts w:eastAsia="Calibri"/>
        </w:rPr>
        <w:t>в многоквартирных домах за счет взносов собственников помещений в таких домах на капитальный ремонт общего имущества в многоквартирных домах</w:t>
      </w:r>
      <w:proofErr w:type="gramEnd"/>
      <w:r w:rsidRPr="00B837C8">
        <w:rPr>
          <w:rFonts w:eastAsia="Calibri"/>
        </w:rPr>
        <w:t>, бюджетных средств и иных не запрещенных законом источников финансирования.</w:t>
      </w:r>
    </w:p>
    <w:p w:rsidR="00B837C8" w:rsidRPr="00B837C8" w:rsidRDefault="00B837C8" w:rsidP="00B837C8">
      <w:pPr>
        <w:autoSpaceDE w:val="0"/>
        <w:spacing w:before="0"/>
        <w:ind w:firstLine="709"/>
        <w:jc w:val="both"/>
        <w:rPr>
          <w:rFonts w:eastAsia="Calibri"/>
        </w:rPr>
      </w:pPr>
      <w:r w:rsidRPr="00B837C8">
        <w:rPr>
          <w:rFonts w:eastAsia="Calibri"/>
        </w:rPr>
        <w:t>Осуществляется взаимодействие с региональным оператором в целях обеспечения своевременного проведения капитального ремонта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w:t>
      </w:r>
    </w:p>
    <w:p w:rsidR="00B837C8" w:rsidRPr="00B837C8" w:rsidRDefault="00B837C8" w:rsidP="00B837C8">
      <w:pPr>
        <w:autoSpaceDE w:val="0"/>
        <w:spacing w:before="0"/>
        <w:ind w:firstLine="709"/>
        <w:jc w:val="both"/>
        <w:rPr>
          <w:rFonts w:eastAsia="Calibri"/>
          <w:b/>
        </w:rPr>
      </w:pPr>
      <w:r w:rsidRPr="00B837C8">
        <w:rPr>
          <w:rFonts w:eastAsia="Calibri"/>
        </w:rPr>
        <w:t>Финансовые ресурсы на софинансирование мероприятий по переселению граждан из аварийного жилищного фонда, проведению капитального ремонта общего имущества многоквартирных домов привлекаются из Фонда содействия реформированию жилищно-коммунального хозяйства.</w:t>
      </w:r>
    </w:p>
    <w:p w:rsidR="00B837C8" w:rsidRPr="00B837C8" w:rsidRDefault="00B837C8" w:rsidP="00B837C8">
      <w:pPr>
        <w:spacing w:before="0"/>
        <w:ind w:firstLine="709"/>
        <w:jc w:val="both"/>
      </w:pPr>
      <w:r w:rsidRPr="00B837C8">
        <w:t>В рамках подпрограммы осуществляется взаимодействие с управляющими организациями, с собственниками помещений в многоквартирном доме, председателями советов многоквартирных домов, органами управления товариществ собственников жилья либо органами управления жилищных кооперативов или органами управления иных специализированных потребительских кооперативов.</w:t>
      </w:r>
    </w:p>
    <w:p w:rsidR="00B837C8" w:rsidRPr="00B837C8" w:rsidRDefault="00B837C8" w:rsidP="00B837C8">
      <w:pPr>
        <w:spacing w:before="0"/>
        <w:ind w:firstLine="709"/>
        <w:jc w:val="both"/>
      </w:pPr>
      <w:r w:rsidRPr="00B837C8">
        <w:t>К проведению открытых конкурсов по отбору управляющей организации на право заключения договора управления многоквартирными домами могут быть привлечены специализированные организации для осуществления функций по проведению конкурса, включая разработку конкурсной документации, размещение извещения о проведении конкурса, и иных связанных с обеспечением проведения конкурса функций. Выбор специализированной организации осуществляется путем проведения торгов в соответствии с законодательством о размещении государственного (муниципального) заказа.</w:t>
      </w:r>
    </w:p>
    <w:p w:rsidR="00B837C8" w:rsidRPr="00B837C8" w:rsidRDefault="00B837C8" w:rsidP="00B837C8">
      <w:pPr>
        <w:spacing w:before="0"/>
        <w:ind w:firstLine="709"/>
        <w:jc w:val="both"/>
      </w:pPr>
      <w:r w:rsidRPr="00B837C8">
        <w:t>При выполнении функций технического заказчика работ по капитальному ремонту общего имущества в многоквартирных домах выбор исполнителя работ осуществляется путем проведения торгов в соответствии с законодательством о размещении государственного (муниципального) заказа.</w:t>
      </w:r>
    </w:p>
    <w:p w:rsidR="00B837C8" w:rsidRPr="00B837C8" w:rsidRDefault="00B837C8" w:rsidP="00B837C8">
      <w:pPr>
        <w:spacing w:before="0"/>
        <w:ind w:firstLine="709"/>
        <w:jc w:val="both"/>
      </w:pPr>
      <w:r w:rsidRPr="00B837C8">
        <w:t>Для взаимодействия с населением:</w:t>
      </w:r>
    </w:p>
    <w:p w:rsidR="00B837C8" w:rsidRPr="00B837C8" w:rsidRDefault="00B837C8" w:rsidP="00081221">
      <w:pPr>
        <w:numPr>
          <w:ilvl w:val="0"/>
          <w:numId w:val="39"/>
        </w:numPr>
        <w:shd w:val="clear" w:color="auto" w:fill="FFFFFF"/>
        <w:tabs>
          <w:tab w:val="left" w:pos="0"/>
          <w:tab w:val="left" w:pos="993"/>
        </w:tabs>
        <w:spacing w:before="0"/>
        <w:ind w:left="0" w:right="-2" w:firstLine="709"/>
        <w:jc w:val="both"/>
        <w:textAlignment w:val="baseline"/>
      </w:pPr>
      <w:r w:rsidRPr="00B837C8">
        <w:t>организован прием граждан Главой Вавожского района, Заместителем Главы администрации Вавожского района по строительству и жилищно-коммунальному хозяйству;</w:t>
      </w:r>
    </w:p>
    <w:p w:rsidR="00B837C8" w:rsidRPr="00B837C8" w:rsidRDefault="00B837C8" w:rsidP="00081221">
      <w:pPr>
        <w:numPr>
          <w:ilvl w:val="0"/>
          <w:numId w:val="39"/>
        </w:numPr>
        <w:shd w:val="clear" w:color="auto" w:fill="FFFFFF"/>
        <w:tabs>
          <w:tab w:val="left" w:pos="0"/>
          <w:tab w:val="left" w:pos="993"/>
        </w:tabs>
        <w:autoSpaceDE w:val="0"/>
        <w:spacing w:before="0"/>
        <w:ind w:left="0" w:right="-2" w:firstLine="709"/>
        <w:jc w:val="both"/>
        <w:textAlignment w:val="baseline"/>
        <w:rPr>
          <w:b/>
        </w:rPr>
      </w:pPr>
      <w:r w:rsidRPr="00B837C8">
        <w:t>ведется прием, рассмотрение обращений граждан, в том числе через Интернет-приемную; п</w:t>
      </w:r>
      <w:r w:rsidRPr="00B837C8">
        <w:rPr>
          <w:bCs w:val="0"/>
        </w:rPr>
        <w:t>о результатам рассмотрения обращений граждан принимаются меры реагирования.</w:t>
      </w:r>
    </w:p>
    <w:p w:rsidR="00B837C8" w:rsidRPr="00B837C8" w:rsidRDefault="00B837C8" w:rsidP="00B837C8">
      <w:pPr>
        <w:keepNext/>
        <w:shd w:val="clear" w:color="auto" w:fill="FFFFFF"/>
        <w:tabs>
          <w:tab w:val="left" w:pos="1276"/>
        </w:tabs>
        <w:spacing w:before="480" w:after="240"/>
        <w:ind w:left="709" w:right="624"/>
        <w:jc w:val="center"/>
      </w:pPr>
      <w:r w:rsidRPr="00B837C8">
        <w:rPr>
          <w:b/>
        </w:rPr>
        <w:lastRenderedPageBreak/>
        <w:t>7.3.8.</w:t>
      </w:r>
      <w:r w:rsidRPr="00B837C8">
        <w:rPr>
          <w:b/>
        </w:rPr>
        <w:tab/>
        <w:t>Ресурсное обеспечение</w:t>
      </w:r>
    </w:p>
    <w:p w:rsidR="00B837C8" w:rsidRPr="00B837C8" w:rsidRDefault="00B837C8" w:rsidP="00B837C8">
      <w:pPr>
        <w:keepNext/>
        <w:shd w:val="clear" w:color="auto" w:fill="FFFFFF"/>
        <w:spacing w:before="0"/>
        <w:ind w:right="-1" w:firstLine="709"/>
        <w:jc w:val="both"/>
      </w:pPr>
      <w:r w:rsidRPr="00B837C8">
        <w:t>Источниками ресурсного обеспечения подпрограммы являются собственные средства бюджета Вавожского района, в том числе на цели:</w:t>
      </w:r>
    </w:p>
    <w:p w:rsidR="00B837C8" w:rsidRPr="00B837C8" w:rsidRDefault="00B837C8" w:rsidP="00081221">
      <w:pPr>
        <w:numPr>
          <w:ilvl w:val="0"/>
          <w:numId w:val="40"/>
        </w:numPr>
        <w:shd w:val="clear" w:color="auto" w:fill="FFFFFF"/>
        <w:tabs>
          <w:tab w:val="left" w:pos="0"/>
          <w:tab w:val="left" w:pos="1134"/>
        </w:tabs>
        <w:spacing w:before="0"/>
        <w:ind w:left="0" w:right="-1" w:firstLine="709"/>
        <w:jc w:val="both"/>
        <w:textAlignment w:val="baseline"/>
      </w:pPr>
      <w:r w:rsidRPr="00B837C8">
        <w:t>формирования земельных участков под многоквартирными домами;</w:t>
      </w:r>
    </w:p>
    <w:p w:rsidR="00B837C8" w:rsidRPr="00B837C8" w:rsidRDefault="00B837C8" w:rsidP="00081221">
      <w:pPr>
        <w:numPr>
          <w:ilvl w:val="0"/>
          <w:numId w:val="40"/>
        </w:numPr>
        <w:shd w:val="clear" w:color="auto" w:fill="FFFFFF"/>
        <w:tabs>
          <w:tab w:val="left" w:pos="0"/>
          <w:tab w:val="left" w:pos="1134"/>
        </w:tabs>
        <w:spacing w:before="0"/>
        <w:ind w:left="0" w:right="-1" w:firstLine="709"/>
        <w:jc w:val="both"/>
        <w:textAlignment w:val="baseline"/>
      </w:pPr>
      <w:r w:rsidRPr="00B837C8">
        <w:t>капитального ремонта муниципального жилищного фонда.</w:t>
      </w:r>
    </w:p>
    <w:p w:rsidR="00B837C8" w:rsidRPr="00B837C8" w:rsidRDefault="00B837C8" w:rsidP="00B837C8">
      <w:pPr>
        <w:spacing w:before="0"/>
        <w:ind w:firstLine="709"/>
        <w:jc w:val="both"/>
      </w:pPr>
      <w:r w:rsidRPr="00B837C8">
        <w:t>Из бюджета Удмуртской Республики планируется привлечение субсидий на софинансирование мероприятий по следующим направлениям:</w:t>
      </w:r>
    </w:p>
    <w:p w:rsidR="00B837C8" w:rsidRPr="00B837C8" w:rsidRDefault="00B837C8" w:rsidP="00081221">
      <w:pPr>
        <w:numPr>
          <w:ilvl w:val="0"/>
          <w:numId w:val="41"/>
        </w:numPr>
        <w:tabs>
          <w:tab w:val="left" w:pos="0"/>
          <w:tab w:val="left" w:pos="993"/>
        </w:tabs>
        <w:autoSpaceDE w:val="0"/>
        <w:spacing w:before="0"/>
        <w:ind w:left="0" w:firstLine="709"/>
        <w:jc w:val="both"/>
        <w:textAlignment w:val="baseline"/>
        <w:rPr>
          <w:rFonts w:eastAsia="Calibri"/>
        </w:rPr>
      </w:pPr>
      <w:r w:rsidRPr="00B837C8">
        <w:rPr>
          <w:rFonts w:eastAsia="Calibri"/>
        </w:rPr>
        <w:t>формирование земельных участков под многоквартирными домами;</w:t>
      </w:r>
    </w:p>
    <w:p w:rsidR="00B837C8" w:rsidRPr="00B837C8" w:rsidRDefault="00B837C8" w:rsidP="00081221">
      <w:pPr>
        <w:numPr>
          <w:ilvl w:val="0"/>
          <w:numId w:val="41"/>
        </w:numPr>
        <w:tabs>
          <w:tab w:val="left" w:pos="0"/>
          <w:tab w:val="left" w:pos="993"/>
        </w:tabs>
        <w:autoSpaceDE w:val="0"/>
        <w:spacing w:before="0"/>
        <w:ind w:left="0" w:firstLine="709"/>
        <w:jc w:val="both"/>
        <w:textAlignment w:val="baseline"/>
        <w:rPr>
          <w:rFonts w:eastAsia="Calibri"/>
        </w:rPr>
      </w:pPr>
      <w:r w:rsidRPr="00B837C8">
        <w:rPr>
          <w:rFonts w:eastAsia="Calibri"/>
        </w:rPr>
        <w:t>сокращение ветхого и аварийного жилищного фонда;</w:t>
      </w:r>
    </w:p>
    <w:p w:rsidR="00B837C8" w:rsidRPr="00B837C8" w:rsidRDefault="00B837C8" w:rsidP="00081221">
      <w:pPr>
        <w:numPr>
          <w:ilvl w:val="0"/>
          <w:numId w:val="41"/>
        </w:numPr>
        <w:tabs>
          <w:tab w:val="left" w:pos="0"/>
          <w:tab w:val="left" w:pos="993"/>
        </w:tabs>
        <w:autoSpaceDE w:val="0"/>
        <w:spacing w:before="0"/>
        <w:ind w:left="0" w:firstLine="709"/>
        <w:jc w:val="both"/>
        <w:textAlignment w:val="baseline"/>
        <w:rPr>
          <w:rFonts w:eastAsia="Calibri"/>
          <w:b/>
        </w:rPr>
      </w:pPr>
      <w:r w:rsidRPr="00B837C8">
        <w:rPr>
          <w:rFonts w:eastAsia="Calibri"/>
        </w:rPr>
        <w:t>проведение капитального ремонта общего имущества в многоквартирных домах.</w:t>
      </w:r>
    </w:p>
    <w:p w:rsidR="00B837C8" w:rsidRPr="00B837C8" w:rsidRDefault="00B837C8" w:rsidP="00B837C8">
      <w:pPr>
        <w:spacing w:before="0"/>
        <w:ind w:firstLine="709"/>
        <w:jc w:val="both"/>
      </w:pPr>
      <w:r w:rsidRPr="00B837C8">
        <w:t>Из Фонда содействия реформированию жилищно-коммунального хозяйства планируется привлечение средств на сокращение ветхого и аварийного жилищного фонда, проведение капитального ремонта общего имущества в многоквартирных домах.</w:t>
      </w:r>
    </w:p>
    <w:p w:rsidR="00B837C8" w:rsidRPr="00B837C8" w:rsidRDefault="00B837C8" w:rsidP="00B837C8">
      <w:pPr>
        <w:spacing w:before="0"/>
        <w:ind w:firstLine="709"/>
        <w:jc w:val="both"/>
      </w:pPr>
      <w:r w:rsidRPr="00B837C8">
        <w:t>Также на проведение капитального ремонта общего имущества в многоквартирных домах в соответствии с законодательством будут привлекаться средства собственников жилых помещений.</w:t>
      </w:r>
    </w:p>
    <w:p w:rsidR="00B837C8" w:rsidRPr="00B837C8" w:rsidRDefault="00B837C8" w:rsidP="00B837C8">
      <w:pPr>
        <w:spacing w:before="0"/>
        <w:ind w:firstLine="709"/>
        <w:jc w:val="both"/>
        <w:rPr>
          <w:color w:val="000000"/>
        </w:rPr>
      </w:pPr>
      <w:r w:rsidRPr="00B837C8">
        <w:t>Содержание жилых помещений в многоквартирных домах, оплата предоставляемых коммунальных услуг, услуг по управлению многоквартирными домами осуществляется за счет средств собственников жилых помещений в многоквартирных домах, а также граждан, проживающих в жилых помещениях по найму.</w:t>
      </w:r>
    </w:p>
    <w:p w:rsidR="00B837C8" w:rsidRPr="00B837C8" w:rsidRDefault="00B837C8" w:rsidP="00B837C8">
      <w:pPr>
        <w:tabs>
          <w:tab w:val="left" w:pos="1134"/>
        </w:tabs>
        <w:autoSpaceDE w:val="0"/>
        <w:spacing w:before="0"/>
        <w:ind w:firstLine="709"/>
        <w:jc w:val="both"/>
        <w:rPr>
          <w:color w:val="000000"/>
        </w:rPr>
      </w:pPr>
      <w:r w:rsidRPr="00B837C8">
        <w:rPr>
          <w:color w:val="000000"/>
        </w:rPr>
        <w:t>Общий объем финансирования мероприятий подпрограммы за 2015-2018 годы за счет собственных средств бюджета Вавожского района составит 1546,99 тыс. руб., за   2019-2028 годы за счет собственных средств бюджета Вавожского района составит 14979,49 тыс. рублей, в том числе  по годам реализации муниципальной программы (в тыс. руб.):</w:t>
      </w:r>
    </w:p>
    <w:p w:rsidR="00B837C8" w:rsidRPr="00B837C8" w:rsidRDefault="00B837C8" w:rsidP="00B837C8">
      <w:pPr>
        <w:tabs>
          <w:tab w:val="left" w:pos="1134"/>
        </w:tabs>
        <w:autoSpaceDE w:val="0"/>
        <w:spacing w:before="0"/>
        <w:ind w:firstLine="709"/>
        <w:jc w:val="both"/>
        <w:rPr>
          <w:b/>
          <w:color w:val="000000"/>
          <w:sz w:val="20"/>
          <w:szCs w:val="20"/>
        </w:rPr>
      </w:pPr>
    </w:p>
    <w:tbl>
      <w:tblPr>
        <w:tblW w:w="9366" w:type="dxa"/>
        <w:tblLayout w:type="fixed"/>
        <w:tblCellMar>
          <w:left w:w="10" w:type="dxa"/>
          <w:right w:w="10" w:type="dxa"/>
        </w:tblCellMar>
        <w:tblLook w:val="04A0" w:firstRow="1" w:lastRow="0" w:firstColumn="1" w:lastColumn="0" w:noHBand="0" w:noVBand="1"/>
      </w:tblPr>
      <w:tblGrid>
        <w:gridCol w:w="574"/>
        <w:gridCol w:w="712"/>
        <w:gridCol w:w="567"/>
        <w:gridCol w:w="567"/>
        <w:gridCol w:w="425"/>
        <w:gridCol w:w="567"/>
        <w:gridCol w:w="567"/>
        <w:gridCol w:w="567"/>
        <w:gridCol w:w="567"/>
        <w:gridCol w:w="567"/>
        <w:gridCol w:w="567"/>
        <w:gridCol w:w="426"/>
        <w:gridCol w:w="425"/>
        <w:gridCol w:w="567"/>
        <w:gridCol w:w="567"/>
        <w:gridCol w:w="567"/>
        <w:gridCol w:w="567"/>
      </w:tblGrid>
      <w:tr w:rsidR="00B837C8" w:rsidRPr="00B837C8" w:rsidTr="008203C2">
        <w:trPr>
          <w:trHeight w:val="275"/>
        </w:trPr>
        <w:tc>
          <w:tcPr>
            <w:tcW w:w="574" w:type="dxa"/>
            <w:tcBorders>
              <w:top w:val="single" w:sz="4" w:space="0" w:color="808080"/>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rPr>
                <w:b/>
                <w:sz w:val="14"/>
                <w:szCs w:val="14"/>
              </w:rPr>
            </w:pPr>
          </w:p>
        </w:tc>
        <w:tc>
          <w:tcPr>
            <w:tcW w:w="2838" w:type="dxa"/>
            <w:gridSpan w:val="5"/>
            <w:tcBorders>
              <w:top w:val="single" w:sz="4" w:space="0" w:color="808080"/>
              <w:left w:val="single" w:sz="4" w:space="0" w:color="808080"/>
              <w:bottom w:val="single" w:sz="4" w:space="0" w:color="808080"/>
              <w:right w:val="nil"/>
            </w:tcBorders>
            <w:shd w:val="clear" w:color="auto" w:fill="FFFFFF"/>
            <w:vAlign w:val="center"/>
          </w:tcPr>
          <w:p w:rsidR="00B837C8" w:rsidRPr="00B837C8" w:rsidRDefault="00B837C8" w:rsidP="00B837C8">
            <w:pPr>
              <w:spacing w:before="40" w:after="40"/>
              <w:jc w:val="center"/>
              <w:rPr>
                <w:sz w:val="14"/>
                <w:szCs w:val="14"/>
              </w:rPr>
            </w:pPr>
            <w:r w:rsidRPr="00B837C8">
              <w:rPr>
                <w:sz w:val="14"/>
                <w:szCs w:val="14"/>
              </w:rPr>
              <w:t>1 этап</w:t>
            </w:r>
          </w:p>
        </w:tc>
        <w:tc>
          <w:tcPr>
            <w:tcW w:w="567" w:type="dxa"/>
            <w:tcBorders>
              <w:top w:val="single" w:sz="4" w:space="0" w:color="808080"/>
              <w:left w:val="single" w:sz="4" w:space="0" w:color="808080"/>
              <w:bottom w:val="single" w:sz="4" w:space="0" w:color="808080"/>
              <w:right w:val="single" w:sz="4" w:space="0" w:color="808080"/>
            </w:tcBorders>
            <w:shd w:val="clear" w:color="auto" w:fill="FFFFFF"/>
          </w:tcPr>
          <w:p w:rsidR="00B837C8" w:rsidRPr="00B837C8" w:rsidRDefault="00B837C8" w:rsidP="00B837C8">
            <w:pPr>
              <w:spacing w:before="40" w:after="40"/>
              <w:ind w:left="-98" w:right="-108"/>
              <w:jc w:val="center"/>
              <w:rPr>
                <w:sz w:val="14"/>
                <w:szCs w:val="14"/>
              </w:rPr>
            </w:pPr>
          </w:p>
        </w:tc>
        <w:tc>
          <w:tcPr>
            <w:tcW w:w="5387" w:type="dxa"/>
            <w:gridSpan w:val="10"/>
            <w:tcBorders>
              <w:top w:val="single" w:sz="4" w:space="0" w:color="808080"/>
              <w:left w:val="single" w:sz="4" w:space="0" w:color="808080"/>
              <w:bottom w:val="single" w:sz="4" w:space="0" w:color="808080"/>
              <w:right w:val="single" w:sz="4" w:space="0" w:color="808080"/>
            </w:tcBorders>
            <w:shd w:val="clear" w:color="auto" w:fill="FFFFFF"/>
          </w:tcPr>
          <w:p w:rsidR="00B837C8" w:rsidRPr="00B837C8" w:rsidRDefault="00B837C8" w:rsidP="00B837C8">
            <w:pPr>
              <w:spacing w:before="40" w:after="40"/>
              <w:ind w:left="-98" w:right="-108"/>
              <w:jc w:val="center"/>
              <w:rPr>
                <w:sz w:val="14"/>
                <w:szCs w:val="14"/>
              </w:rPr>
            </w:pPr>
            <w:r w:rsidRPr="00B837C8">
              <w:rPr>
                <w:sz w:val="14"/>
                <w:szCs w:val="14"/>
              </w:rPr>
              <w:t>2 этап</w:t>
            </w:r>
          </w:p>
        </w:tc>
      </w:tr>
      <w:tr w:rsidR="00B837C8" w:rsidRPr="00B837C8" w:rsidTr="008203C2">
        <w:trPr>
          <w:trHeight w:val="275"/>
        </w:trPr>
        <w:tc>
          <w:tcPr>
            <w:tcW w:w="574" w:type="dxa"/>
            <w:tcBorders>
              <w:top w:val="single" w:sz="4" w:space="0" w:color="808080"/>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rPr>
                <w:b/>
                <w:sz w:val="14"/>
                <w:szCs w:val="14"/>
              </w:rPr>
            </w:pPr>
          </w:p>
        </w:tc>
        <w:tc>
          <w:tcPr>
            <w:tcW w:w="712" w:type="dxa"/>
            <w:tcBorders>
              <w:top w:val="single" w:sz="4" w:space="0" w:color="808080"/>
              <w:left w:val="single" w:sz="4" w:space="0" w:color="808080"/>
              <w:bottom w:val="single" w:sz="4" w:space="0" w:color="808080"/>
              <w:right w:val="nil"/>
            </w:tcBorders>
            <w:shd w:val="clear" w:color="auto" w:fill="FFFFFF"/>
            <w:vAlign w:val="center"/>
            <w:hideMark/>
          </w:tcPr>
          <w:p w:rsidR="00B837C8" w:rsidRPr="00B837C8" w:rsidRDefault="00B837C8" w:rsidP="00B837C8">
            <w:pPr>
              <w:spacing w:before="40" w:after="40"/>
              <w:jc w:val="center"/>
              <w:rPr>
                <w:sz w:val="14"/>
                <w:szCs w:val="14"/>
              </w:rPr>
            </w:pPr>
          </w:p>
          <w:p w:rsidR="00B837C8" w:rsidRPr="00B837C8" w:rsidRDefault="00B837C8" w:rsidP="00B837C8">
            <w:pPr>
              <w:spacing w:before="40" w:after="40"/>
              <w:jc w:val="center"/>
              <w:rPr>
                <w:sz w:val="14"/>
                <w:szCs w:val="14"/>
              </w:rPr>
            </w:pPr>
            <w:r w:rsidRPr="00B837C8">
              <w:rPr>
                <w:sz w:val="14"/>
                <w:szCs w:val="14"/>
              </w:rPr>
              <w:t>Всего</w:t>
            </w:r>
          </w:p>
        </w:tc>
        <w:tc>
          <w:tcPr>
            <w:tcW w:w="567" w:type="dxa"/>
            <w:tcBorders>
              <w:top w:val="single" w:sz="4" w:space="0" w:color="808080"/>
              <w:left w:val="single" w:sz="4" w:space="0" w:color="808080"/>
              <w:bottom w:val="single" w:sz="4" w:space="0" w:color="808080"/>
              <w:right w:val="nil"/>
            </w:tcBorders>
            <w:shd w:val="clear" w:color="auto" w:fill="FFFFFF"/>
            <w:vAlign w:val="center"/>
            <w:hideMark/>
          </w:tcPr>
          <w:p w:rsidR="00B837C8" w:rsidRPr="00B837C8" w:rsidRDefault="00B837C8" w:rsidP="00B837C8">
            <w:pPr>
              <w:spacing w:before="40" w:after="40"/>
              <w:jc w:val="center"/>
              <w:rPr>
                <w:sz w:val="14"/>
                <w:szCs w:val="14"/>
              </w:rPr>
            </w:pPr>
          </w:p>
          <w:p w:rsidR="00B837C8" w:rsidRPr="00B837C8" w:rsidRDefault="00B837C8" w:rsidP="00B837C8">
            <w:pPr>
              <w:spacing w:before="40" w:after="40"/>
              <w:jc w:val="center"/>
              <w:rPr>
                <w:sz w:val="14"/>
                <w:szCs w:val="14"/>
              </w:rPr>
            </w:pPr>
            <w:r w:rsidRPr="00B837C8">
              <w:rPr>
                <w:sz w:val="14"/>
                <w:szCs w:val="14"/>
              </w:rPr>
              <w:t>2015 г.</w:t>
            </w:r>
          </w:p>
        </w:tc>
        <w:tc>
          <w:tcPr>
            <w:tcW w:w="567" w:type="dxa"/>
            <w:tcBorders>
              <w:top w:val="single" w:sz="4" w:space="0" w:color="808080"/>
              <w:left w:val="single" w:sz="4" w:space="0" w:color="808080"/>
              <w:bottom w:val="single" w:sz="4" w:space="0" w:color="808080"/>
              <w:right w:val="nil"/>
            </w:tcBorders>
            <w:shd w:val="clear" w:color="auto" w:fill="FFFFFF"/>
            <w:vAlign w:val="center"/>
            <w:hideMark/>
          </w:tcPr>
          <w:p w:rsidR="00B837C8" w:rsidRPr="00B837C8" w:rsidRDefault="00B837C8" w:rsidP="00B837C8">
            <w:pPr>
              <w:spacing w:before="40" w:after="40"/>
              <w:jc w:val="center"/>
              <w:rPr>
                <w:sz w:val="14"/>
                <w:szCs w:val="14"/>
              </w:rPr>
            </w:pPr>
          </w:p>
          <w:p w:rsidR="00B837C8" w:rsidRPr="00B837C8" w:rsidRDefault="00B837C8" w:rsidP="00B837C8">
            <w:pPr>
              <w:spacing w:before="40" w:after="40"/>
              <w:jc w:val="center"/>
              <w:rPr>
                <w:sz w:val="14"/>
                <w:szCs w:val="14"/>
              </w:rPr>
            </w:pPr>
            <w:r w:rsidRPr="00B837C8">
              <w:rPr>
                <w:sz w:val="14"/>
                <w:szCs w:val="14"/>
              </w:rPr>
              <w:t>2016 г.</w:t>
            </w:r>
          </w:p>
        </w:tc>
        <w:tc>
          <w:tcPr>
            <w:tcW w:w="425" w:type="dxa"/>
            <w:tcBorders>
              <w:top w:val="single" w:sz="4" w:space="0" w:color="808080"/>
              <w:left w:val="single" w:sz="4" w:space="0" w:color="808080"/>
              <w:bottom w:val="single" w:sz="4" w:space="0" w:color="808080"/>
              <w:right w:val="nil"/>
            </w:tcBorders>
            <w:shd w:val="clear" w:color="auto" w:fill="FFFFFF"/>
            <w:vAlign w:val="center"/>
            <w:hideMark/>
          </w:tcPr>
          <w:p w:rsidR="00B837C8" w:rsidRPr="00B837C8" w:rsidRDefault="00B837C8" w:rsidP="00B837C8">
            <w:pPr>
              <w:spacing w:before="40" w:after="40"/>
              <w:ind w:left="-106" w:right="-108"/>
              <w:jc w:val="center"/>
              <w:rPr>
                <w:sz w:val="14"/>
                <w:szCs w:val="14"/>
              </w:rPr>
            </w:pPr>
          </w:p>
          <w:p w:rsidR="00B837C8" w:rsidRPr="00B837C8" w:rsidRDefault="00B837C8" w:rsidP="00B837C8">
            <w:pPr>
              <w:spacing w:before="40" w:after="40"/>
              <w:ind w:left="-106" w:right="-108"/>
              <w:jc w:val="center"/>
              <w:rPr>
                <w:sz w:val="14"/>
                <w:szCs w:val="14"/>
              </w:rPr>
            </w:pPr>
            <w:r w:rsidRPr="00B837C8">
              <w:rPr>
                <w:sz w:val="14"/>
                <w:szCs w:val="14"/>
              </w:rPr>
              <w:t>2017 г.</w:t>
            </w:r>
          </w:p>
        </w:tc>
        <w:tc>
          <w:tcPr>
            <w:tcW w:w="567" w:type="dxa"/>
            <w:tcBorders>
              <w:top w:val="single" w:sz="4" w:space="0" w:color="808080"/>
              <w:left w:val="single" w:sz="4" w:space="0" w:color="808080"/>
              <w:bottom w:val="single" w:sz="4" w:space="0" w:color="808080"/>
              <w:right w:val="nil"/>
            </w:tcBorders>
            <w:shd w:val="clear" w:color="auto" w:fill="FFFFFF"/>
            <w:vAlign w:val="center"/>
            <w:hideMark/>
          </w:tcPr>
          <w:p w:rsidR="00B837C8" w:rsidRPr="00B837C8" w:rsidRDefault="00B837C8" w:rsidP="00B837C8">
            <w:pPr>
              <w:spacing w:before="40" w:after="40"/>
              <w:jc w:val="center"/>
              <w:rPr>
                <w:sz w:val="14"/>
                <w:szCs w:val="14"/>
              </w:rPr>
            </w:pPr>
          </w:p>
          <w:p w:rsidR="00B837C8" w:rsidRPr="00B837C8" w:rsidRDefault="00B837C8" w:rsidP="00B837C8">
            <w:pPr>
              <w:spacing w:before="40" w:after="40"/>
              <w:jc w:val="center"/>
              <w:rPr>
                <w:sz w:val="14"/>
                <w:szCs w:val="14"/>
              </w:rPr>
            </w:pPr>
            <w:r w:rsidRPr="00B837C8">
              <w:rPr>
                <w:sz w:val="14"/>
                <w:szCs w:val="14"/>
              </w:rPr>
              <w:t>2018 г.</w:t>
            </w:r>
          </w:p>
        </w:tc>
        <w:tc>
          <w:tcPr>
            <w:tcW w:w="567"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pacing w:before="40" w:after="40"/>
              <w:jc w:val="center"/>
              <w:rPr>
                <w:sz w:val="14"/>
                <w:szCs w:val="14"/>
              </w:rPr>
            </w:pPr>
            <w:r w:rsidRPr="00B837C8">
              <w:rPr>
                <w:sz w:val="14"/>
                <w:szCs w:val="14"/>
              </w:rPr>
              <w:t>Всего</w:t>
            </w:r>
          </w:p>
        </w:tc>
        <w:tc>
          <w:tcPr>
            <w:tcW w:w="567" w:type="dxa"/>
            <w:tcBorders>
              <w:top w:val="single" w:sz="4" w:space="0" w:color="808080"/>
              <w:left w:val="single" w:sz="4" w:space="0" w:color="808080"/>
              <w:bottom w:val="single" w:sz="4" w:space="0" w:color="808080"/>
              <w:right w:val="nil"/>
            </w:tcBorders>
            <w:shd w:val="clear" w:color="auto" w:fill="FFFFFF"/>
            <w:vAlign w:val="center"/>
            <w:hideMark/>
          </w:tcPr>
          <w:p w:rsidR="00B837C8" w:rsidRPr="00B837C8" w:rsidRDefault="00B837C8" w:rsidP="00B837C8">
            <w:pPr>
              <w:spacing w:before="40" w:after="40"/>
              <w:jc w:val="center"/>
              <w:rPr>
                <w:sz w:val="14"/>
                <w:szCs w:val="14"/>
              </w:rPr>
            </w:pPr>
            <w:r w:rsidRPr="00B837C8">
              <w:rPr>
                <w:sz w:val="14"/>
                <w:szCs w:val="14"/>
              </w:rPr>
              <w:t>2019 г.</w:t>
            </w:r>
          </w:p>
        </w:tc>
        <w:tc>
          <w:tcPr>
            <w:tcW w:w="567"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rsidR="00B837C8" w:rsidRPr="00B837C8" w:rsidRDefault="00B837C8" w:rsidP="00B837C8">
            <w:pPr>
              <w:spacing w:before="40" w:after="40"/>
              <w:jc w:val="center"/>
              <w:rPr>
                <w:sz w:val="14"/>
                <w:szCs w:val="14"/>
              </w:rPr>
            </w:pPr>
            <w:r w:rsidRPr="00B837C8">
              <w:rPr>
                <w:sz w:val="14"/>
                <w:szCs w:val="14"/>
              </w:rPr>
              <w:t>2020 г.</w:t>
            </w:r>
          </w:p>
        </w:tc>
        <w:tc>
          <w:tcPr>
            <w:tcW w:w="567"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pacing w:before="40" w:after="40"/>
              <w:jc w:val="center"/>
              <w:rPr>
                <w:sz w:val="14"/>
                <w:szCs w:val="14"/>
              </w:rPr>
            </w:pPr>
            <w:r w:rsidRPr="00B837C8">
              <w:rPr>
                <w:sz w:val="14"/>
                <w:szCs w:val="14"/>
              </w:rPr>
              <w:t>2021 г.</w:t>
            </w:r>
          </w:p>
        </w:tc>
        <w:tc>
          <w:tcPr>
            <w:tcW w:w="567"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pacing w:before="40" w:after="40"/>
              <w:jc w:val="center"/>
              <w:rPr>
                <w:sz w:val="14"/>
                <w:szCs w:val="14"/>
              </w:rPr>
            </w:pPr>
            <w:r w:rsidRPr="00B837C8">
              <w:rPr>
                <w:sz w:val="14"/>
                <w:szCs w:val="14"/>
              </w:rPr>
              <w:t>2022г.</w:t>
            </w:r>
          </w:p>
        </w:tc>
        <w:tc>
          <w:tcPr>
            <w:tcW w:w="426"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pacing w:before="40" w:after="40"/>
              <w:jc w:val="center"/>
              <w:rPr>
                <w:sz w:val="14"/>
                <w:szCs w:val="14"/>
              </w:rPr>
            </w:pPr>
            <w:r w:rsidRPr="00B837C8">
              <w:rPr>
                <w:sz w:val="14"/>
                <w:szCs w:val="14"/>
              </w:rPr>
              <w:t>2023 г.</w:t>
            </w:r>
          </w:p>
        </w:tc>
        <w:tc>
          <w:tcPr>
            <w:tcW w:w="425" w:type="dxa"/>
            <w:tcBorders>
              <w:top w:val="single" w:sz="4" w:space="0" w:color="808080"/>
              <w:left w:val="single" w:sz="4" w:space="0" w:color="808080"/>
              <w:bottom w:val="single" w:sz="4" w:space="0" w:color="808080"/>
              <w:right w:val="single" w:sz="4" w:space="0" w:color="auto"/>
            </w:tcBorders>
            <w:shd w:val="clear" w:color="auto" w:fill="FFFFFF"/>
            <w:vAlign w:val="center"/>
          </w:tcPr>
          <w:p w:rsidR="00B837C8" w:rsidRPr="00B837C8" w:rsidRDefault="00B837C8" w:rsidP="00B837C8">
            <w:pPr>
              <w:spacing w:before="40" w:after="40"/>
              <w:jc w:val="center"/>
              <w:rPr>
                <w:sz w:val="14"/>
                <w:szCs w:val="14"/>
              </w:rPr>
            </w:pPr>
            <w:r w:rsidRPr="00B837C8">
              <w:rPr>
                <w:sz w:val="14"/>
                <w:szCs w:val="14"/>
              </w:rPr>
              <w:t>2024 г.</w:t>
            </w:r>
          </w:p>
        </w:tc>
        <w:tc>
          <w:tcPr>
            <w:tcW w:w="567" w:type="dxa"/>
            <w:tcBorders>
              <w:top w:val="single" w:sz="4" w:space="0" w:color="808080"/>
              <w:left w:val="single" w:sz="4" w:space="0" w:color="auto"/>
              <w:bottom w:val="single" w:sz="4" w:space="0" w:color="808080"/>
              <w:right w:val="single" w:sz="4" w:space="0" w:color="auto"/>
            </w:tcBorders>
            <w:shd w:val="clear" w:color="auto" w:fill="FFFFFF"/>
            <w:vAlign w:val="center"/>
          </w:tcPr>
          <w:p w:rsidR="00B837C8" w:rsidRPr="00B837C8" w:rsidRDefault="00B837C8" w:rsidP="00B837C8">
            <w:pPr>
              <w:spacing w:before="40" w:after="40"/>
              <w:jc w:val="center"/>
              <w:rPr>
                <w:sz w:val="14"/>
                <w:szCs w:val="14"/>
              </w:rPr>
            </w:pPr>
            <w:r w:rsidRPr="00B837C8">
              <w:rPr>
                <w:sz w:val="14"/>
                <w:szCs w:val="14"/>
              </w:rPr>
              <w:t>2025 г.</w:t>
            </w:r>
          </w:p>
        </w:tc>
        <w:tc>
          <w:tcPr>
            <w:tcW w:w="567" w:type="dxa"/>
            <w:tcBorders>
              <w:top w:val="single" w:sz="4" w:space="0" w:color="808080"/>
              <w:left w:val="single" w:sz="4" w:space="0" w:color="auto"/>
              <w:bottom w:val="single" w:sz="4" w:space="0" w:color="808080"/>
              <w:right w:val="single" w:sz="4" w:space="0" w:color="808080"/>
            </w:tcBorders>
            <w:shd w:val="clear" w:color="auto" w:fill="FFFFFF"/>
            <w:vAlign w:val="center"/>
          </w:tcPr>
          <w:p w:rsidR="00B837C8" w:rsidRPr="00B837C8" w:rsidRDefault="00B837C8" w:rsidP="00B837C8">
            <w:pPr>
              <w:spacing w:before="40" w:after="40"/>
              <w:jc w:val="center"/>
              <w:rPr>
                <w:sz w:val="14"/>
                <w:szCs w:val="14"/>
              </w:rPr>
            </w:pPr>
            <w:r w:rsidRPr="00B837C8">
              <w:rPr>
                <w:sz w:val="14"/>
                <w:szCs w:val="14"/>
              </w:rPr>
              <w:t>2026 г.</w:t>
            </w:r>
          </w:p>
        </w:tc>
        <w:tc>
          <w:tcPr>
            <w:tcW w:w="567" w:type="dxa"/>
            <w:tcBorders>
              <w:top w:val="single" w:sz="4" w:space="0" w:color="808080"/>
              <w:left w:val="single" w:sz="4" w:space="0" w:color="auto"/>
              <w:bottom w:val="single" w:sz="4" w:space="0" w:color="808080"/>
              <w:right w:val="single" w:sz="4" w:space="0" w:color="808080"/>
            </w:tcBorders>
            <w:shd w:val="clear" w:color="auto" w:fill="FFFFFF"/>
          </w:tcPr>
          <w:p w:rsidR="00B837C8" w:rsidRPr="00B837C8" w:rsidRDefault="00B837C8" w:rsidP="00B837C8">
            <w:r w:rsidRPr="00B837C8">
              <w:rPr>
                <w:sz w:val="14"/>
                <w:szCs w:val="14"/>
              </w:rPr>
              <w:t>2027 г.</w:t>
            </w:r>
          </w:p>
        </w:tc>
        <w:tc>
          <w:tcPr>
            <w:tcW w:w="567" w:type="dxa"/>
            <w:tcBorders>
              <w:top w:val="single" w:sz="4" w:space="0" w:color="808080"/>
              <w:left w:val="single" w:sz="4" w:space="0" w:color="auto"/>
              <w:bottom w:val="single" w:sz="4" w:space="0" w:color="808080"/>
              <w:right w:val="single" w:sz="4" w:space="0" w:color="808080"/>
            </w:tcBorders>
            <w:shd w:val="clear" w:color="auto" w:fill="FFFFFF"/>
          </w:tcPr>
          <w:p w:rsidR="00B837C8" w:rsidRPr="00B837C8" w:rsidRDefault="00B837C8" w:rsidP="00B837C8">
            <w:r w:rsidRPr="00B837C8">
              <w:rPr>
                <w:sz w:val="14"/>
                <w:szCs w:val="14"/>
              </w:rPr>
              <w:t>2028 г.</w:t>
            </w:r>
          </w:p>
        </w:tc>
      </w:tr>
      <w:tr w:rsidR="00B837C8" w:rsidRPr="00B837C8" w:rsidTr="008203C2">
        <w:trPr>
          <w:trHeight w:val="263"/>
        </w:trPr>
        <w:tc>
          <w:tcPr>
            <w:tcW w:w="574" w:type="dxa"/>
            <w:tcBorders>
              <w:top w:val="single" w:sz="4" w:space="0" w:color="808080"/>
              <w:left w:val="single" w:sz="4" w:space="0" w:color="808080"/>
              <w:bottom w:val="single" w:sz="4" w:space="0" w:color="808080"/>
              <w:right w:val="nil"/>
            </w:tcBorders>
            <w:vAlign w:val="center"/>
            <w:hideMark/>
          </w:tcPr>
          <w:p w:rsidR="00B837C8" w:rsidRPr="00B837C8" w:rsidRDefault="00B837C8" w:rsidP="00B837C8">
            <w:pPr>
              <w:spacing w:before="0"/>
              <w:rPr>
                <w:bCs w:val="0"/>
                <w:sz w:val="14"/>
                <w:szCs w:val="14"/>
              </w:rPr>
            </w:pPr>
            <w:r w:rsidRPr="00B837C8">
              <w:rPr>
                <w:bCs w:val="0"/>
                <w:sz w:val="14"/>
                <w:szCs w:val="14"/>
              </w:rPr>
              <w:t xml:space="preserve">бюджет </w:t>
            </w:r>
            <w:r w:rsidRPr="00B837C8">
              <w:rPr>
                <w:sz w:val="14"/>
                <w:szCs w:val="14"/>
              </w:rPr>
              <w:t>Вавожского района</w:t>
            </w:r>
          </w:p>
        </w:tc>
        <w:tc>
          <w:tcPr>
            <w:tcW w:w="712"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1546,99</w:t>
            </w:r>
          </w:p>
        </w:tc>
        <w:tc>
          <w:tcPr>
            <w:tcW w:w="567"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423,10</w:t>
            </w:r>
          </w:p>
        </w:tc>
        <w:tc>
          <w:tcPr>
            <w:tcW w:w="567"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361,09</w:t>
            </w: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338,80</w:t>
            </w:r>
          </w:p>
        </w:tc>
        <w:tc>
          <w:tcPr>
            <w:tcW w:w="567"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424,00</w:t>
            </w:r>
          </w:p>
        </w:tc>
        <w:tc>
          <w:tcPr>
            <w:tcW w:w="567"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14979,49</w:t>
            </w:r>
          </w:p>
          <w:p w:rsidR="00B837C8" w:rsidRPr="00B837C8" w:rsidRDefault="00B837C8" w:rsidP="00B837C8">
            <w:pPr>
              <w:snapToGrid w:val="0"/>
              <w:spacing w:before="0"/>
              <w:jc w:val="center"/>
              <w:rPr>
                <w:bCs w:val="0"/>
                <w:sz w:val="12"/>
                <w:szCs w:val="12"/>
              </w:rPr>
            </w:pPr>
          </w:p>
        </w:tc>
        <w:tc>
          <w:tcPr>
            <w:tcW w:w="567"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441,19</w:t>
            </w:r>
          </w:p>
        </w:tc>
        <w:tc>
          <w:tcPr>
            <w:tcW w:w="567" w:type="dxa"/>
            <w:tcBorders>
              <w:top w:val="nil"/>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754,58</w:t>
            </w:r>
          </w:p>
        </w:tc>
        <w:tc>
          <w:tcPr>
            <w:tcW w:w="567" w:type="dxa"/>
            <w:tcBorders>
              <w:top w:val="nil"/>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9308,14</w:t>
            </w:r>
          </w:p>
        </w:tc>
        <w:tc>
          <w:tcPr>
            <w:tcW w:w="567"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850,36</w:t>
            </w:r>
          </w:p>
        </w:tc>
        <w:tc>
          <w:tcPr>
            <w:tcW w:w="426"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789,15</w:t>
            </w:r>
          </w:p>
        </w:tc>
        <w:tc>
          <w:tcPr>
            <w:tcW w:w="425" w:type="dxa"/>
            <w:tcBorders>
              <w:top w:val="nil"/>
              <w:left w:val="single" w:sz="4" w:space="0" w:color="808080"/>
              <w:bottom w:val="single" w:sz="4" w:space="0" w:color="808080"/>
              <w:right w:val="single" w:sz="4" w:space="0" w:color="auto"/>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308,27</w:t>
            </w:r>
          </w:p>
        </w:tc>
        <w:tc>
          <w:tcPr>
            <w:tcW w:w="567" w:type="dxa"/>
            <w:tcBorders>
              <w:top w:val="nil"/>
              <w:left w:val="single" w:sz="4" w:space="0" w:color="auto"/>
              <w:bottom w:val="single" w:sz="4" w:space="0" w:color="808080"/>
              <w:right w:val="single" w:sz="4" w:space="0" w:color="auto"/>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631,95</w:t>
            </w:r>
          </w:p>
        </w:tc>
        <w:tc>
          <w:tcPr>
            <w:tcW w:w="567"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631,95</w:t>
            </w:r>
          </w:p>
        </w:tc>
        <w:tc>
          <w:tcPr>
            <w:tcW w:w="567"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631,95</w:t>
            </w:r>
          </w:p>
        </w:tc>
        <w:tc>
          <w:tcPr>
            <w:tcW w:w="567"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631,95</w:t>
            </w:r>
          </w:p>
        </w:tc>
      </w:tr>
      <w:tr w:rsidR="00B837C8" w:rsidRPr="00B837C8" w:rsidTr="008203C2">
        <w:trPr>
          <w:trHeight w:val="275"/>
        </w:trPr>
        <w:tc>
          <w:tcPr>
            <w:tcW w:w="574" w:type="dxa"/>
            <w:tcBorders>
              <w:top w:val="nil"/>
              <w:left w:val="single" w:sz="4" w:space="0" w:color="808080"/>
              <w:bottom w:val="single" w:sz="4" w:space="0" w:color="808080"/>
              <w:right w:val="nil"/>
            </w:tcBorders>
            <w:shd w:val="clear" w:color="auto" w:fill="FFFFFF"/>
            <w:vAlign w:val="center"/>
            <w:hideMark/>
          </w:tcPr>
          <w:p w:rsidR="00B837C8" w:rsidRPr="00B837C8" w:rsidRDefault="00B837C8" w:rsidP="00B837C8">
            <w:pPr>
              <w:spacing w:before="40" w:after="40"/>
              <w:rPr>
                <w:bCs w:val="0"/>
                <w:sz w:val="14"/>
                <w:szCs w:val="14"/>
              </w:rPr>
            </w:pPr>
            <w:r w:rsidRPr="00B837C8">
              <w:rPr>
                <w:bCs w:val="0"/>
                <w:sz w:val="14"/>
                <w:szCs w:val="14"/>
              </w:rPr>
              <w:t>в том числе:</w:t>
            </w:r>
          </w:p>
        </w:tc>
        <w:tc>
          <w:tcPr>
            <w:tcW w:w="712"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p>
        </w:tc>
        <w:tc>
          <w:tcPr>
            <w:tcW w:w="567"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p>
        </w:tc>
        <w:tc>
          <w:tcPr>
            <w:tcW w:w="567"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p>
        </w:tc>
        <w:tc>
          <w:tcPr>
            <w:tcW w:w="567"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p>
        </w:tc>
        <w:tc>
          <w:tcPr>
            <w:tcW w:w="567"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tc>
        <w:tc>
          <w:tcPr>
            <w:tcW w:w="567"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p>
        </w:tc>
        <w:tc>
          <w:tcPr>
            <w:tcW w:w="567" w:type="dxa"/>
            <w:tcBorders>
              <w:top w:val="nil"/>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napToGrid w:val="0"/>
              <w:spacing w:before="0"/>
              <w:jc w:val="center"/>
              <w:rPr>
                <w:bCs w:val="0"/>
                <w:sz w:val="12"/>
                <w:szCs w:val="12"/>
              </w:rPr>
            </w:pPr>
          </w:p>
        </w:tc>
        <w:tc>
          <w:tcPr>
            <w:tcW w:w="567" w:type="dxa"/>
            <w:tcBorders>
              <w:top w:val="nil"/>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napToGrid w:val="0"/>
              <w:spacing w:before="0"/>
              <w:jc w:val="center"/>
              <w:rPr>
                <w:bCs w:val="0"/>
                <w:sz w:val="12"/>
                <w:szCs w:val="12"/>
              </w:rPr>
            </w:pPr>
          </w:p>
        </w:tc>
        <w:tc>
          <w:tcPr>
            <w:tcW w:w="567"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tc>
        <w:tc>
          <w:tcPr>
            <w:tcW w:w="426"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tc>
        <w:tc>
          <w:tcPr>
            <w:tcW w:w="425" w:type="dxa"/>
            <w:tcBorders>
              <w:top w:val="nil"/>
              <w:left w:val="single" w:sz="4" w:space="0" w:color="808080"/>
              <w:bottom w:val="single" w:sz="4" w:space="0" w:color="808080"/>
              <w:right w:val="single" w:sz="4" w:space="0" w:color="auto"/>
            </w:tcBorders>
            <w:shd w:val="clear" w:color="auto" w:fill="FFFFFF"/>
          </w:tcPr>
          <w:p w:rsidR="00B837C8" w:rsidRPr="00B837C8" w:rsidRDefault="00B837C8" w:rsidP="00B837C8">
            <w:pPr>
              <w:snapToGrid w:val="0"/>
              <w:spacing w:before="0"/>
              <w:jc w:val="center"/>
              <w:rPr>
                <w:bCs w:val="0"/>
                <w:sz w:val="12"/>
                <w:szCs w:val="12"/>
              </w:rPr>
            </w:pPr>
          </w:p>
        </w:tc>
        <w:tc>
          <w:tcPr>
            <w:tcW w:w="567" w:type="dxa"/>
            <w:tcBorders>
              <w:top w:val="nil"/>
              <w:left w:val="single" w:sz="4" w:space="0" w:color="auto"/>
              <w:bottom w:val="single" w:sz="4" w:space="0" w:color="808080"/>
              <w:right w:val="single" w:sz="4" w:space="0" w:color="auto"/>
            </w:tcBorders>
            <w:shd w:val="clear" w:color="auto" w:fill="FFFFFF"/>
          </w:tcPr>
          <w:p w:rsidR="00B837C8" w:rsidRPr="00B837C8" w:rsidRDefault="00B837C8" w:rsidP="00B837C8">
            <w:pPr>
              <w:snapToGrid w:val="0"/>
              <w:spacing w:before="0"/>
              <w:jc w:val="center"/>
              <w:rPr>
                <w:bCs w:val="0"/>
                <w:sz w:val="12"/>
                <w:szCs w:val="12"/>
              </w:rPr>
            </w:pPr>
          </w:p>
        </w:tc>
        <w:tc>
          <w:tcPr>
            <w:tcW w:w="567"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tc>
        <w:tc>
          <w:tcPr>
            <w:tcW w:w="567"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tc>
        <w:tc>
          <w:tcPr>
            <w:tcW w:w="567"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tc>
      </w:tr>
      <w:tr w:rsidR="00B837C8" w:rsidRPr="00B837C8" w:rsidTr="008203C2">
        <w:trPr>
          <w:trHeight w:val="292"/>
        </w:trPr>
        <w:tc>
          <w:tcPr>
            <w:tcW w:w="574"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pacing w:before="40" w:after="40"/>
              <w:rPr>
                <w:bCs w:val="0"/>
                <w:sz w:val="14"/>
                <w:szCs w:val="14"/>
              </w:rPr>
            </w:pPr>
            <w:r w:rsidRPr="00B837C8">
              <w:rPr>
                <w:bCs w:val="0"/>
                <w:sz w:val="14"/>
                <w:szCs w:val="14"/>
              </w:rPr>
              <w:t>собственные средства</w:t>
            </w:r>
          </w:p>
        </w:tc>
        <w:tc>
          <w:tcPr>
            <w:tcW w:w="712"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1151,09</w:t>
            </w:r>
          </w:p>
        </w:tc>
        <w:tc>
          <w:tcPr>
            <w:tcW w:w="567"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325,00</w:t>
            </w:r>
          </w:p>
        </w:tc>
        <w:tc>
          <w:tcPr>
            <w:tcW w:w="567"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263,09</w:t>
            </w: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240,80</w:t>
            </w:r>
          </w:p>
        </w:tc>
        <w:tc>
          <w:tcPr>
            <w:tcW w:w="567"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322,20</w:t>
            </w:r>
          </w:p>
        </w:tc>
        <w:tc>
          <w:tcPr>
            <w:tcW w:w="567"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4903,77</w:t>
            </w:r>
          </w:p>
        </w:tc>
        <w:tc>
          <w:tcPr>
            <w:tcW w:w="567"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338,29</w:t>
            </w:r>
          </w:p>
        </w:tc>
        <w:tc>
          <w:tcPr>
            <w:tcW w:w="567" w:type="dxa"/>
            <w:tcBorders>
              <w:top w:val="nil"/>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647,78</w:t>
            </w:r>
          </w:p>
        </w:tc>
        <w:tc>
          <w:tcPr>
            <w:tcW w:w="567" w:type="dxa"/>
            <w:tcBorders>
              <w:top w:val="nil"/>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563,13</w:t>
            </w:r>
          </w:p>
        </w:tc>
        <w:tc>
          <w:tcPr>
            <w:tcW w:w="567"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748,96</w:t>
            </w:r>
          </w:p>
        </w:tc>
        <w:tc>
          <w:tcPr>
            <w:tcW w:w="426"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672,15</w:t>
            </w:r>
          </w:p>
        </w:tc>
        <w:tc>
          <w:tcPr>
            <w:tcW w:w="425" w:type="dxa"/>
            <w:tcBorders>
              <w:top w:val="nil"/>
              <w:left w:val="single" w:sz="4" w:space="0" w:color="808080"/>
              <w:bottom w:val="single" w:sz="4" w:space="0" w:color="808080"/>
              <w:right w:val="single" w:sz="4" w:space="0" w:color="auto"/>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177,46</w:t>
            </w:r>
          </w:p>
          <w:p w:rsidR="00B837C8" w:rsidRPr="00B837C8" w:rsidRDefault="00B837C8" w:rsidP="00B837C8">
            <w:pPr>
              <w:snapToGrid w:val="0"/>
              <w:spacing w:before="0"/>
              <w:jc w:val="center"/>
              <w:rPr>
                <w:bCs w:val="0"/>
                <w:sz w:val="12"/>
                <w:szCs w:val="12"/>
              </w:rPr>
            </w:pPr>
          </w:p>
        </w:tc>
        <w:tc>
          <w:tcPr>
            <w:tcW w:w="567" w:type="dxa"/>
            <w:tcBorders>
              <w:top w:val="nil"/>
              <w:left w:val="single" w:sz="4" w:space="0" w:color="auto"/>
              <w:bottom w:val="single" w:sz="4" w:space="0" w:color="808080"/>
              <w:right w:val="single" w:sz="4" w:space="0" w:color="auto"/>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439,0</w:t>
            </w:r>
          </w:p>
          <w:p w:rsidR="00B837C8" w:rsidRPr="00B837C8" w:rsidRDefault="00B837C8" w:rsidP="00B837C8">
            <w:pPr>
              <w:snapToGrid w:val="0"/>
              <w:spacing w:before="0"/>
              <w:jc w:val="center"/>
              <w:rPr>
                <w:bCs w:val="0"/>
                <w:sz w:val="12"/>
                <w:szCs w:val="12"/>
              </w:rPr>
            </w:pPr>
          </w:p>
        </w:tc>
        <w:tc>
          <w:tcPr>
            <w:tcW w:w="567"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439,0</w:t>
            </w:r>
          </w:p>
          <w:p w:rsidR="00B837C8" w:rsidRPr="00B837C8" w:rsidRDefault="00B837C8" w:rsidP="00B837C8">
            <w:pPr>
              <w:snapToGrid w:val="0"/>
              <w:spacing w:before="0"/>
              <w:jc w:val="center"/>
              <w:rPr>
                <w:bCs w:val="0"/>
                <w:sz w:val="12"/>
                <w:szCs w:val="12"/>
              </w:rPr>
            </w:pPr>
          </w:p>
        </w:tc>
        <w:tc>
          <w:tcPr>
            <w:tcW w:w="567"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439,0</w:t>
            </w:r>
          </w:p>
        </w:tc>
        <w:tc>
          <w:tcPr>
            <w:tcW w:w="567"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439,0</w:t>
            </w:r>
          </w:p>
        </w:tc>
      </w:tr>
      <w:tr w:rsidR="00B837C8" w:rsidRPr="00B837C8" w:rsidTr="008203C2">
        <w:trPr>
          <w:trHeight w:val="292"/>
        </w:trPr>
        <w:tc>
          <w:tcPr>
            <w:tcW w:w="574" w:type="dxa"/>
            <w:tcBorders>
              <w:top w:val="nil"/>
              <w:left w:val="single" w:sz="4" w:space="0" w:color="808080"/>
              <w:bottom w:val="single" w:sz="4" w:space="0" w:color="808080"/>
              <w:right w:val="nil"/>
            </w:tcBorders>
            <w:shd w:val="clear" w:color="auto" w:fill="FFFFFF"/>
            <w:vAlign w:val="center"/>
            <w:hideMark/>
          </w:tcPr>
          <w:p w:rsidR="00B837C8" w:rsidRPr="00B837C8" w:rsidRDefault="00B837C8" w:rsidP="00B837C8">
            <w:pPr>
              <w:spacing w:before="40" w:after="40"/>
              <w:rPr>
                <w:bCs w:val="0"/>
                <w:sz w:val="14"/>
                <w:szCs w:val="14"/>
              </w:rPr>
            </w:pPr>
            <w:r w:rsidRPr="00B837C8">
              <w:rPr>
                <w:bCs w:val="0"/>
                <w:sz w:val="14"/>
                <w:szCs w:val="14"/>
              </w:rPr>
              <w:t xml:space="preserve">Субвенции и субсидии из бюджета Удмуртской Республики </w:t>
            </w:r>
          </w:p>
        </w:tc>
        <w:tc>
          <w:tcPr>
            <w:tcW w:w="712"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395,90</w:t>
            </w:r>
          </w:p>
        </w:tc>
        <w:tc>
          <w:tcPr>
            <w:tcW w:w="567"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98,10</w:t>
            </w:r>
          </w:p>
        </w:tc>
        <w:tc>
          <w:tcPr>
            <w:tcW w:w="567"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98,00</w:t>
            </w:r>
          </w:p>
        </w:tc>
        <w:tc>
          <w:tcPr>
            <w:tcW w:w="425"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98,00</w:t>
            </w:r>
          </w:p>
        </w:tc>
        <w:tc>
          <w:tcPr>
            <w:tcW w:w="567"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101,80</w:t>
            </w:r>
          </w:p>
        </w:tc>
        <w:tc>
          <w:tcPr>
            <w:tcW w:w="567"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10075,72</w:t>
            </w:r>
          </w:p>
        </w:tc>
        <w:tc>
          <w:tcPr>
            <w:tcW w:w="567" w:type="dxa"/>
            <w:tcBorders>
              <w:top w:val="nil"/>
              <w:left w:val="single" w:sz="4" w:space="0" w:color="808080"/>
              <w:bottom w:val="single" w:sz="4" w:space="0" w:color="808080"/>
              <w:right w:val="nil"/>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102,90</w:t>
            </w:r>
          </w:p>
        </w:tc>
        <w:tc>
          <w:tcPr>
            <w:tcW w:w="567" w:type="dxa"/>
            <w:tcBorders>
              <w:top w:val="nil"/>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napToGrid w:val="0"/>
              <w:spacing w:before="0"/>
              <w:jc w:val="center"/>
              <w:rPr>
                <w:bCs w:val="0"/>
                <w:sz w:val="12"/>
                <w:szCs w:val="12"/>
              </w:rPr>
            </w:pPr>
            <w:r w:rsidRPr="00B837C8">
              <w:rPr>
                <w:bCs w:val="0"/>
                <w:sz w:val="12"/>
                <w:szCs w:val="12"/>
              </w:rPr>
              <w:t>106,80</w:t>
            </w:r>
          </w:p>
        </w:tc>
        <w:tc>
          <w:tcPr>
            <w:tcW w:w="567" w:type="dxa"/>
            <w:tcBorders>
              <w:top w:val="nil"/>
              <w:left w:val="single" w:sz="4" w:space="0" w:color="808080"/>
              <w:bottom w:val="single" w:sz="4" w:space="0" w:color="808080"/>
              <w:right w:val="single" w:sz="4" w:space="0" w:color="808080"/>
            </w:tcBorders>
            <w:shd w:val="clear" w:color="auto" w:fill="FFFFFF"/>
            <w:vAlign w:val="center"/>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8745,01</w:t>
            </w:r>
          </w:p>
          <w:p w:rsidR="00B837C8" w:rsidRPr="00B837C8" w:rsidRDefault="00B837C8" w:rsidP="00B837C8">
            <w:pPr>
              <w:snapToGrid w:val="0"/>
              <w:spacing w:before="0"/>
              <w:jc w:val="center"/>
              <w:rPr>
                <w:bCs w:val="0"/>
                <w:sz w:val="12"/>
                <w:szCs w:val="12"/>
              </w:rPr>
            </w:pPr>
          </w:p>
        </w:tc>
        <w:tc>
          <w:tcPr>
            <w:tcW w:w="567"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101,4</w:t>
            </w:r>
          </w:p>
        </w:tc>
        <w:tc>
          <w:tcPr>
            <w:tcW w:w="426" w:type="dxa"/>
            <w:tcBorders>
              <w:top w:val="nil"/>
              <w:left w:val="single" w:sz="4" w:space="0" w:color="808080"/>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117,00</w:t>
            </w:r>
          </w:p>
          <w:p w:rsidR="00B837C8" w:rsidRPr="00B837C8" w:rsidRDefault="00B837C8" w:rsidP="00B837C8">
            <w:pPr>
              <w:snapToGrid w:val="0"/>
              <w:spacing w:before="0"/>
              <w:jc w:val="center"/>
              <w:rPr>
                <w:bCs w:val="0"/>
                <w:sz w:val="12"/>
                <w:szCs w:val="12"/>
              </w:rPr>
            </w:pPr>
          </w:p>
        </w:tc>
        <w:tc>
          <w:tcPr>
            <w:tcW w:w="425" w:type="dxa"/>
            <w:tcBorders>
              <w:top w:val="nil"/>
              <w:left w:val="single" w:sz="4" w:space="0" w:color="808080"/>
              <w:bottom w:val="single" w:sz="4" w:space="0" w:color="808080"/>
              <w:right w:val="single" w:sz="4" w:space="0" w:color="auto"/>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130,81</w:t>
            </w:r>
          </w:p>
        </w:tc>
        <w:tc>
          <w:tcPr>
            <w:tcW w:w="567" w:type="dxa"/>
            <w:tcBorders>
              <w:top w:val="nil"/>
              <w:left w:val="single" w:sz="4" w:space="0" w:color="auto"/>
              <w:bottom w:val="single" w:sz="4" w:space="0" w:color="808080"/>
              <w:right w:val="single" w:sz="4" w:space="0" w:color="auto"/>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192,95</w:t>
            </w:r>
          </w:p>
        </w:tc>
        <w:tc>
          <w:tcPr>
            <w:tcW w:w="567"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192,95</w:t>
            </w:r>
          </w:p>
        </w:tc>
        <w:tc>
          <w:tcPr>
            <w:tcW w:w="567"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192,95</w:t>
            </w:r>
          </w:p>
        </w:tc>
        <w:tc>
          <w:tcPr>
            <w:tcW w:w="567" w:type="dxa"/>
            <w:tcBorders>
              <w:top w:val="nil"/>
              <w:left w:val="single" w:sz="4" w:space="0" w:color="auto"/>
              <w:bottom w:val="single" w:sz="4" w:space="0" w:color="808080"/>
              <w:right w:val="single" w:sz="4" w:space="0" w:color="808080"/>
            </w:tcBorders>
            <w:shd w:val="clear" w:color="auto" w:fill="FFFFFF"/>
          </w:tcPr>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p>
          <w:p w:rsidR="00B837C8" w:rsidRPr="00B837C8" w:rsidRDefault="00B837C8" w:rsidP="00B837C8">
            <w:pPr>
              <w:snapToGrid w:val="0"/>
              <w:spacing w:before="0"/>
              <w:jc w:val="center"/>
              <w:rPr>
                <w:bCs w:val="0"/>
                <w:sz w:val="12"/>
                <w:szCs w:val="12"/>
              </w:rPr>
            </w:pPr>
            <w:r w:rsidRPr="00B837C8">
              <w:rPr>
                <w:bCs w:val="0"/>
                <w:sz w:val="12"/>
                <w:szCs w:val="12"/>
              </w:rPr>
              <w:t>192,95</w:t>
            </w:r>
          </w:p>
        </w:tc>
      </w:tr>
    </w:tbl>
    <w:p w:rsidR="00B837C8" w:rsidRPr="00B837C8" w:rsidRDefault="00B837C8" w:rsidP="00B837C8">
      <w:pPr>
        <w:spacing w:before="0"/>
        <w:ind w:firstLine="709"/>
        <w:jc w:val="both"/>
        <w:rPr>
          <w:color w:val="000000"/>
        </w:rPr>
      </w:pPr>
    </w:p>
    <w:p w:rsidR="00B837C8" w:rsidRPr="00B837C8" w:rsidRDefault="00B837C8" w:rsidP="00B837C8">
      <w:pPr>
        <w:spacing w:before="0"/>
        <w:ind w:firstLine="709"/>
        <w:jc w:val="both"/>
        <w:rPr>
          <w:color w:val="000000"/>
        </w:rPr>
      </w:pPr>
      <w:r w:rsidRPr="00B837C8">
        <w:rPr>
          <w:color w:val="000000"/>
        </w:rPr>
        <w:t>Ресурсное обеспечение подпрограммы за счет средств бюджета Вавожского района сформировано:</w:t>
      </w:r>
    </w:p>
    <w:p w:rsidR="00B837C8" w:rsidRPr="00B837C8" w:rsidRDefault="00B837C8" w:rsidP="00B837C8">
      <w:pPr>
        <w:spacing w:before="0"/>
        <w:ind w:firstLine="709"/>
        <w:jc w:val="both"/>
        <w:rPr>
          <w:color w:val="000000"/>
        </w:rPr>
      </w:pPr>
      <w:r w:rsidRPr="00B837C8">
        <w:rPr>
          <w:color w:val="000000"/>
        </w:rPr>
        <w:t>Ресурсное обеспечение подпрограммы за счет средств бюджета Вавожского района подлежит уточнению в рамках бюджетного цикла.</w:t>
      </w:r>
    </w:p>
    <w:p w:rsidR="00B837C8" w:rsidRPr="00B837C8" w:rsidRDefault="00B837C8" w:rsidP="00B837C8">
      <w:pPr>
        <w:spacing w:before="0"/>
        <w:ind w:firstLine="709"/>
        <w:jc w:val="both"/>
      </w:pPr>
      <w:r w:rsidRPr="00B837C8">
        <w:rPr>
          <w:color w:val="000000"/>
        </w:rPr>
        <w:t>Ресурсное обеспечение реализации подпрограммы за счет средств бюджета Вавожского района представлено в приложении 5 к муниципальной программе.</w:t>
      </w:r>
    </w:p>
    <w:p w:rsidR="00B837C8" w:rsidRPr="00B837C8" w:rsidRDefault="00B837C8" w:rsidP="00B837C8">
      <w:pPr>
        <w:spacing w:before="0"/>
        <w:ind w:firstLine="709"/>
        <w:jc w:val="both"/>
      </w:pPr>
      <w:r w:rsidRPr="00B837C8">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B837C8" w:rsidRPr="00B837C8" w:rsidRDefault="00B837C8" w:rsidP="00B837C8">
      <w:pPr>
        <w:spacing w:before="0"/>
        <w:ind w:firstLine="709"/>
        <w:jc w:val="both"/>
      </w:pPr>
    </w:p>
    <w:p w:rsidR="00B837C8" w:rsidRPr="00B837C8" w:rsidRDefault="00B837C8" w:rsidP="00B837C8">
      <w:pPr>
        <w:spacing w:before="0"/>
        <w:ind w:firstLine="709"/>
        <w:jc w:val="center"/>
      </w:pPr>
      <w:r w:rsidRPr="00B837C8">
        <w:rPr>
          <w:b/>
        </w:rPr>
        <w:lastRenderedPageBreak/>
        <w:t>7.3.9. Риски и меры по управлению рисками</w:t>
      </w:r>
    </w:p>
    <w:p w:rsidR="00B837C8" w:rsidRPr="00B837C8" w:rsidRDefault="00B837C8" w:rsidP="00081221">
      <w:pPr>
        <w:keepNext/>
        <w:numPr>
          <w:ilvl w:val="0"/>
          <w:numId w:val="42"/>
        </w:numPr>
        <w:tabs>
          <w:tab w:val="left" w:pos="0"/>
          <w:tab w:val="left" w:pos="1134"/>
        </w:tabs>
        <w:autoSpaceDE w:val="0"/>
        <w:spacing w:before="0"/>
        <w:ind w:left="0" w:firstLine="709"/>
        <w:jc w:val="both"/>
        <w:textAlignment w:val="baseline"/>
      </w:pPr>
      <w:r w:rsidRPr="00B837C8">
        <w:t>Финансовые риски.</w:t>
      </w:r>
    </w:p>
    <w:p w:rsidR="00B837C8" w:rsidRPr="00B837C8" w:rsidRDefault="00B837C8" w:rsidP="00B837C8">
      <w:pPr>
        <w:spacing w:before="0"/>
        <w:ind w:firstLine="709"/>
        <w:jc w:val="both"/>
      </w:pPr>
      <w:r w:rsidRPr="00B837C8">
        <w:t>Финансовые риски связаны с недостаточностью средств, предусмотренных подпрограммой на решение поставленных задач. Достижение целевых показателей (индикаторов) будет зависеть от привлеченных ресурсов из бюджета Удмуртской Республики, иных источников.</w:t>
      </w:r>
    </w:p>
    <w:p w:rsidR="00B837C8" w:rsidRPr="00B837C8" w:rsidRDefault="00B837C8" w:rsidP="00B837C8">
      <w:pPr>
        <w:spacing w:before="0"/>
        <w:ind w:firstLine="709"/>
        <w:jc w:val="both"/>
      </w:pPr>
      <w:r w:rsidRPr="00B837C8">
        <w:t>Финансовые риски также связаны с возможным нецелевым и (или) неэффективным использованием бюджетных средств.</w:t>
      </w:r>
    </w:p>
    <w:p w:rsidR="00B837C8" w:rsidRPr="00B837C8" w:rsidRDefault="00B837C8" w:rsidP="00B837C8">
      <w:pPr>
        <w:spacing w:before="0"/>
        <w:ind w:firstLine="709"/>
        <w:jc w:val="both"/>
      </w:pPr>
      <w:r w:rsidRPr="00B837C8">
        <w:t>Для минимизации риска:</w:t>
      </w:r>
    </w:p>
    <w:p w:rsidR="00B837C8" w:rsidRPr="00B837C8" w:rsidRDefault="00B837C8" w:rsidP="00081221">
      <w:pPr>
        <w:numPr>
          <w:ilvl w:val="0"/>
          <w:numId w:val="43"/>
        </w:numPr>
        <w:shd w:val="clear" w:color="auto" w:fill="FFFFFF"/>
        <w:tabs>
          <w:tab w:val="left" w:pos="0"/>
          <w:tab w:val="left" w:pos="993"/>
        </w:tabs>
        <w:spacing w:before="0"/>
        <w:ind w:left="0" w:right="-2" w:firstLine="709"/>
        <w:jc w:val="both"/>
        <w:textAlignment w:val="baseline"/>
      </w:pPr>
      <w:proofErr w:type="gramStart"/>
      <w:r w:rsidRPr="00B837C8">
        <w:t>принят и реализуется</w:t>
      </w:r>
      <w:proofErr w:type="gramEnd"/>
      <w:r w:rsidRPr="00B837C8">
        <w:t xml:space="preserve"> ведомственный план по повышению эффективности бюджетных расходов;</w:t>
      </w:r>
    </w:p>
    <w:p w:rsidR="00B837C8" w:rsidRPr="00B837C8" w:rsidRDefault="00B837C8" w:rsidP="00081221">
      <w:pPr>
        <w:numPr>
          <w:ilvl w:val="0"/>
          <w:numId w:val="43"/>
        </w:numPr>
        <w:shd w:val="clear" w:color="auto" w:fill="FFFFFF"/>
        <w:tabs>
          <w:tab w:val="left" w:pos="0"/>
          <w:tab w:val="left" w:pos="993"/>
        </w:tabs>
        <w:spacing w:before="0"/>
        <w:ind w:left="0" w:right="-2" w:firstLine="709"/>
        <w:jc w:val="both"/>
        <w:textAlignment w:val="baseline"/>
      </w:pPr>
      <w:r w:rsidRPr="00B837C8">
        <w:t>решением о бюджете Вавожского района устанавливаются ограничения по авансовым платежам при заключении муниципальных контрактов (договоров);</w:t>
      </w:r>
    </w:p>
    <w:p w:rsidR="00B837C8" w:rsidRPr="00B837C8" w:rsidRDefault="00B837C8" w:rsidP="00081221">
      <w:pPr>
        <w:numPr>
          <w:ilvl w:val="0"/>
          <w:numId w:val="43"/>
        </w:numPr>
        <w:shd w:val="clear" w:color="auto" w:fill="FFFFFF"/>
        <w:tabs>
          <w:tab w:val="left" w:pos="0"/>
          <w:tab w:val="left" w:pos="993"/>
        </w:tabs>
        <w:spacing w:before="0"/>
        <w:ind w:left="0" w:right="-2" w:firstLine="709"/>
        <w:jc w:val="both"/>
        <w:textAlignment w:val="baseline"/>
      </w:pPr>
      <w:r w:rsidRPr="00B837C8">
        <w:t>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w:t>
      </w:r>
    </w:p>
    <w:p w:rsidR="00B837C8" w:rsidRPr="00B837C8" w:rsidRDefault="00B837C8" w:rsidP="00081221">
      <w:pPr>
        <w:numPr>
          <w:ilvl w:val="0"/>
          <w:numId w:val="43"/>
        </w:numPr>
        <w:shd w:val="clear" w:color="auto" w:fill="FFFFFF"/>
        <w:tabs>
          <w:tab w:val="left" w:pos="0"/>
          <w:tab w:val="left" w:pos="993"/>
        </w:tabs>
        <w:spacing w:before="0"/>
        <w:ind w:left="0" w:right="-2" w:firstLine="709"/>
        <w:jc w:val="both"/>
        <w:textAlignment w:val="baseline"/>
      </w:pPr>
      <w:r w:rsidRPr="00B837C8">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B837C8" w:rsidRPr="00B837C8" w:rsidRDefault="00B837C8" w:rsidP="00081221">
      <w:pPr>
        <w:numPr>
          <w:ilvl w:val="0"/>
          <w:numId w:val="43"/>
        </w:numPr>
        <w:shd w:val="clear" w:color="auto" w:fill="FFFFFF"/>
        <w:tabs>
          <w:tab w:val="left" w:pos="0"/>
          <w:tab w:val="left" w:pos="993"/>
        </w:tabs>
        <w:spacing w:before="0"/>
        <w:ind w:left="0" w:right="-2" w:firstLine="709"/>
        <w:jc w:val="both"/>
        <w:textAlignment w:val="baseline"/>
      </w:pPr>
      <w:r w:rsidRPr="00B837C8">
        <w:t>создаются условия для общественного контроля.</w:t>
      </w:r>
    </w:p>
    <w:p w:rsidR="00B837C8" w:rsidRPr="00B837C8" w:rsidRDefault="00B837C8" w:rsidP="00081221">
      <w:pPr>
        <w:numPr>
          <w:ilvl w:val="0"/>
          <w:numId w:val="44"/>
        </w:numPr>
        <w:tabs>
          <w:tab w:val="left" w:pos="0"/>
          <w:tab w:val="left" w:pos="1134"/>
        </w:tabs>
        <w:autoSpaceDE w:val="0"/>
        <w:spacing w:before="0"/>
        <w:ind w:left="0" w:firstLine="709"/>
        <w:jc w:val="both"/>
        <w:textAlignment w:val="baseline"/>
      </w:pPr>
      <w:r w:rsidRPr="00B837C8">
        <w:t>Социальные риски.</w:t>
      </w:r>
    </w:p>
    <w:p w:rsidR="00B837C8" w:rsidRPr="00B837C8" w:rsidRDefault="00B837C8" w:rsidP="00B837C8">
      <w:pPr>
        <w:spacing w:before="0"/>
        <w:ind w:firstLine="709"/>
        <w:jc w:val="both"/>
      </w:pPr>
      <w:r w:rsidRPr="00B837C8">
        <w:t>Социальные риски связаны с доступностью для граждан оплаты жилья и коммунальных услуг, в том числе в связи с введением платы за капитальный ремонт общего имущества многоквартирных домов.</w:t>
      </w:r>
    </w:p>
    <w:p w:rsidR="00B837C8" w:rsidRPr="00B837C8" w:rsidRDefault="00B837C8" w:rsidP="00B837C8">
      <w:pPr>
        <w:spacing w:before="0"/>
        <w:ind w:firstLine="709"/>
        <w:jc w:val="both"/>
      </w:pPr>
      <w:r w:rsidRPr="00B837C8">
        <w:t>Ограничения по росту тарифов на жилищно-коммунальные услуги устанавливаются федеральными органами государственной власти. На уровне Удмуртской Республики тарифы на жилищно-коммунальные услуги регулируются Республиканской энергетической комиссией. В целях сокращения расходов, а также создания возможности для потребителей производить оплату исходя из потребленного количества коммунальных услуг, устанавливаются приборы учета коммунальных услуг.</w:t>
      </w:r>
    </w:p>
    <w:p w:rsidR="00B837C8" w:rsidRPr="00B837C8" w:rsidRDefault="00B837C8" w:rsidP="00B837C8">
      <w:pPr>
        <w:spacing w:before="0"/>
        <w:ind w:firstLine="709"/>
        <w:jc w:val="both"/>
      </w:pPr>
      <w:r w:rsidRPr="00B837C8">
        <w:t xml:space="preserve">Для минимизации социальных рисков важно установить и соблюдать понятные принципы </w:t>
      </w:r>
      <w:proofErr w:type="gramStart"/>
      <w:r w:rsidRPr="00B837C8">
        <w:t>очередности проведения капитального ремонта общего имущества многоквартирных домов</w:t>
      </w:r>
      <w:proofErr w:type="gramEnd"/>
      <w:r w:rsidRPr="00B837C8">
        <w:t>. В этом направлении информация должна быть максимально открыта.</w:t>
      </w:r>
    </w:p>
    <w:p w:rsidR="00B837C8" w:rsidRPr="00B837C8" w:rsidRDefault="00B837C8" w:rsidP="00081221">
      <w:pPr>
        <w:numPr>
          <w:ilvl w:val="0"/>
          <w:numId w:val="44"/>
        </w:numPr>
        <w:tabs>
          <w:tab w:val="left" w:pos="0"/>
          <w:tab w:val="left" w:pos="1134"/>
        </w:tabs>
        <w:autoSpaceDE w:val="0"/>
        <w:spacing w:before="0"/>
        <w:ind w:left="0" w:firstLine="709"/>
        <w:jc w:val="both"/>
        <w:textAlignment w:val="baseline"/>
      </w:pPr>
      <w:r w:rsidRPr="00B837C8">
        <w:t>Возможность аварий и нарушений в системах жизнеобеспечения.</w:t>
      </w:r>
    </w:p>
    <w:p w:rsidR="00B837C8" w:rsidRPr="00B837C8" w:rsidRDefault="00B837C8" w:rsidP="00B837C8">
      <w:pPr>
        <w:tabs>
          <w:tab w:val="left" w:pos="1134"/>
        </w:tabs>
        <w:autoSpaceDE w:val="0"/>
        <w:spacing w:before="0"/>
        <w:ind w:firstLine="709"/>
        <w:jc w:val="both"/>
      </w:pPr>
      <w:r w:rsidRPr="00B837C8">
        <w:t>Аварии и нарушения в системах жизнеобеспечения могут привести к нестабильности в предоставлении коммунальных услуг, что скажется на качестве предоставления жилищно-коммунальных услуг, а также оценке гражданами работы органов местного самоуправления.</w:t>
      </w:r>
    </w:p>
    <w:p w:rsidR="00B837C8" w:rsidRPr="00B837C8" w:rsidRDefault="00B837C8" w:rsidP="00B837C8">
      <w:pPr>
        <w:autoSpaceDE w:val="0"/>
        <w:spacing w:before="0"/>
        <w:ind w:firstLine="709"/>
        <w:jc w:val="both"/>
      </w:pPr>
      <w:r w:rsidRPr="00B837C8">
        <w:t>В целях минимизации риска, а также оперативной ликвидации последствий аварий и нарушений в системах жизнеобеспечения:</w:t>
      </w:r>
    </w:p>
    <w:p w:rsidR="00B837C8" w:rsidRPr="00B837C8" w:rsidRDefault="00B837C8" w:rsidP="00081221">
      <w:pPr>
        <w:numPr>
          <w:ilvl w:val="0"/>
          <w:numId w:val="45"/>
        </w:numPr>
        <w:tabs>
          <w:tab w:val="left" w:pos="0"/>
          <w:tab w:val="left" w:pos="993"/>
        </w:tabs>
        <w:autoSpaceDE w:val="0"/>
        <w:spacing w:before="0"/>
        <w:ind w:left="0" w:firstLine="709"/>
        <w:jc w:val="both"/>
        <w:textAlignment w:val="baseline"/>
      </w:pPr>
      <w:r w:rsidRPr="00B837C8">
        <w:t>реализуется комплекс мер по подготовке к работе в отопительный период;</w:t>
      </w:r>
    </w:p>
    <w:p w:rsidR="00B837C8" w:rsidRPr="00B837C8" w:rsidRDefault="00B837C8" w:rsidP="00081221">
      <w:pPr>
        <w:numPr>
          <w:ilvl w:val="0"/>
          <w:numId w:val="45"/>
        </w:numPr>
        <w:tabs>
          <w:tab w:val="left" w:pos="0"/>
          <w:tab w:val="left" w:pos="993"/>
        </w:tabs>
        <w:autoSpaceDE w:val="0"/>
        <w:spacing w:before="0"/>
        <w:ind w:left="0" w:firstLine="709"/>
        <w:jc w:val="both"/>
        <w:textAlignment w:val="baseline"/>
      </w:pPr>
      <w:r w:rsidRPr="00B837C8">
        <w:t>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B837C8" w:rsidRPr="00B837C8" w:rsidRDefault="00B837C8" w:rsidP="00081221">
      <w:pPr>
        <w:numPr>
          <w:ilvl w:val="0"/>
          <w:numId w:val="45"/>
        </w:numPr>
        <w:tabs>
          <w:tab w:val="left" w:pos="0"/>
          <w:tab w:val="left" w:pos="993"/>
        </w:tabs>
        <w:autoSpaceDE w:val="0"/>
        <w:spacing w:before="0"/>
        <w:ind w:left="0" w:firstLine="709"/>
        <w:jc w:val="both"/>
        <w:textAlignment w:val="baseline"/>
      </w:pPr>
      <w:r w:rsidRPr="00B837C8">
        <w:t>проводятся противоаварийные тренировки с целью предотвращения аварийных ситуаций в условиях низких температур наружного воздуха;</w:t>
      </w:r>
    </w:p>
    <w:p w:rsidR="00B837C8" w:rsidRPr="00B837C8" w:rsidRDefault="00B837C8" w:rsidP="00081221">
      <w:pPr>
        <w:numPr>
          <w:ilvl w:val="0"/>
          <w:numId w:val="45"/>
        </w:numPr>
        <w:tabs>
          <w:tab w:val="left" w:pos="0"/>
          <w:tab w:val="left" w:pos="993"/>
        </w:tabs>
        <w:autoSpaceDE w:val="0"/>
        <w:spacing w:before="0"/>
        <w:ind w:left="0" w:firstLine="709"/>
        <w:jc w:val="both"/>
        <w:textAlignment w:val="baseline"/>
      </w:pPr>
      <w:proofErr w:type="gramStart"/>
      <w:r w:rsidRPr="00B837C8">
        <w:t xml:space="preserve">управляющим многоквартирными домами компаниям совместно с обслуживающими жилищный фонд организациями рекомендуется организовывать подготовку жилищного фонда, в том числе внутридомового газового оборудования, систем вентиляции и дымоходов к работе в отопительном периоде, оформлять паспорта </w:t>
      </w:r>
      <w:r w:rsidRPr="00B837C8">
        <w:lastRenderedPageBreak/>
        <w:t>готовности в соответствии с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 сентября 2003 года №170</w:t>
      </w:r>
      <w:proofErr w:type="gramEnd"/>
      <w:r w:rsidRPr="00B837C8">
        <w:t>, и согласно распоряжению Правительства Удмуртской Республики от 21 марта 2005 года № 237-р «О рекомендациях по техническому обслуживанию газового оборудования в жилищном фонде, расположенном на территории Удмуртской Республики».</w:t>
      </w:r>
    </w:p>
    <w:p w:rsidR="00B837C8" w:rsidRPr="00B837C8" w:rsidRDefault="00B837C8" w:rsidP="00081221">
      <w:pPr>
        <w:numPr>
          <w:ilvl w:val="0"/>
          <w:numId w:val="46"/>
        </w:numPr>
        <w:tabs>
          <w:tab w:val="left" w:pos="0"/>
          <w:tab w:val="left" w:pos="1134"/>
        </w:tabs>
        <w:autoSpaceDE w:val="0"/>
        <w:spacing w:before="0"/>
        <w:ind w:left="0" w:firstLine="709"/>
        <w:jc w:val="both"/>
        <w:textAlignment w:val="baseline"/>
      </w:pPr>
      <w:r w:rsidRPr="00B837C8">
        <w:t>Риск возникновения пожаров в жилых домах.</w:t>
      </w:r>
    </w:p>
    <w:p w:rsidR="00B837C8" w:rsidRPr="00B837C8" w:rsidRDefault="00B837C8" w:rsidP="00B837C8">
      <w:pPr>
        <w:shd w:val="clear" w:color="auto" w:fill="FFFFFF"/>
        <w:spacing w:before="0"/>
        <w:ind w:firstLine="709"/>
        <w:jc w:val="both"/>
      </w:pPr>
      <w:r w:rsidRPr="00B837C8">
        <w:t>В целях снижения риска возникновения пожаров в жилых домах, обеспечения приемлемого уровня защищённости личности, имущества и общества от пожаров государственными органами осуществляется технический надзор за эксплуатацией жилищного фонда.</w:t>
      </w:r>
    </w:p>
    <w:p w:rsidR="00B837C8" w:rsidRPr="00B837C8" w:rsidRDefault="00B837C8" w:rsidP="00081221">
      <w:pPr>
        <w:numPr>
          <w:ilvl w:val="0"/>
          <w:numId w:val="46"/>
        </w:numPr>
        <w:shd w:val="clear" w:color="auto" w:fill="FFFFFF"/>
        <w:spacing w:before="0"/>
        <w:jc w:val="both"/>
        <w:textAlignment w:val="baseline"/>
      </w:pPr>
      <w:r w:rsidRPr="00B837C8">
        <w:t>Ресурсные ограничения.</w:t>
      </w:r>
    </w:p>
    <w:p w:rsidR="00B837C8" w:rsidRPr="00B837C8" w:rsidRDefault="00B837C8" w:rsidP="00B837C8">
      <w:pPr>
        <w:shd w:val="clear" w:color="auto" w:fill="FFFFFF"/>
        <w:tabs>
          <w:tab w:val="left" w:pos="1134"/>
        </w:tabs>
        <w:spacing w:before="0"/>
        <w:ind w:right="-2" w:firstLine="709"/>
        <w:jc w:val="both"/>
        <w:rPr>
          <w:b/>
        </w:rPr>
      </w:pPr>
      <w:proofErr w:type="gramStart"/>
      <w:r w:rsidRPr="00B837C8">
        <w:t xml:space="preserve">В связи с проведением </w:t>
      </w:r>
      <w:r w:rsidRPr="00B837C8">
        <w:rPr>
          <w:bCs w:val="0"/>
        </w:rPr>
        <w:t>значительных объемов капитального ремонта общего имущества в многоквартирных домов с использованием средств собственников жилья</w:t>
      </w:r>
      <w:r w:rsidRPr="00B837C8">
        <w:t xml:space="preserve"> могут возникнуть ресурсные ограничения в части необходимых производственных мощностей, техники, кадровых ресурсов требуемой квалификации.</w:t>
      </w:r>
      <w:proofErr w:type="gramEnd"/>
      <w:r w:rsidRPr="00B837C8">
        <w:t xml:space="preserve"> Для управления данной группой рисков будут проведены экономические расчеты по оценке имеющихся ресурсов для выполнения планируемых объемов работ.     </w:t>
      </w:r>
    </w:p>
    <w:p w:rsidR="00B837C8" w:rsidRPr="00B837C8" w:rsidRDefault="00B837C8" w:rsidP="00B837C8">
      <w:pPr>
        <w:keepNext/>
        <w:shd w:val="clear" w:color="auto" w:fill="FFFFFF"/>
        <w:tabs>
          <w:tab w:val="left" w:pos="1276"/>
        </w:tabs>
        <w:spacing w:before="480" w:after="240"/>
        <w:ind w:left="709" w:right="624"/>
        <w:jc w:val="center"/>
      </w:pPr>
      <w:r w:rsidRPr="00B837C8">
        <w:rPr>
          <w:b/>
        </w:rPr>
        <w:t>7.3.10. Конечные результаты и оценка эффективности</w:t>
      </w:r>
    </w:p>
    <w:p w:rsidR="00B837C8" w:rsidRPr="00B837C8" w:rsidRDefault="00B837C8" w:rsidP="007E668E">
      <w:pPr>
        <w:shd w:val="clear" w:color="auto" w:fill="FFFFFF"/>
        <w:tabs>
          <w:tab w:val="left" w:pos="0"/>
          <w:tab w:val="left" w:pos="1560"/>
        </w:tabs>
        <w:spacing w:before="0"/>
        <w:jc w:val="both"/>
      </w:pPr>
      <w:r w:rsidRPr="00B837C8">
        <w:t>Ожидаемыми результатами  реализации подпрограммы являются:</w:t>
      </w:r>
    </w:p>
    <w:p w:rsidR="00B837C8" w:rsidRPr="00B837C8" w:rsidRDefault="00B837C8" w:rsidP="00081221">
      <w:pPr>
        <w:numPr>
          <w:ilvl w:val="0"/>
          <w:numId w:val="47"/>
        </w:numPr>
        <w:shd w:val="clear" w:color="auto" w:fill="FFFFFF"/>
        <w:tabs>
          <w:tab w:val="left" w:pos="0"/>
          <w:tab w:val="left" w:pos="993"/>
        </w:tabs>
        <w:spacing w:before="0"/>
        <w:ind w:left="0" w:firstLine="0"/>
        <w:jc w:val="both"/>
        <w:textAlignment w:val="baseline"/>
      </w:pPr>
      <w:r w:rsidRPr="00B837C8">
        <w:t>повышение качества жилищно-коммунальных услуг;</w:t>
      </w:r>
    </w:p>
    <w:p w:rsidR="00B837C8" w:rsidRPr="00B837C8" w:rsidRDefault="00B837C8" w:rsidP="00081221">
      <w:pPr>
        <w:numPr>
          <w:ilvl w:val="0"/>
          <w:numId w:val="47"/>
        </w:numPr>
        <w:shd w:val="clear" w:color="auto" w:fill="FFFFFF"/>
        <w:tabs>
          <w:tab w:val="left" w:pos="0"/>
          <w:tab w:val="left" w:pos="993"/>
        </w:tabs>
        <w:spacing w:before="0"/>
        <w:ind w:left="0" w:firstLine="0"/>
        <w:jc w:val="both"/>
        <w:textAlignment w:val="baseline"/>
      </w:pPr>
      <w:r w:rsidRPr="00B837C8">
        <w:t>совершенствование механизмов управления многоквартирными  домами, в том числе за счет создания конкурентной среды в данной сфере;</w:t>
      </w:r>
    </w:p>
    <w:p w:rsidR="00B837C8" w:rsidRPr="00B837C8" w:rsidRDefault="00B837C8" w:rsidP="00081221">
      <w:pPr>
        <w:numPr>
          <w:ilvl w:val="0"/>
          <w:numId w:val="47"/>
        </w:numPr>
        <w:shd w:val="clear" w:color="auto" w:fill="FFFFFF"/>
        <w:tabs>
          <w:tab w:val="left" w:pos="0"/>
          <w:tab w:val="left" w:pos="993"/>
        </w:tabs>
        <w:spacing w:before="0"/>
        <w:ind w:left="0" w:firstLine="0"/>
        <w:jc w:val="both"/>
        <w:textAlignment w:val="baseline"/>
      </w:pPr>
      <w:r w:rsidRPr="00B837C8">
        <w:t>повышение безопасности и комфортности условий проживаний граждан – за счет сокращения аварийного и ветхого жилья, проведения капитального ремонта общего имущества многоквартирных домов;</w:t>
      </w:r>
    </w:p>
    <w:p w:rsidR="00B837C8" w:rsidRPr="00B837C8" w:rsidRDefault="00B837C8" w:rsidP="00081221">
      <w:pPr>
        <w:numPr>
          <w:ilvl w:val="0"/>
          <w:numId w:val="47"/>
        </w:numPr>
        <w:shd w:val="clear" w:color="auto" w:fill="FFFFFF"/>
        <w:tabs>
          <w:tab w:val="left" w:pos="0"/>
          <w:tab w:val="left" w:pos="993"/>
        </w:tabs>
        <w:spacing w:before="0"/>
        <w:ind w:left="0" w:firstLine="0"/>
        <w:jc w:val="both"/>
        <w:textAlignment w:val="baseline"/>
      </w:pPr>
      <w:r w:rsidRPr="00B837C8">
        <w:t>создание условий для потребителей производить оплату за потребленные коммунальные услуги – за счет установки общедомовых и индивидуальных приборов учета потребления ресурсов;</w:t>
      </w:r>
    </w:p>
    <w:p w:rsidR="00B837C8" w:rsidRPr="00B837C8" w:rsidRDefault="00B837C8" w:rsidP="00081221">
      <w:pPr>
        <w:numPr>
          <w:ilvl w:val="0"/>
          <w:numId w:val="47"/>
        </w:numPr>
        <w:shd w:val="clear" w:color="auto" w:fill="FFFFFF"/>
        <w:tabs>
          <w:tab w:val="left" w:pos="0"/>
          <w:tab w:val="left" w:pos="993"/>
        </w:tabs>
        <w:spacing w:before="0"/>
        <w:ind w:left="0" w:firstLine="0"/>
        <w:jc w:val="both"/>
        <w:textAlignment w:val="baseline"/>
      </w:pPr>
      <w:r w:rsidRPr="00B837C8">
        <w:t>создание условий для общественного контроля в сфере жилищного хозяйства – за счет повышения открытости информации.</w:t>
      </w:r>
    </w:p>
    <w:p w:rsidR="00B837C8" w:rsidRPr="00B837C8" w:rsidRDefault="00B837C8" w:rsidP="007E668E">
      <w:pPr>
        <w:shd w:val="clear" w:color="auto" w:fill="FFFFFF"/>
        <w:tabs>
          <w:tab w:val="left" w:pos="0"/>
          <w:tab w:val="left" w:pos="1560"/>
        </w:tabs>
        <w:spacing w:before="0"/>
        <w:jc w:val="both"/>
      </w:pPr>
      <w:r w:rsidRPr="00B837C8">
        <w:t>Ожидаемые эффекты от реализации подпрограммы:</w:t>
      </w:r>
    </w:p>
    <w:p w:rsidR="00B837C8" w:rsidRPr="00B837C8" w:rsidRDefault="00B837C8" w:rsidP="00B837C8">
      <w:pPr>
        <w:shd w:val="clear" w:color="auto" w:fill="FFFFFF"/>
        <w:spacing w:before="0"/>
        <w:ind w:firstLine="709"/>
        <w:jc w:val="both"/>
      </w:pPr>
      <w:r w:rsidRPr="00B837C8">
        <w:t>экономический эффект – сокращение потребления ресурсов за счет установки ресурсосберегающего оборудования при выполнении капитального ремонта общего имущества многоквартирных домов;</w:t>
      </w:r>
    </w:p>
    <w:p w:rsidR="00B837C8" w:rsidRPr="00B837C8" w:rsidRDefault="00B837C8" w:rsidP="00B837C8">
      <w:pPr>
        <w:shd w:val="clear" w:color="auto" w:fill="FFFFFF"/>
        <w:spacing w:before="0"/>
        <w:ind w:firstLine="709"/>
        <w:jc w:val="both"/>
      </w:pPr>
      <w:r w:rsidRPr="00B837C8">
        <w:t>социальный эффект – повышение удовлетворенности граждан деятельностью органов государственной власти и местного самоуправления в сфере жилищно-коммунального хозяйства;</w:t>
      </w:r>
    </w:p>
    <w:p w:rsidR="00B837C8" w:rsidRPr="00B837C8" w:rsidRDefault="00B837C8" w:rsidP="00B837C8">
      <w:pPr>
        <w:shd w:val="clear" w:color="auto" w:fill="FFFFFF"/>
        <w:spacing w:before="0"/>
        <w:ind w:firstLine="709"/>
        <w:jc w:val="both"/>
      </w:pPr>
      <w:r w:rsidRPr="00B837C8">
        <w:t>бюджетный эффект – увеличение поступлений земельного налога от собственников жилых помещений в многоквартирных домах.</w:t>
      </w:r>
    </w:p>
    <w:p w:rsidR="00B837C8" w:rsidRPr="00B837C8" w:rsidRDefault="00B837C8" w:rsidP="00B837C8">
      <w:pPr>
        <w:shd w:val="clear" w:color="auto" w:fill="FFFFFF"/>
        <w:tabs>
          <w:tab w:val="left" w:pos="1134"/>
        </w:tabs>
        <w:spacing w:before="0"/>
        <w:ind w:firstLine="709"/>
        <w:jc w:val="both"/>
        <w:rPr>
          <w:b/>
        </w:rPr>
      </w:pPr>
      <w:r w:rsidRPr="00B837C8">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51731C" w:rsidRDefault="0051731C" w:rsidP="00B837C8">
      <w:pPr>
        <w:pStyle w:val="a6"/>
      </w:pPr>
    </w:p>
    <w:p w:rsidR="00861844" w:rsidRDefault="00861844" w:rsidP="00B837C8">
      <w:pPr>
        <w:pStyle w:val="a6"/>
      </w:pPr>
    </w:p>
    <w:p w:rsidR="00861844" w:rsidRPr="00861844" w:rsidRDefault="00861844" w:rsidP="00861844">
      <w:pPr>
        <w:keepNext/>
        <w:suppressAutoHyphens w:val="0"/>
        <w:spacing w:before="360" w:after="120"/>
        <w:ind w:right="706"/>
        <w:jc w:val="center"/>
        <w:rPr>
          <w:lang w:eastAsia="ru-RU"/>
        </w:rPr>
      </w:pPr>
      <w:r w:rsidRPr="00861844">
        <w:rPr>
          <w:b/>
          <w:lang w:eastAsia="ru-RU"/>
        </w:rPr>
        <w:lastRenderedPageBreak/>
        <w:t>7.</w:t>
      </w:r>
      <w:r w:rsidRPr="00861844">
        <w:rPr>
          <w:b/>
          <w:sz w:val="26"/>
          <w:szCs w:val="26"/>
          <w:lang w:eastAsia="ru-RU"/>
        </w:rPr>
        <w:t>4. Подпрограмма  «Благоустройство и охрана окружающей среды»</w:t>
      </w:r>
    </w:p>
    <w:p w:rsidR="00861844" w:rsidRPr="00861844" w:rsidRDefault="00861844" w:rsidP="00861844">
      <w:pPr>
        <w:keepNext/>
        <w:suppressAutoHyphens w:val="0"/>
        <w:autoSpaceDE w:val="0"/>
        <w:spacing w:before="360" w:after="240"/>
        <w:ind w:left="720" w:right="565"/>
        <w:contextualSpacing/>
        <w:jc w:val="center"/>
        <w:rPr>
          <w:sz w:val="22"/>
          <w:szCs w:val="22"/>
          <w:lang w:eastAsia="ru-RU"/>
        </w:rPr>
      </w:pPr>
      <w:r w:rsidRPr="00861844">
        <w:rPr>
          <w:b/>
          <w:bCs w:val="0"/>
          <w:lang w:eastAsia="ru-RU"/>
        </w:rPr>
        <w:t>Краткая характеристика (паспорт) подпрограммы</w:t>
      </w:r>
    </w:p>
    <w:tbl>
      <w:tblPr>
        <w:tblW w:w="0" w:type="auto"/>
        <w:tblInd w:w="-5" w:type="dxa"/>
        <w:tblLayout w:type="fixed"/>
        <w:tblLook w:val="0000" w:firstRow="0" w:lastRow="0" w:firstColumn="0" w:lastColumn="0" w:noHBand="0" w:noVBand="0"/>
      </w:tblPr>
      <w:tblGrid>
        <w:gridCol w:w="1809"/>
        <w:gridCol w:w="8369"/>
      </w:tblGrid>
      <w:tr w:rsidR="00861844" w:rsidRPr="00861844" w:rsidTr="008203C2">
        <w:tc>
          <w:tcPr>
            <w:tcW w:w="1809" w:type="dxa"/>
            <w:tcBorders>
              <w:top w:val="single" w:sz="4" w:space="0" w:color="000000"/>
              <w:left w:val="single" w:sz="4" w:space="0" w:color="000000"/>
              <w:bottom w:val="single" w:sz="4" w:space="0" w:color="000000"/>
            </w:tcBorders>
            <w:shd w:val="clear" w:color="auto" w:fill="auto"/>
          </w:tcPr>
          <w:p w:rsidR="00861844" w:rsidRPr="00861844" w:rsidRDefault="00861844" w:rsidP="00861844">
            <w:pPr>
              <w:suppressAutoHyphens w:val="0"/>
              <w:autoSpaceDE w:val="0"/>
              <w:spacing w:before="60" w:after="60"/>
              <w:rPr>
                <w:sz w:val="22"/>
                <w:szCs w:val="22"/>
                <w:lang w:eastAsia="ru-RU"/>
              </w:rPr>
            </w:pPr>
            <w:r w:rsidRPr="00861844">
              <w:rPr>
                <w:sz w:val="22"/>
                <w:szCs w:val="22"/>
                <w:lang w:eastAsia="ru-RU"/>
              </w:rPr>
              <w:t>Наименование подпрограммы</w:t>
            </w:r>
          </w:p>
        </w:tc>
        <w:tc>
          <w:tcPr>
            <w:tcW w:w="8369" w:type="dxa"/>
            <w:tcBorders>
              <w:top w:val="single" w:sz="4" w:space="0" w:color="000000"/>
              <w:left w:val="single" w:sz="4" w:space="0" w:color="000000"/>
              <w:bottom w:val="single" w:sz="4" w:space="0" w:color="000000"/>
              <w:right w:val="single" w:sz="4" w:space="0" w:color="000000"/>
            </w:tcBorders>
            <w:shd w:val="clear" w:color="auto" w:fill="auto"/>
          </w:tcPr>
          <w:p w:rsidR="00861844" w:rsidRPr="00861844" w:rsidRDefault="00861844" w:rsidP="00861844">
            <w:pPr>
              <w:suppressAutoHyphens w:val="0"/>
              <w:autoSpaceDE w:val="0"/>
              <w:spacing w:before="60" w:after="60"/>
              <w:rPr>
                <w:sz w:val="22"/>
                <w:szCs w:val="22"/>
                <w:lang w:eastAsia="ru-RU"/>
              </w:rPr>
            </w:pPr>
            <w:r w:rsidRPr="00861844">
              <w:rPr>
                <w:sz w:val="22"/>
                <w:szCs w:val="22"/>
                <w:lang w:eastAsia="ru-RU"/>
              </w:rPr>
              <w:t>Благоустройство и охрана окружающей среды</w:t>
            </w:r>
          </w:p>
        </w:tc>
      </w:tr>
      <w:tr w:rsidR="00861844" w:rsidRPr="00861844" w:rsidTr="008203C2">
        <w:tc>
          <w:tcPr>
            <w:tcW w:w="1809" w:type="dxa"/>
            <w:tcBorders>
              <w:top w:val="single" w:sz="4" w:space="0" w:color="000000"/>
              <w:left w:val="single" w:sz="4" w:space="0" w:color="000000"/>
              <w:bottom w:val="single" w:sz="4" w:space="0" w:color="000000"/>
            </w:tcBorders>
            <w:shd w:val="clear" w:color="auto" w:fill="auto"/>
          </w:tcPr>
          <w:p w:rsidR="00861844" w:rsidRPr="00861844" w:rsidRDefault="00861844" w:rsidP="00861844">
            <w:pPr>
              <w:suppressAutoHyphens w:val="0"/>
              <w:autoSpaceDE w:val="0"/>
              <w:spacing w:before="60" w:after="60"/>
              <w:rPr>
                <w:sz w:val="22"/>
                <w:szCs w:val="22"/>
                <w:lang w:eastAsia="ru-RU"/>
              </w:rPr>
            </w:pPr>
            <w:r w:rsidRPr="00861844">
              <w:rPr>
                <w:sz w:val="22"/>
                <w:szCs w:val="22"/>
                <w:lang w:eastAsia="ru-RU"/>
              </w:rPr>
              <w:t xml:space="preserve">Координатор </w:t>
            </w:r>
          </w:p>
        </w:tc>
        <w:tc>
          <w:tcPr>
            <w:tcW w:w="8369" w:type="dxa"/>
            <w:tcBorders>
              <w:top w:val="single" w:sz="4" w:space="0" w:color="000000"/>
              <w:left w:val="single" w:sz="4" w:space="0" w:color="000000"/>
              <w:bottom w:val="single" w:sz="4" w:space="0" w:color="000000"/>
              <w:right w:val="single" w:sz="4" w:space="0" w:color="000000"/>
            </w:tcBorders>
            <w:shd w:val="clear" w:color="auto" w:fill="auto"/>
          </w:tcPr>
          <w:p w:rsidR="00861844" w:rsidRPr="00861844" w:rsidRDefault="00861844" w:rsidP="00861844">
            <w:pPr>
              <w:suppressAutoHyphens w:val="0"/>
              <w:autoSpaceDE w:val="0"/>
              <w:spacing w:before="60" w:after="60"/>
              <w:rPr>
                <w:sz w:val="22"/>
                <w:szCs w:val="22"/>
                <w:lang w:eastAsia="ru-RU"/>
              </w:rPr>
            </w:pPr>
            <w:r w:rsidRPr="00861844">
              <w:rPr>
                <w:sz w:val="22"/>
                <w:szCs w:val="22"/>
                <w:lang w:eastAsia="ru-RU"/>
              </w:rPr>
              <w:t>Первый заместитель главы Администрации Вавожского района по строительству, архитектуре и ЖКХ</w:t>
            </w:r>
          </w:p>
        </w:tc>
      </w:tr>
      <w:tr w:rsidR="00861844" w:rsidRPr="00861844" w:rsidTr="008203C2">
        <w:tc>
          <w:tcPr>
            <w:tcW w:w="1809" w:type="dxa"/>
            <w:tcBorders>
              <w:top w:val="single" w:sz="4" w:space="0" w:color="000000"/>
              <w:left w:val="single" w:sz="4" w:space="0" w:color="000000"/>
              <w:bottom w:val="single" w:sz="4" w:space="0" w:color="000000"/>
            </w:tcBorders>
            <w:shd w:val="clear" w:color="auto" w:fill="auto"/>
          </w:tcPr>
          <w:p w:rsidR="00861844" w:rsidRPr="00861844" w:rsidRDefault="00861844" w:rsidP="00861844">
            <w:pPr>
              <w:suppressAutoHyphens w:val="0"/>
              <w:autoSpaceDE w:val="0"/>
              <w:spacing w:before="60" w:after="60"/>
              <w:rPr>
                <w:sz w:val="22"/>
                <w:szCs w:val="22"/>
                <w:lang w:eastAsia="ru-RU"/>
              </w:rPr>
            </w:pPr>
            <w:r w:rsidRPr="00861844">
              <w:rPr>
                <w:sz w:val="22"/>
                <w:szCs w:val="22"/>
                <w:lang w:eastAsia="ru-RU"/>
              </w:rPr>
              <w:t xml:space="preserve">Ответственный исполнитель </w:t>
            </w:r>
          </w:p>
        </w:tc>
        <w:tc>
          <w:tcPr>
            <w:tcW w:w="8369" w:type="dxa"/>
            <w:tcBorders>
              <w:top w:val="single" w:sz="4" w:space="0" w:color="000000"/>
              <w:left w:val="single" w:sz="4" w:space="0" w:color="000000"/>
              <w:bottom w:val="single" w:sz="4" w:space="0" w:color="000000"/>
              <w:right w:val="single" w:sz="4" w:space="0" w:color="000000"/>
            </w:tcBorders>
            <w:shd w:val="clear" w:color="auto" w:fill="auto"/>
          </w:tcPr>
          <w:p w:rsidR="00861844" w:rsidRPr="00861844" w:rsidRDefault="00861844" w:rsidP="00861844">
            <w:pPr>
              <w:suppressAutoHyphens w:val="0"/>
              <w:autoSpaceDE w:val="0"/>
              <w:spacing w:before="60" w:after="60"/>
              <w:rPr>
                <w:sz w:val="22"/>
                <w:szCs w:val="22"/>
                <w:lang w:eastAsia="ru-RU"/>
              </w:rPr>
            </w:pPr>
            <w:r w:rsidRPr="00861844">
              <w:rPr>
                <w:sz w:val="22"/>
                <w:szCs w:val="22"/>
                <w:lang w:eastAsia="ru-RU"/>
              </w:rPr>
              <w:t>Отдел по строительству и ЖКХ Администрации муниципального образования  «Муниципальный округ Вавожский район Удмуртской Республики»»</w:t>
            </w:r>
          </w:p>
        </w:tc>
      </w:tr>
      <w:tr w:rsidR="00861844" w:rsidRPr="00861844" w:rsidTr="008203C2">
        <w:tc>
          <w:tcPr>
            <w:tcW w:w="1809" w:type="dxa"/>
            <w:tcBorders>
              <w:top w:val="single" w:sz="4" w:space="0" w:color="000000"/>
              <w:left w:val="single" w:sz="4" w:space="0" w:color="000000"/>
              <w:bottom w:val="single" w:sz="4" w:space="0" w:color="000000"/>
            </w:tcBorders>
            <w:shd w:val="clear" w:color="auto" w:fill="auto"/>
          </w:tcPr>
          <w:p w:rsidR="00861844" w:rsidRPr="00861844" w:rsidRDefault="00861844" w:rsidP="00861844">
            <w:pPr>
              <w:suppressAutoHyphens w:val="0"/>
              <w:autoSpaceDE w:val="0"/>
              <w:spacing w:before="60" w:after="60"/>
              <w:rPr>
                <w:sz w:val="22"/>
                <w:szCs w:val="22"/>
                <w:lang w:eastAsia="ru-RU"/>
              </w:rPr>
            </w:pPr>
            <w:r w:rsidRPr="00861844">
              <w:rPr>
                <w:sz w:val="22"/>
                <w:szCs w:val="22"/>
                <w:lang w:eastAsia="ru-RU"/>
              </w:rPr>
              <w:t>Соисполнители</w:t>
            </w:r>
          </w:p>
        </w:tc>
        <w:tc>
          <w:tcPr>
            <w:tcW w:w="8369" w:type="dxa"/>
            <w:tcBorders>
              <w:top w:val="single" w:sz="4" w:space="0" w:color="000000"/>
              <w:left w:val="single" w:sz="4" w:space="0" w:color="000000"/>
              <w:bottom w:val="single" w:sz="4" w:space="0" w:color="000000"/>
              <w:right w:val="single" w:sz="4" w:space="0" w:color="000000"/>
            </w:tcBorders>
            <w:shd w:val="clear" w:color="auto" w:fill="auto"/>
          </w:tcPr>
          <w:p w:rsidR="00861844" w:rsidRPr="00861844" w:rsidRDefault="00861844" w:rsidP="00861844">
            <w:pPr>
              <w:suppressAutoHyphens w:val="0"/>
              <w:autoSpaceDE w:val="0"/>
              <w:spacing w:before="60" w:after="60"/>
              <w:rPr>
                <w:sz w:val="22"/>
                <w:szCs w:val="22"/>
                <w:lang w:eastAsia="ru-RU"/>
              </w:rPr>
            </w:pPr>
            <w:r w:rsidRPr="00861844">
              <w:rPr>
                <w:sz w:val="22"/>
                <w:szCs w:val="22"/>
                <w:lang w:eastAsia="ru-RU"/>
              </w:rPr>
              <w:t>Управление по работе с территориальными отделами</w:t>
            </w:r>
          </w:p>
        </w:tc>
      </w:tr>
      <w:tr w:rsidR="00861844" w:rsidRPr="00861844" w:rsidTr="008203C2">
        <w:tc>
          <w:tcPr>
            <w:tcW w:w="1809" w:type="dxa"/>
            <w:tcBorders>
              <w:top w:val="single" w:sz="4" w:space="0" w:color="000000"/>
              <w:left w:val="single" w:sz="4" w:space="0" w:color="000000"/>
              <w:bottom w:val="single" w:sz="4" w:space="0" w:color="000000"/>
            </w:tcBorders>
            <w:shd w:val="clear" w:color="auto" w:fill="auto"/>
          </w:tcPr>
          <w:p w:rsidR="00861844" w:rsidRPr="00861844" w:rsidRDefault="00861844" w:rsidP="00861844">
            <w:pPr>
              <w:suppressAutoHyphens w:val="0"/>
              <w:autoSpaceDE w:val="0"/>
              <w:spacing w:before="60" w:after="60"/>
              <w:rPr>
                <w:sz w:val="22"/>
                <w:szCs w:val="22"/>
                <w:lang w:eastAsia="ru-RU"/>
              </w:rPr>
            </w:pPr>
            <w:r w:rsidRPr="00861844">
              <w:rPr>
                <w:lang w:eastAsia="ru-RU"/>
              </w:rPr>
              <w:t xml:space="preserve">Цели </w:t>
            </w:r>
          </w:p>
        </w:tc>
        <w:tc>
          <w:tcPr>
            <w:tcW w:w="8369" w:type="dxa"/>
            <w:tcBorders>
              <w:top w:val="single" w:sz="4" w:space="0" w:color="000000"/>
              <w:left w:val="single" w:sz="4" w:space="0" w:color="000000"/>
              <w:bottom w:val="single" w:sz="4" w:space="0" w:color="000000"/>
              <w:right w:val="single" w:sz="4" w:space="0" w:color="000000"/>
            </w:tcBorders>
            <w:shd w:val="clear" w:color="auto" w:fill="auto"/>
          </w:tcPr>
          <w:p w:rsidR="00861844" w:rsidRPr="00861844" w:rsidRDefault="00861844" w:rsidP="00861844">
            <w:pPr>
              <w:suppressAutoHyphens w:val="0"/>
              <w:autoSpaceDE w:val="0"/>
              <w:spacing w:before="60" w:after="60"/>
              <w:rPr>
                <w:sz w:val="22"/>
                <w:szCs w:val="22"/>
                <w:lang w:eastAsia="ru-RU"/>
              </w:rPr>
            </w:pPr>
            <w:r w:rsidRPr="00861844">
              <w:rPr>
                <w:lang w:eastAsia="ru-RU"/>
              </w:rPr>
              <w:t>Реализация мероприятий по охране окружающей среды, улучшение санитарного и эстетического состояния территорий населенных пунктов Вавожского района.</w:t>
            </w:r>
            <w:r w:rsidRPr="00861844">
              <w:rPr>
                <w:lang w:eastAsia="ru-RU"/>
              </w:rPr>
              <w:br/>
            </w:r>
          </w:p>
        </w:tc>
      </w:tr>
      <w:tr w:rsidR="00861844" w:rsidRPr="00861844" w:rsidTr="008203C2">
        <w:tc>
          <w:tcPr>
            <w:tcW w:w="1809" w:type="dxa"/>
            <w:tcBorders>
              <w:top w:val="single" w:sz="4" w:space="0" w:color="000000"/>
              <w:left w:val="single" w:sz="4" w:space="0" w:color="000000"/>
              <w:bottom w:val="single" w:sz="4" w:space="0" w:color="000000"/>
            </w:tcBorders>
            <w:shd w:val="clear" w:color="auto" w:fill="auto"/>
          </w:tcPr>
          <w:p w:rsidR="00861844" w:rsidRPr="00861844" w:rsidRDefault="00861844" w:rsidP="00861844">
            <w:pPr>
              <w:suppressAutoHyphens w:val="0"/>
              <w:autoSpaceDE w:val="0"/>
              <w:spacing w:before="60" w:after="60"/>
              <w:rPr>
                <w:lang w:eastAsia="ru-RU"/>
              </w:rPr>
            </w:pPr>
            <w:r w:rsidRPr="00861844">
              <w:rPr>
                <w:lang w:eastAsia="ru-RU"/>
              </w:rPr>
              <w:t xml:space="preserve">Задачи </w:t>
            </w:r>
          </w:p>
        </w:tc>
        <w:tc>
          <w:tcPr>
            <w:tcW w:w="8369" w:type="dxa"/>
            <w:tcBorders>
              <w:top w:val="single" w:sz="4" w:space="0" w:color="000000"/>
              <w:left w:val="single" w:sz="4" w:space="0" w:color="000000"/>
              <w:bottom w:val="single" w:sz="4" w:space="0" w:color="000000"/>
              <w:right w:val="single" w:sz="4" w:space="0" w:color="000000"/>
            </w:tcBorders>
            <w:shd w:val="clear" w:color="auto" w:fill="auto"/>
          </w:tcPr>
          <w:p w:rsidR="00861844" w:rsidRPr="00861844" w:rsidRDefault="00861844" w:rsidP="00861844">
            <w:pPr>
              <w:suppressAutoHyphens w:val="0"/>
              <w:autoSpaceDE w:val="0"/>
              <w:spacing w:before="60" w:after="60"/>
              <w:rPr>
                <w:sz w:val="22"/>
                <w:szCs w:val="22"/>
                <w:lang w:eastAsia="ru-RU"/>
              </w:rPr>
            </w:pPr>
            <w:proofErr w:type="gramStart"/>
            <w:r w:rsidRPr="00861844">
              <w:rPr>
                <w:lang w:eastAsia="ru-RU"/>
              </w:rPr>
              <w:t>- совершенствование системы санитарной очистки и уборки территорий населенных пунктов Вавожского района;                                                           - обеспечение восстановления благоустройства территорий, нарушенного в ходе производства земляных работ;</w:t>
            </w:r>
            <w:r w:rsidRPr="00861844">
              <w:rPr>
                <w:lang w:eastAsia="ru-RU"/>
              </w:rPr>
              <w:br/>
              <w:t>- проведение мероприятий по сохранению и воспроизводству зеленого фонда Вавожского района;</w:t>
            </w:r>
            <w:r w:rsidRPr="00861844">
              <w:rPr>
                <w:lang w:eastAsia="ru-RU"/>
              </w:rPr>
              <w:br/>
              <w:t xml:space="preserve">- привлечение населения района и трудовых коллективов к </w:t>
            </w:r>
            <w:proofErr w:type="spellStart"/>
            <w:r w:rsidRPr="00861844">
              <w:rPr>
                <w:lang w:eastAsia="ru-RU"/>
              </w:rPr>
              <w:t>общерайонным</w:t>
            </w:r>
            <w:proofErr w:type="spellEnd"/>
            <w:r w:rsidRPr="00861844">
              <w:rPr>
                <w:lang w:eastAsia="ru-RU"/>
              </w:rPr>
              <w:t xml:space="preserve">  мероприятиям по благоустройству территорий населенных пунктов района;</w:t>
            </w:r>
            <w:r w:rsidRPr="00861844">
              <w:rPr>
                <w:lang w:eastAsia="ru-RU"/>
              </w:rPr>
              <w:br/>
              <w:t>-</w:t>
            </w:r>
            <w:r w:rsidRPr="00861844">
              <w:rPr>
                <w:sz w:val="22"/>
                <w:szCs w:val="22"/>
                <w:lang w:eastAsia="ru-RU"/>
              </w:rPr>
              <w:t xml:space="preserve"> </w:t>
            </w:r>
            <w:r w:rsidRPr="00861844">
              <w:rPr>
                <w:lang w:eastAsia="ru-RU"/>
              </w:rPr>
              <w:t>улучшение организации и качества уличного освещения</w:t>
            </w:r>
            <w:r w:rsidRPr="00861844">
              <w:rPr>
                <w:sz w:val="22"/>
                <w:szCs w:val="22"/>
                <w:lang w:eastAsia="ru-RU"/>
              </w:rPr>
              <w:t xml:space="preserve">. </w:t>
            </w:r>
            <w:proofErr w:type="gramEnd"/>
          </w:p>
        </w:tc>
      </w:tr>
      <w:tr w:rsidR="00861844" w:rsidRPr="00861844" w:rsidTr="008203C2">
        <w:tc>
          <w:tcPr>
            <w:tcW w:w="1809" w:type="dxa"/>
            <w:tcBorders>
              <w:top w:val="single" w:sz="4" w:space="0" w:color="000000"/>
              <w:left w:val="single" w:sz="4" w:space="0" w:color="000000"/>
              <w:bottom w:val="single" w:sz="4" w:space="0" w:color="000000"/>
            </w:tcBorders>
            <w:shd w:val="clear" w:color="auto" w:fill="auto"/>
          </w:tcPr>
          <w:p w:rsidR="00861844" w:rsidRPr="00861844" w:rsidRDefault="00861844" w:rsidP="00861844">
            <w:pPr>
              <w:suppressAutoHyphens w:val="0"/>
              <w:rPr>
                <w:lang w:eastAsia="ru-RU"/>
              </w:rPr>
            </w:pPr>
            <w:r w:rsidRPr="00861844">
              <w:rPr>
                <w:lang w:eastAsia="ru-RU"/>
              </w:rPr>
              <w:t>Приоритетные проекты (программы), реализуемые в рамках программы</w:t>
            </w:r>
          </w:p>
        </w:tc>
        <w:tc>
          <w:tcPr>
            <w:tcW w:w="8369" w:type="dxa"/>
            <w:tcBorders>
              <w:top w:val="single" w:sz="4" w:space="0" w:color="000000"/>
              <w:left w:val="single" w:sz="4" w:space="0" w:color="000000"/>
              <w:bottom w:val="single" w:sz="4" w:space="0" w:color="000000"/>
              <w:right w:val="single" w:sz="4" w:space="0" w:color="000000"/>
            </w:tcBorders>
            <w:shd w:val="clear" w:color="auto" w:fill="auto"/>
          </w:tcPr>
          <w:p w:rsidR="00861844" w:rsidRPr="00861844" w:rsidRDefault="00861844" w:rsidP="00861844">
            <w:pPr>
              <w:suppressAutoHyphens w:val="0"/>
              <w:autoSpaceDE w:val="0"/>
              <w:spacing w:before="60" w:after="60"/>
              <w:rPr>
                <w:lang w:eastAsia="ru-RU"/>
              </w:rPr>
            </w:pPr>
            <w:r w:rsidRPr="00861844">
              <w:rPr>
                <w:lang w:eastAsia="ru-RU"/>
              </w:rPr>
              <w:t>Адресная инвестиционная программа Удмуртской Республики на 2019 год.</w:t>
            </w:r>
          </w:p>
        </w:tc>
      </w:tr>
      <w:tr w:rsidR="00861844" w:rsidRPr="00861844" w:rsidTr="008203C2">
        <w:tc>
          <w:tcPr>
            <w:tcW w:w="1809" w:type="dxa"/>
            <w:tcBorders>
              <w:top w:val="single" w:sz="4" w:space="0" w:color="000000"/>
              <w:left w:val="single" w:sz="4" w:space="0" w:color="000000"/>
              <w:bottom w:val="single" w:sz="4" w:space="0" w:color="000000"/>
            </w:tcBorders>
            <w:shd w:val="clear" w:color="auto" w:fill="auto"/>
          </w:tcPr>
          <w:p w:rsidR="00861844" w:rsidRPr="00861844" w:rsidRDefault="00861844" w:rsidP="00861844">
            <w:pPr>
              <w:suppressAutoHyphens w:val="0"/>
              <w:rPr>
                <w:lang w:eastAsia="ru-RU"/>
              </w:rPr>
            </w:pPr>
            <w:r w:rsidRPr="00861844">
              <w:rPr>
                <w:lang w:eastAsia="ru-RU"/>
              </w:rPr>
              <w:t>Региональные проекты (программы) федеральных национальных проектов (Программ), реализуемых в рамках программы</w:t>
            </w:r>
          </w:p>
        </w:tc>
        <w:tc>
          <w:tcPr>
            <w:tcW w:w="8369" w:type="dxa"/>
            <w:tcBorders>
              <w:top w:val="single" w:sz="4" w:space="0" w:color="000000"/>
              <w:left w:val="single" w:sz="4" w:space="0" w:color="000000"/>
              <w:bottom w:val="single" w:sz="4" w:space="0" w:color="000000"/>
              <w:right w:val="single" w:sz="4" w:space="0" w:color="000000"/>
            </w:tcBorders>
            <w:shd w:val="clear" w:color="auto" w:fill="auto"/>
          </w:tcPr>
          <w:p w:rsidR="00861844" w:rsidRPr="00861844" w:rsidRDefault="00861844" w:rsidP="00861844">
            <w:pPr>
              <w:suppressAutoHyphens w:val="0"/>
              <w:autoSpaceDE w:val="0"/>
              <w:spacing w:before="60" w:after="60"/>
              <w:rPr>
                <w:lang w:eastAsia="ru-RU"/>
              </w:rPr>
            </w:pPr>
            <w:r w:rsidRPr="00861844">
              <w:rPr>
                <w:lang w:eastAsia="ru-RU"/>
              </w:rPr>
              <w:t>Адресная инвестиционная программа Удмуртской Республики на 2019 год.</w:t>
            </w:r>
          </w:p>
        </w:tc>
      </w:tr>
      <w:tr w:rsidR="00861844" w:rsidRPr="00861844" w:rsidTr="008203C2">
        <w:tc>
          <w:tcPr>
            <w:tcW w:w="1809" w:type="dxa"/>
            <w:tcBorders>
              <w:top w:val="single" w:sz="4" w:space="0" w:color="000000"/>
              <w:left w:val="single" w:sz="4" w:space="0" w:color="000000"/>
              <w:bottom w:val="single" w:sz="4" w:space="0" w:color="000000"/>
            </w:tcBorders>
            <w:shd w:val="clear" w:color="auto" w:fill="auto"/>
          </w:tcPr>
          <w:p w:rsidR="00861844" w:rsidRPr="00861844" w:rsidRDefault="00861844" w:rsidP="00861844">
            <w:pPr>
              <w:suppressAutoHyphens w:val="0"/>
              <w:autoSpaceDE w:val="0"/>
              <w:spacing w:before="60" w:after="60"/>
              <w:rPr>
                <w:lang w:eastAsia="ru-RU"/>
              </w:rPr>
            </w:pPr>
            <w:r w:rsidRPr="00861844">
              <w:rPr>
                <w:lang w:eastAsia="ru-RU"/>
              </w:rPr>
              <w:t xml:space="preserve">Целевые показатели (индикаторы) </w:t>
            </w:r>
          </w:p>
        </w:tc>
        <w:tc>
          <w:tcPr>
            <w:tcW w:w="8369" w:type="dxa"/>
            <w:tcBorders>
              <w:top w:val="single" w:sz="4" w:space="0" w:color="000000"/>
              <w:left w:val="single" w:sz="4" w:space="0" w:color="000000"/>
              <w:bottom w:val="single" w:sz="4" w:space="0" w:color="000000"/>
              <w:right w:val="single" w:sz="4" w:space="0" w:color="000000"/>
            </w:tcBorders>
            <w:shd w:val="clear" w:color="auto" w:fill="auto"/>
          </w:tcPr>
          <w:p w:rsidR="00861844" w:rsidRPr="00861844" w:rsidRDefault="00861844" w:rsidP="00861844">
            <w:pPr>
              <w:suppressAutoHyphens w:val="0"/>
              <w:autoSpaceDE w:val="0"/>
              <w:spacing w:before="60" w:after="60"/>
              <w:rPr>
                <w:lang w:eastAsia="ru-RU"/>
              </w:rPr>
            </w:pPr>
            <w:r w:rsidRPr="00861844">
              <w:rPr>
                <w:lang w:eastAsia="ru-RU"/>
              </w:rPr>
              <w:t xml:space="preserve">- Доля ликвидированных   несанкционированных свалок, от общего числа несанкционированных свалок, образованных  за отчетный период на территории сельских поселений района, %.  </w:t>
            </w:r>
          </w:p>
          <w:p w:rsidR="00861844" w:rsidRPr="00861844" w:rsidRDefault="00861844" w:rsidP="00861844">
            <w:pPr>
              <w:suppressAutoHyphens w:val="0"/>
              <w:autoSpaceDE w:val="0"/>
              <w:spacing w:before="60" w:after="60"/>
              <w:rPr>
                <w:lang w:eastAsia="ru-RU"/>
              </w:rPr>
            </w:pPr>
            <w:r w:rsidRPr="00861844">
              <w:rPr>
                <w:lang w:eastAsia="ru-RU"/>
              </w:rPr>
              <w:t>- Доля исправных элементов уличного освещения от общего количества элементов уличного освещения, %.</w:t>
            </w:r>
          </w:p>
          <w:p w:rsidR="00861844" w:rsidRPr="00861844" w:rsidRDefault="00861844" w:rsidP="00861844">
            <w:pPr>
              <w:suppressAutoHyphens w:val="0"/>
              <w:autoSpaceDE w:val="0"/>
              <w:spacing w:before="60" w:after="60"/>
              <w:rPr>
                <w:lang w:eastAsia="ru-RU"/>
              </w:rPr>
            </w:pPr>
            <w:r w:rsidRPr="00861844">
              <w:rPr>
                <w:lang w:eastAsia="ru-RU"/>
              </w:rPr>
              <w:t>- Доля отработанных жалоб  населения по вопросам организации системы утилизации отходов,  благоустройства, ритуальных услуг и содержание мест захоронения (кладбищ) от общего количества поступающих жалоб по этим вопросам, %.</w:t>
            </w:r>
          </w:p>
          <w:p w:rsidR="00861844" w:rsidRPr="00861844" w:rsidRDefault="00861844" w:rsidP="00861844">
            <w:pPr>
              <w:suppressAutoHyphens w:val="0"/>
              <w:autoSpaceDE w:val="0"/>
              <w:spacing w:before="60" w:after="60"/>
              <w:rPr>
                <w:lang w:eastAsia="ru-RU"/>
              </w:rPr>
            </w:pPr>
            <w:r w:rsidRPr="00861844">
              <w:rPr>
                <w:lang w:eastAsia="ru-RU"/>
              </w:rPr>
              <w:lastRenderedPageBreak/>
              <w:t xml:space="preserve">- Количество обустроенных общественных пространств; </w:t>
            </w:r>
          </w:p>
        </w:tc>
      </w:tr>
      <w:tr w:rsidR="00861844" w:rsidRPr="00861844" w:rsidTr="008203C2">
        <w:tc>
          <w:tcPr>
            <w:tcW w:w="1809" w:type="dxa"/>
            <w:tcBorders>
              <w:top w:val="single" w:sz="4" w:space="0" w:color="000000"/>
              <w:left w:val="single" w:sz="4" w:space="0" w:color="000000"/>
              <w:bottom w:val="single" w:sz="4" w:space="0" w:color="000000"/>
            </w:tcBorders>
            <w:shd w:val="clear" w:color="auto" w:fill="auto"/>
          </w:tcPr>
          <w:p w:rsidR="00861844" w:rsidRPr="00861844" w:rsidRDefault="00861844" w:rsidP="00861844">
            <w:pPr>
              <w:suppressAutoHyphens w:val="0"/>
              <w:autoSpaceDE w:val="0"/>
              <w:spacing w:before="60" w:after="60"/>
              <w:rPr>
                <w:lang w:eastAsia="ru-RU"/>
              </w:rPr>
            </w:pPr>
            <w:r w:rsidRPr="00861844">
              <w:rPr>
                <w:lang w:eastAsia="ru-RU"/>
              </w:rPr>
              <w:lastRenderedPageBreak/>
              <w:t>Сроки и этапы  реализации</w:t>
            </w:r>
          </w:p>
        </w:tc>
        <w:tc>
          <w:tcPr>
            <w:tcW w:w="8369" w:type="dxa"/>
            <w:tcBorders>
              <w:top w:val="single" w:sz="4" w:space="0" w:color="000000"/>
              <w:left w:val="single" w:sz="4" w:space="0" w:color="000000"/>
              <w:bottom w:val="single" w:sz="4" w:space="0" w:color="000000"/>
              <w:right w:val="single" w:sz="4" w:space="0" w:color="000000"/>
            </w:tcBorders>
            <w:shd w:val="clear" w:color="auto" w:fill="auto"/>
          </w:tcPr>
          <w:p w:rsidR="00861844" w:rsidRPr="00861844" w:rsidRDefault="00861844" w:rsidP="00861844">
            <w:pPr>
              <w:suppressAutoHyphens w:val="0"/>
              <w:snapToGrid w:val="0"/>
              <w:spacing w:before="60" w:after="60"/>
              <w:rPr>
                <w:sz w:val="22"/>
                <w:szCs w:val="22"/>
                <w:lang w:eastAsia="ru-RU"/>
              </w:rPr>
            </w:pPr>
            <w:r w:rsidRPr="00861844">
              <w:rPr>
                <w:sz w:val="22"/>
                <w:szCs w:val="22"/>
                <w:lang w:eastAsia="ru-RU"/>
              </w:rPr>
              <w:t>Срок реализации - 2015-2028 годы.</w:t>
            </w:r>
          </w:p>
          <w:p w:rsidR="00861844" w:rsidRPr="00861844" w:rsidRDefault="00861844" w:rsidP="00861844">
            <w:pPr>
              <w:suppressAutoHyphens w:val="0"/>
              <w:spacing w:before="60" w:after="60"/>
              <w:rPr>
                <w:lang w:eastAsia="ru-RU"/>
              </w:rPr>
            </w:pPr>
            <w:r w:rsidRPr="00861844">
              <w:rPr>
                <w:sz w:val="22"/>
                <w:szCs w:val="22"/>
                <w:lang w:eastAsia="ru-RU"/>
              </w:rPr>
              <w:t>Этапы реализации подпрограммы  выделяются: 1 этап- 2015-2018  годы, 2 этап -2019-2028 годы.</w:t>
            </w:r>
          </w:p>
        </w:tc>
      </w:tr>
      <w:tr w:rsidR="00861844" w:rsidRPr="00861844" w:rsidTr="008203C2">
        <w:trPr>
          <w:trHeight w:val="1341"/>
        </w:trPr>
        <w:tc>
          <w:tcPr>
            <w:tcW w:w="1809" w:type="dxa"/>
            <w:tcBorders>
              <w:top w:val="single" w:sz="4" w:space="0" w:color="000000"/>
              <w:left w:val="single" w:sz="4" w:space="0" w:color="000000"/>
              <w:bottom w:val="single" w:sz="4" w:space="0" w:color="000000"/>
            </w:tcBorders>
            <w:shd w:val="clear" w:color="auto" w:fill="auto"/>
          </w:tcPr>
          <w:p w:rsidR="00861844" w:rsidRPr="00861844" w:rsidRDefault="00861844" w:rsidP="00861844">
            <w:pPr>
              <w:suppressAutoHyphens w:val="0"/>
              <w:autoSpaceDE w:val="0"/>
              <w:spacing w:before="60" w:after="60"/>
              <w:rPr>
                <w:lang w:eastAsia="ru-RU"/>
              </w:rPr>
            </w:pPr>
            <w:r w:rsidRPr="00861844">
              <w:rPr>
                <w:lang w:eastAsia="ru-RU"/>
              </w:rPr>
              <w:t>Ресурсное обеспечение за счет средств бюджета Вавожского района</w:t>
            </w:r>
          </w:p>
        </w:tc>
        <w:tc>
          <w:tcPr>
            <w:tcW w:w="8369" w:type="dxa"/>
            <w:tcBorders>
              <w:top w:val="single" w:sz="4" w:space="0" w:color="000000"/>
              <w:left w:val="single" w:sz="4" w:space="0" w:color="000000"/>
              <w:bottom w:val="single" w:sz="4" w:space="0" w:color="000000"/>
              <w:right w:val="single" w:sz="4" w:space="0" w:color="000000"/>
            </w:tcBorders>
            <w:shd w:val="clear" w:color="auto" w:fill="auto"/>
          </w:tcPr>
          <w:p w:rsidR="00861844" w:rsidRPr="00861844" w:rsidRDefault="00861844" w:rsidP="00861844">
            <w:pPr>
              <w:suppressAutoHyphens w:val="0"/>
              <w:autoSpaceDE w:val="0"/>
              <w:spacing w:before="60" w:after="60"/>
              <w:rPr>
                <w:lang w:eastAsia="ru-RU"/>
              </w:rPr>
            </w:pPr>
            <w:proofErr w:type="gramStart"/>
            <w:r w:rsidRPr="00861844">
              <w:rPr>
                <w:lang w:eastAsia="ru-RU"/>
              </w:rPr>
              <w:t xml:space="preserve">Общий объем финансирования мероприятий подпрограммы за 2015-2018 годы за счет средств бюджета Вавожского района составит </w:t>
            </w:r>
            <w:r w:rsidRPr="00861844">
              <w:rPr>
                <w:bCs w:val="0"/>
                <w:lang w:eastAsia="ru-RU"/>
              </w:rPr>
              <w:t xml:space="preserve">5013,70 </w:t>
            </w:r>
            <w:r w:rsidRPr="00861844">
              <w:rPr>
                <w:lang w:eastAsia="ru-RU"/>
              </w:rPr>
              <w:t>тыс. рублей, в том числе за счет собственных средств бюджета Вавожского района – 953,80 тыс. рублей, за счет субвенций из бюджета Удмуртской Республики – 213</w:t>
            </w:r>
            <w:r w:rsidRPr="00861844">
              <w:rPr>
                <w:bCs w:val="0"/>
                <w:lang w:eastAsia="ru-RU"/>
              </w:rPr>
              <w:t xml:space="preserve">,60 </w:t>
            </w:r>
            <w:r w:rsidRPr="00861844">
              <w:rPr>
                <w:lang w:eastAsia="ru-RU"/>
              </w:rPr>
              <w:t>тыс. рублей, за счет субсидии из бюджета Удмуртской Республики – 3846,30</w:t>
            </w:r>
            <w:r w:rsidRPr="00861844">
              <w:rPr>
                <w:bCs w:val="0"/>
                <w:lang w:eastAsia="ru-RU"/>
              </w:rPr>
              <w:t xml:space="preserve"> </w:t>
            </w:r>
            <w:r w:rsidRPr="00861844">
              <w:rPr>
                <w:lang w:eastAsia="ru-RU"/>
              </w:rPr>
              <w:t>тыс. рублей, за 2019-2028 годы за счет средств бюджета Вавожского района</w:t>
            </w:r>
            <w:proofErr w:type="gramEnd"/>
            <w:r w:rsidRPr="00861844">
              <w:rPr>
                <w:lang w:eastAsia="ru-RU"/>
              </w:rPr>
              <w:t xml:space="preserve"> </w:t>
            </w:r>
            <w:proofErr w:type="gramStart"/>
            <w:r w:rsidRPr="00861844">
              <w:rPr>
                <w:lang w:eastAsia="ru-RU"/>
              </w:rPr>
              <w:t>составит 156 491,43</w:t>
            </w:r>
            <w:r w:rsidRPr="00861844">
              <w:rPr>
                <w:bCs w:val="0"/>
                <w:lang w:eastAsia="ru-RU"/>
              </w:rPr>
              <w:t xml:space="preserve"> </w:t>
            </w:r>
            <w:r w:rsidRPr="00861844">
              <w:rPr>
                <w:lang w:eastAsia="ru-RU"/>
              </w:rPr>
              <w:t>тыс. рублей, в том числе за счет собственных средств бюджета Вавожского района – 51530,68 тыс. рублей, за счет субвенций из бюджета Удмуртской Республики – 1790,06</w:t>
            </w:r>
            <w:r w:rsidRPr="00861844">
              <w:rPr>
                <w:bCs w:val="0"/>
                <w:lang w:eastAsia="ru-RU"/>
              </w:rPr>
              <w:t xml:space="preserve"> </w:t>
            </w:r>
            <w:r w:rsidRPr="00861844">
              <w:rPr>
                <w:lang w:eastAsia="ru-RU"/>
              </w:rPr>
              <w:t>тыс. рублей, за счет субсидии из бюджета Удмуртской Республики – 42628,50 тыс. рублей, за счет субсидии из бюджета РФ – 50676,20 тыс. руб., иные межбюджетные трансферты из бюджета Удмуртской Республики- 9865,99.</w:t>
            </w:r>
            <w:proofErr w:type="gramEnd"/>
            <w:r w:rsidRPr="00861844">
              <w:rPr>
                <w:lang w:eastAsia="ru-RU"/>
              </w:rPr>
              <w:t xml:space="preserve"> Сведения о ресурсном обеспечении подпрограммы за счет средств бюджета Вавожского района по годам реализации муниципальной программы (в тыс. руб.):</w:t>
            </w:r>
          </w:p>
          <w:tbl>
            <w:tblPr>
              <w:tblpPr w:leftFromText="180" w:rightFromText="180" w:vertAnchor="text" w:horzAnchor="margin" w:tblpXSpec="center" w:tblpY="8"/>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396"/>
              <w:gridCol w:w="425"/>
              <w:gridCol w:w="426"/>
              <w:gridCol w:w="425"/>
              <w:gridCol w:w="425"/>
              <w:gridCol w:w="425"/>
              <w:gridCol w:w="567"/>
              <w:gridCol w:w="567"/>
              <w:gridCol w:w="567"/>
              <w:gridCol w:w="567"/>
              <w:gridCol w:w="567"/>
              <w:gridCol w:w="567"/>
              <w:gridCol w:w="454"/>
              <w:gridCol w:w="426"/>
              <w:gridCol w:w="425"/>
              <w:gridCol w:w="567"/>
            </w:tblGrid>
            <w:tr w:rsidR="00861844" w:rsidRPr="00861844" w:rsidTr="008203C2">
              <w:trPr>
                <w:trHeight w:val="300"/>
              </w:trPr>
              <w:tc>
                <w:tcPr>
                  <w:tcW w:w="421" w:type="dxa"/>
                  <w:shd w:val="clear" w:color="auto" w:fill="auto"/>
                </w:tcPr>
                <w:p w:rsidR="00861844" w:rsidRPr="00861844" w:rsidRDefault="00861844" w:rsidP="00861844">
                  <w:pPr>
                    <w:suppressAutoHyphens w:val="0"/>
                    <w:snapToGrid w:val="0"/>
                    <w:spacing w:before="40" w:after="40"/>
                    <w:rPr>
                      <w:b/>
                      <w:sz w:val="12"/>
                      <w:szCs w:val="12"/>
                      <w:lang w:eastAsia="ru-RU"/>
                    </w:rPr>
                  </w:pPr>
                </w:p>
              </w:tc>
              <w:tc>
                <w:tcPr>
                  <w:tcW w:w="2097" w:type="dxa"/>
                  <w:gridSpan w:val="5"/>
                  <w:shd w:val="clear" w:color="auto" w:fill="auto"/>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1этап</w:t>
                  </w:r>
                </w:p>
              </w:tc>
              <w:tc>
                <w:tcPr>
                  <w:tcW w:w="5699" w:type="dxa"/>
                  <w:gridSpan w:val="11"/>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2этап</w:t>
                  </w:r>
                </w:p>
              </w:tc>
            </w:tr>
            <w:tr w:rsidR="00861844" w:rsidRPr="00861844" w:rsidTr="008203C2">
              <w:trPr>
                <w:trHeight w:val="300"/>
              </w:trPr>
              <w:tc>
                <w:tcPr>
                  <w:tcW w:w="421" w:type="dxa"/>
                  <w:shd w:val="clear" w:color="auto" w:fill="auto"/>
                </w:tcPr>
                <w:p w:rsidR="00861844" w:rsidRPr="00861844" w:rsidRDefault="00861844" w:rsidP="00861844">
                  <w:pPr>
                    <w:suppressAutoHyphens w:val="0"/>
                    <w:snapToGrid w:val="0"/>
                    <w:spacing w:before="40" w:after="40"/>
                    <w:rPr>
                      <w:b/>
                      <w:sz w:val="12"/>
                      <w:szCs w:val="12"/>
                      <w:lang w:eastAsia="ru-RU"/>
                    </w:rPr>
                  </w:pPr>
                </w:p>
              </w:tc>
              <w:tc>
                <w:tcPr>
                  <w:tcW w:w="396" w:type="dxa"/>
                  <w:shd w:val="clear" w:color="auto" w:fill="auto"/>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Всего</w:t>
                  </w:r>
                </w:p>
              </w:tc>
              <w:tc>
                <w:tcPr>
                  <w:tcW w:w="425" w:type="dxa"/>
                  <w:shd w:val="clear" w:color="auto" w:fill="auto"/>
                </w:tcPr>
                <w:p w:rsidR="00861844" w:rsidRPr="00861844" w:rsidRDefault="00861844" w:rsidP="00861844">
                  <w:pPr>
                    <w:suppressAutoHyphens w:val="0"/>
                    <w:spacing w:before="40" w:after="40"/>
                    <w:jc w:val="center"/>
                    <w:rPr>
                      <w:b/>
                      <w:sz w:val="12"/>
                      <w:szCs w:val="12"/>
                      <w:lang w:eastAsia="ru-RU"/>
                    </w:rPr>
                  </w:pPr>
                  <w:smartTag w:uri="urn:schemas-microsoft-com:office:smarttags" w:element="metricconverter">
                    <w:smartTagPr>
                      <w:attr w:name="ProductID" w:val="2015 г"/>
                    </w:smartTagPr>
                    <w:r w:rsidRPr="00861844">
                      <w:rPr>
                        <w:b/>
                        <w:sz w:val="12"/>
                        <w:szCs w:val="12"/>
                        <w:lang w:eastAsia="ru-RU"/>
                      </w:rPr>
                      <w:t>2015 г</w:t>
                    </w:r>
                  </w:smartTag>
                  <w:r w:rsidRPr="00861844">
                    <w:rPr>
                      <w:b/>
                      <w:sz w:val="12"/>
                      <w:szCs w:val="12"/>
                      <w:lang w:eastAsia="ru-RU"/>
                    </w:rPr>
                    <w:t>.</w:t>
                  </w:r>
                </w:p>
              </w:tc>
              <w:tc>
                <w:tcPr>
                  <w:tcW w:w="426" w:type="dxa"/>
                  <w:shd w:val="clear" w:color="auto" w:fill="auto"/>
                </w:tcPr>
                <w:p w:rsidR="00861844" w:rsidRPr="00861844" w:rsidRDefault="00861844" w:rsidP="00861844">
                  <w:pPr>
                    <w:suppressAutoHyphens w:val="0"/>
                    <w:spacing w:before="40" w:after="40"/>
                    <w:jc w:val="center"/>
                    <w:rPr>
                      <w:b/>
                      <w:sz w:val="12"/>
                      <w:szCs w:val="12"/>
                      <w:lang w:eastAsia="ru-RU"/>
                    </w:rPr>
                  </w:pPr>
                  <w:smartTag w:uri="urn:schemas-microsoft-com:office:smarttags" w:element="metricconverter">
                    <w:smartTagPr>
                      <w:attr w:name="ProductID" w:val="2016 г"/>
                    </w:smartTagPr>
                    <w:r w:rsidRPr="00861844">
                      <w:rPr>
                        <w:b/>
                        <w:sz w:val="12"/>
                        <w:szCs w:val="12"/>
                        <w:lang w:eastAsia="ru-RU"/>
                      </w:rPr>
                      <w:t>2016 г</w:t>
                    </w:r>
                  </w:smartTag>
                  <w:r w:rsidRPr="00861844">
                    <w:rPr>
                      <w:b/>
                      <w:sz w:val="12"/>
                      <w:szCs w:val="12"/>
                      <w:lang w:eastAsia="ru-RU"/>
                    </w:rPr>
                    <w:t>.</w:t>
                  </w:r>
                </w:p>
              </w:tc>
              <w:tc>
                <w:tcPr>
                  <w:tcW w:w="425" w:type="dxa"/>
                  <w:shd w:val="clear" w:color="auto" w:fill="auto"/>
                </w:tcPr>
                <w:p w:rsidR="00861844" w:rsidRPr="00861844" w:rsidRDefault="00861844" w:rsidP="00861844">
                  <w:pPr>
                    <w:suppressAutoHyphens w:val="0"/>
                    <w:spacing w:before="40" w:after="40"/>
                    <w:jc w:val="center"/>
                    <w:rPr>
                      <w:b/>
                      <w:sz w:val="12"/>
                      <w:szCs w:val="12"/>
                      <w:lang w:eastAsia="ru-RU"/>
                    </w:rPr>
                  </w:pPr>
                  <w:smartTag w:uri="urn:schemas-microsoft-com:office:smarttags" w:element="metricconverter">
                    <w:smartTagPr>
                      <w:attr w:name="ProductID" w:val="2017 г"/>
                    </w:smartTagPr>
                    <w:r w:rsidRPr="00861844">
                      <w:rPr>
                        <w:b/>
                        <w:sz w:val="12"/>
                        <w:szCs w:val="12"/>
                        <w:lang w:eastAsia="ru-RU"/>
                      </w:rPr>
                      <w:t>2017 г</w:t>
                    </w:r>
                  </w:smartTag>
                  <w:r w:rsidRPr="00861844">
                    <w:rPr>
                      <w:b/>
                      <w:sz w:val="12"/>
                      <w:szCs w:val="12"/>
                      <w:lang w:eastAsia="ru-RU"/>
                    </w:rPr>
                    <w:t>.</w:t>
                  </w:r>
                </w:p>
              </w:tc>
              <w:tc>
                <w:tcPr>
                  <w:tcW w:w="425" w:type="dxa"/>
                  <w:shd w:val="clear" w:color="auto" w:fill="auto"/>
                </w:tcPr>
                <w:p w:rsidR="00861844" w:rsidRPr="00861844" w:rsidRDefault="00861844" w:rsidP="00861844">
                  <w:pPr>
                    <w:suppressAutoHyphens w:val="0"/>
                    <w:spacing w:before="40" w:after="40"/>
                    <w:jc w:val="center"/>
                    <w:rPr>
                      <w:b/>
                      <w:sz w:val="12"/>
                      <w:szCs w:val="12"/>
                      <w:lang w:eastAsia="ru-RU"/>
                    </w:rPr>
                  </w:pPr>
                  <w:smartTag w:uri="urn:schemas-microsoft-com:office:smarttags" w:element="metricconverter">
                    <w:smartTagPr>
                      <w:attr w:name="ProductID" w:val="2018 г"/>
                    </w:smartTagPr>
                    <w:r w:rsidRPr="00861844">
                      <w:rPr>
                        <w:b/>
                        <w:sz w:val="12"/>
                        <w:szCs w:val="12"/>
                        <w:lang w:eastAsia="ru-RU"/>
                      </w:rPr>
                      <w:t>2018 г</w:t>
                    </w:r>
                  </w:smartTag>
                  <w:r w:rsidRPr="00861844">
                    <w:rPr>
                      <w:b/>
                      <w:sz w:val="12"/>
                      <w:szCs w:val="12"/>
                      <w:lang w:eastAsia="ru-RU"/>
                    </w:rPr>
                    <w:t>.</w:t>
                  </w:r>
                </w:p>
              </w:tc>
              <w:tc>
                <w:tcPr>
                  <w:tcW w:w="425" w:type="dxa"/>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Всего</w:t>
                  </w:r>
                </w:p>
              </w:tc>
              <w:tc>
                <w:tcPr>
                  <w:tcW w:w="567" w:type="dxa"/>
                  <w:shd w:val="clear" w:color="auto" w:fill="auto"/>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2019 г.</w:t>
                  </w:r>
                </w:p>
              </w:tc>
              <w:tc>
                <w:tcPr>
                  <w:tcW w:w="567" w:type="dxa"/>
                  <w:shd w:val="clear" w:color="auto" w:fill="auto"/>
                </w:tcPr>
                <w:p w:rsidR="00861844" w:rsidRPr="00861844" w:rsidRDefault="00861844" w:rsidP="00861844">
                  <w:pPr>
                    <w:suppressAutoHyphens w:val="0"/>
                    <w:spacing w:before="40" w:after="40"/>
                    <w:jc w:val="center"/>
                    <w:rPr>
                      <w:bCs w:val="0"/>
                      <w:sz w:val="12"/>
                      <w:szCs w:val="12"/>
                      <w:lang w:eastAsia="ru-RU"/>
                    </w:rPr>
                  </w:pPr>
                  <w:smartTag w:uri="urn:schemas-microsoft-com:office:smarttags" w:element="metricconverter">
                    <w:smartTagPr>
                      <w:attr w:name="ProductID" w:val="2020 г"/>
                    </w:smartTagPr>
                    <w:r w:rsidRPr="00861844">
                      <w:rPr>
                        <w:b/>
                        <w:sz w:val="12"/>
                        <w:szCs w:val="12"/>
                        <w:lang w:eastAsia="ru-RU"/>
                      </w:rPr>
                      <w:t>2020 г</w:t>
                    </w:r>
                  </w:smartTag>
                  <w:r w:rsidRPr="00861844">
                    <w:rPr>
                      <w:b/>
                      <w:sz w:val="12"/>
                      <w:szCs w:val="12"/>
                      <w:lang w:eastAsia="ru-RU"/>
                    </w:rPr>
                    <w:t>.</w:t>
                  </w:r>
                </w:p>
              </w:tc>
              <w:tc>
                <w:tcPr>
                  <w:tcW w:w="567" w:type="dxa"/>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2021г.</w:t>
                  </w:r>
                </w:p>
              </w:tc>
              <w:tc>
                <w:tcPr>
                  <w:tcW w:w="567" w:type="dxa"/>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2022г.</w:t>
                  </w:r>
                </w:p>
              </w:tc>
              <w:tc>
                <w:tcPr>
                  <w:tcW w:w="567" w:type="dxa"/>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2023г.</w:t>
                  </w:r>
                </w:p>
              </w:tc>
              <w:tc>
                <w:tcPr>
                  <w:tcW w:w="567" w:type="dxa"/>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2024г.</w:t>
                  </w:r>
                </w:p>
              </w:tc>
              <w:tc>
                <w:tcPr>
                  <w:tcW w:w="454" w:type="dxa"/>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2025г.</w:t>
                  </w:r>
                </w:p>
              </w:tc>
              <w:tc>
                <w:tcPr>
                  <w:tcW w:w="426" w:type="dxa"/>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2026г.</w:t>
                  </w:r>
                </w:p>
              </w:tc>
              <w:tc>
                <w:tcPr>
                  <w:tcW w:w="425" w:type="dxa"/>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2027г.</w:t>
                  </w:r>
                </w:p>
              </w:tc>
              <w:tc>
                <w:tcPr>
                  <w:tcW w:w="567" w:type="dxa"/>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2028г.</w:t>
                  </w:r>
                </w:p>
              </w:tc>
            </w:tr>
            <w:tr w:rsidR="00861844" w:rsidRPr="00861844" w:rsidTr="008203C2">
              <w:trPr>
                <w:trHeight w:val="300"/>
              </w:trPr>
              <w:tc>
                <w:tcPr>
                  <w:tcW w:w="421" w:type="dxa"/>
                  <w:shd w:val="clear" w:color="auto" w:fill="auto"/>
                </w:tcPr>
                <w:p w:rsidR="00861844" w:rsidRPr="00861844" w:rsidRDefault="00861844" w:rsidP="00861844">
                  <w:pPr>
                    <w:suppressAutoHyphens w:val="0"/>
                    <w:spacing w:before="40" w:after="40"/>
                    <w:rPr>
                      <w:bCs w:val="0"/>
                      <w:sz w:val="12"/>
                      <w:szCs w:val="12"/>
                      <w:lang w:eastAsia="ru-RU"/>
                    </w:rPr>
                  </w:pPr>
                  <w:r w:rsidRPr="00861844">
                    <w:rPr>
                      <w:bCs w:val="0"/>
                      <w:sz w:val="12"/>
                      <w:szCs w:val="12"/>
                      <w:lang w:eastAsia="ru-RU"/>
                    </w:rPr>
                    <w:t>бюджет Вавожского района</w:t>
                  </w:r>
                </w:p>
              </w:tc>
              <w:tc>
                <w:tcPr>
                  <w:tcW w:w="396" w:type="dxa"/>
                  <w:shd w:val="clear" w:color="auto" w:fill="auto"/>
                  <w:vAlign w:val="center"/>
                </w:tcPr>
                <w:p w:rsidR="00861844" w:rsidRPr="00861844" w:rsidRDefault="00861844" w:rsidP="00861844">
                  <w:pPr>
                    <w:suppressAutoHyphens w:val="0"/>
                    <w:jc w:val="center"/>
                    <w:rPr>
                      <w:b/>
                      <w:color w:val="000000"/>
                      <w:sz w:val="12"/>
                      <w:szCs w:val="12"/>
                      <w:lang w:eastAsia="ru-RU"/>
                    </w:rPr>
                  </w:pPr>
                  <w:r w:rsidRPr="00861844">
                    <w:rPr>
                      <w:b/>
                      <w:color w:val="000000"/>
                      <w:sz w:val="12"/>
                      <w:szCs w:val="12"/>
                      <w:lang w:eastAsia="ru-RU"/>
                    </w:rPr>
                    <w:t>5013,70</w:t>
                  </w:r>
                </w:p>
              </w:tc>
              <w:tc>
                <w:tcPr>
                  <w:tcW w:w="425" w:type="dxa"/>
                  <w:shd w:val="clear" w:color="auto" w:fill="auto"/>
                  <w:vAlign w:val="center"/>
                </w:tcPr>
                <w:p w:rsidR="00861844" w:rsidRPr="00861844" w:rsidRDefault="00861844" w:rsidP="00861844">
                  <w:pPr>
                    <w:suppressAutoHyphens w:val="0"/>
                    <w:jc w:val="center"/>
                    <w:rPr>
                      <w:b/>
                      <w:bCs w:val="0"/>
                      <w:color w:val="000000"/>
                      <w:sz w:val="12"/>
                      <w:szCs w:val="12"/>
                      <w:lang w:eastAsia="ru-RU"/>
                    </w:rPr>
                  </w:pPr>
                  <w:r w:rsidRPr="00861844">
                    <w:rPr>
                      <w:b/>
                      <w:bCs w:val="0"/>
                      <w:color w:val="000000"/>
                      <w:sz w:val="12"/>
                      <w:szCs w:val="12"/>
                      <w:lang w:eastAsia="ru-RU"/>
                    </w:rPr>
                    <w:t>229,40</w:t>
                  </w:r>
                </w:p>
              </w:tc>
              <w:tc>
                <w:tcPr>
                  <w:tcW w:w="426" w:type="dxa"/>
                  <w:shd w:val="clear" w:color="auto" w:fill="auto"/>
                  <w:vAlign w:val="center"/>
                </w:tcPr>
                <w:p w:rsidR="00861844" w:rsidRPr="00861844" w:rsidRDefault="00861844" w:rsidP="00861844">
                  <w:pPr>
                    <w:suppressAutoHyphens w:val="0"/>
                    <w:jc w:val="center"/>
                    <w:rPr>
                      <w:b/>
                      <w:bCs w:val="0"/>
                      <w:color w:val="000000"/>
                      <w:sz w:val="12"/>
                      <w:szCs w:val="12"/>
                      <w:lang w:eastAsia="ru-RU"/>
                    </w:rPr>
                  </w:pPr>
                  <w:r w:rsidRPr="00861844">
                    <w:rPr>
                      <w:b/>
                      <w:bCs w:val="0"/>
                      <w:color w:val="000000"/>
                      <w:sz w:val="12"/>
                      <w:szCs w:val="12"/>
                      <w:lang w:eastAsia="ru-RU"/>
                    </w:rPr>
                    <w:t>304,40</w:t>
                  </w:r>
                </w:p>
              </w:tc>
              <w:tc>
                <w:tcPr>
                  <w:tcW w:w="425" w:type="dxa"/>
                  <w:shd w:val="clear" w:color="auto" w:fill="auto"/>
                  <w:vAlign w:val="center"/>
                </w:tcPr>
                <w:p w:rsidR="00861844" w:rsidRPr="00861844" w:rsidRDefault="00861844" w:rsidP="00861844">
                  <w:pPr>
                    <w:suppressAutoHyphens w:val="0"/>
                    <w:jc w:val="center"/>
                    <w:rPr>
                      <w:b/>
                      <w:bCs w:val="0"/>
                      <w:color w:val="000000"/>
                      <w:sz w:val="12"/>
                      <w:szCs w:val="12"/>
                      <w:lang w:eastAsia="ru-RU"/>
                    </w:rPr>
                  </w:pPr>
                  <w:r w:rsidRPr="00861844">
                    <w:rPr>
                      <w:b/>
                      <w:bCs w:val="0"/>
                      <w:color w:val="000000"/>
                      <w:sz w:val="12"/>
                      <w:szCs w:val="12"/>
                      <w:lang w:eastAsia="ru-RU"/>
                    </w:rPr>
                    <w:t>1725,70</w:t>
                  </w:r>
                </w:p>
              </w:tc>
              <w:tc>
                <w:tcPr>
                  <w:tcW w:w="425" w:type="dxa"/>
                  <w:shd w:val="clear" w:color="auto" w:fill="auto"/>
                  <w:vAlign w:val="center"/>
                </w:tcPr>
                <w:p w:rsidR="00861844" w:rsidRPr="00861844" w:rsidRDefault="00861844" w:rsidP="00861844">
                  <w:pPr>
                    <w:suppressAutoHyphens w:val="0"/>
                    <w:jc w:val="center"/>
                    <w:rPr>
                      <w:b/>
                      <w:bCs w:val="0"/>
                      <w:color w:val="000000"/>
                      <w:sz w:val="12"/>
                      <w:szCs w:val="12"/>
                      <w:lang w:eastAsia="ru-RU"/>
                    </w:rPr>
                  </w:pPr>
                  <w:r w:rsidRPr="00861844">
                    <w:rPr>
                      <w:b/>
                      <w:bCs w:val="0"/>
                      <w:color w:val="000000"/>
                      <w:sz w:val="12"/>
                      <w:szCs w:val="12"/>
                      <w:lang w:eastAsia="ru-RU"/>
                    </w:rPr>
                    <w:t>2754,20</w:t>
                  </w:r>
                </w:p>
              </w:tc>
              <w:tc>
                <w:tcPr>
                  <w:tcW w:w="425" w:type="dxa"/>
                </w:tcPr>
                <w:p w:rsidR="00861844" w:rsidRPr="00861844" w:rsidRDefault="00861844" w:rsidP="00861844">
                  <w:pPr>
                    <w:suppressAutoHyphens w:val="0"/>
                    <w:rPr>
                      <w:b/>
                      <w:color w:val="000000"/>
                      <w:sz w:val="10"/>
                      <w:szCs w:val="10"/>
                      <w:lang w:eastAsia="ru-RU"/>
                    </w:rPr>
                  </w:pPr>
                </w:p>
                <w:p w:rsidR="00861844" w:rsidRPr="00861844" w:rsidRDefault="00861844" w:rsidP="00861844">
                  <w:pPr>
                    <w:suppressAutoHyphens w:val="0"/>
                    <w:rPr>
                      <w:b/>
                      <w:color w:val="000000"/>
                      <w:sz w:val="10"/>
                      <w:szCs w:val="10"/>
                      <w:lang w:eastAsia="ru-RU"/>
                    </w:rPr>
                  </w:pPr>
                  <w:r w:rsidRPr="00861844">
                    <w:rPr>
                      <w:b/>
                      <w:color w:val="000000"/>
                      <w:sz w:val="10"/>
                      <w:szCs w:val="10"/>
                      <w:lang w:eastAsia="ru-RU"/>
                    </w:rPr>
                    <w:t>156491,43</w:t>
                  </w:r>
                </w:p>
              </w:tc>
              <w:tc>
                <w:tcPr>
                  <w:tcW w:w="567" w:type="dxa"/>
                  <w:shd w:val="clear" w:color="auto" w:fill="auto"/>
                  <w:vAlign w:val="center"/>
                </w:tcPr>
                <w:p w:rsidR="00861844" w:rsidRPr="00861844" w:rsidRDefault="00861844" w:rsidP="00861844">
                  <w:pPr>
                    <w:suppressAutoHyphens w:val="0"/>
                    <w:jc w:val="center"/>
                    <w:rPr>
                      <w:b/>
                      <w:color w:val="000000"/>
                      <w:sz w:val="10"/>
                      <w:szCs w:val="10"/>
                      <w:lang w:eastAsia="ru-RU"/>
                    </w:rPr>
                  </w:pPr>
                  <w:r w:rsidRPr="00861844">
                    <w:rPr>
                      <w:b/>
                      <w:color w:val="000000"/>
                      <w:sz w:val="10"/>
                      <w:szCs w:val="10"/>
                      <w:lang w:eastAsia="ru-RU"/>
                    </w:rPr>
                    <w:t>2354,63</w:t>
                  </w:r>
                </w:p>
              </w:tc>
              <w:tc>
                <w:tcPr>
                  <w:tcW w:w="567" w:type="dxa"/>
                  <w:shd w:val="clear" w:color="auto" w:fill="auto"/>
                  <w:vAlign w:val="center"/>
                </w:tcPr>
                <w:p w:rsidR="00861844" w:rsidRPr="00861844" w:rsidRDefault="00861844" w:rsidP="00861844">
                  <w:pPr>
                    <w:suppressAutoHyphens w:val="0"/>
                    <w:jc w:val="center"/>
                    <w:rPr>
                      <w:b/>
                      <w:color w:val="000000"/>
                      <w:sz w:val="10"/>
                      <w:szCs w:val="10"/>
                      <w:lang w:eastAsia="ru-RU"/>
                    </w:rPr>
                  </w:pPr>
                  <w:r w:rsidRPr="00861844">
                    <w:rPr>
                      <w:b/>
                      <w:color w:val="000000"/>
                      <w:sz w:val="10"/>
                      <w:szCs w:val="10"/>
                      <w:lang w:eastAsia="ru-RU"/>
                    </w:rPr>
                    <w:t>2291,06</w:t>
                  </w:r>
                </w:p>
              </w:tc>
              <w:tc>
                <w:tcPr>
                  <w:tcW w:w="567" w:type="dxa"/>
                  <w:vAlign w:val="center"/>
                </w:tcPr>
                <w:p w:rsidR="00861844" w:rsidRPr="00861844" w:rsidRDefault="00861844" w:rsidP="00861844">
                  <w:pPr>
                    <w:suppressAutoHyphens w:val="0"/>
                    <w:jc w:val="center"/>
                    <w:rPr>
                      <w:b/>
                      <w:color w:val="000000"/>
                      <w:sz w:val="10"/>
                      <w:szCs w:val="10"/>
                      <w:lang w:eastAsia="ru-RU"/>
                    </w:rPr>
                  </w:pPr>
                  <w:r w:rsidRPr="00861844">
                    <w:rPr>
                      <w:b/>
                      <w:color w:val="000000"/>
                      <w:sz w:val="10"/>
                      <w:szCs w:val="10"/>
                      <w:lang w:eastAsia="ru-RU"/>
                    </w:rPr>
                    <w:t>3580,93</w:t>
                  </w:r>
                </w:p>
              </w:tc>
              <w:tc>
                <w:tcPr>
                  <w:tcW w:w="567" w:type="dxa"/>
                </w:tcPr>
                <w:p w:rsidR="00861844" w:rsidRPr="00861844" w:rsidRDefault="00861844" w:rsidP="00861844">
                  <w:pPr>
                    <w:suppressAutoHyphens w:val="0"/>
                    <w:jc w:val="center"/>
                    <w:rPr>
                      <w:b/>
                      <w:color w:val="000000"/>
                      <w:sz w:val="10"/>
                      <w:szCs w:val="10"/>
                      <w:lang w:eastAsia="ru-RU"/>
                    </w:rPr>
                  </w:pPr>
                </w:p>
                <w:p w:rsidR="00861844" w:rsidRPr="00861844" w:rsidRDefault="00861844" w:rsidP="00861844">
                  <w:pPr>
                    <w:suppressAutoHyphens w:val="0"/>
                    <w:jc w:val="center"/>
                    <w:rPr>
                      <w:b/>
                      <w:color w:val="000000"/>
                      <w:sz w:val="10"/>
                      <w:szCs w:val="10"/>
                      <w:lang w:eastAsia="ru-RU"/>
                    </w:rPr>
                  </w:pPr>
                  <w:r w:rsidRPr="00861844">
                    <w:rPr>
                      <w:b/>
                      <w:color w:val="000000"/>
                      <w:sz w:val="10"/>
                      <w:szCs w:val="10"/>
                      <w:lang w:eastAsia="ru-RU"/>
                    </w:rPr>
                    <w:t>27664,68</w:t>
                  </w:r>
                </w:p>
              </w:tc>
              <w:tc>
                <w:tcPr>
                  <w:tcW w:w="567" w:type="dxa"/>
                </w:tcPr>
                <w:p w:rsidR="00861844" w:rsidRPr="00861844" w:rsidRDefault="00861844" w:rsidP="00861844">
                  <w:pPr>
                    <w:suppressAutoHyphens w:val="0"/>
                    <w:jc w:val="center"/>
                    <w:rPr>
                      <w:b/>
                      <w:color w:val="000000"/>
                      <w:sz w:val="10"/>
                      <w:szCs w:val="10"/>
                      <w:lang w:eastAsia="ru-RU"/>
                    </w:rPr>
                  </w:pPr>
                </w:p>
                <w:p w:rsidR="00861844" w:rsidRPr="00861844" w:rsidRDefault="00861844" w:rsidP="00861844">
                  <w:pPr>
                    <w:suppressAutoHyphens w:val="0"/>
                    <w:jc w:val="center"/>
                    <w:rPr>
                      <w:b/>
                      <w:color w:val="000000"/>
                      <w:sz w:val="10"/>
                      <w:szCs w:val="10"/>
                      <w:lang w:eastAsia="ru-RU"/>
                    </w:rPr>
                  </w:pPr>
                  <w:r w:rsidRPr="00861844">
                    <w:rPr>
                      <w:b/>
                      <w:color w:val="000000"/>
                      <w:sz w:val="10"/>
                      <w:szCs w:val="10"/>
                      <w:lang w:eastAsia="ru-RU"/>
                    </w:rPr>
                    <w:t>60619,73</w:t>
                  </w:r>
                </w:p>
              </w:tc>
              <w:tc>
                <w:tcPr>
                  <w:tcW w:w="567" w:type="dxa"/>
                </w:tcPr>
                <w:p w:rsidR="00861844" w:rsidRPr="00861844" w:rsidRDefault="00861844" w:rsidP="00861844">
                  <w:pPr>
                    <w:suppressAutoHyphens w:val="0"/>
                    <w:jc w:val="center"/>
                    <w:rPr>
                      <w:b/>
                      <w:color w:val="000000"/>
                      <w:sz w:val="10"/>
                      <w:szCs w:val="10"/>
                      <w:lang w:eastAsia="ru-RU"/>
                    </w:rPr>
                  </w:pPr>
                </w:p>
                <w:p w:rsidR="00861844" w:rsidRPr="00861844" w:rsidRDefault="00861844" w:rsidP="00861844">
                  <w:pPr>
                    <w:suppressAutoHyphens w:val="0"/>
                    <w:jc w:val="center"/>
                    <w:rPr>
                      <w:b/>
                      <w:color w:val="000000"/>
                      <w:sz w:val="10"/>
                      <w:szCs w:val="10"/>
                      <w:lang w:eastAsia="ru-RU"/>
                    </w:rPr>
                  </w:pPr>
                  <w:r w:rsidRPr="00861844">
                    <w:rPr>
                      <w:b/>
                      <w:color w:val="000000"/>
                      <w:sz w:val="10"/>
                      <w:szCs w:val="10"/>
                      <w:lang w:eastAsia="ru-RU"/>
                    </w:rPr>
                    <w:t>34276,54</w:t>
                  </w:r>
                </w:p>
              </w:tc>
              <w:tc>
                <w:tcPr>
                  <w:tcW w:w="454" w:type="dxa"/>
                </w:tcPr>
                <w:p w:rsidR="00861844" w:rsidRPr="00861844" w:rsidRDefault="00861844" w:rsidP="00861844">
                  <w:pPr>
                    <w:suppressAutoHyphens w:val="0"/>
                    <w:jc w:val="center"/>
                    <w:rPr>
                      <w:b/>
                      <w:color w:val="000000"/>
                      <w:sz w:val="10"/>
                      <w:szCs w:val="10"/>
                      <w:lang w:eastAsia="ru-RU"/>
                    </w:rPr>
                  </w:pPr>
                </w:p>
                <w:p w:rsidR="00861844" w:rsidRPr="00861844" w:rsidRDefault="00861844" w:rsidP="00861844">
                  <w:pPr>
                    <w:suppressAutoHyphens w:val="0"/>
                    <w:jc w:val="center"/>
                    <w:rPr>
                      <w:b/>
                      <w:color w:val="000000"/>
                      <w:sz w:val="10"/>
                      <w:szCs w:val="10"/>
                      <w:lang w:eastAsia="ru-RU"/>
                    </w:rPr>
                  </w:pPr>
                  <w:r w:rsidRPr="00861844">
                    <w:rPr>
                      <w:b/>
                      <w:color w:val="000000"/>
                      <w:sz w:val="10"/>
                      <w:szCs w:val="10"/>
                      <w:lang w:eastAsia="ru-RU"/>
                    </w:rPr>
                    <w:t>10210,45</w:t>
                  </w:r>
                </w:p>
              </w:tc>
              <w:tc>
                <w:tcPr>
                  <w:tcW w:w="426" w:type="dxa"/>
                </w:tcPr>
                <w:p w:rsidR="00861844" w:rsidRPr="00861844" w:rsidRDefault="00861844" w:rsidP="00861844">
                  <w:pPr>
                    <w:suppressAutoHyphens w:val="0"/>
                    <w:jc w:val="center"/>
                    <w:rPr>
                      <w:b/>
                      <w:color w:val="000000"/>
                      <w:sz w:val="10"/>
                      <w:szCs w:val="10"/>
                      <w:lang w:eastAsia="ru-RU"/>
                    </w:rPr>
                  </w:pPr>
                </w:p>
                <w:p w:rsidR="00861844" w:rsidRPr="00861844" w:rsidRDefault="00861844" w:rsidP="00861844">
                  <w:pPr>
                    <w:suppressAutoHyphens w:val="0"/>
                    <w:jc w:val="center"/>
                    <w:rPr>
                      <w:b/>
                      <w:color w:val="000000"/>
                      <w:sz w:val="10"/>
                      <w:szCs w:val="10"/>
                      <w:lang w:eastAsia="ru-RU"/>
                    </w:rPr>
                  </w:pPr>
                  <w:r w:rsidRPr="00861844">
                    <w:rPr>
                      <w:b/>
                      <w:color w:val="000000"/>
                      <w:sz w:val="10"/>
                      <w:szCs w:val="10"/>
                      <w:lang w:eastAsia="ru-RU"/>
                    </w:rPr>
                    <w:t>5164,47</w:t>
                  </w:r>
                </w:p>
              </w:tc>
              <w:tc>
                <w:tcPr>
                  <w:tcW w:w="425" w:type="dxa"/>
                </w:tcPr>
                <w:p w:rsidR="00861844" w:rsidRPr="00861844" w:rsidRDefault="00861844" w:rsidP="00861844">
                  <w:pPr>
                    <w:suppressAutoHyphens w:val="0"/>
                    <w:jc w:val="center"/>
                    <w:rPr>
                      <w:b/>
                      <w:color w:val="000000"/>
                      <w:sz w:val="10"/>
                      <w:szCs w:val="10"/>
                      <w:lang w:eastAsia="ru-RU"/>
                    </w:rPr>
                  </w:pPr>
                </w:p>
                <w:p w:rsidR="00861844" w:rsidRPr="00861844" w:rsidRDefault="00861844" w:rsidP="00861844">
                  <w:pPr>
                    <w:suppressAutoHyphens w:val="0"/>
                    <w:jc w:val="center"/>
                    <w:rPr>
                      <w:b/>
                      <w:color w:val="000000"/>
                      <w:sz w:val="10"/>
                      <w:szCs w:val="10"/>
                      <w:lang w:eastAsia="ru-RU"/>
                    </w:rPr>
                  </w:pPr>
                  <w:r w:rsidRPr="00861844">
                    <w:rPr>
                      <w:b/>
                      <w:color w:val="000000"/>
                      <w:sz w:val="10"/>
                      <w:szCs w:val="10"/>
                      <w:lang w:eastAsia="ru-RU"/>
                    </w:rPr>
                    <w:t>5164,47</w:t>
                  </w:r>
                </w:p>
              </w:tc>
              <w:tc>
                <w:tcPr>
                  <w:tcW w:w="567" w:type="dxa"/>
                </w:tcPr>
                <w:p w:rsidR="00861844" w:rsidRPr="00861844" w:rsidRDefault="00861844" w:rsidP="00861844">
                  <w:pPr>
                    <w:suppressAutoHyphens w:val="0"/>
                    <w:jc w:val="center"/>
                    <w:rPr>
                      <w:b/>
                      <w:color w:val="000000"/>
                      <w:sz w:val="10"/>
                      <w:szCs w:val="10"/>
                      <w:lang w:eastAsia="ru-RU"/>
                    </w:rPr>
                  </w:pPr>
                </w:p>
                <w:p w:rsidR="00861844" w:rsidRPr="00861844" w:rsidRDefault="00861844" w:rsidP="00861844">
                  <w:pPr>
                    <w:suppressAutoHyphens w:val="0"/>
                    <w:jc w:val="center"/>
                    <w:rPr>
                      <w:b/>
                      <w:color w:val="000000"/>
                      <w:sz w:val="10"/>
                      <w:szCs w:val="10"/>
                      <w:lang w:eastAsia="ru-RU"/>
                    </w:rPr>
                  </w:pPr>
                  <w:r w:rsidRPr="00861844">
                    <w:rPr>
                      <w:b/>
                      <w:color w:val="000000"/>
                      <w:sz w:val="10"/>
                      <w:szCs w:val="10"/>
                      <w:lang w:eastAsia="ru-RU"/>
                    </w:rPr>
                    <w:t>5164,47</w:t>
                  </w:r>
                </w:p>
              </w:tc>
            </w:tr>
            <w:tr w:rsidR="00861844" w:rsidRPr="00861844" w:rsidTr="008203C2">
              <w:trPr>
                <w:trHeight w:val="300"/>
              </w:trPr>
              <w:tc>
                <w:tcPr>
                  <w:tcW w:w="421" w:type="dxa"/>
                  <w:shd w:val="clear" w:color="auto" w:fill="auto"/>
                </w:tcPr>
                <w:p w:rsidR="00861844" w:rsidRPr="00861844" w:rsidRDefault="00861844" w:rsidP="00861844">
                  <w:pPr>
                    <w:suppressAutoHyphens w:val="0"/>
                    <w:spacing w:before="40" w:after="40"/>
                    <w:rPr>
                      <w:bCs w:val="0"/>
                      <w:sz w:val="12"/>
                      <w:szCs w:val="12"/>
                      <w:lang w:eastAsia="ru-RU"/>
                    </w:rPr>
                  </w:pPr>
                  <w:r w:rsidRPr="00861844">
                    <w:rPr>
                      <w:bCs w:val="0"/>
                      <w:sz w:val="12"/>
                      <w:szCs w:val="12"/>
                      <w:lang w:eastAsia="ru-RU"/>
                    </w:rPr>
                    <w:t>в том числе:</w:t>
                  </w:r>
                </w:p>
              </w:tc>
              <w:tc>
                <w:tcPr>
                  <w:tcW w:w="396" w:type="dxa"/>
                  <w:shd w:val="clear" w:color="auto" w:fill="auto"/>
                </w:tcPr>
                <w:p w:rsidR="00861844" w:rsidRPr="00861844" w:rsidRDefault="00861844" w:rsidP="00861844">
                  <w:pPr>
                    <w:suppressAutoHyphens w:val="0"/>
                    <w:snapToGrid w:val="0"/>
                    <w:spacing w:before="40" w:after="40"/>
                    <w:jc w:val="center"/>
                    <w:rPr>
                      <w:bCs w:val="0"/>
                      <w:sz w:val="12"/>
                      <w:szCs w:val="12"/>
                      <w:lang w:eastAsia="ru-RU"/>
                    </w:rPr>
                  </w:pPr>
                </w:p>
              </w:tc>
              <w:tc>
                <w:tcPr>
                  <w:tcW w:w="425" w:type="dxa"/>
                  <w:shd w:val="clear" w:color="auto" w:fill="auto"/>
                </w:tcPr>
                <w:p w:rsidR="00861844" w:rsidRPr="00861844" w:rsidRDefault="00861844" w:rsidP="00861844">
                  <w:pPr>
                    <w:suppressAutoHyphens w:val="0"/>
                    <w:snapToGrid w:val="0"/>
                    <w:spacing w:before="40" w:after="40"/>
                    <w:jc w:val="center"/>
                    <w:rPr>
                      <w:bCs w:val="0"/>
                      <w:sz w:val="12"/>
                      <w:szCs w:val="12"/>
                      <w:lang w:eastAsia="ru-RU"/>
                    </w:rPr>
                  </w:pPr>
                </w:p>
              </w:tc>
              <w:tc>
                <w:tcPr>
                  <w:tcW w:w="426" w:type="dxa"/>
                  <w:shd w:val="clear" w:color="auto" w:fill="auto"/>
                </w:tcPr>
                <w:p w:rsidR="00861844" w:rsidRPr="00861844" w:rsidRDefault="00861844" w:rsidP="00861844">
                  <w:pPr>
                    <w:suppressAutoHyphens w:val="0"/>
                    <w:snapToGrid w:val="0"/>
                    <w:spacing w:before="40" w:after="40"/>
                    <w:jc w:val="center"/>
                    <w:rPr>
                      <w:bCs w:val="0"/>
                      <w:sz w:val="12"/>
                      <w:szCs w:val="12"/>
                      <w:lang w:eastAsia="ru-RU"/>
                    </w:rPr>
                  </w:pPr>
                </w:p>
              </w:tc>
              <w:tc>
                <w:tcPr>
                  <w:tcW w:w="425" w:type="dxa"/>
                  <w:shd w:val="clear" w:color="auto" w:fill="auto"/>
                </w:tcPr>
                <w:p w:rsidR="00861844" w:rsidRPr="00861844" w:rsidRDefault="00861844" w:rsidP="00861844">
                  <w:pPr>
                    <w:suppressAutoHyphens w:val="0"/>
                    <w:snapToGrid w:val="0"/>
                    <w:spacing w:before="40" w:after="40"/>
                    <w:jc w:val="center"/>
                    <w:rPr>
                      <w:bCs w:val="0"/>
                      <w:sz w:val="12"/>
                      <w:szCs w:val="12"/>
                      <w:lang w:eastAsia="ru-RU"/>
                    </w:rPr>
                  </w:pPr>
                </w:p>
              </w:tc>
              <w:tc>
                <w:tcPr>
                  <w:tcW w:w="425" w:type="dxa"/>
                  <w:shd w:val="clear" w:color="auto" w:fill="auto"/>
                </w:tcPr>
                <w:p w:rsidR="00861844" w:rsidRPr="00861844" w:rsidRDefault="00861844" w:rsidP="00861844">
                  <w:pPr>
                    <w:suppressAutoHyphens w:val="0"/>
                    <w:snapToGrid w:val="0"/>
                    <w:spacing w:before="40" w:after="40"/>
                    <w:jc w:val="center"/>
                    <w:rPr>
                      <w:bCs w:val="0"/>
                      <w:sz w:val="12"/>
                      <w:szCs w:val="12"/>
                      <w:lang w:eastAsia="ru-RU"/>
                    </w:rPr>
                  </w:pPr>
                </w:p>
              </w:tc>
              <w:tc>
                <w:tcPr>
                  <w:tcW w:w="425" w:type="dxa"/>
                </w:tcPr>
                <w:p w:rsidR="00861844" w:rsidRPr="00861844" w:rsidRDefault="00861844" w:rsidP="00861844">
                  <w:pPr>
                    <w:suppressAutoHyphens w:val="0"/>
                    <w:snapToGrid w:val="0"/>
                    <w:spacing w:before="40" w:after="40"/>
                    <w:jc w:val="right"/>
                    <w:rPr>
                      <w:sz w:val="10"/>
                      <w:szCs w:val="10"/>
                      <w:lang w:eastAsia="ru-RU"/>
                    </w:rPr>
                  </w:pPr>
                </w:p>
              </w:tc>
              <w:tc>
                <w:tcPr>
                  <w:tcW w:w="567" w:type="dxa"/>
                  <w:shd w:val="clear" w:color="auto" w:fill="auto"/>
                </w:tcPr>
                <w:p w:rsidR="00861844" w:rsidRPr="00861844" w:rsidRDefault="00861844" w:rsidP="00861844">
                  <w:pPr>
                    <w:suppressAutoHyphens w:val="0"/>
                    <w:snapToGrid w:val="0"/>
                    <w:spacing w:before="40" w:after="40"/>
                    <w:jc w:val="right"/>
                    <w:rPr>
                      <w:sz w:val="10"/>
                      <w:szCs w:val="10"/>
                      <w:lang w:eastAsia="ru-RU"/>
                    </w:rPr>
                  </w:pPr>
                </w:p>
              </w:tc>
              <w:tc>
                <w:tcPr>
                  <w:tcW w:w="567" w:type="dxa"/>
                  <w:shd w:val="clear" w:color="auto" w:fill="auto"/>
                </w:tcPr>
                <w:p w:rsidR="00861844" w:rsidRPr="00861844" w:rsidRDefault="00861844" w:rsidP="00861844">
                  <w:pPr>
                    <w:suppressAutoHyphens w:val="0"/>
                    <w:snapToGrid w:val="0"/>
                    <w:spacing w:before="40" w:after="40"/>
                    <w:jc w:val="right"/>
                    <w:rPr>
                      <w:sz w:val="10"/>
                      <w:szCs w:val="10"/>
                      <w:lang w:eastAsia="ru-RU"/>
                    </w:rPr>
                  </w:pPr>
                </w:p>
              </w:tc>
              <w:tc>
                <w:tcPr>
                  <w:tcW w:w="567" w:type="dxa"/>
                </w:tcPr>
                <w:p w:rsidR="00861844" w:rsidRPr="00861844" w:rsidRDefault="00861844" w:rsidP="00861844">
                  <w:pPr>
                    <w:suppressAutoHyphens w:val="0"/>
                    <w:snapToGrid w:val="0"/>
                    <w:spacing w:before="40" w:after="40"/>
                    <w:jc w:val="right"/>
                    <w:rPr>
                      <w:sz w:val="10"/>
                      <w:szCs w:val="10"/>
                      <w:lang w:eastAsia="ru-RU"/>
                    </w:rPr>
                  </w:pPr>
                </w:p>
              </w:tc>
              <w:tc>
                <w:tcPr>
                  <w:tcW w:w="567" w:type="dxa"/>
                </w:tcPr>
                <w:p w:rsidR="00861844" w:rsidRPr="00861844" w:rsidRDefault="00861844" w:rsidP="00861844">
                  <w:pPr>
                    <w:suppressAutoHyphens w:val="0"/>
                    <w:snapToGrid w:val="0"/>
                    <w:spacing w:before="40" w:after="40"/>
                    <w:jc w:val="right"/>
                    <w:rPr>
                      <w:sz w:val="12"/>
                      <w:szCs w:val="12"/>
                      <w:lang w:eastAsia="ru-RU"/>
                    </w:rPr>
                  </w:pPr>
                </w:p>
              </w:tc>
              <w:tc>
                <w:tcPr>
                  <w:tcW w:w="567" w:type="dxa"/>
                </w:tcPr>
                <w:p w:rsidR="00861844" w:rsidRPr="00861844" w:rsidRDefault="00861844" w:rsidP="00861844">
                  <w:pPr>
                    <w:suppressAutoHyphens w:val="0"/>
                    <w:snapToGrid w:val="0"/>
                    <w:spacing w:before="40" w:after="40"/>
                    <w:jc w:val="center"/>
                    <w:rPr>
                      <w:sz w:val="12"/>
                      <w:szCs w:val="12"/>
                      <w:lang w:eastAsia="ru-RU"/>
                    </w:rPr>
                  </w:pPr>
                </w:p>
              </w:tc>
              <w:tc>
                <w:tcPr>
                  <w:tcW w:w="567" w:type="dxa"/>
                </w:tcPr>
                <w:p w:rsidR="00861844" w:rsidRPr="00861844" w:rsidRDefault="00861844" w:rsidP="00861844">
                  <w:pPr>
                    <w:suppressAutoHyphens w:val="0"/>
                    <w:snapToGrid w:val="0"/>
                    <w:spacing w:before="40" w:after="40"/>
                    <w:jc w:val="right"/>
                    <w:rPr>
                      <w:sz w:val="12"/>
                      <w:szCs w:val="12"/>
                      <w:lang w:eastAsia="ru-RU"/>
                    </w:rPr>
                  </w:pPr>
                </w:p>
              </w:tc>
              <w:tc>
                <w:tcPr>
                  <w:tcW w:w="454" w:type="dxa"/>
                </w:tcPr>
                <w:p w:rsidR="00861844" w:rsidRPr="00861844" w:rsidRDefault="00861844" w:rsidP="00861844">
                  <w:pPr>
                    <w:suppressAutoHyphens w:val="0"/>
                    <w:snapToGrid w:val="0"/>
                    <w:spacing w:before="40" w:after="40"/>
                    <w:jc w:val="right"/>
                    <w:rPr>
                      <w:sz w:val="12"/>
                      <w:szCs w:val="12"/>
                      <w:lang w:eastAsia="ru-RU"/>
                    </w:rPr>
                  </w:pPr>
                </w:p>
              </w:tc>
              <w:tc>
                <w:tcPr>
                  <w:tcW w:w="426" w:type="dxa"/>
                </w:tcPr>
                <w:p w:rsidR="00861844" w:rsidRPr="00861844" w:rsidRDefault="00861844" w:rsidP="00861844">
                  <w:pPr>
                    <w:suppressAutoHyphens w:val="0"/>
                    <w:snapToGrid w:val="0"/>
                    <w:spacing w:before="40" w:after="40"/>
                    <w:jc w:val="right"/>
                    <w:rPr>
                      <w:sz w:val="12"/>
                      <w:szCs w:val="12"/>
                      <w:lang w:eastAsia="ru-RU"/>
                    </w:rPr>
                  </w:pPr>
                </w:p>
              </w:tc>
              <w:tc>
                <w:tcPr>
                  <w:tcW w:w="425" w:type="dxa"/>
                </w:tcPr>
                <w:p w:rsidR="00861844" w:rsidRPr="00861844" w:rsidRDefault="00861844" w:rsidP="00861844">
                  <w:pPr>
                    <w:suppressAutoHyphens w:val="0"/>
                    <w:snapToGrid w:val="0"/>
                    <w:spacing w:before="40" w:after="40"/>
                    <w:jc w:val="right"/>
                    <w:rPr>
                      <w:sz w:val="12"/>
                      <w:szCs w:val="12"/>
                      <w:lang w:eastAsia="ru-RU"/>
                    </w:rPr>
                  </w:pPr>
                </w:p>
              </w:tc>
              <w:tc>
                <w:tcPr>
                  <w:tcW w:w="567" w:type="dxa"/>
                </w:tcPr>
                <w:p w:rsidR="00861844" w:rsidRPr="00861844" w:rsidRDefault="00861844" w:rsidP="00861844">
                  <w:pPr>
                    <w:suppressAutoHyphens w:val="0"/>
                    <w:snapToGrid w:val="0"/>
                    <w:spacing w:before="40" w:after="40"/>
                    <w:jc w:val="right"/>
                    <w:rPr>
                      <w:sz w:val="12"/>
                      <w:szCs w:val="12"/>
                      <w:lang w:eastAsia="ru-RU"/>
                    </w:rPr>
                  </w:pPr>
                </w:p>
              </w:tc>
            </w:tr>
            <w:tr w:rsidR="00861844" w:rsidRPr="00861844" w:rsidTr="008203C2">
              <w:trPr>
                <w:trHeight w:val="300"/>
              </w:trPr>
              <w:tc>
                <w:tcPr>
                  <w:tcW w:w="421" w:type="dxa"/>
                  <w:shd w:val="clear" w:color="auto" w:fill="auto"/>
                </w:tcPr>
                <w:p w:rsidR="00861844" w:rsidRPr="00861844" w:rsidRDefault="00861844" w:rsidP="00861844">
                  <w:pPr>
                    <w:suppressAutoHyphens w:val="0"/>
                    <w:spacing w:before="40" w:after="40"/>
                    <w:rPr>
                      <w:bCs w:val="0"/>
                      <w:sz w:val="12"/>
                      <w:szCs w:val="12"/>
                      <w:lang w:eastAsia="ru-RU"/>
                    </w:rPr>
                  </w:pPr>
                  <w:r w:rsidRPr="00861844">
                    <w:rPr>
                      <w:bCs w:val="0"/>
                      <w:sz w:val="12"/>
                      <w:szCs w:val="12"/>
                      <w:lang w:eastAsia="ru-RU"/>
                    </w:rPr>
                    <w:t xml:space="preserve">собственные средства </w:t>
                  </w:r>
                </w:p>
              </w:tc>
              <w:tc>
                <w:tcPr>
                  <w:tcW w:w="396" w:type="dxa"/>
                  <w:shd w:val="clear" w:color="auto" w:fill="auto"/>
                </w:tcPr>
                <w:p w:rsidR="00861844" w:rsidRPr="00861844" w:rsidRDefault="00861844" w:rsidP="00861844">
                  <w:pPr>
                    <w:suppressAutoHyphens w:val="0"/>
                    <w:spacing w:before="40" w:after="40"/>
                    <w:jc w:val="center"/>
                    <w:rPr>
                      <w:bCs w:val="0"/>
                      <w:sz w:val="12"/>
                      <w:szCs w:val="12"/>
                      <w:lang w:eastAsia="ru-RU"/>
                    </w:rPr>
                  </w:pPr>
                  <w:r w:rsidRPr="00861844">
                    <w:rPr>
                      <w:bCs w:val="0"/>
                      <w:sz w:val="12"/>
                      <w:szCs w:val="12"/>
                      <w:lang w:eastAsia="ru-RU"/>
                    </w:rPr>
                    <w:t>953,80</w:t>
                  </w:r>
                </w:p>
              </w:tc>
              <w:tc>
                <w:tcPr>
                  <w:tcW w:w="425" w:type="dxa"/>
                  <w:shd w:val="clear" w:color="auto" w:fill="auto"/>
                </w:tcPr>
                <w:p w:rsidR="00861844" w:rsidRPr="00861844" w:rsidRDefault="00861844" w:rsidP="00861844">
                  <w:pPr>
                    <w:suppressAutoHyphens w:val="0"/>
                    <w:spacing w:before="40" w:after="40"/>
                    <w:jc w:val="center"/>
                    <w:rPr>
                      <w:bCs w:val="0"/>
                      <w:sz w:val="12"/>
                      <w:szCs w:val="12"/>
                      <w:lang w:eastAsia="ru-RU"/>
                    </w:rPr>
                  </w:pPr>
                  <w:r w:rsidRPr="00861844">
                    <w:rPr>
                      <w:bCs w:val="0"/>
                      <w:sz w:val="12"/>
                      <w:szCs w:val="12"/>
                      <w:lang w:eastAsia="ru-RU"/>
                    </w:rPr>
                    <w:t>175,00</w:t>
                  </w:r>
                </w:p>
              </w:tc>
              <w:tc>
                <w:tcPr>
                  <w:tcW w:w="426" w:type="dxa"/>
                  <w:shd w:val="clear" w:color="auto" w:fill="auto"/>
                </w:tcPr>
                <w:p w:rsidR="00861844" w:rsidRPr="00861844" w:rsidRDefault="00861844" w:rsidP="00861844">
                  <w:pPr>
                    <w:suppressAutoHyphens w:val="0"/>
                    <w:spacing w:before="40" w:after="40"/>
                    <w:jc w:val="center"/>
                    <w:rPr>
                      <w:bCs w:val="0"/>
                      <w:sz w:val="12"/>
                      <w:szCs w:val="12"/>
                      <w:lang w:eastAsia="ru-RU"/>
                    </w:rPr>
                  </w:pPr>
                  <w:r w:rsidRPr="00861844">
                    <w:rPr>
                      <w:bCs w:val="0"/>
                      <w:sz w:val="12"/>
                      <w:szCs w:val="12"/>
                      <w:lang w:eastAsia="ru-RU"/>
                    </w:rPr>
                    <w:t>250,0</w:t>
                  </w:r>
                </w:p>
              </w:tc>
              <w:tc>
                <w:tcPr>
                  <w:tcW w:w="425" w:type="dxa"/>
                  <w:shd w:val="clear" w:color="auto" w:fill="auto"/>
                </w:tcPr>
                <w:p w:rsidR="00861844" w:rsidRPr="00861844" w:rsidRDefault="00861844" w:rsidP="00861844">
                  <w:pPr>
                    <w:suppressAutoHyphens w:val="0"/>
                    <w:spacing w:before="40" w:after="40"/>
                    <w:jc w:val="center"/>
                    <w:rPr>
                      <w:bCs w:val="0"/>
                      <w:sz w:val="12"/>
                      <w:szCs w:val="12"/>
                      <w:lang w:eastAsia="ru-RU"/>
                    </w:rPr>
                  </w:pPr>
                  <w:r w:rsidRPr="00861844">
                    <w:rPr>
                      <w:bCs w:val="0"/>
                      <w:sz w:val="12"/>
                      <w:szCs w:val="12"/>
                      <w:lang w:eastAsia="ru-RU"/>
                    </w:rPr>
                    <w:t>325,00</w:t>
                  </w:r>
                </w:p>
              </w:tc>
              <w:tc>
                <w:tcPr>
                  <w:tcW w:w="425" w:type="dxa"/>
                  <w:shd w:val="clear" w:color="auto" w:fill="auto"/>
                </w:tcPr>
                <w:p w:rsidR="00861844" w:rsidRPr="00861844" w:rsidRDefault="00861844" w:rsidP="00861844">
                  <w:pPr>
                    <w:suppressAutoHyphens w:val="0"/>
                    <w:spacing w:before="40" w:after="40"/>
                    <w:jc w:val="center"/>
                    <w:rPr>
                      <w:bCs w:val="0"/>
                      <w:sz w:val="12"/>
                      <w:szCs w:val="12"/>
                      <w:lang w:eastAsia="ru-RU"/>
                    </w:rPr>
                  </w:pPr>
                  <w:r w:rsidRPr="00861844">
                    <w:rPr>
                      <w:bCs w:val="0"/>
                      <w:sz w:val="12"/>
                      <w:szCs w:val="12"/>
                      <w:lang w:eastAsia="ru-RU"/>
                    </w:rPr>
                    <w:t>203,80</w:t>
                  </w:r>
                </w:p>
              </w:tc>
              <w:tc>
                <w:tcPr>
                  <w:tcW w:w="425" w:type="dxa"/>
                </w:tcPr>
                <w:p w:rsidR="00861844" w:rsidRPr="00861844" w:rsidRDefault="00861844" w:rsidP="00861844">
                  <w:pPr>
                    <w:suppressAutoHyphens w:val="0"/>
                    <w:spacing w:before="40" w:after="40"/>
                    <w:jc w:val="center"/>
                    <w:rPr>
                      <w:sz w:val="10"/>
                      <w:szCs w:val="10"/>
                      <w:lang w:eastAsia="ru-RU"/>
                    </w:rPr>
                  </w:pPr>
                  <w:r w:rsidRPr="00861844">
                    <w:rPr>
                      <w:sz w:val="10"/>
                      <w:szCs w:val="10"/>
                      <w:lang w:eastAsia="ru-RU"/>
                    </w:rPr>
                    <w:t>51530,68</w:t>
                  </w:r>
                </w:p>
                <w:p w:rsidR="00861844" w:rsidRPr="00861844" w:rsidRDefault="00861844" w:rsidP="00861844">
                  <w:pPr>
                    <w:suppressAutoHyphens w:val="0"/>
                    <w:spacing w:before="40" w:after="40"/>
                    <w:jc w:val="center"/>
                    <w:rPr>
                      <w:sz w:val="10"/>
                      <w:szCs w:val="10"/>
                      <w:lang w:eastAsia="ru-RU"/>
                    </w:rPr>
                  </w:pPr>
                </w:p>
              </w:tc>
              <w:tc>
                <w:tcPr>
                  <w:tcW w:w="567" w:type="dxa"/>
                  <w:shd w:val="clear" w:color="auto" w:fill="auto"/>
                </w:tcPr>
                <w:p w:rsidR="00861844" w:rsidRPr="00861844" w:rsidRDefault="00861844" w:rsidP="00861844">
                  <w:pPr>
                    <w:suppressAutoHyphens w:val="0"/>
                    <w:spacing w:before="40" w:after="40"/>
                    <w:jc w:val="center"/>
                    <w:rPr>
                      <w:sz w:val="10"/>
                      <w:szCs w:val="10"/>
                      <w:lang w:eastAsia="ru-RU"/>
                    </w:rPr>
                  </w:pPr>
                  <w:r w:rsidRPr="00861844">
                    <w:rPr>
                      <w:sz w:val="10"/>
                      <w:szCs w:val="10"/>
                      <w:lang w:eastAsia="ru-RU"/>
                    </w:rPr>
                    <w:t>884,05</w:t>
                  </w:r>
                </w:p>
              </w:tc>
              <w:tc>
                <w:tcPr>
                  <w:tcW w:w="567" w:type="dxa"/>
                  <w:shd w:val="clear" w:color="auto" w:fill="auto"/>
                </w:tcPr>
                <w:p w:rsidR="00861844" w:rsidRPr="00861844" w:rsidRDefault="00861844" w:rsidP="00861844">
                  <w:pPr>
                    <w:suppressAutoHyphens w:val="0"/>
                    <w:spacing w:before="40" w:after="40"/>
                    <w:jc w:val="center"/>
                    <w:rPr>
                      <w:sz w:val="10"/>
                      <w:szCs w:val="10"/>
                      <w:lang w:eastAsia="ru-RU"/>
                    </w:rPr>
                  </w:pPr>
                  <w:r w:rsidRPr="00861844">
                    <w:rPr>
                      <w:sz w:val="10"/>
                      <w:szCs w:val="10"/>
                      <w:lang w:eastAsia="ru-RU"/>
                    </w:rPr>
                    <w:t>0,23</w:t>
                  </w:r>
                </w:p>
              </w:tc>
              <w:tc>
                <w:tcPr>
                  <w:tcW w:w="567" w:type="dxa"/>
                </w:tcPr>
                <w:p w:rsidR="00861844" w:rsidRPr="00861844" w:rsidRDefault="00861844" w:rsidP="00861844">
                  <w:pPr>
                    <w:suppressAutoHyphens w:val="0"/>
                    <w:spacing w:before="40" w:after="40"/>
                    <w:jc w:val="center"/>
                    <w:rPr>
                      <w:sz w:val="10"/>
                      <w:szCs w:val="10"/>
                      <w:lang w:eastAsia="ru-RU"/>
                    </w:rPr>
                  </w:pPr>
                  <w:r w:rsidRPr="00861844">
                    <w:rPr>
                      <w:sz w:val="10"/>
                      <w:szCs w:val="10"/>
                      <w:lang w:eastAsia="ru-RU"/>
                    </w:rPr>
                    <w:t>453,43</w:t>
                  </w:r>
                </w:p>
              </w:tc>
              <w:tc>
                <w:tcPr>
                  <w:tcW w:w="567" w:type="dxa"/>
                </w:tcPr>
                <w:p w:rsidR="00861844" w:rsidRPr="00861844" w:rsidRDefault="00861844" w:rsidP="00861844">
                  <w:pPr>
                    <w:suppressAutoHyphens w:val="0"/>
                    <w:spacing w:before="40" w:after="40"/>
                    <w:jc w:val="right"/>
                    <w:rPr>
                      <w:sz w:val="10"/>
                      <w:szCs w:val="10"/>
                      <w:lang w:eastAsia="ru-RU"/>
                    </w:rPr>
                  </w:pPr>
                  <w:r w:rsidRPr="00861844">
                    <w:rPr>
                      <w:sz w:val="10"/>
                      <w:szCs w:val="10"/>
                      <w:lang w:eastAsia="ru-RU"/>
                    </w:rPr>
                    <w:t>7584,51</w:t>
                  </w:r>
                </w:p>
              </w:tc>
              <w:tc>
                <w:tcPr>
                  <w:tcW w:w="567" w:type="dxa"/>
                </w:tcPr>
                <w:p w:rsidR="00861844" w:rsidRPr="00861844" w:rsidRDefault="00861844" w:rsidP="00861844">
                  <w:pPr>
                    <w:suppressAutoHyphens w:val="0"/>
                    <w:spacing w:before="40" w:after="40"/>
                    <w:jc w:val="center"/>
                    <w:rPr>
                      <w:sz w:val="10"/>
                      <w:szCs w:val="10"/>
                      <w:lang w:eastAsia="ru-RU"/>
                    </w:rPr>
                  </w:pPr>
                  <w:r w:rsidRPr="00861844">
                    <w:rPr>
                      <w:sz w:val="10"/>
                      <w:szCs w:val="10"/>
                      <w:lang w:eastAsia="ru-RU"/>
                    </w:rPr>
                    <w:t>14258,44</w:t>
                  </w:r>
                </w:p>
              </w:tc>
              <w:tc>
                <w:tcPr>
                  <w:tcW w:w="567" w:type="dxa"/>
                </w:tcPr>
                <w:p w:rsidR="00861844" w:rsidRPr="00861844" w:rsidRDefault="00861844" w:rsidP="00861844">
                  <w:pPr>
                    <w:suppressAutoHyphens w:val="0"/>
                    <w:spacing w:before="40" w:after="40"/>
                    <w:jc w:val="center"/>
                    <w:rPr>
                      <w:color w:val="000000"/>
                      <w:sz w:val="10"/>
                      <w:szCs w:val="10"/>
                      <w:lang w:eastAsia="ru-RU"/>
                    </w:rPr>
                  </w:pPr>
                  <w:r w:rsidRPr="00861844">
                    <w:rPr>
                      <w:color w:val="000000"/>
                      <w:sz w:val="10"/>
                      <w:szCs w:val="10"/>
                      <w:lang w:eastAsia="ru-RU"/>
                    </w:rPr>
                    <w:t>8851,22</w:t>
                  </w:r>
                </w:p>
              </w:tc>
              <w:tc>
                <w:tcPr>
                  <w:tcW w:w="454" w:type="dxa"/>
                </w:tcPr>
                <w:p w:rsidR="00861844" w:rsidRPr="00861844" w:rsidRDefault="00861844" w:rsidP="00861844">
                  <w:pPr>
                    <w:suppressAutoHyphens w:val="0"/>
                    <w:spacing w:before="40" w:after="40"/>
                    <w:jc w:val="center"/>
                    <w:rPr>
                      <w:sz w:val="10"/>
                      <w:szCs w:val="10"/>
                      <w:lang w:eastAsia="ru-RU"/>
                    </w:rPr>
                  </w:pPr>
                  <w:r w:rsidRPr="00861844">
                    <w:rPr>
                      <w:sz w:val="10"/>
                      <w:szCs w:val="10"/>
                      <w:lang w:eastAsia="ru-RU"/>
                    </w:rPr>
                    <w:t>4874,70</w:t>
                  </w:r>
                </w:p>
              </w:tc>
              <w:tc>
                <w:tcPr>
                  <w:tcW w:w="426" w:type="dxa"/>
                </w:tcPr>
                <w:p w:rsidR="00861844" w:rsidRPr="00861844" w:rsidRDefault="00861844" w:rsidP="00861844">
                  <w:pPr>
                    <w:suppressAutoHyphens w:val="0"/>
                    <w:spacing w:before="40" w:after="40"/>
                    <w:jc w:val="center"/>
                    <w:rPr>
                      <w:sz w:val="10"/>
                      <w:szCs w:val="10"/>
                      <w:lang w:eastAsia="ru-RU"/>
                    </w:rPr>
                  </w:pPr>
                  <w:r w:rsidRPr="00861844">
                    <w:rPr>
                      <w:sz w:val="10"/>
                      <w:szCs w:val="10"/>
                      <w:lang w:eastAsia="ru-RU"/>
                    </w:rPr>
                    <w:t>4874,70</w:t>
                  </w:r>
                </w:p>
                <w:p w:rsidR="00861844" w:rsidRPr="00861844" w:rsidRDefault="00861844" w:rsidP="00861844">
                  <w:pPr>
                    <w:suppressAutoHyphens w:val="0"/>
                    <w:spacing w:before="40" w:after="40"/>
                    <w:jc w:val="center"/>
                    <w:rPr>
                      <w:sz w:val="10"/>
                      <w:szCs w:val="10"/>
                      <w:lang w:eastAsia="ru-RU"/>
                    </w:rPr>
                  </w:pPr>
                </w:p>
              </w:tc>
              <w:tc>
                <w:tcPr>
                  <w:tcW w:w="425" w:type="dxa"/>
                </w:tcPr>
                <w:p w:rsidR="00861844" w:rsidRPr="00861844" w:rsidRDefault="00861844" w:rsidP="00861844">
                  <w:pPr>
                    <w:suppressAutoHyphens w:val="0"/>
                    <w:spacing w:before="40" w:after="40"/>
                    <w:jc w:val="center"/>
                    <w:rPr>
                      <w:sz w:val="10"/>
                      <w:szCs w:val="10"/>
                      <w:lang w:eastAsia="ru-RU"/>
                    </w:rPr>
                  </w:pPr>
                  <w:r w:rsidRPr="00861844">
                    <w:rPr>
                      <w:sz w:val="10"/>
                      <w:szCs w:val="10"/>
                      <w:lang w:eastAsia="ru-RU"/>
                    </w:rPr>
                    <w:t>4874,70</w:t>
                  </w:r>
                </w:p>
              </w:tc>
              <w:tc>
                <w:tcPr>
                  <w:tcW w:w="567" w:type="dxa"/>
                </w:tcPr>
                <w:p w:rsidR="00861844" w:rsidRPr="00861844" w:rsidRDefault="00861844" w:rsidP="00861844">
                  <w:pPr>
                    <w:suppressAutoHyphens w:val="0"/>
                    <w:spacing w:before="40" w:after="40"/>
                    <w:jc w:val="center"/>
                    <w:rPr>
                      <w:sz w:val="10"/>
                      <w:szCs w:val="10"/>
                      <w:lang w:eastAsia="ru-RU"/>
                    </w:rPr>
                  </w:pPr>
                  <w:r w:rsidRPr="00861844">
                    <w:rPr>
                      <w:sz w:val="10"/>
                      <w:szCs w:val="10"/>
                      <w:lang w:eastAsia="ru-RU"/>
                    </w:rPr>
                    <w:t>4874,70</w:t>
                  </w:r>
                </w:p>
              </w:tc>
            </w:tr>
            <w:tr w:rsidR="00861844" w:rsidRPr="00861844" w:rsidTr="008203C2">
              <w:trPr>
                <w:trHeight w:val="300"/>
              </w:trPr>
              <w:tc>
                <w:tcPr>
                  <w:tcW w:w="421" w:type="dxa"/>
                  <w:shd w:val="clear" w:color="auto" w:fill="auto"/>
                </w:tcPr>
                <w:p w:rsidR="00861844" w:rsidRPr="00861844" w:rsidRDefault="00861844" w:rsidP="00861844">
                  <w:pPr>
                    <w:suppressAutoHyphens w:val="0"/>
                    <w:spacing w:before="40" w:after="40"/>
                    <w:rPr>
                      <w:bCs w:val="0"/>
                      <w:sz w:val="12"/>
                      <w:szCs w:val="12"/>
                      <w:lang w:eastAsia="ru-RU"/>
                    </w:rPr>
                  </w:pPr>
                  <w:r w:rsidRPr="00861844">
                    <w:rPr>
                      <w:bCs w:val="0"/>
                      <w:sz w:val="12"/>
                      <w:szCs w:val="12"/>
                      <w:lang w:eastAsia="ru-RU"/>
                    </w:rPr>
                    <w:t xml:space="preserve">субсидии из бюджета </w:t>
                  </w:r>
                </w:p>
                <w:p w:rsidR="00861844" w:rsidRPr="00861844" w:rsidRDefault="00861844" w:rsidP="00861844">
                  <w:pPr>
                    <w:suppressAutoHyphens w:val="0"/>
                    <w:spacing w:before="40" w:after="40"/>
                    <w:rPr>
                      <w:bCs w:val="0"/>
                      <w:sz w:val="12"/>
                      <w:szCs w:val="12"/>
                      <w:lang w:eastAsia="ru-RU"/>
                    </w:rPr>
                  </w:pPr>
                  <w:r w:rsidRPr="00861844">
                    <w:rPr>
                      <w:bCs w:val="0"/>
                      <w:sz w:val="12"/>
                      <w:szCs w:val="12"/>
                      <w:lang w:eastAsia="ru-RU"/>
                    </w:rPr>
                    <w:t>Удмуртской  Республики</w:t>
                  </w:r>
                </w:p>
              </w:tc>
              <w:tc>
                <w:tcPr>
                  <w:tcW w:w="396"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3846,30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6"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1346,30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2500,00</w:t>
                  </w:r>
                </w:p>
              </w:tc>
              <w:tc>
                <w:tcPr>
                  <w:tcW w:w="425" w:type="dxa"/>
                  <w:vAlign w:val="center"/>
                </w:tcPr>
                <w:p w:rsidR="00861844" w:rsidRPr="00861844" w:rsidRDefault="00861844" w:rsidP="00861844">
                  <w:pPr>
                    <w:suppressAutoHyphens w:val="0"/>
                    <w:jc w:val="right"/>
                    <w:rPr>
                      <w:bCs w:val="0"/>
                      <w:color w:val="000000"/>
                      <w:sz w:val="10"/>
                      <w:szCs w:val="10"/>
                      <w:lang w:eastAsia="ru-RU"/>
                    </w:rPr>
                  </w:pPr>
                  <w:r w:rsidRPr="00861844">
                    <w:rPr>
                      <w:bCs w:val="0"/>
                      <w:color w:val="000000"/>
                      <w:sz w:val="10"/>
                      <w:szCs w:val="10"/>
                      <w:lang w:eastAsia="ru-RU"/>
                    </w:rPr>
                    <w:t>42628,50</w:t>
                  </w:r>
                </w:p>
                <w:p w:rsidR="00861844" w:rsidRPr="00861844" w:rsidRDefault="00861844" w:rsidP="00861844">
                  <w:pPr>
                    <w:suppressAutoHyphens w:val="0"/>
                    <w:jc w:val="right"/>
                    <w:rPr>
                      <w:bCs w:val="0"/>
                      <w:color w:val="000000"/>
                      <w:sz w:val="10"/>
                      <w:szCs w:val="10"/>
                      <w:lang w:eastAsia="ru-RU"/>
                    </w:rPr>
                  </w:pPr>
                </w:p>
              </w:tc>
              <w:tc>
                <w:tcPr>
                  <w:tcW w:w="567" w:type="dxa"/>
                  <w:shd w:val="clear" w:color="auto" w:fill="auto"/>
                  <w:vAlign w:val="center"/>
                </w:tcPr>
                <w:p w:rsidR="00861844" w:rsidRPr="00861844" w:rsidRDefault="00861844" w:rsidP="00861844">
                  <w:pPr>
                    <w:suppressAutoHyphens w:val="0"/>
                    <w:jc w:val="right"/>
                    <w:rPr>
                      <w:bCs w:val="0"/>
                      <w:color w:val="000000"/>
                      <w:sz w:val="10"/>
                      <w:szCs w:val="10"/>
                      <w:lang w:eastAsia="ru-RU"/>
                    </w:rPr>
                  </w:pPr>
                  <w:r w:rsidRPr="00861844">
                    <w:rPr>
                      <w:color w:val="000000"/>
                      <w:sz w:val="10"/>
                      <w:szCs w:val="10"/>
                      <w:lang w:eastAsia="ru-RU"/>
                    </w:rPr>
                    <w:t>1390,58</w:t>
                  </w:r>
                </w:p>
              </w:tc>
              <w:tc>
                <w:tcPr>
                  <w:tcW w:w="567" w:type="dxa"/>
                  <w:shd w:val="clear" w:color="auto" w:fill="auto"/>
                  <w:vAlign w:val="center"/>
                </w:tcPr>
                <w:p w:rsidR="00861844" w:rsidRPr="00861844" w:rsidRDefault="00861844" w:rsidP="00861844">
                  <w:pPr>
                    <w:suppressAutoHyphens w:val="0"/>
                    <w:jc w:val="right"/>
                    <w:rPr>
                      <w:bCs w:val="0"/>
                      <w:color w:val="000000"/>
                      <w:sz w:val="10"/>
                      <w:szCs w:val="10"/>
                      <w:lang w:eastAsia="ru-RU"/>
                    </w:rPr>
                  </w:pPr>
                  <w:r w:rsidRPr="00861844">
                    <w:rPr>
                      <w:color w:val="000000"/>
                      <w:sz w:val="10"/>
                      <w:szCs w:val="10"/>
                      <w:lang w:eastAsia="ru-RU"/>
                    </w:rPr>
                    <w:t>2290,83</w:t>
                  </w:r>
                </w:p>
              </w:tc>
              <w:tc>
                <w:tcPr>
                  <w:tcW w:w="567" w:type="dxa"/>
                  <w:vAlign w:val="center"/>
                </w:tcPr>
                <w:p w:rsidR="00861844" w:rsidRPr="00861844" w:rsidRDefault="00861844" w:rsidP="00861844">
                  <w:pPr>
                    <w:suppressAutoHyphens w:val="0"/>
                    <w:jc w:val="right"/>
                    <w:rPr>
                      <w:bCs w:val="0"/>
                      <w:color w:val="000000"/>
                      <w:sz w:val="10"/>
                      <w:szCs w:val="10"/>
                      <w:lang w:eastAsia="ru-RU"/>
                    </w:rPr>
                  </w:pPr>
                  <w:r w:rsidRPr="00861844">
                    <w:rPr>
                      <w:bCs w:val="0"/>
                      <w:color w:val="000000"/>
                      <w:sz w:val="10"/>
                      <w:szCs w:val="10"/>
                      <w:lang w:eastAsia="ru-RU"/>
                    </w:rPr>
                    <w:t>3056,71</w:t>
                  </w:r>
                </w:p>
              </w:tc>
              <w:tc>
                <w:tcPr>
                  <w:tcW w:w="567" w:type="dxa"/>
                </w:tcPr>
                <w:p w:rsidR="00861844" w:rsidRPr="00861844" w:rsidRDefault="00861844" w:rsidP="00861844">
                  <w:pPr>
                    <w:suppressAutoHyphens w:val="0"/>
                    <w:rPr>
                      <w:color w:val="000000"/>
                      <w:sz w:val="10"/>
                      <w:szCs w:val="10"/>
                      <w:lang w:eastAsia="ru-RU"/>
                    </w:rPr>
                  </w:pPr>
                </w:p>
                <w:p w:rsidR="00861844" w:rsidRPr="00861844" w:rsidRDefault="00861844" w:rsidP="00861844">
                  <w:pPr>
                    <w:suppressAutoHyphens w:val="0"/>
                    <w:rPr>
                      <w:color w:val="000000"/>
                      <w:sz w:val="10"/>
                      <w:szCs w:val="10"/>
                      <w:lang w:eastAsia="ru-RU"/>
                    </w:rPr>
                  </w:pPr>
                </w:p>
                <w:p w:rsidR="00861844" w:rsidRPr="00861844" w:rsidRDefault="00861844" w:rsidP="00861844">
                  <w:pPr>
                    <w:suppressAutoHyphens w:val="0"/>
                    <w:rPr>
                      <w:color w:val="000000"/>
                      <w:sz w:val="10"/>
                      <w:szCs w:val="10"/>
                      <w:lang w:eastAsia="ru-RU"/>
                    </w:rPr>
                  </w:pPr>
                  <w:r w:rsidRPr="00861844">
                    <w:rPr>
                      <w:color w:val="000000"/>
                      <w:sz w:val="10"/>
                      <w:szCs w:val="10"/>
                      <w:lang w:eastAsia="ru-RU"/>
                    </w:rPr>
                    <w:t>0,00</w:t>
                  </w:r>
                </w:p>
              </w:tc>
              <w:tc>
                <w:tcPr>
                  <w:tcW w:w="567" w:type="dxa"/>
                </w:tcPr>
                <w:p w:rsidR="00861844" w:rsidRPr="00861844" w:rsidRDefault="00861844" w:rsidP="00861844">
                  <w:pPr>
                    <w:suppressAutoHyphens w:val="0"/>
                    <w:rPr>
                      <w:bCs w:val="0"/>
                      <w:sz w:val="10"/>
                      <w:szCs w:val="10"/>
                      <w:lang w:eastAsia="ru-RU"/>
                    </w:rPr>
                  </w:pPr>
                </w:p>
                <w:p w:rsidR="00861844" w:rsidRPr="00861844" w:rsidRDefault="00861844" w:rsidP="00861844">
                  <w:pPr>
                    <w:suppressAutoHyphens w:val="0"/>
                    <w:rPr>
                      <w:bCs w:val="0"/>
                      <w:sz w:val="10"/>
                      <w:szCs w:val="10"/>
                      <w:lang w:eastAsia="ru-RU"/>
                    </w:rPr>
                  </w:pPr>
                </w:p>
                <w:p w:rsidR="00861844" w:rsidRPr="00861844" w:rsidRDefault="00861844" w:rsidP="00861844">
                  <w:pPr>
                    <w:suppressAutoHyphens w:val="0"/>
                    <w:rPr>
                      <w:bCs w:val="0"/>
                      <w:sz w:val="10"/>
                      <w:szCs w:val="10"/>
                      <w:lang w:eastAsia="ru-RU"/>
                    </w:rPr>
                  </w:pPr>
                  <w:r w:rsidRPr="00861844">
                    <w:rPr>
                      <w:bCs w:val="0"/>
                      <w:sz w:val="10"/>
                      <w:szCs w:val="10"/>
                      <w:lang w:eastAsia="ru-RU"/>
                    </w:rPr>
                    <w:t>20684,24</w:t>
                  </w:r>
                </w:p>
              </w:tc>
              <w:tc>
                <w:tcPr>
                  <w:tcW w:w="567" w:type="dxa"/>
                </w:tcPr>
                <w:p w:rsidR="00861844" w:rsidRPr="00861844" w:rsidRDefault="00861844" w:rsidP="00861844">
                  <w:pPr>
                    <w:suppressAutoHyphens w:val="0"/>
                    <w:rPr>
                      <w:color w:val="000000"/>
                      <w:sz w:val="10"/>
                      <w:szCs w:val="10"/>
                      <w:lang w:eastAsia="ru-RU"/>
                    </w:rPr>
                  </w:pPr>
                </w:p>
                <w:p w:rsidR="00861844" w:rsidRPr="00861844" w:rsidRDefault="00861844" w:rsidP="00861844">
                  <w:pPr>
                    <w:suppressAutoHyphens w:val="0"/>
                    <w:rPr>
                      <w:color w:val="000000"/>
                      <w:sz w:val="10"/>
                      <w:szCs w:val="10"/>
                      <w:lang w:eastAsia="ru-RU"/>
                    </w:rPr>
                  </w:pPr>
                </w:p>
                <w:p w:rsidR="00861844" w:rsidRPr="00861844" w:rsidRDefault="00861844" w:rsidP="00861844">
                  <w:pPr>
                    <w:suppressAutoHyphens w:val="0"/>
                    <w:rPr>
                      <w:bCs w:val="0"/>
                      <w:lang w:eastAsia="ru-RU"/>
                    </w:rPr>
                  </w:pPr>
                  <w:r w:rsidRPr="00861844">
                    <w:rPr>
                      <w:color w:val="000000"/>
                      <w:sz w:val="10"/>
                      <w:szCs w:val="10"/>
                      <w:lang w:eastAsia="ru-RU"/>
                    </w:rPr>
                    <w:t>10160,16</w:t>
                  </w:r>
                </w:p>
              </w:tc>
              <w:tc>
                <w:tcPr>
                  <w:tcW w:w="454" w:type="dxa"/>
                </w:tcPr>
                <w:p w:rsidR="00861844" w:rsidRPr="00861844" w:rsidRDefault="00861844" w:rsidP="00861844">
                  <w:pPr>
                    <w:suppressAutoHyphens w:val="0"/>
                    <w:rPr>
                      <w:bCs w:val="0"/>
                      <w:sz w:val="10"/>
                      <w:szCs w:val="10"/>
                      <w:lang w:eastAsia="ru-RU"/>
                    </w:rPr>
                  </w:pPr>
                </w:p>
                <w:p w:rsidR="00861844" w:rsidRPr="00861844" w:rsidRDefault="00861844" w:rsidP="00861844">
                  <w:pPr>
                    <w:suppressAutoHyphens w:val="0"/>
                    <w:rPr>
                      <w:bCs w:val="0"/>
                      <w:sz w:val="10"/>
                      <w:szCs w:val="10"/>
                      <w:lang w:eastAsia="ru-RU"/>
                    </w:rPr>
                  </w:pPr>
                </w:p>
                <w:p w:rsidR="00861844" w:rsidRPr="00861844" w:rsidRDefault="00861844" w:rsidP="00861844">
                  <w:pPr>
                    <w:suppressAutoHyphens w:val="0"/>
                    <w:rPr>
                      <w:bCs w:val="0"/>
                      <w:sz w:val="10"/>
                      <w:szCs w:val="10"/>
                      <w:lang w:eastAsia="ru-RU"/>
                    </w:rPr>
                  </w:pPr>
                  <w:r w:rsidRPr="00861844">
                    <w:rPr>
                      <w:bCs w:val="0"/>
                      <w:sz w:val="10"/>
                      <w:szCs w:val="10"/>
                      <w:lang w:eastAsia="ru-RU"/>
                    </w:rPr>
                    <w:t>5045,98</w:t>
                  </w:r>
                </w:p>
              </w:tc>
              <w:tc>
                <w:tcPr>
                  <w:tcW w:w="426" w:type="dxa"/>
                </w:tcPr>
                <w:p w:rsidR="00861844" w:rsidRPr="00861844" w:rsidRDefault="00861844" w:rsidP="00861844">
                  <w:pPr>
                    <w:suppressAutoHyphens w:val="0"/>
                    <w:rPr>
                      <w:bCs w:val="0"/>
                      <w:sz w:val="10"/>
                      <w:szCs w:val="10"/>
                      <w:lang w:eastAsia="ru-RU"/>
                    </w:rPr>
                  </w:pPr>
                </w:p>
                <w:p w:rsidR="00861844" w:rsidRPr="00861844" w:rsidRDefault="00861844" w:rsidP="00861844">
                  <w:pPr>
                    <w:suppressAutoHyphens w:val="0"/>
                    <w:rPr>
                      <w:bCs w:val="0"/>
                      <w:sz w:val="10"/>
                      <w:szCs w:val="10"/>
                      <w:lang w:eastAsia="ru-RU"/>
                    </w:rPr>
                  </w:pPr>
                </w:p>
                <w:p w:rsidR="00861844" w:rsidRPr="00861844" w:rsidRDefault="00861844" w:rsidP="00861844">
                  <w:pPr>
                    <w:suppressAutoHyphens w:val="0"/>
                    <w:rPr>
                      <w:bCs w:val="0"/>
                      <w:sz w:val="10"/>
                      <w:szCs w:val="10"/>
                      <w:lang w:eastAsia="ru-RU"/>
                    </w:rPr>
                  </w:pPr>
                  <w:r w:rsidRPr="00861844">
                    <w:rPr>
                      <w:bCs w:val="0"/>
                      <w:sz w:val="10"/>
                      <w:szCs w:val="10"/>
                      <w:lang w:eastAsia="ru-RU"/>
                    </w:rPr>
                    <w:t>0,00</w:t>
                  </w:r>
                </w:p>
              </w:tc>
              <w:tc>
                <w:tcPr>
                  <w:tcW w:w="425" w:type="dxa"/>
                </w:tcPr>
                <w:p w:rsidR="00861844" w:rsidRPr="00861844" w:rsidRDefault="00861844" w:rsidP="00861844">
                  <w:pPr>
                    <w:suppressAutoHyphens w:val="0"/>
                    <w:rPr>
                      <w:bCs w:val="0"/>
                      <w:sz w:val="10"/>
                      <w:szCs w:val="10"/>
                      <w:lang w:eastAsia="ru-RU"/>
                    </w:rPr>
                  </w:pPr>
                </w:p>
                <w:p w:rsidR="00861844" w:rsidRPr="00861844" w:rsidRDefault="00861844" w:rsidP="00861844">
                  <w:pPr>
                    <w:suppressAutoHyphens w:val="0"/>
                    <w:rPr>
                      <w:bCs w:val="0"/>
                      <w:sz w:val="10"/>
                      <w:szCs w:val="10"/>
                      <w:lang w:eastAsia="ru-RU"/>
                    </w:rPr>
                  </w:pPr>
                </w:p>
                <w:p w:rsidR="00861844" w:rsidRPr="00861844" w:rsidRDefault="00861844" w:rsidP="00861844">
                  <w:pPr>
                    <w:suppressAutoHyphens w:val="0"/>
                    <w:rPr>
                      <w:bCs w:val="0"/>
                      <w:sz w:val="10"/>
                      <w:szCs w:val="10"/>
                      <w:lang w:eastAsia="ru-RU"/>
                    </w:rPr>
                  </w:pPr>
                  <w:r w:rsidRPr="00861844">
                    <w:rPr>
                      <w:bCs w:val="0"/>
                      <w:sz w:val="10"/>
                      <w:szCs w:val="10"/>
                      <w:lang w:eastAsia="ru-RU"/>
                    </w:rPr>
                    <w:t>0,00</w:t>
                  </w:r>
                </w:p>
              </w:tc>
              <w:tc>
                <w:tcPr>
                  <w:tcW w:w="567" w:type="dxa"/>
                </w:tcPr>
                <w:p w:rsidR="00861844" w:rsidRPr="00861844" w:rsidRDefault="00861844" w:rsidP="00861844">
                  <w:pPr>
                    <w:suppressAutoHyphens w:val="0"/>
                    <w:rPr>
                      <w:bCs w:val="0"/>
                      <w:sz w:val="10"/>
                      <w:szCs w:val="10"/>
                      <w:lang w:eastAsia="ru-RU"/>
                    </w:rPr>
                  </w:pPr>
                </w:p>
                <w:p w:rsidR="00861844" w:rsidRPr="00861844" w:rsidRDefault="00861844" w:rsidP="00861844">
                  <w:pPr>
                    <w:suppressAutoHyphens w:val="0"/>
                    <w:rPr>
                      <w:bCs w:val="0"/>
                      <w:sz w:val="10"/>
                      <w:szCs w:val="10"/>
                      <w:lang w:eastAsia="ru-RU"/>
                    </w:rPr>
                  </w:pPr>
                </w:p>
                <w:p w:rsidR="00861844" w:rsidRPr="00861844" w:rsidRDefault="00861844" w:rsidP="00861844">
                  <w:pPr>
                    <w:suppressAutoHyphens w:val="0"/>
                    <w:rPr>
                      <w:bCs w:val="0"/>
                      <w:sz w:val="10"/>
                      <w:szCs w:val="10"/>
                      <w:lang w:eastAsia="ru-RU"/>
                    </w:rPr>
                  </w:pPr>
                  <w:r w:rsidRPr="00861844">
                    <w:rPr>
                      <w:bCs w:val="0"/>
                      <w:sz w:val="10"/>
                      <w:szCs w:val="10"/>
                      <w:lang w:eastAsia="ru-RU"/>
                    </w:rPr>
                    <w:t>0,00</w:t>
                  </w:r>
                </w:p>
              </w:tc>
            </w:tr>
            <w:tr w:rsidR="00861844" w:rsidRPr="00861844" w:rsidTr="008203C2">
              <w:trPr>
                <w:trHeight w:val="285"/>
              </w:trPr>
              <w:tc>
                <w:tcPr>
                  <w:tcW w:w="421" w:type="dxa"/>
                  <w:shd w:val="clear" w:color="auto" w:fill="auto"/>
                </w:tcPr>
                <w:p w:rsidR="00861844" w:rsidRPr="00861844" w:rsidRDefault="00861844" w:rsidP="00861844">
                  <w:pPr>
                    <w:suppressAutoHyphens w:val="0"/>
                    <w:spacing w:before="40" w:after="40"/>
                    <w:rPr>
                      <w:bCs w:val="0"/>
                      <w:sz w:val="12"/>
                      <w:szCs w:val="12"/>
                      <w:lang w:eastAsia="ru-RU"/>
                    </w:rPr>
                  </w:pPr>
                  <w:r w:rsidRPr="00861844">
                    <w:rPr>
                      <w:bCs w:val="0"/>
                      <w:sz w:val="12"/>
                      <w:szCs w:val="12"/>
                      <w:lang w:eastAsia="ru-RU"/>
                    </w:rPr>
                    <w:t xml:space="preserve">субвенции из бюджета </w:t>
                  </w:r>
                </w:p>
                <w:p w:rsidR="00861844" w:rsidRPr="00861844" w:rsidRDefault="00861844" w:rsidP="00861844">
                  <w:pPr>
                    <w:suppressAutoHyphens w:val="0"/>
                    <w:spacing w:before="40" w:after="40"/>
                    <w:rPr>
                      <w:bCs w:val="0"/>
                      <w:sz w:val="12"/>
                      <w:szCs w:val="12"/>
                      <w:lang w:eastAsia="ru-RU"/>
                    </w:rPr>
                  </w:pPr>
                  <w:r w:rsidRPr="00861844">
                    <w:rPr>
                      <w:bCs w:val="0"/>
                      <w:sz w:val="12"/>
                      <w:szCs w:val="12"/>
                      <w:lang w:eastAsia="ru-RU"/>
                    </w:rPr>
                    <w:t>Удмуртской  Республики</w:t>
                  </w:r>
                </w:p>
              </w:tc>
              <w:tc>
                <w:tcPr>
                  <w:tcW w:w="396"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213,60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54,40</w:t>
                  </w:r>
                </w:p>
              </w:tc>
              <w:tc>
                <w:tcPr>
                  <w:tcW w:w="426"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54,40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54,40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50,40</w:t>
                  </w:r>
                </w:p>
              </w:tc>
              <w:tc>
                <w:tcPr>
                  <w:tcW w:w="425" w:type="dxa"/>
                </w:tcPr>
                <w:p w:rsidR="00861844" w:rsidRPr="00861844" w:rsidRDefault="00861844" w:rsidP="00861844">
                  <w:pPr>
                    <w:suppressAutoHyphens w:val="0"/>
                    <w:jc w:val="right"/>
                    <w:rPr>
                      <w:bCs w:val="0"/>
                      <w:color w:val="000000"/>
                      <w:sz w:val="10"/>
                      <w:szCs w:val="10"/>
                      <w:lang w:eastAsia="ru-RU"/>
                    </w:rPr>
                  </w:pPr>
                </w:p>
                <w:p w:rsidR="00861844" w:rsidRPr="00861844" w:rsidRDefault="00861844" w:rsidP="00861844">
                  <w:pPr>
                    <w:suppressAutoHyphens w:val="0"/>
                    <w:jc w:val="right"/>
                    <w:rPr>
                      <w:bCs w:val="0"/>
                      <w:color w:val="000000"/>
                      <w:sz w:val="10"/>
                      <w:szCs w:val="10"/>
                      <w:lang w:eastAsia="ru-RU"/>
                    </w:rPr>
                  </w:pPr>
                </w:p>
                <w:p w:rsidR="00861844" w:rsidRPr="00861844" w:rsidRDefault="00861844" w:rsidP="00861844">
                  <w:pPr>
                    <w:suppressAutoHyphens w:val="0"/>
                    <w:jc w:val="right"/>
                    <w:rPr>
                      <w:bCs w:val="0"/>
                      <w:color w:val="000000"/>
                      <w:sz w:val="10"/>
                      <w:szCs w:val="10"/>
                      <w:lang w:eastAsia="ru-RU"/>
                    </w:rPr>
                  </w:pPr>
                </w:p>
                <w:p w:rsidR="00861844" w:rsidRPr="00861844" w:rsidRDefault="00861844" w:rsidP="00861844">
                  <w:pPr>
                    <w:suppressAutoHyphens w:val="0"/>
                    <w:jc w:val="right"/>
                    <w:rPr>
                      <w:bCs w:val="0"/>
                      <w:color w:val="000000"/>
                      <w:sz w:val="10"/>
                      <w:szCs w:val="10"/>
                      <w:lang w:eastAsia="ru-RU"/>
                    </w:rPr>
                  </w:pPr>
                  <w:r w:rsidRPr="00861844">
                    <w:rPr>
                      <w:bCs w:val="0"/>
                      <w:color w:val="000000"/>
                      <w:sz w:val="10"/>
                      <w:szCs w:val="10"/>
                      <w:lang w:eastAsia="ru-RU"/>
                    </w:rPr>
                    <w:t>1790,06</w:t>
                  </w:r>
                </w:p>
              </w:tc>
              <w:tc>
                <w:tcPr>
                  <w:tcW w:w="567" w:type="dxa"/>
                  <w:shd w:val="clear" w:color="auto" w:fill="auto"/>
                  <w:vAlign w:val="center"/>
                </w:tcPr>
                <w:p w:rsidR="00861844" w:rsidRPr="00861844" w:rsidRDefault="00861844" w:rsidP="00861844">
                  <w:pPr>
                    <w:suppressAutoHyphens w:val="0"/>
                    <w:jc w:val="right"/>
                    <w:rPr>
                      <w:bCs w:val="0"/>
                      <w:color w:val="000000"/>
                      <w:sz w:val="10"/>
                      <w:szCs w:val="10"/>
                      <w:lang w:eastAsia="ru-RU"/>
                    </w:rPr>
                  </w:pPr>
                  <w:r w:rsidRPr="00861844">
                    <w:rPr>
                      <w:color w:val="000000"/>
                      <w:sz w:val="10"/>
                      <w:szCs w:val="10"/>
                      <w:lang w:eastAsia="ru-RU"/>
                    </w:rPr>
                    <w:t>80,00</w:t>
                  </w:r>
                </w:p>
              </w:tc>
              <w:tc>
                <w:tcPr>
                  <w:tcW w:w="567" w:type="dxa"/>
                  <w:shd w:val="clear" w:color="auto" w:fill="auto"/>
                  <w:vAlign w:val="center"/>
                </w:tcPr>
                <w:p w:rsidR="00861844" w:rsidRPr="00861844" w:rsidRDefault="00861844" w:rsidP="00861844">
                  <w:pPr>
                    <w:suppressAutoHyphens w:val="0"/>
                    <w:rPr>
                      <w:bCs w:val="0"/>
                      <w:color w:val="000000"/>
                      <w:sz w:val="10"/>
                      <w:szCs w:val="10"/>
                      <w:lang w:eastAsia="ru-RU"/>
                    </w:rPr>
                  </w:pPr>
                  <w:r w:rsidRPr="00861844">
                    <w:rPr>
                      <w:color w:val="000000"/>
                      <w:sz w:val="10"/>
                      <w:szCs w:val="10"/>
                      <w:lang w:eastAsia="ru-RU"/>
                    </w:rPr>
                    <w:t xml:space="preserve"> 00,00</w:t>
                  </w:r>
                </w:p>
              </w:tc>
              <w:tc>
                <w:tcPr>
                  <w:tcW w:w="567" w:type="dxa"/>
                  <w:vAlign w:val="center"/>
                </w:tcPr>
                <w:p w:rsidR="00861844" w:rsidRPr="00861844" w:rsidRDefault="00861844" w:rsidP="00861844">
                  <w:pPr>
                    <w:suppressAutoHyphens w:val="0"/>
                    <w:jc w:val="center"/>
                    <w:rPr>
                      <w:bCs w:val="0"/>
                      <w:color w:val="000000"/>
                      <w:sz w:val="10"/>
                      <w:szCs w:val="10"/>
                      <w:lang w:eastAsia="ru-RU"/>
                    </w:rPr>
                  </w:pPr>
                  <w:r w:rsidRPr="00861844">
                    <w:rPr>
                      <w:color w:val="000000"/>
                      <w:sz w:val="10"/>
                      <w:szCs w:val="10"/>
                      <w:lang w:eastAsia="ru-RU"/>
                    </w:rPr>
                    <w:t>70,79</w:t>
                  </w:r>
                </w:p>
              </w:tc>
              <w:tc>
                <w:tcPr>
                  <w:tcW w:w="567" w:type="dxa"/>
                  <w:vAlign w:val="center"/>
                </w:tcPr>
                <w:p w:rsidR="00861844" w:rsidRPr="00861844" w:rsidRDefault="00861844" w:rsidP="00861844">
                  <w:pPr>
                    <w:suppressAutoHyphens w:val="0"/>
                    <w:rPr>
                      <w:bCs w:val="0"/>
                      <w:color w:val="000000"/>
                      <w:sz w:val="10"/>
                      <w:szCs w:val="10"/>
                      <w:lang w:eastAsia="ru-RU"/>
                    </w:rPr>
                  </w:pPr>
                  <w:r w:rsidRPr="00861844">
                    <w:rPr>
                      <w:bCs w:val="0"/>
                      <w:color w:val="000000"/>
                      <w:sz w:val="10"/>
                      <w:szCs w:val="10"/>
                      <w:lang w:eastAsia="ru-RU"/>
                    </w:rPr>
                    <w:t>58,56</w:t>
                  </w:r>
                </w:p>
              </w:tc>
              <w:tc>
                <w:tcPr>
                  <w:tcW w:w="567" w:type="dxa"/>
                  <w:vAlign w:val="center"/>
                </w:tcPr>
                <w:p w:rsidR="00861844" w:rsidRPr="00861844" w:rsidRDefault="00861844" w:rsidP="00861844">
                  <w:pPr>
                    <w:suppressAutoHyphens w:val="0"/>
                    <w:jc w:val="center"/>
                    <w:rPr>
                      <w:bCs w:val="0"/>
                      <w:color w:val="000000"/>
                      <w:sz w:val="10"/>
                      <w:szCs w:val="10"/>
                      <w:lang w:eastAsia="ru-RU"/>
                    </w:rPr>
                  </w:pPr>
                  <w:r w:rsidRPr="00861844">
                    <w:rPr>
                      <w:bCs w:val="0"/>
                      <w:color w:val="000000"/>
                      <w:sz w:val="10"/>
                      <w:szCs w:val="10"/>
                      <w:lang w:eastAsia="ru-RU"/>
                    </w:rPr>
                    <w:t>71,88</w:t>
                  </w:r>
                </w:p>
              </w:tc>
              <w:tc>
                <w:tcPr>
                  <w:tcW w:w="567" w:type="dxa"/>
                  <w:vAlign w:val="center"/>
                </w:tcPr>
                <w:p w:rsidR="00861844" w:rsidRPr="00861844" w:rsidRDefault="00861844" w:rsidP="00861844">
                  <w:pPr>
                    <w:suppressAutoHyphens w:val="0"/>
                    <w:rPr>
                      <w:bCs w:val="0"/>
                      <w:color w:val="000000"/>
                      <w:sz w:val="10"/>
                      <w:szCs w:val="10"/>
                      <w:lang w:eastAsia="ru-RU"/>
                    </w:rPr>
                  </w:pPr>
                  <w:r w:rsidRPr="00861844">
                    <w:rPr>
                      <w:bCs w:val="0"/>
                      <w:color w:val="000000"/>
                      <w:sz w:val="10"/>
                      <w:szCs w:val="10"/>
                      <w:lang w:eastAsia="ru-RU"/>
                    </w:rPr>
                    <w:t>349,75</w:t>
                  </w:r>
                </w:p>
              </w:tc>
              <w:tc>
                <w:tcPr>
                  <w:tcW w:w="454" w:type="dxa"/>
                  <w:vAlign w:val="center"/>
                </w:tcPr>
                <w:p w:rsidR="00861844" w:rsidRPr="00861844" w:rsidRDefault="00861844" w:rsidP="00861844">
                  <w:pPr>
                    <w:suppressAutoHyphens w:val="0"/>
                    <w:jc w:val="center"/>
                    <w:rPr>
                      <w:bCs w:val="0"/>
                      <w:color w:val="000000"/>
                      <w:sz w:val="10"/>
                      <w:szCs w:val="10"/>
                      <w:lang w:eastAsia="ru-RU"/>
                    </w:rPr>
                  </w:pPr>
                  <w:r w:rsidRPr="00861844">
                    <w:rPr>
                      <w:bCs w:val="0"/>
                      <w:color w:val="000000"/>
                      <w:sz w:val="10"/>
                      <w:szCs w:val="10"/>
                      <w:lang w:eastAsia="ru-RU"/>
                    </w:rPr>
                    <w:t>289,77</w:t>
                  </w:r>
                </w:p>
              </w:tc>
              <w:tc>
                <w:tcPr>
                  <w:tcW w:w="426" w:type="dxa"/>
                  <w:vAlign w:val="center"/>
                </w:tcPr>
                <w:p w:rsidR="00861844" w:rsidRPr="00861844" w:rsidRDefault="00861844" w:rsidP="00861844">
                  <w:pPr>
                    <w:suppressAutoHyphens w:val="0"/>
                    <w:jc w:val="center"/>
                    <w:rPr>
                      <w:bCs w:val="0"/>
                      <w:color w:val="000000"/>
                      <w:sz w:val="10"/>
                      <w:szCs w:val="10"/>
                      <w:lang w:eastAsia="ru-RU"/>
                    </w:rPr>
                  </w:pPr>
                  <w:r w:rsidRPr="00861844">
                    <w:rPr>
                      <w:color w:val="000000"/>
                      <w:sz w:val="10"/>
                      <w:szCs w:val="10"/>
                      <w:lang w:eastAsia="ru-RU"/>
                    </w:rPr>
                    <w:t>289,77</w:t>
                  </w:r>
                </w:p>
              </w:tc>
              <w:tc>
                <w:tcPr>
                  <w:tcW w:w="425" w:type="dxa"/>
                </w:tcPr>
                <w:p w:rsidR="00861844" w:rsidRPr="00861844" w:rsidRDefault="00861844" w:rsidP="00861844">
                  <w:pPr>
                    <w:suppressAutoHyphens w:val="0"/>
                    <w:jc w:val="center"/>
                    <w:rPr>
                      <w:color w:val="000000"/>
                      <w:sz w:val="10"/>
                      <w:szCs w:val="10"/>
                      <w:lang w:eastAsia="ru-RU"/>
                    </w:rPr>
                  </w:pPr>
                </w:p>
                <w:p w:rsidR="00861844" w:rsidRPr="00861844" w:rsidRDefault="00861844" w:rsidP="00861844">
                  <w:pPr>
                    <w:suppressAutoHyphens w:val="0"/>
                    <w:jc w:val="center"/>
                    <w:rPr>
                      <w:color w:val="000000"/>
                      <w:sz w:val="10"/>
                      <w:szCs w:val="10"/>
                      <w:lang w:eastAsia="ru-RU"/>
                    </w:rPr>
                  </w:pPr>
                </w:p>
                <w:p w:rsidR="00861844" w:rsidRPr="00861844" w:rsidRDefault="00861844" w:rsidP="00861844">
                  <w:pPr>
                    <w:suppressAutoHyphens w:val="0"/>
                    <w:jc w:val="center"/>
                    <w:rPr>
                      <w:color w:val="000000"/>
                      <w:sz w:val="10"/>
                      <w:szCs w:val="10"/>
                      <w:lang w:eastAsia="ru-RU"/>
                    </w:rPr>
                  </w:pPr>
                </w:p>
                <w:p w:rsidR="00861844" w:rsidRPr="00861844" w:rsidRDefault="00861844" w:rsidP="00861844">
                  <w:pPr>
                    <w:suppressAutoHyphens w:val="0"/>
                    <w:rPr>
                      <w:color w:val="000000"/>
                      <w:sz w:val="10"/>
                      <w:szCs w:val="10"/>
                      <w:lang w:eastAsia="ru-RU"/>
                    </w:rPr>
                  </w:pPr>
                  <w:r w:rsidRPr="00861844">
                    <w:rPr>
                      <w:color w:val="000000"/>
                      <w:sz w:val="10"/>
                      <w:szCs w:val="10"/>
                      <w:lang w:eastAsia="ru-RU"/>
                    </w:rPr>
                    <w:t>289,77</w:t>
                  </w:r>
                </w:p>
              </w:tc>
              <w:tc>
                <w:tcPr>
                  <w:tcW w:w="567" w:type="dxa"/>
                </w:tcPr>
                <w:p w:rsidR="00861844" w:rsidRPr="00861844" w:rsidRDefault="00861844" w:rsidP="00861844">
                  <w:pPr>
                    <w:suppressAutoHyphens w:val="0"/>
                    <w:jc w:val="center"/>
                    <w:rPr>
                      <w:color w:val="000000"/>
                      <w:sz w:val="10"/>
                      <w:szCs w:val="10"/>
                      <w:lang w:eastAsia="ru-RU"/>
                    </w:rPr>
                  </w:pPr>
                </w:p>
                <w:p w:rsidR="00861844" w:rsidRPr="00861844" w:rsidRDefault="00861844" w:rsidP="00861844">
                  <w:pPr>
                    <w:suppressAutoHyphens w:val="0"/>
                    <w:jc w:val="center"/>
                    <w:rPr>
                      <w:color w:val="000000"/>
                      <w:sz w:val="10"/>
                      <w:szCs w:val="10"/>
                      <w:lang w:eastAsia="ru-RU"/>
                    </w:rPr>
                  </w:pPr>
                </w:p>
                <w:p w:rsidR="00861844" w:rsidRPr="00861844" w:rsidRDefault="00861844" w:rsidP="00861844">
                  <w:pPr>
                    <w:suppressAutoHyphens w:val="0"/>
                    <w:jc w:val="center"/>
                    <w:rPr>
                      <w:color w:val="000000"/>
                      <w:sz w:val="10"/>
                      <w:szCs w:val="10"/>
                      <w:lang w:eastAsia="ru-RU"/>
                    </w:rPr>
                  </w:pPr>
                </w:p>
                <w:p w:rsidR="00861844" w:rsidRPr="00861844" w:rsidRDefault="00861844" w:rsidP="00861844">
                  <w:pPr>
                    <w:suppressAutoHyphens w:val="0"/>
                    <w:jc w:val="center"/>
                    <w:rPr>
                      <w:color w:val="000000"/>
                      <w:sz w:val="10"/>
                      <w:szCs w:val="10"/>
                      <w:lang w:eastAsia="ru-RU"/>
                    </w:rPr>
                  </w:pPr>
                  <w:r w:rsidRPr="00861844">
                    <w:rPr>
                      <w:color w:val="000000"/>
                      <w:sz w:val="10"/>
                      <w:szCs w:val="10"/>
                      <w:lang w:eastAsia="ru-RU"/>
                    </w:rPr>
                    <w:t>289,77</w:t>
                  </w:r>
                </w:p>
              </w:tc>
            </w:tr>
            <w:tr w:rsidR="00861844" w:rsidRPr="00861844" w:rsidTr="008203C2">
              <w:trPr>
                <w:trHeight w:val="285"/>
              </w:trPr>
              <w:tc>
                <w:tcPr>
                  <w:tcW w:w="421" w:type="dxa"/>
                  <w:shd w:val="clear" w:color="auto" w:fill="auto"/>
                </w:tcPr>
                <w:p w:rsidR="00861844" w:rsidRPr="00861844" w:rsidRDefault="00861844" w:rsidP="00861844">
                  <w:pPr>
                    <w:suppressAutoHyphens w:val="0"/>
                    <w:spacing w:before="40" w:after="40"/>
                    <w:rPr>
                      <w:bCs w:val="0"/>
                      <w:sz w:val="12"/>
                      <w:szCs w:val="12"/>
                      <w:lang w:eastAsia="ru-RU"/>
                    </w:rPr>
                  </w:pPr>
                  <w:r w:rsidRPr="00861844">
                    <w:rPr>
                      <w:bCs w:val="0"/>
                      <w:sz w:val="12"/>
                      <w:szCs w:val="12"/>
                      <w:lang w:eastAsia="ru-RU"/>
                    </w:rPr>
                    <w:t xml:space="preserve">субсидии из бюджета </w:t>
                  </w:r>
                  <w:r w:rsidRPr="00861844">
                    <w:rPr>
                      <w:bCs w:val="0"/>
                      <w:sz w:val="12"/>
                      <w:szCs w:val="12"/>
                      <w:lang w:eastAsia="ru-RU"/>
                    </w:rPr>
                    <w:lastRenderedPageBreak/>
                    <w:t>РФ</w:t>
                  </w:r>
                </w:p>
              </w:tc>
              <w:tc>
                <w:tcPr>
                  <w:tcW w:w="396"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lastRenderedPageBreak/>
                    <w:t>0,00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6"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5" w:type="dxa"/>
                </w:tcPr>
                <w:p w:rsidR="00861844" w:rsidRPr="00861844" w:rsidRDefault="00861844" w:rsidP="00861844">
                  <w:pPr>
                    <w:suppressAutoHyphens w:val="0"/>
                    <w:jc w:val="right"/>
                    <w:rPr>
                      <w:bCs w:val="0"/>
                      <w:color w:val="000000"/>
                      <w:sz w:val="10"/>
                      <w:szCs w:val="10"/>
                      <w:lang w:eastAsia="ru-RU"/>
                    </w:rPr>
                  </w:pPr>
                </w:p>
                <w:p w:rsidR="00861844" w:rsidRPr="00861844" w:rsidRDefault="00861844" w:rsidP="00861844">
                  <w:pPr>
                    <w:suppressAutoHyphens w:val="0"/>
                    <w:rPr>
                      <w:sz w:val="10"/>
                      <w:szCs w:val="10"/>
                      <w:lang w:eastAsia="ru-RU"/>
                    </w:rPr>
                  </w:pPr>
                  <w:r w:rsidRPr="00861844">
                    <w:rPr>
                      <w:sz w:val="10"/>
                      <w:szCs w:val="10"/>
                      <w:lang w:eastAsia="ru-RU"/>
                    </w:rPr>
                    <w:t>50676,20</w:t>
                  </w:r>
                </w:p>
              </w:tc>
              <w:tc>
                <w:tcPr>
                  <w:tcW w:w="567" w:type="dxa"/>
                  <w:shd w:val="clear" w:color="auto" w:fill="auto"/>
                  <w:vAlign w:val="center"/>
                </w:tcPr>
                <w:p w:rsidR="00861844" w:rsidRPr="00861844" w:rsidRDefault="00861844" w:rsidP="00861844">
                  <w:pPr>
                    <w:suppressAutoHyphens w:val="0"/>
                    <w:jc w:val="right"/>
                    <w:rPr>
                      <w:color w:val="000000"/>
                      <w:sz w:val="10"/>
                      <w:szCs w:val="10"/>
                      <w:lang w:eastAsia="ru-RU"/>
                    </w:rPr>
                  </w:pPr>
                  <w:r w:rsidRPr="00861844">
                    <w:rPr>
                      <w:color w:val="000000"/>
                      <w:sz w:val="10"/>
                      <w:szCs w:val="10"/>
                      <w:lang w:eastAsia="ru-RU"/>
                    </w:rPr>
                    <w:t>0,00</w:t>
                  </w:r>
                </w:p>
              </w:tc>
              <w:tc>
                <w:tcPr>
                  <w:tcW w:w="567" w:type="dxa"/>
                  <w:shd w:val="clear" w:color="auto" w:fill="auto"/>
                  <w:vAlign w:val="center"/>
                </w:tcPr>
                <w:p w:rsidR="00861844" w:rsidRPr="00861844" w:rsidRDefault="00861844" w:rsidP="00861844">
                  <w:pPr>
                    <w:suppressAutoHyphens w:val="0"/>
                    <w:rPr>
                      <w:color w:val="000000"/>
                      <w:sz w:val="10"/>
                      <w:szCs w:val="10"/>
                      <w:lang w:eastAsia="ru-RU"/>
                    </w:rPr>
                  </w:pPr>
                  <w:r w:rsidRPr="00861844">
                    <w:rPr>
                      <w:color w:val="000000"/>
                      <w:sz w:val="10"/>
                      <w:szCs w:val="10"/>
                      <w:lang w:eastAsia="ru-RU"/>
                    </w:rPr>
                    <w:t>0,00</w:t>
                  </w:r>
                </w:p>
              </w:tc>
              <w:tc>
                <w:tcPr>
                  <w:tcW w:w="567" w:type="dxa"/>
                  <w:vAlign w:val="center"/>
                </w:tcPr>
                <w:p w:rsidR="00861844" w:rsidRPr="00861844" w:rsidRDefault="00861844" w:rsidP="00861844">
                  <w:pPr>
                    <w:suppressAutoHyphens w:val="0"/>
                    <w:jc w:val="center"/>
                    <w:rPr>
                      <w:color w:val="000000"/>
                      <w:sz w:val="10"/>
                      <w:szCs w:val="10"/>
                      <w:lang w:eastAsia="ru-RU"/>
                    </w:rPr>
                  </w:pPr>
                  <w:r w:rsidRPr="00861844">
                    <w:rPr>
                      <w:color w:val="000000"/>
                      <w:sz w:val="10"/>
                      <w:szCs w:val="10"/>
                      <w:lang w:eastAsia="ru-RU"/>
                    </w:rPr>
                    <w:t>0,00</w:t>
                  </w:r>
                </w:p>
              </w:tc>
              <w:tc>
                <w:tcPr>
                  <w:tcW w:w="567" w:type="dxa"/>
                  <w:vAlign w:val="center"/>
                </w:tcPr>
                <w:p w:rsidR="00861844" w:rsidRPr="00861844" w:rsidRDefault="00861844" w:rsidP="00861844">
                  <w:pPr>
                    <w:suppressAutoHyphens w:val="0"/>
                    <w:rPr>
                      <w:bCs w:val="0"/>
                      <w:color w:val="000000"/>
                      <w:sz w:val="10"/>
                      <w:szCs w:val="10"/>
                      <w:lang w:eastAsia="ru-RU"/>
                    </w:rPr>
                  </w:pPr>
                  <w:r w:rsidRPr="00861844">
                    <w:rPr>
                      <w:bCs w:val="0"/>
                      <w:color w:val="000000"/>
                      <w:sz w:val="10"/>
                      <w:szCs w:val="10"/>
                      <w:lang w:eastAsia="ru-RU"/>
                    </w:rPr>
                    <w:t>10155,62</w:t>
                  </w:r>
                </w:p>
              </w:tc>
              <w:tc>
                <w:tcPr>
                  <w:tcW w:w="567" w:type="dxa"/>
                  <w:vAlign w:val="center"/>
                </w:tcPr>
                <w:p w:rsidR="00861844" w:rsidRPr="00861844" w:rsidRDefault="00861844" w:rsidP="00861844">
                  <w:pPr>
                    <w:suppressAutoHyphens w:val="0"/>
                    <w:jc w:val="center"/>
                    <w:rPr>
                      <w:bCs w:val="0"/>
                      <w:color w:val="000000"/>
                      <w:sz w:val="10"/>
                      <w:szCs w:val="10"/>
                      <w:lang w:eastAsia="ru-RU"/>
                    </w:rPr>
                  </w:pPr>
                  <w:r w:rsidRPr="00861844">
                    <w:rPr>
                      <w:bCs w:val="0"/>
                      <w:color w:val="000000"/>
                      <w:sz w:val="10"/>
                      <w:szCs w:val="10"/>
                      <w:lang w:eastAsia="ru-RU"/>
                    </w:rPr>
                    <w:t>25605,17</w:t>
                  </w:r>
                </w:p>
              </w:tc>
              <w:tc>
                <w:tcPr>
                  <w:tcW w:w="567" w:type="dxa"/>
                  <w:vAlign w:val="center"/>
                </w:tcPr>
                <w:p w:rsidR="00861844" w:rsidRPr="00861844" w:rsidRDefault="00861844" w:rsidP="00861844">
                  <w:pPr>
                    <w:suppressAutoHyphens w:val="0"/>
                    <w:rPr>
                      <w:bCs w:val="0"/>
                      <w:color w:val="000000"/>
                      <w:sz w:val="10"/>
                      <w:szCs w:val="10"/>
                      <w:lang w:eastAsia="ru-RU"/>
                    </w:rPr>
                  </w:pPr>
                  <w:r w:rsidRPr="00861844">
                    <w:rPr>
                      <w:bCs w:val="0"/>
                      <w:color w:val="000000"/>
                      <w:sz w:val="10"/>
                      <w:szCs w:val="10"/>
                      <w:lang w:eastAsia="ru-RU"/>
                    </w:rPr>
                    <w:t>14915,41</w:t>
                  </w:r>
                </w:p>
              </w:tc>
              <w:tc>
                <w:tcPr>
                  <w:tcW w:w="454" w:type="dxa"/>
                  <w:vAlign w:val="center"/>
                </w:tcPr>
                <w:p w:rsidR="00861844" w:rsidRPr="00861844" w:rsidRDefault="00861844" w:rsidP="00861844">
                  <w:pPr>
                    <w:suppressAutoHyphens w:val="0"/>
                    <w:jc w:val="center"/>
                    <w:rPr>
                      <w:bCs w:val="0"/>
                      <w:color w:val="000000"/>
                      <w:sz w:val="10"/>
                      <w:szCs w:val="10"/>
                      <w:lang w:eastAsia="ru-RU"/>
                    </w:rPr>
                  </w:pPr>
                  <w:r w:rsidRPr="00861844">
                    <w:rPr>
                      <w:bCs w:val="0"/>
                      <w:color w:val="000000"/>
                      <w:sz w:val="10"/>
                      <w:szCs w:val="10"/>
                      <w:lang w:eastAsia="ru-RU"/>
                    </w:rPr>
                    <w:t>0,00</w:t>
                  </w:r>
                </w:p>
              </w:tc>
              <w:tc>
                <w:tcPr>
                  <w:tcW w:w="426" w:type="dxa"/>
                  <w:vAlign w:val="center"/>
                </w:tcPr>
                <w:p w:rsidR="00861844" w:rsidRPr="00861844" w:rsidRDefault="00861844" w:rsidP="00861844">
                  <w:pPr>
                    <w:suppressAutoHyphens w:val="0"/>
                    <w:jc w:val="center"/>
                    <w:rPr>
                      <w:color w:val="000000"/>
                      <w:sz w:val="10"/>
                      <w:szCs w:val="10"/>
                      <w:lang w:eastAsia="ru-RU"/>
                    </w:rPr>
                  </w:pPr>
                  <w:r w:rsidRPr="00861844">
                    <w:rPr>
                      <w:color w:val="000000"/>
                      <w:sz w:val="10"/>
                      <w:szCs w:val="10"/>
                      <w:lang w:eastAsia="ru-RU"/>
                    </w:rPr>
                    <w:t>0,00</w:t>
                  </w:r>
                </w:p>
              </w:tc>
              <w:tc>
                <w:tcPr>
                  <w:tcW w:w="425" w:type="dxa"/>
                </w:tcPr>
                <w:p w:rsidR="00861844" w:rsidRPr="00861844" w:rsidRDefault="00861844" w:rsidP="00861844">
                  <w:pPr>
                    <w:suppressAutoHyphens w:val="0"/>
                    <w:jc w:val="center"/>
                    <w:rPr>
                      <w:color w:val="000000"/>
                      <w:sz w:val="10"/>
                      <w:szCs w:val="10"/>
                      <w:lang w:eastAsia="ru-RU"/>
                    </w:rPr>
                  </w:pPr>
                </w:p>
                <w:p w:rsidR="00861844" w:rsidRPr="00861844" w:rsidRDefault="00861844" w:rsidP="00861844">
                  <w:pPr>
                    <w:suppressAutoHyphens w:val="0"/>
                    <w:jc w:val="center"/>
                    <w:rPr>
                      <w:color w:val="000000"/>
                      <w:sz w:val="10"/>
                      <w:szCs w:val="10"/>
                      <w:lang w:eastAsia="ru-RU"/>
                    </w:rPr>
                  </w:pPr>
                  <w:r w:rsidRPr="00861844">
                    <w:rPr>
                      <w:color w:val="000000"/>
                      <w:sz w:val="10"/>
                      <w:szCs w:val="10"/>
                      <w:lang w:eastAsia="ru-RU"/>
                    </w:rPr>
                    <w:t>0,00</w:t>
                  </w:r>
                </w:p>
              </w:tc>
              <w:tc>
                <w:tcPr>
                  <w:tcW w:w="567" w:type="dxa"/>
                </w:tcPr>
                <w:p w:rsidR="00861844" w:rsidRPr="00861844" w:rsidRDefault="00861844" w:rsidP="00861844">
                  <w:pPr>
                    <w:suppressAutoHyphens w:val="0"/>
                    <w:jc w:val="center"/>
                    <w:rPr>
                      <w:color w:val="000000"/>
                      <w:sz w:val="10"/>
                      <w:szCs w:val="10"/>
                      <w:lang w:eastAsia="ru-RU"/>
                    </w:rPr>
                  </w:pPr>
                </w:p>
                <w:p w:rsidR="00861844" w:rsidRPr="00861844" w:rsidRDefault="00861844" w:rsidP="00861844">
                  <w:pPr>
                    <w:suppressAutoHyphens w:val="0"/>
                    <w:jc w:val="center"/>
                    <w:rPr>
                      <w:color w:val="000000"/>
                      <w:sz w:val="10"/>
                      <w:szCs w:val="10"/>
                      <w:lang w:eastAsia="ru-RU"/>
                    </w:rPr>
                  </w:pPr>
                  <w:r w:rsidRPr="00861844">
                    <w:rPr>
                      <w:color w:val="000000"/>
                      <w:sz w:val="10"/>
                      <w:szCs w:val="10"/>
                      <w:lang w:eastAsia="ru-RU"/>
                    </w:rPr>
                    <w:t>0,00</w:t>
                  </w:r>
                </w:p>
              </w:tc>
            </w:tr>
            <w:tr w:rsidR="00861844" w:rsidRPr="00861844" w:rsidTr="008203C2">
              <w:trPr>
                <w:trHeight w:val="285"/>
              </w:trPr>
              <w:tc>
                <w:tcPr>
                  <w:tcW w:w="421" w:type="dxa"/>
                  <w:shd w:val="clear" w:color="auto" w:fill="auto"/>
                </w:tcPr>
                <w:p w:rsidR="00861844" w:rsidRPr="00861844" w:rsidRDefault="00861844" w:rsidP="00861844">
                  <w:pPr>
                    <w:suppressAutoHyphens w:val="0"/>
                    <w:spacing w:before="40" w:after="40"/>
                    <w:rPr>
                      <w:bCs w:val="0"/>
                      <w:sz w:val="12"/>
                      <w:szCs w:val="12"/>
                      <w:lang w:eastAsia="ru-RU"/>
                    </w:rPr>
                  </w:pPr>
                  <w:r w:rsidRPr="00861844">
                    <w:rPr>
                      <w:bCs w:val="0"/>
                      <w:sz w:val="12"/>
                      <w:szCs w:val="12"/>
                      <w:lang w:eastAsia="ru-RU"/>
                    </w:rPr>
                    <w:lastRenderedPageBreak/>
                    <w:t xml:space="preserve">иные </w:t>
                  </w:r>
                  <w:proofErr w:type="spellStart"/>
                  <w:r w:rsidRPr="00861844">
                    <w:rPr>
                      <w:bCs w:val="0"/>
                      <w:sz w:val="12"/>
                      <w:szCs w:val="12"/>
                      <w:lang w:eastAsia="ru-RU"/>
                    </w:rPr>
                    <w:t>межбюдже</w:t>
                  </w:r>
                  <w:proofErr w:type="spellEnd"/>
                  <w:r w:rsidRPr="00861844">
                    <w:rPr>
                      <w:bCs w:val="0"/>
                      <w:sz w:val="12"/>
                      <w:szCs w:val="12"/>
                      <w:lang w:eastAsia="ru-RU"/>
                    </w:rPr>
                    <w:t xml:space="preserve">. </w:t>
                  </w:r>
                  <w:proofErr w:type="spellStart"/>
                  <w:proofErr w:type="gramStart"/>
                  <w:r w:rsidRPr="00861844">
                    <w:rPr>
                      <w:bCs w:val="0"/>
                      <w:sz w:val="12"/>
                      <w:szCs w:val="12"/>
                      <w:lang w:eastAsia="ru-RU"/>
                    </w:rPr>
                    <w:t>тр</w:t>
                  </w:r>
                  <w:proofErr w:type="spellEnd"/>
                  <w:proofErr w:type="gramEnd"/>
                </w:p>
              </w:tc>
              <w:tc>
                <w:tcPr>
                  <w:tcW w:w="396"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6"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5" w:type="dxa"/>
                </w:tcPr>
                <w:p w:rsidR="00861844" w:rsidRPr="00861844" w:rsidRDefault="00861844" w:rsidP="00861844">
                  <w:pPr>
                    <w:suppressAutoHyphens w:val="0"/>
                    <w:jc w:val="right"/>
                    <w:rPr>
                      <w:bCs w:val="0"/>
                      <w:color w:val="000000"/>
                      <w:sz w:val="10"/>
                      <w:szCs w:val="10"/>
                      <w:lang w:eastAsia="ru-RU"/>
                    </w:rPr>
                  </w:pPr>
                  <w:r w:rsidRPr="00861844">
                    <w:rPr>
                      <w:bCs w:val="0"/>
                      <w:color w:val="000000"/>
                      <w:sz w:val="10"/>
                      <w:szCs w:val="10"/>
                      <w:lang w:eastAsia="ru-RU"/>
                    </w:rPr>
                    <w:t>9865,99</w:t>
                  </w:r>
                </w:p>
              </w:tc>
              <w:tc>
                <w:tcPr>
                  <w:tcW w:w="567" w:type="dxa"/>
                  <w:shd w:val="clear" w:color="auto" w:fill="auto"/>
                  <w:vAlign w:val="center"/>
                </w:tcPr>
                <w:p w:rsidR="00861844" w:rsidRPr="00861844" w:rsidRDefault="00861844" w:rsidP="00861844">
                  <w:pPr>
                    <w:suppressAutoHyphens w:val="0"/>
                    <w:jc w:val="right"/>
                    <w:rPr>
                      <w:color w:val="000000"/>
                      <w:sz w:val="10"/>
                      <w:szCs w:val="10"/>
                      <w:lang w:eastAsia="ru-RU"/>
                    </w:rPr>
                  </w:pPr>
                  <w:r w:rsidRPr="00861844">
                    <w:rPr>
                      <w:color w:val="000000"/>
                      <w:sz w:val="10"/>
                      <w:szCs w:val="10"/>
                      <w:lang w:eastAsia="ru-RU"/>
                    </w:rPr>
                    <w:t>0,00</w:t>
                  </w:r>
                </w:p>
              </w:tc>
              <w:tc>
                <w:tcPr>
                  <w:tcW w:w="567" w:type="dxa"/>
                  <w:shd w:val="clear" w:color="auto" w:fill="auto"/>
                  <w:vAlign w:val="center"/>
                </w:tcPr>
                <w:p w:rsidR="00861844" w:rsidRPr="00861844" w:rsidRDefault="00861844" w:rsidP="00861844">
                  <w:pPr>
                    <w:suppressAutoHyphens w:val="0"/>
                    <w:rPr>
                      <w:color w:val="000000"/>
                      <w:sz w:val="10"/>
                      <w:szCs w:val="10"/>
                      <w:lang w:eastAsia="ru-RU"/>
                    </w:rPr>
                  </w:pPr>
                  <w:r w:rsidRPr="00861844">
                    <w:rPr>
                      <w:color w:val="000000"/>
                      <w:sz w:val="10"/>
                      <w:szCs w:val="10"/>
                      <w:lang w:eastAsia="ru-RU"/>
                    </w:rPr>
                    <w:t>0,00</w:t>
                  </w:r>
                </w:p>
              </w:tc>
              <w:tc>
                <w:tcPr>
                  <w:tcW w:w="567" w:type="dxa"/>
                  <w:vAlign w:val="center"/>
                </w:tcPr>
                <w:p w:rsidR="00861844" w:rsidRPr="00861844" w:rsidRDefault="00861844" w:rsidP="00861844">
                  <w:pPr>
                    <w:suppressAutoHyphens w:val="0"/>
                    <w:jc w:val="center"/>
                    <w:rPr>
                      <w:color w:val="000000"/>
                      <w:sz w:val="10"/>
                      <w:szCs w:val="10"/>
                      <w:lang w:eastAsia="ru-RU"/>
                    </w:rPr>
                  </w:pPr>
                  <w:r w:rsidRPr="00861844">
                    <w:rPr>
                      <w:color w:val="000000"/>
                      <w:sz w:val="10"/>
                      <w:szCs w:val="10"/>
                      <w:lang w:eastAsia="ru-RU"/>
                    </w:rPr>
                    <w:t>0,00</w:t>
                  </w:r>
                </w:p>
              </w:tc>
              <w:tc>
                <w:tcPr>
                  <w:tcW w:w="567" w:type="dxa"/>
                  <w:vAlign w:val="center"/>
                </w:tcPr>
                <w:p w:rsidR="00861844" w:rsidRPr="00861844" w:rsidRDefault="00861844" w:rsidP="00861844">
                  <w:pPr>
                    <w:suppressAutoHyphens w:val="0"/>
                    <w:rPr>
                      <w:bCs w:val="0"/>
                      <w:color w:val="000000"/>
                      <w:sz w:val="10"/>
                      <w:szCs w:val="10"/>
                      <w:lang w:eastAsia="ru-RU"/>
                    </w:rPr>
                  </w:pPr>
                  <w:r w:rsidRPr="00861844">
                    <w:rPr>
                      <w:bCs w:val="0"/>
                      <w:color w:val="000000"/>
                      <w:sz w:val="10"/>
                      <w:szCs w:val="10"/>
                      <w:lang w:eastAsia="ru-RU"/>
                    </w:rPr>
                    <w:t>9865,99</w:t>
                  </w:r>
                </w:p>
              </w:tc>
              <w:tc>
                <w:tcPr>
                  <w:tcW w:w="567" w:type="dxa"/>
                  <w:vAlign w:val="center"/>
                </w:tcPr>
                <w:p w:rsidR="00861844" w:rsidRPr="00861844" w:rsidRDefault="00861844" w:rsidP="00861844">
                  <w:pPr>
                    <w:suppressAutoHyphens w:val="0"/>
                    <w:jc w:val="center"/>
                    <w:rPr>
                      <w:bCs w:val="0"/>
                      <w:color w:val="000000"/>
                      <w:sz w:val="10"/>
                      <w:szCs w:val="10"/>
                      <w:lang w:eastAsia="ru-RU"/>
                    </w:rPr>
                  </w:pPr>
                  <w:r w:rsidRPr="00861844">
                    <w:rPr>
                      <w:bCs w:val="0"/>
                      <w:color w:val="000000"/>
                      <w:sz w:val="10"/>
                      <w:szCs w:val="10"/>
                      <w:lang w:eastAsia="ru-RU"/>
                    </w:rPr>
                    <w:t>0,00</w:t>
                  </w:r>
                </w:p>
              </w:tc>
              <w:tc>
                <w:tcPr>
                  <w:tcW w:w="567" w:type="dxa"/>
                  <w:vAlign w:val="center"/>
                </w:tcPr>
                <w:p w:rsidR="00861844" w:rsidRPr="00861844" w:rsidRDefault="00861844" w:rsidP="00861844">
                  <w:pPr>
                    <w:suppressAutoHyphens w:val="0"/>
                    <w:rPr>
                      <w:bCs w:val="0"/>
                      <w:color w:val="000000"/>
                      <w:sz w:val="10"/>
                      <w:szCs w:val="10"/>
                      <w:lang w:eastAsia="ru-RU"/>
                    </w:rPr>
                  </w:pPr>
                  <w:r w:rsidRPr="00861844">
                    <w:rPr>
                      <w:bCs w:val="0"/>
                      <w:color w:val="000000"/>
                      <w:sz w:val="10"/>
                      <w:szCs w:val="10"/>
                      <w:lang w:eastAsia="ru-RU"/>
                    </w:rPr>
                    <w:t>0,00</w:t>
                  </w:r>
                </w:p>
              </w:tc>
              <w:tc>
                <w:tcPr>
                  <w:tcW w:w="454" w:type="dxa"/>
                  <w:vAlign w:val="center"/>
                </w:tcPr>
                <w:p w:rsidR="00861844" w:rsidRPr="00861844" w:rsidRDefault="00861844" w:rsidP="00861844">
                  <w:pPr>
                    <w:suppressAutoHyphens w:val="0"/>
                    <w:jc w:val="center"/>
                    <w:rPr>
                      <w:bCs w:val="0"/>
                      <w:color w:val="000000"/>
                      <w:sz w:val="10"/>
                      <w:szCs w:val="10"/>
                      <w:lang w:eastAsia="ru-RU"/>
                    </w:rPr>
                  </w:pPr>
                  <w:r w:rsidRPr="00861844">
                    <w:rPr>
                      <w:bCs w:val="0"/>
                      <w:color w:val="000000"/>
                      <w:sz w:val="10"/>
                      <w:szCs w:val="10"/>
                      <w:lang w:eastAsia="ru-RU"/>
                    </w:rPr>
                    <w:t>0,00</w:t>
                  </w:r>
                </w:p>
              </w:tc>
              <w:tc>
                <w:tcPr>
                  <w:tcW w:w="426" w:type="dxa"/>
                  <w:vAlign w:val="center"/>
                </w:tcPr>
                <w:p w:rsidR="00861844" w:rsidRPr="00861844" w:rsidRDefault="00861844" w:rsidP="00861844">
                  <w:pPr>
                    <w:suppressAutoHyphens w:val="0"/>
                    <w:jc w:val="center"/>
                    <w:rPr>
                      <w:color w:val="000000"/>
                      <w:sz w:val="10"/>
                      <w:szCs w:val="10"/>
                      <w:lang w:eastAsia="ru-RU"/>
                    </w:rPr>
                  </w:pPr>
                  <w:r w:rsidRPr="00861844">
                    <w:rPr>
                      <w:color w:val="000000"/>
                      <w:sz w:val="10"/>
                      <w:szCs w:val="10"/>
                      <w:lang w:eastAsia="ru-RU"/>
                    </w:rPr>
                    <w:t>0,00</w:t>
                  </w:r>
                </w:p>
              </w:tc>
              <w:tc>
                <w:tcPr>
                  <w:tcW w:w="425" w:type="dxa"/>
                </w:tcPr>
                <w:p w:rsidR="00861844" w:rsidRPr="00861844" w:rsidRDefault="00861844" w:rsidP="00861844">
                  <w:pPr>
                    <w:suppressAutoHyphens w:val="0"/>
                    <w:jc w:val="center"/>
                    <w:rPr>
                      <w:color w:val="000000"/>
                      <w:sz w:val="10"/>
                      <w:szCs w:val="10"/>
                      <w:lang w:eastAsia="ru-RU"/>
                    </w:rPr>
                  </w:pPr>
                </w:p>
                <w:p w:rsidR="00861844" w:rsidRPr="00861844" w:rsidRDefault="00861844" w:rsidP="00861844">
                  <w:pPr>
                    <w:suppressAutoHyphens w:val="0"/>
                    <w:jc w:val="center"/>
                    <w:rPr>
                      <w:color w:val="000000"/>
                      <w:sz w:val="10"/>
                      <w:szCs w:val="10"/>
                      <w:lang w:eastAsia="ru-RU"/>
                    </w:rPr>
                  </w:pPr>
                  <w:r w:rsidRPr="00861844">
                    <w:rPr>
                      <w:color w:val="000000"/>
                      <w:sz w:val="10"/>
                      <w:szCs w:val="10"/>
                      <w:lang w:eastAsia="ru-RU"/>
                    </w:rPr>
                    <w:t>0,00</w:t>
                  </w:r>
                </w:p>
              </w:tc>
              <w:tc>
                <w:tcPr>
                  <w:tcW w:w="567" w:type="dxa"/>
                </w:tcPr>
                <w:p w:rsidR="00861844" w:rsidRPr="00861844" w:rsidRDefault="00861844" w:rsidP="00861844">
                  <w:pPr>
                    <w:suppressAutoHyphens w:val="0"/>
                    <w:jc w:val="center"/>
                    <w:rPr>
                      <w:color w:val="000000"/>
                      <w:sz w:val="10"/>
                      <w:szCs w:val="10"/>
                      <w:lang w:eastAsia="ru-RU"/>
                    </w:rPr>
                  </w:pPr>
                </w:p>
                <w:p w:rsidR="00861844" w:rsidRPr="00861844" w:rsidRDefault="00861844" w:rsidP="00861844">
                  <w:pPr>
                    <w:suppressAutoHyphens w:val="0"/>
                    <w:jc w:val="center"/>
                    <w:rPr>
                      <w:color w:val="000000"/>
                      <w:sz w:val="10"/>
                      <w:szCs w:val="10"/>
                      <w:lang w:eastAsia="ru-RU"/>
                    </w:rPr>
                  </w:pPr>
                  <w:r w:rsidRPr="00861844">
                    <w:rPr>
                      <w:color w:val="000000"/>
                      <w:sz w:val="10"/>
                      <w:szCs w:val="10"/>
                      <w:lang w:eastAsia="ru-RU"/>
                    </w:rPr>
                    <w:t>0,00</w:t>
                  </w:r>
                </w:p>
              </w:tc>
            </w:tr>
          </w:tbl>
          <w:p w:rsidR="00861844" w:rsidRPr="00861844" w:rsidRDefault="00861844" w:rsidP="00861844">
            <w:pPr>
              <w:suppressAutoHyphens w:val="0"/>
              <w:autoSpaceDE w:val="0"/>
              <w:spacing w:before="60" w:after="60"/>
              <w:rPr>
                <w:lang w:eastAsia="ru-RU"/>
              </w:rPr>
            </w:pPr>
            <w:r w:rsidRPr="00861844">
              <w:rPr>
                <w:lang w:eastAsia="ru-RU"/>
              </w:rPr>
              <w:t>Ресурсное обеспечение подпрограммы за счет средств бюджета Вавожского района подлежит уточнению в рамках бюджетного цикла.</w:t>
            </w:r>
          </w:p>
          <w:p w:rsidR="00861844" w:rsidRPr="00861844" w:rsidRDefault="00861844" w:rsidP="00861844">
            <w:pPr>
              <w:suppressAutoHyphens w:val="0"/>
              <w:autoSpaceDE w:val="0"/>
              <w:spacing w:before="60" w:after="60"/>
              <w:rPr>
                <w:lang w:eastAsia="ru-RU"/>
              </w:rPr>
            </w:pPr>
            <w:r w:rsidRPr="00861844">
              <w:rPr>
                <w:lang w:eastAsia="ru-RU"/>
              </w:rPr>
              <w:t>Ресурсное обеспечение подпрограммы за счет средств Удмуртской Республики подлежит уточнению в рамках бюджетного цикла.</w:t>
            </w:r>
          </w:p>
        </w:tc>
      </w:tr>
      <w:tr w:rsidR="00861844" w:rsidRPr="00861844" w:rsidTr="008203C2">
        <w:trPr>
          <w:trHeight w:val="985"/>
        </w:trPr>
        <w:tc>
          <w:tcPr>
            <w:tcW w:w="1809" w:type="dxa"/>
            <w:tcBorders>
              <w:top w:val="single" w:sz="4" w:space="0" w:color="000000"/>
              <w:left w:val="single" w:sz="4" w:space="0" w:color="000000"/>
              <w:bottom w:val="single" w:sz="4" w:space="0" w:color="000000"/>
            </w:tcBorders>
            <w:shd w:val="clear" w:color="auto" w:fill="auto"/>
          </w:tcPr>
          <w:p w:rsidR="00861844" w:rsidRPr="00861844" w:rsidRDefault="00861844" w:rsidP="00861844">
            <w:pPr>
              <w:suppressAutoHyphens w:val="0"/>
              <w:autoSpaceDE w:val="0"/>
              <w:spacing w:before="60" w:after="60"/>
              <w:rPr>
                <w:lang w:eastAsia="ru-RU"/>
              </w:rPr>
            </w:pPr>
            <w:r w:rsidRPr="00861844">
              <w:rPr>
                <w:lang w:eastAsia="ru-RU"/>
              </w:rPr>
              <w:lastRenderedPageBreak/>
              <w:t xml:space="preserve">Ожидаемые конечные результаты, оценка планируемой эффективности </w:t>
            </w:r>
          </w:p>
        </w:tc>
        <w:tc>
          <w:tcPr>
            <w:tcW w:w="8369" w:type="dxa"/>
            <w:tcBorders>
              <w:top w:val="single" w:sz="4" w:space="0" w:color="000000"/>
              <w:left w:val="single" w:sz="4" w:space="0" w:color="000000"/>
              <w:bottom w:val="single" w:sz="4" w:space="0" w:color="000000"/>
              <w:right w:val="single" w:sz="4" w:space="0" w:color="000000"/>
            </w:tcBorders>
            <w:shd w:val="clear" w:color="auto" w:fill="auto"/>
          </w:tcPr>
          <w:p w:rsidR="00861844" w:rsidRPr="00861844" w:rsidRDefault="00861844" w:rsidP="00861844">
            <w:pPr>
              <w:suppressAutoHyphens w:val="0"/>
              <w:autoSpaceDE w:val="0"/>
              <w:spacing w:before="60" w:after="60"/>
              <w:rPr>
                <w:lang w:eastAsia="ru-RU"/>
              </w:rPr>
            </w:pPr>
            <w:r w:rsidRPr="00861844">
              <w:rPr>
                <w:lang w:eastAsia="ru-RU"/>
              </w:rPr>
              <w:t xml:space="preserve">Подпрограмма направлена на создание комфортной, безопасной и  эстетически привлекательной  окружающей среды. </w:t>
            </w:r>
          </w:p>
          <w:p w:rsidR="00861844" w:rsidRPr="00861844" w:rsidRDefault="00861844" w:rsidP="00861844">
            <w:pPr>
              <w:suppressAutoHyphens w:val="0"/>
              <w:autoSpaceDE w:val="0"/>
              <w:spacing w:before="60" w:after="60"/>
              <w:rPr>
                <w:lang w:eastAsia="ru-RU"/>
              </w:rPr>
            </w:pPr>
            <w:r w:rsidRPr="00861844">
              <w:rPr>
                <w:lang w:eastAsia="ru-RU"/>
              </w:rPr>
              <w:t>Ожидаемые результаты ее реализации:</w:t>
            </w:r>
          </w:p>
          <w:p w:rsidR="00861844" w:rsidRPr="00861844" w:rsidRDefault="00861844" w:rsidP="00081221">
            <w:pPr>
              <w:numPr>
                <w:ilvl w:val="0"/>
                <w:numId w:val="49"/>
              </w:numPr>
              <w:suppressAutoHyphens w:val="0"/>
              <w:autoSpaceDE w:val="0"/>
              <w:spacing w:before="60" w:after="60"/>
              <w:ind w:left="317" w:hanging="283"/>
              <w:rPr>
                <w:lang w:eastAsia="ru-RU"/>
              </w:rPr>
            </w:pPr>
            <w:r w:rsidRPr="00861844">
              <w:rPr>
                <w:lang w:eastAsia="ru-RU"/>
              </w:rPr>
              <w:t>повышение уровня благоустроенности территории населенных пунктов Вавожского района;</w:t>
            </w:r>
          </w:p>
          <w:p w:rsidR="00861844" w:rsidRPr="00861844" w:rsidRDefault="00861844" w:rsidP="00081221">
            <w:pPr>
              <w:numPr>
                <w:ilvl w:val="0"/>
                <w:numId w:val="49"/>
              </w:numPr>
              <w:suppressAutoHyphens w:val="0"/>
              <w:autoSpaceDE w:val="0"/>
              <w:spacing w:before="60" w:after="60"/>
              <w:ind w:left="317" w:hanging="283"/>
              <w:rPr>
                <w:lang w:eastAsia="ru-RU"/>
              </w:rPr>
            </w:pPr>
            <w:r w:rsidRPr="00861844">
              <w:rPr>
                <w:lang w:eastAsia="ru-RU"/>
              </w:rPr>
              <w:t>повышение уровня уличного освещения;</w:t>
            </w:r>
          </w:p>
          <w:p w:rsidR="00861844" w:rsidRPr="00861844" w:rsidRDefault="00861844" w:rsidP="00081221">
            <w:pPr>
              <w:numPr>
                <w:ilvl w:val="0"/>
                <w:numId w:val="49"/>
              </w:numPr>
              <w:suppressAutoHyphens w:val="0"/>
              <w:autoSpaceDE w:val="0"/>
              <w:spacing w:before="60" w:after="60"/>
              <w:ind w:left="317" w:hanging="283"/>
              <w:rPr>
                <w:lang w:eastAsia="ru-RU"/>
              </w:rPr>
            </w:pPr>
            <w:r w:rsidRPr="00861844">
              <w:rPr>
                <w:lang w:eastAsia="ru-RU"/>
              </w:rPr>
              <w:t>сокращение количества  несанкционированных свалок от общего числа несанкционированных свалок, образованных на территории сельских поселений района за отчетный период;</w:t>
            </w:r>
          </w:p>
          <w:p w:rsidR="00861844" w:rsidRPr="00861844" w:rsidRDefault="00861844" w:rsidP="00081221">
            <w:pPr>
              <w:numPr>
                <w:ilvl w:val="0"/>
                <w:numId w:val="49"/>
              </w:numPr>
              <w:suppressAutoHyphens w:val="0"/>
              <w:autoSpaceDE w:val="0"/>
              <w:spacing w:before="60" w:after="60"/>
              <w:ind w:left="317" w:hanging="283"/>
              <w:rPr>
                <w:lang w:eastAsia="ru-RU"/>
              </w:rPr>
            </w:pPr>
            <w:r w:rsidRPr="00861844">
              <w:rPr>
                <w:lang w:eastAsia="ru-RU"/>
              </w:rPr>
              <w:t>повышение уровня ответственности жителей района за состояние санитарной  чистоты  в месте проживания;</w:t>
            </w:r>
          </w:p>
          <w:p w:rsidR="00861844" w:rsidRPr="00861844" w:rsidRDefault="00861844" w:rsidP="00861844">
            <w:pPr>
              <w:suppressAutoHyphens w:val="0"/>
              <w:autoSpaceDE w:val="0"/>
              <w:spacing w:before="60" w:after="60"/>
              <w:ind w:left="34"/>
              <w:rPr>
                <w:lang w:eastAsia="ru-RU"/>
              </w:rPr>
            </w:pPr>
            <w:r w:rsidRPr="00861844">
              <w:rPr>
                <w:lang w:eastAsia="ru-RU"/>
              </w:rPr>
              <w:t>Переход на более экономичные источники света, с возможностью регулирования  уличного освещения по потребности, в вечернее и ночное время, позволят получить экономический и бюджетный эффект в виде сокращения потребления электроэнергии и расходов на содержание и обслуживание сетей уличного освещения.</w:t>
            </w:r>
          </w:p>
          <w:p w:rsidR="00861844" w:rsidRPr="00861844" w:rsidRDefault="00861844" w:rsidP="00861844">
            <w:pPr>
              <w:suppressAutoHyphens w:val="0"/>
              <w:autoSpaceDE w:val="0"/>
              <w:spacing w:before="60" w:after="60"/>
              <w:rPr>
                <w:lang w:eastAsia="ru-RU"/>
              </w:rPr>
            </w:pPr>
            <w:r w:rsidRPr="00861844">
              <w:rPr>
                <w:lang w:eastAsia="ru-RU"/>
              </w:rPr>
              <w:t>Повышение качества окружающей среды, уровня освещенности улично-дорожной сети позволит получить социальные эффекты:</w:t>
            </w:r>
          </w:p>
          <w:p w:rsidR="00861844" w:rsidRPr="00861844" w:rsidRDefault="00861844" w:rsidP="00081221">
            <w:pPr>
              <w:numPr>
                <w:ilvl w:val="0"/>
                <w:numId w:val="49"/>
              </w:numPr>
              <w:suppressAutoHyphens w:val="0"/>
              <w:autoSpaceDE w:val="0"/>
              <w:spacing w:before="60" w:after="60"/>
              <w:ind w:left="317" w:hanging="283"/>
              <w:rPr>
                <w:lang w:eastAsia="ru-RU"/>
              </w:rPr>
            </w:pPr>
            <w:r w:rsidRPr="00861844">
              <w:rPr>
                <w:lang w:eastAsia="ru-RU"/>
              </w:rPr>
              <w:t>будут сохранены жизнь и здоровье участников дорожного движения;</w:t>
            </w:r>
          </w:p>
          <w:p w:rsidR="00861844" w:rsidRPr="00861844" w:rsidRDefault="00861844" w:rsidP="00081221">
            <w:pPr>
              <w:numPr>
                <w:ilvl w:val="0"/>
                <w:numId w:val="49"/>
              </w:numPr>
              <w:suppressAutoHyphens w:val="0"/>
              <w:autoSpaceDE w:val="0"/>
              <w:spacing w:before="60" w:after="60"/>
              <w:ind w:left="317" w:hanging="283"/>
              <w:rPr>
                <w:lang w:eastAsia="ru-RU"/>
              </w:rPr>
            </w:pPr>
            <w:r w:rsidRPr="00861844">
              <w:rPr>
                <w:lang w:eastAsia="ru-RU"/>
              </w:rPr>
              <w:t>повысится уровень удовлетворенности жителей качеством окружающей среды.</w:t>
            </w:r>
          </w:p>
          <w:p w:rsidR="00861844" w:rsidRPr="00861844" w:rsidRDefault="00861844" w:rsidP="00861844">
            <w:pPr>
              <w:suppressAutoHyphens w:val="0"/>
              <w:autoSpaceDE w:val="0"/>
              <w:spacing w:before="60" w:after="60"/>
              <w:rPr>
                <w:lang w:eastAsia="ru-RU"/>
              </w:rPr>
            </w:pPr>
            <w:r w:rsidRPr="00861844">
              <w:rPr>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861844" w:rsidRPr="00861844" w:rsidRDefault="00861844" w:rsidP="00861844">
      <w:pPr>
        <w:keepNext/>
        <w:shd w:val="clear" w:color="auto" w:fill="FFFFFF"/>
        <w:tabs>
          <w:tab w:val="left" w:pos="1276"/>
        </w:tabs>
        <w:suppressAutoHyphens w:val="0"/>
        <w:spacing w:before="600" w:after="240"/>
        <w:ind w:left="709" w:right="624"/>
        <w:jc w:val="center"/>
        <w:rPr>
          <w:lang w:eastAsia="ru-RU"/>
        </w:rPr>
      </w:pPr>
      <w:r w:rsidRPr="00861844">
        <w:rPr>
          <w:b/>
          <w:lang w:eastAsia="ru-RU"/>
        </w:rPr>
        <w:t>7.4.1.</w:t>
      </w:r>
      <w:r w:rsidRPr="00861844">
        <w:rPr>
          <w:b/>
          <w:lang w:eastAsia="ru-RU"/>
        </w:rPr>
        <w:tab/>
        <w:t>Характеристика сферы деятельности</w:t>
      </w:r>
    </w:p>
    <w:p w:rsidR="00861844" w:rsidRPr="00861844" w:rsidRDefault="00861844" w:rsidP="00861844">
      <w:pPr>
        <w:suppressAutoHyphens w:val="0"/>
        <w:spacing w:before="0"/>
        <w:ind w:firstLine="720"/>
        <w:jc w:val="both"/>
        <w:rPr>
          <w:lang w:eastAsia="ru-RU"/>
        </w:rPr>
      </w:pPr>
      <w:r w:rsidRPr="00861844">
        <w:rPr>
          <w:lang w:eastAsia="ru-RU"/>
        </w:rPr>
        <w:t xml:space="preserve">Сфера реализации подпрограммы направлена на создание комфортной, безопасной и  эстетически привлекательной окружающей среды. </w:t>
      </w:r>
    </w:p>
    <w:p w:rsidR="00861844" w:rsidRPr="00861844" w:rsidRDefault="00861844" w:rsidP="00861844">
      <w:pPr>
        <w:tabs>
          <w:tab w:val="left" w:pos="1134"/>
        </w:tabs>
        <w:suppressAutoHyphens w:val="0"/>
        <w:spacing w:before="120"/>
        <w:ind w:firstLine="709"/>
        <w:jc w:val="both"/>
        <w:rPr>
          <w:lang w:eastAsia="ru-RU"/>
        </w:rPr>
      </w:pPr>
      <w:r w:rsidRPr="00861844">
        <w:rPr>
          <w:lang w:eastAsia="ru-RU"/>
        </w:rPr>
        <w:t>Уличное освещение</w:t>
      </w:r>
    </w:p>
    <w:p w:rsidR="00861844" w:rsidRPr="00861844" w:rsidRDefault="00861844" w:rsidP="00861844">
      <w:pPr>
        <w:suppressAutoHyphens w:val="0"/>
        <w:spacing w:before="0"/>
        <w:ind w:firstLine="720"/>
        <w:jc w:val="both"/>
        <w:rPr>
          <w:lang w:eastAsia="ru-RU"/>
        </w:rPr>
      </w:pPr>
      <w:r w:rsidRPr="00861844">
        <w:rPr>
          <w:lang w:eastAsia="ru-RU"/>
        </w:rPr>
        <w:t xml:space="preserve">В настоящее время важным компонентом функциональной организации среды обитания человека является светотехника.  Освещение площадей и улиц - это не только комфорт и безопасность людей в темное время суток, но и инструмент, позволяющий моделировать эстетическое восприятие окружающей среды. </w:t>
      </w:r>
    </w:p>
    <w:p w:rsidR="00861844" w:rsidRPr="00861844" w:rsidRDefault="00861844" w:rsidP="00861844">
      <w:pPr>
        <w:suppressAutoHyphens w:val="0"/>
        <w:spacing w:before="0"/>
        <w:ind w:firstLine="720"/>
        <w:jc w:val="both"/>
        <w:rPr>
          <w:lang w:eastAsia="ru-RU"/>
        </w:rPr>
      </w:pPr>
      <w:r w:rsidRPr="00861844">
        <w:rPr>
          <w:lang w:eastAsia="ru-RU"/>
        </w:rPr>
        <w:t>Система уличного освещения включает в себя два основных направления:</w:t>
      </w:r>
    </w:p>
    <w:p w:rsidR="00861844" w:rsidRPr="00861844" w:rsidRDefault="00861844" w:rsidP="00081221">
      <w:pPr>
        <w:numPr>
          <w:ilvl w:val="0"/>
          <w:numId w:val="50"/>
        </w:numPr>
        <w:tabs>
          <w:tab w:val="left" w:pos="993"/>
        </w:tabs>
        <w:suppressAutoHyphens w:val="0"/>
        <w:spacing w:before="0"/>
        <w:ind w:left="0" w:firstLine="709"/>
        <w:jc w:val="both"/>
        <w:rPr>
          <w:lang w:eastAsia="ru-RU"/>
        </w:rPr>
      </w:pPr>
      <w:r w:rsidRPr="00861844">
        <w:rPr>
          <w:lang w:eastAsia="ru-RU"/>
        </w:rPr>
        <w:t>освещение транспортных магистралей;</w:t>
      </w:r>
    </w:p>
    <w:p w:rsidR="00861844" w:rsidRPr="00861844" w:rsidRDefault="00861844" w:rsidP="00081221">
      <w:pPr>
        <w:numPr>
          <w:ilvl w:val="0"/>
          <w:numId w:val="50"/>
        </w:numPr>
        <w:tabs>
          <w:tab w:val="left" w:pos="993"/>
        </w:tabs>
        <w:suppressAutoHyphens w:val="0"/>
        <w:spacing w:before="0"/>
        <w:ind w:left="0" w:firstLine="709"/>
        <w:jc w:val="both"/>
        <w:rPr>
          <w:lang w:eastAsia="ru-RU"/>
        </w:rPr>
      </w:pPr>
      <w:r w:rsidRPr="00861844">
        <w:rPr>
          <w:lang w:eastAsia="ru-RU"/>
        </w:rPr>
        <w:t>освещение жилых районов и пешеходных зон.</w:t>
      </w:r>
      <w:r w:rsidRPr="00861844">
        <w:rPr>
          <w:lang w:eastAsia="ru-RU"/>
        </w:rPr>
        <w:tab/>
      </w:r>
    </w:p>
    <w:p w:rsidR="00861844" w:rsidRPr="00861844" w:rsidRDefault="00861844" w:rsidP="00861844">
      <w:pPr>
        <w:suppressAutoHyphens w:val="0"/>
        <w:spacing w:before="0"/>
        <w:ind w:firstLine="720"/>
        <w:jc w:val="both"/>
        <w:rPr>
          <w:lang w:eastAsia="ru-RU"/>
        </w:rPr>
      </w:pPr>
      <w:r w:rsidRPr="00861844">
        <w:rPr>
          <w:lang w:eastAsia="ru-RU"/>
        </w:rPr>
        <w:lastRenderedPageBreak/>
        <w:t xml:space="preserve">Приоритетом в организации уличного освещения является  обеспечение безопасности дорожного движения. </w:t>
      </w:r>
    </w:p>
    <w:p w:rsidR="00861844" w:rsidRPr="00861844" w:rsidRDefault="00861844" w:rsidP="00861844">
      <w:pPr>
        <w:suppressAutoHyphens w:val="0"/>
        <w:spacing w:before="0"/>
        <w:ind w:firstLine="720"/>
        <w:jc w:val="both"/>
        <w:rPr>
          <w:lang w:eastAsia="ru-RU"/>
        </w:rPr>
      </w:pPr>
      <w:r w:rsidRPr="00861844">
        <w:rPr>
          <w:lang w:eastAsia="ru-RU"/>
        </w:rPr>
        <w:t xml:space="preserve">Реализация программы позволит получить экономию электроэнергии и, соответственно, расходов на содержание сетей уличного освещения, что в дальнейшем повлечёт экономию бюджетных средств по содержанию и обслуживанию сетей. Автоматизация системы управления уличного освещения позволит вести полный контроль всех существующих воздушных линий, которые по мере необходимости можно </w:t>
      </w:r>
      <w:proofErr w:type="gramStart"/>
      <w:r w:rsidRPr="00861844">
        <w:rPr>
          <w:lang w:eastAsia="ru-RU"/>
        </w:rPr>
        <w:t>включать и отключать</w:t>
      </w:r>
      <w:proofErr w:type="gramEnd"/>
      <w:r w:rsidRPr="00861844">
        <w:rPr>
          <w:lang w:eastAsia="ru-RU"/>
        </w:rPr>
        <w:t>, регулировать процент горения уличного освещения по потребности на том или ином участке, в зависимости от интенсивности движения  автомобильного транспорта  и  потока людей. Автоматизация  позволит  в кратчайшие сроки находить повреждения  на сетях уличного освещения, что сведёт к минимуму устранение неполадок на отдельных участках, без отключения  основного освещения.</w:t>
      </w:r>
    </w:p>
    <w:p w:rsidR="00861844" w:rsidRPr="00861844" w:rsidRDefault="00861844" w:rsidP="00861844">
      <w:pPr>
        <w:tabs>
          <w:tab w:val="left" w:pos="1134"/>
        </w:tabs>
        <w:suppressAutoHyphens w:val="0"/>
        <w:spacing w:before="120"/>
        <w:ind w:firstLine="709"/>
        <w:jc w:val="both"/>
        <w:rPr>
          <w:lang w:eastAsia="ru-RU"/>
        </w:rPr>
      </w:pPr>
      <w:r w:rsidRPr="00861844">
        <w:rPr>
          <w:lang w:eastAsia="ru-RU"/>
        </w:rPr>
        <w:t>Сбор и утилизация отходов</w:t>
      </w:r>
    </w:p>
    <w:p w:rsidR="00861844" w:rsidRPr="00861844" w:rsidRDefault="00861844" w:rsidP="00861844">
      <w:pPr>
        <w:tabs>
          <w:tab w:val="left" w:pos="1134"/>
        </w:tabs>
        <w:suppressAutoHyphens w:val="0"/>
        <w:spacing w:before="0"/>
        <w:ind w:firstLine="709"/>
        <w:jc w:val="both"/>
        <w:rPr>
          <w:lang w:eastAsia="ru-RU"/>
        </w:rPr>
      </w:pPr>
      <w:r w:rsidRPr="00861844">
        <w:rPr>
          <w:lang w:eastAsia="ru-RU"/>
        </w:rPr>
        <w:t xml:space="preserve">Сбор и вывоз твердо-бытовых отходов на территории Вавожского района осуществляют региональный оператор ООО «САХ». </w:t>
      </w:r>
    </w:p>
    <w:p w:rsidR="00861844" w:rsidRPr="00861844" w:rsidRDefault="00861844" w:rsidP="00861844">
      <w:pPr>
        <w:tabs>
          <w:tab w:val="left" w:pos="1134"/>
        </w:tabs>
        <w:suppressAutoHyphens w:val="0"/>
        <w:spacing w:before="120"/>
        <w:ind w:firstLine="709"/>
        <w:jc w:val="both"/>
        <w:rPr>
          <w:lang w:eastAsia="ru-RU"/>
        </w:rPr>
      </w:pPr>
      <w:r w:rsidRPr="00861844">
        <w:rPr>
          <w:lang w:eastAsia="ru-RU"/>
        </w:rPr>
        <w:t>Благоустройство и озеленение</w:t>
      </w:r>
    </w:p>
    <w:p w:rsidR="00861844" w:rsidRPr="00861844" w:rsidRDefault="00861844" w:rsidP="00861844">
      <w:pPr>
        <w:suppressAutoHyphens w:val="0"/>
        <w:spacing w:before="0"/>
        <w:ind w:firstLine="720"/>
        <w:jc w:val="both"/>
        <w:rPr>
          <w:lang w:eastAsia="ru-RU"/>
        </w:rPr>
      </w:pPr>
      <w:r w:rsidRPr="00861844">
        <w:rPr>
          <w:lang w:eastAsia="ru-RU"/>
        </w:rPr>
        <w:t xml:space="preserve">Администрацией района уделяется внимание вопросам санитарной очистки и благоустройства территорий населенных пунктов Вавожского района. Ежегодно, весной и осенью, проводятся месячники по санитарной очистке и благоустройству территорий населенных пунктов Вавожского района, в которых активное участие принимают предприятия, организации и жители. Участие в республиканских конкурсах по благоустройству территорий населенных пунктов Вавожского района. Для стимулирования жителей района к участию в санитарной очистке и благоустройстве придомовых территорий, в районе проводятся конкурсы на лучшее состояние прилегающей  территории для индивидуальных домов, </w:t>
      </w:r>
      <w:proofErr w:type="gramStart"/>
      <w:r w:rsidRPr="00861844">
        <w:rPr>
          <w:lang w:eastAsia="ru-RU"/>
        </w:rPr>
        <w:t>с</w:t>
      </w:r>
      <w:proofErr w:type="gramEnd"/>
      <w:r w:rsidRPr="00861844">
        <w:rPr>
          <w:lang w:eastAsia="ru-RU"/>
        </w:rPr>
        <w:t xml:space="preserve"> </w:t>
      </w:r>
      <w:proofErr w:type="gramStart"/>
      <w:r w:rsidRPr="00861844">
        <w:rPr>
          <w:lang w:eastAsia="ru-RU"/>
        </w:rPr>
        <w:t>последующем</w:t>
      </w:r>
      <w:proofErr w:type="gramEnd"/>
      <w:r w:rsidRPr="00861844">
        <w:rPr>
          <w:lang w:eastAsia="ru-RU"/>
        </w:rPr>
        <w:t xml:space="preserve"> награждением ценными призами.  </w:t>
      </w:r>
    </w:p>
    <w:p w:rsidR="00861844" w:rsidRPr="00861844" w:rsidRDefault="00861844" w:rsidP="00861844">
      <w:pPr>
        <w:suppressAutoHyphens w:val="0"/>
        <w:spacing w:before="0"/>
        <w:ind w:firstLine="720"/>
        <w:jc w:val="both"/>
        <w:rPr>
          <w:lang w:eastAsia="ru-RU"/>
        </w:rPr>
      </w:pPr>
    </w:p>
    <w:p w:rsidR="00861844" w:rsidRPr="00861844" w:rsidRDefault="00861844" w:rsidP="00861844">
      <w:pPr>
        <w:suppressAutoHyphens w:val="0"/>
        <w:spacing w:before="0"/>
        <w:ind w:firstLine="720"/>
        <w:jc w:val="center"/>
        <w:rPr>
          <w:b/>
          <w:lang w:eastAsia="ru-RU"/>
        </w:rPr>
      </w:pPr>
      <w:r w:rsidRPr="00861844">
        <w:rPr>
          <w:b/>
          <w:lang w:eastAsia="ru-RU"/>
        </w:rPr>
        <w:t>7.4.2. Приоритеты, цели и задачи в сфере деятельности</w:t>
      </w:r>
    </w:p>
    <w:p w:rsidR="00861844" w:rsidRPr="00861844" w:rsidRDefault="00861844" w:rsidP="00861844">
      <w:pPr>
        <w:suppressAutoHyphens w:val="0"/>
        <w:spacing w:before="0"/>
        <w:ind w:firstLine="720"/>
        <w:jc w:val="both"/>
        <w:rPr>
          <w:b/>
          <w:lang w:eastAsia="ru-RU"/>
        </w:rPr>
      </w:pPr>
    </w:p>
    <w:p w:rsidR="00861844" w:rsidRPr="00861844" w:rsidRDefault="00861844" w:rsidP="00861844">
      <w:pPr>
        <w:suppressAutoHyphens w:val="0"/>
        <w:spacing w:before="0"/>
        <w:ind w:firstLine="720"/>
        <w:rPr>
          <w:lang w:eastAsia="ru-RU"/>
        </w:rPr>
      </w:pPr>
      <w:r w:rsidRPr="00861844">
        <w:rPr>
          <w:lang w:eastAsia="ru-RU"/>
        </w:rPr>
        <w:t>В Вавожском районе расположены территории 10 сельских поселений, в которых действуют  Правила по благоустройству территории сельского поселения,  утвержденные нормативным документом муниципального образования.</w:t>
      </w:r>
    </w:p>
    <w:p w:rsidR="00861844" w:rsidRPr="00861844" w:rsidRDefault="00861844" w:rsidP="00861844">
      <w:pPr>
        <w:suppressAutoHyphens w:val="0"/>
        <w:spacing w:before="0"/>
        <w:ind w:firstLine="720"/>
        <w:jc w:val="both"/>
        <w:rPr>
          <w:lang w:eastAsia="ru-RU"/>
        </w:rPr>
      </w:pPr>
      <w:r w:rsidRPr="00861844">
        <w:rPr>
          <w:lang w:eastAsia="ru-RU"/>
        </w:rPr>
        <w:t>Вопросы благоустройства территорий населенных пунктов отнесены к полномочиям органов местного самоуправления. В целях стимулирования органов местного самоуправления к повышению благоустроенности муниципальных образований на государственном уровне проводятся конкурсы, в числе которых:</w:t>
      </w:r>
    </w:p>
    <w:p w:rsidR="00861844" w:rsidRPr="00861844" w:rsidRDefault="00861844" w:rsidP="00861844">
      <w:pPr>
        <w:suppressAutoHyphens w:val="0"/>
        <w:spacing w:before="0"/>
        <w:ind w:firstLine="720"/>
        <w:jc w:val="both"/>
        <w:rPr>
          <w:lang w:eastAsia="ru-RU"/>
        </w:rPr>
      </w:pPr>
      <w:r w:rsidRPr="00861844">
        <w:rPr>
          <w:lang w:eastAsia="ru-RU"/>
        </w:rPr>
        <w:t xml:space="preserve">1. Всероссийский конкурс на звание «Самое благоустроенное городское (сельское) поселение России». </w:t>
      </w:r>
    </w:p>
    <w:p w:rsidR="00861844" w:rsidRPr="00861844" w:rsidRDefault="00861844" w:rsidP="00861844">
      <w:pPr>
        <w:suppressAutoHyphens w:val="0"/>
        <w:spacing w:before="0"/>
        <w:ind w:firstLine="720"/>
        <w:jc w:val="both"/>
        <w:rPr>
          <w:lang w:eastAsia="ru-RU"/>
        </w:rPr>
      </w:pPr>
      <w:r w:rsidRPr="00861844">
        <w:rPr>
          <w:lang w:eastAsia="ru-RU"/>
        </w:rPr>
        <w:t xml:space="preserve">Конкурс проводится в соответствии с постановлением Правительства Российской Федерации от 28 августа </w:t>
      </w:r>
      <w:smartTag w:uri="urn:schemas-microsoft-com:office:smarttags" w:element="metricconverter">
        <w:smartTagPr>
          <w:attr w:name="ProductID" w:val="2009 г"/>
        </w:smartTagPr>
        <w:r w:rsidRPr="00861844">
          <w:rPr>
            <w:lang w:eastAsia="ru-RU"/>
          </w:rPr>
          <w:t>2009 г</w:t>
        </w:r>
      </w:smartTag>
      <w:r w:rsidRPr="00861844">
        <w:rPr>
          <w:lang w:eastAsia="ru-RU"/>
        </w:rPr>
        <w:t>. № 707 «О Всероссийском конкурсе на звание «Самое благоустроенное городское (сельское) поселение России», ежегодно, начиная с конкурса за 2010 год. При проведении конкурса учитывается работа органов местного самоуправления по следующим направлениям:</w:t>
      </w:r>
    </w:p>
    <w:p w:rsidR="00861844" w:rsidRPr="00861844" w:rsidRDefault="00861844" w:rsidP="00081221">
      <w:pPr>
        <w:numPr>
          <w:ilvl w:val="0"/>
          <w:numId w:val="51"/>
        </w:numPr>
        <w:tabs>
          <w:tab w:val="left" w:pos="1134"/>
        </w:tabs>
        <w:suppressAutoHyphens w:val="0"/>
        <w:spacing w:before="0"/>
        <w:ind w:left="0" w:firstLine="709"/>
        <w:jc w:val="both"/>
        <w:rPr>
          <w:lang w:eastAsia="ru-RU"/>
        </w:rPr>
      </w:pPr>
      <w:r w:rsidRPr="00861844">
        <w:rPr>
          <w:lang w:eastAsia="ru-RU"/>
        </w:rPr>
        <w:t>реализация государственных и муниципальных программ, нормативных правовых актов, направленных на развитие жилищно-коммунального хозяйства и повышение благоустроенности муниципального образования;</w:t>
      </w:r>
    </w:p>
    <w:p w:rsidR="00861844" w:rsidRPr="00861844" w:rsidRDefault="00861844" w:rsidP="00081221">
      <w:pPr>
        <w:numPr>
          <w:ilvl w:val="0"/>
          <w:numId w:val="51"/>
        </w:numPr>
        <w:tabs>
          <w:tab w:val="left" w:pos="1134"/>
        </w:tabs>
        <w:suppressAutoHyphens w:val="0"/>
        <w:spacing w:before="0"/>
        <w:ind w:left="0" w:firstLine="709"/>
        <w:jc w:val="both"/>
        <w:rPr>
          <w:lang w:eastAsia="ru-RU"/>
        </w:rPr>
      </w:pPr>
      <w:r w:rsidRPr="00861844">
        <w:rPr>
          <w:lang w:eastAsia="ru-RU"/>
        </w:rPr>
        <w:t>санитарно-эпидемиологическое и экологическое состояние территории муниципального образования обеспеченность населения объектами жизнеобеспечения и техническое состояние этих объектов;</w:t>
      </w:r>
    </w:p>
    <w:p w:rsidR="00861844" w:rsidRPr="00861844" w:rsidRDefault="00861844" w:rsidP="00081221">
      <w:pPr>
        <w:numPr>
          <w:ilvl w:val="0"/>
          <w:numId w:val="51"/>
        </w:numPr>
        <w:tabs>
          <w:tab w:val="left" w:pos="1134"/>
        </w:tabs>
        <w:suppressAutoHyphens w:val="0"/>
        <w:spacing w:before="0"/>
        <w:ind w:left="0" w:firstLine="709"/>
        <w:jc w:val="both"/>
        <w:rPr>
          <w:lang w:eastAsia="ru-RU"/>
        </w:rPr>
      </w:pPr>
      <w:r w:rsidRPr="00861844">
        <w:rPr>
          <w:lang w:eastAsia="ru-RU"/>
        </w:rPr>
        <w:t>развитие государственно-частного партнерства;</w:t>
      </w:r>
    </w:p>
    <w:p w:rsidR="00861844" w:rsidRPr="00861844" w:rsidRDefault="00861844" w:rsidP="00081221">
      <w:pPr>
        <w:numPr>
          <w:ilvl w:val="0"/>
          <w:numId w:val="51"/>
        </w:numPr>
        <w:tabs>
          <w:tab w:val="left" w:pos="1134"/>
        </w:tabs>
        <w:suppressAutoHyphens w:val="0"/>
        <w:spacing w:before="0"/>
        <w:ind w:left="0" w:firstLine="709"/>
        <w:jc w:val="both"/>
        <w:rPr>
          <w:lang w:eastAsia="ru-RU"/>
        </w:rPr>
      </w:pPr>
      <w:r w:rsidRPr="00861844">
        <w:rPr>
          <w:lang w:eastAsia="ru-RU"/>
        </w:rPr>
        <w:t>повышение качества и объемов предоставляемых населению услуг;</w:t>
      </w:r>
    </w:p>
    <w:p w:rsidR="00861844" w:rsidRPr="00861844" w:rsidRDefault="00861844" w:rsidP="00081221">
      <w:pPr>
        <w:numPr>
          <w:ilvl w:val="0"/>
          <w:numId w:val="51"/>
        </w:numPr>
        <w:tabs>
          <w:tab w:val="left" w:pos="1134"/>
        </w:tabs>
        <w:suppressAutoHyphens w:val="0"/>
        <w:spacing w:before="0"/>
        <w:ind w:left="0" w:firstLine="709"/>
        <w:jc w:val="both"/>
        <w:rPr>
          <w:lang w:eastAsia="ru-RU"/>
        </w:rPr>
      </w:pPr>
      <w:r w:rsidRPr="00861844">
        <w:rPr>
          <w:lang w:eastAsia="ru-RU"/>
        </w:rPr>
        <w:lastRenderedPageBreak/>
        <w:t>архитектурно-композиционная завершенность и художественная выразительность городской и сельской застройки, сохранение историко-культурного и природного наследия;</w:t>
      </w:r>
    </w:p>
    <w:p w:rsidR="00861844" w:rsidRPr="00861844" w:rsidRDefault="00861844" w:rsidP="00081221">
      <w:pPr>
        <w:numPr>
          <w:ilvl w:val="0"/>
          <w:numId w:val="51"/>
        </w:numPr>
        <w:tabs>
          <w:tab w:val="left" w:pos="1134"/>
        </w:tabs>
        <w:suppressAutoHyphens w:val="0"/>
        <w:spacing w:before="0"/>
        <w:ind w:left="0" w:firstLine="709"/>
        <w:jc w:val="both"/>
        <w:rPr>
          <w:lang w:eastAsia="ru-RU"/>
        </w:rPr>
      </w:pPr>
      <w:r w:rsidRPr="00861844">
        <w:rPr>
          <w:lang w:eastAsia="ru-RU"/>
        </w:rPr>
        <w:t>состояние транспортного обслуживания населения и обеспечение безопасности дорожного движения;</w:t>
      </w:r>
    </w:p>
    <w:p w:rsidR="00861844" w:rsidRPr="00861844" w:rsidRDefault="00861844" w:rsidP="00081221">
      <w:pPr>
        <w:numPr>
          <w:ilvl w:val="0"/>
          <w:numId w:val="51"/>
        </w:numPr>
        <w:tabs>
          <w:tab w:val="left" w:pos="1134"/>
        </w:tabs>
        <w:suppressAutoHyphens w:val="0"/>
        <w:spacing w:before="0"/>
        <w:ind w:left="0" w:firstLine="709"/>
        <w:jc w:val="both"/>
        <w:rPr>
          <w:lang w:eastAsia="ru-RU"/>
        </w:rPr>
      </w:pPr>
      <w:r w:rsidRPr="00861844">
        <w:rPr>
          <w:lang w:eastAsia="ru-RU"/>
        </w:rPr>
        <w:t>внедрение прогрессивных (в том числе собственных) технологий и решений, повышение эффективности энергоресурсосбережения в жилищно-коммунальном хозяйстве;</w:t>
      </w:r>
    </w:p>
    <w:p w:rsidR="00861844" w:rsidRPr="00861844" w:rsidRDefault="00861844" w:rsidP="00081221">
      <w:pPr>
        <w:numPr>
          <w:ilvl w:val="0"/>
          <w:numId w:val="51"/>
        </w:numPr>
        <w:tabs>
          <w:tab w:val="left" w:pos="1134"/>
        </w:tabs>
        <w:suppressAutoHyphens w:val="0"/>
        <w:spacing w:before="0"/>
        <w:ind w:left="0" w:firstLine="709"/>
        <w:jc w:val="both"/>
        <w:rPr>
          <w:lang w:eastAsia="ru-RU"/>
        </w:rPr>
      </w:pPr>
      <w:r w:rsidRPr="00861844">
        <w:rPr>
          <w:lang w:eastAsia="ru-RU"/>
        </w:rPr>
        <w:t>доступность среды жизнедеятельности для маломобильных групп населения;</w:t>
      </w:r>
    </w:p>
    <w:p w:rsidR="00861844" w:rsidRPr="00861844" w:rsidRDefault="00861844" w:rsidP="00081221">
      <w:pPr>
        <w:numPr>
          <w:ilvl w:val="0"/>
          <w:numId w:val="51"/>
        </w:numPr>
        <w:tabs>
          <w:tab w:val="left" w:pos="1134"/>
        </w:tabs>
        <w:suppressAutoHyphens w:val="0"/>
        <w:spacing w:before="0"/>
        <w:ind w:left="0" w:firstLine="709"/>
        <w:jc w:val="both"/>
        <w:rPr>
          <w:lang w:eastAsia="ru-RU"/>
        </w:rPr>
      </w:pPr>
      <w:r w:rsidRPr="00861844">
        <w:rPr>
          <w:lang w:eastAsia="ru-RU"/>
        </w:rPr>
        <w:t>состояние охраны труда в организациях, расположенных на территории муниципального образования.</w:t>
      </w:r>
    </w:p>
    <w:p w:rsidR="00861844" w:rsidRPr="00861844" w:rsidRDefault="00861844" w:rsidP="00861844">
      <w:pPr>
        <w:tabs>
          <w:tab w:val="left" w:pos="1134"/>
        </w:tabs>
        <w:suppressAutoHyphens w:val="0"/>
        <w:spacing w:before="0"/>
        <w:jc w:val="both"/>
        <w:rPr>
          <w:lang w:eastAsia="ru-RU"/>
        </w:rPr>
      </w:pPr>
      <w:r w:rsidRPr="00861844">
        <w:rPr>
          <w:lang w:eastAsia="ru-RU"/>
        </w:rPr>
        <w:t xml:space="preserve">            2. Конкурс на звание «Лучшее муниципальное образование в Удмуртской Республике». </w:t>
      </w:r>
    </w:p>
    <w:p w:rsidR="00861844" w:rsidRPr="00861844" w:rsidRDefault="00861844" w:rsidP="00861844">
      <w:pPr>
        <w:suppressAutoHyphens w:val="0"/>
        <w:spacing w:before="0"/>
        <w:ind w:firstLine="709"/>
        <w:jc w:val="both"/>
        <w:rPr>
          <w:lang w:eastAsia="ru-RU"/>
        </w:rPr>
      </w:pPr>
      <w:r w:rsidRPr="00861844">
        <w:rPr>
          <w:lang w:eastAsia="ru-RU"/>
        </w:rPr>
        <w:t xml:space="preserve">Конкурс проводится в соответствии с Указом Президента Удмуртской Республики от 27 марта </w:t>
      </w:r>
      <w:smartTag w:uri="urn:schemas-microsoft-com:office:smarttags" w:element="metricconverter">
        <w:smartTagPr>
          <w:attr w:name="ProductID" w:val="2013 г"/>
        </w:smartTagPr>
        <w:r w:rsidRPr="00861844">
          <w:rPr>
            <w:lang w:eastAsia="ru-RU"/>
          </w:rPr>
          <w:t>2013 г</w:t>
        </w:r>
      </w:smartTag>
      <w:r w:rsidRPr="00861844">
        <w:rPr>
          <w:lang w:eastAsia="ru-RU"/>
        </w:rPr>
        <w:t>. № 50 «О проведении ежегодного конкурса на звание «Лучшее муниципальное образование в Удмуртской Республике». В рамках конкурса, наряду с другими направлениями, оценивается благоустройство населенных пунктов.</w:t>
      </w:r>
    </w:p>
    <w:p w:rsidR="00861844" w:rsidRPr="00861844" w:rsidRDefault="00861844" w:rsidP="00081221">
      <w:pPr>
        <w:numPr>
          <w:ilvl w:val="0"/>
          <w:numId w:val="53"/>
        </w:numPr>
        <w:tabs>
          <w:tab w:val="left" w:pos="1134"/>
        </w:tabs>
        <w:suppressAutoHyphens w:val="0"/>
        <w:spacing w:before="0"/>
        <w:jc w:val="both"/>
        <w:rPr>
          <w:lang w:eastAsia="ru-RU"/>
        </w:rPr>
      </w:pPr>
      <w:r w:rsidRPr="00861844">
        <w:rPr>
          <w:lang w:eastAsia="ru-RU"/>
        </w:rPr>
        <w:t>Ежегодный республиканский конкурс на звание «Самый благоустроенный населенный пункт Удмуртской Республики, район города Ижевска».</w:t>
      </w:r>
    </w:p>
    <w:p w:rsidR="00861844" w:rsidRPr="00861844" w:rsidRDefault="00861844" w:rsidP="00861844">
      <w:pPr>
        <w:suppressAutoHyphens w:val="0"/>
        <w:spacing w:before="0"/>
        <w:ind w:firstLine="709"/>
        <w:jc w:val="both"/>
        <w:rPr>
          <w:lang w:eastAsia="ru-RU"/>
        </w:rPr>
      </w:pPr>
      <w:r w:rsidRPr="00861844">
        <w:rPr>
          <w:lang w:eastAsia="ru-RU"/>
        </w:rPr>
        <w:t xml:space="preserve">Конкурс проводится в соответствии с постановлением Правительства Удмуртской Республики от 09 декабря 2013  г. № 554 «Об утверждении Порядка проведения ежегодного республиканского конкурса на звание "Самый благоустроенный населенный пункт Удмуртской Республики, район города Ижевска». </w:t>
      </w:r>
    </w:p>
    <w:p w:rsidR="00861844" w:rsidRPr="00861844" w:rsidRDefault="00861844" w:rsidP="00861844">
      <w:pPr>
        <w:suppressAutoHyphens w:val="0"/>
        <w:spacing w:before="0"/>
        <w:ind w:firstLine="709"/>
        <w:jc w:val="both"/>
        <w:rPr>
          <w:lang w:eastAsia="ru-RU"/>
        </w:rPr>
      </w:pPr>
      <w:r w:rsidRPr="00861844">
        <w:rPr>
          <w:lang w:eastAsia="ru-RU"/>
        </w:rPr>
        <w:t>В рамках конкурса оцениваются результаты работы по следующим направлениям:</w:t>
      </w:r>
    </w:p>
    <w:p w:rsidR="00861844" w:rsidRPr="00861844" w:rsidRDefault="00861844" w:rsidP="00081221">
      <w:pPr>
        <w:numPr>
          <w:ilvl w:val="0"/>
          <w:numId w:val="52"/>
        </w:numPr>
        <w:tabs>
          <w:tab w:val="left" w:pos="993"/>
        </w:tabs>
        <w:suppressAutoHyphens w:val="0"/>
        <w:spacing w:before="0"/>
        <w:ind w:left="0" w:firstLine="709"/>
        <w:jc w:val="both"/>
        <w:rPr>
          <w:lang w:eastAsia="ru-RU"/>
        </w:rPr>
      </w:pPr>
      <w:r w:rsidRPr="00861844">
        <w:rPr>
          <w:lang w:eastAsia="ru-RU"/>
        </w:rPr>
        <w:t xml:space="preserve">наличие утвержденных правил благоустройства территории; </w:t>
      </w:r>
    </w:p>
    <w:p w:rsidR="00861844" w:rsidRPr="00861844" w:rsidRDefault="00861844" w:rsidP="00081221">
      <w:pPr>
        <w:numPr>
          <w:ilvl w:val="0"/>
          <w:numId w:val="52"/>
        </w:numPr>
        <w:tabs>
          <w:tab w:val="left" w:pos="993"/>
        </w:tabs>
        <w:suppressAutoHyphens w:val="0"/>
        <w:spacing w:before="0"/>
        <w:ind w:left="0" w:firstLine="709"/>
        <w:jc w:val="both"/>
        <w:rPr>
          <w:lang w:eastAsia="ru-RU"/>
        </w:rPr>
      </w:pPr>
      <w:r w:rsidRPr="00861844">
        <w:rPr>
          <w:lang w:eastAsia="ru-RU"/>
        </w:rPr>
        <w:t>размер средств, выделенных на благоустройство;</w:t>
      </w:r>
    </w:p>
    <w:p w:rsidR="00861844" w:rsidRPr="00861844" w:rsidRDefault="00861844" w:rsidP="00081221">
      <w:pPr>
        <w:numPr>
          <w:ilvl w:val="0"/>
          <w:numId w:val="52"/>
        </w:numPr>
        <w:tabs>
          <w:tab w:val="left" w:pos="993"/>
        </w:tabs>
        <w:suppressAutoHyphens w:val="0"/>
        <w:spacing w:before="0"/>
        <w:ind w:left="0" w:firstLine="709"/>
        <w:jc w:val="both"/>
        <w:rPr>
          <w:lang w:eastAsia="ru-RU"/>
        </w:rPr>
      </w:pPr>
      <w:r w:rsidRPr="00861844">
        <w:rPr>
          <w:lang w:eastAsia="ru-RU"/>
        </w:rPr>
        <w:t>уровень приспособленности общественных зданий для доступа инвалидов;</w:t>
      </w:r>
    </w:p>
    <w:p w:rsidR="00861844" w:rsidRPr="00861844" w:rsidRDefault="00861844" w:rsidP="00081221">
      <w:pPr>
        <w:numPr>
          <w:ilvl w:val="0"/>
          <w:numId w:val="52"/>
        </w:numPr>
        <w:tabs>
          <w:tab w:val="left" w:pos="993"/>
        </w:tabs>
        <w:suppressAutoHyphens w:val="0"/>
        <w:spacing w:before="0"/>
        <w:ind w:left="0" w:firstLine="709"/>
        <w:jc w:val="both"/>
        <w:rPr>
          <w:lang w:eastAsia="ru-RU"/>
        </w:rPr>
      </w:pPr>
      <w:r w:rsidRPr="00861844">
        <w:rPr>
          <w:lang w:eastAsia="ru-RU"/>
        </w:rPr>
        <w:t>площадь зеленых насаждений, содержащихся в надлежащем состоянии;</w:t>
      </w:r>
    </w:p>
    <w:p w:rsidR="00861844" w:rsidRPr="00861844" w:rsidRDefault="00861844" w:rsidP="00081221">
      <w:pPr>
        <w:numPr>
          <w:ilvl w:val="0"/>
          <w:numId w:val="52"/>
        </w:numPr>
        <w:tabs>
          <w:tab w:val="left" w:pos="993"/>
        </w:tabs>
        <w:suppressAutoHyphens w:val="0"/>
        <w:spacing w:before="0"/>
        <w:ind w:left="0" w:firstLine="709"/>
        <w:jc w:val="both"/>
        <w:rPr>
          <w:lang w:eastAsia="ru-RU"/>
        </w:rPr>
      </w:pPr>
      <w:r w:rsidRPr="00861844">
        <w:rPr>
          <w:lang w:eastAsia="ru-RU"/>
        </w:rPr>
        <w:t>санитарное состояние населенных пунктов;</w:t>
      </w:r>
    </w:p>
    <w:p w:rsidR="00861844" w:rsidRPr="00861844" w:rsidRDefault="00861844" w:rsidP="00081221">
      <w:pPr>
        <w:numPr>
          <w:ilvl w:val="0"/>
          <w:numId w:val="52"/>
        </w:numPr>
        <w:tabs>
          <w:tab w:val="left" w:pos="993"/>
        </w:tabs>
        <w:suppressAutoHyphens w:val="0"/>
        <w:spacing w:before="0"/>
        <w:ind w:left="0" w:firstLine="709"/>
        <w:jc w:val="both"/>
        <w:rPr>
          <w:lang w:eastAsia="ru-RU"/>
        </w:rPr>
      </w:pPr>
      <w:r w:rsidRPr="00861844">
        <w:rPr>
          <w:lang w:eastAsia="ru-RU"/>
        </w:rPr>
        <w:t>обеспечение экологической безопасности;</w:t>
      </w:r>
    </w:p>
    <w:p w:rsidR="00861844" w:rsidRPr="00861844" w:rsidRDefault="00861844" w:rsidP="00081221">
      <w:pPr>
        <w:numPr>
          <w:ilvl w:val="0"/>
          <w:numId w:val="52"/>
        </w:numPr>
        <w:tabs>
          <w:tab w:val="left" w:pos="993"/>
        </w:tabs>
        <w:suppressAutoHyphens w:val="0"/>
        <w:spacing w:before="0"/>
        <w:ind w:left="0" w:firstLine="709"/>
        <w:jc w:val="both"/>
        <w:rPr>
          <w:lang w:eastAsia="ru-RU"/>
        </w:rPr>
      </w:pPr>
      <w:r w:rsidRPr="00861844">
        <w:rPr>
          <w:lang w:eastAsia="ru-RU"/>
        </w:rPr>
        <w:t>обеспечение населенных улиц освещением;</w:t>
      </w:r>
    </w:p>
    <w:p w:rsidR="00861844" w:rsidRPr="00861844" w:rsidRDefault="00861844" w:rsidP="00081221">
      <w:pPr>
        <w:numPr>
          <w:ilvl w:val="0"/>
          <w:numId w:val="52"/>
        </w:numPr>
        <w:tabs>
          <w:tab w:val="left" w:pos="993"/>
        </w:tabs>
        <w:suppressAutoHyphens w:val="0"/>
        <w:spacing w:before="0"/>
        <w:ind w:left="0" w:firstLine="709"/>
        <w:jc w:val="both"/>
        <w:rPr>
          <w:lang w:eastAsia="ru-RU"/>
        </w:rPr>
      </w:pPr>
      <w:r w:rsidRPr="00861844">
        <w:rPr>
          <w:lang w:eastAsia="ru-RU"/>
        </w:rPr>
        <w:t>техническое состояние и качество содержания многоквартирных домов;</w:t>
      </w:r>
    </w:p>
    <w:p w:rsidR="00861844" w:rsidRPr="00861844" w:rsidRDefault="00861844" w:rsidP="00081221">
      <w:pPr>
        <w:numPr>
          <w:ilvl w:val="0"/>
          <w:numId w:val="52"/>
        </w:numPr>
        <w:tabs>
          <w:tab w:val="left" w:pos="993"/>
        </w:tabs>
        <w:suppressAutoHyphens w:val="0"/>
        <w:spacing w:before="0"/>
        <w:ind w:left="0" w:firstLine="709"/>
        <w:jc w:val="both"/>
        <w:rPr>
          <w:lang w:eastAsia="ru-RU"/>
        </w:rPr>
      </w:pPr>
      <w:r w:rsidRPr="00861844">
        <w:rPr>
          <w:lang w:eastAsia="ru-RU"/>
        </w:rPr>
        <w:t>наличие утвержденных правил землепользования и застройки;</w:t>
      </w:r>
    </w:p>
    <w:p w:rsidR="00861844" w:rsidRPr="00861844" w:rsidRDefault="00861844" w:rsidP="00081221">
      <w:pPr>
        <w:numPr>
          <w:ilvl w:val="0"/>
          <w:numId w:val="52"/>
        </w:numPr>
        <w:tabs>
          <w:tab w:val="left" w:pos="993"/>
        </w:tabs>
        <w:suppressAutoHyphens w:val="0"/>
        <w:spacing w:before="0"/>
        <w:ind w:left="0" w:firstLine="709"/>
        <w:jc w:val="both"/>
        <w:rPr>
          <w:lang w:eastAsia="ru-RU"/>
        </w:rPr>
      </w:pPr>
      <w:r w:rsidRPr="00861844">
        <w:rPr>
          <w:lang w:eastAsia="ru-RU"/>
        </w:rPr>
        <w:t>техническое состояние фасадов зданий</w:t>
      </w:r>
      <w:proofErr w:type="gramStart"/>
      <w:r w:rsidRPr="00861844">
        <w:rPr>
          <w:lang w:eastAsia="ru-RU"/>
        </w:rPr>
        <w:t xml:space="preserve"> .</w:t>
      </w:r>
      <w:proofErr w:type="gramEnd"/>
    </w:p>
    <w:p w:rsidR="00861844" w:rsidRPr="00861844" w:rsidRDefault="00861844" w:rsidP="00081221">
      <w:pPr>
        <w:numPr>
          <w:ilvl w:val="0"/>
          <w:numId w:val="53"/>
        </w:numPr>
        <w:tabs>
          <w:tab w:val="left" w:pos="1134"/>
        </w:tabs>
        <w:suppressAutoHyphens w:val="0"/>
        <w:spacing w:before="0"/>
        <w:jc w:val="both"/>
        <w:rPr>
          <w:lang w:eastAsia="ru-RU"/>
        </w:rPr>
      </w:pPr>
      <w:r w:rsidRPr="00861844">
        <w:rPr>
          <w:lang w:eastAsia="ru-RU"/>
        </w:rPr>
        <w:t xml:space="preserve">Ежегодный республиканский конкурс по санитарной очистке территорий городских округов, городских и сельских поселений в Удмуртской Республике. </w:t>
      </w:r>
    </w:p>
    <w:p w:rsidR="00861844" w:rsidRPr="00861844" w:rsidRDefault="00861844" w:rsidP="00861844">
      <w:pPr>
        <w:suppressAutoHyphens w:val="0"/>
        <w:spacing w:before="0"/>
        <w:ind w:firstLine="709"/>
        <w:jc w:val="both"/>
        <w:rPr>
          <w:lang w:eastAsia="ru-RU"/>
        </w:rPr>
      </w:pPr>
      <w:proofErr w:type="gramStart"/>
      <w:r w:rsidRPr="00861844">
        <w:rPr>
          <w:lang w:eastAsia="ru-RU"/>
        </w:rPr>
        <w:t xml:space="preserve">Конкурс проводится в соответствии постановлением Правительства Удмуртской Республики от 21 мая </w:t>
      </w:r>
      <w:smartTag w:uri="urn:schemas-microsoft-com:office:smarttags" w:element="metricconverter">
        <w:smartTagPr>
          <w:attr w:name="ProductID" w:val="2012 г"/>
        </w:smartTagPr>
        <w:r w:rsidRPr="00861844">
          <w:rPr>
            <w:lang w:eastAsia="ru-RU"/>
          </w:rPr>
          <w:t>2012 г</w:t>
        </w:r>
      </w:smartTag>
      <w:r w:rsidRPr="00861844">
        <w:rPr>
          <w:lang w:eastAsia="ru-RU"/>
        </w:rPr>
        <w:t>. № 209 «Об утверждении Положения о проведении ежегодного республиканского конкурса по санитарной очистке территорий городских округов, городских и сельских поселений в Удмуртской Республике и о внесении изменений в постановление Правительства Удмуртской Республики от 25 мая 2009 года № 130 «Об утверждении Правил предоставления субсидий из бюджета Удмуртской Республики бюджетам</w:t>
      </w:r>
      <w:proofErr w:type="gramEnd"/>
      <w:r w:rsidRPr="00861844">
        <w:rPr>
          <w:lang w:eastAsia="ru-RU"/>
        </w:rPr>
        <w:t xml:space="preserve"> муниципальных образований на благоустройство территорий городских округов, городских и сельских поселений». </w:t>
      </w:r>
    </w:p>
    <w:p w:rsidR="00861844" w:rsidRPr="00861844" w:rsidRDefault="00861844" w:rsidP="00861844">
      <w:pPr>
        <w:keepNext/>
        <w:suppressAutoHyphens w:val="0"/>
        <w:spacing w:before="0"/>
        <w:ind w:firstLine="709"/>
        <w:jc w:val="both"/>
        <w:rPr>
          <w:lang w:eastAsia="ru-RU"/>
        </w:rPr>
      </w:pPr>
      <w:r w:rsidRPr="00861844">
        <w:rPr>
          <w:lang w:eastAsia="ru-RU"/>
        </w:rPr>
        <w:t>Основными задачами конкурса являются:</w:t>
      </w:r>
    </w:p>
    <w:p w:rsidR="00861844" w:rsidRPr="00861844" w:rsidRDefault="00861844" w:rsidP="00081221">
      <w:pPr>
        <w:numPr>
          <w:ilvl w:val="0"/>
          <w:numId w:val="52"/>
        </w:numPr>
        <w:tabs>
          <w:tab w:val="left" w:pos="993"/>
        </w:tabs>
        <w:suppressAutoHyphens w:val="0"/>
        <w:spacing w:before="0"/>
        <w:ind w:left="0" w:firstLine="709"/>
        <w:jc w:val="both"/>
        <w:rPr>
          <w:lang w:eastAsia="ru-RU"/>
        </w:rPr>
      </w:pPr>
      <w:r w:rsidRPr="00861844">
        <w:rPr>
          <w:lang w:eastAsia="ru-RU"/>
        </w:rPr>
        <w:t>активизация деятельности органов местного самоуправления в Удмуртской Республике и организаций всех форм собственности по проведению санитарной очистки на территориях городских округов, городских и сельских поселений в Удмуртской Республике в весенний период года;</w:t>
      </w:r>
    </w:p>
    <w:p w:rsidR="00861844" w:rsidRPr="00861844" w:rsidRDefault="00861844" w:rsidP="00081221">
      <w:pPr>
        <w:numPr>
          <w:ilvl w:val="0"/>
          <w:numId w:val="52"/>
        </w:numPr>
        <w:tabs>
          <w:tab w:val="left" w:pos="993"/>
        </w:tabs>
        <w:suppressAutoHyphens w:val="0"/>
        <w:spacing w:before="0"/>
        <w:ind w:left="0" w:firstLine="709"/>
        <w:jc w:val="both"/>
        <w:rPr>
          <w:bCs w:val="0"/>
          <w:lang w:eastAsia="ru-RU"/>
        </w:rPr>
      </w:pPr>
      <w:r w:rsidRPr="00861844">
        <w:rPr>
          <w:lang w:eastAsia="ru-RU"/>
        </w:rPr>
        <w:t xml:space="preserve">определение победителей конкурса для предоставления субсидий на приобретение спецтехники и оборудования в целях стимулирования более успешного проведения работ по санитарной очистке территорий, пропаганды и распространения </w:t>
      </w:r>
      <w:r w:rsidRPr="00861844">
        <w:rPr>
          <w:lang w:eastAsia="ru-RU"/>
        </w:rPr>
        <w:lastRenderedPageBreak/>
        <w:t>передового опыта, улучшения облика и санитарного содержания территорий городских округов, городских и сельских поселений в Удмуртской Республике.</w:t>
      </w:r>
    </w:p>
    <w:p w:rsidR="00861844" w:rsidRPr="00861844" w:rsidRDefault="00861844" w:rsidP="00861844">
      <w:pPr>
        <w:suppressAutoHyphens w:val="0"/>
        <w:autoSpaceDE w:val="0"/>
        <w:spacing w:before="0"/>
        <w:ind w:firstLine="709"/>
        <w:contextualSpacing/>
        <w:jc w:val="both"/>
        <w:rPr>
          <w:bCs w:val="0"/>
          <w:lang w:eastAsia="ru-RU"/>
        </w:rPr>
      </w:pPr>
      <w:r w:rsidRPr="00861844">
        <w:rPr>
          <w:bCs w:val="0"/>
          <w:lang w:eastAsia="ru-RU"/>
        </w:rPr>
        <w:t>Целью подпрограммы является повышение качества окружающей среды за счет благоустройства территории Вавожского района, обеспечения санитарно-эпидемиологического благополучия населения и экологической безопасности.</w:t>
      </w:r>
    </w:p>
    <w:p w:rsidR="00861844" w:rsidRPr="00861844" w:rsidRDefault="00861844" w:rsidP="00861844">
      <w:pPr>
        <w:suppressAutoHyphens w:val="0"/>
        <w:autoSpaceDE w:val="0"/>
        <w:spacing w:before="0"/>
        <w:ind w:firstLine="709"/>
        <w:contextualSpacing/>
        <w:jc w:val="both"/>
        <w:rPr>
          <w:bCs w:val="0"/>
          <w:lang w:eastAsia="ru-RU"/>
        </w:rPr>
      </w:pPr>
      <w:r w:rsidRPr="00861844">
        <w:rPr>
          <w:bCs w:val="0"/>
          <w:lang w:eastAsia="ru-RU"/>
        </w:rPr>
        <w:t>Для достижения поставленной цели определены следующие задачи:</w:t>
      </w:r>
    </w:p>
    <w:p w:rsidR="00861844" w:rsidRPr="00861844" w:rsidRDefault="00861844" w:rsidP="00081221">
      <w:pPr>
        <w:numPr>
          <w:ilvl w:val="0"/>
          <w:numId w:val="54"/>
        </w:numPr>
        <w:tabs>
          <w:tab w:val="left" w:pos="1134"/>
        </w:tabs>
        <w:suppressAutoHyphens w:val="0"/>
        <w:autoSpaceDE w:val="0"/>
        <w:spacing w:before="0"/>
        <w:ind w:left="0" w:firstLine="709"/>
        <w:jc w:val="both"/>
        <w:rPr>
          <w:lang w:eastAsia="ru-RU"/>
        </w:rPr>
      </w:pPr>
      <w:r w:rsidRPr="00861844">
        <w:rPr>
          <w:bCs w:val="0"/>
          <w:lang w:eastAsia="ru-RU"/>
        </w:rPr>
        <w:t>Совершенствование системы сбора и утилизации отходов, устранение предпосылок для организации несанкционированных свалок.</w:t>
      </w:r>
    </w:p>
    <w:p w:rsidR="00861844" w:rsidRPr="00861844" w:rsidRDefault="00861844" w:rsidP="00081221">
      <w:pPr>
        <w:numPr>
          <w:ilvl w:val="0"/>
          <w:numId w:val="54"/>
        </w:numPr>
        <w:tabs>
          <w:tab w:val="left" w:pos="1134"/>
        </w:tabs>
        <w:suppressAutoHyphens w:val="0"/>
        <w:autoSpaceDE w:val="0"/>
        <w:spacing w:before="0"/>
        <w:ind w:left="0" w:firstLine="709"/>
        <w:jc w:val="both"/>
        <w:rPr>
          <w:lang w:eastAsia="ru-RU"/>
        </w:rPr>
      </w:pPr>
      <w:r w:rsidRPr="00861844">
        <w:rPr>
          <w:lang w:eastAsia="ru-RU"/>
        </w:rPr>
        <w:t>Организация обустройства мест массового отдыха жителей района;</w:t>
      </w:r>
    </w:p>
    <w:p w:rsidR="00861844" w:rsidRPr="00861844" w:rsidRDefault="00861844" w:rsidP="00081221">
      <w:pPr>
        <w:numPr>
          <w:ilvl w:val="0"/>
          <w:numId w:val="54"/>
        </w:numPr>
        <w:tabs>
          <w:tab w:val="left" w:pos="1134"/>
        </w:tabs>
        <w:suppressAutoHyphens w:val="0"/>
        <w:autoSpaceDE w:val="0"/>
        <w:spacing w:before="0"/>
        <w:ind w:left="0" w:firstLine="709"/>
        <w:jc w:val="both"/>
        <w:rPr>
          <w:bCs w:val="0"/>
          <w:lang w:eastAsia="ru-RU"/>
        </w:rPr>
      </w:pPr>
      <w:r w:rsidRPr="00861844">
        <w:rPr>
          <w:lang w:eastAsia="ru-RU"/>
        </w:rPr>
        <w:t>Повышение уровня благоустройства территории Вавожского района, включая места общего пользования, прилегающие территории к объектам производственного и социального назначения, придомовые территории к многоквартирным домам.</w:t>
      </w:r>
    </w:p>
    <w:p w:rsidR="00861844" w:rsidRPr="00861844" w:rsidRDefault="00861844" w:rsidP="00081221">
      <w:pPr>
        <w:numPr>
          <w:ilvl w:val="0"/>
          <w:numId w:val="54"/>
        </w:numPr>
        <w:tabs>
          <w:tab w:val="left" w:pos="1134"/>
        </w:tabs>
        <w:suppressAutoHyphens w:val="0"/>
        <w:autoSpaceDE w:val="0"/>
        <w:spacing w:before="0"/>
        <w:ind w:left="0" w:firstLine="709"/>
        <w:jc w:val="both"/>
        <w:rPr>
          <w:bCs w:val="0"/>
          <w:lang w:eastAsia="ru-RU"/>
        </w:rPr>
      </w:pPr>
      <w:r w:rsidRPr="00861844">
        <w:rPr>
          <w:bCs w:val="0"/>
          <w:lang w:eastAsia="ru-RU"/>
        </w:rPr>
        <w:t>Вовлечение жителей района в проведение работ по уборке, благоустройству и озеленению территории Вавожского района, повышение их ответственности за соблюдение чистоты и порядка в месте проживания.</w:t>
      </w:r>
    </w:p>
    <w:p w:rsidR="00861844" w:rsidRPr="00861844" w:rsidRDefault="00861844" w:rsidP="00081221">
      <w:pPr>
        <w:numPr>
          <w:ilvl w:val="0"/>
          <w:numId w:val="54"/>
        </w:numPr>
        <w:tabs>
          <w:tab w:val="left" w:pos="1134"/>
        </w:tabs>
        <w:suppressAutoHyphens w:val="0"/>
        <w:autoSpaceDE w:val="0"/>
        <w:spacing w:before="0"/>
        <w:ind w:left="0" w:firstLine="709"/>
        <w:jc w:val="both"/>
        <w:rPr>
          <w:b/>
          <w:lang w:eastAsia="ru-RU"/>
        </w:rPr>
      </w:pPr>
      <w:r w:rsidRPr="00861844">
        <w:rPr>
          <w:bCs w:val="0"/>
          <w:lang w:eastAsia="ru-RU"/>
        </w:rPr>
        <w:t>Организация и улучшение качества уличного освещения.</w:t>
      </w:r>
    </w:p>
    <w:p w:rsidR="00861844" w:rsidRPr="00861844" w:rsidRDefault="00861844" w:rsidP="00861844">
      <w:pPr>
        <w:keepNext/>
        <w:shd w:val="clear" w:color="auto" w:fill="FFFFFF"/>
        <w:tabs>
          <w:tab w:val="left" w:pos="1276"/>
        </w:tabs>
        <w:suppressAutoHyphens w:val="0"/>
        <w:spacing w:before="480" w:after="240"/>
        <w:ind w:left="709" w:right="624"/>
        <w:jc w:val="center"/>
        <w:rPr>
          <w:lang w:eastAsia="ru-RU"/>
        </w:rPr>
      </w:pPr>
      <w:r w:rsidRPr="00861844">
        <w:rPr>
          <w:b/>
          <w:lang w:eastAsia="ru-RU"/>
        </w:rPr>
        <w:t>7.4.3.</w:t>
      </w:r>
      <w:r w:rsidRPr="00861844">
        <w:rPr>
          <w:b/>
          <w:lang w:eastAsia="ru-RU"/>
        </w:rPr>
        <w:tab/>
        <w:t>Целевые показатели (индикаторы)</w:t>
      </w:r>
    </w:p>
    <w:p w:rsidR="00861844" w:rsidRPr="00861844" w:rsidRDefault="00861844" w:rsidP="00861844">
      <w:pPr>
        <w:tabs>
          <w:tab w:val="left" w:pos="1134"/>
        </w:tabs>
        <w:suppressAutoHyphens w:val="0"/>
        <w:spacing w:before="0"/>
        <w:ind w:firstLine="709"/>
        <w:jc w:val="both"/>
        <w:rPr>
          <w:lang w:eastAsia="ru-RU"/>
        </w:rPr>
      </w:pPr>
      <w:r w:rsidRPr="00861844">
        <w:rPr>
          <w:lang w:eastAsia="ru-RU"/>
        </w:rPr>
        <w:t>В целях количественной оценки достижения целей и задач подпрограммы определены следующие целевые показатели (индикаторы):</w:t>
      </w:r>
    </w:p>
    <w:p w:rsidR="00861844" w:rsidRPr="00861844" w:rsidRDefault="00861844" w:rsidP="00861844">
      <w:pPr>
        <w:suppressAutoHyphens w:val="0"/>
        <w:autoSpaceDE w:val="0"/>
        <w:spacing w:before="60" w:after="60"/>
        <w:rPr>
          <w:sz w:val="22"/>
          <w:szCs w:val="22"/>
          <w:lang w:eastAsia="ru-RU"/>
        </w:rPr>
      </w:pPr>
      <w:r w:rsidRPr="00861844">
        <w:rPr>
          <w:sz w:val="22"/>
          <w:szCs w:val="22"/>
          <w:lang w:eastAsia="ru-RU"/>
        </w:rPr>
        <w:t xml:space="preserve">          1.  </w:t>
      </w:r>
      <w:r w:rsidRPr="00861844">
        <w:rPr>
          <w:lang w:eastAsia="ru-RU"/>
        </w:rPr>
        <w:t xml:space="preserve">Доля ликвидированных   несанкционированных свалок, от общего числа несанкционированных свалок, образованных  за отчетный период на территории сельских поселений района, %.  </w:t>
      </w:r>
      <w:r w:rsidRPr="00861844">
        <w:rPr>
          <w:sz w:val="22"/>
          <w:szCs w:val="22"/>
          <w:lang w:eastAsia="ru-RU"/>
        </w:rPr>
        <w:t xml:space="preserve"> </w:t>
      </w:r>
    </w:p>
    <w:p w:rsidR="00861844" w:rsidRPr="00861844" w:rsidRDefault="00861844" w:rsidP="00861844">
      <w:pPr>
        <w:tabs>
          <w:tab w:val="left" w:pos="1134"/>
        </w:tabs>
        <w:suppressAutoHyphens w:val="0"/>
        <w:spacing w:before="0"/>
        <w:ind w:firstLine="709"/>
        <w:jc w:val="both"/>
        <w:rPr>
          <w:lang w:eastAsia="ru-RU"/>
        </w:rPr>
      </w:pPr>
      <w:r w:rsidRPr="00861844">
        <w:rPr>
          <w:lang w:eastAsia="ru-RU"/>
        </w:rPr>
        <w:t xml:space="preserve">Показатель характеризует работу органов местного самоуправления по организации утилизации твердых отходов, а также работу с населением в части повышения их ответственности за соблюдение санитарной чистоты в месте проживания, реализацию функций </w:t>
      </w:r>
      <w:proofErr w:type="gramStart"/>
      <w:r w:rsidRPr="00861844">
        <w:rPr>
          <w:lang w:eastAsia="ru-RU"/>
        </w:rPr>
        <w:t>контроля за</w:t>
      </w:r>
      <w:proofErr w:type="gramEnd"/>
      <w:r w:rsidRPr="00861844">
        <w:rPr>
          <w:lang w:eastAsia="ru-RU"/>
        </w:rPr>
        <w:t xml:space="preserve"> соблюдением требований муниципальных правовых актов.</w:t>
      </w:r>
    </w:p>
    <w:p w:rsidR="00861844" w:rsidRPr="00861844" w:rsidRDefault="00861844" w:rsidP="00861844">
      <w:pPr>
        <w:tabs>
          <w:tab w:val="left" w:pos="1134"/>
        </w:tabs>
        <w:suppressAutoHyphens w:val="0"/>
        <w:spacing w:before="0"/>
        <w:jc w:val="both"/>
        <w:rPr>
          <w:lang w:eastAsia="ru-RU"/>
        </w:rPr>
      </w:pPr>
      <w:r w:rsidRPr="00861844">
        <w:rPr>
          <w:sz w:val="22"/>
          <w:szCs w:val="22"/>
          <w:lang w:eastAsia="ru-RU"/>
        </w:rPr>
        <w:t xml:space="preserve">         2.  </w:t>
      </w:r>
      <w:r w:rsidRPr="00861844">
        <w:rPr>
          <w:lang w:eastAsia="ru-RU"/>
        </w:rPr>
        <w:t>Доля исправных элементов уличного освещения от общего количества элементов уличного освещения, %.</w:t>
      </w:r>
    </w:p>
    <w:p w:rsidR="00861844" w:rsidRPr="00861844" w:rsidRDefault="00861844" w:rsidP="00861844">
      <w:pPr>
        <w:tabs>
          <w:tab w:val="left" w:pos="1134"/>
        </w:tabs>
        <w:suppressAutoHyphens w:val="0"/>
        <w:spacing w:before="0"/>
        <w:jc w:val="both"/>
        <w:rPr>
          <w:lang w:eastAsia="ru-RU"/>
        </w:rPr>
      </w:pPr>
      <w:r w:rsidRPr="00861844">
        <w:rPr>
          <w:lang w:eastAsia="ru-RU"/>
        </w:rPr>
        <w:t xml:space="preserve">           Показатель  характеризуют освещенность улично-дорожной сети, влияние на комфортность и безопасность окружающей среды в темное время суток, в том числе на безопасность дорожного движения.</w:t>
      </w:r>
    </w:p>
    <w:p w:rsidR="00861844" w:rsidRPr="00861844" w:rsidRDefault="00861844" w:rsidP="00081221">
      <w:pPr>
        <w:numPr>
          <w:ilvl w:val="0"/>
          <w:numId w:val="67"/>
        </w:numPr>
        <w:tabs>
          <w:tab w:val="num" w:pos="0"/>
          <w:tab w:val="left" w:pos="1134"/>
        </w:tabs>
        <w:suppressAutoHyphens w:val="0"/>
        <w:spacing w:before="0"/>
        <w:ind w:left="0" w:firstLine="420"/>
        <w:jc w:val="both"/>
        <w:rPr>
          <w:lang w:eastAsia="ru-RU"/>
        </w:rPr>
      </w:pPr>
      <w:r w:rsidRPr="00861844">
        <w:rPr>
          <w:lang w:eastAsia="ru-RU"/>
        </w:rPr>
        <w:t>Доля отработанных жалоб  населения по вопросам организации системы утилизации отходов,  благоустройства, ритуальных услуг и содержание мест захоронения (кладбищ) от общего количества поступающих жалоб по этим вопросам, %.</w:t>
      </w:r>
      <w:r w:rsidRPr="00861844">
        <w:rPr>
          <w:sz w:val="22"/>
          <w:szCs w:val="22"/>
          <w:lang w:eastAsia="ru-RU"/>
        </w:rPr>
        <w:t xml:space="preserve"> </w:t>
      </w:r>
    </w:p>
    <w:p w:rsidR="00861844" w:rsidRPr="00861844" w:rsidRDefault="00861844" w:rsidP="00861844">
      <w:pPr>
        <w:tabs>
          <w:tab w:val="left" w:pos="1134"/>
        </w:tabs>
        <w:suppressAutoHyphens w:val="0"/>
        <w:spacing w:before="0"/>
        <w:ind w:firstLine="709"/>
        <w:jc w:val="both"/>
        <w:rPr>
          <w:lang w:eastAsia="ru-RU"/>
        </w:rPr>
      </w:pPr>
      <w:r w:rsidRPr="00861844">
        <w:rPr>
          <w:lang w:eastAsia="ru-RU"/>
        </w:rPr>
        <w:t xml:space="preserve">Показатель характеризует работу органов местного самоуправления по вовлечению граждан Вавожского района в проведение работ по санитарной уборке, благоустройству и озеленению подведомственных территорий, повышение ответственности населения за соблюдение чистоты и порядка в местах проживания, реализацию функций </w:t>
      </w:r>
      <w:proofErr w:type="gramStart"/>
      <w:r w:rsidRPr="00861844">
        <w:rPr>
          <w:lang w:eastAsia="ru-RU"/>
        </w:rPr>
        <w:t>контроля за</w:t>
      </w:r>
      <w:proofErr w:type="gramEnd"/>
      <w:r w:rsidRPr="00861844">
        <w:rPr>
          <w:lang w:eastAsia="ru-RU"/>
        </w:rPr>
        <w:t xml:space="preserve"> соблюдением требований муниципальных правовых актов.</w:t>
      </w:r>
    </w:p>
    <w:p w:rsidR="00861844" w:rsidRPr="00861844" w:rsidRDefault="00861844" w:rsidP="00861844">
      <w:pPr>
        <w:tabs>
          <w:tab w:val="left" w:pos="1134"/>
        </w:tabs>
        <w:suppressAutoHyphens w:val="0"/>
        <w:autoSpaceDE w:val="0"/>
        <w:spacing w:before="0"/>
        <w:ind w:firstLine="709"/>
        <w:contextualSpacing/>
        <w:jc w:val="both"/>
        <w:rPr>
          <w:b/>
          <w:lang w:eastAsia="ru-RU"/>
        </w:rPr>
      </w:pPr>
      <w:r w:rsidRPr="00861844">
        <w:rPr>
          <w:bCs w:val="0"/>
          <w:lang w:eastAsia="ru-RU"/>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861844" w:rsidRPr="00861844" w:rsidRDefault="00861844" w:rsidP="00861844">
      <w:pPr>
        <w:keepNext/>
        <w:shd w:val="clear" w:color="auto" w:fill="FFFFFF"/>
        <w:tabs>
          <w:tab w:val="left" w:pos="1276"/>
        </w:tabs>
        <w:suppressAutoHyphens w:val="0"/>
        <w:spacing w:before="480" w:after="240"/>
        <w:ind w:left="709" w:right="624"/>
        <w:jc w:val="center"/>
        <w:rPr>
          <w:bCs w:val="0"/>
          <w:lang w:eastAsia="ru-RU"/>
        </w:rPr>
      </w:pPr>
      <w:r w:rsidRPr="00861844">
        <w:rPr>
          <w:b/>
          <w:lang w:eastAsia="ru-RU"/>
        </w:rPr>
        <w:t>7.4.4.</w:t>
      </w:r>
      <w:r w:rsidRPr="00861844">
        <w:rPr>
          <w:b/>
          <w:lang w:eastAsia="ru-RU"/>
        </w:rPr>
        <w:tab/>
        <w:t>Сроки и этапы реализации подпрограммы</w:t>
      </w:r>
    </w:p>
    <w:p w:rsidR="00861844" w:rsidRPr="00861844" w:rsidRDefault="00861844" w:rsidP="00861844">
      <w:pPr>
        <w:tabs>
          <w:tab w:val="left" w:pos="1134"/>
        </w:tabs>
        <w:autoSpaceDE w:val="0"/>
        <w:spacing w:before="0"/>
        <w:ind w:firstLine="709"/>
        <w:jc w:val="both"/>
        <w:rPr>
          <w:bCs w:val="0"/>
        </w:rPr>
      </w:pPr>
      <w:r w:rsidRPr="00861844">
        <w:rPr>
          <w:bCs w:val="0"/>
        </w:rPr>
        <w:t>Подпрограмма реализуется в 2 этапа:</w:t>
      </w:r>
    </w:p>
    <w:p w:rsidR="00861844" w:rsidRPr="00861844" w:rsidRDefault="00861844" w:rsidP="00861844">
      <w:pPr>
        <w:tabs>
          <w:tab w:val="left" w:pos="1134"/>
        </w:tabs>
        <w:autoSpaceDE w:val="0"/>
        <w:spacing w:before="0"/>
        <w:ind w:firstLine="709"/>
        <w:jc w:val="both"/>
        <w:rPr>
          <w:bCs w:val="0"/>
        </w:rPr>
      </w:pPr>
      <w:r w:rsidRPr="00861844">
        <w:rPr>
          <w:bCs w:val="0"/>
        </w:rPr>
        <w:t>1этап- 2015-2018 годы.</w:t>
      </w:r>
    </w:p>
    <w:p w:rsidR="00861844" w:rsidRPr="00861844" w:rsidRDefault="00861844" w:rsidP="00861844">
      <w:pPr>
        <w:tabs>
          <w:tab w:val="left" w:pos="1134"/>
        </w:tabs>
        <w:autoSpaceDE w:val="0"/>
        <w:spacing w:before="0"/>
        <w:ind w:firstLine="709"/>
        <w:jc w:val="both"/>
        <w:rPr>
          <w:bCs w:val="0"/>
        </w:rPr>
      </w:pPr>
      <w:r w:rsidRPr="00861844">
        <w:rPr>
          <w:bCs w:val="0"/>
        </w:rPr>
        <w:t>2 этап – 2019-2028годы.</w:t>
      </w:r>
    </w:p>
    <w:p w:rsidR="00861844" w:rsidRPr="00861844" w:rsidRDefault="00861844" w:rsidP="00861844">
      <w:pPr>
        <w:keepNext/>
        <w:shd w:val="clear" w:color="auto" w:fill="FFFFFF"/>
        <w:tabs>
          <w:tab w:val="left" w:pos="1276"/>
        </w:tabs>
        <w:suppressAutoHyphens w:val="0"/>
        <w:spacing w:before="480" w:after="240"/>
        <w:ind w:left="709" w:right="624"/>
        <w:jc w:val="center"/>
        <w:rPr>
          <w:lang w:eastAsia="ru-RU"/>
        </w:rPr>
      </w:pPr>
      <w:r w:rsidRPr="00861844">
        <w:rPr>
          <w:b/>
          <w:lang w:eastAsia="ru-RU"/>
        </w:rPr>
        <w:lastRenderedPageBreak/>
        <w:t>7.4.5.</w:t>
      </w:r>
      <w:r w:rsidRPr="00861844">
        <w:rPr>
          <w:b/>
          <w:lang w:eastAsia="ru-RU"/>
        </w:rPr>
        <w:tab/>
        <w:t>Основные мероприятия</w:t>
      </w:r>
    </w:p>
    <w:p w:rsidR="00861844" w:rsidRPr="00861844" w:rsidRDefault="00861844" w:rsidP="00861844">
      <w:pPr>
        <w:keepNext/>
        <w:suppressAutoHyphens w:val="0"/>
        <w:autoSpaceDE w:val="0"/>
        <w:autoSpaceDN w:val="0"/>
        <w:adjustRightInd w:val="0"/>
        <w:spacing w:before="0"/>
        <w:ind w:firstLine="709"/>
        <w:jc w:val="both"/>
        <w:rPr>
          <w:rFonts w:eastAsia="Calibri"/>
          <w:b/>
          <w:lang w:eastAsia="en-US"/>
        </w:rPr>
      </w:pPr>
      <w:r w:rsidRPr="00861844">
        <w:rPr>
          <w:rFonts w:eastAsia="Calibri"/>
          <w:lang w:eastAsia="en-US"/>
        </w:rPr>
        <w:t xml:space="preserve">В рамках подпрограммы осуществляются следующие основные мероприятия: </w:t>
      </w:r>
    </w:p>
    <w:p w:rsidR="00861844" w:rsidRPr="00861844" w:rsidRDefault="00861844" w:rsidP="00081221">
      <w:pPr>
        <w:numPr>
          <w:ilvl w:val="0"/>
          <w:numId w:val="56"/>
        </w:numPr>
        <w:tabs>
          <w:tab w:val="left" w:pos="426"/>
          <w:tab w:val="left" w:pos="1134"/>
        </w:tabs>
        <w:suppressAutoHyphens w:val="0"/>
        <w:spacing w:before="0"/>
        <w:ind w:left="0" w:firstLine="709"/>
        <w:jc w:val="both"/>
        <w:rPr>
          <w:lang w:eastAsia="ru-RU"/>
        </w:rPr>
      </w:pPr>
      <w:r w:rsidRPr="00861844">
        <w:rPr>
          <w:lang w:eastAsia="ru-RU"/>
        </w:rPr>
        <w:t>Организация   благоустройства  и санитарного содержания, озеленения парков, скверов, санкционированного сбора твердых бытовых отходов.</w:t>
      </w:r>
    </w:p>
    <w:p w:rsidR="00861844" w:rsidRPr="00861844" w:rsidRDefault="00861844" w:rsidP="00861844">
      <w:pPr>
        <w:suppressAutoHyphens w:val="0"/>
        <w:spacing w:before="0"/>
        <w:ind w:firstLine="709"/>
        <w:jc w:val="both"/>
        <w:rPr>
          <w:lang w:eastAsia="ru-RU"/>
        </w:rPr>
      </w:pPr>
      <w:r w:rsidRPr="00861844">
        <w:rPr>
          <w:lang w:eastAsia="ru-RU"/>
        </w:rPr>
        <w:t>В рамках основного мероприятия осуществляется:</w:t>
      </w:r>
    </w:p>
    <w:p w:rsidR="00861844" w:rsidRPr="00861844" w:rsidRDefault="00861844" w:rsidP="00081221">
      <w:pPr>
        <w:numPr>
          <w:ilvl w:val="0"/>
          <w:numId w:val="55"/>
        </w:numPr>
        <w:tabs>
          <w:tab w:val="left" w:pos="1134"/>
        </w:tabs>
        <w:suppressAutoHyphens w:val="0"/>
        <w:spacing w:before="0"/>
        <w:ind w:left="0" w:firstLine="709"/>
        <w:jc w:val="both"/>
        <w:rPr>
          <w:lang w:eastAsia="ru-RU"/>
        </w:rPr>
      </w:pPr>
      <w:r w:rsidRPr="00861844">
        <w:rPr>
          <w:lang w:eastAsia="ru-RU"/>
        </w:rPr>
        <w:t>текущий ремонт и содержание площадок для отдыха, малых архитектурных форм, зеленых зон;</w:t>
      </w:r>
    </w:p>
    <w:p w:rsidR="00861844" w:rsidRPr="00861844" w:rsidRDefault="00861844" w:rsidP="00081221">
      <w:pPr>
        <w:numPr>
          <w:ilvl w:val="0"/>
          <w:numId w:val="55"/>
        </w:numPr>
        <w:tabs>
          <w:tab w:val="left" w:pos="1134"/>
        </w:tabs>
        <w:suppressAutoHyphens w:val="0"/>
        <w:spacing w:before="0"/>
        <w:ind w:left="0" w:firstLine="709"/>
        <w:jc w:val="both"/>
        <w:rPr>
          <w:lang w:eastAsia="ru-RU"/>
        </w:rPr>
      </w:pPr>
      <w:r w:rsidRPr="00861844">
        <w:rPr>
          <w:lang w:eastAsia="ru-RU"/>
        </w:rPr>
        <w:t>ликвидация несанкционированных свалок;</w:t>
      </w:r>
    </w:p>
    <w:p w:rsidR="00861844" w:rsidRPr="00861844" w:rsidRDefault="00861844" w:rsidP="00081221">
      <w:pPr>
        <w:numPr>
          <w:ilvl w:val="0"/>
          <w:numId w:val="55"/>
        </w:numPr>
        <w:tabs>
          <w:tab w:val="left" w:pos="1134"/>
        </w:tabs>
        <w:suppressAutoHyphens w:val="0"/>
        <w:spacing w:before="0"/>
        <w:ind w:left="0" w:firstLine="709"/>
        <w:jc w:val="both"/>
        <w:rPr>
          <w:lang w:eastAsia="ru-RU"/>
        </w:rPr>
      </w:pPr>
      <w:r w:rsidRPr="00861844">
        <w:rPr>
          <w:lang w:eastAsia="ru-RU"/>
        </w:rPr>
        <w:t>озеленение мест общего и специального пользования;</w:t>
      </w:r>
    </w:p>
    <w:p w:rsidR="00861844" w:rsidRPr="00861844" w:rsidRDefault="00861844" w:rsidP="00081221">
      <w:pPr>
        <w:numPr>
          <w:ilvl w:val="0"/>
          <w:numId w:val="55"/>
        </w:numPr>
        <w:tabs>
          <w:tab w:val="left" w:pos="1134"/>
        </w:tabs>
        <w:suppressAutoHyphens w:val="0"/>
        <w:spacing w:before="0"/>
        <w:ind w:left="0" w:firstLine="709"/>
        <w:jc w:val="both"/>
        <w:rPr>
          <w:lang w:eastAsia="ru-RU"/>
        </w:rPr>
      </w:pPr>
      <w:r w:rsidRPr="00861844">
        <w:rPr>
          <w:lang w:eastAsia="ru-RU"/>
        </w:rPr>
        <w:t>санитарное содержание территорий общего пользования;</w:t>
      </w:r>
    </w:p>
    <w:p w:rsidR="00861844" w:rsidRPr="00861844" w:rsidRDefault="00861844" w:rsidP="00081221">
      <w:pPr>
        <w:numPr>
          <w:ilvl w:val="0"/>
          <w:numId w:val="55"/>
        </w:numPr>
        <w:tabs>
          <w:tab w:val="left" w:pos="1134"/>
        </w:tabs>
        <w:suppressAutoHyphens w:val="0"/>
        <w:spacing w:before="0"/>
        <w:ind w:left="0" w:firstLine="709"/>
        <w:jc w:val="both"/>
        <w:rPr>
          <w:lang w:eastAsia="ru-RU"/>
        </w:rPr>
      </w:pPr>
      <w:proofErr w:type="gramStart"/>
      <w:r w:rsidRPr="00861844">
        <w:rPr>
          <w:lang w:eastAsia="ru-RU"/>
        </w:rPr>
        <w:t>контроль за</w:t>
      </w:r>
      <w:proofErr w:type="gramEnd"/>
      <w:r w:rsidRPr="00861844">
        <w:rPr>
          <w:lang w:eastAsia="ru-RU"/>
        </w:rPr>
        <w:t xml:space="preserve"> состоянием зеленых насаждений, их учет;</w:t>
      </w:r>
    </w:p>
    <w:p w:rsidR="00861844" w:rsidRPr="00861844" w:rsidRDefault="00861844" w:rsidP="00081221">
      <w:pPr>
        <w:numPr>
          <w:ilvl w:val="0"/>
          <w:numId w:val="55"/>
        </w:numPr>
        <w:tabs>
          <w:tab w:val="left" w:pos="1134"/>
        </w:tabs>
        <w:suppressAutoHyphens w:val="0"/>
        <w:spacing w:before="0"/>
        <w:ind w:left="0" w:firstLine="709"/>
        <w:jc w:val="both"/>
        <w:rPr>
          <w:lang w:eastAsia="ru-RU"/>
        </w:rPr>
      </w:pPr>
      <w:r w:rsidRPr="00861844">
        <w:rPr>
          <w:lang w:eastAsia="ru-RU"/>
        </w:rPr>
        <w:t>обустройство парков и скверов;</w:t>
      </w:r>
    </w:p>
    <w:p w:rsidR="00861844" w:rsidRPr="00861844" w:rsidRDefault="00861844" w:rsidP="00081221">
      <w:pPr>
        <w:numPr>
          <w:ilvl w:val="0"/>
          <w:numId w:val="55"/>
        </w:numPr>
        <w:tabs>
          <w:tab w:val="left" w:pos="1134"/>
        </w:tabs>
        <w:suppressAutoHyphens w:val="0"/>
        <w:spacing w:before="0"/>
        <w:ind w:left="0" w:firstLine="709"/>
        <w:jc w:val="both"/>
        <w:rPr>
          <w:lang w:eastAsia="ru-RU"/>
        </w:rPr>
      </w:pPr>
      <w:r w:rsidRPr="00861844">
        <w:rPr>
          <w:lang w:eastAsia="ru-RU"/>
        </w:rPr>
        <w:t>содержание мемориальных комплексов;</w:t>
      </w:r>
    </w:p>
    <w:p w:rsidR="00861844" w:rsidRPr="00861844" w:rsidRDefault="00861844" w:rsidP="00081221">
      <w:pPr>
        <w:numPr>
          <w:ilvl w:val="0"/>
          <w:numId w:val="55"/>
        </w:numPr>
        <w:tabs>
          <w:tab w:val="left" w:pos="1134"/>
        </w:tabs>
        <w:suppressAutoHyphens w:val="0"/>
        <w:spacing w:before="0"/>
        <w:ind w:left="0" w:firstLine="709"/>
        <w:jc w:val="both"/>
        <w:rPr>
          <w:lang w:eastAsia="ru-RU"/>
        </w:rPr>
      </w:pPr>
      <w:r w:rsidRPr="00861844">
        <w:rPr>
          <w:lang w:eastAsia="ru-RU"/>
        </w:rPr>
        <w:t>санитарное содержание набережных, лесопарков;</w:t>
      </w:r>
    </w:p>
    <w:p w:rsidR="00861844" w:rsidRPr="00861844" w:rsidRDefault="00861844" w:rsidP="00081221">
      <w:pPr>
        <w:numPr>
          <w:ilvl w:val="0"/>
          <w:numId w:val="55"/>
        </w:numPr>
        <w:tabs>
          <w:tab w:val="left" w:pos="1134"/>
        </w:tabs>
        <w:suppressAutoHyphens w:val="0"/>
        <w:spacing w:before="0"/>
        <w:ind w:left="0" w:firstLine="709"/>
        <w:jc w:val="both"/>
        <w:rPr>
          <w:lang w:eastAsia="ru-RU"/>
        </w:rPr>
      </w:pPr>
      <w:r w:rsidRPr="00861844">
        <w:rPr>
          <w:lang w:eastAsia="ru-RU"/>
        </w:rPr>
        <w:t>отлов и содержание бесхозяйных животных, находящихся на улицах и в иных общественных местах без сопровождающего лица, усыпление невостребованных отловленных животных, утилизация усыпленных животных</w:t>
      </w:r>
      <w:r w:rsidRPr="00861844">
        <w:rPr>
          <w:i/>
          <w:lang w:eastAsia="ru-RU"/>
        </w:rPr>
        <w:t>.</w:t>
      </w:r>
    </w:p>
    <w:p w:rsidR="00861844" w:rsidRPr="00861844" w:rsidRDefault="00861844" w:rsidP="00081221">
      <w:pPr>
        <w:numPr>
          <w:ilvl w:val="0"/>
          <w:numId w:val="56"/>
        </w:numPr>
        <w:tabs>
          <w:tab w:val="left" w:pos="426"/>
          <w:tab w:val="left" w:pos="1134"/>
        </w:tabs>
        <w:suppressAutoHyphens w:val="0"/>
        <w:spacing w:before="0"/>
        <w:ind w:left="0" w:firstLine="709"/>
        <w:jc w:val="both"/>
        <w:rPr>
          <w:lang w:eastAsia="ru-RU"/>
        </w:rPr>
      </w:pPr>
      <w:r w:rsidRPr="00861844">
        <w:rPr>
          <w:lang w:eastAsia="ru-RU"/>
        </w:rPr>
        <w:t>Организация освещения улиц.</w:t>
      </w:r>
    </w:p>
    <w:p w:rsidR="00861844" w:rsidRPr="00861844" w:rsidRDefault="00861844" w:rsidP="00861844">
      <w:pPr>
        <w:suppressAutoHyphens w:val="0"/>
        <w:spacing w:before="0"/>
        <w:ind w:firstLine="709"/>
        <w:contextualSpacing/>
        <w:jc w:val="both"/>
        <w:rPr>
          <w:lang w:eastAsia="ru-RU"/>
        </w:rPr>
      </w:pPr>
      <w:r w:rsidRPr="00861844">
        <w:rPr>
          <w:lang w:eastAsia="ru-RU"/>
        </w:rPr>
        <w:t xml:space="preserve">В рамках основного мероприятия осуществляется оплата отпуска электроэнергии на наружное освещение улиц. </w:t>
      </w:r>
    </w:p>
    <w:p w:rsidR="00861844" w:rsidRPr="00861844" w:rsidRDefault="00861844" w:rsidP="00081221">
      <w:pPr>
        <w:numPr>
          <w:ilvl w:val="0"/>
          <w:numId w:val="56"/>
        </w:numPr>
        <w:tabs>
          <w:tab w:val="left" w:pos="426"/>
          <w:tab w:val="left" w:pos="1134"/>
        </w:tabs>
        <w:suppressAutoHyphens w:val="0"/>
        <w:spacing w:before="0"/>
        <w:ind w:left="0" w:firstLine="709"/>
        <w:jc w:val="both"/>
        <w:rPr>
          <w:lang w:eastAsia="ru-RU"/>
        </w:rPr>
      </w:pPr>
      <w:r w:rsidRPr="00861844">
        <w:rPr>
          <w:lang w:eastAsia="ru-RU"/>
        </w:rPr>
        <w:t>Выполнение мероприятий реестра наказов избирателей.</w:t>
      </w:r>
    </w:p>
    <w:p w:rsidR="00861844" w:rsidRPr="00861844" w:rsidRDefault="00861844" w:rsidP="00861844">
      <w:pPr>
        <w:suppressAutoHyphens w:val="0"/>
        <w:spacing w:before="0"/>
        <w:ind w:firstLine="709"/>
        <w:contextualSpacing/>
        <w:jc w:val="both"/>
        <w:rPr>
          <w:lang w:eastAsia="ru-RU"/>
        </w:rPr>
      </w:pPr>
      <w:r w:rsidRPr="00861844">
        <w:rPr>
          <w:lang w:eastAsia="ru-RU"/>
        </w:rPr>
        <w:t>В рамках основного мероприятия решаются вопросы благоустройства территории населенных пунктов Вавожского района в соответствии с утвержденным Планом выполнения наказов избирателей, утвержденным на соответствующий год.</w:t>
      </w:r>
    </w:p>
    <w:p w:rsidR="00861844" w:rsidRPr="00861844" w:rsidRDefault="00861844" w:rsidP="00081221">
      <w:pPr>
        <w:numPr>
          <w:ilvl w:val="0"/>
          <w:numId w:val="56"/>
        </w:numPr>
        <w:tabs>
          <w:tab w:val="left" w:pos="426"/>
          <w:tab w:val="left" w:pos="1134"/>
        </w:tabs>
        <w:suppressAutoHyphens w:val="0"/>
        <w:spacing w:before="0"/>
        <w:ind w:left="0" w:firstLine="709"/>
        <w:jc w:val="both"/>
        <w:rPr>
          <w:lang w:eastAsia="ru-RU"/>
        </w:rPr>
      </w:pPr>
      <w:r w:rsidRPr="00861844">
        <w:rPr>
          <w:lang w:eastAsia="ru-RU"/>
        </w:rPr>
        <w:t>Выдача ордеров на производство земляных работ.</w:t>
      </w:r>
    </w:p>
    <w:p w:rsidR="00861844" w:rsidRPr="00861844" w:rsidRDefault="00861844" w:rsidP="00861844">
      <w:pPr>
        <w:suppressAutoHyphens w:val="0"/>
        <w:spacing w:before="0"/>
        <w:ind w:firstLine="709"/>
        <w:contextualSpacing/>
        <w:jc w:val="both"/>
        <w:rPr>
          <w:lang w:eastAsia="ru-RU"/>
        </w:rPr>
      </w:pPr>
      <w:r w:rsidRPr="00861844">
        <w:rPr>
          <w:lang w:eastAsia="ru-RU"/>
        </w:rPr>
        <w:t>Муниципальную услугу оказывает Администрация Вавожского района.</w:t>
      </w:r>
    </w:p>
    <w:p w:rsidR="00861844" w:rsidRPr="00861844" w:rsidRDefault="00861844" w:rsidP="00081221">
      <w:pPr>
        <w:numPr>
          <w:ilvl w:val="0"/>
          <w:numId w:val="56"/>
        </w:numPr>
        <w:tabs>
          <w:tab w:val="left" w:pos="426"/>
          <w:tab w:val="left" w:pos="1134"/>
        </w:tabs>
        <w:suppressAutoHyphens w:val="0"/>
        <w:spacing w:before="0"/>
        <w:ind w:left="0" w:firstLine="709"/>
        <w:jc w:val="both"/>
        <w:rPr>
          <w:lang w:eastAsia="ru-RU"/>
        </w:rPr>
      </w:pPr>
      <w:r w:rsidRPr="00861844">
        <w:rPr>
          <w:lang w:eastAsia="ru-RU"/>
        </w:rPr>
        <w:t>Проведение мероприятий по санитарной очистке и благоустройству территории.</w:t>
      </w:r>
    </w:p>
    <w:p w:rsidR="00861844" w:rsidRPr="00861844" w:rsidRDefault="00861844" w:rsidP="00861844">
      <w:pPr>
        <w:keepNext/>
        <w:tabs>
          <w:tab w:val="left" w:pos="426"/>
          <w:tab w:val="left" w:pos="1134"/>
        </w:tabs>
        <w:suppressAutoHyphens w:val="0"/>
        <w:spacing w:before="0"/>
        <w:ind w:left="709"/>
        <w:jc w:val="both"/>
        <w:rPr>
          <w:lang w:eastAsia="ru-RU"/>
        </w:rPr>
      </w:pPr>
      <w:r w:rsidRPr="00861844">
        <w:rPr>
          <w:lang w:eastAsia="ru-RU"/>
        </w:rPr>
        <w:t>В рамках основного мероприятия осуществляется:</w:t>
      </w:r>
    </w:p>
    <w:p w:rsidR="00861844" w:rsidRPr="00861844" w:rsidRDefault="00861844" w:rsidP="00081221">
      <w:pPr>
        <w:numPr>
          <w:ilvl w:val="0"/>
          <w:numId w:val="57"/>
        </w:numPr>
        <w:tabs>
          <w:tab w:val="left" w:pos="993"/>
          <w:tab w:val="left" w:pos="1134"/>
        </w:tabs>
        <w:suppressAutoHyphens w:val="0"/>
        <w:spacing w:before="0"/>
        <w:ind w:left="0" w:firstLine="709"/>
        <w:jc w:val="both"/>
        <w:rPr>
          <w:lang w:eastAsia="ru-RU"/>
        </w:rPr>
      </w:pPr>
      <w:r w:rsidRPr="00861844">
        <w:rPr>
          <w:lang w:eastAsia="ru-RU"/>
        </w:rPr>
        <w:t>проведение весеннего и осеннего месячника по санитарной очистке территории Вавожского района;</w:t>
      </w:r>
    </w:p>
    <w:p w:rsidR="00861844" w:rsidRPr="00861844" w:rsidRDefault="00861844" w:rsidP="00081221">
      <w:pPr>
        <w:numPr>
          <w:ilvl w:val="0"/>
          <w:numId w:val="57"/>
        </w:numPr>
        <w:tabs>
          <w:tab w:val="left" w:pos="993"/>
          <w:tab w:val="left" w:pos="1134"/>
        </w:tabs>
        <w:suppressAutoHyphens w:val="0"/>
        <w:spacing w:before="0"/>
        <w:ind w:left="0" w:firstLine="709"/>
        <w:jc w:val="both"/>
        <w:rPr>
          <w:lang w:eastAsia="ru-RU"/>
        </w:rPr>
      </w:pPr>
      <w:r w:rsidRPr="00861844">
        <w:rPr>
          <w:lang w:eastAsia="ru-RU"/>
        </w:rPr>
        <w:t>проведение санкционированных акций по санитарной очистке и мероприятий по улучшению экологической обстановки на территории Вавожского района.</w:t>
      </w:r>
    </w:p>
    <w:p w:rsidR="00861844" w:rsidRPr="00861844" w:rsidRDefault="00861844" w:rsidP="00861844">
      <w:pPr>
        <w:tabs>
          <w:tab w:val="left" w:pos="1134"/>
        </w:tabs>
        <w:suppressAutoHyphens w:val="0"/>
        <w:spacing w:before="0"/>
        <w:ind w:firstLine="709"/>
        <w:jc w:val="both"/>
        <w:rPr>
          <w:bCs w:val="0"/>
          <w:lang w:eastAsia="ru-RU"/>
        </w:rPr>
      </w:pPr>
      <w:r w:rsidRPr="00861844">
        <w:rPr>
          <w:lang w:eastAsia="ru-RU"/>
        </w:rPr>
        <w:t>В целях организации мероприятий ежегодно принимаются постановления Администрации Вавожского района.</w:t>
      </w:r>
    </w:p>
    <w:p w:rsidR="00861844" w:rsidRPr="00861844" w:rsidRDefault="00861844" w:rsidP="00081221">
      <w:pPr>
        <w:numPr>
          <w:ilvl w:val="0"/>
          <w:numId w:val="56"/>
        </w:numPr>
        <w:tabs>
          <w:tab w:val="left" w:pos="426"/>
          <w:tab w:val="left" w:pos="1134"/>
        </w:tabs>
        <w:suppressAutoHyphens w:val="0"/>
        <w:spacing w:before="0"/>
        <w:ind w:left="0" w:firstLine="709"/>
        <w:jc w:val="both"/>
        <w:rPr>
          <w:lang w:eastAsia="ru-RU"/>
        </w:rPr>
      </w:pPr>
      <w:proofErr w:type="gramStart"/>
      <w:r w:rsidRPr="00861844">
        <w:rPr>
          <w:bCs w:val="0"/>
          <w:lang w:eastAsia="ru-RU"/>
        </w:rPr>
        <w:t>Контроль за</w:t>
      </w:r>
      <w:proofErr w:type="gramEnd"/>
      <w:r w:rsidRPr="00861844">
        <w:rPr>
          <w:bCs w:val="0"/>
          <w:lang w:eastAsia="ru-RU"/>
        </w:rPr>
        <w:t xml:space="preserve"> соблюдением требований муниципальных правовых актов, принятых органами местного самоуправления Вавожского района в сфере благоустройства.</w:t>
      </w:r>
    </w:p>
    <w:p w:rsidR="00861844" w:rsidRPr="00861844" w:rsidRDefault="00861844" w:rsidP="00861844">
      <w:pPr>
        <w:tabs>
          <w:tab w:val="left" w:pos="993"/>
          <w:tab w:val="left" w:pos="1134"/>
        </w:tabs>
        <w:suppressAutoHyphens w:val="0"/>
        <w:spacing w:before="0"/>
        <w:jc w:val="both"/>
        <w:rPr>
          <w:lang w:eastAsia="ru-RU"/>
        </w:rPr>
      </w:pPr>
      <w:r w:rsidRPr="00861844">
        <w:rPr>
          <w:lang w:eastAsia="ru-RU"/>
        </w:rPr>
        <w:t xml:space="preserve">           Контроль осуществляют Администрация Вавожского района, её структурные подразделения, уполномоченные учреждения, граждане (организации, общественные организации), административная комиссия </w:t>
      </w:r>
    </w:p>
    <w:p w:rsidR="00861844" w:rsidRPr="00861844" w:rsidRDefault="00861844" w:rsidP="00861844">
      <w:pPr>
        <w:suppressAutoHyphens w:val="0"/>
        <w:spacing w:before="0"/>
        <w:ind w:firstLine="720"/>
        <w:jc w:val="both"/>
        <w:rPr>
          <w:lang w:eastAsia="ru-RU"/>
        </w:rPr>
      </w:pPr>
      <w:r w:rsidRPr="00861844">
        <w:rPr>
          <w:lang w:eastAsia="ru-RU"/>
        </w:rPr>
        <w:t xml:space="preserve">Лица, допустившие нарушение установленных муниципальными правовыми актами требований, несут ответственность в соответствии с законом Удмуртской Республики           № 57-РЗ от 27 сентября </w:t>
      </w:r>
      <w:smartTag w:uri="urn:schemas-microsoft-com:office:smarttags" w:element="metricconverter">
        <w:smartTagPr>
          <w:attr w:name="ProductID" w:val="2011 г"/>
        </w:smartTagPr>
        <w:r w:rsidRPr="00861844">
          <w:rPr>
            <w:lang w:eastAsia="ru-RU"/>
          </w:rPr>
          <w:t>2011 г</w:t>
        </w:r>
      </w:smartTag>
      <w:r w:rsidRPr="00861844">
        <w:rPr>
          <w:lang w:eastAsia="ru-RU"/>
        </w:rPr>
        <w:t xml:space="preserve">. «Об установлении административной ответственности за отдельные виды правонарушений». Вред, причинённый в результате нарушения Правил, возмещается виновными лицами в порядке, установленном действующим законодательством. </w:t>
      </w:r>
    </w:p>
    <w:p w:rsidR="00861844" w:rsidRPr="00861844" w:rsidRDefault="00861844" w:rsidP="00861844">
      <w:pPr>
        <w:suppressAutoHyphens w:val="0"/>
        <w:spacing w:before="0"/>
        <w:ind w:firstLine="720"/>
        <w:jc w:val="both"/>
        <w:rPr>
          <w:lang w:eastAsia="ru-RU"/>
        </w:rPr>
      </w:pPr>
      <w:r w:rsidRPr="00861844">
        <w:rPr>
          <w:lang w:eastAsia="ru-RU"/>
        </w:rPr>
        <w:t xml:space="preserve">Законом Удмуртской Республики от 13 октября </w:t>
      </w:r>
      <w:smartTag w:uri="urn:schemas-microsoft-com:office:smarttags" w:element="metricconverter">
        <w:smartTagPr>
          <w:attr w:name="ProductID" w:val="2011 г"/>
        </w:smartTagPr>
        <w:r w:rsidRPr="00861844">
          <w:rPr>
            <w:lang w:eastAsia="ru-RU"/>
          </w:rPr>
          <w:t>2011 г</w:t>
        </w:r>
      </w:smartTag>
      <w:r w:rsidRPr="00861844">
        <w:rPr>
          <w:lang w:eastAsia="ru-RU"/>
        </w:rPr>
        <w:t>. № 57-РЗ предусмотрена административная ответственность за нарушение требований муниципальных правовых актов, касающихся:</w:t>
      </w:r>
    </w:p>
    <w:p w:rsidR="00861844" w:rsidRPr="00861844" w:rsidRDefault="00861844" w:rsidP="00081221">
      <w:pPr>
        <w:numPr>
          <w:ilvl w:val="0"/>
          <w:numId w:val="57"/>
        </w:numPr>
        <w:tabs>
          <w:tab w:val="left" w:pos="993"/>
          <w:tab w:val="left" w:pos="1134"/>
        </w:tabs>
        <w:suppressAutoHyphens w:val="0"/>
        <w:spacing w:before="0"/>
        <w:ind w:left="0" w:firstLine="709"/>
        <w:jc w:val="both"/>
        <w:rPr>
          <w:lang w:eastAsia="ru-RU"/>
        </w:rPr>
      </w:pPr>
      <w:r w:rsidRPr="00861844">
        <w:rPr>
          <w:lang w:eastAsia="ru-RU"/>
        </w:rPr>
        <w:t>обеспечения благоустройства, чистоты и порядка;</w:t>
      </w:r>
    </w:p>
    <w:p w:rsidR="00861844" w:rsidRPr="00861844" w:rsidRDefault="00861844" w:rsidP="00081221">
      <w:pPr>
        <w:numPr>
          <w:ilvl w:val="0"/>
          <w:numId w:val="57"/>
        </w:numPr>
        <w:tabs>
          <w:tab w:val="left" w:pos="993"/>
          <w:tab w:val="left" w:pos="1134"/>
        </w:tabs>
        <w:suppressAutoHyphens w:val="0"/>
        <w:spacing w:before="0"/>
        <w:ind w:left="0" w:firstLine="709"/>
        <w:jc w:val="both"/>
        <w:rPr>
          <w:lang w:eastAsia="ru-RU"/>
        </w:rPr>
      </w:pPr>
      <w:r w:rsidRPr="00861844">
        <w:rPr>
          <w:lang w:eastAsia="ru-RU"/>
        </w:rPr>
        <w:lastRenderedPageBreak/>
        <w:t>порядка содержания объектов благоустройства;</w:t>
      </w:r>
    </w:p>
    <w:p w:rsidR="00861844" w:rsidRPr="00861844" w:rsidRDefault="00861844" w:rsidP="00081221">
      <w:pPr>
        <w:numPr>
          <w:ilvl w:val="0"/>
          <w:numId w:val="57"/>
        </w:numPr>
        <w:tabs>
          <w:tab w:val="left" w:pos="993"/>
          <w:tab w:val="left" w:pos="1134"/>
        </w:tabs>
        <w:suppressAutoHyphens w:val="0"/>
        <w:spacing w:before="0"/>
        <w:ind w:left="0" w:firstLine="709"/>
        <w:jc w:val="both"/>
        <w:rPr>
          <w:lang w:eastAsia="ru-RU"/>
        </w:rPr>
      </w:pPr>
      <w:r w:rsidRPr="00861844">
        <w:rPr>
          <w:lang w:eastAsia="ru-RU"/>
        </w:rPr>
        <w:t>порядка проведения земляных работ;</w:t>
      </w:r>
    </w:p>
    <w:p w:rsidR="00861844" w:rsidRPr="00861844" w:rsidRDefault="00861844" w:rsidP="00081221">
      <w:pPr>
        <w:numPr>
          <w:ilvl w:val="0"/>
          <w:numId w:val="57"/>
        </w:numPr>
        <w:tabs>
          <w:tab w:val="left" w:pos="993"/>
          <w:tab w:val="left" w:pos="1134"/>
        </w:tabs>
        <w:suppressAutoHyphens w:val="0"/>
        <w:spacing w:before="0"/>
        <w:ind w:left="0" w:firstLine="709"/>
        <w:jc w:val="both"/>
        <w:rPr>
          <w:lang w:eastAsia="ru-RU"/>
        </w:rPr>
      </w:pPr>
      <w:r w:rsidRPr="00861844">
        <w:rPr>
          <w:lang w:eastAsia="ru-RU"/>
        </w:rPr>
        <w:t>порядка проведения работ по сбору, временному хранению и вывозу отходов производства и потребления;</w:t>
      </w:r>
    </w:p>
    <w:p w:rsidR="00861844" w:rsidRPr="00861844" w:rsidRDefault="00861844" w:rsidP="00081221">
      <w:pPr>
        <w:numPr>
          <w:ilvl w:val="0"/>
          <w:numId w:val="57"/>
        </w:numPr>
        <w:tabs>
          <w:tab w:val="left" w:pos="993"/>
          <w:tab w:val="left" w:pos="1134"/>
        </w:tabs>
        <w:suppressAutoHyphens w:val="0"/>
        <w:spacing w:before="0"/>
        <w:ind w:left="0" w:firstLine="709"/>
        <w:jc w:val="both"/>
        <w:rPr>
          <w:bCs w:val="0"/>
          <w:lang w:eastAsia="ru-RU"/>
        </w:rPr>
      </w:pPr>
      <w:r w:rsidRPr="00861844">
        <w:rPr>
          <w:lang w:eastAsia="ru-RU"/>
        </w:rPr>
        <w:t>благоустройства, обеспечения чистоты и порядка, связанных с содержанием и эксплуатацией транспортных средств.</w:t>
      </w:r>
    </w:p>
    <w:p w:rsidR="00861844" w:rsidRPr="00861844" w:rsidRDefault="00861844" w:rsidP="00081221">
      <w:pPr>
        <w:numPr>
          <w:ilvl w:val="0"/>
          <w:numId w:val="56"/>
        </w:numPr>
        <w:tabs>
          <w:tab w:val="left" w:pos="426"/>
          <w:tab w:val="left" w:pos="1134"/>
        </w:tabs>
        <w:suppressAutoHyphens w:val="0"/>
        <w:spacing w:before="0"/>
        <w:ind w:left="0" w:firstLine="709"/>
        <w:jc w:val="both"/>
        <w:rPr>
          <w:bCs w:val="0"/>
          <w:lang w:eastAsia="ru-RU"/>
        </w:rPr>
      </w:pPr>
      <w:r w:rsidRPr="00861844">
        <w:rPr>
          <w:bCs w:val="0"/>
          <w:lang w:eastAsia="ru-RU"/>
        </w:rPr>
        <w:t>Информирование и просвещение населения в сфере экологического состояния территории населенных пунктов Вавожского района и благоустройства.</w:t>
      </w:r>
    </w:p>
    <w:p w:rsidR="00861844" w:rsidRPr="00861844" w:rsidRDefault="00861844" w:rsidP="00861844">
      <w:pPr>
        <w:tabs>
          <w:tab w:val="left" w:pos="426"/>
          <w:tab w:val="left" w:pos="1134"/>
        </w:tabs>
        <w:suppressAutoHyphens w:val="0"/>
        <w:spacing w:before="0"/>
        <w:ind w:left="709"/>
        <w:jc w:val="both"/>
        <w:rPr>
          <w:bCs w:val="0"/>
          <w:lang w:eastAsia="ru-RU"/>
        </w:rPr>
      </w:pPr>
      <w:r w:rsidRPr="00861844">
        <w:rPr>
          <w:bCs w:val="0"/>
          <w:lang w:eastAsia="ru-RU"/>
        </w:rPr>
        <w:t>В рамках основного мероприятия реализуются следующие меры:</w:t>
      </w:r>
    </w:p>
    <w:p w:rsidR="00861844" w:rsidRPr="00861844" w:rsidRDefault="00861844" w:rsidP="00081221">
      <w:pPr>
        <w:numPr>
          <w:ilvl w:val="0"/>
          <w:numId w:val="58"/>
        </w:numPr>
        <w:tabs>
          <w:tab w:val="left" w:pos="993"/>
        </w:tabs>
        <w:suppressAutoHyphens w:val="0"/>
        <w:spacing w:before="0"/>
        <w:ind w:left="0" w:firstLine="709"/>
        <w:jc w:val="both"/>
        <w:rPr>
          <w:bCs w:val="0"/>
          <w:lang w:eastAsia="ru-RU"/>
        </w:rPr>
      </w:pPr>
      <w:r w:rsidRPr="00861844">
        <w:rPr>
          <w:bCs w:val="0"/>
          <w:lang w:eastAsia="ru-RU"/>
        </w:rPr>
        <w:t>подготовка информации для СМИ;</w:t>
      </w:r>
    </w:p>
    <w:p w:rsidR="00861844" w:rsidRPr="00861844" w:rsidRDefault="00861844" w:rsidP="00081221">
      <w:pPr>
        <w:numPr>
          <w:ilvl w:val="0"/>
          <w:numId w:val="58"/>
        </w:numPr>
        <w:tabs>
          <w:tab w:val="left" w:pos="993"/>
        </w:tabs>
        <w:suppressAutoHyphens w:val="0"/>
        <w:spacing w:before="0"/>
        <w:ind w:left="0" w:firstLine="709"/>
        <w:jc w:val="both"/>
        <w:rPr>
          <w:bCs w:val="0"/>
          <w:lang w:eastAsia="ru-RU"/>
        </w:rPr>
      </w:pPr>
      <w:r w:rsidRPr="00861844">
        <w:rPr>
          <w:bCs w:val="0"/>
          <w:lang w:eastAsia="ru-RU"/>
        </w:rPr>
        <w:t>социальная реклама;</w:t>
      </w:r>
    </w:p>
    <w:p w:rsidR="00861844" w:rsidRPr="00861844" w:rsidRDefault="00861844" w:rsidP="00081221">
      <w:pPr>
        <w:numPr>
          <w:ilvl w:val="0"/>
          <w:numId w:val="58"/>
        </w:numPr>
        <w:tabs>
          <w:tab w:val="left" w:pos="993"/>
        </w:tabs>
        <w:suppressAutoHyphens w:val="0"/>
        <w:spacing w:before="0"/>
        <w:ind w:left="0" w:firstLine="709"/>
        <w:jc w:val="both"/>
        <w:rPr>
          <w:bCs w:val="0"/>
          <w:lang w:eastAsia="ru-RU"/>
        </w:rPr>
      </w:pPr>
      <w:r w:rsidRPr="00861844">
        <w:rPr>
          <w:bCs w:val="0"/>
          <w:lang w:eastAsia="ru-RU"/>
        </w:rPr>
        <w:t>работа с воспитанниками и учащимися образовательных организаций: детских садов, школ, образовательных организаций дополнительного образования детей, образовательных организаций профессионального образования;</w:t>
      </w:r>
    </w:p>
    <w:p w:rsidR="00861844" w:rsidRPr="00861844" w:rsidRDefault="00861844" w:rsidP="00081221">
      <w:pPr>
        <w:numPr>
          <w:ilvl w:val="0"/>
          <w:numId w:val="58"/>
        </w:numPr>
        <w:tabs>
          <w:tab w:val="left" w:pos="993"/>
        </w:tabs>
        <w:suppressAutoHyphens w:val="0"/>
        <w:spacing w:before="0"/>
        <w:ind w:left="0" w:firstLine="709"/>
        <w:jc w:val="both"/>
        <w:rPr>
          <w:bCs w:val="0"/>
          <w:lang w:eastAsia="ru-RU"/>
        </w:rPr>
      </w:pPr>
      <w:r w:rsidRPr="00861844">
        <w:rPr>
          <w:bCs w:val="0"/>
          <w:lang w:eastAsia="ru-RU"/>
        </w:rPr>
        <w:t>организация и проведение круглых столов, конференций, лекций;</w:t>
      </w:r>
    </w:p>
    <w:p w:rsidR="00861844" w:rsidRPr="00861844" w:rsidRDefault="00861844" w:rsidP="00081221">
      <w:pPr>
        <w:numPr>
          <w:ilvl w:val="0"/>
          <w:numId w:val="58"/>
        </w:numPr>
        <w:tabs>
          <w:tab w:val="left" w:pos="993"/>
        </w:tabs>
        <w:suppressAutoHyphens w:val="0"/>
        <w:spacing w:before="0"/>
        <w:ind w:left="0" w:firstLine="709"/>
        <w:jc w:val="both"/>
        <w:rPr>
          <w:bCs w:val="0"/>
          <w:lang w:eastAsia="ru-RU"/>
        </w:rPr>
      </w:pPr>
      <w:r w:rsidRPr="00861844">
        <w:rPr>
          <w:bCs w:val="0"/>
          <w:lang w:eastAsia="ru-RU"/>
        </w:rPr>
        <w:t xml:space="preserve">организация и проведение экологических походов. </w:t>
      </w:r>
    </w:p>
    <w:p w:rsidR="00861844" w:rsidRPr="00861844" w:rsidRDefault="00861844" w:rsidP="00081221">
      <w:pPr>
        <w:numPr>
          <w:ilvl w:val="0"/>
          <w:numId w:val="56"/>
        </w:numPr>
        <w:tabs>
          <w:tab w:val="left" w:pos="426"/>
          <w:tab w:val="left" w:pos="1134"/>
        </w:tabs>
        <w:suppressAutoHyphens w:val="0"/>
        <w:spacing w:before="0"/>
        <w:ind w:left="0" w:firstLine="709"/>
        <w:jc w:val="both"/>
        <w:rPr>
          <w:lang w:eastAsia="ru-RU"/>
        </w:rPr>
      </w:pPr>
      <w:r w:rsidRPr="00861844">
        <w:rPr>
          <w:bCs w:val="0"/>
          <w:lang w:eastAsia="ru-RU"/>
        </w:rPr>
        <w:t>Проектирование и строительство новой мусоросортировочной станции.</w:t>
      </w:r>
    </w:p>
    <w:p w:rsidR="00861844" w:rsidRPr="00861844" w:rsidRDefault="00861844" w:rsidP="00861844">
      <w:pPr>
        <w:widowControl w:val="0"/>
        <w:tabs>
          <w:tab w:val="left" w:pos="1134"/>
        </w:tabs>
        <w:suppressAutoHyphens w:val="0"/>
        <w:autoSpaceDE w:val="0"/>
        <w:spacing w:before="0"/>
        <w:ind w:firstLine="709"/>
        <w:jc w:val="both"/>
        <w:rPr>
          <w:b/>
          <w:lang w:eastAsia="ru-RU"/>
        </w:rPr>
      </w:pPr>
      <w:r w:rsidRPr="00861844">
        <w:rPr>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861844" w:rsidRPr="00861844" w:rsidRDefault="00861844" w:rsidP="00861844">
      <w:pPr>
        <w:keepNext/>
        <w:shd w:val="clear" w:color="auto" w:fill="FFFFFF"/>
        <w:tabs>
          <w:tab w:val="left" w:pos="1276"/>
        </w:tabs>
        <w:suppressAutoHyphens w:val="0"/>
        <w:spacing w:before="480" w:after="240"/>
        <w:ind w:left="709" w:right="624"/>
        <w:jc w:val="center"/>
        <w:rPr>
          <w:lang w:eastAsia="ru-RU"/>
        </w:rPr>
      </w:pPr>
      <w:r w:rsidRPr="00861844">
        <w:rPr>
          <w:b/>
          <w:lang w:eastAsia="ru-RU"/>
        </w:rPr>
        <w:t>7.4.6.</w:t>
      </w:r>
      <w:r w:rsidRPr="00861844">
        <w:rPr>
          <w:b/>
          <w:lang w:eastAsia="ru-RU"/>
        </w:rPr>
        <w:tab/>
        <w:t xml:space="preserve"> Меры муниципального регулирования</w:t>
      </w:r>
    </w:p>
    <w:p w:rsidR="00861844" w:rsidRPr="00861844" w:rsidRDefault="00861844" w:rsidP="00861844">
      <w:pPr>
        <w:tabs>
          <w:tab w:val="left" w:pos="1134"/>
        </w:tabs>
        <w:suppressAutoHyphens w:val="0"/>
        <w:spacing w:before="0"/>
        <w:ind w:firstLine="709"/>
        <w:jc w:val="both"/>
        <w:rPr>
          <w:lang w:eastAsia="ru-RU"/>
        </w:rPr>
      </w:pPr>
      <w:r w:rsidRPr="00861844">
        <w:rPr>
          <w:lang w:eastAsia="ru-RU"/>
        </w:rPr>
        <w:t>В сфере реализации подпрограммы приняты следующие муниципальные правовые акты:</w:t>
      </w:r>
    </w:p>
    <w:p w:rsidR="00861844" w:rsidRPr="00861844" w:rsidRDefault="00861844" w:rsidP="00081221">
      <w:pPr>
        <w:numPr>
          <w:ilvl w:val="0"/>
          <w:numId w:val="59"/>
        </w:numPr>
        <w:tabs>
          <w:tab w:val="left" w:pos="1134"/>
        </w:tabs>
        <w:suppressAutoHyphens w:val="0"/>
        <w:spacing w:before="0"/>
        <w:ind w:left="0" w:firstLine="709"/>
        <w:jc w:val="both"/>
        <w:rPr>
          <w:lang w:eastAsia="ru-RU"/>
        </w:rPr>
      </w:pPr>
      <w:r w:rsidRPr="00861844">
        <w:rPr>
          <w:lang w:eastAsia="ru-RU"/>
        </w:rPr>
        <w:t>Постановление Главы Администрации Вавожского района от 01.04.2014 г. № 291 «Об организации работ по санитарной очистке и противопожарных мероприятиях на территории Вавожского района».</w:t>
      </w:r>
    </w:p>
    <w:p w:rsidR="00861844" w:rsidRPr="00861844" w:rsidRDefault="00861844" w:rsidP="00081221">
      <w:pPr>
        <w:numPr>
          <w:ilvl w:val="0"/>
          <w:numId w:val="59"/>
        </w:numPr>
        <w:tabs>
          <w:tab w:val="left" w:pos="1134"/>
        </w:tabs>
        <w:suppressAutoHyphens w:val="0"/>
        <w:spacing w:before="0"/>
        <w:ind w:left="0" w:firstLine="709"/>
        <w:jc w:val="both"/>
        <w:rPr>
          <w:lang w:eastAsia="ru-RU"/>
        </w:rPr>
      </w:pPr>
      <w:r w:rsidRPr="00861844">
        <w:rPr>
          <w:lang w:eastAsia="ru-RU"/>
        </w:rPr>
        <w:t xml:space="preserve"> «План мероприятий по санитарной очистке, благоустройству и противопожарной безопасности по Вавожскому району» - приложение к постановлению Главы Администрации Вавожского района от 01.04.2014 г. № 291 «Об организации работ по санитарной очистке и противопожарных мероприятиях на территории Вавожского района», </w:t>
      </w:r>
      <w:proofErr w:type="gramStart"/>
      <w:r w:rsidRPr="00861844">
        <w:rPr>
          <w:lang w:eastAsia="ru-RU"/>
        </w:rPr>
        <w:t>разрабатывается и утверждается</w:t>
      </w:r>
      <w:proofErr w:type="gramEnd"/>
      <w:r w:rsidRPr="00861844">
        <w:rPr>
          <w:lang w:eastAsia="ru-RU"/>
        </w:rPr>
        <w:t xml:space="preserve"> ежегодно.</w:t>
      </w:r>
    </w:p>
    <w:p w:rsidR="00861844" w:rsidRPr="00861844" w:rsidRDefault="00861844" w:rsidP="00861844">
      <w:pPr>
        <w:tabs>
          <w:tab w:val="left" w:pos="1134"/>
        </w:tabs>
        <w:suppressAutoHyphens w:val="0"/>
        <w:spacing w:before="0"/>
        <w:jc w:val="both"/>
        <w:rPr>
          <w:lang w:eastAsia="ru-RU"/>
        </w:rPr>
      </w:pPr>
      <w:r w:rsidRPr="00861844">
        <w:rPr>
          <w:lang w:eastAsia="ru-RU"/>
        </w:rPr>
        <w:t xml:space="preserve">         За соблюдением требований указанных муниципальных правовых актов осуществляется контроль. Лица, допустившие нарушение требований, несут ответственность в соответствии с законом Удмуртской Республики № 57-РЗ от 27 сентября </w:t>
      </w:r>
      <w:smartTag w:uri="urn:schemas-microsoft-com:office:smarttags" w:element="metricconverter">
        <w:smartTagPr>
          <w:attr w:name="ProductID" w:val="2011 г"/>
        </w:smartTagPr>
        <w:r w:rsidRPr="00861844">
          <w:rPr>
            <w:lang w:eastAsia="ru-RU"/>
          </w:rPr>
          <w:t>2011 г</w:t>
        </w:r>
      </w:smartTag>
      <w:r w:rsidRPr="00861844">
        <w:rPr>
          <w:lang w:eastAsia="ru-RU"/>
        </w:rPr>
        <w:t>. «Об установлении административной ответственности за отдельные виды правонарушений», в том числе в виде административных штрафов.</w:t>
      </w:r>
    </w:p>
    <w:p w:rsidR="00861844" w:rsidRPr="00861844" w:rsidRDefault="00861844" w:rsidP="00861844">
      <w:pPr>
        <w:tabs>
          <w:tab w:val="left" w:pos="1134"/>
        </w:tabs>
        <w:suppressAutoHyphens w:val="0"/>
        <w:spacing w:before="0"/>
        <w:ind w:firstLine="709"/>
        <w:jc w:val="both"/>
        <w:rPr>
          <w:b/>
          <w:lang w:eastAsia="ru-RU"/>
        </w:rPr>
      </w:pPr>
      <w:r w:rsidRPr="00861844">
        <w:rPr>
          <w:lang w:eastAsia="ru-RU"/>
        </w:rPr>
        <w:t>Сведения о финансовой оценке мер муниципального регулирования представлены в Приложении 3 к муниципальной программе.</w:t>
      </w:r>
    </w:p>
    <w:p w:rsidR="00861844" w:rsidRPr="00861844" w:rsidRDefault="00861844" w:rsidP="00861844">
      <w:pPr>
        <w:keepNext/>
        <w:shd w:val="clear" w:color="auto" w:fill="FFFFFF"/>
        <w:tabs>
          <w:tab w:val="left" w:pos="1276"/>
        </w:tabs>
        <w:suppressAutoHyphens w:val="0"/>
        <w:spacing w:before="480" w:after="240"/>
        <w:ind w:left="709" w:right="624"/>
        <w:jc w:val="center"/>
        <w:rPr>
          <w:lang w:eastAsia="ru-RU"/>
        </w:rPr>
      </w:pPr>
      <w:r w:rsidRPr="00861844">
        <w:rPr>
          <w:b/>
          <w:lang w:eastAsia="ru-RU"/>
        </w:rPr>
        <w:t>7.4.7. Взаимодействие с органами государственной власти и местного самоуправления, организациями и гражданами</w:t>
      </w:r>
    </w:p>
    <w:p w:rsidR="00861844" w:rsidRPr="00861844" w:rsidRDefault="00861844" w:rsidP="00861844">
      <w:pPr>
        <w:suppressAutoHyphens w:val="0"/>
        <w:spacing w:before="0"/>
        <w:ind w:firstLine="709"/>
        <w:contextualSpacing/>
        <w:jc w:val="both"/>
        <w:rPr>
          <w:lang w:eastAsia="ru-RU"/>
        </w:rPr>
      </w:pPr>
      <w:r w:rsidRPr="00861844">
        <w:rPr>
          <w:lang w:eastAsia="ru-RU"/>
        </w:rPr>
        <w:t xml:space="preserve">В рамках подпрограммы осуществляется взаимодействие с органами государственной власти Удмуртской Республики по вопросам строительства объектов утилизации и переработки отходов. </w:t>
      </w:r>
    </w:p>
    <w:p w:rsidR="00861844" w:rsidRPr="00861844" w:rsidRDefault="00861844" w:rsidP="00861844">
      <w:pPr>
        <w:suppressAutoHyphens w:val="0"/>
        <w:spacing w:before="0"/>
        <w:ind w:firstLine="709"/>
        <w:contextualSpacing/>
        <w:jc w:val="both"/>
        <w:rPr>
          <w:lang w:eastAsia="ru-RU"/>
        </w:rPr>
      </w:pPr>
      <w:r w:rsidRPr="00861844">
        <w:rPr>
          <w:lang w:eastAsia="ru-RU"/>
        </w:rPr>
        <w:t>В целях организации санитарной очистки и благоустройства территории муниципального образования осуществляется взаимодействие с организациями, управляющими многоквартирными жилыми домами, товариществами собственников жилья, организациями, индивидуальными предпринимателями и жителями района.</w:t>
      </w:r>
    </w:p>
    <w:p w:rsidR="00861844" w:rsidRPr="00861844" w:rsidRDefault="00861844" w:rsidP="00861844">
      <w:pPr>
        <w:suppressAutoHyphens w:val="0"/>
        <w:spacing w:before="0"/>
        <w:ind w:firstLine="709"/>
        <w:contextualSpacing/>
        <w:jc w:val="both"/>
        <w:rPr>
          <w:lang w:eastAsia="ru-RU"/>
        </w:rPr>
      </w:pPr>
      <w:r w:rsidRPr="00861844">
        <w:rPr>
          <w:lang w:eastAsia="ru-RU"/>
        </w:rPr>
        <w:lastRenderedPageBreak/>
        <w:t>Размещение твердых бытовых отходов производится на полигоне твердых бытовых отходов, который находится в хозяйственном веден</w:t>
      </w:r>
      <w:proofErr w:type="gramStart"/>
      <w:r w:rsidRPr="00861844">
        <w:rPr>
          <w:lang w:eastAsia="ru-RU"/>
        </w:rPr>
        <w:t>ии ООО</w:t>
      </w:r>
      <w:proofErr w:type="gramEnd"/>
      <w:r w:rsidRPr="00861844">
        <w:rPr>
          <w:lang w:eastAsia="ru-RU"/>
        </w:rPr>
        <w:t xml:space="preserve"> «САХ». Услуги по организации сбора и вывоза отходов выполняют специализированные организации, имеющие лицензии установленного образца на данный вид деятельности по договорам с организациями, индивидуальными предпринимателями.</w:t>
      </w:r>
    </w:p>
    <w:p w:rsidR="00861844" w:rsidRPr="00861844" w:rsidRDefault="00861844" w:rsidP="00861844">
      <w:pPr>
        <w:suppressAutoHyphens w:val="0"/>
        <w:spacing w:before="0"/>
        <w:ind w:firstLine="709"/>
        <w:contextualSpacing/>
        <w:jc w:val="both"/>
        <w:rPr>
          <w:lang w:eastAsia="ru-RU"/>
        </w:rPr>
      </w:pPr>
      <w:proofErr w:type="gramStart"/>
      <w:r w:rsidRPr="00861844">
        <w:rPr>
          <w:lang w:eastAsia="ru-RU"/>
        </w:rPr>
        <w:t>Контроль за</w:t>
      </w:r>
      <w:proofErr w:type="gramEnd"/>
      <w:r w:rsidRPr="00861844">
        <w:rPr>
          <w:lang w:eastAsia="ru-RU"/>
        </w:rPr>
        <w:t xml:space="preserve"> соблюдением требований муниципальных правовых актов, принятых органами местного самоуправления Вавожского района в сфере благоустройства, осуществляется во взаимодействии с управляющими территориями, председателями уличных комитетов, председателями территориального общественного самоуправления, гражданами и общественными организациями.</w:t>
      </w:r>
    </w:p>
    <w:p w:rsidR="00861844" w:rsidRPr="00861844" w:rsidRDefault="00861844" w:rsidP="00861844">
      <w:pPr>
        <w:suppressAutoHyphens w:val="0"/>
        <w:spacing w:before="0"/>
        <w:ind w:firstLine="709"/>
        <w:contextualSpacing/>
        <w:jc w:val="both"/>
        <w:rPr>
          <w:lang w:eastAsia="ru-RU"/>
        </w:rPr>
      </w:pPr>
      <w:r w:rsidRPr="00861844">
        <w:rPr>
          <w:lang w:eastAsia="ru-RU"/>
        </w:rPr>
        <w:t>Выбор исполнителей отдельных мероприятий подпрограммы осуществляется путем проведения торгов в соответствии с законодательством о размещении государственного (муниципального) заказа.</w:t>
      </w:r>
    </w:p>
    <w:p w:rsidR="00861844" w:rsidRPr="00861844" w:rsidRDefault="00861844" w:rsidP="00861844">
      <w:pPr>
        <w:keepNext/>
        <w:suppressAutoHyphens w:val="0"/>
        <w:spacing w:before="0"/>
        <w:ind w:firstLine="709"/>
        <w:jc w:val="both"/>
        <w:rPr>
          <w:lang w:eastAsia="ru-RU"/>
        </w:rPr>
      </w:pPr>
      <w:r w:rsidRPr="00861844">
        <w:rPr>
          <w:lang w:eastAsia="ru-RU"/>
        </w:rPr>
        <w:t>Для взаимодействия с населением:</w:t>
      </w:r>
    </w:p>
    <w:p w:rsidR="00861844" w:rsidRPr="00861844" w:rsidRDefault="00861844" w:rsidP="00081221">
      <w:pPr>
        <w:numPr>
          <w:ilvl w:val="0"/>
          <w:numId w:val="60"/>
        </w:numPr>
        <w:shd w:val="clear" w:color="auto" w:fill="FFFFFF"/>
        <w:tabs>
          <w:tab w:val="left" w:pos="993"/>
        </w:tabs>
        <w:suppressAutoHyphens w:val="0"/>
        <w:spacing w:before="0"/>
        <w:ind w:left="0" w:right="-2" w:firstLine="709"/>
        <w:jc w:val="both"/>
        <w:rPr>
          <w:lang w:eastAsia="ru-RU"/>
        </w:rPr>
      </w:pPr>
      <w:r w:rsidRPr="00861844">
        <w:rPr>
          <w:lang w:eastAsia="ru-RU"/>
        </w:rPr>
        <w:t>организован прием граждан Главой муниципального образования «Муниципальный округ Вавожский район Удмуртской Республики»;</w:t>
      </w:r>
    </w:p>
    <w:p w:rsidR="00861844" w:rsidRPr="00861844" w:rsidRDefault="00861844" w:rsidP="00081221">
      <w:pPr>
        <w:numPr>
          <w:ilvl w:val="0"/>
          <w:numId w:val="60"/>
        </w:numPr>
        <w:shd w:val="clear" w:color="auto" w:fill="FFFFFF"/>
        <w:tabs>
          <w:tab w:val="left" w:pos="993"/>
        </w:tabs>
        <w:suppressAutoHyphens w:val="0"/>
        <w:autoSpaceDE w:val="0"/>
        <w:spacing w:before="0"/>
        <w:ind w:left="0" w:right="-2" w:firstLine="709"/>
        <w:jc w:val="both"/>
        <w:rPr>
          <w:b/>
          <w:lang w:eastAsia="ru-RU"/>
        </w:rPr>
      </w:pPr>
      <w:r w:rsidRPr="00861844">
        <w:rPr>
          <w:lang w:eastAsia="ru-RU"/>
        </w:rPr>
        <w:t xml:space="preserve">ведется прием, рассмотрение письменных обращений граждан, в том числе через Интернет-приемную и социальные сети по результатам рассмотрения обращений граждан принимаются меры реагирования.                                                                                                                                                           </w:t>
      </w:r>
    </w:p>
    <w:p w:rsidR="00861844" w:rsidRPr="00861844" w:rsidRDefault="00861844" w:rsidP="00861844">
      <w:pPr>
        <w:shd w:val="clear" w:color="auto" w:fill="FFFFFF"/>
        <w:tabs>
          <w:tab w:val="left" w:pos="993"/>
        </w:tabs>
        <w:suppressAutoHyphens w:val="0"/>
        <w:autoSpaceDE w:val="0"/>
        <w:spacing w:before="0"/>
        <w:ind w:right="-2"/>
        <w:jc w:val="both"/>
        <w:rPr>
          <w:b/>
          <w:lang w:eastAsia="ru-RU"/>
        </w:rPr>
      </w:pPr>
    </w:p>
    <w:p w:rsidR="00861844" w:rsidRPr="00861844" w:rsidRDefault="00861844" w:rsidP="00861844">
      <w:pPr>
        <w:shd w:val="clear" w:color="auto" w:fill="FFFFFF"/>
        <w:tabs>
          <w:tab w:val="left" w:pos="993"/>
        </w:tabs>
        <w:suppressAutoHyphens w:val="0"/>
        <w:autoSpaceDE w:val="0"/>
        <w:spacing w:before="0"/>
        <w:ind w:left="2835" w:right="-2"/>
        <w:jc w:val="both"/>
        <w:rPr>
          <w:b/>
          <w:lang w:eastAsia="ru-RU"/>
        </w:rPr>
      </w:pPr>
      <w:r w:rsidRPr="00861844">
        <w:rPr>
          <w:b/>
          <w:lang w:eastAsia="ru-RU"/>
        </w:rPr>
        <w:t>7.4.8. Ресурсное обеспечение</w:t>
      </w:r>
    </w:p>
    <w:p w:rsidR="00861844" w:rsidRPr="00861844" w:rsidRDefault="00861844" w:rsidP="00861844">
      <w:pPr>
        <w:shd w:val="clear" w:color="auto" w:fill="FFFFFF"/>
        <w:tabs>
          <w:tab w:val="left" w:pos="993"/>
        </w:tabs>
        <w:suppressAutoHyphens w:val="0"/>
        <w:autoSpaceDE w:val="0"/>
        <w:spacing w:before="0"/>
        <w:ind w:left="2100" w:right="-2"/>
        <w:jc w:val="both"/>
        <w:rPr>
          <w:b/>
          <w:lang w:eastAsia="ru-RU"/>
        </w:rPr>
      </w:pPr>
    </w:p>
    <w:p w:rsidR="00861844" w:rsidRPr="00861844" w:rsidRDefault="00861844" w:rsidP="00861844">
      <w:pPr>
        <w:keepNext/>
        <w:shd w:val="clear" w:color="auto" w:fill="FFFFFF"/>
        <w:suppressAutoHyphens w:val="0"/>
        <w:spacing w:before="0"/>
        <w:ind w:right="-1" w:firstLine="709"/>
        <w:jc w:val="both"/>
        <w:rPr>
          <w:lang w:eastAsia="ru-RU"/>
        </w:rPr>
      </w:pPr>
      <w:r w:rsidRPr="00861844">
        <w:rPr>
          <w:lang w:eastAsia="ru-RU"/>
        </w:rPr>
        <w:t>Источниками ресурсного обеспечения подпрограммы являются средства бюджета Вавожского района, в том числе:</w:t>
      </w:r>
    </w:p>
    <w:p w:rsidR="00861844" w:rsidRPr="00861844" w:rsidRDefault="00861844" w:rsidP="00081221">
      <w:pPr>
        <w:numPr>
          <w:ilvl w:val="0"/>
          <w:numId w:val="61"/>
        </w:numPr>
        <w:shd w:val="clear" w:color="auto" w:fill="FFFFFF"/>
        <w:tabs>
          <w:tab w:val="left" w:pos="1134"/>
        </w:tabs>
        <w:suppressAutoHyphens w:val="0"/>
        <w:spacing w:before="0"/>
        <w:ind w:left="0" w:right="-1" w:firstLine="709"/>
        <w:jc w:val="both"/>
        <w:rPr>
          <w:lang w:eastAsia="ru-RU"/>
        </w:rPr>
      </w:pPr>
      <w:r w:rsidRPr="00861844">
        <w:rPr>
          <w:lang w:eastAsia="ru-RU"/>
        </w:rPr>
        <w:t>собственные средства – на реализацию мероприятий по благоустройству, озеленение, уличное освещение, выполнение мероприятий реестра наказов избирателей;</w:t>
      </w:r>
    </w:p>
    <w:p w:rsidR="00861844" w:rsidRPr="00861844" w:rsidRDefault="00861844" w:rsidP="00081221">
      <w:pPr>
        <w:numPr>
          <w:ilvl w:val="0"/>
          <w:numId w:val="61"/>
        </w:numPr>
        <w:shd w:val="clear" w:color="auto" w:fill="FFFFFF"/>
        <w:tabs>
          <w:tab w:val="left" w:pos="1134"/>
        </w:tabs>
        <w:suppressAutoHyphens w:val="0"/>
        <w:spacing w:before="0"/>
        <w:ind w:left="0" w:right="-1" w:firstLine="709"/>
        <w:jc w:val="both"/>
        <w:rPr>
          <w:lang w:eastAsia="ru-RU"/>
        </w:rPr>
      </w:pPr>
      <w:r w:rsidRPr="00861844">
        <w:rPr>
          <w:lang w:eastAsia="ru-RU"/>
        </w:rPr>
        <w:t>субвенции из бюджета Удмуртской Республики – на отлов и содержание безнадзорных животных.</w:t>
      </w:r>
    </w:p>
    <w:p w:rsidR="00861844" w:rsidRPr="00861844" w:rsidRDefault="00861844" w:rsidP="00081221">
      <w:pPr>
        <w:numPr>
          <w:ilvl w:val="0"/>
          <w:numId w:val="61"/>
        </w:numPr>
        <w:shd w:val="clear" w:color="auto" w:fill="FFFFFF"/>
        <w:tabs>
          <w:tab w:val="left" w:pos="1134"/>
        </w:tabs>
        <w:suppressAutoHyphens w:val="0"/>
        <w:spacing w:before="0"/>
        <w:ind w:left="0" w:right="-1" w:firstLine="709"/>
        <w:jc w:val="both"/>
        <w:rPr>
          <w:lang w:eastAsia="ru-RU"/>
        </w:rPr>
      </w:pPr>
      <w:r w:rsidRPr="00861844">
        <w:rPr>
          <w:lang w:eastAsia="ru-RU"/>
        </w:rPr>
        <w:t>субсидии из бюджета Удмуртской Республики.</w:t>
      </w:r>
    </w:p>
    <w:p w:rsidR="00861844" w:rsidRPr="00861844" w:rsidRDefault="00861844" w:rsidP="00861844">
      <w:pPr>
        <w:keepNext/>
        <w:shd w:val="clear" w:color="auto" w:fill="FFFFFF"/>
        <w:suppressAutoHyphens w:val="0"/>
        <w:spacing w:before="0"/>
        <w:ind w:right="-1" w:firstLine="709"/>
        <w:jc w:val="both"/>
        <w:rPr>
          <w:lang w:eastAsia="ru-RU"/>
        </w:rPr>
      </w:pPr>
      <w:r w:rsidRPr="00861844">
        <w:rPr>
          <w:lang w:eastAsia="ru-RU"/>
        </w:rPr>
        <w:t xml:space="preserve">Для проектирования и строительства объектов для утилизации отходов планируется привлечение </w:t>
      </w:r>
      <w:proofErr w:type="spellStart"/>
      <w:r w:rsidRPr="00861844">
        <w:rPr>
          <w:lang w:eastAsia="ru-RU"/>
        </w:rPr>
        <w:t>софинансирования</w:t>
      </w:r>
      <w:proofErr w:type="spellEnd"/>
      <w:r w:rsidRPr="00861844">
        <w:rPr>
          <w:lang w:eastAsia="ru-RU"/>
        </w:rPr>
        <w:t xml:space="preserve"> из бюджета Удмуртской Республики.</w:t>
      </w:r>
    </w:p>
    <w:p w:rsidR="00861844" w:rsidRPr="00861844" w:rsidRDefault="00861844" w:rsidP="00861844">
      <w:pPr>
        <w:keepNext/>
        <w:shd w:val="clear" w:color="auto" w:fill="FFFFFF"/>
        <w:suppressAutoHyphens w:val="0"/>
        <w:spacing w:before="0"/>
        <w:ind w:right="-1" w:firstLine="709"/>
        <w:jc w:val="both"/>
        <w:rPr>
          <w:lang w:eastAsia="ru-RU"/>
        </w:rPr>
      </w:pPr>
      <w:proofErr w:type="gramStart"/>
      <w:r w:rsidRPr="00861844">
        <w:rPr>
          <w:lang w:eastAsia="ru-RU"/>
        </w:rPr>
        <w:t>В ходе реализации подпрограммы возможно получение грантов по итогам участия в конкурсах, проводимых на федеральном и региональном уровнях, а также грантов из различных источников на реализацию социальных проектов в сфере благоустройства.</w:t>
      </w:r>
      <w:proofErr w:type="gramEnd"/>
    </w:p>
    <w:p w:rsidR="00861844" w:rsidRPr="00861844" w:rsidRDefault="00861844" w:rsidP="00861844">
      <w:pPr>
        <w:tabs>
          <w:tab w:val="left" w:pos="1134"/>
        </w:tabs>
        <w:suppressAutoHyphens w:val="0"/>
        <w:autoSpaceDE w:val="0"/>
        <w:spacing w:before="0"/>
        <w:ind w:firstLine="709"/>
        <w:jc w:val="both"/>
        <w:rPr>
          <w:lang w:eastAsia="ru-RU"/>
        </w:rPr>
      </w:pPr>
      <w:proofErr w:type="gramStart"/>
      <w:r w:rsidRPr="00861844">
        <w:rPr>
          <w:lang w:eastAsia="ru-RU"/>
        </w:rPr>
        <w:t xml:space="preserve">Общий объем финансирования мероприятий подпрограммы за 2015-2018 годы за счет средств бюджета Вавожского района составит </w:t>
      </w:r>
      <w:r w:rsidRPr="00861844">
        <w:rPr>
          <w:bCs w:val="0"/>
          <w:lang w:eastAsia="ru-RU"/>
        </w:rPr>
        <w:t xml:space="preserve">5013,70 </w:t>
      </w:r>
      <w:r w:rsidRPr="00861844">
        <w:rPr>
          <w:lang w:eastAsia="ru-RU"/>
        </w:rPr>
        <w:t>тыс. рублей, в том числе за счет собственных средств бюджета Вавожского района – 953,80 тыс. рублей, за счет субвенций из бюджета Удмуртской Республики – 213</w:t>
      </w:r>
      <w:r w:rsidRPr="00861844">
        <w:rPr>
          <w:bCs w:val="0"/>
          <w:lang w:eastAsia="ru-RU"/>
        </w:rPr>
        <w:t xml:space="preserve">,60 </w:t>
      </w:r>
      <w:r w:rsidRPr="00861844">
        <w:rPr>
          <w:lang w:eastAsia="ru-RU"/>
        </w:rPr>
        <w:t>тыс. рублей, за счет субсидии из бюджета Удмуртской Республики – 3846,30</w:t>
      </w:r>
      <w:r w:rsidRPr="00861844">
        <w:rPr>
          <w:bCs w:val="0"/>
          <w:lang w:eastAsia="ru-RU"/>
        </w:rPr>
        <w:t xml:space="preserve"> </w:t>
      </w:r>
      <w:r w:rsidRPr="00861844">
        <w:rPr>
          <w:lang w:eastAsia="ru-RU"/>
        </w:rPr>
        <w:t>тыс. рублей, за 2019-2028 годы за счет средств бюджета Вавожского района</w:t>
      </w:r>
      <w:proofErr w:type="gramEnd"/>
      <w:r w:rsidRPr="00861844">
        <w:rPr>
          <w:lang w:eastAsia="ru-RU"/>
        </w:rPr>
        <w:t xml:space="preserve"> </w:t>
      </w:r>
      <w:proofErr w:type="gramStart"/>
      <w:r w:rsidRPr="00861844">
        <w:rPr>
          <w:lang w:eastAsia="ru-RU"/>
        </w:rPr>
        <w:t>составит 156 491,43</w:t>
      </w:r>
      <w:r w:rsidRPr="00861844">
        <w:rPr>
          <w:bCs w:val="0"/>
          <w:lang w:eastAsia="ru-RU"/>
        </w:rPr>
        <w:t xml:space="preserve"> </w:t>
      </w:r>
      <w:r w:rsidRPr="00861844">
        <w:rPr>
          <w:lang w:eastAsia="ru-RU"/>
        </w:rPr>
        <w:t>тыс. рублей, в том числе за счет собственных средств бюджета Вавожского района – 51530,68 тыс. рублей, за счет субвенций из бюджета Удмуртской Республики – 1790,06</w:t>
      </w:r>
      <w:r w:rsidRPr="00861844">
        <w:rPr>
          <w:bCs w:val="0"/>
          <w:lang w:eastAsia="ru-RU"/>
        </w:rPr>
        <w:t xml:space="preserve"> </w:t>
      </w:r>
      <w:r w:rsidRPr="00861844">
        <w:rPr>
          <w:lang w:eastAsia="ru-RU"/>
        </w:rPr>
        <w:t>тыс. рублей, за счет субсидии из бюджета Удмуртской Республики – 42628,50 тыс. рублей, за счет субсидии из бюджета РФ – 50676,20 тыс. руб., иные межбюджетные трансферты из бюджета Удмуртской Республики- 9865,99.</w:t>
      </w:r>
      <w:proofErr w:type="gramEnd"/>
    </w:p>
    <w:tbl>
      <w:tblPr>
        <w:tblpPr w:leftFromText="180" w:rightFromText="180" w:vertAnchor="text" w:horzAnchor="margin" w:tblpXSpec="center" w:tblpY="8"/>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4"/>
        <w:gridCol w:w="396"/>
        <w:gridCol w:w="425"/>
        <w:gridCol w:w="426"/>
        <w:gridCol w:w="425"/>
        <w:gridCol w:w="425"/>
        <w:gridCol w:w="425"/>
        <w:gridCol w:w="567"/>
        <w:gridCol w:w="567"/>
        <w:gridCol w:w="567"/>
        <w:gridCol w:w="567"/>
        <w:gridCol w:w="567"/>
        <w:gridCol w:w="567"/>
        <w:gridCol w:w="567"/>
        <w:gridCol w:w="567"/>
        <w:gridCol w:w="567"/>
        <w:gridCol w:w="567"/>
      </w:tblGrid>
      <w:tr w:rsidR="00861844" w:rsidRPr="00861844" w:rsidTr="008203C2">
        <w:trPr>
          <w:trHeight w:val="300"/>
        </w:trPr>
        <w:tc>
          <w:tcPr>
            <w:tcW w:w="1164" w:type="dxa"/>
            <w:shd w:val="clear" w:color="auto" w:fill="auto"/>
          </w:tcPr>
          <w:p w:rsidR="00861844" w:rsidRPr="00861844" w:rsidRDefault="00861844" w:rsidP="00861844">
            <w:pPr>
              <w:suppressAutoHyphens w:val="0"/>
              <w:snapToGrid w:val="0"/>
              <w:spacing w:before="40" w:after="40"/>
              <w:rPr>
                <w:b/>
                <w:sz w:val="12"/>
                <w:szCs w:val="12"/>
                <w:lang w:eastAsia="ru-RU"/>
              </w:rPr>
            </w:pPr>
          </w:p>
        </w:tc>
        <w:tc>
          <w:tcPr>
            <w:tcW w:w="2097" w:type="dxa"/>
            <w:gridSpan w:val="5"/>
            <w:shd w:val="clear" w:color="auto" w:fill="auto"/>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1этап</w:t>
            </w:r>
          </w:p>
        </w:tc>
        <w:tc>
          <w:tcPr>
            <w:tcW w:w="6095" w:type="dxa"/>
            <w:gridSpan w:val="11"/>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2этап</w:t>
            </w:r>
          </w:p>
        </w:tc>
      </w:tr>
      <w:tr w:rsidR="00861844" w:rsidRPr="00861844" w:rsidTr="008203C2">
        <w:trPr>
          <w:trHeight w:val="300"/>
        </w:trPr>
        <w:tc>
          <w:tcPr>
            <w:tcW w:w="1164" w:type="dxa"/>
            <w:shd w:val="clear" w:color="auto" w:fill="auto"/>
          </w:tcPr>
          <w:p w:rsidR="00861844" w:rsidRPr="00861844" w:rsidRDefault="00861844" w:rsidP="00861844">
            <w:pPr>
              <w:suppressAutoHyphens w:val="0"/>
              <w:snapToGrid w:val="0"/>
              <w:spacing w:before="40" w:after="40"/>
              <w:rPr>
                <w:b/>
                <w:sz w:val="12"/>
                <w:szCs w:val="12"/>
                <w:lang w:eastAsia="ru-RU"/>
              </w:rPr>
            </w:pPr>
          </w:p>
        </w:tc>
        <w:tc>
          <w:tcPr>
            <w:tcW w:w="396" w:type="dxa"/>
            <w:shd w:val="clear" w:color="auto" w:fill="auto"/>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Всего</w:t>
            </w:r>
          </w:p>
        </w:tc>
        <w:tc>
          <w:tcPr>
            <w:tcW w:w="425" w:type="dxa"/>
            <w:shd w:val="clear" w:color="auto" w:fill="auto"/>
          </w:tcPr>
          <w:p w:rsidR="00861844" w:rsidRPr="00861844" w:rsidRDefault="00861844" w:rsidP="00861844">
            <w:pPr>
              <w:suppressAutoHyphens w:val="0"/>
              <w:spacing w:before="40" w:after="40"/>
              <w:jc w:val="center"/>
              <w:rPr>
                <w:b/>
                <w:sz w:val="12"/>
                <w:szCs w:val="12"/>
                <w:lang w:eastAsia="ru-RU"/>
              </w:rPr>
            </w:pPr>
            <w:smartTag w:uri="urn:schemas-microsoft-com:office:smarttags" w:element="metricconverter">
              <w:smartTagPr>
                <w:attr w:name="ProductID" w:val="2015 г"/>
              </w:smartTagPr>
              <w:r w:rsidRPr="00861844">
                <w:rPr>
                  <w:b/>
                  <w:sz w:val="12"/>
                  <w:szCs w:val="12"/>
                  <w:lang w:eastAsia="ru-RU"/>
                </w:rPr>
                <w:t>2015 г</w:t>
              </w:r>
            </w:smartTag>
            <w:r w:rsidRPr="00861844">
              <w:rPr>
                <w:b/>
                <w:sz w:val="12"/>
                <w:szCs w:val="12"/>
                <w:lang w:eastAsia="ru-RU"/>
              </w:rPr>
              <w:t>.</w:t>
            </w:r>
          </w:p>
        </w:tc>
        <w:tc>
          <w:tcPr>
            <w:tcW w:w="426" w:type="dxa"/>
            <w:shd w:val="clear" w:color="auto" w:fill="auto"/>
          </w:tcPr>
          <w:p w:rsidR="00861844" w:rsidRPr="00861844" w:rsidRDefault="00861844" w:rsidP="00861844">
            <w:pPr>
              <w:suppressAutoHyphens w:val="0"/>
              <w:spacing w:before="40" w:after="40"/>
              <w:jc w:val="center"/>
              <w:rPr>
                <w:b/>
                <w:sz w:val="12"/>
                <w:szCs w:val="12"/>
                <w:lang w:eastAsia="ru-RU"/>
              </w:rPr>
            </w:pPr>
            <w:smartTag w:uri="urn:schemas-microsoft-com:office:smarttags" w:element="metricconverter">
              <w:smartTagPr>
                <w:attr w:name="ProductID" w:val="2016 г"/>
              </w:smartTagPr>
              <w:r w:rsidRPr="00861844">
                <w:rPr>
                  <w:b/>
                  <w:sz w:val="12"/>
                  <w:szCs w:val="12"/>
                  <w:lang w:eastAsia="ru-RU"/>
                </w:rPr>
                <w:t>2016 г</w:t>
              </w:r>
            </w:smartTag>
            <w:r w:rsidRPr="00861844">
              <w:rPr>
                <w:b/>
                <w:sz w:val="12"/>
                <w:szCs w:val="12"/>
                <w:lang w:eastAsia="ru-RU"/>
              </w:rPr>
              <w:t>.</w:t>
            </w:r>
          </w:p>
        </w:tc>
        <w:tc>
          <w:tcPr>
            <w:tcW w:w="425" w:type="dxa"/>
            <w:shd w:val="clear" w:color="auto" w:fill="auto"/>
          </w:tcPr>
          <w:p w:rsidR="00861844" w:rsidRPr="00861844" w:rsidRDefault="00861844" w:rsidP="00861844">
            <w:pPr>
              <w:suppressAutoHyphens w:val="0"/>
              <w:spacing w:before="40" w:after="40"/>
              <w:jc w:val="center"/>
              <w:rPr>
                <w:b/>
                <w:sz w:val="12"/>
                <w:szCs w:val="12"/>
                <w:lang w:eastAsia="ru-RU"/>
              </w:rPr>
            </w:pPr>
            <w:smartTag w:uri="urn:schemas-microsoft-com:office:smarttags" w:element="metricconverter">
              <w:smartTagPr>
                <w:attr w:name="ProductID" w:val="2017 г"/>
              </w:smartTagPr>
              <w:r w:rsidRPr="00861844">
                <w:rPr>
                  <w:b/>
                  <w:sz w:val="12"/>
                  <w:szCs w:val="12"/>
                  <w:lang w:eastAsia="ru-RU"/>
                </w:rPr>
                <w:t>2017 г</w:t>
              </w:r>
            </w:smartTag>
            <w:r w:rsidRPr="00861844">
              <w:rPr>
                <w:b/>
                <w:sz w:val="12"/>
                <w:szCs w:val="12"/>
                <w:lang w:eastAsia="ru-RU"/>
              </w:rPr>
              <w:t>.</w:t>
            </w:r>
          </w:p>
        </w:tc>
        <w:tc>
          <w:tcPr>
            <w:tcW w:w="425" w:type="dxa"/>
            <w:shd w:val="clear" w:color="auto" w:fill="auto"/>
          </w:tcPr>
          <w:p w:rsidR="00861844" w:rsidRPr="00861844" w:rsidRDefault="00861844" w:rsidP="00861844">
            <w:pPr>
              <w:suppressAutoHyphens w:val="0"/>
              <w:spacing w:before="40" w:after="40"/>
              <w:jc w:val="center"/>
              <w:rPr>
                <w:b/>
                <w:sz w:val="12"/>
                <w:szCs w:val="12"/>
                <w:lang w:eastAsia="ru-RU"/>
              </w:rPr>
            </w:pPr>
            <w:smartTag w:uri="urn:schemas-microsoft-com:office:smarttags" w:element="metricconverter">
              <w:smartTagPr>
                <w:attr w:name="ProductID" w:val="2018 г"/>
              </w:smartTagPr>
              <w:r w:rsidRPr="00861844">
                <w:rPr>
                  <w:b/>
                  <w:sz w:val="12"/>
                  <w:szCs w:val="12"/>
                  <w:lang w:eastAsia="ru-RU"/>
                </w:rPr>
                <w:t>2018 г</w:t>
              </w:r>
            </w:smartTag>
            <w:r w:rsidRPr="00861844">
              <w:rPr>
                <w:b/>
                <w:sz w:val="12"/>
                <w:szCs w:val="12"/>
                <w:lang w:eastAsia="ru-RU"/>
              </w:rPr>
              <w:t>.</w:t>
            </w:r>
          </w:p>
        </w:tc>
        <w:tc>
          <w:tcPr>
            <w:tcW w:w="425" w:type="dxa"/>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Всего</w:t>
            </w:r>
          </w:p>
        </w:tc>
        <w:tc>
          <w:tcPr>
            <w:tcW w:w="567" w:type="dxa"/>
            <w:shd w:val="clear" w:color="auto" w:fill="auto"/>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2019 г.</w:t>
            </w:r>
          </w:p>
        </w:tc>
        <w:tc>
          <w:tcPr>
            <w:tcW w:w="567" w:type="dxa"/>
            <w:shd w:val="clear" w:color="auto" w:fill="auto"/>
          </w:tcPr>
          <w:p w:rsidR="00861844" w:rsidRPr="00861844" w:rsidRDefault="00861844" w:rsidP="00861844">
            <w:pPr>
              <w:suppressAutoHyphens w:val="0"/>
              <w:spacing w:before="40" w:after="40"/>
              <w:jc w:val="center"/>
              <w:rPr>
                <w:bCs w:val="0"/>
                <w:sz w:val="12"/>
                <w:szCs w:val="12"/>
                <w:lang w:eastAsia="ru-RU"/>
              </w:rPr>
            </w:pPr>
            <w:smartTag w:uri="urn:schemas-microsoft-com:office:smarttags" w:element="metricconverter">
              <w:smartTagPr>
                <w:attr w:name="ProductID" w:val="2020 г"/>
              </w:smartTagPr>
              <w:r w:rsidRPr="00861844">
                <w:rPr>
                  <w:b/>
                  <w:sz w:val="12"/>
                  <w:szCs w:val="12"/>
                  <w:lang w:eastAsia="ru-RU"/>
                </w:rPr>
                <w:t>2020 г</w:t>
              </w:r>
            </w:smartTag>
            <w:r w:rsidRPr="00861844">
              <w:rPr>
                <w:b/>
                <w:sz w:val="12"/>
                <w:szCs w:val="12"/>
                <w:lang w:eastAsia="ru-RU"/>
              </w:rPr>
              <w:t>.</w:t>
            </w:r>
          </w:p>
        </w:tc>
        <w:tc>
          <w:tcPr>
            <w:tcW w:w="567" w:type="dxa"/>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2021г.</w:t>
            </w:r>
          </w:p>
        </w:tc>
        <w:tc>
          <w:tcPr>
            <w:tcW w:w="567" w:type="dxa"/>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2022г.</w:t>
            </w:r>
          </w:p>
        </w:tc>
        <w:tc>
          <w:tcPr>
            <w:tcW w:w="567" w:type="dxa"/>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2023г.</w:t>
            </w:r>
          </w:p>
        </w:tc>
        <w:tc>
          <w:tcPr>
            <w:tcW w:w="567" w:type="dxa"/>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2024г.</w:t>
            </w:r>
          </w:p>
        </w:tc>
        <w:tc>
          <w:tcPr>
            <w:tcW w:w="567" w:type="dxa"/>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2025г.</w:t>
            </w:r>
          </w:p>
        </w:tc>
        <w:tc>
          <w:tcPr>
            <w:tcW w:w="567" w:type="dxa"/>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2026г.</w:t>
            </w:r>
          </w:p>
        </w:tc>
        <w:tc>
          <w:tcPr>
            <w:tcW w:w="567" w:type="dxa"/>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2027г.</w:t>
            </w:r>
          </w:p>
        </w:tc>
        <w:tc>
          <w:tcPr>
            <w:tcW w:w="567" w:type="dxa"/>
          </w:tcPr>
          <w:p w:rsidR="00861844" w:rsidRPr="00861844" w:rsidRDefault="00861844" w:rsidP="00861844">
            <w:pPr>
              <w:suppressAutoHyphens w:val="0"/>
              <w:spacing w:before="40" w:after="40"/>
              <w:jc w:val="center"/>
              <w:rPr>
                <w:b/>
                <w:sz w:val="12"/>
                <w:szCs w:val="12"/>
                <w:lang w:eastAsia="ru-RU"/>
              </w:rPr>
            </w:pPr>
            <w:r w:rsidRPr="00861844">
              <w:rPr>
                <w:b/>
                <w:sz w:val="12"/>
                <w:szCs w:val="12"/>
                <w:lang w:eastAsia="ru-RU"/>
              </w:rPr>
              <w:t>2028г.</w:t>
            </w:r>
          </w:p>
        </w:tc>
      </w:tr>
      <w:tr w:rsidR="00861844" w:rsidRPr="00861844" w:rsidTr="008203C2">
        <w:trPr>
          <w:trHeight w:val="300"/>
        </w:trPr>
        <w:tc>
          <w:tcPr>
            <w:tcW w:w="1164" w:type="dxa"/>
            <w:shd w:val="clear" w:color="auto" w:fill="auto"/>
          </w:tcPr>
          <w:p w:rsidR="00861844" w:rsidRPr="00861844" w:rsidRDefault="00861844" w:rsidP="00861844">
            <w:pPr>
              <w:suppressAutoHyphens w:val="0"/>
              <w:spacing w:before="40" w:after="40"/>
              <w:rPr>
                <w:bCs w:val="0"/>
                <w:sz w:val="12"/>
                <w:szCs w:val="12"/>
                <w:lang w:eastAsia="ru-RU"/>
              </w:rPr>
            </w:pPr>
            <w:r w:rsidRPr="00861844">
              <w:rPr>
                <w:bCs w:val="0"/>
                <w:sz w:val="12"/>
                <w:szCs w:val="12"/>
                <w:lang w:eastAsia="ru-RU"/>
              </w:rPr>
              <w:t>бюджет Вавожского района</w:t>
            </w:r>
          </w:p>
        </w:tc>
        <w:tc>
          <w:tcPr>
            <w:tcW w:w="396" w:type="dxa"/>
            <w:shd w:val="clear" w:color="auto" w:fill="auto"/>
            <w:vAlign w:val="center"/>
          </w:tcPr>
          <w:p w:rsidR="00861844" w:rsidRPr="00861844" w:rsidRDefault="00861844" w:rsidP="00861844">
            <w:pPr>
              <w:suppressAutoHyphens w:val="0"/>
              <w:jc w:val="center"/>
              <w:rPr>
                <w:b/>
                <w:color w:val="000000"/>
                <w:sz w:val="12"/>
                <w:szCs w:val="12"/>
                <w:lang w:eastAsia="ru-RU"/>
              </w:rPr>
            </w:pPr>
            <w:r w:rsidRPr="00861844">
              <w:rPr>
                <w:b/>
                <w:color w:val="000000"/>
                <w:sz w:val="12"/>
                <w:szCs w:val="12"/>
                <w:lang w:eastAsia="ru-RU"/>
              </w:rPr>
              <w:t>5013,70</w:t>
            </w:r>
          </w:p>
        </w:tc>
        <w:tc>
          <w:tcPr>
            <w:tcW w:w="425" w:type="dxa"/>
            <w:shd w:val="clear" w:color="auto" w:fill="auto"/>
            <w:vAlign w:val="center"/>
          </w:tcPr>
          <w:p w:rsidR="00861844" w:rsidRPr="00861844" w:rsidRDefault="00861844" w:rsidP="00861844">
            <w:pPr>
              <w:suppressAutoHyphens w:val="0"/>
              <w:jc w:val="center"/>
              <w:rPr>
                <w:b/>
                <w:bCs w:val="0"/>
                <w:color w:val="000000"/>
                <w:sz w:val="12"/>
                <w:szCs w:val="12"/>
                <w:lang w:eastAsia="ru-RU"/>
              </w:rPr>
            </w:pPr>
            <w:r w:rsidRPr="00861844">
              <w:rPr>
                <w:b/>
                <w:bCs w:val="0"/>
                <w:color w:val="000000"/>
                <w:sz w:val="12"/>
                <w:szCs w:val="12"/>
                <w:lang w:eastAsia="ru-RU"/>
              </w:rPr>
              <w:t>229,40</w:t>
            </w:r>
          </w:p>
        </w:tc>
        <w:tc>
          <w:tcPr>
            <w:tcW w:w="426" w:type="dxa"/>
            <w:shd w:val="clear" w:color="auto" w:fill="auto"/>
            <w:vAlign w:val="center"/>
          </w:tcPr>
          <w:p w:rsidR="00861844" w:rsidRPr="00861844" w:rsidRDefault="00861844" w:rsidP="00861844">
            <w:pPr>
              <w:suppressAutoHyphens w:val="0"/>
              <w:jc w:val="center"/>
              <w:rPr>
                <w:b/>
                <w:bCs w:val="0"/>
                <w:color w:val="000000"/>
                <w:sz w:val="12"/>
                <w:szCs w:val="12"/>
                <w:lang w:eastAsia="ru-RU"/>
              </w:rPr>
            </w:pPr>
            <w:r w:rsidRPr="00861844">
              <w:rPr>
                <w:b/>
                <w:bCs w:val="0"/>
                <w:color w:val="000000"/>
                <w:sz w:val="12"/>
                <w:szCs w:val="12"/>
                <w:lang w:eastAsia="ru-RU"/>
              </w:rPr>
              <w:t>304,40</w:t>
            </w:r>
          </w:p>
        </w:tc>
        <w:tc>
          <w:tcPr>
            <w:tcW w:w="425" w:type="dxa"/>
            <w:shd w:val="clear" w:color="auto" w:fill="auto"/>
            <w:vAlign w:val="center"/>
          </w:tcPr>
          <w:p w:rsidR="00861844" w:rsidRPr="00861844" w:rsidRDefault="00861844" w:rsidP="00861844">
            <w:pPr>
              <w:suppressAutoHyphens w:val="0"/>
              <w:jc w:val="center"/>
              <w:rPr>
                <w:b/>
                <w:bCs w:val="0"/>
                <w:color w:val="000000"/>
                <w:sz w:val="12"/>
                <w:szCs w:val="12"/>
                <w:lang w:eastAsia="ru-RU"/>
              </w:rPr>
            </w:pPr>
            <w:r w:rsidRPr="00861844">
              <w:rPr>
                <w:b/>
                <w:bCs w:val="0"/>
                <w:color w:val="000000"/>
                <w:sz w:val="12"/>
                <w:szCs w:val="12"/>
                <w:lang w:eastAsia="ru-RU"/>
              </w:rPr>
              <w:t>1725,70</w:t>
            </w:r>
          </w:p>
        </w:tc>
        <w:tc>
          <w:tcPr>
            <w:tcW w:w="425" w:type="dxa"/>
            <w:shd w:val="clear" w:color="auto" w:fill="auto"/>
            <w:vAlign w:val="center"/>
          </w:tcPr>
          <w:p w:rsidR="00861844" w:rsidRPr="00861844" w:rsidRDefault="00861844" w:rsidP="00861844">
            <w:pPr>
              <w:suppressAutoHyphens w:val="0"/>
              <w:jc w:val="center"/>
              <w:rPr>
                <w:b/>
                <w:bCs w:val="0"/>
                <w:color w:val="000000"/>
                <w:sz w:val="12"/>
                <w:szCs w:val="12"/>
                <w:lang w:eastAsia="ru-RU"/>
              </w:rPr>
            </w:pPr>
            <w:r w:rsidRPr="00861844">
              <w:rPr>
                <w:b/>
                <w:bCs w:val="0"/>
                <w:color w:val="000000"/>
                <w:sz w:val="12"/>
                <w:szCs w:val="12"/>
                <w:lang w:eastAsia="ru-RU"/>
              </w:rPr>
              <w:t>2754,20</w:t>
            </w:r>
          </w:p>
        </w:tc>
        <w:tc>
          <w:tcPr>
            <w:tcW w:w="425" w:type="dxa"/>
          </w:tcPr>
          <w:p w:rsidR="00861844" w:rsidRPr="00861844" w:rsidRDefault="00861844" w:rsidP="00861844">
            <w:pPr>
              <w:suppressAutoHyphens w:val="0"/>
              <w:rPr>
                <w:b/>
                <w:color w:val="000000"/>
                <w:sz w:val="10"/>
                <w:szCs w:val="10"/>
                <w:lang w:eastAsia="ru-RU"/>
              </w:rPr>
            </w:pPr>
          </w:p>
          <w:p w:rsidR="00861844" w:rsidRPr="00861844" w:rsidRDefault="00861844" w:rsidP="00861844">
            <w:pPr>
              <w:suppressAutoHyphens w:val="0"/>
              <w:rPr>
                <w:b/>
                <w:color w:val="000000"/>
                <w:sz w:val="10"/>
                <w:szCs w:val="10"/>
                <w:lang w:eastAsia="ru-RU"/>
              </w:rPr>
            </w:pPr>
            <w:r w:rsidRPr="00861844">
              <w:rPr>
                <w:b/>
                <w:color w:val="000000"/>
                <w:sz w:val="10"/>
                <w:szCs w:val="10"/>
                <w:lang w:eastAsia="ru-RU"/>
              </w:rPr>
              <w:t>138307,38</w:t>
            </w:r>
          </w:p>
        </w:tc>
        <w:tc>
          <w:tcPr>
            <w:tcW w:w="567" w:type="dxa"/>
            <w:shd w:val="clear" w:color="auto" w:fill="auto"/>
            <w:vAlign w:val="center"/>
          </w:tcPr>
          <w:p w:rsidR="00861844" w:rsidRPr="00861844" w:rsidRDefault="00861844" w:rsidP="00861844">
            <w:pPr>
              <w:suppressAutoHyphens w:val="0"/>
              <w:jc w:val="center"/>
              <w:rPr>
                <w:b/>
                <w:color w:val="000000"/>
                <w:sz w:val="10"/>
                <w:szCs w:val="10"/>
                <w:lang w:eastAsia="ru-RU"/>
              </w:rPr>
            </w:pPr>
            <w:r w:rsidRPr="00861844">
              <w:rPr>
                <w:b/>
                <w:color w:val="000000"/>
                <w:sz w:val="10"/>
                <w:szCs w:val="10"/>
                <w:lang w:eastAsia="ru-RU"/>
              </w:rPr>
              <w:t>2354,63</w:t>
            </w:r>
          </w:p>
        </w:tc>
        <w:tc>
          <w:tcPr>
            <w:tcW w:w="567" w:type="dxa"/>
            <w:shd w:val="clear" w:color="auto" w:fill="auto"/>
            <w:vAlign w:val="center"/>
          </w:tcPr>
          <w:p w:rsidR="00861844" w:rsidRPr="00861844" w:rsidRDefault="00861844" w:rsidP="00861844">
            <w:pPr>
              <w:suppressAutoHyphens w:val="0"/>
              <w:jc w:val="center"/>
              <w:rPr>
                <w:b/>
                <w:color w:val="000000"/>
                <w:sz w:val="10"/>
                <w:szCs w:val="10"/>
                <w:lang w:eastAsia="ru-RU"/>
              </w:rPr>
            </w:pPr>
            <w:r w:rsidRPr="00861844">
              <w:rPr>
                <w:b/>
                <w:color w:val="000000"/>
                <w:sz w:val="10"/>
                <w:szCs w:val="10"/>
                <w:lang w:eastAsia="ru-RU"/>
              </w:rPr>
              <w:t>2291,06</w:t>
            </w:r>
          </w:p>
        </w:tc>
        <w:tc>
          <w:tcPr>
            <w:tcW w:w="567" w:type="dxa"/>
            <w:vAlign w:val="center"/>
          </w:tcPr>
          <w:p w:rsidR="00861844" w:rsidRPr="00861844" w:rsidRDefault="00861844" w:rsidP="00861844">
            <w:pPr>
              <w:suppressAutoHyphens w:val="0"/>
              <w:jc w:val="center"/>
              <w:rPr>
                <w:b/>
                <w:color w:val="000000"/>
                <w:sz w:val="10"/>
                <w:szCs w:val="10"/>
                <w:lang w:eastAsia="ru-RU"/>
              </w:rPr>
            </w:pPr>
            <w:r w:rsidRPr="00861844">
              <w:rPr>
                <w:b/>
                <w:color w:val="000000"/>
                <w:sz w:val="10"/>
                <w:szCs w:val="10"/>
                <w:lang w:eastAsia="ru-RU"/>
              </w:rPr>
              <w:t>3580,93</w:t>
            </w:r>
          </w:p>
        </w:tc>
        <w:tc>
          <w:tcPr>
            <w:tcW w:w="567" w:type="dxa"/>
          </w:tcPr>
          <w:p w:rsidR="00861844" w:rsidRPr="00861844" w:rsidRDefault="00861844" w:rsidP="00861844">
            <w:pPr>
              <w:suppressAutoHyphens w:val="0"/>
              <w:jc w:val="center"/>
              <w:rPr>
                <w:b/>
                <w:color w:val="000000"/>
                <w:sz w:val="10"/>
                <w:szCs w:val="10"/>
                <w:lang w:eastAsia="ru-RU"/>
              </w:rPr>
            </w:pPr>
          </w:p>
          <w:p w:rsidR="00861844" w:rsidRPr="00861844" w:rsidRDefault="00861844" w:rsidP="00861844">
            <w:pPr>
              <w:suppressAutoHyphens w:val="0"/>
              <w:jc w:val="center"/>
              <w:rPr>
                <w:b/>
                <w:color w:val="000000"/>
                <w:sz w:val="10"/>
                <w:szCs w:val="10"/>
                <w:lang w:eastAsia="ru-RU"/>
              </w:rPr>
            </w:pPr>
            <w:r w:rsidRPr="00861844">
              <w:rPr>
                <w:b/>
                <w:color w:val="000000"/>
                <w:sz w:val="10"/>
                <w:szCs w:val="10"/>
                <w:lang w:eastAsia="ru-RU"/>
              </w:rPr>
              <w:t>27664,68</w:t>
            </w:r>
          </w:p>
        </w:tc>
        <w:tc>
          <w:tcPr>
            <w:tcW w:w="567" w:type="dxa"/>
          </w:tcPr>
          <w:p w:rsidR="00861844" w:rsidRPr="00861844" w:rsidRDefault="00861844" w:rsidP="00861844">
            <w:pPr>
              <w:suppressAutoHyphens w:val="0"/>
              <w:jc w:val="center"/>
              <w:rPr>
                <w:b/>
                <w:color w:val="000000"/>
                <w:sz w:val="10"/>
                <w:szCs w:val="10"/>
                <w:lang w:eastAsia="ru-RU"/>
              </w:rPr>
            </w:pPr>
          </w:p>
          <w:p w:rsidR="00861844" w:rsidRPr="00861844" w:rsidRDefault="00861844" w:rsidP="00861844">
            <w:pPr>
              <w:suppressAutoHyphens w:val="0"/>
              <w:jc w:val="center"/>
              <w:rPr>
                <w:b/>
                <w:color w:val="000000"/>
                <w:sz w:val="10"/>
                <w:szCs w:val="10"/>
                <w:lang w:eastAsia="ru-RU"/>
              </w:rPr>
            </w:pPr>
            <w:r w:rsidRPr="00861844">
              <w:rPr>
                <w:b/>
                <w:color w:val="000000"/>
                <w:sz w:val="10"/>
                <w:szCs w:val="10"/>
                <w:lang w:eastAsia="ru-RU"/>
              </w:rPr>
              <w:t>60619,73</w:t>
            </w:r>
          </w:p>
        </w:tc>
        <w:tc>
          <w:tcPr>
            <w:tcW w:w="567" w:type="dxa"/>
          </w:tcPr>
          <w:p w:rsidR="00861844" w:rsidRPr="00861844" w:rsidRDefault="00861844" w:rsidP="00861844">
            <w:pPr>
              <w:suppressAutoHyphens w:val="0"/>
              <w:jc w:val="center"/>
              <w:rPr>
                <w:b/>
                <w:color w:val="000000"/>
                <w:sz w:val="10"/>
                <w:szCs w:val="10"/>
                <w:lang w:eastAsia="ru-RU"/>
              </w:rPr>
            </w:pPr>
          </w:p>
          <w:p w:rsidR="00861844" w:rsidRPr="00861844" w:rsidRDefault="00861844" w:rsidP="00861844">
            <w:pPr>
              <w:suppressAutoHyphens w:val="0"/>
              <w:jc w:val="center"/>
              <w:rPr>
                <w:b/>
                <w:color w:val="000000"/>
                <w:sz w:val="10"/>
                <w:szCs w:val="10"/>
                <w:lang w:eastAsia="ru-RU"/>
              </w:rPr>
            </w:pPr>
            <w:r w:rsidRPr="00861844">
              <w:rPr>
                <w:b/>
                <w:color w:val="000000"/>
                <w:sz w:val="10"/>
                <w:szCs w:val="10"/>
                <w:lang w:eastAsia="ru-RU"/>
              </w:rPr>
              <w:t>22101,95</w:t>
            </w:r>
          </w:p>
        </w:tc>
        <w:tc>
          <w:tcPr>
            <w:tcW w:w="567" w:type="dxa"/>
          </w:tcPr>
          <w:p w:rsidR="00861844" w:rsidRPr="00861844" w:rsidRDefault="00861844" w:rsidP="00861844">
            <w:pPr>
              <w:suppressAutoHyphens w:val="0"/>
              <w:jc w:val="center"/>
              <w:rPr>
                <w:b/>
                <w:color w:val="000000"/>
                <w:sz w:val="10"/>
                <w:szCs w:val="10"/>
                <w:lang w:eastAsia="ru-RU"/>
              </w:rPr>
            </w:pPr>
          </w:p>
          <w:p w:rsidR="00861844" w:rsidRPr="00861844" w:rsidRDefault="00861844" w:rsidP="00861844">
            <w:pPr>
              <w:suppressAutoHyphens w:val="0"/>
              <w:jc w:val="center"/>
              <w:rPr>
                <w:b/>
                <w:color w:val="000000"/>
                <w:sz w:val="10"/>
                <w:szCs w:val="10"/>
                <w:lang w:eastAsia="ru-RU"/>
              </w:rPr>
            </w:pPr>
            <w:r w:rsidRPr="00861844">
              <w:rPr>
                <w:b/>
                <w:color w:val="000000"/>
                <w:sz w:val="10"/>
                <w:szCs w:val="10"/>
                <w:lang w:eastAsia="ru-RU"/>
              </w:rPr>
              <w:t>4548,6</w:t>
            </w:r>
          </w:p>
        </w:tc>
        <w:tc>
          <w:tcPr>
            <w:tcW w:w="567" w:type="dxa"/>
          </w:tcPr>
          <w:p w:rsidR="00861844" w:rsidRPr="00861844" w:rsidRDefault="00861844" w:rsidP="00861844">
            <w:pPr>
              <w:suppressAutoHyphens w:val="0"/>
              <w:jc w:val="center"/>
              <w:rPr>
                <w:b/>
                <w:color w:val="000000"/>
                <w:sz w:val="10"/>
                <w:szCs w:val="10"/>
                <w:lang w:eastAsia="ru-RU"/>
              </w:rPr>
            </w:pPr>
          </w:p>
          <w:p w:rsidR="00861844" w:rsidRPr="00861844" w:rsidRDefault="00861844" w:rsidP="00861844">
            <w:pPr>
              <w:suppressAutoHyphens w:val="0"/>
              <w:jc w:val="center"/>
              <w:rPr>
                <w:b/>
                <w:color w:val="000000"/>
                <w:sz w:val="10"/>
                <w:szCs w:val="10"/>
                <w:lang w:eastAsia="ru-RU"/>
              </w:rPr>
            </w:pPr>
            <w:r w:rsidRPr="00861844">
              <w:rPr>
                <w:b/>
                <w:color w:val="000000"/>
                <w:sz w:val="10"/>
                <w:szCs w:val="10"/>
                <w:lang w:eastAsia="ru-RU"/>
              </w:rPr>
              <w:t>5048,60</w:t>
            </w:r>
          </w:p>
        </w:tc>
        <w:tc>
          <w:tcPr>
            <w:tcW w:w="567" w:type="dxa"/>
          </w:tcPr>
          <w:p w:rsidR="00861844" w:rsidRPr="00861844" w:rsidRDefault="00861844" w:rsidP="00861844">
            <w:pPr>
              <w:suppressAutoHyphens w:val="0"/>
              <w:jc w:val="center"/>
              <w:rPr>
                <w:b/>
                <w:color w:val="000000"/>
                <w:sz w:val="10"/>
                <w:szCs w:val="10"/>
                <w:lang w:eastAsia="ru-RU"/>
              </w:rPr>
            </w:pPr>
          </w:p>
          <w:p w:rsidR="00861844" w:rsidRPr="00861844" w:rsidRDefault="00861844" w:rsidP="00861844">
            <w:pPr>
              <w:suppressAutoHyphens w:val="0"/>
              <w:jc w:val="center"/>
              <w:rPr>
                <w:b/>
                <w:color w:val="000000"/>
                <w:sz w:val="10"/>
                <w:szCs w:val="10"/>
                <w:lang w:eastAsia="ru-RU"/>
              </w:rPr>
            </w:pPr>
            <w:r w:rsidRPr="00861844">
              <w:rPr>
                <w:b/>
                <w:color w:val="000000"/>
                <w:sz w:val="10"/>
                <w:szCs w:val="10"/>
                <w:lang w:eastAsia="ru-RU"/>
              </w:rPr>
              <w:t>5048,60</w:t>
            </w:r>
          </w:p>
        </w:tc>
        <w:tc>
          <w:tcPr>
            <w:tcW w:w="567" w:type="dxa"/>
          </w:tcPr>
          <w:p w:rsidR="00861844" w:rsidRPr="00861844" w:rsidRDefault="00861844" w:rsidP="00861844">
            <w:pPr>
              <w:suppressAutoHyphens w:val="0"/>
              <w:jc w:val="center"/>
              <w:rPr>
                <w:b/>
                <w:color w:val="000000"/>
                <w:sz w:val="10"/>
                <w:szCs w:val="10"/>
                <w:lang w:eastAsia="ru-RU"/>
              </w:rPr>
            </w:pPr>
          </w:p>
          <w:p w:rsidR="00861844" w:rsidRPr="00861844" w:rsidRDefault="00861844" w:rsidP="00861844">
            <w:pPr>
              <w:suppressAutoHyphens w:val="0"/>
              <w:jc w:val="center"/>
              <w:rPr>
                <w:b/>
                <w:color w:val="000000"/>
                <w:sz w:val="10"/>
                <w:szCs w:val="10"/>
                <w:lang w:eastAsia="ru-RU"/>
              </w:rPr>
            </w:pPr>
            <w:r w:rsidRPr="00861844">
              <w:rPr>
                <w:b/>
                <w:color w:val="000000"/>
                <w:sz w:val="10"/>
                <w:szCs w:val="10"/>
                <w:lang w:eastAsia="ru-RU"/>
              </w:rPr>
              <w:t>5048,60</w:t>
            </w:r>
          </w:p>
        </w:tc>
      </w:tr>
      <w:tr w:rsidR="00861844" w:rsidRPr="00861844" w:rsidTr="008203C2">
        <w:trPr>
          <w:trHeight w:val="300"/>
        </w:trPr>
        <w:tc>
          <w:tcPr>
            <w:tcW w:w="1164" w:type="dxa"/>
            <w:shd w:val="clear" w:color="auto" w:fill="auto"/>
          </w:tcPr>
          <w:p w:rsidR="00861844" w:rsidRPr="00861844" w:rsidRDefault="00861844" w:rsidP="00861844">
            <w:pPr>
              <w:suppressAutoHyphens w:val="0"/>
              <w:spacing w:before="40" w:after="40"/>
              <w:rPr>
                <w:bCs w:val="0"/>
                <w:sz w:val="12"/>
                <w:szCs w:val="12"/>
                <w:lang w:eastAsia="ru-RU"/>
              </w:rPr>
            </w:pPr>
            <w:r w:rsidRPr="00861844">
              <w:rPr>
                <w:bCs w:val="0"/>
                <w:sz w:val="12"/>
                <w:szCs w:val="12"/>
                <w:lang w:eastAsia="ru-RU"/>
              </w:rPr>
              <w:t>в том числе:</w:t>
            </w:r>
          </w:p>
        </w:tc>
        <w:tc>
          <w:tcPr>
            <w:tcW w:w="396" w:type="dxa"/>
            <w:shd w:val="clear" w:color="auto" w:fill="auto"/>
          </w:tcPr>
          <w:p w:rsidR="00861844" w:rsidRPr="00861844" w:rsidRDefault="00861844" w:rsidP="00861844">
            <w:pPr>
              <w:suppressAutoHyphens w:val="0"/>
              <w:snapToGrid w:val="0"/>
              <w:spacing w:before="40" w:after="40"/>
              <w:jc w:val="center"/>
              <w:rPr>
                <w:bCs w:val="0"/>
                <w:sz w:val="12"/>
                <w:szCs w:val="12"/>
                <w:lang w:eastAsia="ru-RU"/>
              </w:rPr>
            </w:pPr>
          </w:p>
        </w:tc>
        <w:tc>
          <w:tcPr>
            <w:tcW w:w="425" w:type="dxa"/>
            <w:shd w:val="clear" w:color="auto" w:fill="auto"/>
          </w:tcPr>
          <w:p w:rsidR="00861844" w:rsidRPr="00861844" w:rsidRDefault="00861844" w:rsidP="00861844">
            <w:pPr>
              <w:suppressAutoHyphens w:val="0"/>
              <w:snapToGrid w:val="0"/>
              <w:spacing w:before="40" w:after="40"/>
              <w:jc w:val="center"/>
              <w:rPr>
                <w:bCs w:val="0"/>
                <w:sz w:val="12"/>
                <w:szCs w:val="12"/>
                <w:lang w:eastAsia="ru-RU"/>
              </w:rPr>
            </w:pPr>
          </w:p>
        </w:tc>
        <w:tc>
          <w:tcPr>
            <w:tcW w:w="426" w:type="dxa"/>
            <w:shd w:val="clear" w:color="auto" w:fill="auto"/>
          </w:tcPr>
          <w:p w:rsidR="00861844" w:rsidRPr="00861844" w:rsidRDefault="00861844" w:rsidP="00861844">
            <w:pPr>
              <w:suppressAutoHyphens w:val="0"/>
              <w:snapToGrid w:val="0"/>
              <w:spacing w:before="40" w:after="40"/>
              <w:jc w:val="center"/>
              <w:rPr>
                <w:bCs w:val="0"/>
                <w:sz w:val="12"/>
                <w:szCs w:val="12"/>
                <w:lang w:eastAsia="ru-RU"/>
              </w:rPr>
            </w:pPr>
          </w:p>
        </w:tc>
        <w:tc>
          <w:tcPr>
            <w:tcW w:w="425" w:type="dxa"/>
            <w:shd w:val="clear" w:color="auto" w:fill="auto"/>
          </w:tcPr>
          <w:p w:rsidR="00861844" w:rsidRPr="00861844" w:rsidRDefault="00861844" w:rsidP="00861844">
            <w:pPr>
              <w:suppressAutoHyphens w:val="0"/>
              <w:snapToGrid w:val="0"/>
              <w:spacing w:before="40" w:after="40"/>
              <w:jc w:val="center"/>
              <w:rPr>
                <w:bCs w:val="0"/>
                <w:sz w:val="12"/>
                <w:szCs w:val="12"/>
                <w:lang w:eastAsia="ru-RU"/>
              </w:rPr>
            </w:pPr>
          </w:p>
        </w:tc>
        <w:tc>
          <w:tcPr>
            <w:tcW w:w="425" w:type="dxa"/>
            <w:shd w:val="clear" w:color="auto" w:fill="auto"/>
          </w:tcPr>
          <w:p w:rsidR="00861844" w:rsidRPr="00861844" w:rsidRDefault="00861844" w:rsidP="00861844">
            <w:pPr>
              <w:suppressAutoHyphens w:val="0"/>
              <w:snapToGrid w:val="0"/>
              <w:spacing w:before="40" w:after="40"/>
              <w:jc w:val="center"/>
              <w:rPr>
                <w:bCs w:val="0"/>
                <w:sz w:val="12"/>
                <w:szCs w:val="12"/>
                <w:lang w:eastAsia="ru-RU"/>
              </w:rPr>
            </w:pPr>
          </w:p>
        </w:tc>
        <w:tc>
          <w:tcPr>
            <w:tcW w:w="425" w:type="dxa"/>
          </w:tcPr>
          <w:p w:rsidR="00861844" w:rsidRPr="00861844" w:rsidRDefault="00861844" w:rsidP="00861844">
            <w:pPr>
              <w:suppressAutoHyphens w:val="0"/>
              <w:snapToGrid w:val="0"/>
              <w:spacing w:before="40" w:after="40"/>
              <w:jc w:val="right"/>
              <w:rPr>
                <w:sz w:val="10"/>
                <w:szCs w:val="10"/>
                <w:lang w:eastAsia="ru-RU"/>
              </w:rPr>
            </w:pPr>
          </w:p>
        </w:tc>
        <w:tc>
          <w:tcPr>
            <w:tcW w:w="567" w:type="dxa"/>
            <w:shd w:val="clear" w:color="auto" w:fill="auto"/>
          </w:tcPr>
          <w:p w:rsidR="00861844" w:rsidRPr="00861844" w:rsidRDefault="00861844" w:rsidP="00861844">
            <w:pPr>
              <w:suppressAutoHyphens w:val="0"/>
              <w:snapToGrid w:val="0"/>
              <w:spacing w:before="40" w:after="40"/>
              <w:jc w:val="right"/>
              <w:rPr>
                <w:sz w:val="10"/>
                <w:szCs w:val="10"/>
                <w:lang w:eastAsia="ru-RU"/>
              </w:rPr>
            </w:pPr>
          </w:p>
        </w:tc>
        <w:tc>
          <w:tcPr>
            <w:tcW w:w="567" w:type="dxa"/>
            <w:shd w:val="clear" w:color="auto" w:fill="auto"/>
          </w:tcPr>
          <w:p w:rsidR="00861844" w:rsidRPr="00861844" w:rsidRDefault="00861844" w:rsidP="00861844">
            <w:pPr>
              <w:suppressAutoHyphens w:val="0"/>
              <w:snapToGrid w:val="0"/>
              <w:spacing w:before="40" w:after="40"/>
              <w:jc w:val="right"/>
              <w:rPr>
                <w:sz w:val="10"/>
                <w:szCs w:val="10"/>
                <w:lang w:eastAsia="ru-RU"/>
              </w:rPr>
            </w:pPr>
          </w:p>
        </w:tc>
        <w:tc>
          <w:tcPr>
            <w:tcW w:w="567" w:type="dxa"/>
          </w:tcPr>
          <w:p w:rsidR="00861844" w:rsidRPr="00861844" w:rsidRDefault="00861844" w:rsidP="00861844">
            <w:pPr>
              <w:suppressAutoHyphens w:val="0"/>
              <w:snapToGrid w:val="0"/>
              <w:spacing w:before="40" w:after="40"/>
              <w:jc w:val="right"/>
              <w:rPr>
                <w:sz w:val="10"/>
                <w:szCs w:val="10"/>
                <w:lang w:eastAsia="ru-RU"/>
              </w:rPr>
            </w:pPr>
          </w:p>
        </w:tc>
        <w:tc>
          <w:tcPr>
            <w:tcW w:w="567" w:type="dxa"/>
          </w:tcPr>
          <w:p w:rsidR="00861844" w:rsidRPr="00861844" w:rsidRDefault="00861844" w:rsidP="00861844">
            <w:pPr>
              <w:suppressAutoHyphens w:val="0"/>
              <w:snapToGrid w:val="0"/>
              <w:spacing w:before="40" w:after="40"/>
              <w:jc w:val="right"/>
              <w:rPr>
                <w:sz w:val="12"/>
                <w:szCs w:val="12"/>
                <w:lang w:eastAsia="ru-RU"/>
              </w:rPr>
            </w:pPr>
          </w:p>
        </w:tc>
        <w:tc>
          <w:tcPr>
            <w:tcW w:w="567" w:type="dxa"/>
          </w:tcPr>
          <w:p w:rsidR="00861844" w:rsidRPr="00861844" w:rsidRDefault="00861844" w:rsidP="00861844">
            <w:pPr>
              <w:suppressAutoHyphens w:val="0"/>
              <w:snapToGrid w:val="0"/>
              <w:spacing w:before="40" w:after="40"/>
              <w:jc w:val="center"/>
              <w:rPr>
                <w:sz w:val="12"/>
                <w:szCs w:val="12"/>
                <w:lang w:eastAsia="ru-RU"/>
              </w:rPr>
            </w:pPr>
          </w:p>
        </w:tc>
        <w:tc>
          <w:tcPr>
            <w:tcW w:w="567" w:type="dxa"/>
          </w:tcPr>
          <w:p w:rsidR="00861844" w:rsidRPr="00861844" w:rsidRDefault="00861844" w:rsidP="00861844">
            <w:pPr>
              <w:suppressAutoHyphens w:val="0"/>
              <w:snapToGrid w:val="0"/>
              <w:spacing w:before="40" w:after="40"/>
              <w:jc w:val="right"/>
              <w:rPr>
                <w:sz w:val="12"/>
                <w:szCs w:val="12"/>
                <w:lang w:eastAsia="ru-RU"/>
              </w:rPr>
            </w:pPr>
          </w:p>
        </w:tc>
        <w:tc>
          <w:tcPr>
            <w:tcW w:w="567" w:type="dxa"/>
          </w:tcPr>
          <w:p w:rsidR="00861844" w:rsidRPr="00861844" w:rsidRDefault="00861844" w:rsidP="00861844">
            <w:pPr>
              <w:suppressAutoHyphens w:val="0"/>
              <w:snapToGrid w:val="0"/>
              <w:spacing w:before="40" w:after="40"/>
              <w:jc w:val="right"/>
              <w:rPr>
                <w:sz w:val="12"/>
                <w:szCs w:val="12"/>
                <w:lang w:eastAsia="ru-RU"/>
              </w:rPr>
            </w:pPr>
          </w:p>
        </w:tc>
        <w:tc>
          <w:tcPr>
            <w:tcW w:w="567" w:type="dxa"/>
          </w:tcPr>
          <w:p w:rsidR="00861844" w:rsidRPr="00861844" w:rsidRDefault="00861844" w:rsidP="00861844">
            <w:pPr>
              <w:suppressAutoHyphens w:val="0"/>
              <w:snapToGrid w:val="0"/>
              <w:spacing w:before="40" w:after="40"/>
              <w:jc w:val="right"/>
              <w:rPr>
                <w:sz w:val="12"/>
                <w:szCs w:val="12"/>
                <w:lang w:eastAsia="ru-RU"/>
              </w:rPr>
            </w:pPr>
          </w:p>
        </w:tc>
        <w:tc>
          <w:tcPr>
            <w:tcW w:w="567" w:type="dxa"/>
          </w:tcPr>
          <w:p w:rsidR="00861844" w:rsidRPr="00861844" w:rsidRDefault="00861844" w:rsidP="00861844">
            <w:pPr>
              <w:suppressAutoHyphens w:val="0"/>
              <w:snapToGrid w:val="0"/>
              <w:spacing w:before="40" w:after="40"/>
              <w:jc w:val="right"/>
              <w:rPr>
                <w:sz w:val="12"/>
                <w:szCs w:val="12"/>
                <w:lang w:eastAsia="ru-RU"/>
              </w:rPr>
            </w:pPr>
          </w:p>
        </w:tc>
        <w:tc>
          <w:tcPr>
            <w:tcW w:w="567" w:type="dxa"/>
          </w:tcPr>
          <w:p w:rsidR="00861844" w:rsidRPr="00861844" w:rsidRDefault="00861844" w:rsidP="00861844">
            <w:pPr>
              <w:suppressAutoHyphens w:val="0"/>
              <w:snapToGrid w:val="0"/>
              <w:spacing w:before="40" w:after="40"/>
              <w:jc w:val="right"/>
              <w:rPr>
                <w:sz w:val="12"/>
                <w:szCs w:val="12"/>
                <w:lang w:eastAsia="ru-RU"/>
              </w:rPr>
            </w:pPr>
          </w:p>
        </w:tc>
      </w:tr>
      <w:tr w:rsidR="00861844" w:rsidRPr="00861844" w:rsidTr="008203C2">
        <w:trPr>
          <w:trHeight w:val="300"/>
        </w:trPr>
        <w:tc>
          <w:tcPr>
            <w:tcW w:w="1164" w:type="dxa"/>
            <w:shd w:val="clear" w:color="auto" w:fill="auto"/>
          </w:tcPr>
          <w:p w:rsidR="00861844" w:rsidRPr="00861844" w:rsidRDefault="00861844" w:rsidP="00861844">
            <w:pPr>
              <w:suppressAutoHyphens w:val="0"/>
              <w:spacing w:before="40" w:after="40"/>
              <w:rPr>
                <w:bCs w:val="0"/>
                <w:sz w:val="12"/>
                <w:szCs w:val="12"/>
                <w:lang w:eastAsia="ru-RU"/>
              </w:rPr>
            </w:pPr>
            <w:r w:rsidRPr="00861844">
              <w:rPr>
                <w:bCs w:val="0"/>
                <w:sz w:val="12"/>
                <w:szCs w:val="12"/>
                <w:lang w:eastAsia="ru-RU"/>
              </w:rPr>
              <w:lastRenderedPageBreak/>
              <w:t xml:space="preserve">собственные средства </w:t>
            </w:r>
          </w:p>
        </w:tc>
        <w:tc>
          <w:tcPr>
            <w:tcW w:w="396" w:type="dxa"/>
            <w:shd w:val="clear" w:color="auto" w:fill="auto"/>
          </w:tcPr>
          <w:p w:rsidR="00861844" w:rsidRPr="00861844" w:rsidRDefault="00861844" w:rsidP="00861844">
            <w:pPr>
              <w:suppressAutoHyphens w:val="0"/>
              <w:spacing w:before="40" w:after="40"/>
              <w:jc w:val="center"/>
              <w:rPr>
                <w:bCs w:val="0"/>
                <w:sz w:val="12"/>
                <w:szCs w:val="12"/>
                <w:lang w:eastAsia="ru-RU"/>
              </w:rPr>
            </w:pPr>
            <w:r w:rsidRPr="00861844">
              <w:rPr>
                <w:bCs w:val="0"/>
                <w:sz w:val="12"/>
                <w:szCs w:val="12"/>
                <w:lang w:eastAsia="ru-RU"/>
              </w:rPr>
              <w:t>953,80</w:t>
            </w:r>
          </w:p>
        </w:tc>
        <w:tc>
          <w:tcPr>
            <w:tcW w:w="425" w:type="dxa"/>
            <w:shd w:val="clear" w:color="auto" w:fill="auto"/>
          </w:tcPr>
          <w:p w:rsidR="00861844" w:rsidRPr="00861844" w:rsidRDefault="00861844" w:rsidP="00861844">
            <w:pPr>
              <w:suppressAutoHyphens w:val="0"/>
              <w:spacing w:before="40" w:after="40"/>
              <w:jc w:val="center"/>
              <w:rPr>
                <w:bCs w:val="0"/>
                <w:sz w:val="12"/>
                <w:szCs w:val="12"/>
                <w:lang w:eastAsia="ru-RU"/>
              </w:rPr>
            </w:pPr>
            <w:r w:rsidRPr="00861844">
              <w:rPr>
                <w:bCs w:val="0"/>
                <w:sz w:val="12"/>
                <w:szCs w:val="12"/>
                <w:lang w:eastAsia="ru-RU"/>
              </w:rPr>
              <w:t>175,00</w:t>
            </w:r>
          </w:p>
        </w:tc>
        <w:tc>
          <w:tcPr>
            <w:tcW w:w="426" w:type="dxa"/>
            <w:shd w:val="clear" w:color="auto" w:fill="auto"/>
          </w:tcPr>
          <w:p w:rsidR="00861844" w:rsidRPr="00861844" w:rsidRDefault="00861844" w:rsidP="00861844">
            <w:pPr>
              <w:suppressAutoHyphens w:val="0"/>
              <w:spacing w:before="40" w:after="40"/>
              <w:jc w:val="center"/>
              <w:rPr>
                <w:bCs w:val="0"/>
                <w:sz w:val="12"/>
                <w:szCs w:val="12"/>
                <w:lang w:eastAsia="ru-RU"/>
              </w:rPr>
            </w:pPr>
            <w:r w:rsidRPr="00861844">
              <w:rPr>
                <w:bCs w:val="0"/>
                <w:sz w:val="12"/>
                <w:szCs w:val="12"/>
                <w:lang w:eastAsia="ru-RU"/>
              </w:rPr>
              <w:t>250,0</w:t>
            </w:r>
          </w:p>
        </w:tc>
        <w:tc>
          <w:tcPr>
            <w:tcW w:w="425" w:type="dxa"/>
            <w:shd w:val="clear" w:color="auto" w:fill="auto"/>
          </w:tcPr>
          <w:p w:rsidR="00861844" w:rsidRPr="00861844" w:rsidRDefault="00861844" w:rsidP="00861844">
            <w:pPr>
              <w:suppressAutoHyphens w:val="0"/>
              <w:spacing w:before="40" w:after="40"/>
              <w:jc w:val="center"/>
              <w:rPr>
                <w:bCs w:val="0"/>
                <w:sz w:val="12"/>
                <w:szCs w:val="12"/>
                <w:lang w:eastAsia="ru-RU"/>
              </w:rPr>
            </w:pPr>
            <w:r w:rsidRPr="00861844">
              <w:rPr>
                <w:bCs w:val="0"/>
                <w:sz w:val="12"/>
                <w:szCs w:val="12"/>
                <w:lang w:eastAsia="ru-RU"/>
              </w:rPr>
              <w:t>325,00</w:t>
            </w:r>
          </w:p>
        </w:tc>
        <w:tc>
          <w:tcPr>
            <w:tcW w:w="425" w:type="dxa"/>
            <w:shd w:val="clear" w:color="auto" w:fill="auto"/>
          </w:tcPr>
          <w:p w:rsidR="00861844" w:rsidRPr="00861844" w:rsidRDefault="00861844" w:rsidP="00861844">
            <w:pPr>
              <w:suppressAutoHyphens w:val="0"/>
              <w:spacing w:before="40" w:after="40"/>
              <w:jc w:val="center"/>
              <w:rPr>
                <w:bCs w:val="0"/>
                <w:sz w:val="12"/>
                <w:szCs w:val="12"/>
                <w:lang w:eastAsia="ru-RU"/>
              </w:rPr>
            </w:pPr>
            <w:r w:rsidRPr="00861844">
              <w:rPr>
                <w:bCs w:val="0"/>
                <w:sz w:val="12"/>
                <w:szCs w:val="12"/>
                <w:lang w:eastAsia="ru-RU"/>
              </w:rPr>
              <w:t>203,80</w:t>
            </w:r>
          </w:p>
        </w:tc>
        <w:tc>
          <w:tcPr>
            <w:tcW w:w="425" w:type="dxa"/>
          </w:tcPr>
          <w:p w:rsidR="00861844" w:rsidRPr="00861844" w:rsidRDefault="00861844" w:rsidP="00861844">
            <w:pPr>
              <w:suppressAutoHyphens w:val="0"/>
              <w:spacing w:before="40" w:after="40"/>
              <w:jc w:val="center"/>
              <w:rPr>
                <w:sz w:val="10"/>
                <w:szCs w:val="10"/>
                <w:lang w:eastAsia="ru-RU"/>
              </w:rPr>
            </w:pPr>
            <w:r w:rsidRPr="00861844">
              <w:rPr>
                <w:sz w:val="10"/>
                <w:szCs w:val="10"/>
                <w:lang w:eastAsia="ru-RU"/>
              </w:rPr>
              <w:t>51530,68</w:t>
            </w:r>
          </w:p>
          <w:p w:rsidR="00861844" w:rsidRPr="00861844" w:rsidRDefault="00861844" w:rsidP="00861844">
            <w:pPr>
              <w:suppressAutoHyphens w:val="0"/>
              <w:spacing w:before="40" w:after="40"/>
              <w:jc w:val="center"/>
              <w:rPr>
                <w:sz w:val="10"/>
                <w:szCs w:val="10"/>
                <w:lang w:eastAsia="ru-RU"/>
              </w:rPr>
            </w:pPr>
          </w:p>
        </w:tc>
        <w:tc>
          <w:tcPr>
            <w:tcW w:w="567" w:type="dxa"/>
            <w:shd w:val="clear" w:color="auto" w:fill="auto"/>
          </w:tcPr>
          <w:p w:rsidR="00861844" w:rsidRPr="00861844" w:rsidRDefault="00861844" w:rsidP="00861844">
            <w:pPr>
              <w:suppressAutoHyphens w:val="0"/>
              <w:spacing w:before="40" w:after="40"/>
              <w:jc w:val="center"/>
              <w:rPr>
                <w:sz w:val="10"/>
                <w:szCs w:val="10"/>
                <w:lang w:eastAsia="ru-RU"/>
              </w:rPr>
            </w:pPr>
            <w:r w:rsidRPr="00861844">
              <w:rPr>
                <w:sz w:val="10"/>
                <w:szCs w:val="10"/>
                <w:lang w:eastAsia="ru-RU"/>
              </w:rPr>
              <w:t>884,05</w:t>
            </w:r>
          </w:p>
        </w:tc>
        <w:tc>
          <w:tcPr>
            <w:tcW w:w="567" w:type="dxa"/>
            <w:shd w:val="clear" w:color="auto" w:fill="auto"/>
          </w:tcPr>
          <w:p w:rsidR="00861844" w:rsidRPr="00861844" w:rsidRDefault="00861844" w:rsidP="00861844">
            <w:pPr>
              <w:suppressAutoHyphens w:val="0"/>
              <w:spacing w:before="40" w:after="40"/>
              <w:jc w:val="center"/>
              <w:rPr>
                <w:sz w:val="10"/>
                <w:szCs w:val="10"/>
                <w:lang w:eastAsia="ru-RU"/>
              </w:rPr>
            </w:pPr>
            <w:r w:rsidRPr="00861844">
              <w:rPr>
                <w:sz w:val="10"/>
                <w:szCs w:val="10"/>
                <w:lang w:eastAsia="ru-RU"/>
              </w:rPr>
              <w:t>0,23</w:t>
            </w:r>
          </w:p>
        </w:tc>
        <w:tc>
          <w:tcPr>
            <w:tcW w:w="567" w:type="dxa"/>
          </w:tcPr>
          <w:p w:rsidR="00861844" w:rsidRPr="00861844" w:rsidRDefault="00861844" w:rsidP="00861844">
            <w:pPr>
              <w:suppressAutoHyphens w:val="0"/>
              <w:spacing w:before="40" w:after="40"/>
              <w:jc w:val="center"/>
              <w:rPr>
                <w:sz w:val="10"/>
                <w:szCs w:val="10"/>
                <w:lang w:eastAsia="ru-RU"/>
              </w:rPr>
            </w:pPr>
            <w:r w:rsidRPr="00861844">
              <w:rPr>
                <w:sz w:val="10"/>
                <w:szCs w:val="10"/>
                <w:lang w:eastAsia="ru-RU"/>
              </w:rPr>
              <w:t>453,43</w:t>
            </w:r>
          </w:p>
        </w:tc>
        <w:tc>
          <w:tcPr>
            <w:tcW w:w="567" w:type="dxa"/>
          </w:tcPr>
          <w:p w:rsidR="00861844" w:rsidRPr="00861844" w:rsidRDefault="00861844" w:rsidP="00861844">
            <w:pPr>
              <w:suppressAutoHyphens w:val="0"/>
              <w:spacing w:before="40" w:after="40"/>
              <w:jc w:val="right"/>
              <w:rPr>
                <w:sz w:val="10"/>
                <w:szCs w:val="10"/>
                <w:lang w:eastAsia="ru-RU"/>
              </w:rPr>
            </w:pPr>
            <w:r w:rsidRPr="00861844">
              <w:rPr>
                <w:sz w:val="10"/>
                <w:szCs w:val="10"/>
                <w:lang w:eastAsia="ru-RU"/>
              </w:rPr>
              <w:t>7584,51</w:t>
            </w:r>
          </w:p>
        </w:tc>
        <w:tc>
          <w:tcPr>
            <w:tcW w:w="567" w:type="dxa"/>
          </w:tcPr>
          <w:p w:rsidR="00861844" w:rsidRPr="00861844" w:rsidRDefault="00861844" w:rsidP="00861844">
            <w:pPr>
              <w:suppressAutoHyphens w:val="0"/>
              <w:spacing w:before="40" w:after="40"/>
              <w:jc w:val="center"/>
              <w:rPr>
                <w:sz w:val="10"/>
                <w:szCs w:val="10"/>
                <w:lang w:eastAsia="ru-RU"/>
              </w:rPr>
            </w:pPr>
            <w:r w:rsidRPr="00861844">
              <w:rPr>
                <w:sz w:val="10"/>
                <w:szCs w:val="10"/>
                <w:lang w:eastAsia="ru-RU"/>
              </w:rPr>
              <w:t>14258,44</w:t>
            </w:r>
          </w:p>
        </w:tc>
        <w:tc>
          <w:tcPr>
            <w:tcW w:w="567" w:type="dxa"/>
          </w:tcPr>
          <w:p w:rsidR="00861844" w:rsidRPr="00861844" w:rsidRDefault="00861844" w:rsidP="00861844">
            <w:pPr>
              <w:suppressAutoHyphens w:val="0"/>
              <w:spacing w:before="40" w:after="40"/>
              <w:jc w:val="center"/>
              <w:rPr>
                <w:color w:val="000000"/>
                <w:sz w:val="10"/>
                <w:szCs w:val="10"/>
                <w:lang w:eastAsia="ru-RU"/>
              </w:rPr>
            </w:pPr>
            <w:r w:rsidRPr="00861844">
              <w:rPr>
                <w:color w:val="000000"/>
                <w:sz w:val="10"/>
                <w:szCs w:val="10"/>
                <w:lang w:eastAsia="ru-RU"/>
              </w:rPr>
              <w:t>8851,22</w:t>
            </w:r>
          </w:p>
        </w:tc>
        <w:tc>
          <w:tcPr>
            <w:tcW w:w="567" w:type="dxa"/>
          </w:tcPr>
          <w:p w:rsidR="00861844" w:rsidRPr="00861844" w:rsidRDefault="00861844" w:rsidP="00861844">
            <w:pPr>
              <w:suppressAutoHyphens w:val="0"/>
              <w:spacing w:before="40" w:after="40"/>
              <w:jc w:val="center"/>
              <w:rPr>
                <w:sz w:val="10"/>
                <w:szCs w:val="10"/>
                <w:lang w:eastAsia="ru-RU"/>
              </w:rPr>
            </w:pPr>
            <w:r w:rsidRPr="00861844">
              <w:rPr>
                <w:sz w:val="10"/>
                <w:szCs w:val="10"/>
                <w:lang w:eastAsia="ru-RU"/>
              </w:rPr>
              <w:t>4874,70</w:t>
            </w:r>
          </w:p>
        </w:tc>
        <w:tc>
          <w:tcPr>
            <w:tcW w:w="567" w:type="dxa"/>
          </w:tcPr>
          <w:p w:rsidR="00861844" w:rsidRPr="00861844" w:rsidRDefault="00861844" w:rsidP="00861844">
            <w:pPr>
              <w:suppressAutoHyphens w:val="0"/>
              <w:spacing w:before="40" w:after="40"/>
              <w:jc w:val="center"/>
              <w:rPr>
                <w:sz w:val="10"/>
                <w:szCs w:val="10"/>
                <w:lang w:eastAsia="ru-RU"/>
              </w:rPr>
            </w:pPr>
            <w:r w:rsidRPr="00861844">
              <w:rPr>
                <w:sz w:val="10"/>
                <w:szCs w:val="10"/>
                <w:lang w:eastAsia="ru-RU"/>
              </w:rPr>
              <w:t>4874,70</w:t>
            </w:r>
          </w:p>
          <w:p w:rsidR="00861844" w:rsidRPr="00861844" w:rsidRDefault="00861844" w:rsidP="00861844">
            <w:pPr>
              <w:suppressAutoHyphens w:val="0"/>
              <w:spacing w:before="40" w:after="40"/>
              <w:jc w:val="center"/>
              <w:rPr>
                <w:sz w:val="10"/>
                <w:szCs w:val="10"/>
                <w:lang w:eastAsia="ru-RU"/>
              </w:rPr>
            </w:pPr>
          </w:p>
        </w:tc>
        <w:tc>
          <w:tcPr>
            <w:tcW w:w="567" w:type="dxa"/>
          </w:tcPr>
          <w:p w:rsidR="00861844" w:rsidRPr="00861844" w:rsidRDefault="00861844" w:rsidP="00861844">
            <w:pPr>
              <w:suppressAutoHyphens w:val="0"/>
              <w:spacing w:before="40" w:after="40"/>
              <w:jc w:val="center"/>
              <w:rPr>
                <w:sz w:val="10"/>
                <w:szCs w:val="10"/>
                <w:lang w:eastAsia="ru-RU"/>
              </w:rPr>
            </w:pPr>
            <w:r w:rsidRPr="00861844">
              <w:rPr>
                <w:sz w:val="10"/>
                <w:szCs w:val="10"/>
                <w:lang w:eastAsia="ru-RU"/>
              </w:rPr>
              <w:t>4874,70</w:t>
            </w:r>
          </w:p>
        </w:tc>
        <w:tc>
          <w:tcPr>
            <w:tcW w:w="567" w:type="dxa"/>
          </w:tcPr>
          <w:p w:rsidR="00861844" w:rsidRPr="00861844" w:rsidRDefault="00861844" w:rsidP="00861844">
            <w:pPr>
              <w:suppressAutoHyphens w:val="0"/>
              <w:spacing w:before="40" w:after="40"/>
              <w:jc w:val="center"/>
              <w:rPr>
                <w:sz w:val="10"/>
                <w:szCs w:val="10"/>
                <w:lang w:eastAsia="ru-RU"/>
              </w:rPr>
            </w:pPr>
            <w:r w:rsidRPr="00861844">
              <w:rPr>
                <w:sz w:val="10"/>
                <w:szCs w:val="10"/>
                <w:lang w:eastAsia="ru-RU"/>
              </w:rPr>
              <w:t>4874,70</w:t>
            </w:r>
          </w:p>
        </w:tc>
      </w:tr>
      <w:tr w:rsidR="00861844" w:rsidRPr="00861844" w:rsidTr="008203C2">
        <w:trPr>
          <w:trHeight w:val="285"/>
        </w:trPr>
        <w:tc>
          <w:tcPr>
            <w:tcW w:w="1164" w:type="dxa"/>
            <w:shd w:val="clear" w:color="auto" w:fill="auto"/>
          </w:tcPr>
          <w:p w:rsidR="00861844" w:rsidRPr="00861844" w:rsidRDefault="00861844" w:rsidP="00861844">
            <w:pPr>
              <w:suppressAutoHyphens w:val="0"/>
              <w:spacing w:before="40" w:after="40"/>
              <w:rPr>
                <w:bCs w:val="0"/>
                <w:sz w:val="12"/>
                <w:szCs w:val="12"/>
                <w:lang w:eastAsia="ru-RU"/>
              </w:rPr>
            </w:pPr>
            <w:r w:rsidRPr="00861844">
              <w:rPr>
                <w:bCs w:val="0"/>
                <w:sz w:val="12"/>
                <w:szCs w:val="12"/>
                <w:lang w:eastAsia="ru-RU"/>
              </w:rPr>
              <w:t xml:space="preserve">субсидии из бюджета </w:t>
            </w:r>
          </w:p>
          <w:p w:rsidR="00861844" w:rsidRPr="00861844" w:rsidRDefault="00861844" w:rsidP="00861844">
            <w:pPr>
              <w:suppressAutoHyphens w:val="0"/>
              <w:spacing w:before="40" w:after="40"/>
              <w:rPr>
                <w:bCs w:val="0"/>
                <w:sz w:val="12"/>
                <w:szCs w:val="12"/>
                <w:lang w:eastAsia="ru-RU"/>
              </w:rPr>
            </w:pPr>
            <w:r w:rsidRPr="00861844">
              <w:rPr>
                <w:bCs w:val="0"/>
                <w:sz w:val="12"/>
                <w:szCs w:val="12"/>
                <w:lang w:eastAsia="ru-RU"/>
              </w:rPr>
              <w:t>Удмуртской  Республики</w:t>
            </w:r>
          </w:p>
        </w:tc>
        <w:tc>
          <w:tcPr>
            <w:tcW w:w="396"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3846,30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6"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1346,30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2500,00</w:t>
            </w:r>
          </w:p>
        </w:tc>
        <w:tc>
          <w:tcPr>
            <w:tcW w:w="425" w:type="dxa"/>
            <w:vAlign w:val="center"/>
          </w:tcPr>
          <w:p w:rsidR="00861844" w:rsidRPr="00861844" w:rsidRDefault="00861844" w:rsidP="00861844">
            <w:pPr>
              <w:suppressAutoHyphens w:val="0"/>
              <w:jc w:val="right"/>
              <w:rPr>
                <w:bCs w:val="0"/>
                <w:color w:val="000000"/>
                <w:sz w:val="10"/>
                <w:szCs w:val="10"/>
                <w:lang w:eastAsia="ru-RU"/>
              </w:rPr>
            </w:pPr>
            <w:r w:rsidRPr="00861844">
              <w:rPr>
                <w:bCs w:val="0"/>
                <w:color w:val="000000"/>
                <w:sz w:val="10"/>
                <w:szCs w:val="10"/>
                <w:lang w:eastAsia="ru-RU"/>
              </w:rPr>
              <w:t>42628,50</w:t>
            </w:r>
          </w:p>
          <w:p w:rsidR="00861844" w:rsidRPr="00861844" w:rsidRDefault="00861844" w:rsidP="00861844">
            <w:pPr>
              <w:suppressAutoHyphens w:val="0"/>
              <w:jc w:val="right"/>
              <w:rPr>
                <w:bCs w:val="0"/>
                <w:color w:val="000000"/>
                <w:sz w:val="10"/>
                <w:szCs w:val="10"/>
                <w:lang w:eastAsia="ru-RU"/>
              </w:rPr>
            </w:pPr>
          </w:p>
        </w:tc>
        <w:tc>
          <w:tcPr>
            <w:tcW w:w="567" w:type="dxa"/>
            <w:shd w:val="clear" w:color="auto" w:fill="auto"/>
            <w:vAlign w:val="center"/>
          </w:tcPr>
          <w:p w:rsidR="00861844" w:rsidRPr="00861844" w:rsidRDefault="00861844" w:rsidP="00861844">
            <w:pPr>
              <w:suppressAutoHyphens w:val="0"/>
              <w:jc w:val="right"/>
              <w:rPr>
                <w:bCs w:val="0"/>
                <w:color w:val="000000"/>
                <w:sz w:val="10"/>
                <w:szCs w:val="10"/>
                <w:lang w:eastAsia="ru-RU"/>
              </w:rPr>
            </w:pPr>
            <w:r w:rsidRPr="00861844">
              <w:rPr>
                <w:color w:val="000000"/>
                <w:sz w:val="10"/>
                <w:szCs w:val="10"/>
                <w:lang w:eastAsia="ru-RU"/>
              </w:rPr>
              <w:t>1390,58</w:t>
            </w:r>
          </w:p>
        </w:tc>
        <w:tc>
          <w:tcPr>
            <w:tcW w:w="567" w:type="dxa"/>
            <w:shd w:val="clear" w:color="auto" w:fill="auto"/>
            <w:vAlign w:val="center"/>
          </w:tcPr>
          <w:p w:rsidR="00861844" w:rsidRPr="00861844" w:rsidRDefault="00861844" w:rsidP="00861844">
            <w:pPr>
              <w:suppressAutoHyphens w:val="0"/>
              <w:jc w:val="right"/>
              <w:rPr>
                <w:bCs w:val="0"/>
                <w:color w:val="000000"/>
                <w:sz w:val="10"/>
                <w:szCs w:val="10"/>
                <w:lang w:eastAsia="ru-RU"/>
              </w:rPr>
            </w:pPr>
            <w:r w:rsidRPr="00861844">
              <w:rPr>
                <w:color w:val="000000"/>
                <w:sz w:val="10"/>
                <w:szCs w:val="10"/>
                <w:lang w:eastAsia="ru-RU"/>
              </w:rPr>
              <w:t>2290,83</w:t>
            </w:r>
          </w:p>
        </w:tc>
        <w:tc>
          <w:tcPr>
            <w:tcW w:w="567" w:type="dxa"/>
            <w:vAlign w:val="center"/>
          </w:tcPr>
          <w:p w:rsidR="00861844" w:rsidRPr="00861844" w:rsidRDefault="00861844" w:rsidP="00861844">
            <w:pPr>
              <w:suppressAutoHyphens w:val="0"/>
              <w:jc w:val="right"/>
              <w:rPr>
                <w:bCs w:val="0"/>
                <w:color w:val="000000"/>
                <w:sz w:val="10"/>
                <w:szCs w:val="10"/>
                <w:lang w:eastAsia="ru-RU"/>
              </w:rPr>
            </w:pPr>
            <w:r w:rsidRPr="00861844">
              <w:rPr>
                <w:bCs w:val="0"/>
                <w:color w:val="000000"/>
                <w:sz w:val="10"/>
                <w:szCs w:val="10"/>
                <w:lang w:eastAsia="ru-RU"/>
              </w:rPr>
              <w:t>3056,71</w:t>
            </w:r>
          </w:p>
        </w:tc>
        <w:tc>
          <w:tcPr>
            <w:tcW w:w="567" w:type="dxa"/>
          </w:tcPr>
          <w:p w:rsidR="00861844" w:rsidRPr="00861844" w:rsidRDefault="00861844" w:rsidP="00861844">
            <w:pPr>
              <w:suppressAutoHyphens w:val="0"/>
              <w:rPr>
                <w:color w:val="000000"/>
                <w:sz w:val="10"/>
                <w:szCs w:val="10"/>
                <w:lang w:eastAsia="ru-RU"/>
              </w:rPr>
            </w:pPr>
          </w:p>
          <w:p w:rsidR="00861844" w:rsidRPr="00861844" w:rsidRDefault="00861844" w:rsidP="00861844">
            <w:pPr>
              <w:suppressAutoHyphens w:val="0"/>
              <w:rPr>
                <w:color w:val="000000"/>
                <w:sz w:val="10"/>
                <w:szCs w:val="10"/>
                <w:lang w:eastAsia="ru-RU"/>
              </w:rPr>
            </w:pPr>
          </w:p>
          <w:p w:rsidR="00861844" w:rsidRPr="00861844" w:rsidRDefault="00861844" w:rsidP="00861844">
            <w:pPr>
              <w:suppressAutoHyphens w:val="0"/>
              <w:rPr>
                <w:color w:val="000000"/>
                <w:sz w:val="10"/>
                <w:szCs w:val="10"/>
                <w:lang w:eastAsia="ru-RU"/>
              </w:rPr>
            </w:pPr>
            <w:r w:rsidRPr="00861844">
              <w:rPr>
                <w:color w:val="000000"/>
                <w:sz w:val="10"/>
                <w:szCs w:val="10"/>
                <w:lang w:eastAsia="ru-RU"/>
              </w:rPr>
              <w:t>0,00</w:t>
            </w:r>
          </w:p>
        </w:tc>
        <w:tc>
          <w:tcPr>
            <w:tcW w:w="567" w:type="dxa"/>
          </w:tcPr>
          <w:p w:rsidR="00861844" w:rsidRPr="00861844" w:rsidRDefault="00861844" w:rsidP="00861844">
            <w:pPr>
              <w:suppressAutoHyphens w:val="0"/>
              <w:rPr>
                <w:bCs w:val="0"/>
                <w:sz w:val="10"/>
                <w:szCs w:val="10"/>
                <w:lang w:eastAsia="ru-RU"/>
              </w:rPr>
            </w:pPr>
          </w:p>
          <w:p w:rsidR="00861844" w:rsidRPr="00861844" w:rsidRDefault="00861844" w:rsidP="00861844">
            <w:pPr>
              <w:suppressAutoHyphens w:val="0"/>
              <w:rPr>
                <w:bCs w:val="0"/>
                <w:sz w:val="10"/>
                <w:szCs w:val="10"/>
                <w:lang w:eastAsia="ru-RU"/>
              </w:rPr>
            </w:pPr>
          </w:p>
          <w:p w:rsidR="00861844" w:rsidRPr="00861844" w:rsidRDefault="00861844" w:rsidP="00861844">
            <w:pPr>
              <w:suppressAutoHyphens w:val="0"/>
              <w:rPr>
                <w:bCs w:val="0"/>
                <w:sz w:val="10"/>
                <w:szCs w:val="10"/>
                <w:lang w:eastAsia="ru-RU"/>
              </w:rPr>
            </w:pPr>
            <w:r w:rsidRPr="00861844">
              <w:rPr>
                <w:bCs w:val="0"/>
                <w:sz w:val="10"/>
                <w:szCs w:val="10"/>
                <w:lang w:eastAsia="ru-RU"/>
              </w:rPr>
              <w:t>20684,24</w:t>
            </w:r>
          </w:p>
        </w:tc>
        <w:tc>
          <w:tcPr>
            <w:tcW w:w="567" w:type="dxa"/>
          </w:tcPr>
          <w:p w:rsidR="00861844" w:rsidRPr="00861844" w:rsidRDefault="00861844" w:rsidP="00861844">
            <w:pPr>
              <w:suppressAutoHyphens w:val="0"/>
              <w:rPr>
                <w:color w:val="000000"/>
                <w:sz w:val="10"/>
                <w:szCs w:val="10"/>
                <w:lang w:eastAsia="ru-RU"/>
              </w:rPr>
            </w:pPr>
          </w:p>
          <w:p w:rsidR="00861844" w:rsidRPr="00861844" w:rsidRDefault="00861844" w:rsidP="00861844">
            <w:pPr>
              <w:suppressAutoHyphens w:val="0"/>
              <w:rPr>
                <w:color w:val="000000"/>
                <w:sz w:val="10"/>
                <w:szCs w:val="10"/>
                <w:lang w:eastAsia="ru-RU"/>
              </w:rPr>
            </w:pPr>
          </w:p>
          <w:p w:rsidR="00861844" w:rsidRPr="00861844" w:rsidRDefault="00861844" w:rsidP="00861844">
            <w:pPr>
              <w:suppressAutoHyphens w:val="0"/>
              <w:rPr>
                <w:bCs w:val="0"/>
                <w:lang w:eastAsia="ru-RU"/>
              </w:rPr>
            </w:pPr>
            <w:r w:rsidRPr="00861844">
              <w:rPr>
                <w:color w:val="000000"/>
                <w:sz w:val="10"/>
                <w:szCs w:val="10"/>
                <w:lang w:eastAsia="ru-RU"/>
              </w:rPr>
              <w:t>10160,16</w:t>
            </w:r>
          </w:p>
        </w:tc>
        <w:tc>
          <w:tcPr>
            <w:tcW w:w="567" w:type="dxa"/>
          </w:tcPr>
          <w:p w:rsidR="00861844" w:rsidRPr="00861844" w:rsidRDefault="00861844" w:rsidP="00861844">
            <w:pPr>
              <w:suppressAutoHyphens w:val="0"/>
              <w:rPr>
                <w:bCs w:val="0"/>
                <w:sz w:val="10"/>
                <w:szCs w:val="10"/>
                <w:lang w:eastAsia="ru-RU"/>
              </w:rPr>
            </w:pPr>
          </w:p>
          <w:p w:rsidR="00861844" w:rsidRPr="00861844" w:rsidRDefault="00861844" w:rsidP="00861844">
            <w:pPr>
              <w:suppressAutoHyphens w:val="0"/>
              <w:rPr>
                <w:bCs w:val="0"/>
                <w:sz w:val="10"/>
                <w:szCs w:val="10"/>
                <w:lang w:eastAsia="ru-RU"/>
              </w:rPr>
            </w:pPr>
          </w:p>
          <w:p w:rsidR="00861844" w:rsidRPr="00861844" w:rsidRDefault="00861844" w:rsidP="00861844">
            <w:pPr>
              <w:suppressAutoHyphens w:val="0"/>
              <w:rPr>
                <w:bCs w:val="0"/>
                <w:sz w:val="10"/>
                <w:szCs w:val="10"/>
                <w:lang w:eastAsia="ru-RU"/>
              </w:rPr>
            </w:pPr>
            <w:r w:rsidRPr="00861844">
              <w:rPr>
                <w:bCs w:val="0"/>
                <w:sz w:val="10"/>
                <w:szCs w:val="10"/>
                <w:lang w:eastAsia="ru-RU"/>
              </w:rPr>
              <w:t>5045,98</w:t>
            </w:r>
          </w:p>
        </w:tc>
        <w:tc>
          <w:tcPr>
            <w:tcW w:w="567" w:type="dxa"/>
          </w:tcPr>
          <w:p w:rsidR="00861844" w:rsidRPr="00861844" w:rsidRDefault="00861844" w:rsidP="00861844">
            <w:pPr>
              <w:suppressAutoHyphens w:val="0"/>
              <w:rPr>
                <w:bCs w:val="0"/>
                <w:sz w:val="10"/>
                <w:szCs w:val="10"/>
                <w:lang w:eastAsia="ru-RU"/>
              </w:rPr>
            </w:pPr>
          </w:p>
          <w:p w:rsidR="00861844" w:rsidRPr="00861844" w:rsidRDefault="00861844" w:rsidP="00861844">
            <w:pPr>
              <w:suppressAutoHyphens w:val="0"/>
              <w:rPr>
                <w:bCs w:val="0"/>
                <w:sz w:val="10"/>
                <w:szCs w:val="10"/>
                <w:lang w:eastAsia="ru-RU"/>
              </w:rPr>
            </w:pPr>
          </w:p>
          <w:p w:rsidR="00861844" w:rsidRPr="00861844" w:rsidRDefault="00861844" w:rsidP="00861844">
            <w:pPr>
              <w:suppressAutoHyphens w:val="0"/>
              <w:rPr>
                <w:bCs w:val="0"/>
                <w:sz w:val="10"/>
                <w:szCs w:val="10"/>
                <w:lang w:eastAsia="ru-RU"/>
              </w:rPr>
            </w:pPr>
            <w:r w:rsidRPr="00861844">
              <w:rPr>
                <w:bCs w:val="0"/>
                <w:sz w:val="10"/>
                <w:szCs w:val="10"/>
                <w:lang w:eastAsia="ru-RU"/>
              </w:rPr>
              <w:t>0,00</w:t>
            </w:r>
          </w:p>
        </w:tc>
        <w:tc>
          <w:tcPr>
            <w:tcW w:w="567" w:type="dxa"/>
          </w:tcPr>
          <w:p w:rsidR="00861844" w:rsidRPr="00861844" w:rsidRDefault="00861844" w:rsidP="00861844">
            <w:pPr>
              <w:suppressAutoHyphens w:val="0"/>
              <w:rPr>
                <w:bCs w:val="0"/>
                <w:sz w:val="10"/>
                <w:szCs w:val="10"/>
                <w:lang w:eastAsia="ru-RU"/>
              </w:rPr>
            </w:pPr>
          </w:p>
          <w:p w:rsidR="00861844" w:rsidRPr="00861844" w:rsidRDefault="00861844" w:rsidP="00861844">
            <w:pPr>
              <w:suppressAutoHyphens w:val="0"/>
              <w:rPr>
                <w:bCs w:val="0"/>
                <w:sz w:val="10"/>
                <w:szCs w:val="10"/>
                <w:lang w:eastAsia="ru-RU"/>
              </w:rPr>
            </w:pPr>
          </w:p>
          <w:p w:rsidR="00861844" w:rsidRPr="00861844" w:rsidRDefault="00861844" w:rsidP="00861844">
            <w:pPr>
              <w:suppressAutoHyphens w:val="0"/>
              <w:rPr>
                <w:bCs w:val="0"/>
                <w:sz w:val="10"/>
                <w:szCs w:val="10"/>
                <w:lang w:eastAsia="ru-RU"/>
              </w:rPr>
            </w:pPr>
            <w:r w:rsidRPr="00861844">
              <w:rPr>
                <w:bCs w:val="0"/>
                <w:sz w:val="10"/>
                <w:szCs w:val="10"/>
                <w:lang w:eastAsia="ru-RU"/>
              </w:rPr>
              <w:t>0,00</w:t>
            </w:r>
          </w:p>
        </w:tc>
        <w:tc>
          <w:tcPr>
            <w:tcW w:w="567" w:type="dxa"/>
          </w:tcPr>
          <w:p w:rsidR="00861844" w:rsidRPr="00861844" w:rsidRDefault="00861844" w:rsidP="00861844">
            <w:pPr>
              <w:suppressAutoHyphens w:val="0"/>
              <w:rPr>
                <w:bCs w:val="0"/>
                <w:sz w:val="10"/>
                <w:szCs w:val="10"/>
                <w:lang w:eastAsia="ru-RU"/>
              </w:rPr>
            </w:pPr>
          </w:p>
          <w:p w:rsidR="00861844" w:rsidRPr="00861844" w:rsidRDefault="00861844" w:rsidP="00861844">
            <w:pPr>
              <w:suppressAutoHyphens w:val="0"/>
              <w:rPr>
                <w:bCs w:val="0"/>
                <w:sz w:val="10"/>
                <w:szCs w:val="10"/>
                <w:lang w:eastAsia="ru-RU"/>
              </w:rPr>
            </w:pPr>
          </w:p>
          <w:p w:rsidR="00861844" w:rsidRPr="00861844" w:rsidRDefault="00861844" w:rsidP="00861844">
            <w:pPr>
              <w:suppressAutoHyphens w:val="0"/>
              <w:rPr>
                <w:bCs w:val="0"/>
                <w:sz w:val="10"/>
                <w:szCs w:val="10"/>
                <w:lang w:eastAsia="ru-RU"/>
              </w:rPr>
            </w:pPr>
            <w:r w:rsidRPr="00861844">
              <w:rPr>
                <w:bCs w:val="0"/>
                <w:sz w:val="10"/>
                <w:szCs w:val="10"/>
                <w:lang w:eastAsia="ru-RU"/>
              </w:rPr>
              <w:t>0,00</w:t>
            </w:r>
          </w:p>
        </w:tc>
      </w:tr>
      <w:tr w:rsidR="00861844" w:rsidRPr="00861844" w:rsidTr="008203C2">
        <w:trPr>
          <w:trHeight w:val="285"/>
        </w:trPr>
        <w:tc>
          <w:tcPr>
            <w:tcW w:w="1164" w:type="dxa"/>
            <w:shd w:val="clear" w:color="auto" w:fill="auto"/>
          </w:tcPr>
          <w:p w:rsidR="00861844" w:rsidRPr="00861844" w:rsidRDefault="00861844" w:rsidP="00861844">
            <w:pPr>
              <w:suppressAutoHyphens w:val="0"/>
              <w:spacing w:before="40" w:after="40"/>
              <w:rPr>
                <w:bCs w:val="0"/>
                <w:sz w:val="12"/>
                <w:szCs w:val="12"/>
                <w:lang w:eastAsia="ru-RU"/>
              </w:rPr>
            </w:pPr>
            <w:r w:rsidRPr="00861844">
              <w:rPr>
                <w:bCs w:val="0"/>
                <w:sz w:val="12"/>
                <w:szCs w:val="12"/>
                <w:lang w:eastAsia="ru-RU"/>
              </w:rPr>
              <w:t xml:space="preserve">субвенции из бюджета </w:t>
            </w:r>
          </w:p>
          <w:p w:rsidR="00861844" w:rsidRPr="00861844" w:rsidRDefault="00861844" w:rsidP="00861844">
            <w:pPr>
              <w:suppressAutoHyphens w:val="0"/>
              <w:spacing w:before="40" w:after="40"/>
              <w:rPr>
                <w:bCs w:val="0"/>
                <w:sz w:val="12"/>
                <w:szCs w:val="12"/>
                <w:lang w:eastAsia="ru-RU"/>
              </w:rPr>
            </w:pPr>
            <w:r w:rsidRPr="00861844">
              <w:rPr>
                <w:bCs w:val="0"/>
                <w:sz w:val="12"/>
                <w:szCs w:val="12"/>
                <w:lang w:eastAsia="ru-RU"/>
              </w:rPr>
              <w:t>Удмуртской  Республики</w:t>
            </w:r>
          </w:p>
        </w:tc>
        <w:tc>
          <w:tcPr>
            <w:tcW w:w="396"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213,60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54,40</w:t>
            </w:r>
          </w:p>
        </w:tc>
        <w:tc>
          <w:tcPr>
            <w:tcW w:w="426"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54,40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54,40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50,40</w:t>
            </w:r>
          </w:p>
        </w:tc>
        <w:tc>
          <w:tcPr>
            <w:tcW w:w="425" w:type="dxa"/>
          </w:tcPr>
          <w:p w:rsidR="00861844" w:rsidRPr="00861844" w:rsidRDefault="00861844" w:rsidP="00861844">
            <w:pPr>
              <w:suppressAutoHyphens w:val="0"/>
              <w:jc w:val="right"/>
              <w:rPr>
                <w:bCs w:val="0"/>
                <w:color w:val="000000"/>
                <w:sz w:val="10"/>
                <w:szCs w:val="10"/>
                <w:lang w:eastAsia="ru-RU"/>
              </w:rPr>
            </w:pPr>
          </w:p>
          <w:p w:rsidR="00861844" w:rsidRPr="00861844" w:rsidRDefault="00861844" w:rsidP="00861844">
            <w:pPr>
              <w:suppressAutoHyphens w:val="0"/>
              <w:jc w:val="right"/>
              <w:rPr>
                <w:bCs w:val="0"/>
                <w:color w:val="000000"/>
                <w:sz w:val="10"/>
                <w:szCs w:val="10"/>
                <w:lang w:eastAsia="ru-RU"/>
              </w:rPr>
            </w:pPr>
          </w:p>
          <w:p w:rsidR="00861844" w:rsidRPr="00861844" w:rsidRDefault="00861844" w:rsidP="00861844">
            <w:pPr>
              <w:suppressAutoHyphens w:val="0"/>
              <w:jc w:val="right"/>
              <w:rPr>
                <w:bCs w:val="0"/>
                <w:color w:val="000000"/>
                <w:sz w:val="10"/>
                <w:szCs w:val="10"/>
                <w:lang w:eastAsia="ru-RU"/>
              </w:rPr>
            </w:pPr>
          </w:p>
          <w:p w:rsidR="00861844" w:rsidRPr="00861844" w:rsidRDefault="00861844" w:rsidP="00861844">
            <w:pPr>
              <w:suppressAutoHyphens w:val="0"/>
              <w:jc w:val="right"/>
              <w:rPr>
                <w:bCs w:val="0"/>
                <w:color w:val="000000"/>
                <w:sz w:val="10"/>
                <w:szCs w:val="10"/>
                <w:lang w:eastAsia="ru-RU"/>
              </w:rPr>
            </w:pPr>
            <w:r w:rsidRPr="00861844">
              <w:rPr>
                <w:bCs w:val="0"/>
                <w:color w:val="000000"/>
                <w:sz w:val="10"/>
                <w:szCs w:val="10"/>
                <w:lang w:eastAsia="ru-RU"/>
              </w:rPr>
              <w:t>1790,06</w:t>
            </w:r>
          </w:p>
        </w:tc>
        <w:tc>
          <w:tcPr>
            <w:tcW w:w="567" w:type="dxa"/>
            <w:shd w:val="clear" w:color="auto" w:fill="auto"/>
            <w:vAlign w:val="center"/>
          </w:tcPr>
          <w:p w:rsidR="00861844" w:rsidRPr="00861844" w:rsidRDefault="00861844" w:rsidP="00861844">
            <w:pPr>
              <w:suppressAutoHyphens w:val="0"/>
              <w:jc w:val="right"/>
              <w:rPr>
                <w:bCs w:val="0"/>
                <w:color w:val="000000"/>
                <w:sz w:val="10"/>
                <w:szCs w:val="10"/>
                <w:lang w:eastAsia="ru-RU"/>
              </w:rPr>
            </w:pPr>
            <w:r w:rsidRPr="00861844">
              <w:rPr>
                <w:color w:val="000000"/>
                <w:sz w:val="10"/>
                <w:szCs w:val="10"/>
                <w:lang w:eastAsia="ru-RU"/>
              </w:rPr>
              <w:t>80,00</w:t>
            </w:r>
          </w:p>
        </w:tc>
        <w:tc>
          <w:tcPr>
            <w:tcW w:w="567" w:type="dxa"/>
            <w:shd w:val="clear" w:color="auto" w:fill="auto"/>
            <w:vAlign w:val="center"/>
          </w:tcPr>
          <w:p w:rsidR="00861844" w:rsidRPr="00861844" w:rsidRDefault="00861844" w:rsidP="00861844">
            <w:pPr>
              <w:suppressAutoHyphens w:val="0"/>
              <w:rPr>
                <w:bCs w:val="0"/>
                <w:color w:val="000000"/>
                <w:sz w:val="10"/>
                <w:szCs w:val="10"/>
                <w:lang w:eastAsia="ru-RU"/>
              </w:rPr>
            </w:pPr>
            <w:r w:rsidRPr="00861844">
              <w:rPr>
                <w:color w:val="000000"/>
                <w:sz w:val="10"/>
                <w:szCs w:val="10"/>
                <w:lang w:eastAsia="ru-RU"/>
              </w:rPr>
              <w:t xml:space="preserve"> 00,00</w:t>
            </w:r>
          </w:p>
        </w:tc>
        <w:tc>
          <w:tcPr>
            <w:tcW w:w="567" w:type="dxa"/>
            <w:vAlign w:val="center"/>
          </w:tcPr>
          <w:p w:rsidR="00861844" w:rsidRPr="00861844" w:rsidRDefault="00861844" w:rsidP="00861844">
            <w:pPr>
              <w:suppressAutoHyphens w:val="0"/>
              <w:jc w:val="center"/>
              <w:rPr>
                <w:bCs w:val="0"/>
                <w:color w:val="000000"/>
                <w:sz w:val="10"/>
                <w:szCs w:val="10"/>
                <w:lang w:eastAsia="ru-RU"/>
              </w:rPr>
            </w:pPr>
            <w:r w:rsidRPr="00861844">
              <w:rPr>
                <w:color w:val="000000"/>
                <w:sz w:val="10"/>
                <w:szCs w:val="10"/>
                <w:lang w:eastAsia="ru-RU"/>
              </w:rPr>
              <w:t>70,79</w:t>
            </w:r>
          </w:p>
        </w:tc>
        <w:tc>
          <w:tcPr>
            <w:tcW w:w="567" w:type="dxa"/>
            <w:vAlign w:val="center"/>
          </w:tcPr>
          <w:p w:rsidR="00861844" w:rsidRPr="00861844" w:rsidRDefault="00861844" w:rsidP="00861844">
            <w:pPr>
              <w:suppressAutoHyphens w:val="0"/>
              <w:rPr>
                <w:bCs w:val="0"/>
                <w:color w:val="000000"/>
                <w:sz w:val="10"/>
                <w:szCs w:val="10"/>
                <w:lang w:eastAsia="ru-RU"/>
              </w:rPr>
            </w:pPr>
            <w:r w:rsidRPr="00861844">
              <w:rPr>
                <w:bCs w:val="0"/>
                <w:color w:val="000000"/>
                <w:sz w:val="10"/>
                <w:szCs w:val="10"/>
                <w:lang w:eastAsia="ru-RU"/>
              </w:rPr>
              <w:t>58,56</w:t>
            </w:r>
          </w:p>
        </w:tc>
        <w:tc>
          <w:tcPr>
            <w:tcW w:w="567" w:type="dxa"/>
            <w:vAlign w:val="center"/>
          </w:tcPr>
          <w:p w:rsidR="00861844" w:rsidRPr="00861844" w:rsidRDefault="00861844" w:rsidP="00861844">
            <w:pPr>
              <w:suppressAutoHyphens w:val="0"/>
              <w:jc w:val="center"/>
              <w:rPr>
                <w:bCs w:val="0"/>
                <w:color w:val="000000"/>
                <w:sz w:val="10"/>
                <w:szCs w:val="10"/>
                <w:lang w:eastAsia="ru-RU"/>
              </w:rPr>
            </w:pPr>
            <w:r w:rsidRPr="00861844">
              <w:rPr>
                <w:bCs w:val="0"/>
                <w:color w:val="000000"/>
                <w:sz w:val="10"/>
                <w:szCs w:val="10"/>
                <w:lang w:eastAsia="ru-RU"/>
              </w:rPr>
              <w:t>71,88</w:t>
            </w:r>
          </w:p>
        </w:tc>
        <w:tc>
          <w:tcPr>
            <w:tcW w:w="567" w:type="dxa"/>
            <w:vAlign w:val="center"/>
          </w:tcPr>
          <w:p w:rsidR="00861844" w:rsidRPr="00861844" w:rsidRDefault="00861844" w:rsidP="00861844">
            <w:pPr>
              <w:suppressAutoHyphens w:val="0"/>
              <w:rPr>
                <w:bCs w:val="0"/>
                <w:color w:val="000000"/>
                <w:sz w:val="10"/>
                <w:szCs w:val="10"/>
                <w:lang w:eastAsia="ru-RU"/>
              </w:rPr>
            </w:pPr>
            <w:r w:rsidRPr="00861844">
              <w:rPr>
                <w:bCs w:val="0"/>
                <w:color w:val="000000"/>
                <w:sz w:val="10"/>
                <w:szCs w:val="10"/>
                <w:lang w:eastAsia="ru-RU"/>
              </w:rPr>
              <w:t>349,75</w:t>
            </w:r>
          </w:p>
        </w:tc>
        <w:tc>
          <w:tcPr>
            <w:tcW w:w="567" w:type="dxa"/>
            <w:vAlign w:val="center"/>
          </w:tcPr>
          <w:p w:rsidR="00861844" w:rsidRPr="00861844" w:rsidRDefault="00861844" w:rsidP="00861844">
            <w:pPr>
              <w:suppressAutoHyphens w:val="0"/>
              <w:jc w:val="center"/>
              <w:rPr>
                <w:bCs w:val="0"/>
                <w:color w:val="000000"/>
                <w:sz w:val="10"/>
                <w:szCs w:val="10"/>
                <w:lang w:eastAsia="ru-RU"/>
              </w:rPr>
            </w:pPr>
            <w:r w:rsidRPr="00861844">
              <w:rPr>
                <w:bCs w:val="0"/>
                <w:color w:val="000000"/>
                <w:sz w:val="10"/>
                <w:szCs w:val="10"/>
                <w:lang w:eastAsia="ru-RU"/>
              </w:rPr>
              <w:t>289,77</w:t>
            </w:r>
          </w:p>
        </w:tc>
        <w:tc>
          <w:tcPr>
            <w:tcW w:w="567" w:type="dxa"/>
            <w:vAlign w:val="center"/>
          </w:tcPr>
          <w:p w:rsidR="00861844" w:rsidRPr="00861844" w:rsidRDefault="00861844" w:rsidP="00861844">
            <w:pPr>
              <w:suppressAutoHyphens w:val="0"/>
              <w:jc w:val="center"/>
              <w:rPr>
                <w:bCs w:val="0"/>
                <w:color w:val="000000"/>
                <w:sz w:val="10"/>
                <w:szCs w:val="10"/>
                <w:lang w:eastAsia="ru-RU"/>
              </w:rPr>
            </w:pPr>
            <w:r w:rsidRPr="00861844">
              <w:rPr>
                <w:color w:val="000000"/>
                <w:sz w:val="10"/>
                <w:szCs w:val="10"/>
                <w:lang w:eastAsia="ru-RU"/>
              </w:rPr>
              <w:t>289,77</w:t>
            </w:r>
          </w:p>
        </w:tc>
        <w:tc>
          <w:tcPr>
            <w:tcW w:w="567" w:type="dxa"/>
          </w:tcPr>
          <w:p w:rsidR="00861844" w:rsidRPr="00861844" w:rsidRDefault="00861844" w:rsidP="00861844">
            <w:pPr>
              <w:suppressAutoHyphens w:val="0"/>
              <w:jc w:val="center"/>
              <w:rPr>
                <w:color w:val="000000"/>
                <w:sz w:val="10"/>
                <w:szCs w:val="10"/>
                <w:lang w:eastAsia="ru-RU"/>
              </w:rPr>
            </w:pPr>
          </w:p>
          <w:p w:rsidR="00861844" w:rsidRPr="00861844" w:rsidRDefault="00861844" w:rsidP="00861844">
            <w:pPr>
              <w:suppressAutoHyphens w:val="0"/>
              <w:jc w:val="center"/>
              <w:rPr>
                <w:color w:val="000000"/>
                <w:sz w:val="10"/>
                <w:szCs w:val="10"/>
                <w:lang w:eastAsia="ru-RU"/>
              </w:rPr>
            </w:pPr>
          </w:p>
          <w:p w:rsidR="00861844" w:rsidRPr="00861844" w:rsidRDefault="00861844" w:rsidP="00861844">
            <w:pPr>
              <w:suppressAutoHyphens w:val="0"/>
              <w:jc w:val="center"/>
              <w:rPr>
                <w:color w:val="000000"/>
                <w:sz w:val="10"/>
                <w:szCs w:val="10"/>
                <w:lang w:eastAsia="ru-RU"/>
              </w:rPr>
            </w:pPr>
          </w:p>
          <w:p w:rsidR="00861844" w:rsidRPr="00861844" w:rsidRDefault="00861844" w:rsidP="00861844">
            <w:pPr>
              <w:suppressAutoHyphens w:val="0"/>
              <w:rPr>
                <w:color w:val="000000"/>
                <w:sz w:val="10"/>
                <w:szCs w:val="10"/>
                <w:lang w:eastAsia="ru-RU"/>
              </w:rPr>
            </w:pPr>
            <w:r w:rsidRPr="00861844">
              <w:rPr>
                <w:color w:val="000000"/>
                <w:sz w:val="10"/>
                <w:szCs w:val="10"/>
                <w:lang w:eastAsia="ru-RU"/>
              </w:rPr>
              <w:t>289,77</w:t>
            </w:r>
          </w:p>
        </w:tc>
        <w:tc>
          <w:tcPr>
            <w:tcW w:w="567" w:type="dxa"/>
          </w:tcPr>
          <w:p w:rsidR="00861844" w:rsidRPr="00861844" w:rsidRDefault="00861844" w:rsidP="00861844">
            <w:pPr>
              <w:suppressAutoHyphens w:val="0"/>
              <w:jc w:val="center"/>
              <w:rPr>
                <w:color w:val="000000"/>
                <w:sz w:val="10"/>
                <w:szCs w:val="10"/>
                <w:lang w:eastAsia="ru-RU"/>
              </w:rPr>
            </w:pPr>
          </w:p>
          <w:p w:rsidR="00861844" w:rsidRPr="00861844" w:rsidRDefault="00861844" w:rsidP="00861844">
            <w:pPr>
              <w:suppressAutoHyphens w:val="0"/>
              <w:jc w:val="center"/>
              <w:rPr>
                <w:color w:val="000000"/>
                <w:sz w:val="10"/>
                <w:szCs w:val="10"/>
                <w:lang w:eastAsia="ru-RU"/>
              </w:rPr>
            </w:pPr>
          </w:p>
          <w:p w:rsidR="00861844" w:rsidRPr="00861844" w:rsidRDefault="00861844" w:rsidP="00861844">
            <w:pPr>
              <w:suppressAutoHyphens w:val="0"/>
              <w:jc w:val="center"/>
              <w:rPr>
                <w:color w:val="000000"/>
                <w:sz w:val="10"/>
                <w:szCs w:val="10"/>
                <w:lang w:eastAsia="ru-RU"/>
              </w:rPr>
            </w:pPr>
          </w:p>
          <w:p w:rsidR="00861844" w:rsidRPr="00861844" w:rsidRDefault="00861844" w:rsidP="00861844">
            <w:pPr>
              <w:suppressAutoHyphens w:val="0"/>
              <w:jc w:val="center"/>
              <w:rPr>
                <w:color w:val="000000"/>
                <w:sz w:val="10"/>
                <w:szCs w:val="10"/>
                <w:lang w:eastAsia="ru-RU"/>
              </w:rPr>
            </w:pPr>
            <w:r w:rsidRPr="00861844">
              <w:rPr>
                <w:color w:val="000000"/>
                <w:sz w:val="10"/>
                <w:szCs w:val="10"/>
                <w:lang w:eastAsia="ru-RU"/>
              </w:rPr>
              <w:t>289,77</w:t>
            </w:r>
          </w:p>
        </w:tc>
      </w:tr>
      <w:tr w:rsidR="00861844" w:rsidRPr="00861844" w:rsidTr="008203C2">
        <w:trPr>
          <w:trHeight w:val="285"/>
        </w:trPr>
        <w:tc>
          <w:tcPr>
            <w:tcW w:w="1164" w:type="dxa"/>
            <w:shd w:val="clear" w:color="auto" w:fill="auto"/>
          </w:tcPr>
          <w:p w:rsidR="00861844" w:rsidRPr="00861844" w:rsidRDefault="00861844" w:rsidP="00861844">
            <w:pPr>
              <w:suppressAutoHyphens w:val="0"/>
              <w:spacing w:before="40" w:after="40"/>
              <w:rPr>
                <w:bCs w:val="0"/>
                <w:sz w:val="12"/>
                <w:szCs w:val="12"/>
                <w:lang w:eastAsia="ru-RU"/>
              </w:rPr>
            </w:pPr>
            <w:r w:rsidRPr="00861844">
              <w:rPr>
                <w:bCs w:val="0"/>
                <w:sz w:val="12"/>
                <w:szCs w:val="12"/>
                <w:lang w:eastAsia="ru-RU"/>
              </w:rPr>
              <w:t>субсидии из бюджета РФ</w:t>
            </w:r>
          </w:p>
        </w:tc>
        <w:tc>
          <w:tcPr>
            <w:tcW w:w="396"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6"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5" w:type="dxa"/>
          </w:tcPr>
          <w:p w:rsidR="00861844" w:rsidRPr="00861844" w:rsidRDefault="00861844" w:rsidP="00861844">
            <w:pPr>
              <w:suppressAutoHyphens w:val="0"/>
              <w:jc w:val="right"/>
              <w:rPr>
                <w:bCs w:val="0"/>
                <w:color w:val="000000"/>
                <w:sz w:val="10"/>
                <w:szCs w:val="10"/>
                <w:lang w:eastAsia="ru-RU"/>
              </w:rPr>
            </w:pPr>
          </w:p>
          <w:p w:rsidR="00861844" w:rsidRPr="00861844" w:rsidRDefault="00861844" w:rsidP="00861844">
            <w:pPr>
              <w:suppressAutoHyphens w:val="0"/>
              <w:rPr>
                <w:sz w:val="10"/>
                <w:szCs w:val="10"/>
                <w:lang w:eastAsia="ru-RU"/>
              </w:rPr>
            </w:pPr>
            <w:r w:rsidRPr="00861844">
              <w:rPr>
                <w:sz w:val="10"/>
                <w:szCs w:val="10"/>
                <w:lang w:eastAsia="ru-RU"/>
              </w:rPr>
              <w:t>50676,20</w:t>
            </w:r>
          </w:p>
        </w:tc>
        <w:tc>
          <w:tcPr>
            <w:tcW w:w="567" w:type="dxa"/>
            <w:shd w:val="clear" w:color="auto" w:fill="auto"/>
            <w:vAlign w:val="center"/>
          </w:tcPr>
          <w:p w:rsidR="00861844" w:rsidRPr="00861844" w:rsidRDefault="00861844" w:rsidP="00861844">
            <w:pPr>
              <w:suppressAutoHyphens w:val="0"/>
              <w:jc w:val="right"/>
              <w:rPr>
                <w:color w:val="000000"/>
                <w:sz w:val="10"/>
                <w:szCs w:val="10"/>
                <w:lang w:eastAsia="ru-RU"/>
              </w:rPr>
            </w:pPr>
            <w:r w:rsidRPr="00861844">
              <w:rPr>
                <w:color w:val="000000"/>
                <w:sz w:val="10"/>
                <w:szCs w:val="10"/>
                <w:lang w:eastAsia="ru-RU"/>
              </w:rPr>
              <w:t>0,00</w:t>
            </w:r>
          </w:p>
        </w:tc>
        <w:tc>
          <w:tcPr>
            <w:tcW w:w="567" w:type="dxa"/>
            <w:shd w:val="clear" w:color="auto" w:fill="auto"/>
            <w:vAlign w:val="center"/>
          </w:tcPr>
          <w:p w:rsidR="00861844" w:rsidRPr="00861844" w:rsidRDefault="00861844" w:rsidP="00861844">
            <w:pPr>
              <w:suppressAutoHyphens w:val="0"/>
              <w:rPr>
                <w:color w:val="000000"/>
                <w:sz w:val="10"/>
                <w:szCs w:val="10"/>
                <w:lang w:eastAsia="ru-RU"/>
              </w:rPr>
            </w:pPr>
            <w:r w:rsidRPr="00861844">
              <w:rPr>
                <w:color w:val="000000"/>
                <w:sz w:val="10"/>
                <w:szCs w:val="10"/>
                <w:lang w:eastAsia="ru-RU"/>
              </w:rPr>
              <w:t>0,00</w:t>
            </w:r>
          </w:p>
        </w:tc>
        <w:tc>
          <w:tcPr>
            <w:tcW w:w="567" w:type="dxa"/>
            <w:vAlign w:val="center"/>
          </w:tcPr>
          <w:p w:rsidR="00861844" w:rsidRPr="00861844" w:rsidRDefault="00861844" w:rsidP="00861844">
            <w:pPr>
              <w:suppressAutoHyphens w:val="0"/>
              <w:jc w:val="center"/>
              <w:rPr>
                <w:color w:val="000000"/>
                <w:sz w:val="10"/>
                <w:szCs w:val="10"/>
                <w:lang w:eastAsia="ru-RU"/>
              </w:rPr>
            </w:pPr>
            <w:r w:rsidRPr="00861844">
              <w:rPr>
                <w:color w:val="000000"/>
                <w:sz w:val="10"/>
                <w:szCs w:val="10"/>
                <w:lang w:eastAsia="ru-RU"/>
              </w:rPr>
              <w:t>0,00</w:t>
            </w:r>
          </w:p>
        </w:tc>
        <w:tc>
          <w:tcPr>
            <w:tcW w:w="567" w:type="dxa"/>
            <w:vAlign w:val="center"/>
          </w:tcPr>
          <w:p w:rsidR="00861844" w:rsidRPr="00861844" w:rsidRDefault="00861844" w:rsidP="00861844">
            <w:pPr>
              <w:suppressAutoHyphens w:val="0"/>
              <w:rPr>
                <w:bCs w:val="0"/>
                <w:color w:val="000000"/>
                <w:sz w:val="10"/>
                <w:szCs w:val="10"/>
                <w:lang w:eastAsia="ru-RU"/>
              </w:rPr>
            </w:pPr>
            <w:r w:rsidRPr="00861844">
              <w:rPr>
                <w:bCs w:val="0"/>
                <w:color w:val="000000"/>
                <w:sz w:val="10"/>
                <w:szCs w:val="10"/>
                <w:lang w:eastAsia="ru-RU"/>
              </w:rPr>
              <w:t>10155,62</w:t>
            </w:r>
          </w:p>
        </w:tc>
        <w:tc>
          <w:tcPr>
            <w:tcW w:w="567" w:type="dxa"/>
            <w:vAlign w:val="center"/>
          </w:tcPr>
          <w:p w:rsidR="00861844" w:rsidRPr="00861844" w:rsidRDefault="00861844" w:rsidP="00861844">
            <w:pPr>
              <w:suppressAutoHyphens w:val="0"/>
              <w:jc w:val="center"/>
              <w:rPr>
                <w:bCs w:val="0"/>
                <w:color w:val="000000"/>
                <w:sz w:val="10"/>
                <w:szCs w:val="10"/>
                <w:lang w:eastAsia="ru-RU"/>
              </w:rPr>
            </w:pPr>
            <w:r w:rsidRPr="00861844">
              <w:rPr>
                <w:bCs w:val="0"/>
                <w:color w:val="000000"/>
                <w:sz w:val="10"/>
                <w:szCs w:val="10"/>
                <w:lang w:eastAsia="ru-RU"/>
              </w:rPr>
              <w:t>25605,17</w:t>
            </w:r>
          </w:p>
        </w:tc>
        <w:tc>
          <w:tcPr>
            <w:tcW w:w="567" w:type="dxa"/>
            <w:vAlign w:val="center"/>
          </w:tcPr>
          <w:p w:rsidR="00861844" w:rsidRPr="00861844" w:rsidRDefault="00861844" w:rsidP="00861844">
            <w:pPr>
              <w:suppressAutoHyphens w:val="0"/>
              <w:rPr>
                <w:bCs w:val="0"/>
                <w:color w:val="000000"/>
                <w:sz w:val="10"/>
                <w:szCs w:val="10"/>
                <w:lang w:eastAsia="ru-RU"/>
              </w:rPr>
            </w:pPr>
            <w:r w:rsidRPr="00861844">
              <w:rPr>
                <w:bCs w:val="0"/>
                <w:color w:val="000000"/>
                <w:sz w:val="10"/>
                <w:szCs w:val="10"/>
                <w:lang w:eastAsia="ru-RU"/>
              </w:rPr>
              <w:t>14915,41</w:t>
            </w:r>
          </w:p>
        </w:tc>
        <w:tc>
          <w:tcPr>
            <w:tcW w:w="567" w:type="dxa"/>
            <w:vAlign w:val="center"/>
          </w:tcPr>
          <w:p w:rsidR="00861844" w:rsidRPr="00861844" w:rsidRDefault="00861844" w:rsidP="00861844">
            <w:pPr>
              <w:suppressAutoHyphens w:val="0"/>
              <w:jc w:val="center"/>
              <w:rPr>
                <w:bCs w:val="0"/>
                <w:color w:val="000000"/>
                <w:sz w:val="10"/>
                <w:szCs w:val="10"/>
                <w:lang w:eastAsia="ru-RU"/>
              </w:rPr>
            </w:pPr>
            <w:r w:rsidRPr="00861844">
              <w:rPr>
                <w:bCs w:val="0"/>
                <w:color w:val="000000"/>
                <w:sz w:val="10"/>
                <w:szCs w:val="10"/>
                <w:lang w:eastAsia="ru-RU"/>
              </w:rPr>
              <w:t>0,00</w:t>
            </w:r>
          </w:p>
        </w:tc>
        <w:tc>
          <w:tcPr>
            <w:tcW w:w="567" w:type="dxa"/>
            <w:vAlign w:val="center"/>
          </w:tcPr>
          <w:p w:rsidR="00861844" w:rsidRPr="00861844" w:rsidRDefault="00861844" w:rsidP="00861844">
            <w:pPr>
              <w:suppressAutoHyphens w:val="0"/>
              <w:jc w:val="center"/>
              <w:rPr>
                <w:color w:val="000000"/>
                <w:sz w:val="10"/>
                <w:szCs w:val="10"/>
                <w:lang w:eastAsia="ru-RU"/>
              </w:rPr>
            </w:pPr>
            <w:r w:rsidRPr="00861844">
              <w:rPr>
                <w:color w:val="000000"/>
                <w:sz w:val="10"/>
                <w:szCs w:val="10"/>
                <w:lang w:eastAsia="ru-RU"/>
              </w:rPr>
              <w:t>0,00</w:t>
            </w:r>
          </w:p>
        </w:tc>
        <w:tc>
          <w:tcPr>
            <w:tcW w:w="567" w:type="dxa"/>
          </w:tcPr>
          <w:p w:rsidR="00861844" w:rsidRPr="00861844" w:rsidRDefault="00861844" w:rsidP="00861844">
            <w:pPr>
              <w:suppressAutoHyphens w:val="0"/>
              <w:jc w:val="center"/>
              <w:rPr>
                <w:color w:val="000000"/>
                <w:sz w:val="10"/>
                <w:szCs w:val="10"/>
                <w:lang w:eastAsia="ru-RU"/>
              </w:rPr>
            </w:pPr>
          </w:p>
          <w:p w:rsidR="00861844" w:rsidRPr="00861844" w:rsidRDefault="00861844" w:rsidP="00861844">
            <w:pPr>
              <w:suppressAutoHyphens w:val="0"/>
              <w:jc w:val="center"/>
              <w:rPr>
                <w:color w:val="000000"/>
                <w:sz w:val="10"/>
                <w:szCs w:val="10"/>
                <w:lang w:eastAsia="ru-RU"/>
              </w:rPr>
            </w:pPr>
            <w:r w:rsidRPr="00861844">
              <w:rPr>
                <w:color w:val="000000"/>
                <w:sz w:val="10"/>
                <w:szCs w:val="10"/>
                <w:lang w:eastAsia="ru-RU"/>
              </w:rPr>
              <w:t>0,00</w:t>
            </w:r>
          </w:p>
        </w:tc>
        <w:tc>
          <w:tcPr>
            <w:tcW w:w="567" w:type="dxa"/>
          </w:tcPr>
          <w:p w:rsidR="00861844" w:rsidRPr="00861844" w:rsidRDefault="00861844" w:rsidP="00861844">
            <w:pPr>
              <w:suppressAutoHyphens w:val="0"/>
              <w:jc w:val="center"/>
              <w:rPr>
                <w:color w:val="000000"/>
                <w:sz w:val="10"/>
                <w:szCs w:val="10"/>
                <w:lang w:eastAsia="ru-RU"/>
              </w:rPr>
            </w:pPr>
          </w:p>
          <w:p w:rsidR="00861844" w:rsidRPr="00861844" w:rsidRDefault="00861844" w:rsidP="00861844">
            <w:pPr>
              <w:suppressAutoHyphens w:val="0"/>
              <w:jc w:val="center"/>
              <w:rPr>
                <w:color w:val="000000"/>
                <w:sz w:val="10"/>
                <w:szCs w:val="10"/>
                <w:lang w:eastAsia="ru-RU"/>
              </w:rPr>
            </w:pPr>
            <w:r w:rsidRPr="00861844">
              <w:rPr>
                <w:color w:val="000000"/>
                <w:sz w:val="10"/>
                <w:szCs w:val="10"/>
                <w:lang w:eastAsia="ru-RU"/>
              </w:rPr>
              <w:t>0,00</w:t>
            </w:r>
          </w:p>
        </w:tc>
      </w:tr>
      <w:tr w:rsidR="00861844" w:rsidRPr="00861844" w:rsidTr="008203C2">
        <w:trPr>
          <w:trHeight w:val="285"/>
        </w:trPr>
        <w:tc>
          <w:tcPr>
            <w:tcW w:w="1164" w:type="dxa"/>
            <w:shd w:val="clear" w:color="auto" w:fill="auto"/>
          </w:tcPr>
          <w:p w:rsidR="00861844" w:rsidRPr="00861844" w:rsidRDefault="00861844" w:rsidP="00861844">
            <w:pPr>
              <w:suppressAutoHyphens w:val="0"/>
              <w:spacing w:before="40" w:after="40"/>
              <w:rPr>
                <w:bCs w:val="0"/>
                <w:sz w:val="12"/>
                <w:szCs w:val="12"/>
                <w:lang w:eastAsia="ru-RU"/>
              </w:rPr>
            </w:pPr>
            <w:r w:rsidRPr="00861844">
              <w:rPr>
                <w:bCs w:val="0"/>
                <w:sz w:val="12"/>
                <w:szCs w:val="12"/>
                <w:lang w:eastAsia="ru-RU"/>
              </w:rPr>
              <w:t xml:space="preserve">иные </w:t>
            </w:r>
            <w:proofErr w:type="spellStart"/>
            <w:r w:rsidRPr="00861844">
              <w:rPr>
                <w:bCs w:val="0"/>
                <w:sz w:val="12"/>
                <w:szCs w:val="12"/>
                <w:lang w:eastAsia="ru-RU"/>
              </w:rPr>
              <w:t>межбюдже</w:t>
            </w:r>
            <w:proofErr w:type="spellEnd"/>
            <w:r w:rsidRPr="00861844">
              <w:rPr>
                <w:bCs w:val="0"/>
                <w:sz w:val="12"/>
                <w:szCs w:val="12"/>
                <w:lang w:eastAsia="ru-RU"/>
              </w:rPr>
              <w:t xml:space="preserve">. </w:t>
            </w:r>
            <w:proofErr w:type="spellStart"/>
            <w:proofErr w:type="gramStart"/>
            <w:r w:rsidRPr="00861844">
              <w:rPr>
                <w:bCs w:val="0"/>
                <w:sz w:val="12"/>
                <w:szCs w:val="12"/>
                <w:lang w:eastAsia="ru-RU"/>
              </w:rPr>
              <w:t>тр</w:t>
            </w:r>
            <w:proofErr w:type="spellEnd"/>
            <w:proofErr w:type="gramEnd"/>
          </w:p>
        </w:tc>
        <w:tc>
          <w:tcPr>
            <w:tcW w:w="396"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6"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5" w:type="dxa"/>
            <w:shd w:val="clear" w:color="auto" w:fill="auto"/>
            <w:vAlign w:val="center"/>
          </w:tcPr>
          <w:p w:rsidR="00861844" w:rsidRPr="00861844" w:rsidRDefault="00861844" w:rsidP="00861844">
            <w:pPr>
              <w:suppressAutoHyphens w:val="0"/>
              <w:jc w:val="center"/>
              <w:rPr>
                <w:color w:val="000000"/>
                <w:sz w:val="12"/>
                <w:szCs w:val="12"/>
                <w:lang w:eastAsia="ru-RU"/>
              </w:rPr>
            </w:pPr>
            <w:r w:rsidRPr="00861844">
              <w:rPr>
                <w:color w:val="000000"/>
                <w:sz w:val="12"/>
                <w:szCs w:val="12"/>
                <w:lang w:eastAsia="ru-RU"/>
              </w:rPr>
              <w:t>0,00</w:t>
            </w:r>
          </w:p>
        </w:tc>
        <w:tc>
          <w:tcPr>
            <w:tcW w:w="425" w:type="dxa"/>
          </w:tcPr>
          <w:p w:rsidR="00861844" w:rsidRPr="00861844" w:rsidRDefault="00861844" w:rsidP="00861844">
            <w:pPr>
              <w:suppressAutoHyphens w:val="0"/>
              <w:jc w:val="right"/>
              <w:rPr>
                <w:bCs w:val="0"/>
                <w:color w:val="000000"/>
                <w:sz w:val="10"/>
                <w:szCs w:val="10"/>
                <w:lang w:eastAsia="ru-RU"/>
              </w:rPr>
            </w:pPr>
            <w:r w:rsidRPr="00861844">
              <w:rPr>
                <w:bCs w:val="0"/>
                <w:color w:val="000000"/>
                <w:sz w:val="10"/>
                <w:szCs w:val="10"/>
                <w:lang w:eastAsia="ru-RU"/>
              </w:rPr>
              <w:t>9865,99</w:t>
            </w:r>
          </w:p>
        </w:tc>
        <w:tc>
          <w:tcPr>
            <w:tcW w:w="567" w:type="dxa"/>
            <w:shd w:val="clear" w:color="auto" w:fill="auto"/>
            <w:vAlign w:val="center"/>
          </w:tcPr>
          <w:p w:rsidR="00861844" w:rsidRPr="00861844" w:rsidRDefault="00861844" w:rsidP="00861844">
            <w:pPr>
              <w:suppressAutoHyphens w:val="0"/>
              <w:jc w:val="right"/>
              <w:rPr>
                <w:color w:val="000000"/>
                <w:sz w:val="10"/>
                <w:szCs w:val="10"/>
                <w:lang w:eastAsia="ru-RU"/>
              </w:rPr>
            </w:pPr>
            <w:r w:rsidRPr="00861844">
              <w:rPr>
                <w:color w:val="000000"/>
                <w:sz w:val="10"/>
                <w:szCs w:val="10"/>
                <w:lang w:eastAsia="ru-RU"/>
              </w:rPr>
              <w:t>0,00</w:t>
            </w:r>
          </w:p>
        </w:tc>
        <w:tc>
          <w:tcPr>
            <w:tcW w:w="567" w:type="dxa"/>
            <w:shd w:val="clear" w:color="auto" w:fill="auto"/>
            <w:vAlign w:val="center"/>
          </w:tcPr>
          <w:p w:rsidR="00861844" w:rsidRPr="00861844" w:rsidRDefault="00861844" w:rsidP="00861844">
            <w:pPr>
              <w:suppressAutoHyphens w:val="0"/>
              <w:rPr>
                <w:color w:val="000000"/>
                <w:sz w:val="10"/>
                <w:szCs w:val="10"/>
                <w:lang w:eastAsia="ru-RU"/>
              </w:rPr>
            </w:pPr>
            <w:r w:rsidRPr="00861844">
              <w:rPr>
                <w:color w:val="000000"/>
                <w:sz w:val="10"/>
                <w:szCs w:val="10"/>
                <w:lang w:eastAsia="ru-RU"/>
              </w:rPr>
              <w:t>0,00</w:t>
            </w:r>
          </w:p>
        </w:tc>
        <w:tc>
          <w:tcPr>
            <w:tcW w:w="567" w:type="dxa"/>
            <w:vAlign w:val="center"/>
          </w:tcPr>
          <w:p w:rsidR="00861844" w:rsidRPr="00861844" w:rsidRDefault="00861844" w:rsidP="00861844">
            <w:pPr>
              <w:suppressAutoHyphens w:val="0"/>
              <w:jc w:val="center"/>
              <w:rPr>
                <w:color w:val="000000"/>
                <w:sz w:val="10"/>
                <w:szCs w:val="10"/>
                <w:lang w:eastAsia="ru-RU"/>
              </w:rPr>
            </w:pPr>
            <w:r w:rsidRPr="00861844">
              <w:rPr>
                <w:color w:val="000000"/>
                <w:sz w:val="10"/>
                <w:szCs w:val="10"/>
                <w:lang w:eastAsia="ru-RU"/>
              </w:rPr>
              <w:t>0,00</w:t>
            </w:r>
          </w:p>
        </w:tc>
        <w:tc>
          <w:tcPr>
            <w:tcW w:w="567" w:type="dxa"/>
            <w:vAlign w:val="center"/>
          </w:tcPr>
          <w:p w:rsidR="00861844" w:rsidRPr="00861844" w:rsidRDefault="00861844" w:rsidP="00861844">
            <w:pPr>
              <w:suppressAutoHyphens w:val="0"/>
              <w:rPr>
                <w:bCs w:val="0"/>
                <w:color w:val="000000"/>
                <w:sz w:val="10"/>
                <w:szCs w:val="10"/>
                <w:lang w:eastAsia="ru-RU"/>
              </w:rPr>
            </w:pPr>
            <w:r w:rsidRPr="00861844">
              <w:rPr>
                <w:bCs w:val="0"/>
                <w:color w:val="000000"/>
                <w:sz w:val="10"/>
                <w:szCs w:val="10"/>
                <w:lang w:eastAsia="ru-RU"/>
              </w:rPr>
              <w:t>9865,99</w:t>
            </w:r>
          </w:p>
        </w:tc>
        <w:tc>
          <w:tcPr>
            <w:tcW w:w="567" w:type="dxa"/>
            <w:vAlign w:val="center"/>
          </w:tcPr>
          <w:p w:rsidR="00861844" w:rsidRPr="00861844" w:rsidRDefault="00861844" w:rsidP="00861844">
            <w:pPr>
              <w:suppressAutoHyphens w:val="0"/>
              <w:jc w:val="center"/>
              <w:rPr>
                <w:bCs w:val="0"/>
                <w:color w:val="000000"/>
                <w:sz w:val="10"/>
                <w:szCs w:val="10"/>
                <w:lang w:eastAsia="ru-RU"/>
              </w:rPr>
            </w:pPr>
            <w:r w:rsidRPr="00861844">
              <w:rPr>
                <w:bCs w:val="0"/>
                <w:color w:val="000000"/>
                <w:sz w:val="10"/>
                <w:szCs w:val="10"/>
                <w:lang w:eastAsia="ru-RU"/>
              </w:rPr>
              <w:t>0,00</w:t>
            </w:r>
          </w:p>
        </w:tc>
        <w:tc>
          <w:tcPr>
            <w:tcW w:w="567" w:type="dxa"/>
            <w:vAlign w:val="center"/>
          </w:tcPr>
          <w:p w:rsidR="00861844" w:rsidRPr="00861844" w:rsidRDefault="00861844" w:rsidP="00861844">
            <w:pPr>
              <w:suppressAutoHyphens w:val="0"/>
              <w:rPr>
                <w:bCs w:val="0"/>
                <w:color w:val="000000"/>
                <w:sz w:val="10"/>
                <w:szCs w:val="10"/>
                <w:lang w:eastAsia="ru-RU"/>
              </w:rPr>
            </w:pPr>
            <w:r w:rsidRPr="00861844">
              <w:rPr>
                <w:bCs w:val="0"/>
                <w:color w:val="000000"/>
                <w:sz w:val="10"/>
                <w:szCs w:val="10"/>
                <w:lang w:eastAsia="ru-RU"/>
              </w:rPr>
              <w:t>0,00</w:t>
            </w:r>
          </w:p>
        </w:tc>
        <w:tc>
          <w:tcPr>
            <w:tcW w:w="567" w:type="dxa"/>
            <w:vAlign w:val="center"/>
          </w:tcPr>
          <w:p w:rsidR="00861844" w:rsidRPr="00861844" w:rsidRDefault="00861844" w:rsidP="00861844">
            <w:pPr>
              <w:suppressAutoHyphens w:val="0"/>
              <w:jc w:val="center"/>
              <w:rPr>
                <w:bCs w:val="0"/>
                <w:color w:val="000000"/>
                <w:sz w:val="10"/>
                <w:szCs w:val="10"/>
                <w:lang w:eastAsia="ru-RU"/>
              </w:rPr>
            </w:pPr>
            <w:r w:rsidRPr="00861844">
              <w:rPr>
                <w:bCs w:val="0"/>
                <w:color w:val="000000"/>
                <w:sz w:val="10"/>
                <w:szCs w:val="10"/>
                <w:lang w:eastAsia="ru-RU"/>
              </w:rPr>
              <w:t>0,00</w:t>
            </w:r>
          </w:p>
        </w:tc>
        <w:tc>
          <w:tcPr>
            <w:tcW w:w="567" w:type="dxa"/>
            <w:vAlign w:val="center"/>
          </w:tcPr>
          <w:p w:rsidR="00861844" w:rsidRPr="00861844" w:rsidRDefault="00861844" w:rsidP="00861844">
            <w:pPr>
              <w:suppressAutoHyphens w:val="0"/>
              <w:jc w:val="center"/>
              <w:rPr>
                <w:color w:val="000000"/>
                <w:sz w:val="10"/>
                <w:szCs w:val="10"/>
                <w:lang w:eastAsia="ru-RU"/>
              </w:rPr>
            </w:pPr>
            <w:r w:rsidRPr="00861844">
              <w:rPr>
                <w:color w:val="000000"/>
                <w:sz w:val="10"/>
                <w:szCs w:val="10"/>
                <w:lang w:eastAsia="ru-RU"/>
              </w:rPr>
              <w:t>0,00</w:t>
            </w:r>
          </w:p>
        </w:tc>
        <w:tc>
          <w:tcPr>
            <w:tcW w:w="567" w:type="dxa"/>
          </w:tcPr>
          <w:p w:rsidR="00861844" w:rsidRPr="00861844" w:rsidRDefault="00861844" w:rsidP="00861844">
            <w:pPr>
              <w:suppressAutoHyphens w:val="0"/>
              <w:jc w:val="center"/>
              <w:rPr>
                <w:color w:val="000000"/>
                <w:sz w:val="10"/>
                <w:szCs w:val="10"/>
                <w:lang w:eastAsia="ru-RU"/>
              </w:rPr>
            </w:pPr>
          </w:p>
          <w:p w:rsidR="00861844" w:rsidRPr="00861844" w:rsidRDefault="00861844" w:rsidP="00861844">
            <w:pPr>
              <w:suppressAutoHyphens w:val="0"/>
              <w:jc w:val="center"/>
              <w:rPr>
                <w:color w:val="000000"/>
                <w:sz w:val="10"/>
                <w:szCs w:val="10"/>
                <w:lang w:eastAsia="ru-RU"/>
              </w:rPr>
            </w:pPr>
            <w:r w:rsidRPr="00861844">
              <w:rPr>
                <w:color w:val="000000"/>
                <w:sz w:val="10"/>
                <w:szCs w:val="10"/>
                <w:lang w:eastAsia="ru-RU"/>
              </w:rPr>
              <w:t>0,00</w:t>
            </w:r>
          </w:p>
        </w:tc>
        <w:tc>
          <w:tcPr>
            <w:tcW w:w="567" w:type="dxa"/>
          </w:tcPr>
          <w:p w:rsidR="00861844" w:rsidRPr="00861844" w:rsidRDefault="00861844" w:rsidP="00861844">
            <w:pPr>
              <w:suppressAutoHyphens w:val="0"/>
              <w:jc w:val="center"/>
              <w:rPr>
                <w:color w:val="000000"/>
                <w:sz w:val="10"/>
                <w:szCs w:val="10"/>
                <w:lang w:eastAsia="ru-RU"/>
              </w:rPr>
            </w:pPr>
          </w:p>
          <w:p w:rsidR="00861844" w:rsidRPr="00861844" w:rsidRDefault="00861844" w:rsidP="00861844">
            <w:pPr>
              <w:suppressAutoHyphens w:val="0"/>
              <w:jc w:val="center"/>
              <w:rPr>
                <w:color w:val="000000"/>
                <w:sz w:val="10"/>
                <w:szCs w:val="10"/>
                <w:lang w:eastAsia="ru-RU"/>
              </w:rPr>
            </w:pPr>
            <w:r w:rsidRPr="00861844">
              <w:rPr>
                <w:color w:val="000000"/>
                <w:sz w:val="10"/>
                <w:szCs w:val="10"/>
                <w:lang w:eastAsia="ru-RU"/>
              </w:rPr>
              <w:t>0,00</w:t>
            </w:r>
          </w:p>
        </w:tc>
      </w:tr>
    </w:tbl>
    <w:p w:rsidR="00861844" w:rsidRPr="00861844" w:rsidRDefault="00861844" w:rsidP="00861844">
      <w:pPr>
        <w:tabs>
          <w:tab w:val="left" w:pos="1134"/>
        </w:tabs>
        <w:suppressAutoHyphens w:val="0"/>
        <w:autoSpaceDE w:val="0"/>
        <w:spacing w:before="0"/>
        <w:ind w:firstLine="709"/>
        <w:jc w:val="both"/>
        <w:rPr>
          <w:lang w:eastAsia="ru-RU"/>
        </w:rPr>
      </w:pPr>
    </w:p>
    <w:p w:rsidR="00861844" w:rsidRPr="00861844" w:rsidRDefault="00861844" w:rsidP="00861844">
      <w:pPr>
        <w:tabs>
          <w:tab w:val="left" w:pos="1134"/>
        </w:tabs>
        <w:suppressAutoHyphens w:val="0"/>
        <w:autoSpaceDE w:val="0"/>
        <w:spacing w:before="0"/>
        <w:ind w:firstLine="709"/>
        <w:jc w:val="both"/>
        <w:rPr>
          <w:lang w:eastAsia="ru-RU"/>
        </w:rPr>
      </w:pPr>
      <w:r w:rsidRPr="00861844">
        <w:rPr>
          <w:lang w:eastAsia="ru-RU"/>
        </w:rPr>
        <w:t>Сведения о ресурсном обеспечении подпрограммы за счет средств бюджета Вавожского района по годам реализации муниципальной программы (в тыс. руб.):</w:t>
      </w:r>
    </w:p>
    <w:p w:rsidR="00861844" w:rsidRPr="00861844" w:rsidRDefault="00861844" w:rsidP="00861844">
      <w:pPr>
        <w:keepNext/>
        <w:suppressAutoHyphens w:val="0"/>
        <w:spacing w:before="0"/>
        <w:ind w:firstLine="709"/>
        <w:jc w:val="both"/>
        <w:rPr>
          <w:lang w:eastAsia="ru-RU"/>
        </w:rPr>
      </w:pPr>
    </w:p>
    <w:p w:rsidR="00861844" w:rsidRPr="00861844" w:rsidRDefault="00861844" w:rsidP="00861844">
      <w:pPr>
        <w:tabs>
          <w:tab w:val="left" w:pos="1134"/>
        </w:tabs>
        <w:suppressAutoHyphens w:val="0"/>
        <w:spacing w:before="0"/>
        <w:jc w:val="both"/>
        <w:rPr>
          <w:lang w:eastAsia="ru-RU"/>
        </w:rPr>
      </w:pPr>
      <w:r w:rsidRPr="00861844">
        <w:rPr>
          <w:lang w:eastAsia="ru-RU"/>
        </w:rPr>
        <w:t xml:space="preserve">            Ресурсное обеспечение подпрограммы за счет средств бюджета Вавожского района подлежит уточнению в рамках бюджетного цикла.</w:t>
      </w:r>
    </w:p>
    <w:p w:rsidR="00861844" w:rsidRPr="00861844" w:rsidRDefault="00861844" w:rsidP="00861844">
      <w:pPr>
        <w:suppressAutoHyphens w:val="0"/>
        <w:spacing w:before="0"/>
        <w:ind w:firstLine="709"/>
        <w:jc w:val="both"/>
        <w:rPr>
          <w:lang w:eastAsia="ru-RU"/>
        </w:rPr>
      </w:pPr>
      <w:r w:rsidRPr="00861844">
        <w:rPr>
          <w:lang w:eastAsia="ru-RU"/>
        </w:rPr>
        <w:t>Ресурсное обеспечение реализации подпрограммы за счет средств бюджета Вавожского района представлено в приложении 5 к муниципальной программе.</w:t>
      </w:r>
    </w:p>
    <w:p w:rsidR="00861844" w:rsidRPr="00861844" w:rsidRDefault="00861844" w:rsidP="00861844">
      <w:pPr>
        <w:suppressAutoHyphens w:val="0"/>
        <w:spacing w:before="0"/>
        <w:ind w:firstLine="709"/>
        <w:jc w:val="both"/>
        <w:rPr>
          <w:b/>
          <w:lang w:eastAsia="ru-RU"/>
        </w:rPr>
      </w:pPr>
      <w:r w:rsidRPr="00861844">
        <w:rPr>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861844" w:rsidRPr="00861844" w:rsidRDefault="00861844" w:rsidP="00081221">
      <w:pPr>
        <w:numPr>
          <w:ilvl w:val="2"/>
          <w:numId w:val="68"/>
        </w:numPr>
        <w:suppressAutoHyphens w:val="0"/>
        <w:spacing w:before="0"/>
        <w:jc w:val="both"/>
        <w:rPr>
          <w:b/>
          <w:lang w:eastAsia="ru-RU"/>
        </w:rPr>
      </w:pPr>
      <w:r w:rsidRPr="00861844">
        <w:rPr>
          <w:b/>
          <w:lang w:eastAsia="ru-RU"/>
        </w:rPr>
        <w:t>Риски и меры по управлению рисками</w:t>
      </w:r>
    </w:p>
    <w:p w:rsidR="00861844" w:rsidRPr="00861844" w:rsidRDefault="00861844" w:rsidP="00861844">
      <w:pPr>
        <w:suppressAutoHyphens w:val="0"/>
        <w:spacing w:before="0"/>
        <w:ind w:left="2100"/>
        <w:jc w:val="both"/>
        <w:rPr>
          <w:b/>
          <w:lang w:eastAsia="ru-RU"/>
        </w:rPr>
      </w:pPr>
    </w:p>
    <w:p w:rsidR="00861844" w:rsidRPr="00861844" w:rsidRDefault="00861844" w:rsidP="00081221">
      <w:pPr>
        <w:widowControl w:val="0"/>
        <w:numPr>
          <w:ilvl w:val="0"/>
          <w:numId w:val="65"/>
        </w:numPr>
        <w:tabs>
          <w:tab w:val="left" w:pos="1134"/>
        </w:tabs>
        <w:suppressAutoHyphens w:val="0"/>
        <w:autoSpaceDE w:val="0"/>
        <w:spacing w:before="0"/>
        <w:ind w:left="0" w:firstLine="709"/>
        <w:jc w:val="both"/>
        <w:rPr>
          <w:lang w:eastAsia="ru-RU"/>
        </w:rPr>
      </w:pPr>
      <w:r w:rsidRPr="00861844">
        <w:rPr>
          <w:lang w:eastAsia="ru-RU"/>
        </w:rPr>
        <w:t>Финансовые риски</w:t>
      </w:r>
    </w:p>
    <w:p w:rsidR="00861844" w:rsidRPr="00861844" w:rsidRDefault="00861844" w:rsidP="00861844">
      <w:pPr>
        <w:widowControl w:val="0"/>
        <w:tabs>
          <w:tab w:val="left" w:pos="1134"/>
        </w:tabs>
        <w:suppressAutoHyphens w:val="0"/>
        <w:autoSpaceDE w:val="0"/>
        <w:spacing w:before="0"/>
        <w:jc w:val="both"/>
        <w:rPr>
          <w:lang w:eastAsia="ru-RU"/>
        </w:rPr>
      </w:pPr>
      <w:r w:rsidRPr="00861844">
        <w:rPr>
          <w:lang w:eastAsia="ru-RU"/>
        </w:rPr>
        <w:t xml:space="preserve">     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861844">
        <w:rPr>
          <w:lang w:eastAsia="ru-RU"/>
        </w:rPr>
        <w:t>дств в х</w:t>
      </w:r>
      <w:proofErr w:type="gramEnd"/>
      <w:r w:rsidRPr="00861844">
        <w:rPr>
          <w:lang w:eastAsia="ru-RU"/>
        </w:rPr>
        <w:t>оде реализации мероприятий подпрограммы. Для управления риском:</w:t>
      </w:r>
    </w:p>
    <w:p w:rsidR="00861844" w:rsidRPr="00861844" w:rsidRDefault="00861844" w:rsidP="00081221">
      <w:pPr>
        <w:numPr>
          <w:ilvl w:val="0"/>
          <w:numId w:val="63"/>
        </w:numPr>
        <w:shd w:val="clear" w:color="auto" w:fill="FFFFFF"/>
        <w:tabs>
          <w:tab w:val="left" w:pos="993"/>
        </w:tabs>
        <w:suppressAutoHyphens w:val="0"/>
        <w:spacing w:before="0"/>
        <w:ind w:left="0" w:right="-2" w:firstLine="709"/>
        <w:jc w:val="both"/>
        <w:rPr>
          <w:lang w:eastAsia="ru-RU"/>
        </w:rPr>
      </w:pPr>
      <w:r w:rsidRPr="00861844">
        <w:rPr>
          <w:lang w:eastAsia="ru-RU"/>
        </w:rPr>
        <w:t>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861844" w:rsidRPr="00861844" w:rsidRDefault="00861844" w:rsidP="00081221">
      <w:pPr>
        <w:numPr>
          <w:ilvl w:val="0"/>
          <w:numId w:val="63"/>
        </w:numPr>
        <w:shd w:val="clear" w:color="auto" w:fill="FFFFFF"/>
        <w:tabs>
          <w:tab w:val="left" w:pos="993"/>
        </w:tabs>
        <w:suppressAutoHyphens w:val="0"/>
        <w:spacing w:before="0"/>
        <w:ind w:left="0" w:right="-2" w:firstLine="709"/>
        <w:jc w:val="both"/>
        <w:rPr>
          <w:lang w:eastAsia="ru-RU"/>
        </w:rPr>
      </w:pPr>
      <w:r w:rsidRPr="00861844">
        <w:rPr>
          <w:lang w:eastAsia="ru-RU"/>
        </w:rPr>
        <w:t xml:space="preserve">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861844" w:rsidRPr="00861844" w:rsidRDefault="00861844" w:rsidP="00081221">
      <w:pPr>
        <w:numPr>
          <w:ilvl w:val="0"/>
          <w:numId w:val="63"/>
        </w:numPr>
        <w:shd w:val="clear" w:color="auto" w:fill="FFFFFF"/>
        <w:tabs>
          <w:tab w:val="left" w:pos="993"/>
        </w:tabs>
        <w:suppressAutoHyphens w:val="0"/>
        <w:spacing w:before="0"/>
        <w:ind w:left="0" w:right="-2" w:firstLine="709"/>
        <w:jc w:val="both"/>
        <w:rPr>
          <w:lang w:eastAsia="ru-RU"/>
        </w:rPr>
      </w:pPr>
      <w:r w:rsidRPr="00861844">
        <w:rPr>
          <w:lang w:eastAsia="ru-RU"/>
        </w:rPr>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861844" w:rsidRPr="00861844" w:rsidRDefault="00861844" w:rsidP="00081221">
      <w:pPr>
        <w:widowControl w:val="0"/>
        <w:numPr>
          <w:ilvl w:val="0"/>
          <w:numId w:val="65"/>
        </w:numPr>
        <w:tabs>
          <w:tab w:val="left" w:pos="1134"/>
        </w:tabs>
        <w:suppressAutoHyphens w:val="0"/>
        <w:autoSpaceDE w:val="0"/>
        <w:spacing w:before="0"/>
        <w:ind w:left="0" w:firstLine="709"/>
        <w:jc w:val="both"/>
        <w:rPr>
          <w:lang w:eastAsia="ru-RU"/>
        </w:rPr>
      </w:pPr>
      <w:r w:rsidRPr="00861844">
        <w:rPr>
          <w:lang w:eastAsia="ru-RU"/>
        </w:rPr>
        <w:t>Организационно-управленческие риски</w:t>
      </w:r>
    </w:p>
    <w:p w:rsidR="00861844" w:rsidRPr="00861844" w:rsidRDefault="00861844" w:rsidP="00861844">
      <w:pPr>
        <w:shd w:val="clear" w:color="auto" w:fill="FFFFFF"/>
        <w:tabs>
          <w:tab w:val="left" w:pos="1134"/>
        </w:tabs>
        <w:suppressAutoHyphens w:val="0"/>
        <w:spacing w:before="0"/>
        <w:ind w:right="-2" w:firstLine="709"/>
        <w:jc w:val="both"/>
        <w:rPr>
          <w:lang w:eastAsia="ru-RU"/>
        </w:rPr>
      </w:pPr>
      <w:r w:rsidRPr="00861844">
        <w:rPr>
          <w:lang w:eastAsia="ru-RU"/>
        </w:rPr>
        <w:t>Данная группа рисков связана с необходимостью вовлечения в процесс санитарной уборки и благоустройства территории Вавожского района многих участников: организаций различных форм собственности, индивидуальных предпринимателей, жителей района.</w:t>
      </w:r>
    </w:p>
    <w:p w:rsidR="00861844" w:rsidRPr="00861844" w:rsidRDefault="00861844" w:rsidP="00861844">
      <w:pPr>
        <w:shd w:val="clear" w:color="auto" w:fill="FFFFFF"/>
        <w:tabs>
          <w:tab w:val="left" w:pos="1134"/>
        </w:tabs>
        <w:suppressAutoHyphens w:val="0"/>
        <w:spacing w:before="0"/>
        <w:ind w:right="-2" w:firstLine="709"/>
        <w:jc w:val="both"/>
        <w:rPr>
          <w:lang w:eastAsia="ru-RU"/>
        </w:rPr>
      </w:pPr>
      <w:r w:rsidRPr="00861844">
        <w:rPr>
          <w:lang w:eastAsia="ru-RU"/>
        </w:rPr>
        <w:t>В целях минимизации данных рисков:</w:t>
      </w:r>
    </w:p>
    <w:p w:rsidR="00861844" w:rsidRPr="00861844" w:rsidRDefault="00861844" w:rsidP="00081221">
      <w:pPr>
        <w:numPr>
          <w:ilvl w:val="0"/>
          <w:numId w:val="64"/>
        </w:numPr>
        <w:shd w:val="clear" w:color="auto" w:fill="FFFFFF"/>
        <w:tabs>
          <w:tab w:val="left" w:pos="1134"/>
        </w:tabs>
        <w:suppressAutoHyphens w:val="0"/>
        <w:spacing w:before="0"/>
        <w:ind w:left="0" w:right="-2" w:firstLine="709"/>
        <w:jc w:val="both"/>
        <w:rPr>
          <w:lang w:eastAsia="ru-RU"/>
        </w:rPr>
      </w:pPr>
      <w:r w:rsidRPr="00861844">
        <w:rPr>
          <w:lang w:eastAsia="ru-RU"/>
        </w:rPr>
        <w:lastRenderedPageBreak/>
        <w:t>в районе формируется система управляющих территориями;</w:t>
      </w:r>
    </w:p>
    <w:p w:rsidR="00861844" w:rsidRPr="00861844" w:rsidRDefault="00861844" w:rsidP="00081221">
      <w:pPr>
        <w:numPr>
          <w:ilvl w:val="0"/>
          <w:numId w:val="64"/>
        </w:numPr>
        <w:shd w:val="clear" w:color="auto" w:fill="FFFFFF"/>
        <w:tabs>
          <w:tab w:val="left" w:pos="1134"/>
        </w:tabs>
        <w:suppressAutoHyphens w:val="0"/>
        <w:spacing w:before="0"/>
        <w:ind w:left="0" w:right="-2" w:firstLine="709"/>
        <w:jc w:val="both"/>
        <w:rPr>
          <w:lang w:eastAsia="ru-RU"/>
        </w:rPr>
      </w:pPr>
      <w:r w:rsidRPr="00861844">
        <w:rPr>
          <w:lang w:eastAsia="ru-RU"/>
        </w:rPr>
        <w:t xml:space="preserve">будет осуществляться составление планов работ, </w:t>
      </w:r>
      <w:proofErr w:type="gramStart"/>
      <w:r w:rsidRPr="00861844">
        <w:rPr>
          <w:lang w:eastAsia="ru-RU"/>
        </w:rPr>
        <w:t>контроль за</w:t>
      </w:r>
      <w:proofErr w:type="gramEnd"/>
      <w:r w:rsidRPr="00861844">
        <w:rPr>
          <w:lang w:eastAsia="ru-RU"/>
        </w:rPr>
        <w:t xml:space="preserve"> их исполнением, планируется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861844" w:rsidRPr="00861844" w:rsidRDefault="00861844" w:rsidP="00081221">
      <w:pPr>
        <w:widowControl w:val="0"/>
        <w:numPr>
          <w:ilvl w:val="0"/>
          <w:numId w:val="65"/>
        </w:numPr>
        <w:tabs>
          <w:tab w:val="left" w:pos="1134"/>
        </w:tabs>
        <w:suppressAutoHyphens w:val="0"/>
        <w:autoSpaceDE w:val="0"/>
        <w:spacing w:before="0"/>
        <w:ind w:left="0" w:firstLine="709"/>
        <w:jc w:val="both"/>
        <w:rPr>
          <w:lang w:eastAsia="ru-RU"/>
        </w:rPr>
      </w:pPr>
      <w:r w:rsidRPr="00861844">
        <w:rPr>
          <w:lang w:eastAsia="ru-RU"/>
        </w:rPr>
        <w:t>Неблагоприятные погодные условия, природные чрезвычайные ситуации</w:t>
      </w:r>
    </w:p>
    <w:p w:rsidR="00861844" w:rsidRPr="00861844" w:rsidRDefault="00861844" w:rsidP="00861844">
      <w:pPr>
        <w:widowControl w:val="0"/>
        <w:tabs>
          <w:tab w:val="left" w:pos="1134"/>
        </w:tabs>
        <w:suppressAutoHyphens w:val="0"/>
        <w:autoSpaceDE w:val="0"/>
        <w:spacing w:before="0"/>
        <w:ind w:firstLine="709"/>
        <w:jc w:val="both"/>
        <w:rPr>
          <w:lang w:eastAsia="ru-RU"/>
        </w:rPr>
      </w:pPr>
      <w:r w:rsidRPr="00861844">
        <w:rPr>
          <w:lang w:eastAsia="ru-RU"/>
        </w:rPr>
        <w:t>На работу уличного освещения, сохранность и безопасность зеленых насаждений могут повлиять неблагоприятные погодные условия, природные чрезвычайные ситуации, такие как ураганы, обледенения линий электропередач, аномальные холода и т.п.</w:t>
      </w:r>
    </w:p>
    <w:p w:rsidR="00861844" w:rsidRPr="00861844" w:rsidRDefault="00861844" w:rsidP="00861844">
      <w:pPr>
        <w:tabs>
          <w:tab w:val="left" w:pos="1134"/>
        </w:tabs>
        <w:suppressAutoHyphens w:val="0"/>
        <w:autoSpaceDE w:val="0"/>
        <w:spacing w:before="0"/>
        <w:ind w:firstLine="709"/>
        <w:jc w:val="both"/>
        <w:rPr>
          <w:lang w:eastAsia="ru-RU"/>
        </w:rPr>
      </w:pPr>
      <w:r w:rsidRPr="00861844">
        <w:rPr>
          <w:lang w:eastAsia="ru-RU"/>
        </w:rPr>
        <w:t>В целях минимизации риска, а также оперативной ликвидации последствий аварий и нарушений в системах жизнеобеспечения:</w:t>
      </w:r>
    </w:p>
    <w:p w:rsidR="00861844" w:rsidRPr="00861844" w:rsidRDefault="00861844" w:rsidP="00081221">
      <w:pPr>
        <w:numPr>
          <w:ilvl w:val="0"/>
          <w:numId w:val="66"/>
        </w:numPr>
        <w:tabs>
          <w:tab w:val="left" w:pos="993"/>
        </w:tabs>
        <w:suppressAutoHyphens w:val="0"/>
        <w:autoSpaceDE w:val="0"/>
        <w:spacing w:before="0"/>
        <w:ind w:left="0" w:firstLine="709"/>
        <w:jc w:val="both"/>
        <w:rPr>
          <w:lang w:eastAsia="ru-RU"/>
        </w:rPr>
      </w:pPr>
      <w:r w:rsidRPr="00861844">
        <w:rPr>
          <w:lang w:eastAsia="ru-RU"/>
        </w:rPr>
        <w:t>производится ликвидация аварийных деревьев;</w:t>
      </w:r>
    </w:p>
    <w:p w:rsidR="00861844" w:rsidRPr="00861844" w:rsidRDefault="00861844" w:rsidP="00081221">
      <w:pPr>
        <w:numPr>
          <w:ilvl w:val="0"/>
          <w:numId w:val="66"/>
        </w:numPr>
        <w:tabs>
          <w:tab w:val="left" w:pos="993"/>
        </w:tabs>
        <w:suppressAutoHyphens w:val="0"/>
        <w:autoSpaceDE w:val="0"/>
        <w:spacing w:before="0"/>
        <w:ind w:left="0" w:firstLine="709"/>
        <w:jc w:val="both"/>
        <w:rPr>
          <w:lang w:eastAsia="ru-RU"/>
        </w:rPr>
      </w:pPr>
      <w:r w:rsidRPr="00861844">
        <w:rPr>
          <w:lang w:eastAsia="ru-RU"/>
        </w:rPr>
        <w:t>разработан план действий на случай возникновения природных или техногенных катастроф;</w:t>
      </w:r>
    </w:p>
    <w:p w:rsidR="00861844" w:rsidRPr="00861844" w:rsidRDefault="00861844" w:rsidP="00081221">
      <w:pPr>
        <w:numPr>
          <w:ilvl w:val="0"/>
          <w:numId w:val="66"/>
        </w:numPr>
        <w:tabs>
          <w:tab w:val="left" w:pos="993"/>
        </w:tabs>
        <w:suppressAutoHyphens w:val="0"/>
        <w:autoSpaceDE w:val="0"/>
        <w:spacing w:before="0"/>
        <w:ind w:left="0" w:firstLine="709"/>
        <w:jc w:val="both"/>
        <w:rPr>
          <w:lang w:eastAsia="ru-RU"/>
        </w:rPr>
      </w:pPr>
      <w:r w:rsidRPr="00861844">
        <w:rPr>
          <w:lang w:eastAsia="ru-RU"/>
        </w:rPr>
        <w:t>реализуется комплекс мер по подготовке к работе в отопительный период;</w:t>
      </w:r>
    </w:p>
    <w:p w:rsidR="00861844" w:rsidRPr="00861844" w:rsidRDefault="00861844" w:rsidP="00081221">
      <w:pPr>
        <w:numPr>
          <w:ilvl w:val="0"/>
          <w:numId w:val="66"/>
        </w:numPr>
        <w:tabs>
          <w:tab w:val="left" w:pos="993"/>
        </w:tabs>
        <w:suppressAutoHyphens w:val="0"/>
        <w:autoSpaceDE w:val="0"/>
        <w:spacing w:before="0"/>
        <w:ind w:left="0" w:firstLine="709"/>
        <w:jc w:val="both"/>
        <w:rPr>
          <w:b/>
          <w:lang w:eastAsia="ru-RU"/>
        </w:rPr>
      </w:pPr>
      <w:r w:rsidRPr="00861844">
        <w:rPr>
          <w:lang w:eastAsia="ru-RU"/>
        </w:rPr>
        <w:t>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861844" w:rsidRPr="00861844" w:rsidRDefault="00861844" w:rsidP="00861844">
      <w:pPr>
        <w:tabs>
          <w:tab w:val="left" w:pos="993"/>
        </w:tabs>
        <w:suppressAutoHyphens w:val="0"/>
        <w:autoSpaceDE w:val="0"/>
        <w:spacing w:before="0"/>
        <w:jc w:val="both"/>
        <w:rPr>
          <w:b/>
          <w:lang w:eastAsia="ru-RU"/>
        </w:rPr>
      </w:pPr>
    </w:p>
    <w:p w:rsidR="00861844" w:rsidRPr="00861844" w:rsidRDefault="00861844" w:rsidP="00861844">
      <w:pPr>
        <w:tabs>
          <w:tab w:val="left" w:pos="993"/>
        </w:tabs>
        <w:suppressAutoHyphens w:val="0"/>
        <w:autoSpaceDE w:val="0"/>
        <w:spacing w:before="0"/>
        <w:ind w:left="1957"/>
        <w:jc w:val="both"/>
        <w:rPr>
          <w:b/>
          <w:lang w:eastAsia="ru-RU"/>
        </w:rPr>
      </w:pPr>
      <w:r w:rsidRPr="00861844">
        <w:rPr>
          <w:b/>
          <w:lang w:eastAsia="ru-RU"/>
        </w:rPr>
        <w:t>7.4.10.Конечные результаты и оценка эффективности</w:t>
      </w:r>
    </w:p>
    <w:p w:rsidR="00861844" w:rsidRPr="00861844" w:rsidRDefault="00861844" w:rsidP="00861844">
      <w:pPr>
        <w:tabs>
          <w:tab w:val="left" w:pos="993"/>
        </w:tabs>
        <w:suppressAutoHyphens w:val="0"/>
        <w:autoSpaceDE w:val="0"/>
        <w:spacing w:before="0"/>
        <w:ind w:left="2100"/>
        <w:jc w:val="both"/>
        <w:rPr>
          <w:b/>
          <w:lang w:eastAsia="ru-RU"/>
        </w:rPr>
      </w:pPr>
    </w:p>
    <w:p w:rsidR="00861844" w:rsidRPr="00861844" w:rsidRDefault="00861844" w:rsidP="00861844">
      <w:pPr>
        <w:suppressAutoHyphens w:val="0"/>
        <w:spacing w:before="0"/>
        <w:ind w:firstLine="720"/>
        <w:jc w:val="both"/>
        <w:rPr>
          <w:lang w:eastAsia="ru-RU"/>
        </w:rPr>
      </w:pPr>
      <w:r w:rsidRPr="00861844">
        <w:rPr>
          <w:lang w:eastAsia="ru-RU"/>
        </w:rPr>
        <w:t xml:space="preserve">Подпрограмма направлена на создание комфортной, безопасной и  эстетически привлекательной окружающей среды. </w:t>
      </w:r>
    </w:p>
    <w:p w:rsidR="00861844" w:rsidRPr="00861844" w:rsidRDefault="00861844" w:rsidP="00861844">
      <w:pPr>
        <w:suppressAutoHyphens w:val="0"/>
        <w:spacing w:before="0"/>
        <w:ind w:firstLine="720"/>
        <w:jc w:val="both"/>
        <w:rPr>
          <w:lang w:eastAsia="ru-RU"/>
        </w:rPr>
      </w:pPr>
      <w:r w:rsidRPr="00861844">
        <w:rPr>
          <w:lang w:eastAsia="ru-RU"/>
        </w:rPr>
        <w:t>Ожидаемые результаты ее реализации:</w:t>
      </w:r>
    </w:p>
    <w:p w:rsidR="00861844" w:rsidRPr="00861844" w:rsidRDefault="00861844" w:rsidP="00081221">
      <w:pPr>
        <w:numPr>
          <w:ilvl w:val="0"/>
          <w:numId w:val="62"/>
        </w:numPr>
        <w:tabs>
          <w:tab w:val="left" w:pos="993"/>
        </w:tabs>
        <w:suppressAutoHyphens w:val="0"/>
        <w:spacing w:before="0"/>
        <w:ind w:left="0" w:firstLine="709"/>
        <w:jc w:val="both"/>
        <w:rPr>
          <w:lang w:eastAsia="ru-RU"/>
        </w:rPr>
      </w:pPr>
      <w:r w:rsidRPr="00861844">
        <w:rPr>
          <w:lang w:eastAsia="ru-RU"/>
        </w:rPr>
        <w:t>повышение уровня благоустроенности Вавожского района;</w:t>
      </w:r>
    </w:p>
    <w:p w:rsidR="00861844" w:rsidRPr="00861844" w:rsidRDefault="00861844" w:rsidP="00081221">
      <w:pPr>
        <w:numPr>
          <w:ilvl w:val="0"/>
          <w:numId w:val="62"/>
        </w:numPr>
        <w:tabs>
          <w:tab w:val="left" w:pos="993"/>
        </w:tabs>
        <w:suppressAutoHyphens w:val="0"/>
        <w:spacing w:before="0"/>
        <w:ind w:left="0" w:firstLine="709"/>
        <w:jc w:val="both"/>
        <w:rPr>
          <w:lang w:eastAsia="ru-RU"/>
        </w:rPr>
      </w:pPr>
      <w:r w:rsidRPr="00861844">
        <w:rPr>
          <w:lang w:eastAsia="ru-RU"/>
        </w:rPr>
        <w:t>повышение уровня уличного освещения, и, в связи с этим, - безопасности  дорожного движения;</w:t>
      </w:r>
    </w:p>
    <w:p w:rsidR="00861844" w:rsidRPr="00861844" w:rsidRDefault="00861844" w:rsidP="00081221">
      <w:pPr>
        <w:numPr>
          <w:ilvl w:val="0"/>
          <w:numId w:val="62"/>
        </w:numPr>
        <w:tabs>
          <w:tab w:val="left" w:pos="993"/>
        </w:tabs>
        <w:suppressAutoHyphens w:val="0"/>
        <w:spacing w:before="0"/>
        <w:ind w:left="0" w:firstLine="709"/>
        <w:jc w:val="both"/>
        <w:rPr>
          <w:lang w:eastAsia="ru-RU"/>
        </w:rPr>
      </w:pPr>
      <w:r w:rsidRPr="00861844">
        <w:rPr>
          <w:lang w:eastAsia="ru-RU"/>
        </w:rPr>
        <w:t>совершенствование системы утилизации отходов – за счет проектирования и строительства мусоросортировочной станции;</w:t>
      </w:r>
    </w:p>
    <w:p w:rsidR="00861844" w:rsidRPr="00861844" w:rsidRDefault="00861844" w:rsidP="00081221">
      <w:pPr>
        <w:numPr>
          <w:ilvl w:val="0"/>
          <w:numId w:val="62"/>
        </w:numPr>
        <w:tabs>
          <w:tab w:val="left" w:pos="993"/>
        </w:tabs>
        <w:suppressAutoHyphens w:val="0"/>
        <w:spacing w:before="0"/>
        <w:ind w:left="0" w:firstLine="709"/>
        <w:jc w:val="both"/>
        <w:rPr>
          <w:lang w:eastAsia="ru-RU"/>
        </w:rPr>
      </w:pPr>
      <w:r w:rsidRPr="00861844">
        <w:rPr>
          <w:lang w:eastAsia="ru-RU"/>
        </w:rPr>
        <w:t>сокращение количества вновь образуемых несанкционированных свалок;</w:t>
      </w:r>
    </w:p>
    <w:p w:rsidR="00861844" w:rsidRPr="00861844" w:rsidRDefault="00861844" w:rsidP="00081221">
      <w:pPr>
        <w:numPr>
          <w:ilvl w:val="0"/>
          <w:numId w:val="62"/>
        </w:numPr>
        <w:tabs>
          <w:tab w:val="left" w:pos="993"/>
        </w:tabs>
        <w:suppressAutoHyphens w:val="0"/>
        <w:spacing w:before="0"/>
        <w:ind w:left="0" w:firstLine="709"/>
        <w:jc w:val="both"/>
        <w:rPr>
          <w:lang w:eastAsia="ru-RU"/>
        </w:rPr>
      </w:pPr>
      <w:r w:rsidRPr="00861844">
        <w:rPr>
          <w:lang w:eastAsia="ru-RU"/>
        </w:rPr>
        <w:t xml:space="preserve">повышение уровня ответственности жителей района за состояние чистоты </w:t>
      </w:r>
      <w:r w:rsidRPr="00861844">
        <w:rPr>
          <w:bCs w:val="0"/>
          <w:lang w:eastAsia="ru-RU"/>
        </w:rPr>
        <w:t>и порядка в месте проживания;</w:t>
      </w:r>
    </w:p>
    <w:p w:rsidR="00861844" w:rsidRPr="00861844" w:rsidRDefault="00861844" w:rsidP="00861844">
      <w:pPr>
        <w:suppressAutoHyphens w:val="0"/>
        <w:spacing w:before="0"/>
        <w:ind w:firstLine="720"/>
        <w:jc w:val="both"/>
        <w:rPr>
          <w:lang w:eastAsia="ru-RU"/>
        </w:rPr>
      </w:pPr>
      <w:r w:rsidRPr="00861844">
        <w:rPr>
          <w:lang w:eastAsia="ru-RU"/>
        </w:rPr>
        <w:t>Переход на более экономные источники света, возможность регулировать уровень уличного освещения по потребности в вечернее и ночное время, позволят получить экономический и бюджетный эффект в виде сокращения потребления электроэнергии и расходов на содержание и обслуживание сетей уличного освещения.</w:t>
      </w:r>
    </w:p>
    <w:p w:rsidR="00861844" w:rsidRPr="00861844" w:rsidRDefault="00861844" w:rsidP="00861844">
      <w:pPr>
        <w:suppressAutoHyphens w:val="0"/>
        <w:spacing w:before="0"/>
        <w:ind w:firstLine="720"/>
        <w:jc w:val="both"/>
        <w:rPr>
          <w:bCs w:val="0"/>
          <w:lang w:eastAsia="ru-RU"/>
        </w:rPr>
      </w:pPr>
      <w:r w:rsidRPr="00861844">
        <w:rPr>
          <w:lang w:eastAsia="ru-RU"/>
        </w:rPr>
        <w:t>Повышение качества окружающей среды, уровня освещенности улично-дорожной сети позволит получить социальные эффекты:</w:t>
      </w:r>
    </w:p>
    <w:p w:rsidR="00861844" w:rsidRPr="00861844" w:rsidRDefault="00861844" w:rsidP="00081221">
      <w:pPr>
        <w:numPr>
          <w:ilvl w:val="0"/>
          <w:numId w:val="62"/>
        </w:numPr>
        <w:tabs>
          <w:tab w:val="left" w:pos="993"/>
        </w:tabs>
        <w:suppressAutoHyphens w:val="0"/>
        <w:spacing w:before="0"/>
        <w:ind w:left="0" w:firstLine="709"/>
        <w:jc w:val="both"/>
        <w:rPr>
          <w:bCs w:val="0"/>
          <w:lang w:eastAsia="ru-RU"/>
        </w:rPr>
      </w:pPr>
      <w:r w:rsidRPr="00861844">
        <w:rPr>
          <w:bCs w:val="0"/>
          <w:lang w:eastAsia="ru-RU"/>
        </w:rPr>
        <w:t>будут сохранены жизнь и здоровье участников дорожного движения;</w:t>
      </w:r>
    </w:p>
    <w:p w:rsidR="00861844" w:rsidRPr="00861844" w:rsidRDefault="00861844" w:rsidP="00081221">
      <w:pPr>
        <w:numPr>
          <w:ilvl w:val="0"/>
          <w:numId w:val="62"/>
        </w:numPr>
        <w:tabs>
          <w:tab w:val="left" w:pos="993"/>
        </w:tabs>
        <w:suppressAutoHyphens w:val="0"/>
        <w:spacing w:before="0"/>
        <w:ind w:left="0" w:firstLine="709"/>
        <w:jc w:val="both"/>
        <w:rPr>
          <w:lang w:eastAsia="ru-RU"/>
        </w:rPr>
      </w:pPr>
      <w:r w:rsidRPr="00861844">
        <w:rPr>
          <w:bCs w:val="0"/>
          <w:lang w:eastAsia="ru-RU"/>
        </w:rPr>
        <w:t>повысится уровень удовлетворенности горожан качеством окружающей среды.</w:t>
      </w:r>
    </w:p>
    <w:p w:rsidR="00861844" w:rsidRPr="00861844" w:rsidRDefault="00861844" w:rsidP="00861844">
      <w:pPr>
        <w:shd w:val="clear" w:color="auto" w:fill="FFFFFF"/>
        <w:tabs>
          <w:tab w:val="left" w:pos="1134"/>
        </w:tabs>
        <w:suppressAutoHyphens w:val="0"/>
        <w:spacing w:before="0"/>
        <w:ind w:firstLine="709"/>
        <w:jc w:val="both"/>
        <w:rPr>
          <w:b/>
          <w:lang w:eastAsia="ru-RU"/>
        </w:rPr>
      </w:pPr>
      <w:r w:rsidRPr="00861844">
        <w:rPr>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861844" w:rsidRDefault="00861844" w:rsidP="00861844"/>
    <w:p w:rsidR="000329F3" w:rsidRPr="000329F3" w:rsidRDefault="000329F3" w:rsidP="000329F3">
      <w:pPr>
        <w:suppressAutoHyphens w:val="0"/>
        <w:spacing w:before="0"/>
        <w:jc w:val="center"/>
        <w:rPr>
          <w:rFonts w:eastAsia="Calibri"/>
          <w:b/>
          <w:bCs w:val="0"/>
          <w:sz w:val="22"/>
          <w:szCs w:val="22"/>
          <w:lang w:eastAsia="en-US"/>
        </w:rPr>
      </w:pPr>
      <w:r w:rsidRPr="000329F3">
        <w:rPr>
          <w:rFonts w:eastAsia="Calibri"/>
          <w:b/>
          <w:bCs w:val="0"/>
          <w:sz w:val="22"/>
          <w:szCs w:val="22"/>
          <w:lang w:eastAsia="en-US"/>
        </w:rPr>
        <w:t>7.5. Подпрограмма «Развитие транспортной системы (организация транспортного обслуживания населения, развитие дорожного хозяйства) Вавожского района»</w:t>
      </w:r>
    </w:p>
    <w:p w:rsidR="000329F3" w:rsidRPr="000329F3" w:rsidRDefault="000329F3" w:rsidP="000329F3">
      <w:pPr>
        <w:keepNext/>
        <w:tabs>
          <w:tab w:val="left" w:pos="426"/>
        </w:tabs>
        <w:suppressAutoHyphens w:val="0"/>
        <w:autoSpaceDE w:val="0"/>
        <w:autoSpaceDN w:val="0"/>
        <w:adjustRightInd w:val="0"/>
        <w:spacing w:before="360" w:after="240"/>
        <w:ind w:right="565" w:firstLine="567"/>
        <w:contextualSpacing/>
        <w:jc w:val="center"/>
        <w:rPr>
          <w:b/>
          <w:bCs w:val="0"/>
          <w:sz w:val="22"/>
          <w:szCs w:val="22"/>
          <w:lang w:eastAsia="ru-RU"/>
        </w:rPr>
      </w:pPr>
      <w:r w:rsidRPr="000329F3">
        <w:rPr>
          <w:b/>
          <w:bCs w:val="0"/>
          <w:sz w:val="22"/>
          <w:szCs w:val="22"/>
          <w:lang w:eastAsia="ru-RU"/>
        </w:rPr>
        <w:t>Краткая характеристика (паспорт) подпрограммы</w:t>
      </w:r>
    </w:p>
    <w:tbl>
      <w:tblPr>
        <w:tblW w:w="981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8256"/>
      </w:tblGrid>
      <w:tr w:rsidR="000329F3" w:rsidRPr="000329F3" w:rsidTr="008203C2">
        <w:tc>
          <w:tcPr>
            <w:tcW w:w="1560" w:type="dxa"/>
          </w:tcPr>
          <w:p w:rsidR="000329F3" w:rsidRPr="000329F3" w:rsidRDefault="000329F3" w:rsidP="000329F3">
            <w:pPr>
              <w:tabs>
                <w:tab w:val="left" w:pos="426"/>
              </w:tabs>
              <w:suppressAutoHyphens w:val="0"/>
              <w:autoSpaceDE w:val="0"/>
              <w:autoSpaceDN w:val="0"/>
              <w:adjustRightInd w:val="0"/>
              <w:spacing w:before="60" w:after="60"/>
              <w:jc w:val="both"/>
              <w:rPr>
                <w:sz w:val="22"/>
                <w:szCs w:val="22"/>
                <w:lang w:eastAsia="ru-RU"/>
              </w:rPr>
            </w:pPr>
            <w:r w:rsidRPr="000329F3">
              <w:rPr>
                <w:sz w:val="22"/>
                <w:szCs w:val="22"/>
                <w:lang w:eastAsia="ru-RU"/>
              </w:rPr>
              <w:t>Наименование подпрограммы</w:t>
            </w:r>
          </w:p>
        </w:tc>
        <w:tc>
          <w:tcPr>
            <w:tcW w:w="8256" w:type="dxa"/>
          </w:tcPr>
          <w:p w:rsidR="000329F3" w:rsidRPr="000329F3" w:rsidRDefault="000329F3" w:rsidP="000329F3">
            <w:pPr>
              <w:suppressAutoHyphens w:val="0"/>
              <w:spacing w:before="0"/>
              <w:rPr>
                <w:rFonts w:eastAsia="Calibri"/>
                <w:bCs w:val="0"/>
                <w:sz w:val="22"/>
                <w:szCs w:val="22"/>
                <w:lang w:eastAsia="en-US"/>
              </w:rPr>
            </w:pPr>
            <w:r w:rsidRPr="000329F3">
              <w:rPr>
                <w:rFonts w:eastAsia="Calibri"/>
                <w:bCs w:val="0"/>
                <w:sz w:val="22"/>
                <w:szCs w:val="22"/>
                <w:lang w:eastAsia="en-US"/>
              </w:rPr>
              <w:t>Развитие транспортной системы (организация транспортного обслуживания населения, развитие дорожного хозяйства)</w:t>
            </w:r>
            <w:r w:rsidRPr="000329F3">
              <w:rPr>
                <w:rFonts w:eastAsia="Calibri"/>
                <w:b/>
                <w:bCs w:val="0"/>
                <w:sz w:val="22"/>
                <w:szCs w:val="22"/>
                <w:lang w:eastAsia="en-US"/>
              </w:rPr>
              <w:t xml:space="preserve"> </w:t>
            </w:r>
            <w:r w:rsidRPr="000329F3">
              <w:rPr>
                <w:rFonts w:eastAsia="Calibri"/>
                <w:bCs w:val="0"/>
                <w:sz w:val="22"/>
                <w:szCs w:val="22"/>
                <w:lang w:eastAsia="en-US"/>
              </w:rPr>
              <w:t xml:space="preserve">Вавожского района </w:t>
            </w:r>
          </w:p>
        </w:tc>
      </w:tr>
      <w:tr w:rsidR="000329F3" w:rsidRPr="000329F3" w:rsidTr="008203C2">
        <w:tc>
          <w:tcPr>
            <w:tcW w:w="1560" w:type="dxa"/>
          </w:tcPr>
          <w:p w:rsidR="000329F3" w:rsidRPr="000329F3" w:rsidRDefault="000329F3" w:rsidP="000329F3">
            <w:pPr>
              <w:tabs>
                <w:tab w:val="left" w:pos="426"/>
              </w:tabs>
              <w:suppressAutoHyphens w:val="0"/>
              <w:autoSpaceDE w:val="0"/>
              <w:autoSpaceDN w:val="0"/>
              <w:adjustRightInd w:val="0"/>
              <w:spacing w:before="60" w:after="60"/>
              <w:jc w:val="both"/>
              <w:rPr>
                <w:sz w:val="22"/>
                <w:szCs w:val="22"/>
                <w:lang w:eastAsia="ru-RU"/>
              </w:rPr>
            </w:pPr>
            <w:r w:rsidRPr="000329F3">
              <w:rPr>
                <w:sz w:val="22"/>
                <w:szCs w:val="22"/>
                <w:lang w:eastAsia="ru-RU"/>
              </w:rPr>
              <w:lastRenderedPageBreak/>
              <w:t xml:space="preserve">Координатор </w:t>
            </w:r>
          </w:p>
        </w:tc>
        <w:tc>
          <w:tcPr>
            <w:tcW w:w="8256" w:type="dxa"/>
          </w:tcPr>
          <w:p w:rsidR="000329F3" w:rsidRPr="000329F3" w:rsidRDefault="000329F3" w:rsidP="000329F3">
            <w:pPr>
              <w:tabs>
                <w:tab w:val="left" w:pos="426"/>
              </w:tabs>
              <w:suppressAutoHyphens w:val="0"/>
              <w:autoSpaceDE w:val="0"/>
              <w:autoSpaceDN w:val="0"/>
              <w:adjustRightInd w:val="0"/>
              <w:spacing w:before="60" w:after="60"/>
              <w:jc w:val="both"/>
              <w:rPr>
                <w:sz w:val="22"/>
                <w:szCs w:val="22"/>
                <w:lang w:eastAsia="ru-RU"/>
              </w:rPr>
            </w:pPr>
            <w:r w:rsidRPr="000329F3">
              <w:rPr>
                <w:sz w:val="22"/>
                <w:szCs w:val="22"/>
                <w:lang w:eastAsia="ru-RU"/>
              </w:rPr>
              <w:t>Первый заместитель главы Администрации Вавожского района по строительству, архитектуре и ЖКХ</w:t>
            </w:r>
          </w:p>
        </w:tc>
      </w:tr>
      <w:tr w:rsidR="000329F3" w:rsidRPr="000329F3" w:rsidTr="008203C2">
        <w:tc>
          <w:tcPr>
            <w:tcW w:w="1560" w:type="dxa"/>
          </w:tcPr>
          <w:p w:rsidR="000329F3" w:rsidRPr="000329F3" w:rsidRDefault="000329F3" w:rsidP="000329F3">
            <w:pPr>
              <w:tabs>
                <w:tab w:val="left" w:pos="426"/>
              </w:tabs>
              <w:suppressAutoHyphens w:val="0"/>
              <w:autoSpaceDE w:val="0"/>
              <w:autoSpaceDN w:val="0"/>
              <w:adjustRightInd w:val="0"/>
              <w:spacing w:before="60" w:after="60"/>
              <w:jc w:val="both"/>
              <w:rPr>
                <w:b/>
                <w:sz w:val="22"/>
                <w:szCs w:val="22"/>
                <w:lang w:eastAsia="ru-RU"/>
              </w:rPr>
            </w:pPr>
            <w:r w:rsidRPr="000329F3">
              <w:rPr>
                <w:sz w:val="22"/>
                <w:szCs w:val="22"/>
                <w:lang w:eastAsia="ru-RU"/>
              </w:rPr>
              <w:t xml:space="preserve">Ответственный исполнитель </w:t>
            </w:r>
          </w:p>
        </w:tc>
        <w:tc>
          <w:tcPr>
            <w:tcW w:w="8256" w:type="dxa"/>
          </w:tcPr>
          <w:p w:rsidR="000329F3" w:rsidRPr="000329F3" w:rsidRDefault="000329F3" w:rsidP="000329F3">
            <w:pPr>
              <w:tabs>
                <w:tab w:val="left" w:pos="426"/>
              </w:tabs>
              <w:suppressAutoHyphens w:val="0"/>
              <w:autoSpaceDE w:val="0"/>
              <w:autoSpaceDN w:val="0"/>
              <w:adjustRightInd w:val="0"/>
              <w:spacing w:before="60" w:after="60"/>
              <w:jc w:val="both"/>
              <w:rPr>
                <w:sz w:val="22"/>
                <w:szCs w:val="22"/>
                <w:lang w:eastAsia="ru-RU"/>
              </w:rPr>
            </w:pPr>
            <w:r w:rsidRPr="000329F3">
              <w:rPr>
                <w:sz w:val="22"/>
                <w:szCs w:val="22"/>
                <w:lang w:eastAsia="ru-RU"/>
              </w:rPr>
              <w:t>Отдел по строительству и ЖКХ Администрации муниципального образования «Муниципальный округ Вавожский район Удмуртской Республики»</w:t>
            </w:r>
          </w:p>
        </w:tc>
      </w:tr>
      <w:tr w:rsidR="000329F3" w:rsidRPr="000329F3" w:rsidTr="008203C2">
        <w:tc>
          <w:tcPr>
            <w:tcW w:w="1560" w:type="dxa"/>
          </w:tcPr>
          <w:p w:rsidR="000329F3" w:rsidRPr="000329F3" w:rsidRDefault="000329F3" w:rsidP="000329F3">
            <w:pPr>
              <w:tabs>
                <w:tab w:val="left" w:pos="426"/>
              </w:tabs>
              <w:suppressAutoHyphens w:val="0"/>
              <w:autoSpaceDE w:val="0"/>
              <w:autoSpaceDN w:val="0"/>
              <w:adjustRightInd w:val="0"/>
              <w:spacing w:before="60" w:after="60"/>
              <w:jc w:val="both"/>
              <w:rPr>
                <w:b/>
                <w:sz w:val="22"/>
                <w:szCs w:val="22"/>
                <w:lang w:eastAsia="ru-RU"/>
              </w:rPr>
            </w:pPr>
            <w:r w:rsidRPr="000329F3">
              <w:rPr>
                <w:sz w:val="22"/>
                <w:szCs w:val="22"/>
                <w:lang w:eastAsia="ru-RU"/>
              </w:rPr>
              <w:t xml:space="preserve">Соисполнители </w:t>
            </w:r>
          </w:p>
        </w:tc>
        <w:tc>
          <w:tcPr>
            <w:tcW w:w="8256" w:type="dxa"/>
          </w:tcPr>
          <w:p w:rsidR="000329F3" w:rsidRPr="000329F3" w:rsidRDefault="000329F3" w:rsidP="000329F3">
            <w:pPr>
              <w:tabs>
                <w:tab w:val="left" w:pos="426"/>
              </w:tabs>
              <w:suppressAutoHyphens w:val="0"/>
              <w:autoSpaceDE w:val="0"/>
              <w:autoSpaceDN w:val="0"/>
              <w:adjustRightInd w:val="0"/>
              <w:spacing w:before="60" w:after="60"/>
              <w:jc w:val="both"/>
              <w:rPr>
                <w:sz w:val="22"/>
                <w:szCs w:val="22"/>
                <w:lang w:eastAsia="ru-RU"/>
              </w:rPr>
            </w:pPr>
            <w:r w:rsidRPr="000329F3">
              <w:rPr>
                <w:sz w:val="22"/>
                <w:szCs w:val="22"/>
                <w:lang w:eastAsia="ru-RU"/>
              </w:rPr>
              <w:t>Администрация муниципального образования «Муниципальный округ Вавожский район Удмуртской Республики»</w:t>
            </w:r>
          </w:p>
          <w:p w:rsidR="000329F3" w:rsidRPr="000329F3" w:rsidRDefault="000329F3" w:rsidP="000329F3">
            <w:pPr>
              <w:tabs>
                <w:tab w:val="left" w:pos="426"/>
              </w:tabs>
              <w:suppressAutoHyphens w:val="0"/>
              <w:autoSpaceDE w:val="0"/>
              <w:autoSpaceDN w:val="0"/>
              <w:adjustRightInd w:val="0"/>
              <w:spacing w:before="60" w:after="60"/>
              <w:jc w:val="both"/>
              <w:rPr>
                <w:sz w:val="22"/>
                <w:szCs w:val="22"/>
                <w:lang w:eastAsia="ru-RU"/>
              </w:rPr>
            </w:pPr>
            <w:r w:rsidRPr="000329F3">
              <w:rPr>
                <w:sz w:val="22"/>
                <w:szCs w:val="22"/>
                <w:lang w:eastAsia="ru-RU"/>
              </w:rPr>
              <w:t>Отдел по управлению муниципальным имуществом Администрации муниципального образования «Муниципальный округ Вавожский район Удмуртской Республики»</w:t>
            </w:r>
          </w:p>
        </w:tc>
      </w:tr>
      <w:tr w:rsidR="000329F3" w:rsidRPr="000329F3" w:rsidTr="008203C2">
        <w:tc>
          <w:tcPr>
            <w:tcW w:w="1560" w:type="dxa"/>
          </w:tcPr>
          <w:p w:rsidR="000329F3" w:rsidRPr="000329F3" w:rsidRDefault="000329F3" w:rsidP="000329F3">
            <w:pPr>
              <w:tabs>
                <w:tab w:val="left" w:pos="426"/>
              </w:tabs>
              <w:suppressAutoHyphens w:val="0"/>
              <w:autoSpaceDE w:val="0"/>
              <w:autoSpaceDN w:val="0"/>
              <w:adjustRightInd w:val="0"/>
              <w:spacing w:before="60" w:after="60"/>
              <w:jc w:val="both"/>
              <w:rPr>
                <w:b/>
                <w:sz w:val="22"/>
                <w:szCs w:val="22"/>
                <w:lang w:eastAsia="ru-RU"/>
              </w:rPr>
            </w:pPr>
            <w:r w:rsidRPr="000329F3">
              <w:rPr>
                <w:sz w:val="22"/>
                <w:szCs w:val="22"/>
                <w:lang w:eastAsia="ru-RU"/>
              </w:rPr>
              <w:t>Цели</w:t>
            </w:r>
          </w:p>
        </w:tc>
        <w:tc>
          <w:tcPr>
            <w:tcW w:w="8256" w:type="dxa"/>
          </w:tcPr>
          <w:p w:rsidR="000329F3" w:rsidRPr="000329F3" w:rsidRDefault="000329F3" w:rsidP="000329F3">
            <w:pPr>
              <w:tabs>
                <w:tab w:val="left" w:pos="426"/>
              </w:tabs>
              <w:suppressAutoHyphens w:val="0"/>
              <w:autoSpaceDE w:val="0"/>
              <w:autoSpaceDN w:val="0"/>
              <w:adjustRightInd w:val="0"/>
              <w:spacing w:before="60" w:after="60"/>
              <w:jc w:val="both"/>
              <w:rPr>
                <w:sz w:val="22"/>
                <w:szCs w:val="22"/>
                <w:lang w:eastAsia="ru-RU"/>
              </w:rPr>
            </w:pPr>
            <w:r w:rsidRPr="000329F3">
              <w:rPr>
                <w:sz w:val="22"/>
                <w:szCs w:val="22"/>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0329F3" w:rsidRPr="000329F3" w:rsidRDefault="000329F3" w:rsidP="000329F3">
            <w:pPr>
              <w:tabs>
                <w:tab w:val="left" w:pos="426"/>
              </w:tabs>
              <w:suppressAutoHyphens w:val="0"/>
              <w:autoSpaceDE w:val="0"/>
              <w:autoSpaceDN w:val="0"/>
              <w:adjustRightInd w:val="0"/>
              <w:spacing w:before="60" w:after="60"/>
              <w:jc w:val="both"/>
              <w:rPr>
                <w:bCs w:val="0"/>
                <w:sz w:val="22"/>
                <w:szCs w:val="22"/>
                <w:lang w:eastAsia="ru-RU"/>
              </w:rPr>
            </w:pPr>
            <w:r w:rsidRPr="000329F3">
              <w:rPr>
                <w:sz w:val="22"/>
                <w:szCs w:val="22"/>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tc>
      </w:tr>
      <w:tr w:rsidR="000329F3" w:rsidRPr="000329F3" w:rsidTr="008203C2">
        <w:tc>
          <w:tcPr>
            <w:tcW w:w="1560" w:type="dxa"/>
          </w:tcPr>
          <w:p w:rsidR="000329F3" w:rsidRPr="000329F3" w:rsidRDefault="000329F3" w:rsidP="000329F3">
            <w:pPr>
              <w:tabs>
                <w:tab w:val="left" w:pos="426"/>
              </w:tabs>
              <w:suppressAutoHyphens w:val="0"/>
              <w:autoSpaceDE w:val="0"/>
              <w:autoSpaceDN w:val="0"/>
              <w:adjustRightInd w:val="0"/>
              <w:spacing w:before="60" w:after="60"/>
              <w:jc w:val="both"/>
              <w:rPr>
                <w:b/>
                <w:sz w:val="22"/>
                <w:szCs w:val="22"/>
                <w:lang w:eastAsia="ru-RU"/>
              </w:rPr>
            </w:pPr>
            <w:r w:rsidRPr="000329F3">
              <w:rPr>
                <w:sz w:val="22"/>
                <w:szCs w:val="22"/>
                <w:lang w:eastAsia="ru-RU"/>
              </w:rPr>
              <w:t xml:space="preserve">Задачи </w:t>
            </w:r>
          </w:p>
        </w:tc>
        <w:tc>
          <w:tcPr>
            <w:tcW w:w="8256" w:type="dxa"/>
          </w:tcPr>
          <w:p w:rsidR="000329F3" w:rsidRPr="000329F3" w:rsidRDefault="000329F3" w:rsidP="000329F3">
            <w:pPr>
              <w:tabs>
                <w:tab w:val="left" w:pos="426"/>
              </w:tabs>
              <w:suppressAutoHyphens w:val="0"/>
              <w:autoSpaceDE w:val="0"/>
              <w:autoSpaceDN w:val="0"/>
              <w:adjustRightInd w:val="0"/>
              <w:spacing w:before="60" w:after="60"/>
              <w:jc w:val="both"/>
              <w:rPr>
                <w:sz w:val="22"/>
                <w:szCs w:val="22"/>
                <w:lang w:eastAsia="ru-RU"/>
              </w:rPr>
            </w:pPr>
            <w:r w:rsidRPr="000329F3">
              <w:rPr>
                <w:sz w:val="22"/>
                <w:szCs w:val="22"/>
                <w:lang w:eastAsia="ru-RU"/>
              </w:rPr>
              <w:t>1) Организация пассажирских перевозок на маршрутах регулярного сообщения муниципального образования «Вавожский район», обеспечение их надлежащего качества.</w:t>
            </w:r>
          </w:p>
          <w:p w:rsidR="000329F3" w:rsidRPr="000329F3" w:rsidRDefault="000329F3" w:rsidP="000329F3">
            <w:pPr>
              <w:tabs>
                <w:tab w:val="left" w:pos="426"/>
              </w:tabs>
              <w:suppressAutoHyphens w:val="0"/>
              <w:autoSpaceDE w:val="0"/>
              <w:autoSpaceDN w:val="0"/>
              <w:adjustRightInd w:val="0"/>
              <w:spacing w:before="60" w:after="60"/>
              <w:jc w:val="both"/>
              <w:rPr>
                <w:sz w:val="22"/>
                <w:szCs w:val="22"/>
                <w:lang w:eastAsia="ru-RU"/>
              </w:rPr>
            </w:pPr>
            <w:r w:rsidRPr="000329F3">
              <w:rPr>
                <w:sz w:val="22"/>
                <w:szCs w:val="22"/>
                <w:lang w:eastAsia="ru-RU"/>
              </w:rPr>
              <w:t>2) Обеспечение доступности услуг общественного транспорта для различных категорий граждан, в том числе пенсионеров, детей из многодетных семей, маломобильных групп населения.</w:t>
            </w:r>
          </w:p>
          <w:p w:rsidR="000329F3" w:rsidRPr="000329F3" w:rsidRDefault="000329F3" w:rsidP="000329F3">
            <w:pPr>
              <w:tabs>
                <w:tab w:val="left" w:pos="426"/>
              </w:tabs>
              <w:suppressAutoHyphens w:val="0"/>
              <w:autoSpaceDE w:val="0"/>
              <w:autoSpaceDN w:val="0"/>
              <w:adjustRightInd w:val="0"/>
              <w:spacing w:before="60" w:after="60"/>
              <w:jc w:val="both"/>
              <w:rPr>
                <w:sz w:val="22"/>
                <w:szCs w:val="22"/>
                <w:lang w:eastAsia="ru-RU"/>
              </w:rPr>
            </w:pPr>
            <w:r w:rsidRPr="000329F3">
              <w:rPr>
                <w:sz w:val="22"/>
                <w:szCs w:val="22"/>
                <w:lang w:eastAsia="ru-RU"/>
              </w:rPr>
              <w:t xml:space="preserve">3) Приведение улично-дорожной сети в состояние, удовлетворяющее нормативным  требованиям, установленным </w:t>
            </w:r>
            <w:hyperlink r:id="rId30" w:history="1">
              <w:r w:rsidRPr="000329F3">
                <w:rPr>
                  <w:sz w:val="22"/>
                  <w:szCs w:val="22"/>
                  <w:lang w:eastAsia="ru-RU"/>
                </w:rPr>
                <w:t xml:space="preserve">ГОСТ </w:t>
              </w:r>
              <w:proofErr w:type="gramStart"/>
              <w:r w:rsidRPr="000329F3">
                <w:rPr>
                  <w:sz w:val="22"/>
                  <w:szCs w:val="22"/>
                  <w:lang w:eastAsia="ru-RU"/>
                </w:rPr>
                <w:t>Р</w:t>
              </w:r>
              <w:proofErr w:type="gramEnd"/>
              <w:r w:rsidRPr="000329F3">
                <w:rPr>
                  <w:sz w:val="22"/>
                  <w:szCs w:val="22"/>
                  <w:lang w:eastAsia="ru-RU"/>
                </w:rPr>
                <w:t xml:space="preserve"> 50597-93</w:t>
              </w:r>
            </w:hyperlink>
            <w:r w:rsidRPr="000329F3">
              <w:rPr>
                <w:sz w:val="22"/>
                <w:szCs w:val="22"/>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0329F3" w:rsidRPr="000329F3" w:rsidRDefault="000329F3" w:rsidP="000329F3">
            <w:pPr>
              <w:tabs>
                <w:tab w:val="left" w:pos="426"/>
              </w:tabs>
              <w:suppressAutoHyphens w:val="0"/>
              <w:autoSpaceDE w:val="0"/>
              <w:autoSpaceDN w:val="0"/>
              <w:adjustRightInd w:val="0"/>
              <w:spacing w:before="60" w:after="60"/>
              <w:jc w:val="both"/>
              <w:rPr>
                <w:sz w:val="22"/>
                <w:szCs w:val="22"/>
                <w:lang w:eastAsia="ru-RU"/>
              </w:rPr>
            </w:pPr>
            <w:r w:rsidRPr="000329F3">
              <w:rPr>
                <w:sz w:val="22"/>
                <w:szCs w:val="22"/>
                <w:lang w:eastAsia="ru-RU"/>
              </w:rPr>
              <w:t>4) Развитие транспортной инфраструктуры в части автомобильных дорог общего пользования местного значения.</w:t>
            </w:r>
          </w:p>
        </w:tc>
      </w:tr>
      <w:tr w:rsidR="000329F3" w:rsidRPr="000329F3" w:rsidTr="008203C2">
        <w:tc>
          <w:tcPr>
            <w:tcW w:w="1560" w:type="dxa"/>
          </w:tcPr>
          <w:p w:rsidR="000329F3" w:rsidRPr="000329F3" w:rsidRDefault="000329F3" w:rsidP="000329F3">
            <w:pPr>
              <w:suppressAutoHyphens w:val="0"/>
              <w:rPr>
                <w:lang w:eastAsia="ru-RU"/>
              </w:rPr>
            </w:pPr>
            <w:r w:rsidRPr="000329F3">
              <w:rPr>
                <w:lang w:eastAsia="ru-RU"/>
              </w:rPr>
              <w:t>Приоритетные проекты (программы), реализуемые в рамках программы</w:t>
            </w:r>
          </w:p>
        </w:tc>
        <w:tc>
          <w:tcPr>
            <w:tcW w:w="8256" w:type="dxa"/>
          </w:tcPr>
          <w:p w:rsidR="000329F3" w:rsidRPr="000329F3" w:rsidRDefault="000329F3" w:rsidP="000329F3">
            <w:pPr>
              <w:tabs>
                <w:tab w:val="left" w:pos="426"/>
              </w:tabs>
              <w:suppressAutoHyphens w:val="0"/>
              <w:autoSpaceDE w:val="0"/>
              <w:spacing w:before="60" w:after="60"/>
              <w:jc w:val="both"/>
              <w:rPr>
                <w:sz w:val="22"/>
                <w:szCs w:val="22"/>
                <w:lang w:eastAsia="ru-RU"/>
              </w:rPr>
            </w:pPr>
            <w:r w:rsidRPr="000329F3">
              <w:rPr>
                <w:sz w:val="22"/>
                <w:szCs w:val="22"/>
                <w:lang w:eastAsia="ru-RU"/>
              </w:rPr>
              <w:t>Не реализуются</w:t>
            </w:r>
          </w:p>
        </w:tc>
      </w:tr>
      <w:tr w:rsidR="000329F3" w:rsidRPr="000329F3" w:rsidTr="008203C2">
        <w:tc>
          <w:tcPr>
            <w:tcW w:w="1560" w:type="dxa"/>
          </w:tcPr>
          <w:p w:rsidR="000329F3" w:rsidRPr="000329F3" w:rsidRDefault="000329F3" w:rsidP="000329F3">
            <w:pPr>
              <w:suppressAutoHyphens w:val="0"/>
              <w:rPr>
                <w:lang w:eastAsia="ru-RU"/>
              </w:rPr>
            </w:pPr>
            <w:r w:rsidRPr="000329F3">
              <w:rPr>
                <w:lang w:eastAsia="ru-RU"/>
              </w:rPr>
              <w:t>Региональные проекты (программы) федеральных национальных проектов (Программ), реализуемых в рамках программы</w:t>
            </w:r>
          </w:p>
        </w:tc>
        <w:tc>
          <w:tcPr>
            <w:tcW w:w="8256" w:type="dxa"/>
          </w:tcPr>
          <w:p w:rsidR="000329F3" w:rsidRPr="000329F3" w:rsidRDefault="000329F3" w:rsidP="000329F3">
            <w:pPr>
              <w:tabs>
                <w:tab w:val="left" w:pos="426"/>
              </w:tabs>
              <w:suppressAutoHyphens w:val="0"/>
              <w:autoSpaceDE w:val="0"/>
              <w:spacing w:before="60" w:after="60"/>
              <w:jc w:val="both"/>
              <w:rPr>
                <w:sz w:val="22"/>
                <w:szCs w:val="22"/>
                <w:lang w:eastAsia="ru-RU"/>
              </w:rPr>
            </w:pPr>
            <w:r w:rsidRPr="000329F3">
              <w:rPr>
                <w:sz w:val="22"/>
                <w:szCs w:val="22"/>
                <w:lang w:eastAsia="ru-RU"/>
              </w:rPr>
              <w:t>Не реализуются</w:t>
            </w:r>
          </w:p>
        </w:tc>
      </w:tr>
      <w:tr w:rsidR="000329F3" w:rsidRPr="000329F3" w:rsidTr="008203C2">
        <w:tc>
          <w:tcPr>
            <w:tcW w:w="1560" w:type="dxa"/>
          </w:tcPr>
          <w:p w:rsidR="000329F3" w:rsidRPr="000329F3" w:rsidRDefault="000329F3" w:rsidP="000329F3">
            <w:pPr>
              <w:tabs>
                <w:tab w:val="left" w:pos="426"/>
              </w:tabs>
              <w:suppressAutoHyphens w:val="0"/>
              <w:autoSpaceDE w:val="0"/>
              <w:autoSpaceDN w:val="0"/>
              <w:adjustRightInd w:val="0"/>
              <w:spacing w:before="60" w:after="60"/>
              <w:jc w:val="both"/>
              <w:rPr>
                <w:b/>
                <w:sz w:val="22"/>
                <w:szCs w:val="22"/>
                <w:lang w:eastAsia="ru-RU"/>
              </w:rPr>
            </w:pPr>
            <w:r w:rsidRPr="000329F3">
              <w:rPr>
                <w:sz w:val="22"/>
                <w:szCs w:val="22"/>
                <w:lang w:eastAsia="ru-RU"/>
              </w:rPr>
              <w:t xml:space="preserve">Целевые показатели (индикаторы) </w:t>
            </w:r>
          </w:p>
        </w:tc>
        <w:tc>
          <w:tcPr>
            <w:tcW w:w="8256" w:type="dxa"/>
          </w:tcPr>
          <w:p w:rsidR="000329F3" w:rsidRPr="000329F3" w:rsidRDefault="000329F3" w:rsidP="000329F3">
            <w:pPr>
              <w:tabs>
                <w:tab w:val="left" w:pos="426"/>
              </w:tabs>
              <w:suppressAutoHyphens w:val="0"/>
              <w:autoSpaceDE w:val="0"/>
              <w:spacing w:before="60" w:after="60"/>
              <w:jc w:val="both"/>
              <w:rPr>
                <w:sz w:val="22"/>
                <w:szCs w:val="22"/>
                <w:lang w:eastAsia="ru-RU"/>
              </w:rPr>
            </w:pPr>
            <w:r w:rsidRPr="000329F3">
              <w:rPr>
                <w:sz w:val="22"/>
                <w:szCs w:val="22"/>
                <w:lang w:eastAsia="ru-RU"/>
              </w:rPr>
              <w:t xml:space="preserve">1)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процентов.  </w:t>
            </w:r>
          </w:p>
          <w:p w:rsidR="000329F3" w:rsidRPr="000329F3" w:rsidRDefault="000329F3" w:rsidP="000329F3">
            <w:pPr>
              <w:tabs>
                <w:tab w:val="left" w:pos="426"/>
              </w:tabs>
              <w:suppressAutoHyphens w:val="0"/>
              <w:autoSpaceDE w:val="0"/>
              <w:spacing w:before="60" w:after="60"/>
              <w:jc w:val="both"/>
              <w:rPr>
                <w:sz w:val="22"/>
                <w:szCs w:val="22"/>
                <w:lang w:eastAsia="ru-RU"/>
              </w:rPr>
            </w:pPr>
            <w:r w:rsidRPr="000329F3">
              <w:rPr>
                <w:sz w:val="22"/>
                <w:szCs w:val="22"/>
                <w:lang w:eastAsia="ru-RU"/>
              </w:rPr>
              <w:t xml:space="preserve">2)Доля протяженности автомобильных дорог общего пользования местного </w:t>
            </w:r>
            <w:r w:rsidRPr="000329F3">
              <w:rPr>
                <w:sz w:val="22"/>
                <w:szCs w:val="22"/>
                <w:lang w:eastAsia="ru-RU"/>
              </w:rPr>
              <w:lastRenderedPageBreak/>
              <w:t>значения, не отвечающих нормативным требованиям,  в общей протяженности автомобильных дорог общего пользования местного значения, процентов.</w:t>
            </w:r>
          </w:p>
          <w:p w:rsidR="000329F3" w:rsidRPr="000329F3" w:rsidRDefault="000329F3" w:rsidP="000329F3">
            <w:pPr>
              <w:tabs>
                <w:tab w:val="left" w:pos="426"/>
              </w:tabs>
              <w:suppressAutoHyphens w:val="0"/>
              <w:autoSpaceDE w:val="0"/>
              <w:spacing w:before="60" w:after="60"/>
              <w:jc w:val="both"/>
              <w:rPr>
                <w:sz w:val="22"/>
                <w:szCs w:val="22"/>
                <w:lang w:eastAsia="ru-RU"/>
              </w:rPr>
            </w:pPr>
            <w:r w:rsidRPr="000329F3">
              <w:rPr>
                <w:sz w:val="22"/>
                <w:szCs w:val="22"/>
                <w:lang w:eastAsia="ru-RU"/>
              </w:rPr>
              <w:t xml:space="preserve"> 3)Ввод в эксплуатацию автомобильных дорог общего пользования местного значения, </w:t>
            </w:r>
            <w:proofErr w:type="gramStart"/>
            <w:r w:rsidRPr="000329F3">
              <w:rPr>
                <w:sz w:val="22"/>
                <w:szCs w:val="22"/>
                <w:lang w:eastAsia="ru-RU"/>
              </w:rPr>
              <w:t>км</w:t>
            </w:r>
            <w:proofErr w:type="gramEnd"/>
            <w:r w:rsidRPr="000329F3">
              <w:rPr>
                <w:sz w:val="22"/>
                <w:szCs w:val="22"/>
                <w:lang w:eastAsia="ru-RU"/>
              </w:rPr>
              <w:t>.</w:t>
            </w:r>
          </w:p>
          <w:p w:rsidR="000329F3" w:rsidRPr="000329F3" w:rsidRDefault="000329F3" w:rsidP="000329F3">
            <w:pPr>
              <w:tabs>
                <w:tab w:val="left" w:pos="426"/>
              </w:tabs>
              <w:suppressAutoHyphens w:val="0"/>
              <w:autoSpaceDE w:val="0"/>
              <w:spacing w:before="60" w:after="60"/>
              <w:jc w:val="both"/>
              <w:rPr>
                <w:sz w:val="22"/>
                <w:szCs w:val="22"/>
                <w:lang w:eastAsia="ru-RU"/>
              </w:rPr>
            </w:pPr>
            <w:r w:rsidRPr="000329F3">
              <w:rPr>
                <w:sz w:val="22"/>
                <w:szCs w:val="22"/>
                <w:lang w:eastAsia="ru-RU"/>
              </w:rPr>
              <w:t xml:space="preserve">4)Капитальный ремонт и ремонт автомобильных дорог общего пользования местного значения, </w:t>
            </w:r>
            <w:proofErr w:type="gramStart"/>
            <w:r w:rsidRPr="000329F3">
              <w:rPr>
                <w:sz w:val="22"/>
                <w:szCs w:val="22"/>
                <w:lang w:eastAsia="ru-RU"/>
              </w:rPr>
              <w:t>км</w:t>
            </w:r>
            <w:proofErr w:type="gramEnd"/>
            <w:r w:rsidRPr="000329F3">
              <w:rPr>
                <w:sz w:val="22"/>
                <w:szCs w:val="22"/>
                <w:lang w:eastAsia="ru-RU"/>
              </w:rPr>
              <w:t>.</w:t>
            </w:r>
          </w:p>
          <w:p w:rsidR="000329F3" w:rsidRPr="000329F3" w:rsidRDefault="000329F3" w:rsidP="000329F3">
            <w:pPr>
              <w:tabs>
                <w:tab w:val="left" w:pos="426"/>
              </w:tabs>
              <w:suppressAutoHyphens w:val="0"/>
              <w:autoSpaceDE w:val="0"/>
              <w:autoSpaceDN w:val="0"/>
              <w:adjustRightInd w:val="0"/>
              <w:spacing w:before="60" w:after="60"/>
              <w:jc w:val="both"/>
              <w:rPr>
                <w:sz w:val="22"/>
                <w:szCs w:val="22"/>
                <w:lang w:eastAsia="ru-RU"/>
              </w:rPr>
            </w:pPr>
            <w:r w:rsidRPr="000329F3">
              <w:rPr>
                <w:sz w:val="22"/>
                <w:szCs w:val="22"/>
                <w:lang w:eastAsia="ru-RU"/>
              </w:rPr>
              <w:t>5) Доля граждан, использующих механизм получения государственных и муниципальных услуг в электронной форме, процентов (к 2028 году – не менее 70%)</w:t>
            </w:r>
          </w:p>
        </w:tc>
      </w:tr>
      <w:tr w:rsidR="000329F3" w:rsidRPr="000329F3" w:rsidTr="008203C2">
        <w:tc>
          <w:tcPr>
            <w:tcW w:w="1560" w:type="dxa"/>
          </w:tcPr>
          <w:p w:rsidR="000329F3" w:rsidRPr="000329F3" w:rsidRDefault="000329F3" w:rsidP="000329F3">
            <w:pPr>
              <w:tabs>
                <w:tab w:val="left" w:pos="426"/>
              </w:tabs>
              <w:suppressAutoHyphens w:val="0"/>
              <w:autoSpaceDE w:val="0"/>
              <w:autoSpaceDN w:val="0"/>
              <w:adjustRightInd w:val="0"/>
              <w:spacing w:before="60" w:after="60"/>
              <w:jc w:val="both"/>
              <w:rPr>
                <w:sz w:val="22"/>
                <w:szCs w:val="22"/>
                <w:lang w:eastAsia="ru-RU"/>
              </w:rPr>
            </w:pPr>
            <w:r w:rsidRPr="000329F3">
              <w:rPr>
                <w:sz w:val="22"/>
                <w:szCs w:val="22"/>
                <w:lang w:eastAsia="ru-RU"/>
              </w:rPr>
              <w:lastRenderedPageBreak/>
              <w:t>Сроки и этапы  реализации</w:t>
            </w:r>
          </w:p>
        </w:tc>
        <w:tc>
          <w:tcPr>
            <w:tcW w:w="8256" w:type="dxa"/>
          </w:tcPr>
          <w:p w:rsidR="000329F3" w:rsidRPr="000329F3" w:rsidRDefault="000329F3" w:rsidP="000329F3">
            <w:pPr>
              <w:suppressAutoHyphens w:val="0"/>
              <w:snapToGrid w:val="0"/>
              <w:spacing w:before="60" w:after="60"/>
              <w:rPr>
                <w:sz w:val="22"/>
                <w:szCs w:val="22"/>
                <w:lang w:eastAsia="ru-RU"/>
              </w:rPr>
            </w:pPr>
            <w:r w:rsidRPr="000329F3">
              <w:rPr>
                <w:sz w:val="22"/>
                <w:szCs w:val="22"/>
                <w:lang w:eastAsia="ru-RU"/>
              </w:rPr>
              <w:t>Срок реализации - 2015-2028 годы.</w:t>
            </w:r>
          </w:p>
          <w:p w:rsidR="000329F3" w:rsidRPr="000329F3" w:rsidRDefault="000329F3" w:rsidP="000329F3">
            <w:pPr>
              <w:suppressAutoHyphens w:val="0"/>
              <w:spacing w:before="60" w:after="60"/>
              <w:rPr>
                <w:sz w:val="22"/>
                <w:szCs w:val="22"/>
                <w:lang w:eastAsia="ru-RU"/>
              </w:rPr>
            </w:pPr>
            <w:r w:rsidRPr="000329F3">
              <w:rPr>
                <w:sz w:val="22"/>
                <w:szCs w:val="22"/>
                <w:lang w:eastAsia="ru-RU"/>
              </w:rPr>
              <w:t>Этапы реализации подпрограммы  выделяются: 1 этап - 2015-2018  годы, 2 этап- 2019-2028 годы.</w:t>
            </w:r>
          </w:p>
        </w:tc>
      </w:tr>
      <w:tr w:rsidR="000329F3" w:rsidRPr="000329F3" w:rsidTr="008203C2">
        <w:trPr>
          <w:trHeight w:val="1260"/>
        </w:trPr>
        <w:tc>
          <w:tcPr>
            <w:tcW w:w="1560" w:type="dxa"/>
          </w:tcPr>
          <w:p w:rsidR="000329F3" w:rsidRPr="000329F3" w:rsidRDefault="000329F3" w:rsidP="000329F3">
            <w:pPr>
              <w:tabs>
                <w:tab w:val="left" w:pos="426"/>
              </w:tabs>
              <w:suppressAutoHyphens w:val="0"/>
              <w:autoSpaceDE w:val="0"/>
              <w:autoSpaceDN w:val="0"/>
              <w:adjustRightInd w:val="0"/>
              <w:spacing w:before="60" w:after="60"/>
              <w:jc w:val="both"/>
              <w:rPr>
                <w:sz w:val="22"/>
                <w:szCs w:val="22"/>
                <w:lang w:eastAsia="ru-RU"/>
              </w:rPr>
            </w:pPr>
            <w:r w:rsidRPr="000329F3">
              <w:rPr>
                <w:sz w:val="22"/>
                <w:szCs w:val="22"/>
                <w:lang w:eastAsia="ru-RU"/>
              </w:rPr>
              <w:t>Ресурсное обеспечение за счет средств бюджета Вавожского района</w:t>
            </w:r>
          </w:p>
        </w:tc>
        <w:tc>
          <w:tcPr>
            <w:tcW w:w="8256" w:type="dxa"/>
          </w:tcPr>
          <w:p w:rsidR="000329F3" w:rsidRPr="000329F3" w:rsidRDefault="000329F3" w:rsidP="000329F3">
            <w:pPr>
              <w:tabs>
                <w:tab w:val="left" w:pos="426"/>
              </w:tabs>
              <w:suppressAutoHyphens w:val="0"/>
              <w:spacing w:before="60" w:after="60"/>
              <w:jc w:val="both"/>
              <w:rPr>
                <w:sz w:val="22"/>
                <w:szCs w:val="22"/>
                <w:lang w:eastAsia="ru-RU"/>
              </w:rPr>
            </w:pPr>
            <w:r w:rsidRPr="000329F3">
              <w:rPr>
                <w:sz w:val="22"/>
                <w:szCs w:val="22"/>
                <w:lang w:eastAsia="ru-RU"/>
              </w:rPr>
              <w:t xml:space="preserve">Общий объем финансирования мероприятий подпрограммы за 2015-2018 годы за счет средств бюджета Вавожского района составит 97 915,61 тыс. руб., за 2019-2028 годы за счет средств бюджета Вавожского района составит 894 588,37 тыс. рублей, в том числе по годам реализации программы, (тыс. руб.): </w:t>
            </w:r>
          </w:p>
          <w:tbl>
            <w:tblPr>
              <w:tblW w:w="7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
              <w:gridCol w:w="425"/>
              <w:gridCol w:w="567"/>
              <w:gridCol w:w="426"/>
              <w:gridCol w:w="567"/>
              <w:gridCol w:w="425"/>
              <w:gridCol w:w="425"/>
              <w:gridCol w:w="425"/>
              <w:gridCol w:w="426"/>
              <w:gridCol w:w="425"/>
              <w:gridCol w:w="425"/>
              <w:gridCol w:w="425"/>
              <w:gridCol w:w="426"/>
              <w:gridCol w:w="425"/>
              <w:gridCol w:w="425"/>
              <w:gridCol w:w="425"/>
              <w:gridCol w:w="425"/>
            </w:tblGrid>
            <w:tr w:rsidR="000329F3" w:rsidRPr="000329F3" w:rsidTr="008203C2">
              <w:trPr>
                <w:trHeight w:val="300"/>
                <w:jc w:val="center"/>
              </w:trPr>
              <w:tc>
                <w:tcPr>
                  <w:tcW w:w="428" w:type="dxa"/>
                  <w:shd w:val="clear" w:color="000000" w:fill="FFFFFF"/>
                  <w:vAlign w:val="center"/>
                </w:tcPr>
                <w:p w:rsidR="000329F3" w:rsidRPr="000329F3" w:rsidRDefault="000329F3" w:rsidP="000329F3">
                  <w:pPr>
                    <w:tabs>
                      <w:tab w:val="left" w:pos="426"/>
                    </w:tabs>
                    <w:suppressAutoHyphens w:val="0"/>
                    <w:spacing w:before="0"/>
                    <w:jc w:val="both"/>
                    <w:rPr>
                      <w:b/>
                      <w:sz w:val="10"/>
                      <w:szCs w:val="10"/>
                      <w:lang w:eastAsia="ru-RU"/>
                    </w:rPr>
                  </w:pPr>
                </w:p>
              </w:tc>
              <w:tc>
                <w:tcPr>
                  <w:tcW w:w="2410" w:type="dxa"/>
                  <w:gridSpan w:val="5"/>
                  <w:shd w:val="clear" w:color="000000" w:fill="FFFFFF"/>
                  <w:vAlign w:val="center"/>
                </w:tcPr>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1 этап</w:t>
                  </w:r>
                </w:p>
              </w:tc>
              <w:tc>
                <w:tcPr>
                  <w:tcW w:w="4677" w:type="dxa"/>
                  <w:gridSpan w:val="11"/>
                  <w:shd w:val="clear" w:color="000000" w:fill="FFFFFF"/>
                </w:tcPr>
                <w:p w:rsidR="000329F3" w:rsidRPr="000329F3" w:rsidRDefault="000329F3" w:rsidP="000329F3">
                  <w:pPr>
                    <w:tabs>
                      <w:tab w:val="left" w:pos="426"/>
                    </w:tabs>
                    <w:suppressAutoHyphens w:val="0"/>
                    <w:spacing w:before="0"/>
                    <w:jc w:val="center"/>
                    <w:rPr>
                      <w:sz w:val="10"/>
                      <w:szCs w:val="10"/>
                      <w:lang w:eastAsia="ru-RU"/>
                    </w:rPr>
                  </w:pPr>
                </w:p>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2 этап</w:t>
                  </w:r>
                </w:p>
              </w:tc>
            </w:tr>
            <w:tr w:rsidR="000329F3" w:rsidRPr="000329F3" w:rsidTr="008203C2">
              <w:trPr>
                <w:trHeight w:val="300"/>
                <w:jc w:val="center"/>
              </w:trPr>
              <w:tc>
                <w:tcPr>
                  <w:tcW w:w="428" w:type="dxa"/>
                  <w:shd w:val="clear" w:color="000000" w:fill="FFFFFF"/>
                  <w:vAlign w:val="center"/>
                  <w:hideMark/>
                </w:tcPr>
                <w:p w:rsidR="000329F3" w:rsidRPr="000329F3" w:rsidRDefault="000329F3" w:rsidP="000329F3">
                  <w:pPr>
                    <w:tabs>
                      <w:tab w:val="left" w:pos="426"/>
                    </w:tabs>
                    <w:suppressAutoHyphens w:val="0"/>
                    <w:spacing w:before="0"/>
                    <w:jc w:val="both"/>
                    <w:rPr>
                      <w:b/>
                      <w:sz w:val="10"/>
                      <w:szCs w:val="10"/>
                      <w:lang w:eastAsia="ru-RU"/>
                    </w:rPr>
                  </w:pPr>
                </w:p>
              </w:tc>
              <w:tc>
                <w:tcPr>
                  <w:tcW w:w="425" w:type="dxa"/>
                  <w:shd w:val="clear" w:color="000000" w:fill="FFFFFF"/>
                  <w:vAlign w:val="center"/>
                  <w:hideMark/>
                </w:tcPr>
                <w:p w:rsidR="000329F3" w:rsidRPr="000329F3" w:rsidRDefault="000329F3" w:rsidP="000329F3">
                  <w:pPr>
                    <w:tabs>
                      <w:tab w:val="left" w:pos="426"/>
                    </w:tabs>
                    <w:suppressAutoHyphens w:val="0"/>
                    <w:spacing w:before="0"/>
                    <w:jc w:val="both"/>
                    <w:rPr>
                      <w:sz w:val="10"/>
                      <w:szCs w:val="10"/>
                      <w:lang w:eastAsia="ru-RU"/>
                    </w:rPr>
                  </w:pPr>
                  <w:r w:rsidRPr="000329F3">
                    <w:rPr>
                      <w:sz w:val="10"/>
                      <w:szCs w:val="10"/>
                      <w:lang w:eastAsia="ru-RU"/>
                    </w:rPr>
                    <w:t>Всего</w:t>
                  </w:r>
                </w:p>
              </w:tc>
              <w:tc>
                <w:tcPr>
                  <w:tcW w:w="567" w:type="dxa"/>
                  <w:shd w:val="clear" w:color="000000" w:fill="FFFFFF"/>
                  <w:noWrap/>
                  <w:vAlign w:val="center"/>
                  <w:hideMark/>
                </w:tcPr>
                <w:p w:rsidR="000329F3" w:rsidRPr="000329F3" w:rsidRDefault="000329F3" w:rsidP="000329F3">
                  <w:pPr>
                    <w:tabs>
                      <w:tab w:val="left" w:pos="426"/>
                    </w:tabs>
                    <w:suppressAutoHyphens w:val="0"/>
                    <w:spacing w:before="0"/>
                    <w:jc w:val="both"/>
                    <w:rPr>
                      <w:sz w:val="10"/>
                      <w:szCs w:val="10"/>
                      <w:lang w:eastAsia="ru-RU"/>
                    </w:rPr>
                  </w:pPr>
                  <w:r w:rsidRPr="000329F3">
                    <w:rPr>
                      <w:sz w:val="10"/>
                      <w:szCs w:val="10"/>
                      <w:lang w:eastAsia="ru-RU"/>
                    </w:rPr>
                    <w:t>2015 г.</w:t>
                  </w:r>
                </w:p>
              </w:tc>
              <w:tc>
                <w:tcPr>
                  <w:tcW w:w="426" w:type="dxa"/>
                  <w:shd w:val="clear" w:color="000000" w:fill="FFFFFF"/>
                  <w:noWrap/>
                  <w:vAlign w:val="center"/>
                  <w:hideMark/>
                </w:tcPr>
                <w:p w:rsidR="000329F3" w:rsidRPr="000329F3" w:rsidRDefault="000329F3" w:rsidP="000329F3">
                  <w:pPr>
                    <w:tabs>
                      <w:tab w:val="left" w:pos="426"/>
                    </w:tabs>
                    <w:suppressAutoHyphens w:val="0"/>
                    <w:spacing w:before="0"/>
                    <w:jc w:val="both"/>
                    <w:rPr>
                      <w:sz w:val="10"/>
                      <w:szCs w:val="10"/>
                      <w:lang w:eastAsia="ru-RU"/>
                    </w:rPr>
                  </w:pPr>
                  <w:r w:rsidRPr="000329F3">
                    <w:rPr>
                      <w:sz w:val="10"/>
                      <w:szCs w:val="10"/>
                      <w:lang w:eastAsia="ru-RU"/>
                    </w:rPr>
                    <w:t>2016 г.</w:t>
                  </w:r>
                </w:p>
              </w:tc>
              <w:tc>
                <w:tcPr>
                  <w:tcW w:w="567" w:type="dxa"/>
                  <w:shd w:val="clear" w:color="000000" w:fill="FFFFFF"/>
                  <w:noWrap/>
                  <w:vAlign w:val="center"/>
                  <w:hideMark/>
                </w:tcPr>
                <w:p w:rsidR="000329F3" w:rsidRPr="000329F3" w:rsidRDefault="000329F3" w:rsidP="000329F3">
                  <w:pPr>
                    <w:tabs>
                      <w:tab w:val="left" w:pos="426"/>
                    </w:tabs>
                    <w:suppressAutoHyphens w:val="0"/>
                    <w:spacing w:before="0"/>
                    <w:jc w:val="both"/>
                    <w:rPr>
                      <w:sz w:val="10"/>
                      <w:szCs w:val="10"/>
                      <w:lang w:eastAsia="ru-RU"/>
                    </w:rPr>
                  </w:pPr>
                  <w:r w:rsidRPr="000329F3">
                    <w:rPr>
                      <w:sz w:val="10"/>
                      <w:szCs w:val="10"/>
                      <w:lang w:eastAsia="ru-RU"/>
                    </w:rPr>
                    <w:t>2017 г.</w:t>
                  </w:r>
                </w:p>
              </w:tc>
              <w:tc>
                <w:tcPr>
                  <w:tcW w:w="425" w:type="dxa"/>
                  <w:shd w:val="clear" w:color="000000" w:fill="FFFFFF"/>
                  <w:noWrap/>
                  <w:vAlign w:val="center"/>
                  <w:hideMark/>
                </w:tcPr>
                <w:p w:rsidR="000329F3" w:rsidRPr="000329F3" w:rsidRDefault="000329F3" w:rsidP="000329F3">
                  <w:pPr>
                    <w:tabs>
                      <w:tab w:val="left" w:pos="426"/>
                    </w:tabs>
                    <w:suppressAutoHyphens w:val="0"/>
                    <w:spacing w:before="0"/>
                    <w:jc w:val="both"/>
                    <w:rPr>
                      <w:sz w:val="10"/>
                      <w:szCs w:val="10"/>
                      <w:lang w:eastAsia="ru-RU"/>
                    </w:rPr>
                  </w:pPr>
                  <w:r w:rsidRPr="000329F3">
                    <w:rPr>
                      <w:sz w:val="10"/>
                      <w:szCs w:val="10"/>
                      <w:lang w:eastAsia="ru-RU"/>
                    </w:rPr>
                    <w:t>2018 г.</w:t>
                  </w:r>
                </w:p>
              </w:tc>
              <w:tc>
                <w:tcPr>
                  <w:tcW w:w="425" w:type="dxa"/>
                  <w:shd w:val="clear" w:color="000000" w:fill="FFFFFF"/>
                  <w:vAlign w:val="center"/>
                </w:tcPr>
                <w:p w:rsidR="000329F3" w:rsidRPr="000329F3" w:rsidRDefault="000329F3" w:rsidP="000329F3">
                  <w:pPr>
                    <w:tabs>
                      <w:tab w:val="left" w:pos="426"/>
                    </w:tabs>
                    <w:suppressAutoHyphens w:val="0"/>
                    <w:spacing w:before="0"/>
                    <w:jc w:val="both"/>
                    <w:rPr>
                      <w:sz w:val="10"/>
                      <w:szCs w:val="10"/>
                      <w:lang w:eastAsia="ru-RU"/>
                    </w:rPr>
                  </w:pPr>
                  <w:r w:rsidRPr="000329F3">
                    <w:rPr>
                      <w:sz w:val="10"/>
                      <w:szCs w:val="10"/>
                      <w:lang w:eastAsia="ru-RU"/>
                    </w:rPr>
                    <w:t>Всего</w:t>
                  </w:r>
                </w:p>
              </w:tc>
              <w:tc>
                <w:tcPr>
                  <w:tcW w:w="425" w:type="dxa"/>
                  <w:shd w:val="clear" w:color="000000" w:fill="FFFFFF"/>
                  <w:noWrap/>
                  <w:vAlign w:val="center"/>
                  <w:hideMark/>
                </w:tcPr>
                <w:p w:rsidR="000329F3" w:rsidRPr="000329F3" w:rsidRDefault="000329F3" w:rsidP="000329F3">
                  <w:pPr>
                    <w:tabs>
                      <w:tab w:val="left" w:pos="426"/>
                    </w:tabs>
                    <w:suppressAutoHyphens w:val="0"/>
                    <w:spacing w:before="0"/>
                    <w:jc w:val="both"/>
                    <w:rPr>
                      <w:sz w:val="10"/>
                      <w:szCs w:val="10"/>
                      <w:lang w:eastAsia="ru-RU"/>
                    </w:rPr>
                  </w:pPr>
                  <w:r w:rsidRPr="000329F3">
                    <w:rPr>
                      <w:sz w:val="10"/>
                      <w:szCs w:val="10"/>
                      <w:lang w:eastAsia="ru-RU"/>
                    </w:rPr>
                    <w:t>2019 г.</w:t>
                  </w:r>
                </w:p>
              </w:tc>
              <w:tc>
                <w:tcPr>
                  <w:tcW w:w="426" w:type="dxa"/>
                  <w:shd w:val="clear" w:color="000000" w:fill="FFFFFF"/>
                  <w:vAlign w:val="center"/>
                </w:tcPr>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2020г.</w:t>
                  </w:r>
                </w:p>
              </w:tc>
              <w:tc>
                <w:tcPr>
                  <w:tcW w:w="425" w:type="dxa"/>
                  <w:shd w:val="clear" w:color="000000" w:fill="FFFFFF"/>
                  <w:vAlign w:val="center"/>
                </w:tcPr>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2021г.</w:t>
                  </w:r>
                </w:p>
              </w:tc>
              <w:tc>
                <w:tcPr>
                  <w:tcW w:w="425" w:type="dxa"/>
                  <w:shd w:val="clear" w:color="000000" w:fill="FFFFFF"/>
                  <w:vAlign w:val="center"/>
                </w:tcPr>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2022г.</w:t>
                  </w:r>
                </w:p>
              </w:tc>
              <w:tc>
                <w:tcPr>
                  <w:tcW w:w="425" w:type="dxa"/>
                  <w:shd w:val="clear" w:color="000000" w:fill="FFFFFF"/>
                  <w:vAlign w:val="center"/>
                </w:tcPr>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2023г.</w:t>
                  </w:r>
                </w:p>
              </w:tc>
              <w:tc>
                <w:tcPr>
                  <w:tcW w:w="426" w:type="dxa"/>
                  <w:shd w:val="clear" w:color="000000" w:fill="FFFFFF"/>
                  <w:vAlign w:val="center"/>
                </w:tcPr>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2024г.</w:t>
                  </w:r>
                </w:p>
              </w:tc>
              <w:tc>
                <w:tcPr>
                  <w:tcW w:w="425" w:type="dxa"/>
                  <w:shd w:val="clear" w:color="000000" w:fill="FFFFFF"/>
                  <w:vAlign w:val="center"/>
                </w:tcPr>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2025г.</w:t>
                  </w:r>
                </w:p>
              </w:tc>
              <w:tc>
                <w:tcPr>
                  <w:tcW w:w="425" w:type="dxa"/>
                  <w:shd w:val="clear" w:color="000000" w:fill="FFFFFF"/>
                  <w:vAlign w:val="center"/>
                </w:tcPr>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2026г.</w:t>
                  </w:r>
                </w:p>
              </w:tc>
              <w:tc>
                <w:tcPr>
                  <w:tcW w:w="425" w:type="dxa"/>
                  <w:shd w:val="clear" w:color="000000" w:fill="FFFFFF"/>
                </w:tcPr>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2027г.</w:t>
                  </w:r>
                </w:p>
              </w:tc>
              <w:tc>
                <w:tcPr>
                  <w:tcW w:w="425" w:type="dxa"/>
                  <w:shd w:val="clear" w:color="000000" w:fill="FFFFFF"/>
                </w:tcPr>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2028г.</w:t>
                  </w:r>
                </w:p>
              </w:tc>
            </w:tr>
            <w:tr w:rsidR="000329F3" w:rsidRPr="000329F3" w:rsidTr="008203C2">
              <w:trPr>
                <w:trHeight w:val="300"/>
                <w:jc w:val="center"/>
              </w:trPr>
              <w:tc>
                <w:tcPr>
                  <w:tcW w:w="428" w:type="dxa"/>
                  <w:shd w:val="clear" w:color="000000" w:fill="FFFFFF"/>
                  <w:vAlign w:val="center"/>
                  <w:hideMark/>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бюджет Вавожского района</w:t>
                  </w:r>
                </w:p>
              </w:tc>
              <w:tc>
                <w:tcPr>
                  <w:tcW w:w="425" w:type="dxa"/>
                  <w:shd w:val="clear" w:color="000000" w:fill="FFFFFF"/>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97915,61</w:t>
                  </w:r>
                </w:p>
              </w:tc>
              <w:tc>
                <w:tcPr>
                  <w:tcW w:w="567"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13 480,86</w:t>
                  </w:r>
                </w:p>
              </w:tc>
              <w:tc>
                <w:tcPr>
                  <w:tcW w:w="426"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22 457,55</w:t>
                  </w:r>
                </w:p>
              </w:tc>
              <w:tc>
                <w:tcPr>
                  <w:tcW w:w="567"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14305,20</w:t>
                  </w:r>
                </w:p>
              </w:tc>
              <w:tc>
                <w:tcPr>
                  <w:tcW w:w="425"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47 672,00</w:t>
                  </w:r>
                </w:p>
              </w:tc>
              <w:tc>
                <w:tcPr>
                  <w:tcW w:w="425" w:type="dxa"/>
                  <w:shd w:val="clear" w:color="000000" w:fill="FFFFFF"/>
                </w:tcPr>
                <w:p w:rsidR="000329F3" w:rsidRPr="000329F3" w:rsidRDefault="000329F3" w:rsidP="000329F3">
                  <w:pPr>
                    <w:suppressAutoHyphens w:val="0"/>
                    <w:rPr>
                      <w:rFonts w:eastAsia="Calibri"/>
                      <w:sz w:val="10"/>
                      <w:szCs w:val="10"/>
                      <w:lang w:eastAsia="ru-RU"/>
                    </w:rPr>
                  </w:pPr>
                  <w:r w:rsidRPr="000329F3">
                    <w:rPr>
                      <w:rFonts w:eastAsia="Calibri"/>
                      <w:sz w:val="10"/>
                      <w:szCs w:val="10"/>
                      <w:lang w:eastAsia="ru-RU"/>
                    </w:rPr>
                    <w:t>894588,37</w:t>
                  </w:r>
                </w:p>
              </w:tc>
              <w:tc>
                <w:tcPr>
                  <w:tcW w:w="425" w:type="dxa"/>
                  <w:shd w:val="clear" w:color="000000" w:fill="FFFFFF"/>
                  <w:noWrap/>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12251,89</w:t>
                  </w: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17394,64</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65178,17</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99265,12</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106053,40</w:t>
                  </w: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152500,03</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108692,14</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102523,58</w:t>
                  </w: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115364,70</w:t>
                  </w: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115364,70</w:t>
                  </w:r>
                </w:p>
              </w:tc>
            </w:tr>
            <w:tr w:rsidR="000329F3" w:rsidRPr="000329F3" w:rsidTr="008203C2">
              <w:trPr>
                <w:trHeight w:val="300"/>
                <w:jc w:val="center"/>
              </w:trPr>
              <w:tc>
                <w:tcPr>
                  <w:tcW w:w="428" w:type="dxa"/>
                  <w:shd w:val="clear" w:color="000000" w:fill="FFFFFF"/>
                  <w:vAlign w:val="center"/>
                  <w:hideMark/>
                </w:tcPr>
                <w:p w:rsidR="000329F3" w:rsidRPr="000329F3" w:rsidRDefault="000329F3" w:rsidP="000329F3">
                  <w:pPr>
                    <w:tabs>
                      <w:tab w:val="left" w:pos="426"/>
                    </w:tabs>
                    <w:suppressAutoHyphens w:val="0"/>
                    <w:spacing w:before="0"/>
                    <w:ind w:firstLineChars="100" w:firstLine="100"/>
                    <w:jc w:val="both"/>
                    <w:rPr>
                      <w:bCs w:val="0"/>
                      <w:sz w:val="10"/>
                      <w:szCs w:val="10"/>
                      <w:lang w:eastAsia="ru-RU"/>
                    </w:rPr>
                  </w:pPr>
                  <w:r w:rsidRPr="000329F3">
                    <w:rPr>
                      <w:bCs w:val="0"/>
                      <w:sz w:val="10"/>
                      <w:szCs w:val="10"/>
                      <w:lang w:eastAsia="ru-RU"/>
                    </w:rPr>
                    <w:t>в том числе:</w:t>
                  </w:r>
                </w:p>
              </w:tc>
              <w:tc>
                <w:tcPr>
                  <w:tcW w:w="425" w:type="dxa"/>
                  <w:shd w:val="clear" w:color="000000" w:fill="FFFFFF"/>
                  <w:vAlign w:val="center"/>
                </w:tcPr>
                <w:p w:rsidR="000329F3" w:rsidRPr="000329F3" w:rsidRDefault="000329F3" w:rsidP="000329F3">
                  <w:pPr>
                    <w:tabs>
                      <w:tab w:val="left" w:pos="426"/>
                    </w:tabs>
                    <w:suppressAutoHyphens w:val="0"/>
                    <w:spacing w:before="0"/>
                    <w:jc w:val="both"/>
                    <w:rPr>
                      <w:bCs w:val="0"/>
                      <w:sz w:val="10"/>
                      <w:szCs w:val="10"/>
                      <w:lang w:eastAsia="ru-RU"/>
                    </w:rPr>
                  </w:pPr>
                </w:p>
              </w:tc>
              <w:tc>
                <w:tcPr>
                  <w:tcW w:w="567" w:type="dxa"/>
                  <w:shd w:val="clear" w:color="000000" w:fill="FFFFFF"/>
                  <w:noWrap/>
                  <w:vAlign w:val="center"/>
                  <w:hideMark/>
                </w:tcPr>
                <w:p w:rsidR="000329F3" w:rsidRPr="000329F3" w:rsidRDefault="000329F3" w:rsidP="000329F3">
                  <w:pPr>
                    <w:tabs>
                      <w:tab w:val="left" w:pos="426"/>
                    </w:tabs>
                    <w:suppressAutoHyphens w:val="0"/>
                    <w:spacing w:before="0"/>
                    <w:jc w:val="both"/>
                    <w:rPr>
                      <w:bCs w:val="0"/>
                      <w:sz w:val="10"/>
                      <w:szCs w:val="10"/>
                      <w:lang w:eastAsia="ru-RU"/>
                    </w:rPr>
                  </w:pPr>
                </w:p>
              </w:tc>
              <w:tc>
                <w:tcPr>
                  <w:tcW w:w="426" w:type="dxa"/>
                  <w:shd w:val="clear" w:color="000000" w:fill="FFFFFF"/>
                  <w:noWrap/>
                  <w:vAlign w:val="center"/>
                  <w:hideMark/>
                </w:tcPr>
                <w:p w:rsidR="000329F3" w:rsidRPr="000329F3" w:rsidRDefault="000329F3" w:rsidP="000329F3">
                  <w:pPr>
                    <w:tabs>
                      <w:tab w:val="left" w:pos="426"/>
                    </w:tabs>
                    <w:suppressAutoHyphens w:val="0"/>
                    <w:spacing w:before="0"/>
                    <w:jc w:val="both"/>
                    <w:rPr>
                      <w:bCs w:val="0"/>
                      <w:sz w:val="10"/>
                      <w:szCs w:val="10"/>
                      <w:lang w:eastAsia="ru-RU"/>
                    </w:rPr>
                  </w:pPr>
                </w:p>
              </w:tc>
              <w:tc>
                <w:tcPr>
                  <w:tcW w:w="567" w:type="dxa"/>
                  <w:shd w:val="clear" w:color="000000" w:fill="FFFFFF"/>
                  <w:noWrap/>
                  <w:vAlign w:val="center"/>
                  <w:hideMark/>
                </w:tcPr>
                <w:p w:rsidR="000329F3" w:rsidRPr="000329F3" w:rsidRDefault="000329F3" w:rsidP="000329F3">
                  <w:pPr>
                    <w:tabs>
                      <w:tab w:val="left" w:pos="426"/>
                    </w:tabs>
                    <w:suppressAutoHyphens w:val="0"/>
                    <w:spacing w:before="0"/>
                    <w:jc w:val="both"/>
                    <w:rPr>
                      <w:bCs w:val="0"/>
                      <w:sz w:val="10"/>
                      <w:szCs w:val="10"/>
                      <w:lang w:eastAsia="ru-RU"/>
                    </w:rPr>
                  </w:pPr>
                </w:p>
              </w:tc>
              <w:tc>
                <w:tcPr>
                  <w:tcW w:w="425" w:type="dxa"/>
                  <w:shd w:val="clear" w:color="000000" w:fill="FFFFFF"/>
                  <w:noWrap/>
                  <w:vAlign w:val="center"/>
                  <w:hideMark/>
                </w:tcPr>
                <w:p w:rsidR="000329F3" w:rsidRPr="000329F3" w:rsidRDefault="000329F3" w:rsidP="000329F3">
                  <w:pPr>
                    <w:tabs>
                      <w:tab w:val="left" w:pos="426"/>
                    </w:tabs>
                    <w:suppressAutoHyphens w:val="0"/>
                    <w:spacing w:before="0"/>
                    <w:jc w:val="both"/>
                    <w:rPr>
                      <w:bCs w:val="0"/>
                      <w:sz w:val="10"/>
                      <w:szCs w:val="10"/>
                      <w:lang w:eastAsia="ru-RU"/>
                    </w:rPr>
                  </w:pP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p>
              </w:tc>
              <w:tc>
                <w:tcPr>
                  <w:tcW w:w="425" w:type="dxa"/>
                  <w:shd w:val="clear" w:color="000000" w:fill="FFFFFF"/>
                  <w:noWrap/>
                  <w:vAlign w:val="center"/>
                  <w:hideMark/>
                </w:tcPr>
                <w:p w:rsidR="000329F3" w:rsidRPr="000329F3" w:rsidRDefault="000329F3" w:rsidP="000329F3">
                  <w:pPr>
                    <w:tabs>
                      <w:tab w:val="left" w:pos="426"/>
                    </w:tabs>
                    <w:suppressAutoHyphens w:val="0"/>
                    <w:rPr>
                      <w:sz w:val="10"/>
                      <w:szCs w:val="10"/>
                      <w:lang w:eastAsia="ru-RU"/>
                    </w:rPr>
                  </w:pP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p>
              </w:tc>
              <w:tc>
                <w:tcPr>
                  <w:tcW w:w="426" w:type="dxa"/>
                  <w:shd w:val="clear" w:color="000000" w:fill="FFFFFF"/>
                </w:tcPr>
                <w:p w:rsidR="000329F3" w:rsidRPr="000329F3" w:rsidRDefault="000329F3" w:rsidP="000329F3">
                  <w:pPr>
                    <w:tabs>
                      <w:tab w:val="left" w:pos="426"/>
                    </w:tabs>
                    <w:suppressAutoHyphens w:val="0"/>
                    <w:rPr>
                      <w:sz w:val="10"/>
                      <w:szCs w:val="10"/>
                      <w:lang w:eastAsia="ru-RU"/>
                    </w:rPr>
                  </w:pP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p>
              </w:tc>
            </w:tr>
            <w:tr w:rsidR="000329F3" w:rsidRPr="000329F3" w:rsidTr="008203C2">
              <w:trPr>
                <w:trHeight w:val="300"/>
                <w:jc w:val="center"/>
              </w:trPr>
              <w:tc>
                <w:tcPr>
                  <w:tcW w:w="428" w:type="dxa"/>
                  <w:shd w:val="clear" w:color="000000" w:fill="FFFFFF"/>
                  <w:vAlign w:val="center"/>
                  <w:hideMark/>
                </w:tcPr>
                <w:p w:rsidR="000329F3" w:rsidRPr="000329F3" w:rsidRDefault="000329F3" w:rsidP="000329F3">
                  <w:pPr>
                    <w:tabs>
                      <w:tab w:val="left" w:pos="426"/>
                    </w:tabs>
                    <w:suppressAutoHyphens w:val="0"/>
                    <w:spacing w:before="0"/>
                    <w:ind w:firstLineChars="100" w:firstLine="100"/>
                    <w:jc w:val="both"/>
                    <w:rPr>
                      <w:bCs w:val="0"/>
                      <w:sz w:val="10"/>
                      <w:szCs w:val="10"/>
                      <w:lang w:eastAsia="ru-RU"/>
                    </w:rPr>
                  </w:pPr>
                  <w:r w:rsidRPr="000329F3">
                    <w:rPr>
                      <w:bCs w:val="0"/>
                      <w:sz w:val="10"/>
                      <w:szCs w:val="10"/>
                      <w:lang w:eastAsia="ru-RU"/>
                    </w:rPr>
                    <w:t xml:space="preserve">собственные средства </w:t>
                  </w:r>
                </w:p>
              </w:tc>
              <w:tc>
                <w:tcPr>
                  <w:tcW w:w="425" w:type="dxa"/>
                  <w:shd w:val="clear" w:color="000000" w:fill="FFFFFF"/>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51312,00</w:t>
                  </w:r>
                </w:p>
              </w:tc>
              <w:tc>
                <w:tcPr>
                  <w:tcW w:w="567"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10 411,79</w:t>
                  </w:r>
                </w:p>
              </w:tc>
              <w:tc>
                <w:tcPr>
                  <w:tcW w:w="426"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14 696,80</w:t>
                  </w:r>
                </w:p>
              </w:tc>
              <w:tc>
                <w:tcPr>
                  <w:tcW w:w="567"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13 568,70</w:t>
                  </w:r>
                </w:p>
              </w:tc>
              <w:tc>
                <w:tcPr>
                  <w:tcW w:w="425"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12634,70</w:t>
                  </w: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p>
                <w:p w:rsidR="000329F3" w:rsidRPr="000329F3" w:rsidRDefault="000329F3" w:rsidP="000329F3">
                  <w:pPr>
                    <w:tabs>
                      <w:tab w:val="left" w:pos="426"/>
                    </w:tabs>
                    <w:suppressAutoHyphens w:val="0"/>
                    <w:rPr>
                      <w:sz w:val="10"/>
                      <w:szCs w:val="10"/>
                      <w:lang w:eastAsia="ru-RU"/>
                    </w:rPr>
                  </w:pPr>
                  <w:r w:rsidRPr="000329F3">
                    <w:rPr>
                      <w:sz w:val="10"/>
                      <w:szCs w:val="10"/>
                      <w:lang w:eastAsia="ru-RU"/>
                    </w:rPr>
                    <w:t>339040,07</w:t>
                  </w:r>
                </w:p>
              </w:tc>
              <w:tc>
                <w:tcPr>
                  <w:tcW w:w="425" w:type="dxa"/>
                  <w:shd w:val="clear" w:color="000000" w:fill="FFFFFF"/>
                  <w:noWrap/>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11303,43</w:t>
                  </w: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14587,39</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24810,33</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39515,29</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31850,17</w:t>
                  </w: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43804,55</w:t>
                  </w:r>
                </w:p>
              </w:tc>
              <w:tc>
                <w:tcPr>
                  <w:tcW w:w="425" w:type="dxa"/>
                  <w:shd w:val="clear" w:color="000000" w:fill="FFFFFF"/>
                  <w:vAlign w:val="center"/>
                </w:tcPr>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r w:rsidRPr="000329F3">
                    <w:rPr>
                      <w:sz w:val="10"/>
                      <w:szCs w:val="10"/>
                      <w:lang w:eastAsia="ru-RU"/>
                    </w:rPr>
                    <w:t>37016,50</w:t>
                  </w:r>
                </w:p>
                <w:p w:rsidR="000329F3" w:rsidRPr="000329F3" w:rsidRDefault="000329F3" w:rsidP="000329F3">
                  <w:pPr>
                    <w:tabs>
                      <w:tab w:val="left" w:pos="426"/>
                    </w:tabs>
                    <w:suppressAutoHyphens w:val="0"/>
                    <w:rPr>
                      <w:sz w:val="10"/>
                      <w:szCs w:val="10"/>
                      <w:lang w:eastAsia="ru-RU"/>
                    </w:rPr>
                  </w:pPr>
                </w:p>
              </w:tc>
              <w:tc>
                <w:tcPr>
                  <w:tcW w:w="425" w:type="dxa"/>
                  <w:shd w:val="clear" w:color="000000" w:fill="FFFFFF"/>
                  <w:vAlign w:val="center"/>
                </w:tcPr>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r w:rsidRPr="000329F3">
                    <w:rPr>
                      <w:sz w:val="10"/>
                      <w:szCs w:val="10"/>
                      <w:lang w:eastAsia="ru-RU"/>
                    </w:rPr>
                    <w:t>38094,61</w:t>
                  </w:r>
                </w:p>
                <w:p w:rsidR="000329F3" w:rsidRPr="000329F3" w:rsidRDefault="000329F3" w:rsidP="000329F3">
                  <w:pPr>
                    <w:tabs>
                      <w:tab w:val="left" w:pos="426"/>
                    </w:tabs>
                    <w:suppressAutoHyphens w:val="0"/>
                    <w:rPr>
                      <w:sz w:val="10"/>
                      <w:szCs w:val="10"/>
                      <w:lang w:eastAsia="ru-RU"/>
                    </w:rPr>
                  </w:pPr>
                </w:p>
              </w:tc>
              <w:tc>
                <w:tcPr>
                  <w:tcW w:w="425" w:type="dxa"/>
                  <w:shd w:val="clear" w:color="000000" w:fill="FFFFFF"/>
                </w:tcPr>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r w:rsidRPr="000329F3">
                    <w:rPr>
                      <w:sz w:val="10"/>
                      <w:szCs w:val="10"/>
                      <w:lang w:eastAsia="ru-RU"/>
                    </w:rPr>
                    <w:t>49028,90</w:t>
                  </w:r>
                </w:p>
              </w:tc>
              <w:tc>
                <w:tcPr>
                  <w:tcW w:w="425" w:type="dxa"/>
                  <w:shd w:val="clear" w:color="000000" w:fill="FFFFFF"/>
                </w:tcPr>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r w:rsidRPr="000329F3">
                    <w:rPr>
                      <w:sz w:val="10"/>
                      <w:szCs w:val="10"/>
                      <w:lang w:eastAsia="ru-RU"/>
                    </w:rPr>
                    <w:t>49028,90</w:t>
                  </w:r>
                </w:p>
              </w:tc>
            </w:tr>
            <w:tr w:rsidR="000329F3" w:rsidRPr="000329F3" w:rsidTr="008203C2">
              <w:trPr>
                <w:trHeight w:val="300"/>
                <w:jc w:val="center"/>
              </w:trPr>
              <w:tc>
                <w:tcPr>
                  <w:tcW w:w="428" w:type="dxa"/>
                  <w:shd w:val="clear" w:color="000000" w:fill="FFFFFF"/>
                  <w:vAlign w:val="center"/>
                </w:tcPr>
                <w:p w:rsidR="000329F3" w:rsidRPr="000329F3" w:rsidRDefault="000329F3" w:rsidP="000329F3">
                  <w:pPr>
                    <w:tabs>
                      <w:tab w:val="left" w:pos="426"/>
                    </w:tabs>
                    <w:suppressAutoHyphens w:val="0"/>
                    <w:spacing w:before="0"/>
                    <w:ind w:firstLineChars="100" w:firstLine="100"/>
                    <w:jc w:val="both"/>
                    <w:rPr>
                      <w:bCs w:val="0"/>
                      <w:sz w:val="10"/>
                      <w:szCs w:val="10"/>
                      <w:lang w:eastAsia="ru-RU"/>
                    </w:rPr>
                  </w:pPr>
                  <w:r w:rsidRPr="000329F3">
                    <w:rPr>
                      <w:bCs w:val="0"/>
                      <w:sz w:val="10"/>
                      <w:szCs w:val="10"/>
                      <w:lang w:eastAsia="ru-RU"/>
                    </w:rPr>
                    <w:t>субсидии из бюджета Удмуртской Республики</w:t>
                  </w:r>
                </w:p>
              </w:tc>
              <w:tc>
                <w:tcPr>
                  <w:tcW w:w="425" w:type="dxa"/>
                  <w:shd w:val="clear" w:color="000000" w:fill="FFFFFF"/>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30755,21</w:t>
                  </w:r>
                </w:p>
              </w:tc>
              <w:tc>
                <w:tcPr>
                  <w:tcW w:w="567"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3069,07</w:t>
                  </w:r>
                </w:p>
              </w:tc>
              <w:tc>
                <w:tcPr>
                  <w:tcW w:w="426"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7760,74</w:t>
                  </w:r>
                </w:p>
              </w:tc>
              <w:tc>
                <w:tcPr>
                  <w:tcW w:w="567"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736,50</w:t>
                  </w:r>
                </w:p>
              </w:tc>
              <w:tc>
                <w:tcPr>
                  <w:tcW w:w="425"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19188,90</w:t>
                  </w:r>
                </w:p>
                <w:p w:rsidR="000329F3" w:rsidRPr="000329F3" w:rsidRDefault="000329F3" w:rsidP="000329F3">
                  <w:pPr>
                    <w:tabs>
                      <w:tab w:val="left" w:pos="426"/>
                    </w:tabs>
                    <w:suppressAutoHyphens w:val="0"/>
                    <w:spacing w:before="0"/>
                    <w:jc w:val="both"/>
                    <w:rPr>
                      <w:bCs w:val="0"/>
                      <w:sz w:val="10"/>
                      <w:szCs w:val="10"/>
                      <w:lang w:eastAsia="ru-RU"/>
                    </w:rPr>
                  </w:pP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497794,22</w:t>
                  </w:r>
                </w:p>
              </w:tc>
              <w:tc>
                <w:tcPr>
                  <w:tcW w:w="425" w:type="dxa"/>
                  <w:shd w:val="clear" w:color="000000" w:fill="FFFFFF"/>
                  <w:noWrap/>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948,46</w:t>
                  </w: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2807,25</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40367,84</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1995,75</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74203,23</w:t>
                  </w: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108695,48</w:t>
                  </w:r>
                </w:p>
              </w:tc>
              <w:tc>
                <w:tcPr>
                  <w:tcW w:w="425" w:type="dxa"/>
                  <w:shd w:val="clear" w:color="000000" w:fill="FFFFFF"/>
                  <w:vAlign w:val="center"/>
                </w:tcPr>
                <w:p w:rsidR="000329F3" w:rsidRPr="000329F3" w:rsidRDefault="000329F3" w:rsidP="000329F3">
                  <w:pPr>
                    <w:suppressAutoHyphens w:val="0"/>
                    <w:spacing w:before="0"/>
                    <w:rPr>
                      <w:sz w:val="10"/>
                      <w:szCs w:val="10"/>
                      <w:lang w:eastAsia="ru-RU"/>
                    </w:rPr>
                  </w:pPr>
                  <w:r w:rsidRPr="000329F3">
                    <w:rPr>
                      <w:sz w:val="10"/>
                      <w:szCs w:val="10"/>
                      <w:lang w:eastAsia="ru-RU"/>
                    </w:rPr>
                    <w:t>71675,64</w:t>
                  </w:r>
                </w:p>
              </w:tc>
              <w:tc>
                <w:tcPr>
                  <w:tcW w:w="425" w:type="dxa"/>
                  <w:shd w:val="clear" w:color="000000" w:fill="FFFFFF"/>
                  <w:vAlign w:val="center"/>
                </w:tcPr>
                <w:p w:rsidR="000329F3" w:rsidRPr="000329F3" w:rsidRDefault="000329F3" w:rsidP="000329F3">
                  <w:pPr>
                    <w:suppressAutoHyphens w:val="0"/>
                    <w:spacing w:before="0"/>
                    <w:rPr>
                      <w:sz w:val="10"/>
                      <w:szCs w:val="10"/>
                      <w:lang w:eastAsia="ru-RU"/>
                    </w:rPr>
                  </w:pPr>
                  <w:r w:rsidRPr="000329F3">
                    <w:rPr>
                      <w:sz w:val="10"/>
                      <w:szCs w:val="10"/>
                      <w:lang w:eastAsia="ru-RU"/>
                    </w:rPr>
                    <w:t>64428,97</w:t>
                  </w:r>
                </w:p>
              </w:tc>
              <w:tc>
                <w:tcPr>
                  <w:tcW w:w="425" w:type="dxa"/>
                  <w:shd w:val="clear" w:color="000000" w:fill="FFFFFF"/>
                </w:tcPr>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r w:rsidRPr="000329F3">
                    <w:rPr>
                      <w:sz w:val="10"/>
                      <w:szCs w:val="10"/>
                      <w:lang w:eastAsia="ru-RU"/>
                    </w:rPr>
                    <w:t>66335,80</w:t>
                  </w:r>
                </w:p>
              </w:tc>
              <w:tc>
                <w:tcPr>
                  <w:tcW w:w="425" w:type="dxa"/>
                  <w:shd w:val="clear" w:color="000000" w:fill="FFFFFF"/>
                </w:tcPr>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r w:rsidRPr="000329F3">
                    <w:rPr>
                      <w:sz w:val="10"/>
                      <w:szCs w:val="10"/>
                      <w:lang w:eastAsia="ru-RU"/>
                    </w:rPr>
                    <w:t>66335,80</w:t>
                  </w:r>
                </w:p>
              </w:tc>
            </w:tr>
            <w:tr w:rsidR="000329F3" w:rsidRPr="000329F3" w:rsidTr="008203C2">
              <w:trPr>
                <w:trHeight w:val="300"/>
                <w:jc w:val="center"/>
              </w:trPr>
              <w:tc>
                <w:tcPr>
                  <w:tcW w:w="428" w:type="dxa"/>
                  <w:shd w:val="clear" w:color="000000" w:fill="FFFFFF"/>
                  <w:vAlign w:val="center"/>
                </w:tcPr>
                <w:p w:rsidR="000329F3" w:rsidRPr="000329F3" w:rsidRDefault="000329F3" w:rsidP="000329F3">
                  <w:pPr>
                    <w:tabs>
                      <w:tab w:val="left" w:pos="426"/>
                    </w:tabs>
                    <w:suppressAutoHyphens w:val="0"/>
                    <w:spacing w:before="0"/>
                    <w:ind w:firstLineChars="100" w:firstLine="100"/>
                    <w:jc w:val="both"/>
                    <w:rPr>
                      <w:bCs w:val="0"/>
                      <w:sz w:val="10"/>
                      <w:szCs w:val="10"/>
                      <w:lang w:eastAsia="ru-RU"/>
                    </w:rPr>
                  </w:pPr>
                  <w:r w:rsidRPr="000329F3">
                    <w:rPr>
                      <w:bCs w:val="0"/>
                      <w:sz w:val="10"/>
                      <w:szCs w:val="10"/>
                      <w:lang w:eastAsia="ru-RU"/>
                    </w:rPr>
                    <w:t>субсидии из бюджета РФ</w:t>
                  </w:r>
                </w:p>
              </w:tc>
              <w:tc>
                <w:tcPr>
                  <w:tcW w:w="425" w:type="dxa"/>
                  <w:shd w:val="clear" w:color="000000" w:fill="FFFFFF"/>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15848,4</w:t>
                  </w:r>
                </w:p>
              </w:tc>
              <w:tc>
                <w:tcPr>
                  <w:tcW w:w="567"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0</w:t>
                  </w:r>
                </w:p>
              </w:tc>
              <w:tc>
                <w:tcPr>
                  <w:tcW w:w="426"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0</w:t>
                  </w:r>
                </w:p>
              </w:tc>
              <w:tc>
                <w:tcPr>
                  <w:tcW w:w="567"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0</w:t>
                  </w:r>
                </w:p>
              </w:tc>
              <w:tc>
                <w:tcPr>
                  <w:tcW w:w="425"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15848,4</w:t>
                  </w: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5" w:type="dxa"/>
                  <w:shd w:val="clear" w:color="000000" w:fill="FFFFFF"/>
                  <w:noWrap/>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5" w:type="dxa"/>
                  <w:shd w:val="clear" w:color="000000" w:fill="FFFFFF"/>
                  <w:vAlign w:val="center"/>
                </w:tcPr>
                <w:p w:rsidR="000329F3" w:rsidRPr="000329F3" w:rsidRDefault="000329F3" w:rsidP="000329F3">
                  <w:pPr>
                    <w:suppressAutoHyphens w:val="0"/>
                    <w:spacing w:before="0"/>
                    <w:rPr>
                      <w:sz w:val="10"/>
                      <w:szCs w:val="10"/>
                      <w:lang w:eastAsia="ru-RU"/>
                    </w:rPr>
                  </w:pPr>
                  <w:r w:rsidRPr="000329F3">
                    <w:rPr>
                      <w:sz w:val="10"/>
                      <w:szCs w:val="10"/>
                      <w:lang w:eastAsia="ru-RU"/>
                    </w:rPr>
                    <w:t>0</w:t>
                  </w:r>
                </w:p>
              </w:tc>
              <w:tc>
                <w:tcPr>
                  <w:tcW w:w="425" w:type="dxa"/>
                  <w:shd w:val="clear" w:color="000000" w:fill="FFFFFF"/>
                  <w:vAlign w:val="center"/>
                </w:tcPr>
                <w:p w:rsidR="000329F3" w:rsidRPr="000329F3" w:rsidRDefault="000329F3" w:rsidP="000329F3">
                  <w:pPr>
                    <w:suppressAutoHyphens w:val="0"/>
                    <w:spacing w:before="0"/>
                    <w:rPr>
                      <w:sz w:val="10"/>
                      <w:szCs w:val="10"/>
                      <w:lang w:eastAsia="ru-RU"/>
                    </w:rPr>
                  </w:pPr>
                  <w:r w:rsidRPr="000329F3">
                    <w:rPr>
                      <w:sz w:val="10"/>
                      <w:szCs w:val="10"/>
                      <w:lang w:eastAsia="ru-RU"/>
                    </w:rPr>
                    <w:t>0</w:t>
                  </w:r>
                </w:p>
              </w:tc>
              <w:tc>
                <w:tcPr>
                  <w:tcW w:w="425" w:type="dxa"/>
                  <w:shd w:val="clear" w:color="000000" w:fill="FFFFFF"/>
                </w:tcPr>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r w:rsidRPr="000329F3">
                    <w:rPr>
                      <w:sz w:val="10"/>
                      <w:szCs w:val="10"/>
                      <w:lang w:eastAsia="ru-RU"/>
                    </w:rPr>
                    <w:t>0</w:t>
                  </w:r>
                </w:p>
              </w:tc>
              <w:tc>
                <w:tcPr>
                  <w:tcW w:w="425" w:type="dxa"/>
                  <w:shd w:val="clear" w:color="000000" w:fill="FFFFFF"/>
                </w:tcPr>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r w:rsidRPr="000329F3">
                    <w:rPr>
                      <w:sz w:val="10"/>
                      <w:szCs w:val="10"/>
                      <w:lang w:eastAsia="ru-RU"/>
                    </w:rPr>
                    <w:t>0</w:t>
                  </w:r>
                </w:p>
              </w:tc>
            </w:tr>
            <w:tr w:rsidR="000329F3" w:rsidRPr="000329F3" w:rsidTr="008203C2">
              <w:trPr>
                <w:trHeight w:val="300"/>
                <w:jc w:val="center"/>
              </w:trPr>
              <w:tc>
                <w:tcPr>
                  <w:tcW w:w="428" w:type="dxa"/>
                  <w:shd w:val="clear" w:color="000000" w:fill="FFFFFF"/>
                  <w:vAlign w:val="center"/>
                </w:tcPr>
                <w:p w:rsidR="000329F3" w:rsidRPr="000329F3" w:rsidRDefault="000329F3" w:rsidP="000329F3">
                  <w:pPr>
                    <w:tabs>
                      <w:tab w:val="left" w:pos="426"/>
                    </w:tabs>
                    <w:suppressAutoHyphens w:val="0"/>
                    <w:spacing w:before="0"/>
                    <w:ind w:firstLineChars="100" w:firstLine="100"/>
                    <w:jc w:val="both"/>
                    <w:rPr>
                      <w:bCs w:val="0"/>
                      <w:sz w:val="10"/>
                      <w:szCs w:val="10"/>
                      <w:lang w:eastAsia="ru-RU"/>
                    </w:rPr>
                  </w:pPr>
                  <w:r w:rsidRPr="000329F3">
                    <w:rPr>
                      <w:bCs w:val="0"/>
                      <w:sz w:val="10"/>
                      <w:szCs w:val="10"/>
                      <w:lang w:eastAsia="ru-RU"/>
                    </w:rPr>
                    <w:t>иные межбюджетные трансферты из бюджета УР</w:t>
                  </w:r>
                </w:p>
              </w:tc>
              <w:tc>
                <w:tcPr>
                  <w:tcW w:w="425" w:type="dxa"/>
                  <w:shd w:val="clear" w:color="000000" w:fill="FFFFFF"/>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0</w:t>
                  </w:r>
                </w:p>
              </w:tc>
              <w:tc>
                <w:tcPr>
                  <w:tcW w:w="567"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0</w:t>
                  </w:r>
                </w:p>
              </w:tc>
              <w:tc>
                <w:tcPr>
                  <w:tcW w:w="426"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0</w:t>
                  </w:r>
                </w:p>
              </w:tc>
              <w:tc>
                <w:tcPr>
                  <w:tcW w:w="567"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0</w:t>
                  </w:r>
                </w:p>
              </w:tc>
              <w:tc>
                <w:tcPr>
                  <w:tcW w:w="425"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0</w:t>
                  </w: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57754,08</w:t>
                  </w:r>
                </w:p>
              </w:tc>
              <w:tc>
                <w:tcPr>
                  <w:tcW w:w="425" w:type="dxa"/>
                  <w:shd w:val="clear" w:color="000000" w:fill="FFFFFF"/>
                  <w:noWrap/>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57754,08</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5" w:type="dxa"/>
                  <w:shd w:val="clear" w:color="000000" w:fill="FFFFFF"/>
                  <w:vAlign w:val="center"/>
                </w:tcPr>
                <w:p w:rsidR="000329F3" w:rsidRPr="000329F3" w:rsidRDefault="000329F3" w:rsidP="000329F3">
                  <w:pPr>
                    <w:suppressAutoHyphens w:val="0"/>
                    <w:spacing w:before="0"/>
                    <w:rPr>
                      <w:sz w:val="10"/>
                      <w:szCs w:val="10"/>
                      <w:lang w:eastAsia="ru-RU"/>
                    </w:rPr>
                  </w:pPr>
                  <w:r w:rsidRPr="000329F3">
                    <w:rPr>
                      <w:sz w:val="10"/>
                      <w:szCs w:val="10"/>
                      <w:lang w:eastAsia="ru-RU"/>
                    </w:rPr>
                    <w:t>0</w:t>
                  </w:r>
                </w:p>
              </w:tc>
              <w:tc>
                <w:tcPr>
                  <w:tcW w:w="425" w:type="dxa"/>
                  <w:shd w:val="clear" w:color="000000" w:fill="FFFFFF"/>
                  <w:vAlign w:val="center"/>
                </w:tcPr>
                <w:p w:rsidR="000329F3" w:rsidRPr="000329F3" w:rsidRDefault="000329F3" w:rsidP="000329F3">
                  <w:pPr>
                    <w:suppressAutoHyphens w:val="0"/>
                    <w:spacing w:before="0"/>
                    <w:rPr>
                      <w:sz w:val="10"/>
                      <w:szCs w:val="10"/>
                      <w:lang w:eastAsia="ru-RU"/>
                    </w:rPr>
                  </w:pPr>
                  <w:r w:rsidRPr="000329F3">
                    <w:rPr>
                      <w:sz w:val="10"/>
                      <w:szCs w:val="10"/>
                      <w:lang w:eastAsia="ru-RU"/>
                    </w:rPr>
                    <w:t>0</w:t>
                  </w:r>
                </w:p>
              </w:tc>
              <w:tc>
                <w:tcPr>
                  <w:tcW w:w="425" w:type="dxa"/>
                  <w:shd w:val="clear" w:color="000000" w:fill="FFFFFF"/>
                </w:tcPr>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r w:rsidRPr="000329F3">
                    <w:rPr>
                      <w:sz w:val="10"/>
                      <w:szCs w:val="10"/>
                      <w:lang w:eastAsia="ru-RU"/>
                    </w:rPr>
                    <w:t>0</w:t>
                  </w:r>
                </w:p>
              </w:tc>
              <w:tc>
                <w:tcPr>
                  <w:tcW w:w="425" w:type="dxa"/>
                  <w:shd w:val="clear" w:color="000000" w:fill="FFFFFF"/>
                </w:tcPr>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r w:rsidRPr="000329F3">
                    <w:rPr>
                      <w:sz w:val="10"/>
                      <w:szCs w:val="10"/>
                      <w:lang w:eastAsia="ru-RU"/>
                    </w:rPr>
                    <w:t>0</w:t>
                  </w:r>
                </w:p>
              </w:tc>
            </w:tr>
          </w:tbl>
          <w:p w:rsidR="000329F3" w:rsidRPr="000329F3" w:rsidRDefault="000329F3" w:rsidP="000329F3">
            <w:pPr>
              <w:tabs>
                <w:tab w:val="left" w:pos="426"/>
              </w:tabs>
              <w:suppressAutoHyphens w:val="0"/>
              <w:spacing w:before="60" w:after="60"/>
              <w:jc w:val="both"/>
              <w:rPr>
                <w:sz w:val="22"/>
                <w:szCs w:val="22"/>
                <w:lang w:eastAsia="ru-RU"/>
              </w:rPr>
            </w:pPr>
            <w:r w:rsidRPr="000329F3">
              <w:rPr>
                <w:sz w:val="22"/>
                <w:szCs w:val="22"/>
                <w:lang w:eastAsia="ru-RU"/>
              </w:rPr>
              <w:t xml:space="preserve">                 </w:t>
            </w:r>
          </w:p>
          <w:p w:rsidR="000329F3" w:rsidRPr="000329F3" w:rsidRDefault="000329F3" w:rsidP="000329F3">
            <w:pPr>
              <w:tabs>
                <w:tab w:val="left" w:pos="426"/>
              </w:tabs>
              <w:suppressAutoHyphens w:val="0"/>
              <w:spacing w:before="60" w:after="60"/>
              <w:jc w:val="both"/>
              <w:rPr>
                <w:sz w:val="22"/>
                <w:szCs w:val="22"/>
                <w:lang w:eastAsia="ru-RU"/>
              </w:rPr>
            </w:pPr>
            <w:r w:rsidRPr="000329F3">
              <w:rPr>
                <w:sz w:val="22"/>
                <w:szCs w:val="22"/>
                <w:lang w:eastAsia="ru-RU"/>
              </w:rPr>
              <w:t>Ресурсное обеспечение подпрограммы за счет средств бюджета Вавожского района подлежит уточнению в рамках бюджетного цикла.</w:t>
            </w:r>
          </w:p>
        </w:tc>
      </w:tr>
      <w:tr w:rsidR="000329F3" w:rsidRPr="000329F3" w:rsidTr="008203C2">
        <w:tc>
          <w:tcPr>
            <w:tcW w:w="1560" w:type="dxa"/>
          </w:tcPr>
          <w:p w:rsidR="000329F3" w:rsidRPr="000329F3" w:rsidRDefault="000329F3" w:rsidP="000329F3">
            <w:pPr>
              <w:tabs>
                <w:tab w:val="left" w:pos="426"/>
              </w:tabs>
              <w:suppressAutoHyphens w:val="0"/>
              <w:autoSpaceDE w:val="0"/>
              <w:autoSpaceDN w:val="0"/>
              <w:adjustRightInd w:val="0"/>
              <w:spacing w:before="60" w:after="60"/>
              <w:jc w:val="both"/>
              <w:rPr>
                <w:b/>
                <w:sz w:val="22"/>
                <w:szCs w:val="22"/>
                <w:lang w:eastAsia="ru-RU"/>
              </w:rPr>
            </w:pPr>
            <w:r w:rsidRPr="000329F3">
              <w:rPr>
                <w:sz w:val="22"/>
                <w:szCs w:val="22"/>
                <w:lang w:eastAsia="ru-RU"/>
              </w:rPr>
              <w:t xml:space="preserve">Ожидаемые конечные результаты, оценка планируемой эффективности </w:t>
            </w:r>
          </w:p>
        </w:tc>
        <w:tc>
          <w:tcPr>
            <w:tcW w:w="8256" w:type="dxa"/>
          </w:tcPr>
          <w:p w:rsidR="000329F3" w:rsidRPr="000329F3" w:rsidRDefault="000329F3" w:rsidP="000329F3">
            <w:pPr>
              <w:tabs>
                <w:tab w:val="left" w:pos="426"/>
              </w:tabs>
              <w:suppressAutoHyphens w:val="0"/>
              <w:autoSpaceDE w:val="0"/>
              <w:autoSpaceDN w:val="0"/>
              <w:adjustRightInd w:val="0"/>
              <w:spacing w:before="60" w:after="60"/>
              <w:jc w:val="both"/>
              <w:rPr>
                <w:sz w:val="22"/>
                <w:szCs w:val="22"/>
                <w:lang w:eastAsia="ru-RU"/>
              </w:rPr>
            </w:pPr>
            <w:r w:rsidRPr="000329F3">
              <w:rPr>
                <w:sz w:val="22"/>
                <w:szCs w:val="22"/>
                <w:lang w:eastAsia="ru-RU"/>
              </w:rPr>
              <w:t>Ожидаемые конечные результаты реализации подпрограммы:</w:t>
            </w:r>
          </w:p>
          <w:p w:rsidR="000329F3" w:rsidRPr="000329F3" w:rsidRDefault="000329F3" w:rsidP="000329F3">
            <w:pPr>
              <w:tabs>
                <w:tab w:val="left" w:pos="426"/>
              </w:tabs>
              <w:suppressAutoHyphens w:val="0"/>
              <w:spacing w:before="60" w:after="60"/>
              <w:jc w:val="both"/>
              <w:rPr>
                <w:sz w:val="22"/>
                <w:szCs w:val="22"/>
                <w:lang w:eastAsia="ru-RU"/>
              </w:rPr>
            </w:pPr>
            <w:r w:rsidRPr="000329F3">
              <w:rPr>
                <w:sz w:val="22"/>
                <w:szCs w:val="22"/>
                <w:lang w:eastAsia="ru-RU"/>
              </w:rPr>
              <w:t>1) организация перевозок общественным транспортом на территории  Вавожского района;</w:t>
            </w:r>
          </w:p>
          <w:p w:rsidR="000329F3" w:rsidRPr="000329F3" w:rsidRDefault="000329F3" w:rsidP="000329F3">
            <w:pPr>
              <w:tabs>
                <w:tab w:val="left" w:pos="426"/>
              </w:tabs>
              <w:suppressAutoHyphens w:val="0"/>
              <w:spacing w:before="60" w:after="60"/>
              <w:jc w:val="both"/>
              <w:rPr>
                <w:sz w:val="22"/>
                <w:szCs w:val="22"/>
                <w:lang w:eastAsia="ru-RU"/>
              </w:rPr>
            </w:pPr>
            <w:r w:rsidRPr="000329F3">
              <w:rPr>
                <w:sz w:val="22"/>
                <w:szCs w:val="22"/>
                <w:lang w:eastAsia="ru-RU"/>
              </w:rPr>
              <w:t>2) приведение автомобильных дорог общего пользования местного значения в соответствие установленным нормативным требованиям;</w:t>
            </w:r>
          </w:p>
          <w:p w:rsidR="000329F3" w:rsidRPr="000329F3" w:rsidRDefault="000329F3" w:rsidP="000329F3">
            <w:pPr>
              <w:tabs>
                <w:tab w:val="left" w:pos="426"/>
              </w:tabs>
              <w:suppressAutoHyphens w:val="0"/>
              <w:spacing w:before="60" w:after="60"/>
              <w:jc w:val="both"/>
              <w:rPr>
                <w:sz w:val="22"/>
                <w:szCs w:val="22"/>
                <w:lang w:eastAsia="ru-RU"/>
              </w:rPr>
            </w:pPr>
            <w:r w:rsidRPr="000329F3">
              <w:rPr>
                <w:sz w:val="22"/>
                <w:szCs w:val="22"/>
                <w:lang w:eastAsia="ru-RU"/>
              </w:rPr>
              <w:t>3) повышение безопасности дорожного движения;</w:t>
            </w:r>
          </w:p>
          <w:p w:rsidR="000329F3" w:rsidRPr="000329F3" w:rsidRDefault="000329F3" w:rsidP="000329F3">
            <w:pPr>
              <w:tabs>
                <w:tab w:val="left" w:pos="426"/>
              </w:tabs>
              <w:suppressAutoHyphens w:val="0"/>
              <w:spacing w:before="60" w:after="60"/>
              <w:jc w:val="both"/>
              <w:rPr>
                <w:sz w:val="22"/>
                <w:szCs w:val="22"/>
                <w:lang w:eastAsia="ru-RU"/>
              </w:rPr>
            </w:pPr>
            <w:r w:rsidRPr="000329F3">
              <w:rPr>
                <w:sz w:val="22"/>
                <w:szCs w:val="22"/>
                <w:lang w:eastAsia="ru-RU"/>
              </w:rPr>
              <w:t>4) повышение комфортности окружающей среды;</w:t>
            </w:r>
          </w:p>
          <w:p w:rsidR="000329F3" w:rsidRPr="000329F3" w:rsidRDefault="000329F3" w:rsidP="000329F3">
            <w:pPr>
              <w:tabs>
                <w:tab w:val="left" w:pos="426"/>
              </w:tabs>
              <w:suppressAutoHyphens w:val="0"/>
              <w:spacing w:before="60" w:after="60"/>
              <w:jc w:val="both"/>
              <w:rPr>
                <w:sz w:val="22"/>
                <w:szCs w:val="22"/>
                <w:lang w:eastAsia="ru-RU"/>
              </w:rPr>
            </w:pPr>
            <w:r w:rsidRPr="000329F3">
              <w:rPr>
                <w:sz w:val="22"/>
                <w:szCs w:val="22"/>
                <w:lang w:eastAsia="ru-RU"/>
              </w:rPr>
              <w:t xml:space="preserve">5) повышение уровня удовлетворенности жителей района деятельностью органов </w:t>
            </w:r>
            <w:r w:rsidRPr="000329F3">
              <w:rPr>
                <w:sz w:val="22"/>
                <w:szCs w:val="22"/>
                <w:lang w:eastAsia="ru-RU"/>
              </w:rPr>
              <w:lastRenderedPageBreak/>
              <w:t>местного самоуправления.</w:t>
            </w:r>
          </w:p>
          <w:p w:rsidR="000329F3" w:rsidRPr="000329F3" w:rsidRDefault="000329F3" w:rsidP="000329F3">
            <w:pPr>
              <w:tabs>
                <w:tab w:val="left" w:pos="426"/>
              </w:tabs>
              <w:suppressAutoHyphens w:val="0"/>
              <w:spacing w:before="60" w:after="60"/>
              <w:jc w:val="both"/>
              <w:rPr>
                <w:sz w:val="22"/>
                <w:szCs w:val="22"/>
                <w:lang w:eastAsia="ru-RU"/>
              </w:rPr>
            </w:pPr>
            <w:r w:rsidRPr="000329F3">
              <w:rPr>
                <w:sz w:val="22"/>
                <w:szCs w:val="22"/>
                <w:lang w:eastAsia="ru-RU"/>
              </w:rPr>
              <w:t>Ожидаемые эффекты от реализации подпрограммы:</w:t>
            </w:r>
          </w:p>
          <w:p w:rsidR="000329F3" w:rsidRPr="000329F3" w:rsidRDefault="000329F3" w:rsidP="000329F3">
            <w:pPr>
              <w:tabs>
                <w:tab w:val="left" w:pos="426"/>
              </w:tabs>
              <w:suppressAutoHyphens w:val="0"/>
              <w:spacing w:before="60" w:after="60"/>
              <w:jc w:val="both"/>
              <w:rPr>
                <w:sz w:val="22"/>
                <w:szCs w:val="22"/>
                <w:lang w:eastAsia="ru-RU"/>
              </w:rPr>
            </w:pPr>
            <w:r w:rsidRPr="000329F3">
              <w:rPr>
                <w:sz w:val="22"/>
                <w:szCs w:val="22"/>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0329F3" w:rsidRPr="000329F3" w:rsidRDefault="000329F3" w:rsidP="000329F3">
            <w:pPr>
              <w:tabs>
                <w:tab w:val="left" w:pos="426"/>
              </w:tabs>
              <w:suppressAutoHyphens w:val="0"/>
              <w:spacing w:before="60" w:after="60"/>
              <w:jc w:val="both"/>
              <w:rPr>
                <w:sz w:val="22"/>
                <w:szCs w:val="22"/>
                <w:lang w:eastAsia="ru-RU"/>
              </w:rPr>
            </w:pPr>
            <w:r w:rsidRPr="000329F3">
              <w:rPr>
                <w:sz w:val="22"/>
                <w:szCs w:val="22"/>
                <w:lang w:eastAsia="ru-RU"/>
              </w:rPr>
              <w:t>Социальный эффект  - за счет сохранения жизни и здоровья участников дорожного движения; удовлетворенности жителей района качеством перевозок общественным транспортом и состоянием дорог на территории Вавожского района.</w:t>
            </w:r>
          </w:p>
          <w:p w:rsidR="000329F3" w:rsidRPr="000329F3" w:rsidRDefault="000329F3" w:rsidP="000329F3">
            <w:pPr>
              <w:tabs>
                <w:tab w:val="left" w:pos="426"/>
              </w:tabs>
              <w:suppressAutoHyphens w:val="0"/>
              <w:spacing w:before="60" w:after="60"/>
              <w:jc w:val="both"/>
              <w:rPr>
                <w:sz w:val="22"/>
                <w:szCs w:val="22"/>
                <w:lang w:eastAsia="ru-RU"/>
              </w:rPr>
            </w:pPr>
            <w:r w:rsidRPr="000329F3">
              <w:rPr>
                <w:sz w:val="22"/>
                <w:szCs w:val="22"/>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0329F3" w:rsidRPr="000329F3" w:rsidRDefault="000329F3" w:rsidP="000329F3">
      <w:pPr>
        <w:keepNext/>
        <w:shd w:val="clear" w:color="auto" w:fill="FFFFFF"/>
        <w:tabs>
          <w:tab w:val="left" w:pos="426"/>
          <w:tab w:val="left" w:pos="1276"/>
        </w:tabs>
        <w:suppressAutoHyphens w:val="0"/>
        <w:spacing w:before="600" w:after="240"/>
        <w:ind w:right="624" w:firstLine="567"/>
        <w:jc w:val="center"/>
        <w:rPr>
          <w:sz w:val="22"/>
          <w:szCs w:val="22"/>
          <w:lang w:eastAsia="ru-RU"/>
        </w:rPr>
      </w:pPr>
      <w:r w:rsidRPr="000329F3">
        <w:rPr>
          <w:b/>
          <w:sz w:val="22"/>
          <w:szCs w:val="22"/>
          <w:lang w:eastAsia="ru-RU"/>
        </w:rPr>
        <w:lastRenderedPageBreak/>
        <w:t>7.5.1.</w:t>
      </w:r>
      <w:r w:rsidRPr="000329F3">
        <w:rPr>
          <w:b/>
          <w:sz w:val="22"/>
          <w:szCs w:val="22"/>
          <w:lang w:eastAsia="ru-RU"/>
        </w:rPr>
        <w:tab/>
        <w:t>Характеристика сферы деятельности</w:t>
      </w:r>
    </w:p>
    <w:p w:rsidR="000329F3" w:rsidRPr="000329F3" w:rsidRDefault="000329F3" w:rsidP="000329F3">
      <w:pPr>
        <w:suppressAutoHyphens w:val="0"/>
        <w:spacing w:before="0"/>
        <w:ind w:firstLine="709"/>
        <w:jc w:val="both"/>
        <w:rPr>
          <w:lang w:eastAsia="ru-RU"/>
        </w:rPr>
      </w:pPr>
      <w:r w:rsidRPr="000329F3">
        <w:rPr>
          <w:sz w:val="22"/>
          <w:szCs w:val="22"/>
          <w:lang w:eastAsia="ru-RU"/>
        </w:rPr>
        <w:t xml:space="preserve">В Вавожском районе протяженность автомобильных дорог общего пользования местного значения составляет </w:t>
      </w:r>
      <w:r w:rsidRPr="000329F3">
        <w:rPr>
          <w:color w:val="000000"/>
          <w:sz w:val="22"/>
          <w:szCs w:val="22"/>
          <w:lang w:eastAsia="ru-RU"/>
        </w:rPr>
        <w:t xml:space="preserve">345,23 </w:t>
      </w:r>
      <w:r w:rsidRPr="000329F3">
        <w:rPr>
          <w:sz w:val="22"/>
          <w:szCs w:val="22"/>
          <w:lang w:eastAsia="ru-RU"/>
        </w:rPr>
        <w:t>км</w:t>
      </w:r>
      <w:r w:rsidRPr="000329F3">
        <w:rPr>
          <w:lang w:eastAsia="ru-RU"/>
        </w:rPr>
        <w:t>, из них дороги с твердым покрытием 33 км (9,5 % от общей протяженности  автомобильных дорог общего пользования местного значения),</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Неотъемлемой частью улично-дорожной сети являются искусственные дорожные сооружения через естественные и искусственные препятствия, в Вавожском районе 13 мостов.</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Автомобильные дороги обустроены дорожными знаками, пешеходными дорожками, стоянками транспортных средств и дорожными разметками.</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 xml:space="preserve">Платных автомобильных дорог общего пользования местного значения на территории Вавожского района нет. </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Развитие транспортной инфраструктуры, в том числе улично-дорожной сети, осуществляется в соответствии со схемой планируемого развития транспортной инфраструктуры Вавожского района, Правилами землепользования и застройки. Первоочередные мероприятия направлены на выполнение следующих основных задач:</w:t>
      </w:r>
    </w:p>
    <w:p w:rsidR="000329F3" w:rsidRPr="000329F3" w:rsidRDefault="000329F3" w:rsidP="00081221">
      <w:pPr>
        <w:numPr>
          <w:ilvl w:val="0"/>
          <w:numId w:val="71"/>
        </w:numPr>
        <w:tabs>
          <w:tab w:val="left" w:pos="426"/>
          <w:tab w:val="left" w:pos="993"/>
        </w:tabs>
        <w:suppressAutoHyphens w:val="0"/>
        <w:spacing w:before="0"/>
        <w:ind w:left="0" w:firstLine="567"/>
        <w:jc w:val="both"/>
        <w:rPr>
          <w:sz w:val="22"/>
          <w:szCs w:val="22"/>
          <w:lang w:eastAsia="ru-RU"/>
        </w:rPr>
      </w:pPr>
      <w:r w:rsidRPr="000329F3">
        <w:rPr>
          <w:sz w:val="22"/>
          <w:szCs w:val="22"/>
          <w:lang w:eastAsia="ru-RU"/>
        </w:rPr>
        <w:t>снижение транспортной нагрузки на центральных улицах с. Вавож;</w:t>
      </w:r>
    </w:p>
    <w:p w:rsidR="000329F3" w:rsidRPr="000329F3" w:rsidRDefault="000329F3" w:rsidP="00081221">
      <w:pPr>
        <w:numPr>
          <w:ilvl w:val="0"/>
          <w:numId w:val="71"/>
        </w:numPr>
        <w:tabs>
          <w:tab w:val="left" w:pos="426"/>
          <w:tab w:val="left" w:pos="993"/>
        </w:tabs>
        <w:suppressAutoHyphens w:val="0"/>
        <w:spacing w:before="0"/>
        <w:ind w:left="0" w:firstLine="567"/>
        <w:jc w:val="both"/>
        <w:rPr>
          <w:sz w:val="22"/>
          <w:szCs w:val="22"/>
          <w:lang w:eastAsia="ru-RU"/>
        </w:rPr>
      </w:pPr>
      <w:r w:rsidRPr="000329F3">
        <w:rPr>
          <w:sz w:val="22"/>
          <w:szCs w:val="22"/>
          <w:lang w:eastAsia="ru-RU"/>
        </w:rPr>
        <w:t xml:space="preserve">усиление транспортных связей периферийных поселений  с </w:t>
      </w:r>
      <w:proofErr w:type="spellStart"/>
      <w:proofErr w:type="gramStart"/>
      <w:r w:rsidRPr="000329F3">
        <w:rPr>
          <w:sz w:val="22"/>
          <w:szCs w:val="22"/>
          <w:lang w:eastAsia="ru-RU"/>
        </w:rPr>
        <w:t>с</w:t>
      </w:r>
      <w:proofErr w:type="spellEnd"/>
      <w:proofErr w:type="gramEnd"/>
      <w:r w:rsidRPr="000329F3">
        <w:rPr>
          <w:sz w:val="22"/>
          <w:szCs w:val="22"/>
          <w:lang w:eastAsia="ru-RU"/>
        </w:rPr>
        <w:t>. Вавож.</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Основной проблемой для развития и содержания в надлежащем состоянии автомобильных дорог общего пользования местного значения является ограниченность бюджетных средств. В связи с чем, строительство, реконструкция и ремонт автомобильных дорог общего пользования местного значения выполняется недостаточными темпами, степень износа улично-дорожной сети увеличивается из года в год.</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Важнейшим событием для дорожной отрасли стало создание системы дорожных фондов, направленной на обеспечение дорожного хозяйства надежным источником финансирования. С 1 января 2014 года создана правовая основа для формирования муниципальных дорожных фондов, определен дополнительный источник финансирования дорожного хозяйства на муниципальном уровне: отчисления в бюджеты муниципальных образований по дифференцированным нормативам  части акцизов на автомобильный и прямогонный бензин, дизельное топливо, моторные масла для дизельных и (или) карбюраторных (</w:t>
      </w:r>
      <w:proofErr w:type="spellStart"/>
      <w:r w:rsidRPr="000329F3">
        <w:rPr>
          <w:sz w:val="22"/>
          <w:szCs w:val="22"/>
          <w:lang w:eastAsia="ru-RU"/>
        </w:rPr>
        <w:t>инжекторных</w:t>
      </w:r>
      <w:proofErr w:type="spellEnd"/>
      <w:r w:rsidRPr="000329F3">
        <w:rPr>
          <w:sz w:val="22"/>
          <w:szCs w:val="22"/>
          <w:lang w:eastAsia="ru-RU"/>
        </w:rPr>
        <w:t>) двигателей. Начиная с 2014 года, в бюджете Вавожского района формируется дорожный фонд. Данная мера будет способствовать улучшению состояния автомобильных дорог общего пользования местного значения.</w:t>
      </w:r>
    </w:p>
    <w:p w:rsidR="000329F3" w:rsidRPr="000329F3" w:rsidRDefault="000329F3" w:rsidP="000329F3">
      <w:pPr>
        <w:tabs>
          <w:tab w:val="left" w:pos="426"/>
          <w:tab w:val="left" w:pos="993"/>
        </w:tabs>
        <w:suppressAutoHyphens w:val="0"/>
        <w:spacing w:before="120"/>
        <w:ind w:firstLine="567"/>
        <w:jc w:val="both"/>
        <w:rPr>
          <w:sz w:val="22"/>
          <w:szCs w:val="22"/>
          <w:lang w:eastAsia="ru-RU"/>
        </w:rPr>
      </w:pPr>
      <w:r w:rsidRPr="000329F3">
        <w:rPr>
          <w:sz w:val="22"/>
          <w:szCs w:val="22"/>
          <w:lang w:eastAsia="ru-RU"/>
        </w:rPr>
        <w:t>Транспортное сообщение</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 xml:space="preserve">На территории с. Вавож расположена автостанция, которая обслуживает 3 междугородних и межрайонных автобусных сообщений, а также 7 маршрутов </w:t>
      </w:r>
      <w:proofErr w:type="spellStart"/>
      <w:r w:rsidRPr="000329F3">
        <w:rPr>
          <w:sz w:val="22"/>
          <w:szCs w:val="22"/>
          <w:lang w:eastAsia="ru-RU"/>
        </w:rPr>
        <w:t>внутримуниципального</w:t>
      </w:r>
      <w:proofErr w:type="spellEnd"/>
      <w:r w:rsidRPr="000329F3">
        <w:rPr>
          <w:sz w:val="22"/>
          <w:szCs w:val="22"/>
          <w:lang w:eastAsia="ru-RU"/>
        </w:rPr>
        <w:t xml:space="preserve"> сообщения. </w:t>
      </w:r>
    </w:p>
    <w:p w:rsidR="000329F3" w:rsidRPr="000329F3" w:rsidRDefault="000329F3" w:rsidP="000329F3">
      <w:pPr>
        <w:tabs>
          <w:tab w:val="left" w:pos="426"/>
          <w:tab w:val="left" w:pos="993"/>
        </w:tabs>
        <w:suppressAutoHyphens w:val="0"/>
        <w:spacing w:before="120"/>
        <w:ind w:firstLine="567"/>
        <w:jc w:val="both"/>
        <w:rPr>
          <w:sz w:val="22"/>
          <w:szCs w:val="22"/>
          <w:lang w:eastAsia="ru-RU"/>
        </w:rPr>
      </w:pPr>
      <w:r w:rsidRPr="000329F3">
        <w:rPr>
          <w:sz w:val="22"/>
          <w:szCs w:val="22"/>
          <w:lang w:eastAsia="ru-RU"/>
        </w:rPr>
        <w:t>Транспортное обслуживание населения в границах муниципального образования.</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 xml:space="preserve">Транспортное обслуживание населения в границах муниципального образования организует Администрация Вавожского района. Ежедневно на маршруты выходит 2 автобуса. </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К осуществлению автомобильных перевозок Администрация Вавожского района привлекает организации и индивидуальных предпринимателей, имеющих лицензию на осуществление данного вида деятельности. В 2013 году пассажирские перевозки осуществлял 1 перевозчик.</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lastRenderedPageBreak/>
        <w:t xml:space="preserve">Индивидуальные предприниматели Вавожского района оказывают транспортные услуги населению легковыми таксомоторами. Круглосуточно на улицы выходит более 15 машин легковых такси, управляемых диспетчерскими службами, организованными  предпринимателями. </w:t>
      </w:r>
    </w:p>
    <w:p w:rsidR="000329F3" w:rsidRPr="000329F3" w:rsidRDefault="000329F3" w:rsidP="000329F3">
      <w:pPr>
        <w:tabs>
          <w:tab w:val="left" w:pos="426"/>
          <w:tab w:val="left" w:pos="993"/>
        </w:tabs>
        <w:suppressAutoHyphens w:val="0"/>
        <w:spacing w:before="0"/>
        <w:ind w:firstLine="567"/>
        <w:jc w:val="both"/>
        <w:rPr>
          <w:b/>
          <w:sz w:val="22"/>
          <w:szCs w:val="22"/>
          <w:lang w:eastAsia="ru-RU"/>
        </w:rPr>
      </w:pPr>
      <w:r w:rsidRPr="000329F3">
        <w:rPr>
          <w:sz w:val="22"/>
          <w:szCs w:val="22"/>
          <w:lang w:eastAsia="ru-RU"/>
        </w:rPr>
        <w:t>Грузовые перевозки осуществляются предприятиями Вавожского района самостоятельно, население имеет возможность воспользоваться грузовыми автомобилями индивидуальных предпринимателей.</w:t>
      </w:r>
    </w:p>
    <w:p w:rsidR="000329F3" w:rsidRPr="000329F3" w:rsidRDefault="000329F3" w:rsidP="000329F3">
      <w:pPr>
        <w:keepNext/>
        <w:tabs>
          <w:tab w:val="left" w:pos="426"/>
          <w:tab w:val="left" w:pos="567"/>
          <w:tab w:val="left" w:pos="993"/>
        </w:tabs>
        <w:suppressAutoHyphens w:val="0"/>
        <w:spacing w:before="480" w:after="240"/>
        <w:ind w:firstLine="567"/>
        <w:jc w:val="center"/>
        <w:rPr>
          <w:b/>
          <w:sz w:val="22"/>
          <w:szCs w:val="22"/>
          <w:lang w:eastAsia="ru-RU"/>
        </w:rPr>
      </w:pPr>
      <w:r w:rsidRPr="000329F3">
        <w:rPr>
          <w:b/>
          <w:sz w:val="22"/>
          <w:szCs w:val="22"/>
          <w:lang w:eastAsia="ru-RU"/>
        </w:rPr>
        <w:t>7.5.2. Приоритеты, цели и задачи в сфере деятельности</w:t>
      </w:r>
    </w:p>
    <w:p w:rsidR="000329F3" w:rsidRPr="000329F3" w:rsidRDefault="000329F3" w:rsidP="000329F3">
      <w:pPr>
        <w:tabs>
          <w:tab w:val="left" w:pos="426"/>
          <w:tab w:val="left" w:pos="993"/>
        </w:tabs>
        <w:suppressAutoHyphens w:val="0"/>
        <w:spacing w:before="0"/>
        <w:ind w:firstLine="567"/>
        <w:jc w:val="both"/>
        <w:rPr>
          <w:rFonts w:eastAsia="Calibri"/>
          <w:bCs w:val="0"/>
          <w:sz w:val="22"/>
          <w:szCs w:val="22"/>
          <w:lang w:eastAsia="ru-RU"/>
        </w:rPr>
      </w:pPr>
      <w:proofErr w:type="gramStart"/>
      <w:r w:rsidRPr="000329F3">
        <w:rPr>
          <w:sz w:val="22"/>
          <w:szCs w:val="22"/>
          <w:lang w:eastAsia="ru-RU"/>
        </w:rPr>
        <w:t>Федеральным законом от 6 октября 2003 года №131-ФЗ к вопросам местного значения муниципального района отнесены:</w:t>
      </w:r>
      <w:proofErr w:type="gramEnd"/>
    </w:p>
    <w:p w:rsidR="000329F3" w:rsidRPr="000329F3" w:rsidRDefault="000329F3" w:rsidP="00081221">
      <w:pPr>
        <w:numPr>
          <w:ilvl w:val="0"/>
          <w:numId w:val="73"/>
        </w:numPr>
        <w:tabs>
          <w:tab w:val="left" w:pos="426"/>
          <w:tab w:val="left" w:pos="993"/>
        </w:tabs>
        <w:suppressAutoHyphens w:val="0"/>
        <w:autoSpaceDE w:val="0"/>
        <w:spacing w:before="0"/>
        <w:ind w:left="0" w:firstLine="567"/>
        <w:jc w:val="both"/>
        <w:rPr>
          <w:sz w:val="22"/>
          <w:szCs w:val="22"/>
          <w:lang w:eastAsia="ru-RU"/>
        </w:rPr>
      </w:pPr>
      <w:r w:rsidRPr="000329F3">
        <w:rPr>
          <w:rFonts w:eastAsia="Calibri"/>
          <w:bCs w:val="0"/>
          <w:sz w:val="22"/>
          <w:szCs w:val="22"/>
          <w:lang w:eastAsia="ru-RU"/>
        </w:rPr>
        <w:t xml:space="preserve">  </w:t>
      </w:r>
      <w:proofErr w:type="gramStart"/>
      <w:r w:rsidRPr="000329F3">
        <w:rPr>
          <w:rFonts w:eastAsia="Calibri"/>
          <w:bCs w:val="0"/>
          <w:sz w:val="22"/>
          <w:szCs w:val="22"/>
          <w:lang w:eastAsia="ru-RU"/>
        </w:rPr>
        <w:t xml:space="preserve">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1" w:history="1">
        <w:r w:rsidRPr="000329F3">
          <w:rPr>
            <w:rFonts w:eastAsia="Calibri"/>
            <w:sz w:val="22"/>
            <w:szCs w:val="22"/>
            <w:lang w:eastAsia="ru-RU"/>
          </w:rPr>
          <w:t>законодательством</w:t>
        </w:r>
      </w:hyperlink>
      <w:r w:rsidRPr="000329F3">
        <w:rPr>
          <w:rFonts w:eastAsia="Calibri"/>
          <w:bCs w:val="0"/>
          <w:sz w:val="22"/>
          <w:szCs w:val="22"/>
          <w:lang w:eastAsia="ru-RU"/>
        </w:rPr>
        <w:t xml:space="preserve"> Российской Федерации;</w:t>
      </w:r>
      <w:proofErr w:type="gramEnd"/>
    </w:p>
    <w:p w:rsidR="000329F3" w:rsidRPr="000329F3" w:rsidRDefault="000329F3" w:rsidP="00081221">
      <w:pPr>
        <w:numPr>
          <w:ilvl w:val="0"/>
          <w:numId w:val="73"/>
        </w:numPr>
        <w:tabs>
          <w:tab w:val="left" w:pos="426"/>
          <w:tab w:val="left" w:pos="993"/>
        </w:tabs>
        <w:suppressAutoHyphens w:val="0"/>
        <w:spacing w:before="0"/>
        <w:ind w:left="0" w:firstLine="567"/>
        <w:jc w:val="both"/>
        <w:rPr>
          <w:sz w:val="22"/>
          <w:szCs w:val="22"/>
          <w:lang w:eastAsia="ru-RU"/>
        </w:rPr>
      </w:pPr>
      <w:r w:rsidRPr="000329F3">
        <w:rPr>
          <w:sz w:val="22"/>
          <w:szCs w:val="22"/>
          <w:lang w:eastAsia="ru-RU"/>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 xml:space="preserve">Федеральным законом от 8 ноября 2007 г. № 257-ФЗ «Об автомобильных дорогах </w:t>
      </w:r>
      <w:proofErr w:type="gramStart"/>
      <w:r w:rsidRPr="000329F3">
        <w:rPr>
          <w:sz w:val="22"/>
          <w:szCs w:val="22"/>
          <w:lang w:eastAsia="ru-RU"/>
        </w:rPr>
        <w:t>и</w:t>
      </w:r>
      <w:proofErr w:type="gramEnd"/>
      <w:r w:rsidRPr="000329F3">
        <w:rPr>
          <w:sz w:val="22"/>
          <w:szCs w:val="22"/>
          <w:lang w:eastAsia="ru-RU"/>
        </w:rPr>
        <w:t xml:space="preserve">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отнесены:</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1)</w:t>
      </w:r>
      <w:r w:rsidRPr="000329F3">
        <w:rPr>
          <w:sz w:val="22"/>
          <w:szCs w:val="22"/>
          <w:lang w:eastAsia="ru-RU"/>
        </w:rPr>
        <w:tab/>
        <w:t xml:space="preserve">осуществление муниципального </w:t>
      </w:r>
      <w:proofErr w:type="gramStart"/>
      <w:r w:rsidRPr="000329F3">
        <w:rPr>
          <w:sz w:val="22"/>
          <w:szCs w:val="22"/>
          <w:lang w:eastAsia="ru-RU"/>
        </w:rPr>
        <w:t>контроля за</w:t>
      </w:r>
      <w:proofErr w:type="gramEnd"/>
      <w:r w:rsidRPr="000329F3">
        <w:rPr>
          <w:sz w:val="22"/>
          <w:szCs w:val="22"/>
          <w:lang w:eastAsia="ru-RU"/>
        </w:rPr>
        <w:t xml:space="preserve"> обеспечением сохранности автомобильных дорог местного значения;</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 xml:space="preserve">2) </w:t>
      </w:r>
      <w:r w:rsidRPr="000329F3">
        <w:rPr>
          <w:sz w:val="22"/>
          <w:szCs w:val="22"/>
          <w:lang w:eastAsia="ru-RU"/>
        </w:rPr>
        <w:tab/>
        <w:t>разработка основных направлений инвестиционной политики в области развития автомобильных дорог местного значения;</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 xml:space="preserve">3) </w:t>
      </w:r>
      <w:r w:rsidRPr="000329F3">
        <w:rPr>
          <w:sz w:val="22"/>
          <w:szCs w:val="22"/>
          <w:lang w:eastAsia="ru-RU"/>
        </w:rPr>
        <w:tab/>
        <w:t>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3.1)</w:t>
      </w:r>
      <w:r w:rsidRPr="000329F3">
        <w:rPr>
          <w:sz w:val="22"/>
          <w:szCs w:val="22"/>
          <w:lang w:eastAsia="ru-RU"/>
        </w:rPr>
        <w:tab/>
        <w:t xml:space="preserve">принятие решений о создании </w:t>
      </w:r>
      <w:proofErr w:type="gramStart"/>
      <w:r w:rsidRPr="000329F3">
        <w:rPr>
          <w:sz w:val="22"/>
          <w:szCs w:val="22"/>
          <w:lang w:eastAsia="ru-RU"/>
        </w:rPr>
        <w:t>и</w:t>
      </w:r>
      <w:proofErr w:type="gramEnd"/>
      <w:r w:rsidRPr="000329F3">
        <w:rPr>
          <w:sz w:val="22"/>
          <w:szCs w:val="22"/>
          <w:lang w:eastAsia="ru-RU"/>
        </w:rPr>
        <w:t xml:space="preserve">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3.2)</w:t>
      </w:r>
      <w:r w:rsidRPr="000329F3">
        <w:rPr>
          <w:sz w:val="22"/>
          <w:szCs w:val="22"/>
          <w:lang w:eastAsia="ru-RU"/>
        </w:rPr>
        <w:tab/>
        <w:t>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3.3)</w:t>
      </w:r>
      <w:r w:rsidRPr="000329F3">
        <w:rPr>
          <w:sz w:val="22"/>
          <w:szCs w:val="22"/>
          <w:lang w:eastAsia="ru-RU"/>
        </w:rPr>
        <w:tab/>
        <w:t>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4)</w:t>
      </w:r>
      <w:r w:rsidRPr="000329F3">
        <w:rPr>
          <w:sz w:val="22"/>
          <w:szCs w:val="22"/>
          <w:lang w:eastAsia="ru-RU"/>
        </w:rPr>
        <w:tab/>
        <w:t>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5)</w:t>
      </w:r>
      <w:r w:rsidRPr="000329F3">
        <w:rPr>
          <w:sz w:val="22"/>
          <w:szCs w:val="22"/>
          <w:lang w:eastAsia="ru-RU"/>
        </w:rPr>
        <w:tab/>
        <w:t>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6)</w:t>
      </w:r>
      <w:r w:rsidRPr="000329F3">
        <w:rPr>
          <w:sz w:val="22"/>
          <w:szCs w:val="22"/>
          <w:lang w:eastAsia="ru-RU"/>
        </w:rPr>
        <w:tab/>
        <w:t>осуществление дорожной деятельности в отношении автомобильных дорог местного значения;</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7)</w:t>
      </w:r>
      <w:r w:rsidRPr="000329F3">
        <w:rPr>
          <w:sz w:val="22"/>
          <w:szCs w:val="22"/>
          <w:lang w:eastAsia="ru-RU"/>
        </w:rPr>
        <w:tab/>
        <w:t>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8)</w:t>
      </w:r>
      <w:r w:rsidRPr="000329F3">
        <w:rPr>
          <w:sz w:val="22"/>
          <w:szCs w:val="22"/>
          <w:lang w:eastAsia="ru-RU"/>
        </w:rPr>
        <w:tab/>
        <w:t>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lastRenderedPageBreak/>
        <w:t>9)</w:t>
      </w:r>
      <w:r w:rsidRPr="000329F3">
        <w:rPr>
          <w:sz w:val="22"/>
          <w:szCs w:val="22"/>
          <w:lang w:eastAsia="ru-RU"/>
        </w:rPr>
        <w:tab/>
        <w:t xml:space="preserve">использование автомобильных дорог при организации и проведении мероприятий по гражданской обороне, мобилизационной подготовке в соответствии с </w:t>
      </w:r>
      <w:hyperlink r:id="rId32" w:history="1">
        <w:r w:rsidRPr="000329F3">
          <w:rPr>
            <w:sz w:val="22"/>
            <w:szCs w:val="22"/>
            <w:lang w:eastAsia="ru-RU"/>
          </w:rPr>
          <w:t>законодательством</w:t>
        </w:r>
      </w:hyperlink>
      <w:r w:rsidRPr="000329F3">
        <w:rPr>
          <w:sz w:val="22"/>
          <w:szCs w:val="22"/>
          <w:lang w:eastAsia="ru-RU"/>
        </w:rPr>
        <w:t xml:space="preserve"> Российской Федерации, ликвидация последствий чрезвычайных ситуаций на автомобильных дорогах в соответствии с </w:t>
      </w:r>
      <w:hyperlink r:id="rId33" w:history="1">
        <w:r w:rsidRPr="000329F3">
          <w:rPr>
            <w:sz w:val="22"/>
            <w:szCs w:val="22"/>
            <w:lang w:eastAsia="ru-RU"/>
          </w:rPr>
          <w:t>законодательством</w:t>
        </w:r>
      </w:hyperlink>
      <w:r w:rsidRPr="000329F3">
        <w:rPr>
          <w:sz w:val="22"/>
          <w:szCs w:val="22"/>
          <w:lang w:eastAsia="ru-RU"/>
        </w:rPr>
        <w:t xml:space="preserve"> Российской Федерации в области защиты населения и территорий от чрезвычайных ситуаций;</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10)</w:t>
      </w:r>
      <w:r w:rsidRPr="000329F3">
        <w:rPr>
          <w:sz w:val="22"/>
          <w:szCs w:val="22"/>
          <w:lang w:eastAsia="ru-RU"/>
        </w:rPr>
        <w:tab/>
        <w:t>информационное обеспечение пользователей автомобильными дорогами общего пользования местного значения;</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11)</w:t>
      </w:r>
      <w:r w:rsidRPr="000329F3">
        <w:rPr>
          <w:sz w:val="22"/>
          <w:szCs w:val="22"/>
          <w:lang w:eastAsia="ru-RU"/>
        </w:rPr>
        <w:tab/>
        <w:t>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12)</w:t>
      </w:r>
      <w:r w:rsidRPr="000329F3">
        <w:rPr>
          <w:sz w:val="22"/>
          <w:szCs w:val="22"/>
          <w:lang w:eastAsia="ru-RU"/>
        </w:rPr>
        <w:tab/>
        <w:t xml:space="preserve">осуществление иных полномочий, отнесенных Федеральным законом от 8 ноября 2007 г. № 257-ФЗ «Об автомобильных дорогах </w:t>
      </w:r>
      <w:proofErr w:type="gramStart"/>
      <w:r w:rsidRPr="000329F3">
        <w:rPr>
          <w:sz w:val="22"/>
          <w:szCs w:val="22"/>
          <w:lang w:eastAsia="ru-RU"/>
        </w:rPr>
        <w:t>и</w:t>
      </w:r>
      <w:proofErr w:type="gramEnd"/>
      <w:r w:rsidRPr="000329F3">
        <w:rPr>
          <w:sz w:val="22"/>
          <w:szCs w:val="22"/>
          <w:lang w:eastAsia="ru-RU"/>
        </w:rPr>
        <w:t xml:space="preserve"> о дорожной деятельности в Российской Федерации и о внесении изменений в отдельные законодательные акты Российской Федерации», другими федеральными законами, законами субъектов Российской Федерации к полномочиям органов местного самоуправления.</w:t>
      </w:r>
    </w:p>
    <w:p w:rsidR="000329F3" w:rsidRPr="000329F3" w:rsidRDefault="000329F3" w:rsidP="000329F3">
      <w:pPr>
        <w:suppressAutoHyphens w:val="0"/>
        <w:autoSpaceDE w:val="0"/>
        <w:autoSpaceDN w:val="0"/>
        <w:adjustRightInd w:val="0"/>
        <w:spacing w:before="60" w:after="60"/>
        <w:jc w:val="both"/>
        <w:rPr>
          <w:sz w:val="22"/>
          <w:szCs w:val="22"/>
        </w:rPr>
      </w:pPr>
      <w:r w:rsidRPr="000329F3">
        <w:rPr>
          <w:sz w:val="22"/>
          <w:szCs w:val="22"/>
          <w:lang w:eastAsia="ru-RU"/>
        </w:rPr>
        <w:t xml:space="preserve">          13)  </w:t>
      </w:r>
      <w:r w:rsidRPr="000329F3">
        <w:rPr>
          <w:sz w:val="22"/>
          <w:szCs w:val="22"/>
        </w:rPr>
        <w:t xml:space="preserve">Обеспечение доступности, повышение уровня сервиса и комфорта общественного </w:t>
      </w:r>
    </w:p>
    <w:p w:rsidR="000329F3" w:rsidRPr="000329F3" w:rsidRDefault="000329F3" w:rsidP="000329F3">
      <w:pPr>
        <w:autoSpaceDE w:val="0"/>
        <w:autoSpaceDN w:val="0"/>
        <w:adjustRightInd w:val="0"/>
        <w:spacing w:before="60" w:after="60"/>
        <w:jc w:val="both"/>
        <w:rPr>
          <w:sz w:val="22"/>
          <w:szCs w:val="22"/>
        </w:rPr>
      </w:pPr>
      <w:r w:rsidRPr="000329F3">
        <w:rPr>
          <w:sz w:val="22"/>
          <w:szCs w:val="22"/>
        </w:rPr>
        <w:t>транспорта на территории муниципального образования.</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Указанные вопросы местного значения, переданные государственные полномочия реализуются в рамках настоящей подпрограммы.</w:t>
      </w:r>
    </w:p>
    <w:p w:rsidR="000329F3" w:rsidRPr="000329F3" w:rsidRDefault="000329F3" w:rsidP="000329F3">
      <w:pPr>
        <w:tabs>
          <w:tab w:val="left" w:pos="426"/>
          <w:tab w:val="left" w:pos="993"/>
        </w:tabs>
        <w:suppressAutoHyphens w:val="0"/>
        <w:spacing w:before="0"/>
        <w:ind w:firstLine="567"/>
        <w:jc w:val="both"/>
        <w:rPr>
          <w:sz w:val="22"/>
          <w:szCs w:val="22"/>
          <w:lang w:eastAsia="ru-RU"/>
        </w:rPr>
      </w:pPr>
      <w:proofErr w:type="gramStart"/>
      <w:r w:rsidRPr="000329F3">
        <w:rPr>
          <w:sz w:val="22"/>
          <w:szCs w:val="22"/>
          <w:lang w:eastAsia="ru-RU"/>
        </w:rPr>
        <w:t>Несмотря на динамичное развитие, в последние годы транспортный комплекс все больше превращается в «узкое место» экономического роста (см., например, об этом:</w:t>
      </w:r>
      <w:proofErr w:type="gramEnd"/>
      <w:r w:rsidRPr="000329F3">
        <w:rPr>
          <w:sz w:val="22"/>
          <w:szCs w:val="22"/>
          <w:lang w:eastAsia="ru-RU"/>
        </w:rPr>
        <w:t xml:space="preserve"> </w:t>
      </w:r>
      <w:proofErr w:type="gramStart"/>
      <w:r w:rsidRPr="000329F3">
        <w:rPr>
          <w:sz w:val="22"/>
          <w:szCs w:val="22"/>
          <w:lang w:eastAsia="ru-RU"/>
        </w:rPr>
        <w:t>«Прогноз долгосрочного социально-экономического развития Российской Федерации на период до 2030 года»).</w:t>
      </w:r>
      <w:proofErr w:type="gramEnd"/>
      <w:r w:rsidRPr="000329F3">
        <w:rPr>
          <w:sz w:val="22"/>
          <w:szCs w:val="22"/>
          <w:lang w:eastAsia="ru-RU"/>
        </w:rPr>
        <w:t xml:space="preserve"> В связи с чем, на федеральном уровне ставится задача развития транспортной инфраструктуры. </w:t>
      </w:r>
      <w:hyperlink r:id="rId34" w:history="1">
        <w:r w:rsidRPr="000329F3">
          <w:rPr>
            <w:sz w:val="22"/>
            <w:szCs w:val="22"/>
            <w:lang w:eastAsia="ru-RU"/>
          </w:rPr>
          <w:t>Стратегией</w:t>
        </w:r>
      </w:hyperlink>
      <w:r w:rsidRPr="000329F3">
        <w:rPr>
          <w:bCs w:val="0"/>
          <w:sz w:val="22"/>
          <w:szCs w:val="22"/>
          <w:lang w:eastAsia="ru-RU"/>
        </w:rPr>
        <w:t xml:space="preserve"> социально-экономического развития Удмуртской Республики на период до 2025 года для снижения инфраструктурных ограничений развития республики ставится задача улучшения транспортного сообщения внутри республики и с другими субъектами Российской Федерации. </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 xml:space="preserve">В целях разработки и проведение государственной политики в области комплексного развития транспорта и дорожного хозяйства Удмуртской Республики </w:t>
      </w:r>
      <w:proofErr w:type="gramStart"/>
      <w:r w:rsidRPr="000329F3">
        <w:rPr>
          <w:sz w:val="22"/>
          <w:szCs w:val="22"/>
          <w:lang w:eastAsia="ru-RU"/>
        </w:rPr>
        <w:t>разработана и утверждена</w:t>
      </w:r>
      <w:proofErr w:type="gramEnd"/>
      <w:r w:rsidRPr="000329F3">
        <w:rPr>
          <w:sz w:val="22"/>
          <w:szCs w:val="22"/>
          <w:lang w:eastAsia="ru-RU"/>
        </w:rPr>
        <w:t xml:space="preserve"> постановлением Правительства Удмуртской Республики от 29 июля 2013 года  № 330 государственная программа Удмуртской Республики «Развитие транспортной системы Удмуртской Республики». </w:t>
      </w:r>
    </w:p>
    <w:p w:rsidR="000329F3" w:rsidRPr="000329F3" w:rsidRDefault="000329F3" w:rsidP="000329F3">
      <w:pPr>
        <w:tabs>
          <w:tab w:val="left" w:pos="426"/>
          <w:tab w:val="left" w:pos="993"/>
        </w:tabs>
        <w:suppressAutoHyphens w:val="0"/>
        <w:spacing w:before="0"/>
        <w:ind w:firstLine="567"/>
        <w:jc w:val="both"/>
        <w:rPr>
          <w:sz w:val="22"/>
          <w:szCs w:val="22"/>
          <w:lang w:eastAsia="ru-RU"/>
        </w:rPr>
      </w:pPr>
      <w:proofErr w:type="gramStart"/>
      <w:r w:rsidRPr="000329F3">
        <w:rPr>
          <w:sz w:val="22"/>
          <w:szCs w:val="22"/>
          <w:lang w:eastAsia="ru-RU"/>
        </w:rPr>
        <w:t>В качестве задач государственной программы определены:</w:t>
      </w:r>
      <w:proofErr w:type="gramEnd"/>
    </w:p>
    <w:p w:rsidR="000329F3" w:rsidRPr="000329F3" w:rsidRDefault="000329F3" w:rsidP="00081221">
      <w:pPr>
        <w:numPr>
          <w:ilvl w:val="0"/>
          <w:numId w:val="72"/>
        </w:numPr>
        <w:tabs>
          <w:tab w:val="left" w:pos="426"/>
          <w:tab w:val="left" w:pos="993"/>
        </w:tabs>
        <w:suppressAutoHyphens w:val="0"/>
        <w:spacing w:before="0"/>
        <w:ind w:left="0" w:firstLine="567"/>
        <w:jc w:val="both"/>
        <w:rPr>
          <w:sz w:val="22"/>
          <w:szCs w:val="22"/>
          <w:lang w:eastAsia="ru-RU"/>
        </w:rPr>
      </w:pPr>
      <w:r w:rsidRPr="000329F3">
        <w:rPr>
          <w:sz w:val="22"/>
          <w:szCs w:val="22"/>
          <w:lang w:eastAsia="ru-RU"/>
        </w:rPr>
        <w:t>обеспечение устойчивого, стабильного и безопасного функционирования транспортного комплекса Удмуртской Республики;</w:t>
      </w:r>
    </w:p>
    <w:p w:rsidR="000329F3" w:rsidRPr="000329F3" w:rsidRDefault="000329F3" w:rsidP="00081221">
      <w:pPr>
        <w:numPr>
          <w:ilvl w:val="0"/>
          <w:numId w:val="72"/>
        </w:numPr>
        <w:tabs>
          <w:tab w:val="left" w:pos="426"/>
          <w:tab w:val="left" w:pos="993"/>
        </w:tabs>
        <w:suppressAutoHyphens w:val="0"/>
        <w:spacing w:before="0"/>
        <w:ind w:left="0" w:firstLine="567"/>
        <w:jc w:val="both"/>
        <w:rPr>
          <w:sz w:val="22"/>
          <w:szCs w:val="22"/>
          <w:lang w:eastAsia="ru-RU"/>
        </w:rPr>
      </w:pPr>
      <w:r w:rsidRPr="000329F3">
        <w:rPr>
          <w:sz w:val="22"/>
          <w:szCs w:val="22"/>
          <w:lang w:eastAsia="ru-RU"/>
        </w:rPr>
        <w:t>удовлетворение спроса населения Удмуртской Республики в пассажирских перевозках, включая отдельные категории граждан;</w:t>
      </w:r>
    </w:p>
    <w:p w:rsidR="000329F3" w:rsidRPr="000329F3" w:rsidRDefault="000329F3" w:rsidP="00081221">
      <w:pPr>
        <w:numPr>
          <w:ilvl w:val="0"/>
          <w:numId w:val="72"/>
        </w:numPr>
        <w:tabs>
          <w:tab w:val="left" w:pos="426"/>
          <w:tab w:val="left" w:pos="993"/>
        </w:tabs>
        <w:suppressAutoHyphens w:val="0"/>
        <w:spacing w:before="0"/>
        <w:ind w:left="0" w:firstLine="567"/>
        <w:jc w:val="both"/>
        <w:rPr>
          <w:sz w:val="22"/>
          <w:szCs w:val="22"/>
          <w:lang w:eastAsia="ru-RU"/>
        </w:rPr>
      </w:pPr>
      <w:r w:rsidRPr="000329F3">
        <w:rPr>
          <w:sz w:val="22"/>
          <w:szCs w:val="22"/>
          <w:lang w:eastAsia="ru-RU"/>
        </w:rPr>
        <w:t>обеспечение функционирования автомобильных дорог общего пользования;</w:t>
      </w:r>
    </w:p>
    <w:p w:rsidR="000329F3" w:rsidRPr="000329F3" w:rsidRDefault="000329F3" w:rsidP="00081221">
      <w:pPr>
        <w:numPr>
          <w:ilvl w:val="0"/>
          <w:numId w:val="72"/>
        </w:numPr>
        <w:tabs>
          <w:tab w:val="left" w:pos="426"/>
          <w:tab w:val="left" w:pos="993"/>
        </w:tabs>
        <w:suppressAutoHyphens w:val="0"/>
        <w:spacing w:before="0"/>
        <w:ind w:left="0" w:firstLine="567"/>
        <w:jc w:val="both"/>
        <w:rPr>
          <w:sz w:val="22"/>
          <w:szCs w:val="22"/>
          <w:lang w:eastAsia="ru-RU"/>
        </w:rPr>
      </w:pPr>
      <w:r w:rsidRPr="000329F3">
        <w:rPr>
          <w:sz w:val="22"/>
          <w:szCs w:val="22"/>
          <w:lang w:eastAsia="ru-RU"/>
        </w:rPr>
        <w:t>развитие сети автомобильных дорог общего пользования.</w:t>
      </w:r>
    </w:p>
    <w:p w:rsidR="000329F3" w:rsidRPr="000329F3" w:rsidRDefault="000329F3" w:rsidP="00081221">
      <w:pPr>
        <w:numPr>
          <w:ilvl w:val="0"/>
          <w:numId w:val="72"/>
        </w:numPr>
        <w:tabs>
          <w:tab w:val="left" w:pos="426"/>
          <w:tab w:val="left" w:pos="993"/>
        </w:tabs>
        <w:suppressAutoHyphens w:val="0"/>
        <w:spacing w:before="0"/>
        <w:ind w:left="0" w:firstLine="567"/>
        <w:jc w:val="both"/>
        <w:rPr>
          <w:sz w:val="22"/>
          <w:szCs w:val="22"/>
          <w:lang w:eastAsia="ru-RU"/>
        </w:rPr>
      </w:pPr>
      <w:r w:rsidRPr="000329F3">
        <w:rPr>
          <w:sz w:val="22"/>
          <w:szCs w:val="22"/>
          <w:lang w:eastAsia="ru-RU"/>
        </w:rPr>
        <w:t>Организация пассажирских перевозок на маршрутах регулярного сообщения муниципального образования «Муниципальный округ Вавожский район Удмуртской Республики», обеспечение их надлежащего качества.</w:t>
      </w:r>
    </w:p>
    <w:p w:rsidR="000329F3" w:rsidRPr="000329F3" w:rsidRDefault="000329F3" w:rsidP="000329F3">
      <w:pPr>
        <w:tabs>
          <w:tab w:val="left" w:pos="426"/>
          <w:tab w:val="left" w:pos="993"/>
        </w:tabs>
        <w:suppressAutoHyphens w:val="0"/>
        <w:spacing w:before="0"/>
        <w:ind w:firstLine="567"/>
        <w:jc w:val="both"/>
        <w:rPr>
          <w:sz w:val="22"/>
          <w:szCs w:val="22"/>
          <w:lang w:eastAsia="ru-RU"/>
        </w:rPr>
      </w:pPr>
      <w:r w:rsidRPr="000329F3">
        <w:rPr>
          <w:sz w:val="22"/>
          <w:szCs w:val="22"/>
          <w:lang w:eastAsia="ru-RU"/>
        </w:rPr>
        <w:t>Предусмотрено участие муниципальных образований в реализации государственной программы в части проведения дорожных работ на сети автомобильных дорог местного значения.</w:t>
      </w:r>
    </w:p>
    <w:p w:rsidR="000329F3" w:rsidRPr="000329F3" w:rsidRDefault="000329F3" w:rsidP="000329F3">
      <w:pPr>
        <w:tabs>
          <w:tab w:val="left" w:pos="426"/>
          <w:tab w:val="left" w:pos="993"/>
        </w:tabs>
        <w:suppressAutoHyphens w:val="0"/>
        <w:spacing w:before="0"/>
        <w:ind w:firstLine="567"/>
        <w:jc w:val="both"/>
        <w:rPr>
          <w:bCs w:val="0"/>
          <w:sz w:val="22"/>
          <w:szCs w:val="22"/>
          <w:lang w:eastAsia="ru-RU"/>
        </w:rPr>
      </w:pPr>
      <w:r w:rsidRPr="000329F3">
        <w:rPr>
          <w:sz w:val="22"/>
          <w:szCs w:val="22"/>
          <w:lang w:eastAsia="ru-RU"/>
        </w:rPr>
        <w:t>Обеспечение безопасности дорожного движения является одной из важных социально-экономических и демографических задач Российской Федерации.  Аварийность на автомобильном транспорте наносит материальный и моральный ущерб обществу и отдельным гражданам. Дорожно-транспортный травматизм приводит к исключению из сферы производства людей трудоспособного возраста. Задача снижения смертности от дорожно-транспортных происшествий к 2018 году до 10,6 случая на 100 тыс. населения поставлена программным  Указом Президента Российской Федерации от 7 мая 2012 года     № 598 «О совершенствовании государственной политики в сфере здравоохранения». В целях повышения безопасности дорожного движения постановлением Правительства Российской Федерации от 3 октября 2013 года № 864 утверждена федеральная целевая программа «Повышение безопасности дорожного движения в 2013-2020 годах».</w:t>
      </w:r>
    </w:p>
    <w:p w:rsidR="000329F3" w:rsidRPr="000329F3" w:rsidRDefault="000329F3" w:rsidP="000329F3">
      <w:pPr>
        <w:tabs>
          <w:tab w:val="left" w:pos="426"/>
          <w:tab w:val="left" w:pos="993"/>
        </w:tabs>
        <w:suppressAutoHyphens w:val="0"/>
        <w:autoSpaceDE w:val="0"/>
        <w:spacing w:before="0"/>
        <w:ind w:firstLine="567"/>
        <w:contextualSpacing/>
        <w:jc w:val="both"/>
        <w:rPr>
          <w:bCs w:val="0"/>
          <w:sz w:val="22"/>
          <w:szCs w:val="22"/>
          <w:lang w:eastAsia="ru-RU"/>
        </w:rPr>
      </w:pPr>
      <w:proofErr w:type="gramStart"/>
      <w:r w:rsidRPr="000329F3">
        <w:rPr>
          <w:bCs w:val="0"/>
          <w:sz w:val="22"/>
          <w:szCs w:val="22"/>
          <w:lang w:eastAsia="ru-RU"/>
        </w:rPr>
        <w:lastRenderedPageBreak/>
        <w:t>В части предоставления транспортных услуг населению и организации транспортного обслуживания населения непосредственное отношение к сфере реализации подпрограммы имеет задача, поставленная программным Указом Президента Российской Федерации от 7 мая 2013 года № 601 «Об основных направлениях совершенствования системы государственного управления» - обеспечить уровень удовлетворенности граждан Российской Федерации качеством предоставления государственных и муниципальных услуг к 2028 году  не менее 90 процентов.</w:t>
      </w:r>
      <w:proofErr w:type="gramEnd"/>
    </w:p>
    <w:p w:rsidR="000329F3" w:rsidRPr="000329F3" w:rsidRDefault="000329F3" w:rsidP="000329F3">
      <w:pPr>
        <w:tabs>
          <w:tab w:val="left" w:pos="426"/>
          <w:tab w:val="left" w:pos="993"/>
        </w:tabs>
        <w:suppressAutoHyphens w:val="0"/>
        <w:autoSpaceDE w:val="0"/>
        <w:spacing w:before="0"/>
        <w:ind w:firstLine="567"/>
        <w:contextualSpacing/>
        <w:jc w:val="both"/>
        <w:rPr>
          <w:bCs w:val="0"/>
          <w:sz w:val="22"/>
          <w:szCs w:val="22"/>
          <w:lang w:eastAsia="ru-RU"/>
        </w:rPr>
      </w:pPr>
      <w:r w:rsidRPr="000329F3">
        <w:rPr>
          <w:bCs w:val="0"/>
          <w:sz w:val="22"/>
          <w:szCs w:val="22"/>
          <w:lang w:eastAsia="ru-RU"/>
        </w:rPr>
        <w:t>В рамках полномочий органов местного самоуправления муниципального образования, с учетом приоритетов государственной политики, определены цель и задачи подпрограммы.</w:t>
      </w:r>
    </w:p>
    <w:p w:rsidR="000329F3" w:rsidRPr="000329F3" w:rsidRDefault="000329F3" w:rsidP="000329F3">
      <w:pPr>
        <w:tabs>
          <w:tab w:val="left" w:pos="426"/>
          <w:tab w:val="left" w:pos="993"/>
        </w:tabs>
        <w:suppressAutoHyphens w:val="0"/>
        <w:autoSpaceDE w:val="0"/>
        <w:spacing w:before="0"/>
        <w:ind w:firstLine="567"/>
        <w:contextualSpacing/>
        <w:jc w:val="both"/>
        <w:rPr>
          <w:bCs w:val="0"/>
          <w:sz w:val="22"/>
          <w:szCs w:val="22"/>
          <w:lang w:eastAsia="ru-RU"/>
        </w:rPr>
      </w:pPr>
      <w:r w:rsidRPr="000329F3">
        <w:rPr>
          <w:bCs w:val="0"/>
          <w:sz w:val="22"/>
          <w:szCs w:val="22"/>
          <w:lang w:eastAsia="ru-RU"/>
        </w:rPr>
        <w:t>Целями подпрограммы являются:</w:t>
      </w:r>
    </w:p>
    <w:p w:rsidR="000329F3" w:rsidRPr="000329F3" w:rsidRDefault="000329F3" w:rsidP="00081221">
      <w:pPr>
        <w:numPr>
          <w:ilvl w:val="0"/>
          <w:numId w:val="75"/>
        </w:numPr>
        <w:tabs>
          <w:tab w:val="left" w:pos="426"/>
          <w:tab w:val="left" w:pos="993"/>
        </w:tabs>
        <w:suppressAutoHyphens w:val="0"/>
        <w:autoSpaceDE w:val="0"/>
        <w:spacing w:before="0"/>
        <w:ind w:left="0" w:firstLine="567"/>
        <w:jc w:val="both"/>
        <w:rPr>
          <w:bCs w:val="0"/>
          <w:sz w:val="22"/>
          <w:szCs w:val="22"/>
          <w:lang w:eastAsia="ru-RU"/>
        </w:rPr>
      </w:pPr>
      <w:r w:rsidRPr="000329F3">
        <w:rPr>
          <w:bCs w:val="0"/>
          <w:sz w:val="22"/>
          <w:szCs w:val="22"/>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0329F3" w:rsidRPr="000329F3" w:rsidRDefault="000329F3" w:rsidP="00081221">
      <w:pPr>
        <w:numPr>
          <w:ilvl w:val="0"/>
          <w:numId w:val="75"/>
        </w:numPr>
        <w:tabs>
          <w:tab w:val="left" w:pos="426"/>
          <w:tab w:val="left" w:pos="993"/>
        </w:tabs>
        <w:suppressAutoHyphens w:val="0"/>
        <w:autoSpaceDE w:val="0"/>
        <w:spacing w:before="0"/>
        <w:ind w:left="0" w:firstLine="567"/>
        <w:jc w:val="both"/>
        <w:rPr>
          <w:bCs w:val="0"/>
          <w:sz w:val="22"/>
          <w:szCs w:val="22"/>
          <w:lang w:eastAsia="ru-RU"/>
        </w:rPr>
      </w:pPr>
      <w:r w:rsidRPr="000329F3">
        <w:rPr>
          <w:bCs w:val="0"/>
          <w:sz w:val="22"/>
          <w:szCs w:val="22"/>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p w:rsidR="000329F3" w:rsidRPr="000329F3" w:rsidRDefault="000329F3" w:rsidP="000329F3">
      <w:pPr>
        <w:keepNext/>
        <w:tabs>
          <w:tab w:val="left" w:pos="426"/>
          <w:tab w:val="left" w:pos="993"/>
        </w:tabs>
        <w:suppressAutoHyphens w:val="0"/>
        <w:autoSpaceDE w:val="0"/>
        <w:spacing w:before="0"/>
        <w:ind w:firstLine="567"/>
        <w:contextualSpacing/>
        <w:jc w:val="both"/>
        <w:rPr>
          <w:bCs w:val="0"/>
          <w:sz w:val="22"/>
          <w:szCs w:val="22"/>
          <w:lang w:eastAsia="ru-RU"/>
        </w:rPr>
      </w:pPr>
      <w:r w:rsidRPr="000329F3">
        <w:rPr>
          <w:bCs w:val="0"/>
          <w:sz w:val="22"/>
          <w:szCs w:val="22"/>
          <w:lang w:eastAsia="ru-RU"/>
        </w:rPr>
        <w:t>Для достижения поставленных целей будут решаться следующие задачи:</w:t>
      </w:r>
    </w:p>
    <w:p w:rsidR="000329F3" w:rsidRPr="000329F3" w:rsidRDefault="000329F3" w:rsidP="00081221">
      <w:pPr>
        <w:numPr>
          <w:ilvl w:val="0"/>
          <w:numId w:val="74"/>
        </w:numPr>
        <w:tabs>
          <w:tab w:val="left" w:pos="426"/>
          <w:tab w:val="left" w:pos="993"/>
        </w:tabs>
        <w:suppressAutoHyphens w:val="0"/>
        <w:autoSpaceDE w:val="0"/>
        <w:spacing w:before="0"/>
        <w:ind w:left="0" w:firstLine="567"/>
        <w:jc w:val="both"/>
        <w:rPr>
          <w:bCs w:val="0"/>
          <w:sz w:val="22"/>
          <w:szCs w:val="22"/>
          <w:lang w:eastAsia="ru-RU"/>
        </w:rPr>
      </w:pPr>
      <w:r w:rsidRPr="000329F3">
        <w:rPr>
          <w:bCs w:val="0"/>
          <w:sz w:val="22"/>
          <w:szCs w:val="22"/>
          <w:lang w:eastAsia="ru-RU"/>
        </w:rPr>
        <w:t>Организация пассажирских перевозок на маршрутах регулярного сообщения муниципального образования «Муниципальный округ Вавожский район Удмуртской Республики», обеспечение их надлежащего качества.</w:t>
      </w:r>
    </w:p>
    <w:p w:rsidR="000329F3" w:rsidRPr="000329F3" w:rsidRDefault="000329F3" w:rsidP="00081221">
      <w:pPr>
        <w:numPr>
          <w:ilvl w:val="0"/>
          <w:numId w:val="74"/>
        </w:numPr>
        <w:tabs>
          <w:tab w:val="left" w:pos="426"/>
          <w:tab w:val="left" w:pos="993"/>
        </w:tabs>
        <w:suppressAutoHyphens w:val="0"/>
        <w:autoSpaceDE w:val="0"/>
        <w:spacing w:before="0"/>
        <w:ind w:left="0" w:firstLine="567"/>
        <w:jc w:val="both"/>
        <w:rPr>
          <w:bCs w:val="0"/>
          <w:sz w:val="22"/>
          <w:szCs w:val="22"/>
          <w:lang w:eastAsia="ru-RU"/>
        </w:rPr>
      </w:pPr>
      <w:r w:rsidRPr="000329F3">
        <w:rPr>
          <w:bCs w:val="0"/>
          <w:sz w:val="22"/>
          <w:szCs w:val="22"/>
          <w:lang w:eastAsia="ru-RU"/>
        </w:rPr>
        <w:t xml:space="preserve">Приведение улично-дорожной сети в состояние, удовлетворяющее нормативным  требованиям, установленным </w:t>
      </w:r>
      <w:hyperlink r:id="rId35" w:history="1">
        <w:r w:rsidRPr="000329F3">
          <w:rPr>
            <w:sz w:val="22"/>
            <w:szCs w:val="22"/>
            <w:lang w:eastAsia="ru-RU"/>
          </w:rPr>
          <w:t xml:space="preserve">ГОСТ </w:t>
        </w:r>
        <w:proofErr w:type="gramStart"/>
        <w:r w:rsidRPr="000329F3">
          <w:rPr>
            <w:sz w:val="22"/>
            <w:szCs w:val="22"/>
            <w:lang w:eastAsia="ru-RU"/>
          </w:rPr>
          <w:t>Р</w:t>
        </w:r>
        <w:proofErr w:type="gramEnd"/>
        <w:r w:rsidRPr="000329F3">
          <w:rPr>
            <w:sz w:val="22"/>
            <w:szCs w:val="22"/>
            <w:lang w:eastAsia="ru-RU"/>
          </w:rPr>
          <w:t xml:space="preserve"> 50597-93</w:t>
        </w:r>
      </w:hyperlink>
      <w:r w:rsidRPr="000329F3">
        <w:rPr>
          <w:bCs w:val="0"/>
          <w:sz w:val="22"/>
          <w:szCs w:val="22"/>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0329F3" w:rsidRPr="000329F3" w:rsidRDefault="000329F3" w:rsidP="00081221">
      <w:pPr>
        <w:numPr>
          <w:ilvl w:val="0"/>
          <w:numId w:val="74"/>
        </w:numPr>
        <w:tabs>
          <w:tab w:val="left" w:pos="426"/>
          <w:tab w:val="left" w:pos="993"/>
        </w:tabs>
        <w:suppressAutoHyphens w:val="0"/>
        <w:autoSpaceDE w:val="0"/>
        <w:spacing w:before="0"/>
        <w:ind w:left="0" w:firstLine="567"/>
        <w:jc w:val="both"/>
        <w:rPr>
          <w:b/>
          <w:sz w:val="22"/>
          <w:szCs w:val="22"/>
          <w:lang w:eastAsia="ru-RU"/>
        </w:rPr>
      </w:pPr>
      <w:r w:rsidRPr="000329F3">
        <w:rPr>
          <w:bCs w:val="0"/>
          <w:sz w:val="22"/>
          <w:szCs w:val="22"/>
          <w:lang w:eastAsia="ru-RU"/>
        </w:rPr>
        <w:t>Развитие транспортной инфраструктуры в части автомобильных дорог общего пользования местного значения.</w:t>
      </w:r>
    </w:p>
    <w:p w:rsidR="000329F3" w:rsidRPr="000329F3" w:rsidRDefault="000329F3" w:rsidP="000329F3">
      <w:pPr>
        <w:keepNext/>
        <w:tabs>
          <w:tab w:val="left" w:pos="426"/>
          <w:tab w:val="left" w:pos="567"/>
          <w:tab w:val="left" w:pos="993"/>
        </w:tabs>
        <w:suppressAutoHyphens w:val="0"/>
        <w:spacing w:before="360" w:after="240"/>
        <w:ind w:firstLine="567"/>
        <w:jc w:val="center"/>
        <w:rPr>
          <w:b/>
          <w:sz w:val="22"/>
          <w:szCs w:val="22"/>
          <w:lang w:eastAsia="ru-RU"/>
        </w:rPr>
      </w:pPr>
      <w:r w:rsidRPr="000329F3">
        <w:rPr>
          <w:b/>
          <w:sz w:val="22"/>
          <w:szCs w:val="22"/>
          <w:lang w:eastAsia="ru-RU"/>
        </w:rPr>
        <w:t>7.5.3.</w:t>
      </w:r>
      <w:r w:rsidRPr="000329F3">
        <w:rPr>
          <w:b/>
          <w:sz w:val="22"/>
          <w:szCs w:val="22"/>
          <w:lang w:eastAsia="ru-RU"/>
        </w:rPr>
        <w:tab/>
        <w:t>Целевые показатели (индикаторы)</w:t>
      </w:r>
    </w:p>
    <w:p w:rsidR="000329F3" w:rsidRPr="000329F3" w:rsidRDefault="000329F3" w:rsidP="000329F3">
      <w:pPr>
        <w:keepNext/>
        <w:tabs>
          <w:tab w:val="left" w:pos="426"/>
          <w:tab w:val="left" w:pos="993"/>
        </w:tabs>
        <w:suppressAutoHyphens w:val="0"/>
        <w:autoSpaceDE w:val="0"/>
        <w:spacing w:before="0"/>
        <w:ind w:firstLine="567"/>
        <w:contextualSpacing/>
        <w:jc w:val="both"/>
        <w:rPr>
          <w:bCs w:val="0"/>
          <w:sz w:val="22"/>
          <w:szCs w:val="22"/>
          <w:lang w:eastAsia="ru-RU"/>
        </w:rPr>
      </w:pPr>
      <w:r w:rsidRPr="000329F3">
        <w:rPr>
          <w:bCs w:val="0"/>
          <w:sz w:val="22"/>
          <w:szCs w:val="22"/>
          <w:lang w:eastAsia="ru-RU"/>
        </w:rPr>
        <w:t>В качестве целевых показателей (индикаторов) подпрограммы определены следующие:</w:t>
      </w:r>
    </w:p>
    <w:p w:rsidR="000329F3" w:rsidRPr="000329F3" w:rsidRDefault="000329F3" w:rsidP="000329F3">
      <w:pPr>
        <w:tabs>
          <w:tab w:val="left" w:pos="426"/>
        </w:tabs>
        <w:suppressAutoHyphens w:val="0"/>
        <w:autoSpaceDE w:val="0"/>
        <w:spacing w:before="60" w:after="60"/>
        <w:ind w:firstLine="567"/>
        <w:jc w:val="both"/>
        <w:rPr>
          <w:sz w:val="22"/>
          <w:szCs w:val="22"/>
          <w:lang w:eastAsia="ru-RU"/>
        </w:rPr>
      </w:pPr>
      <w:r w:rsidRPr="000329F3">
        <w:rPr>
          <w:sz w:val="22"/>
          <w:szCs w:val="22"/>
          <w:lang w:eastAsia="ru-RU"/>
        </w:rPr>
        <w:t xml:space="preserve">1)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процентов.  </w:t>
      </w:r>
    </w:p>
    <w:p w:rsidR="000329F3" w:rsidRPr="000329F3" w:rsidRDefault="000329F3" w:rsidP="000329F3">
      <w:pPr>
        <w:tabs>
          <w:tab w:val="left" w:pos="426"/>
        </w:tabs>
        <w:suppressAutoHyphens w:val="0"/>
        <w:autoSpaceDE w:val="0"/>
        <w:spacing w:before="60" w:after="60"/>
        <w:ind w:firstLine="567"/>
        <w:jc w:val="both"/>
        <w:rPr>
          <w:sz w:val="22"/>
          <w:szCs w:val="22"/>
          <w:lang w:eastAsia="ru-RU"/>
        </w:rPr>
      </w:pPr>
      <w:r w:rsidRPr="000329F3">
        <w:rPr>
          <w:sz w:val="22"/>
          <w:szCs w:val="22"/>
          <w:lang w:eastAsia="ru-RU"/>
        </w:rPr>
        <w:t>2)Доля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0329F3" w:rsidRPr="000329F3" w:rsidRDefault="000329F3" w:rsidP="000329F3">
      <w:pPr>
        <w:tabs>
          <w:tab w:val="left" w:pos="426"/>
        </w:tabs>
        <w:suppressAutoHyphens w:val="0"/>
        <w:autoSpaceDE w:val="0"/>
        <w:spacing w:before="60" w:after="60"/>
        <w:ind w:firstLine="567"/>
        <w:jc w:val="both"/>
        <w:rPr>
          <w:sz w:val="22"/>
          <w:szCs w:val="22"/>
          <w:lang w:eastAsia="ru-RU"/>
        </w:rPr>
      </w:pPr>
      <w:r w:rsidRPr="000329F3">
        <w:rPr>
          <w:sz w:val="22"/>
          <w:szCs w:val="22"/>
          <w:lang w:eastAsia="ru-RU"/>
        </w:rPr>
        <w:t xml:space="preserve"> 3)Ввод в эксплуатацию автомобильных дорог общего пользования местного значения, </w:t>
      </w:r>
      <w:proofErr w:type="gramStart"/>
      <w:r w:rsidRPr="000329F3">
        <w:rPr>
          <w:sz w:val="22"/>
          <w:szCs w:val="22"/>
          <w:lang w:eastAsia="ru-RU"/>
        </w:rPr>
        <w:t>км</w:t>
      </w:r>
      <w:proofErr w:type="gramEnd"/>
      <w:r w:rsidRPr="000329F3">
        <w:rPr>
          <w:sz w:val="22"/>
          <w:szCs w:val="22"/>
          <w:lang w:eastAsia="ru-RU"/>
        </w:rPr>
        <w:t>.</w:t>
      </w:r>
    </w:p>
    <w:p w:rsidR="000329F3" w:rsidRPr="000329F3" w:rsidRDefault="000329F3" w:rsidP="000329F3">
      <w:pPr>
        <w:tabs>
          <w:tab w:val="left" w:pos="426"/>
        </w:tabs>
        <w:suppressAutoHyphens w:val="0"/>
        <w:autoSpaceDE w:val="0"/>
        <w:spacing w:before="60" w:after="60"/>
        <w:ind w:firstLine="567"/>
        <w:jc w:val="both"/>
        <w:rPr>
          <w:sz w:val="22"/>
          <w:szCs w:val="22"/>
          <w:lang w:eastAsia="ru-RU"/>
        </w:rPr>
      </w:pPr>
      <w:r w:rsidRPr="000329F3">
        <w:rPr>
          <w:sz w:val="22"/>
          <w:szCs w:val="22"/>
          <w:lang w:eastAsia="ru-RU"/>
        </w:rPr>
        <w:t xml:space="preserve">4)Капитальный ремонт и ремонт автомобильных дорог общего пользования местного значения, </w:t>
      </w:r>
      <w:proofErr w:type="gramStart"/>
      <w:r w:rsidRPr="000329F3">
        <w:rPr>
          <w:sz w:val="22"/>
          <w:szCs w:val="22"/>
          <w:lang w:eastAsia="ru-RU"/>
        </w:rPr>
        <w:t>км</w:t>
      </w:r>
      <w:proofErr w:type="gramEnd"/>
      <w:r w:rsidRPr="000329F3">
        <w:rPr>
          <w:sz w:val="22"/>
          <w:szCs w:val="22"/>
          <w:lang w:eastAsia="ru-RU"/>
        </w:rPr>
        <w:t>.</w:t>
      </w:r>
    </w:p>
    <w:p w:rsidR="000329F3" w:rsidRPr="000329F3" w:rsidRDefault="000329F3" w:rsidP="000329F3">
      <w:pPr>
        <w:tabs>
          <w:tab w:val="left" w:pos="426"/>
        </w:tabs>
        <w:suppressAutoHyphens w:val="0"/>
        <w:autoSpaceDE w:val="0"/>
        <w:autoSpaceDN w:val="0"/>
        <w:adjustRightInd w:val="0"/>
        <w:spacing w:before="60" w:after="60"/>
        <w:ind w:firstLine="567"/>
        <w:jc w:val="both"/>
        <w:rPr>
          <w:sz w:val="22"/>
          <w:szCs w:val="22"/>
          <w:lang w:eastAsia="ru-RU"/>
        </w:rPr>
      </w:pPr>
      <w:r w:rsidRPr="000329F3">
        <w:rPr>
          <w:sz w:val="22"/>
          <w:szCs w:val="22"/>
          <w:lang w:eastAsia="ru-RU"/>
        </w:rPr>
        <w:t>5) Доля граждан, использующих механизм получения государственных и муниципальных услуг в электронной форме, процентов (к 2028 году – не менее 70%)</w:t>
      </w:r>
    </w:p>
    <w:p w:rsidR="000329F3" w:rsidRPr="000329F3" w:rsidRDefault="000329F3" w:rsidP="000329F3">
      <w:pPr>
        <w:tabs>
          <w:tab w:val="left" w:pos="426"/>
        </w:tabs>
        <w:suppressAutoHyphens w:val="0"/>
        <w:autoSpaceDE w:val="0"/>
        <w:spacing w:before="0"/>
        <w:ind w:firstLine="567"/>
        <w:contextualSpacing/>
        <w:jc w:val="both"/>
        <w:rPr>
          <w:b/>
          <w:sz w:val="22"/>
          <w:szCs w:val="22"/>
          <w:lang w:eastAsia="ru-RU"/>
        </w:rPr>
      </w:pPr>
      <w:r w:rsidRPr="000329F3">
        <w:rPr>
          <w:bCs w:val="0"/>
          <w:sz w:val="22"/>
          <w:szCs w:val="22"/>
          <w:lang w:eastAsia="ru-RU"/>
        </w:rPr>
        <w:t>Сведения о значениях целевых показателей по годам реализации муниципальной программы представлены в муниципальной программе.</w:t>
      </w:r>
    </w:p>
    <w:p w:rsidR="000329F3" w:rsidRPr="000329F3" w:rsidRDefault="000329F3" w:rsidP="000329F3">
      <w:pPr>
        <w:keepNext/>
        <w:shd w:val="clear" w:color="auto" w:fill="FFFFFF"/>
        <w:tabs>
          <w:tab w:val="left" w:pos="426"/>
          <w:tab w:val="left" w:pos="1276"/>
        </w:tabs>
        <w:suppressAutoHyphens w:val="0"/>
        <w:spacing w:before="480" w:after="240"/>
        <w:ind w:right="624" w:firstLine="567"/>
        <w:jc w:val="center"/>
        <w:rPr>
          <w:b/>
          <w:sz w:val="22"/>
          <w:szCs w:val="22"/>
          <w:lang w:eastAsia="ru-RU"/>
        </w:rPr>
      </w:pPr>
      <w:r w:rsidRPr="000329F3">
        <w:rPr>
          <w:b/>
          <w:sz w:val="22"/>
          <w:szCs w:val="22"/>
          <w:lang w:eastAsia="ru-RU"/>
        </w:rPr>
        <w:t>7.5.4.Сроки и этапы реализации подпрограммы</w:t>
      </w:r>
    </w:p>
    <w:p w:rsidR="000329F3" w:rsidRPr="000329F3" w:rsidRDefault="000329F3" w:rsidP="000329F3">
      <w:pPr>
        <w:tabs>
          <w:tab w:val="left" w:pos="1134"/>
        </w:tabs>
        <w:autoSpaceDE w:val="0"/>
        <w:spacing w:before="0"/>
        <w:ind w:firstLine="709"/>
        <w:jc w:val="both"/>
        <w:rPr>
          <w:bCs w:val="0"/>
        </w:rPr>
      </w:pPr>
      <w:r w:rsidRPr="000329F3">
        <w:rPr>
          <w:bCs w:val="0"/>
        </w:rPr>
        <w:t>Подпрограмма реализуется в 2 этапа:</w:t>
      </w:r>
    </w:p>
    <w:p w:rsidR="000329F3" w:rsidRPr="000329F3" w:rsidRDefault="000329F3" w:rsidP="000329F3">
      <w:pPr>
        <w:tabs>
          <w:tab w:val="left" w:pos="1134"/>
        </w:tabs>
        <w:autoSpaceDE w:val="0"/>
        <w:spacing w:before="0"/>
        <w:ind w:firstLine="709"/>
        <w:jc w:val="both"/>
        <w:rPr>
          <w:bCs w:val="0"/>
        </w:rPr>
      </w:pPr>
      <w:r w:rsidRPr="000329F3">
        <w:rPr>
          <w:bCs w:val="0"/>
        </w:rPr>
        <w:t>1 этап – 2015-2018 годы.</w:t>
      </w:r>
    </w:p>
    <w:p w:rsidR="000329F3" w:rsidRPr="000329F3" w:rsidRDefault="000329F3" w:rsidP="000329F3">
      <w:pPr>
        <w:tabs>
          <w:tab w:val="left" w:pos="1134"/>
        </w:tabs>
        <w:autoSpaceDE w:val="0"/>
        <w:spacing w:before="0"/>
        <w:ind w:firstLine="709"/>
        <w:jc w:val="both"/>
        <w:rPr>
          <w:bCs w:val="0"/>
        </w:rPr>
      </w:pPr>
      <w:r w:rsidRPr="000329F3">
        <w:rPr>
          <w:bCs w:val="0"/>
        </w:rPr>
        <w:t>2 этап – 2019-2028 годы.</w:t>
      </w:r>
    </w:p>
    <w:p w:rsidR="000329F3" w:rsidRPr="000329F3" w:rsidRDefault="000329F3" w:rsidP="000329F3">
      <w:pPr>
        <w:keepNext/>
        <w:shd w:val="clear" w:color="auto" w:fill="FFFFFF"/>
        <w:tabs>
          <w:tab w:val="left" w:pos="426"/>
          <w:tab w:val="left" w:pos="851"/>
        </w:tabs>
        <w:suppressAutoHyphens w:val="0"/>
        <w:spacing w:before="480" w:after="240"/>
        <w:ind w:right="624" w:firstLine="567"/>
        <w:jc w:val="center"/>
        <w:rPr>
          <w:b/>
          <w:sz w:val="22"/>
          <w:szCs w:val="22"/>
          <w:lang w:eastAsia="ru-RU"/>
        </w:rPr>
      </w:pPr>
      <w:r w:rsidRPr="000329F3">
        <w:rPr>
          <w:b/>
          <w:sz w:val="22"/>
          <w:szCs w:val="22"/>
          <w:lang w:eastAsia="ru-RU"/>
        </w:rPr>
        <w:t>7.5.5.Основные мероприятия</w:t>
      </w:r>
    </w:p>
    <w:p w:rsidR="000329F3" w:rsidRPr="000329F3" w:rsidRDefault="000329F3" w:rsidP="000329F3">
      <w:pPr>
        <w:keepNext/>
        <w:tabs>
          <w:tab w:val="left" w:pos="426"/>
          <w:tab w:val="left" w:pos="851"/>
        </w:tabs>
        <w:suppressAutoHyphens w:val="0"/>
        <w:autoSpaceDE w:val="0"/>
        <w:spacing w:before="0"/>
        <w:ind w:firstLine="567"/>
        <w:contextualSpacing/>
        <w:jc w:val="both"/>
        <w:rPr>
          <w:sz w:val="22"/>
          <w:szCs w:val="22"/>
          <w:lang w:eastAsia="ru-RU"/>
        </w:rPr>
      </w:pPr>
      <w:r w:rsidRPr="000329F3">
        <w:rPr>
          <w:bCs w:val="0"/>
          <w:sz w:val="22"/>
          <w:szCs w:val="22"/>
          <w:lang w:eastAsia="ru-RU"/>
        </w:rPr>
        <w:t>Основные мероприятия в сфере реализации подпрограммы:</w:t>
      </w:r>
    </w:p>
    <w:p w:rsidR="000329F3" w:rsidRPr="000329F3" w:rsidRDefault="000329F3" w:rsidP="00081221">
      <w:pPr>
        <w:numPr>
          <w:ilvl w:val="0"/>
          <w:numId w:val="56"/>
        </w:numPr>
        <w:tabs>
          <w:tab w:val="left" w:pos="426"/>
          <w:tab w:val="left" w:pos="851"/>
        </w:tabs>
        <w:suppressAutoHyphens w:val="0"/>
        <w:spacing w:before="0"/>
        <w:ind w:left="0" w:firstLine="567"/>
        <w:jc w:val="both"/>
        <w:rPr>
          <w:sz w:val="22"/>
          <w:szCs w:val="22"/>
          <w:lang w:eastAsia="ru-RU"/>
        </w:rPr>
      </w:pPr>
      <w:r w:rsidRPr="000329F3">
        <w:rPr>
          <w:sz w:val="22"/>
          <w:szCs w:val="22"/>
          <w:lang w:eastAsia="ru-RU"/>
        </w:rPr>
        <w:t>Формирование сети маршрутов регулярных перевозок автомобильным транспортом общего пользования на территории Вавожского района.</w:t>
      </w:r>
    </w:p>
    <w:p w:rsidR="000329F3" w:rsidRPr="000329F3" w:rsidRDefault="000329F3" w:rsidP="000329F3">
      <w:pPr>
        <w:keepNext/>
        <w:tabs>
          <w:tab w:val="left" w:pos="426"/>
          <w:tab w:val="left" w:pos="851"/>
        </w:tabs>
        <w:suppressAutoHyphens w:val="0"/>
        <w:spacing w:before="0"/>
        <w:ind w:firstLine="567"/>
        <w:contextualSpacing/>
        <w:jc w:val="both"/>
        <w:rPr>
          <w:sz w:val="22"/>
          <w:szCs w:val="22"/>
          <w:lang w:eastAsia="ru-RU"/>
        </w:rPr>
      </w:pPr>
      <w:r w:rsidRPr="000329F3">
        <w:rPr>
          <w:sz w:val="22"/>
          <w:szCs w:val="22"/>
          <w:lang w:eastAsia="ru-RU"/>
        </w:rPr>
        <w:lastRenderedPageBreak/>
        <w:t>В рамках основного мероприятия осуществляется:</w:t>
      </w:r>
    </w:p>
    <w:p w:rsidR="000329F3" w:rsidRPr="000329F3" w:rsidRDefault="000329F3" w:rsidP="00081221">
      <w:pPr>
        <w:numPr>
          <w:ilvl w:val="0"/>
          <w:numId w:val="76"/>
        </w:numPr>
        <w:tabs>
          <w:tab w:val="left" w:pos="426"/>
          <w:tab w:val="left" w:pos="851"/>
        </w:tabs>
        <w:suppressAutoHyphens w:val="0"/>
        <w:spacing w:before="0"/>
        <w:ind w:left="0" w:firstLine="567"/>
        <w:jc w:val="both"/>
        <w:rPr>
          <w:sz w:val="22"/>
          <w:szCs w:val="22"/>
          <w:lang w:eastAsia="ru-RU"/>
        </w:rPr>
      </w:pPr>
      <w:r w:rsidRPr="000329F3">
        <w:rPr>
          <w:sz w:val="22"/>
          <w:szCs w:val="22"/>
          <w:lang w:eastAsia="ru-RU"/>
        </w:rPr>
        <w:t>определение потребности в перевозках по маршрутам регулярных перевозок (в том числе при открытии новых маршрутов и (или) изменении сети действующих маршрутов регулярных перевозок);</w:t>
      </w:r>
    </w:p>
    <w:p w:rsidR="000329F3" w:rsidRPr="000329F3" w:rsidRDefault="000329F3" w:rsidP="00081221">
      <w:pPr>
        <w:numPr>
          <w:ilvl w:val="0"/>
          <w:numId w:val="76"/>
        </w:numPr>
        <w:tabs>
          <w:tab w:val="left" w:pos="426"/>
          <w:tab w:val="left" w:pos="851"/>
        </w:tabs>
        <w:suppressAutoHyphens w:val="0"/>
        <w:spacing w:before="0"/>
        <w:ind w:left="0" w:firstLine="567"/>
        <w:jc w:val="both"/>
        <w:rPr>
          <w:sz w:val="22"/>
          <w:szCs w:val="22"/>
          <w:lang w:eastAsia="ru-RU"/>
        </w:rPr>
      </w:pPr>
      <w:r w:rsidRPr="000329F3">
        <w:rPr>
          <w:sz w:val="22"/>
          <w:szCs w:val="22"/>
          <w:lang w:eastAsia="ru-RU"/>
        </w:rPr>
        <w:t xml:space="preserve">обследование дорожных условий - в целях </w:t>
      </w:r>
      <w:proofErr w:type="gramStart"/>
      <w:r w:rsidRPr="000329F3">
        <w:rPr>
          <w:sz w:val="22"/>
          <w:szCs w:val="22"/>
          <w:lang w:eastAsia="ru-RU"/>
        </w:rPr>
        <w:t>оценки соответствия технического состояния трассы движения</w:t>
      </w:r>
      <w:proofErr w:type="gramEnd"/>
      <w:r w:rsidRPr="000329F3">
        <w:rPr>
          <w:sz w:val="22"/>
          <w:szCs w:val="22"/>
          <w:lang w:eastAsia="ru-RU"/>
        </w:rPr>
        <w:t xml:space="preserve"> по маршруту требованиям безопасности дорожного движения. Обследование дорожных условий проводится перед открытием маршрута и в процессе эксплуатации – не реже двух раз в год (к осенне-зимнему и весенне-летнему периодам);</w:t>
      </w:r>
    </w:p>
    <w:p w:rsidR="000329F3" w:rsidRPr="000329F3" w:rsidRDefault="000329F3" w:rsidP="00081221">
      <w:pPr>
        <w:numPr>
          <w:ilvl w:val="0"/>
          <w:numId w:val="76"/>
        </w:numPr>
        <w:tabs>
          <w:tab w:val="left" w:pos="426"/>
          <w:tab w:val="left" w:pos="851"/>
        </w:tabs>
        <w:suppressAutoHyphens w:val="0"/>
        <w:spacing w:before="0"/>
        <w:ind w:left="0" w:firstLine="567"/>
        <w:jc w:val="both"/>
        <w:rPr>
          <w:sz w:val="22"/>
          <w:szCs w:val="22"/>
          <w:lang w:eastAsia="ru-RU"/>
        </w:rPr>
      </w:pPr>
      <w:r w:rsidRPr="000329F3">
        <w:rPr>
          <w:sz w:val="22"/>
          <w:szCs w:val="22"/>
          <w:lang w:eastAsia="ru-RU"/>
        </w:rPr>
        <w:t>устранение недостатков, отмеченных в актах по результатам обследования дорожных условий;</w:t>
      </w:r>
    </w:p>
    <w:p w:rsidR="000329F3" w:rsidRPr="000329F3" w:rsidRDefault="000329F3" w:rsidP="00081221">
      <w:pPr>
        <w:numPr>
          <w:ilvl w:val="0"/>
          <w:numId w:val="76"/>
        </w:numPr>
        <w:tabs>
          <w:tab w:val="left" w:pos="426"/>
          <w:tab w:val="left" w:pos="851"/>
        </w:tabs>
        <w:suppressAutoHyphens w:val="0"/>
        <w:spacing w:before="0"/>
        <w:ind w:left="0" w:firstLine="567"/>
        <w:jc w:val="both"/>
        <w:rPr>
          <w:sz w:val="22"/>
          <w:szCs w:val="22"/>
          <w:lang w:eastAsia="ru-RU"/>
        </w:rPr>
      </w:pPr>
      <w:r w:rsidRPr="000329F3">
        <w:rPr>
          <w:sz w:val="22"/>
          <w:szCs w:val="22"/>
          <w:lang w:eastAsia="ru-RU"/>
        </w:rPr>
        <w:t>разработка (внесение изменений) и утверждение паспорта маршрута – в случае принятия решения об открытии нового маршрута или об изменении маршрута;</w:t>
      </w:r>
    </w:p>
    <w:p w:rsidR="000329F3" w:rsidRPr="000329F3" w:rsidRDefault="000329F3" w:rsidP="00081221">
      <w:pPr>
        <w:numPr>
          <w:ilvl w:val="0"/>
          <w:numId w:val="76"/>
        </w:numPr>
        <w:tabs>
          <w:tab w:val="left" w:pos="426"/>
          <w:tab w:val="left" w:pos="851"/>
        </w:tabs>
        <w:suppressAutoHyphens w:val="0"/>
        <w:spacing w:before="0"/>
        <w:ind w:left="0" w:firstLine="567"/>
        <w:jc w:val="both"/>
        <w:rPr>
          <w:sz w:val="22"/>
          <w:szCs w:val="22"/>
          <w:lang w:eastAsia="ru-RU"/>
        </w:rPr>
      </w:pPr>
      <w:r w:rsidRPr="000329F3">
        <w:rPr>
          <w:sz w:val="22"/>
          <w:szCs w:val="22"/>
          <w:lang w:eastAsia="ru-RU"/>
        </w:rPr>
        <w:t xml:space="preserve">информирование населения о маршрутах регулярных перевозок через СМИ, официальный сайт муниципального образования «Вавожский район». </w:t>
      </w:r>
    </w:p>
    <w:p w:rsidR="000329F3" w:rsidRPr="000329F3" w:rsidRDefault="000329F3" w:rsidP="000329F3">
      <w:pPr>
        <w:tabs>
          <w:tab w:val="left" w:pos="426"/>
          <w:tab w:val="left" w:pos="851"/>
        </w:tabs>
        <w:suppressAutoHyphens w:val="0"/>
        <w:spacing w:before="0"/>
        <w:ind w:firstLine="567"/>
        <w:contextualSpacing/>
        <w:jc w:val="both"/>
        <w:rPr>
          <w:sz w:val="22"/>
          <w:szCs w:val="22"/>
          <w:lang w:eastAsia="ru-RU"/>
        </w:rPr>
      </w:pPr>
      <w:r w:rsidRPr="000329F3">
        <w:rPr>
          <w:sz w:val="22"/>
          <w:szCs w:val="22"/>
          <w:lang w:eastAsia="ru-RU"/>
        </w:rPr>
        <w:t>Формирование сети маршрутов регулярных перевозок осуществляется Администрацией муниципального образования «Муниципальный округ Вавожский район Удмуртской Республики» в соответствии с Положением об организации пассажирских перевозок на маршрутах регулярного сообщения муниципального образования «Муниципальный округ Вавожский район Удмуртской Республики». Единая сеть маршрутов регулярных перевозок, а также открытие, изменение, закрытие маршрутов регулярных перевозок утверждается постановлением Администрации муниципального образования «Муниципальный округ Вавожский район Удмуртской Республики».</w:t>
      </w:r>
    </w:p>
    <w:p w:rsidR="000329F3" w:rsidRPr="000329F3" w:rsidRDefault="000329F3" w:rsidP="00081221">
      <w:pPr>
        <w:numPr>
          <w:ilvl w:val="0"/>
          <w:numId w:val="56"/>
        </w:numPr>
        <w:tabs>
          <w:tab w:val="left" w:pos="426"/>
          <w:tab w:val="left" w:pos="851"/>
        </w:tabs>
        <w:suppressAutoHyphens w:val="0"/>
        <w:spacing w:before="0"/>
        <w:ind w:left="0" w:firstLine="567"/>
        <w:jc w:val="both"/>
        <w:rPr>
          <w:sz w:val="22"/>
          <w:szCs w:val="22"/>
          <w:lang w:eastAsia="ru-RU"/>
        </w:rPr>
      </w:pPr>
      <w:r w:rsidRPr="000329F3">
        <w:rPr>
          <w:sz w:val="22"/>
          <w:szCs w:val="22"/>
          <w:lang w:eastAsia="ru-RU"/>
        </w:rPr>
        <w:t>Согласование расписания движения автобусов по маршруту регулярных перевозок.</w:t>
      </w:r>
    </w:p>
    <w:p w:rsidR="000329F3" w:rsidRPr="000329F3" w:rsidRDefault="000329F3" w:rsidP="000329F3">
      <w:pPr>
        <w:tabs>
          <w:tab w:val="left" w:pos="426"/>
          <w:tab w:val="left" w:pos="851"/>
        </w:tabs>
        <w:suppressAutoHyphens w:val="0"/>
        <w:spacing w:before="0"/>
        <w:ind w:firstLine="567"/>
        <w:contextualSpacing/>
        <w:jc w:val="both"/>
        <w:rPr>
          <w:sz w:val="22"/>
          <w:szCs w:val="22"/>
          <w:lang w:eastAsia="ru-RU"/>
        </w:rPr>
      </w:pPr>
      <w:r w:rsidRPr="000329F3">
        <w:rPr>
          <w:sz w:val="22"/>
          <w:szCs w:val="22"/>
          <w:lang w:eastAsia="ru-RU"/>
        </w:rPr>
        <w:t>В рамках основного мероприятия осуществляется:</w:t>
      </w:r>
    </w:p>
    <w:p w:rsidR="000329F3" w:rsidRPr="000329F3" w:rsidRDefault="000329F3" w:rsidP="00081221">
      <w:pPr>
        <w:numPr>
          <w:ilvl w:val="0"/>
          <w:numId w:val="76"/>
        </w:numPr>
        <w:tabs>
          <w:tab w:val="left" w:pos="426"/>
          <w:tab w:val="left" w:pos="851"/>
        </w:tabs>
        <w:suppressAutoHyphens w:val="0"/>
        <w:spacing w:before="0"/>
        <w:ind w:left="0" w:firstLine="567"/>
        <w:jc w:val="both"/>
        <w:rPr>
          <w:sz w:val="22"/>
          <w:szCs w:val="22"/>
          <w:lang w:eastAsia="ru-RU"/>
        </w:rPr>
      </w:pPr>
      <w:r w:rsidRPr="000329F3">
        <w:rPr>
          <w:sz w:val="22"/>
          <w:szCs w:val="22"/>
          <w:lang w:eastAsia="ru-RU"/>
        </w:rPr>
        <w:t>рассмотрение заявления перевозчика о согласовании расписания движения автобусов по маршруту регулярных перевозок;</w:t>
      </w:r>
    </w:p>
    <w:p w:rsidR="000329F3" w:rsidRPr="000329F3" w:rsidRDefault="000329F3" w:rsidP="00081221">
      <w:pPr>
        <w:numPr>
          <w:ilvl w:val="0"/>
          <w:numId w:val="76"/>
        </w:numPr>
        <w:tabs>
          <w:tab w:val="left" w:pos="426"/>
          <w:tab w:val="left" w:pos="851"/>
        </w:tabs>
        <w:suppressAutoHyphens w:val="0"/>
        <w:spacing w:before="0"/>
        <w:ind w:left="0" w:firstLine="567"/>
        <w:jc w:val="both"/>
        <w:rPr>
          <w:sz w:val="22"/>
          <w:szCs w:val="22"/>
          <w:lang w:eastAsia="ru-RU"/>
        </w:rPr>
      </w:pPr>
      <w:r w:rsidRPr="000329F3">
        <w:rPr>
          <w:sz w:val="22"/>
          <w:szCs w:val="22"/>
          <w:lang w:eastAsia="ru-RU"/>
        </w:rPr>
        <w:t>согласование либо отказ в согласовании расписания движения автобусов по маршруту регулярных перевозок;</w:t>
      </w:r>
    </w:p>
    <w:p w:rsidR="000329F3" w:rsidRPr="000329F3" w:rsidRDefault="000329F3" w:rsidP="00081221">
      <w:pPr>
        <w:numPr>
          <w:ilvl w:val="0"/>
          <w:numId w:val="76"/>
        </w:numPr>
        <w:tabs>
          <w:tab w:val="left" w:pos="426"/>
          <w:tab w:val="left" w:pos="851"/>
        </w:tabs>
        <w:suppressAutoHyphens w:val="0"/>
        <w:spacing w:before="0"/>
        <w:ind w:left="0" w:firstLine="567"/>
        <w:jc w:val="both"/>
        <w:rPr>
          <w:sz w:val="22"/>
          <w:szCs w:val="22"/>
          <w:lang w:eastAsia="ru-RU"/>
        </w:rPr>
      </w:pPr>
      <w:r w:rsidRPr="000329F3">
        <w:rPr>
          <w:sz w:val="22"/>
          <w:szCs w:val="22"/>
          <w:lang w:eastAsia="ru-RU"/>
        </w:rPr>
        <w:t>утверждение расписания движения автобусов по маршруту регулярных перевозок постановлением Администрации муниципального образования «Муниципальный округ Вавожский район Удмуртской Республики»;</w:t>
      </w:r>
    </w:p>
    <w:p w:rsidR="000329F3" w:rsidRPr="000329F3" w:rsidRDefault="000329F3" w:rsidP="00081221">
      <w:pPr>
        <w:numPr>
          <w:ilvl w:val="0"/>
          <w:numId w:val="76"/>
        </w:numPr>
        <w:tabs>
          <w:tab w:val="left" w:pos="426"/>
          <w:tab w:val="left" w:pos="851"/>
        </w:tabs>
        <w:suppressAutoHyphens w:val="0"/>
        <w:spacing w:before="0"/>
        <w:ind w:left="0" w:firstLine="567"/>
        <w:jc w:val="both"/>
        <w:rPr>
          <w:sz w:val="22"/>
          <w:szCs w:val="22"/>
          <w:lang w:eastAsia="ru-RU"/>
        </w:rPr>
      </w:pPr>
      <w:r w:rsidRPr="000329F3">
        <w:rPr>
          <w:sz w:val="22"/>
          <w:szCs w:val="22"/>
          <w:lang w:eastAsia="ru-RU"/>
        </w:rPr>
        <w:t>информирование населения о расписании движения автобусов (размещение информации на официальном сайте муниципального образования «Муниципальный округ Вавожский район Удмуртской Республики», на остановочных пунктах маршрутов регулярных перевозок).</w:t>
      </w:r>
    </w:p>
    <w:p w:rsidR="000329F3" w:rsidRPr="000329F3" w:rsidRDefault="000329F3" w:rsidP="000329F3">
      <w:pPr>
        <w:tabs>
          <w:tab w:val="left" w:pos="426"/>
          <w:tab w:val="left" w:pos="851"/>
        </w:tabs>
        <w:suppressAutoHyphens w:val="0"/>
        <w:spacing w:before="0"/>
        <w:ind w:firstLine="567"/>
        <w:contextualSpacing/>
        <w:jc w:val="both"/>
        <w:rPr>
          <w:sz w:val="22"/>
          <w:szCs w:val="22"/>
          <w:lang w:eastAsia="ru-RU"/>
        </w:rPr>
      </w:pPr>
      <w:r w:rsidRPr="000329F3">
        <w:rPr>
          <w:sz w:val="22"/>
          <w:szCs w:val="22"/>
          <w:lang w:eastAsia="ru-RU"/>
        </w:rPr>
        <w:t xml:space="preserve">Выполнение пассажирских перевозок на маршрутах осуществляется в соответствии с согласованным расписанием движения автобусов; без постановления Администрации Вавожского района о согласовании расписания движения автобусов по маршруту выполнение пассажирских перевозок не допускается. </w:t>
      </w:r>
    </w:p>
    <w:p w:rsidR="000329F3" w:rsidRPr="000329F3" w:rsidRDefault="000329F3" w:rsidP="00081221">
      <w:pPr>
        <w:numPr>
          <w:ilvl w:val="0"/>
          <w:numId w:val="56"/>
        </w:numPr>
        <w:tabs>
          <w:tab w:val="left" w:pos="426"/>
          <w:tab w:val="left" w:pos="851"/>
        </w:tabs>
        <w:suppressAutoHyphens w:val="0"/>
        <w:spacing w:before="0"/>
        <w:ind w:left="0" w:firstLine="567"/>
        <w:jc w:val="both"/>
        <w:rPr>
          <w:bCs w:val="0"/>
          <w:sz w:val="22"/>
          <w:szCs w:val="22"/>
          <w:lang w:eastAsia="ru-RU"/>
        </w:rPr>
      </w:pPr>
      <w:r w:rsidRPr="000329F3">
        <w:rPr>
          <w:sz w:val="22"/>
          <w:szCs w:val="22"/>
          <w:lang w:eastAsia="ru-RU"/>
        </w:rPr>
        <w:t xml:space="preserve">Осуществление </w:t>
      </w:r>
      <w:proofErr w:type="gramStart"/>
      <w:r w:rsidRPr="000329F3">
        <w:rPr>
          <w:sz w:val="22"/>
          <w:szCs w:val="22"/>
          <w:lang w:eastAsia="ru-RU"/>
        </w:rPr>
        <w:t>контроля за</w:t>
      </w:r>
      <w:proofErr w:type="gramEnd"/>
      <w:r w:rsidRPr="000329F3">
        <w:rPr>
          <w:sz w:val="22"/>
          <w:szCs w:val="22"/>
          <w:lang w:eastAsia="ru-RU"/>
        </w:rPr>
        <w:t xml:space="preserve">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p w:rsidR="000329F3" w:rsidRPr="000329F3" w:rsidRDefault="000329F3" w:rsidP="000329F3">
      <w:pPr>
        <w:tabs>
          <w:tab w:val="left" w:pos="426"/>
        </w:tabs>
        <w:suppressAutoHyphens w:val="0"/>
        <w:spacing w:before="0"/>
        <w:ind w:firstLine="567"/>
        <w:contextualSpacing/>
        <w:jc w:val="both"/>
        <w:rPr>
          <w:sz w:val="22"/>
          <w:szCs w:val="22"/>
          <w:lang w:eastAsia="ru-RU"/>
        </w:rPr>
      </w:pPr>
      <w:r w:rsidRPr="000329F3">
        <w:rPr>
          <w:bCs w:val="0"/>
          <w:sz w:val="22"/>
          <w:szCs w:val="22"/>
          <w:lang w:eastAsia="ru-RU"/>
        </w:rPr>
        <w:t xml:space="preserve">В рамках основного мероприятия осуществляется </w:t>
      </w:r>
      <w:proofErr w:type="gramStart"/>
      <w:r w:rsidRPr="000329F3">
        <w:rPr>
          <w:bCs w:val="0"/>
          <w:sz w:val="22"/>
          <w:szCs w:val="22"/>
          <w:lang w:eastAsia="ru-RU"/>
        </w:rPr>
        <w:t>контроль за</w:t>
      </w:r>
      <w:proofErr w:type="gramEnd"/>
      <w:r w:rsidRPr="000329F3">
        <w:rPr>
          <w:bCs w:val="0"/>
          <w:sz w:val="22"/>
          <w:szCs w:val="22"/>
          <w:lang w:eastAsia="ru-RU"/>
        </w:rPr>
        <w:t xml:space="preserve"> соблюдением следующих требований:</w:t>
      </w:r>
    </w:p>
    <w:p w:rsidR="000329F3" w:rsidRPr="000329F3" w:rsidRDefault="000329F3" w:rsidP="00081221">
      <w:pPr>
        <w:numPr>
          <w:ilvl w:val="0"/>
          <w:numId w:val="76"/>
        </w:numPr>
        <w:tabs>
          <w:tab w:val="left" w:pos="426"/>
        </w:tabs>
        <w:suppressAutoHyphens w:val="0"/>
        <w:spacing w:before="0"/>
        <w:ind w:left="0" w:firstLine="567"/>
        <w:jc w:val="both"/>
        <w:rPr>
          <w:sz w:val="22"/>
          <w:szCs w:val="22"/>
          <w:lang w:eastAsia="ru-RU"/>
        </w:rPr>
      </w:pPr>
      <w:r w:rsidRPr="000329F3">
        <w:rPr>
          <w:sz w:val="22"/>
          <w:szCs w:val="22"/>
          <w:lang w:eastAsia="ru-RU"/>
        </w:rPr>
        <w:t>соблюдение расписания отправления (прибытия) транспортных средств по маршруту регулярных перевозок;</w:t>
      </w:r>
    </w:p>
    <w:p w:rsidR="000329F3" w:rsidRPr="000329F3" w:rsidRDefault="000329F3" w:rsidP="00081221">
      <w:pPr>
        <w:numPr>
          <w:ilvl w:val="0"/>
          <w:numId w:val="76"/>
        </w:numPr>
        <w:tabs>
          <w:tab w:val="left" w:pos="426"/>
        </w:tabs>
        <w:suppressAutoHyphens w:val="0"/>
        <w:spacing w:before="0"/>
        <w:ind w:left="0" w:firstLine="567"/>
        <w:jc w:val="both"/>
        <w:rPr>
          <w:sz w:val="22"/>
          <w:szCs w:val="22"/>
          <w:lang w:eastAsia="ru-RU"/>
        </w:rPr>
      </w:pPr>
      <w:r w:rsidRPr="000329F3">
        <w:rPr>
          <w:sz w:val="22"/>
          <w:szCs w:val="22"/>
          <w:lang w:eastAsia="ru-RU"/>
        </w:rPr>
        <w:t>соблюдение установленного маршрута регулярных перевозок;</w:t>
      </w:r>
    </w:p>
    <w:p w:rsidR="000329F3" w:rsidRPr="000329F3" w:rsidRDefault="000329F3" w:rsidP="00081221">
      <w:pPr>
        <w:numPr>
          <w:ilvl w:val="0"/>
          <w:numId w:val="76"/>
        </w:numPr>
        <w:tabs>
          <w:tab w:val="left" w:pos="426"/>
        </w:tabs>
        <w:suppressAutoHyphens w:val="0"/>
        <w:spacing w:before="0"/>
        <w:ind w:left="0" w:firstLine="567"/>
        <w:jc w:val="both"/>
        <w:rPr>
          <w:sz w:val="22"/>
          <w:szCs w:val="22"/>
          <w:lang w:eastAsia="ru-RU"/>
        </w:rPr>
      </w:pPr>
      <w:r w:rsidRPr="000329F3">
        <w:rPr>
          <w:sz w:val="22"/>
          <w:szCs w:val="22"/>
          <w:lang w:eastAsia="ru-RU"/>
        </w:rPr>
        <w:t>осуществление регулярных перевозок транспортным средством при отсутствии оформленной маршрутной карты;</w:t>
      </w:r>
    </w:p>
    <w:p w:rsidR="000329F3" w:rsidRPr="000329F3" w:rsidRDefault="000329F3" w:rsidP="00081221">
      <w:pPr>
        <w:numPr>
          <w:ilvl w:val="0"/>
          <w:numId w:val="76"/>
        </w:numPr>
        <w:tabs>
          <w:tab w:val="left" w:pos="426"/>
        </w:tabs>
        <w:suppressAutoHyphens w:val="0"/>
        <w:spacing w:before="0"/>
        <w:ind w:left="0" w:firstLine="567"/>
        <w:jc w:val="both"/>
        <w:rPr>
          <w:bCs w:val="0"/>
          <w:sz w:val="22"/>
          <w:szCs w:val="22"/>
          <w:lang w:eastAsia="ru-RU"/>
        </w:rPr>
      </w:pPr>
      <w:bookmarkStart w:id="3" w:name="Par16"/>
      <w:bookmarkEnd w:id="3"/>
      <w:r w:rsidRPr="000329F3">
        <w:rPr>
          <w:sz w:val="22"/>
          <w:szCs w:val="22"/>
          <w:lang w:eastAsia="ru-RU"/>
        </w:rPr>
        <w:t>наличие лицензии на осуществление перевозки пассажиров автомобильным транспортом.</w:t>
      </w:r>
    </w:p>
    <w:p w:rsidR="000329F3" w:rsidRPr="000329F3" w:rsidRDefault="000329F3" w:rsidP="000329F3">
      <w:pPr>
        <w:tabs>
          <w:tab w:val="left" w:pos="426"/>
        </w:tabs>
        <w:suppressAutoHyphens w:val="0"/>
        <w:spacing w:before="0"/>
        <w:ind w:firstLine="567"/>
        <w:contextualSpacing/>
        <w:jc w:val="both"/>
        <w:rPr>
          <w:sz w:val="22"/>
          <w:szCs w:val="22"/>
          <w:lang w:eastAsia="ru-RU"/>
        </w:rPr>
      </w:pPr>
      <w:r w:rsidRPr="000329F3">
        <w:rPr>
          <w:bCs w:val="0"/>
          <w:sz w:val="22"/>
          <w:szCs w:val="22"/>
          <w:lang w:eastAsia="ru-RU"/>
        </w:rPr>
        <w:t xml:space="preserve">При нарушении перевозчиком установленных условий выполнения пассажирских перевозок к нему применяются меры административного воздействия  </w:t>
      </w:r>
      <w:r w:rsidRPr="000329F3">
        <w:rPr>
          <w:sz w:val="22"/>
          <w:szCs w:val="22"/>
          <w:lang w:eastAsia="ru-RU"/>
        </w:rPr>
        <w:t xml:space="preserve">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 Кроме того, сведения о нарушениях </w:t>
      </w:r>
      <w:r w:rsidRPr="000329F3">
        <w:rPr>
          <w:sz w:val="22"/>
          <w:szCs w:val="22"/>
          <w:lang w:eastAsia="ru-RU"/>
        </w:rPr>
        <w:lastRenderedPageBreak/>
        <w:t>направляются в лицензирующий орган для принятия решения об аннулировании действия лицензии перевозчика на перевозки пассажиров автомобильным транспортом.</w:t>
      </w:r>
    </w:p>
    <w:p w:rsidR="000329F3" w:rsidRPr="000329F3" w:rsidRDefault="000329F3" w:rsidP="000329F3">
      <w:pPr>
        <w:tabs>
          <w:tab w:val="left" w:pos="426"/>
          <w:tab w:val="left" w:pos="709"/>
          <w:tab w:val="left" w:pos="993"/>
        </w:tabs>
        <w:suppressAutoHyphens w:val="0"/>
        <w:spacing w:before="0"/>
        <w:ind w:firstLine="567"/>
        <w:contextualSpacing/>
        <w:jc w:val="both"/>
        <w:rPr>
          <w:sz w:val="22"/>
          <w:szCs w:val="22"/>
          <w:lang w:eastAsia="ru-RU"/>
        </w:rPr>
      </w:pPr>
      <w:r w:rsidRPr="000329F3">
        <w:rPr>
          <w:sz w:val="22"/>
          <w:szCs w:val="22"/>
          <w:lang w:eastAsia="ru-RU"/>
        </w:rPr>
        <w:t xml:space="preserve">В рамках основного мероприятия предоставляются субсидии перевозчикам в целях возмещения недополученных доходов в связи с оказанием мер социальной поддержки по проезду на </w:t>
      </w:r>
      <w:proofErr w:type="spellStart"/>
      <w:r w:rsidRPr="000329F3">
        <w:rPr>
          <w:sz w:val="22"/>
          <w:szCs w:val="22"/>
          <w:lang w:eastAsia="ru-RU"/>
        </w:rPr>
        <w:t>внутримуниципальном</w:t>
      </w:r>
      <w:proofErr w:type="spellEnd"/>
      <w:r w:rsidRPr="000329F3">
        <w:rPr>
          <w:sz w:val="22"/>
          <w:szCs w:val="22"/>
          <w:lang w:eastAsia="ru-RU"/>
        </w:rPr>
        <w:t xml:space="preserve"> транспорте. В рамках настоящей подпрограммы реализуется организационный механизм предоставления субсидий перевозчикам в целях возмещения недополученных доходов в связи с оказанием мер социальной поддержки; финансовые ресурсы на реализацию соответствующих мер социальной поддержки отражаются в муниципальной программе «Социальная поддержка населения».</w:t>
      </w:r>
    </w:p>
    <w:p w:rsidR="000329F3" w:rsidRPr="000329F3" w:rsidRDefault="000329F3" w:rsidP="00081221">
      <w:pPr>
        <w:numPr>
          <w:ilvl w:val="0"/>
          <w:numId w:val="56"/>
        </w:numPr>
        <w:tabs>
          <w:tab w:val="left" w:pos="426"/>
          <w:tab w:val="left" w:pos="709"/>
          <w:tab w:val="left" w:pos="993"/>
        </w:tabs>
        <w:suppressAutoHyphens w:val="0"/>
        <w:spacing w:before="0"/>
        <w:ind w:left="0" w:firstLine="567"/>
        <w:jc w:val="both"/>
        <w:rPr>
          <w:bCs w:val="0"/>
          <w:sz w:val="22"/>
          <w:szCs w:val="22"/>
          <w:lang w:eastAsia="ru-RU"/>
        </w:rPr>
      </w:pPr>
      <w:r w:rsidRPr="000329F3">
        <w:rPr>
          <w:sz w:val="22"/>
          <w:szCs w:val="22"/>
          <w:lang w:eastAsia="ru-RU"/>
        </w:rPr>
        <w:t>Проектирование, капитальный ремонт, ремонт автомобильных дорог общего пользования.</w:t>
      </w:r>
    </w:p>
    <w:p w:rsidR="000329F3" w:rsidRPr="000329F3" w:rsidRDefault="000329F3" w:rsidP="000329F3">
      <w:pPr>
        <w:tabs>
          <w:tab w:val="left" w:pos="426"/>
          <w:tab w:val="left" w:pos="709"/>
          <w:tab w:val="left" w:pos="993"/>
        </w:tabs>
        <w:suppressAutoHyphens w:val="0"/>
        <w:spacing w:before="0"/>
        <w:ind w:firstLine="567"/>
        <w:contextualSpacing/>
        <w:jc w:val="both"/>
        <w:rPr>
          <w:sz w:val="22"/>
          <w:szCs w:val="22"/>
          <w:lang w:eastAsia="ru-RU"/>
        </w:rPr>
      </w:pPr>
      <w:r w:rsidRPr="000329F3">
        <w:rPr>
          <w:bCs w:val="0"/>
          <w:sz w:val="22"/>
          <w:szCs w:val="22"/>
          <w:lang w:eastAsia="ru-RU"/>
        </w:rPr>
        <w:t>Основное мероприятие реализуется за счет средств муниципального дорожного фонда.</w:t>
      </w:r>
    </w:p>
    <w:p w:rsidR="000329F3" w:rsidRPr="000329F3" w:rsidRDefault="000329F3" w:rsidP="00081221">
      <w:pPr>
        <w:numPr>
          <w:ilvl w:val="0"/>
          <w:numId w:val="56"/>
        </w:numPr>
        <w:tabs>
          <w:tab w:val="left" w:pos="426"/>
          <w:tab w:val="left" w:pos="709"/>
          <w:tab w:val="left" w:pos="993"/>
        </w:tabs>
        <w:suppressAutoHyphens w:val="0"/>
        <w:spacing w:before="0"/>
        <w:ind w:left="0" w:firstLine="567"/>
        <w:jc w:val="both"/>
        <w:rPr>
          <w:sz w:val="22"/>
          <w:szCs w:val="22"/>
          <w:lang w:eastAsia="ru-RU"/>
        </w:rPr>
      </w:pPr>
      <w:r w:rsidRPr="000329F3">
        <w:rPr>
          <w:sz w:val="22"/>
          <w:szCs w:val="22"/>
          <w:lang w:eastAsia="ru-RU"/>
        </w:rPr>
        <w:t>Ремонт и содержание автомобильных дорог общего пользования, мостов и иных транспортных инженерных сооружений. Проведение мероприятий по обеспечению безопасности дорожного движения в соответствии с действующим законодательством Российской Федерации.</w:t>
      </w:r>
    </w:p>
    <w:p w:rsidR="000329F3" w:rsidRPr="000329F3" w:rsidRDefault="000329F3" w:rsidP="000329F3">
      <w:pPr>
        <w:tabs>
          <w:tab w:val="left" w:pos="426"/>
          <w:tab w:val="left" w:pos="709"/>
          <w:tab w:val="left" w:pos="993"/>
        </w:tabs>
        <w:suppressAutoHyphens w:val="0"/>
        <w:spacing w:before="0"/>
        <w:ind w:firstLine="567"/>
        <w:contextualSpacing/>
        <w:jc w:val="both"/>
        <w:rPr>
          <w:sz w:val="22"/>
          <w:szCs w:val="22"/>
          <w:lang w:eastAsia="ru-RU"/>
        </w:rPr>
      </w:pPr>
      <w:r w:rsidRPr="000329F3">
        <w:rPr>
          <w:sz w:val="22"/>
          <w:szCs w:val="22"/>
          <w:lang w:eastAsia="ru-RU"/>
        </w:rPr>
        <w:t xml:space="preserve">Основное мероприятие реализуется </w:t>
      </w:r>
      <w:r w:rsidRPr="000329F3">
        <w:rPr>
          <w:bCs w:val="0"/>
          <w:sz w:val="22"/>
          <w:szCs w:val="22"/>
          <w:lang w:eastAsia="ru-RU"/>
        </w:rPr>
        <w:t xml:space="preserve">за счет средств муниципального дорожного фонда. </w:t>
      </w:r>
      <w:r w:rsidRPr="000329F3">
        <w:rPr>
          <w:sz w:val="22"/>
          <w:szCs w:val="22"/>
          <w:lang w:eastAsia="ru-RU"/>
        </w:rPr>
        <w:t>В рамках основного мероприятия осуществляется:</w:t>
      </w:r>
    </w:p>
    <w:p w:rsidR="000329F3" w:rsidRPr="000329F3" w:rsidRDefault="000329F3" w:rsidP="00081221">
      <w:pPr>
        <w:numPr>
          <w:ilvl w:val="0"/>
          <w:numId w:val="77"/>
        </w:numPr>
        <w:tabs>
          <w:tab w:val="left" w:pos="426"/>
          <w:tab w:val="left" w:pos="709"/>
          <w:tab w:val="left" w:pos="993"/>
        </w:tabs>
        <w:suppressAutoHyphens w:val="0"/>
        <w:spacing w:before="0"/>
        <w:ind w:left="0" w:firstLine="567"/>
        <w:jc w:val="both"/>
        <w:rPr>
          <w:sz w:val="22"/>
          <w:szCs w:val="22"/>
          <w:lang w:eastAsia="ru-RU"/>
        </w:rPr>
      </w:pPr>
      <w:r w:rsidRPr="000329F3">
        <w:rPr>
          <w:sz w:val="22"/>
          <w:szCs w:val="22"/>
          <w:lang w:eastAsia="ru-RU"/>
        </w:rPr>
        <w:t>содержание автомобильных дорог местного значения (проезжая часть, автостоянки, инженерные и искусственные сооружения, тротуары, остановочные пункты, урны, скамейки, прилегающие к автодороге территории в границах красных линий улиц);</w:t>
      </w:r>
    </w:p>
    <w:p w:rsidR="000329F3" w:rsidRPr="000329F3" w:rsidRDefault="000329F3" w:rsidP="00081221">
      <w:pPr>
        <w:numPr>
          <w:ilvl w:val="0"/>
          <w:numId w:val="77"/>
        </w:numPr>
        <w:tabs>
          <w:tab w:val="left" w:pos="426"/>
          <w:tab w:val="left" w:pos="709"/>
          <w:tab w:val="left" w:pos="993"/>
        </w:tabs>
        <w:suppressAutoHyphens w:val="0"/>
        <w:spacing w:before="0"/>
        <w:ind w:left="0" w:firstLine="567"/>
        <w:jc w:val="both"/>
        <w:rPr>
          <w:sz w:val="22"/>
          <w:szCs w:val="22"/>
          <w:lang w:eastAsia="ru-RU"/>
        </w:rPr>
      </w:pPr>
      <w:r w:rsidRPr="000329F3">
        <w:rPr>
          <w:sz w:val="22"/>
          <w:szCs w:val="22"/>
          <w:lang w:eastAsia="ru-RU"/>
        </w:rPr>
        <w:t>ремонт автомобильных дорог местного значения (проезжая часть, автостоянки, инженерные и искусственные сооружения, тротуары, остановочные пункты, урны, скамейки, прилегающие к автодороге территории в границах красных линий улиц);</w:t>
      </w:r>
    </w:p>
    <w:p w:rsidR="000329F3" w:rsidRPr="000329F3" w:rsidRDefault="000329F3" w:rsidP="00081221">
      <w:pPr>
        <w:numPr>
          <w:ilvl w:val="0"/>
          <w:numId w:val="77"/>
        </w:numPr>
        <w:tabs>
          <w:tab w:val="left" w:pos="426"/>
          <w:tab w:val="left" w:pos="709"/>
          <w:tab w:val="left" w:pos="993"/>
        </w:tabs>
        <w:suppressAutoHyphens w:val="0"/>
        <w:spacing w:before="0"/>
        <w:ind w:left="0" w:firstLine="567"/>
        <w:jc w:val="both"/>
        <w:rPr>
          <w:sz w:val="22"/>
          <w:szCs w:val="22"/>
          <w:lang w:eastAsia="ru-RU"/>
        </w:rPr>
      </w:pPr>
      <w:r w:rsidRPr="000329F3">
        <w:rPr>
          <w:sz w:val="22"/>
          <w:szCs w:val="22"/>
          <w:lang w:eastAsia="ru-RU"/>
        </w:rPr>
        <w:t>нанесение дорожной разметки;</w:t>
      </w:r>
    </w:p>
    <w:p w:rsidR="000329F3" w:rsidRPr="000329F3" w:rsidRDefault="000329F3" w:rsidP="00081221">
      <w:pPr>
        <w:numPr>
          <w:ilvl w:val="0"/>
          <w:numId w:val="77"/>
        </w:numPr>
        <w:tabs>
          <w:tab w:val="left" w:pos="426"/>
          <w:tab w:val="left" w:pos="709"/>
          <w:tab w:val="left" w:pos="993"/>
        </w:tabs>
        <w:suppressAutoHyphens w:val="0"/>
        <w:spacing w:before="0"/>
        <w:ind w:left="0" w:firstLine="567"/>
        <w:jc w:val="both"/>
        <w:rPr>
          <w:sz w:val="22"/>
          <w:szCs w:val="22"/>
          <w:lang w:eastAsia="ru-RU"/>
        </w:rPr>
      </w:pPr>
      <w:r w:rsidRPr="000329F3">
        <w:rPr>
          <w:sz w:val="22"/>
          <w:szCs w:val="22"/>
          <w:lang w:eastAsia="ru-RU"/>
        </w:rPr>
        <w:t>установка и замена дорожных знаков;</w:t>
      </w:r>
    </w:p>
    <w:p w:rsidR="000329F3" w:rsidRPr="000329F3" w:rsidRDefault="000329F3" w:rsidP="00081221">
      <w:pPr>
        <w:numPr>
          <w:ilvl w:val="0"/>
          <w:numId w:val="77"/>
        </w:numPr>
        <w:tabs>
          <w:tab w:val="left" w:pos="426"/>
          <w:tab w:val="left" w:pos="709"/>
          <w:tab w:val="left" w:pos="993"/>
        </w:tabs>
        <w:suppressAutoHyphens w:val="0"/>
        <w:spacing w:before="0"/>
        <w:ind w:left="0" w:firstLine="567"/>
        <w:jc w:val="both"/>
        <w:rPr>
          <w:bCs w:val="0"/>
          <w:sz w:val="22"/>
          <w:szCs w:val="22"/>
          <w:lang w:eastAsia="ru-RU"/>
        </w:rPr>
      </w:pPr>
      <w:r w:rsidRPr="000329F3">
        <w:rPr>
          <w:sz w:val="22"/>
          <w:szCs w:val="22"/>
          <w:lang w:eastAsia="ru-RU"/>
        </w:rPr>
        <w:t>содержание технических средств организации дорожного движения (дорожные знаки, разметка).</w:t>
      </w:r>
    </w:p>
    <w:p w:rsidR="000329F3" w:rsidRPr="000329F3" w:rsidRDefault="000329F3" w:rsidP="00081221">
      <w:pPr>
        <w:numPr>
          <w:ilvl w:val="0"/>
          <w:numId w:val="56"/>
        </w:numPr>
        <w:tabs>
          <w:tab w:val="left" w:pos="426"/>
          <w:tab w:val="left" w:pos="709"/>
          <w:tab w:val="left" w:pos="993"/>
        </w:tabs>
        <w:suppressAutoHyphens w:val="0"/>
        <w:spacing w:before="0"/>
        <w:ind w:left="0" w:firstLine="567"/>
        <w:jc w:val="both"/>
        <w:rPr>
          <w:bCs w:val="0"/>
          <w:sz w:val="22"/>
          <w:szCs w:val="22"/>
          <w:lang w:eastAsia="ru-RU"/>
        </w:rPr>
      </w:pPr>
      <w:r w:rsidRPr="000329F3">
        <w:rPr>
          <w:bCs w:val="0"/>
          <w:sz w:val="22"/>
          <w:szCs w:val="22"/>
          <w:lang w:eastAsia="ru-RU"/>
        </w:rPr>
        <w:t xml:space="preserve">Осуществление муниципального </w:t>
      </w:r>
      <w:proofErr w:type="gramStart"/>
      <w:r w:rsidRPr="000329F3">
        <w:rPr>
          <w:bCs w:val="0"/>
          <w:sz w:val="22"/>
          <w:szCs w:val="22"/>
          <w:lang w:eastAsia="ru-RU"/>
        </w:rPr>
        <w:t>контроля за</w:t>
      </w:r>
      <w:proofErr w:type="gramEnd"/>
      <w:r w:rsidRPr="000329F3">
        <w:rPr>
          <w:bCs w:val="0"/>
          <w:sz w:val="22"/>
          <w:szCs w:val="22"/>
          <w:lang w:eastAsia="ru-RU"/>
        </w:rPr>
        <w:t xml:space="preserve"> обустройством автомобильных дорог общего пользования местного значения дорожными элементами (дорожными знаками, дорожными ограждениями, остановочными пунктами, стоянками (парковками) транспортных средств, иными элементами обустройства автомобильных дорог).</w:t>
      </w:r>
    </w:p>
    <w:p w:rsidR="000329F3" w:rsidRPr="000329F3" w:rsidRDefault="000329F3" w:rsidP="000329F3">
      <w:pPr>
        <w:tabs>
          <w:tab w:val="left" w:pos="426"/>
          <w:tab w:val="left" w:pos="709"/>
          <w:tab w:val="left" w:pos="993"/>
        </w:tabs>
        <w:suppressAutoHyphens w:val="0"/>
        <w:spacing w:before="0"/>
        <w:ind w:firstLine="567"/>
        <w:contextualSpacing/>
        <w:jc w:val="both"/>
        <w:rPr>
          <w:bCs w:val="0"/>
          <w:sz w:val="22"/>
          <w:szCs w:val="22"/>
          <w:lang w:eastAsia="ru-RU"/>
        </w:rPr>
      </w:pPr>
      <w:r w:rsidRPr="000329F3">
        <w:rPr>
          <w:bCs w:val="0"/>
          <w:sz w:val="22"/>
          <w:szCs w:val="22"/>
          <w:lang w:eastAsia="ru-RU"/>
        </w:rPr>
        <w:t>В рамках основного мероприятия осуществляется обследование дорожных условий, в том числе на маршрутах регулярных пассажирских перевозок. О</w:t>
      </w:r>
      <w:r w:rsidRPr="000329F3">
        <w:rPr>
          <w:sz w:val="22"/>
          <w:szCs w:val="22"/>
          <w:lang w:eastAsia="ru-RU"/>
        </w:rPr>
        <w:t>бследование дорожных условий проводится Комиссией по безопасности дорожного движения, созданной при Администрации Вавожского района, в целях оценки соответствия технического состояния трассы требованиям безопасности дорожного движения. Результаты обследования оформляются актом, в котором дается заключение комиссии о возможности эксплуатации обследованных участков улично-дорожной сети. В случае выявления несоответствия требованиям  безопасности дорожного движения в акте отражаются предложения комиссии о проведении неотложных и перспективных мероприятий, направленных на улучшение условий дорожного движения и предупреждение дорожно-транспортных происшествий.</w:t>
      </w:r>
    </w:p>
    <w:p w:rsidR="000329F3" w:rsidRPr="000329F3" w:rsidRDefault="000329F3" w:rsidP="00081221">
      <w:pPr>
        <w:numPr>
          <w:ilvl w:val="0"/>
          <w:numId w:val="56"/>
        </w:numPr>
        <w:tabs>
          <w:tab w:val="left" w:pos="426"/>
          <w:tab w:val="left" w:pos="851"/>
          <w:tab w:val="left" w:pos="1134"/>
        </w:tabs>
        <w:suppressAutoHyphens w:val="0"/>
        <w:spacing w:before="0"/>
        <w:ind w:left="0" w:firstLine="567"/>
        <w:jc w:val="both"/>
        <w:rPr>
          <w:bCs w:val="0"/>
          <w:sz w:val="22"/>
          <w:szCs w:val="22"/>
          <w:lang w:eastAsia="ru-RU"/>
        </w:rPr>
      </w:pPr>
      <w:r w:rsidRPr="000329F3">
        <w:rPr>
          <w:bCs w:val="0"/>
          <w:sz w:val="22"/>
          <w:szCs w:val="22"/>
          <w:lang w:eastAsia="ru-RU"/>
        </w:rPr>
        <w:t>Осуществление муниципального регулирования в части создания и использования парковок (парковочных мест) на территории муниципального образования «Вавожский район».</w:t>
      </w:r>
    </w:p>
    <w:p w:rsidR="000329F3" w:rsidRPr="000329F3" w:rsidRDefault="000329F3" w:rsidP="000329F3">
      <w:pPr>
        <w:tabs>
          <w:tab w:val="left" w:pos="426"/>
          <w:tab w:val="left" w:pos="851"/>
          <w:tab w:val="left" w:pos="1134"/>
        </w:tabs>
        <w:suppressAutoHyphens w:val="0"/>
        <w:spacing w:before="0"/>
        <w:ind w:firstLine="567"/>
        <w:contextualSpacing/>
        <w:jc w:val="both"/>
        <w:rPr>
          <w:sz w:val="22"/>
          <w:szCs w:val="22"/>
          <w:lang w:eastAsia="ru-RU"/>
        </w:rPr>
      </w:pPr>
      <w:r w:rsidRPr="000329F3">
        <w:rPr>
          <w:bCs w:val="0"/>
          <w:sz w:val="22"/>
          <w:szCs w:val="22"/>
          <w:lang w:eastAsia="ru-RU"/>
        </w:rPr>
        <w:t>Основное мероприятие планируется в целях повышения безопасности дорожного движения и повышения пропускной способности дорог местного значения на территории муниципального образования «Муниципальный округ Вавожский район Удмуртской Республики».</w:t>
      </w:r>
    </w:p>
    <w:p w:rsidR="000329F3" w:rsidRPr="000329F3" w:rsidRDefault="000329F3" w:rsidP="000329F3">
      <w:pPr>
        <w:keepNext/>
        <w:tabs>
          <w:tab w:val="left" w:pos="426"/>
          <w:tab w:val="left" w:pos="851"/>
          <w:tab w:val="left" w:pos="1134"/>
        </w:tabs>
        <w:suppressAutoHyphens w:val="0"/>
        <w:spacing w:before="0"/>
        <w:ind w:firstLine="567"/>
        <w:contextualSpacing/>
        <w:jc w:val="both"/>
        <w:rPr>
          <w:sz w:val="22"/>
          <w:szCs w:val="22"/>
          <w:lang w:eastAsia="ru-RU"/>
        </w:rPr>
      </w:pPr>
      <w:r w:rsidRPr="000329F3">
        <w:rPr>
          <w:sz w:val="22"/>
          <w:szCs w:val="22"/>
          <w:lang w:eastAsia="ru-RU"/>
        </w:rPr>
        <w:t>В рамках основного мероприятия планируется:</w:t>
      </w:r>
    </w:p>
    <w:p w:rsidR="000329F3" w:rsidRPr="000329F3" w:rsidRDefault="000329F3" w:rsidP="00081221">
      <w:pPr>
        <w:numPr>
          <w:ilvl w:val="0"/>
          <w:numId w:val="77"/>
        </w:numPr>
        <w:tabs>
          <w:tab w:val="left" w:pos="426"/>
          <w:tab w:val="left" w:pos="851"/>
          <w:tab w:val="left" w:pos="993"/>
          <w:tab w:val="left" w:pos="1134"/>
        </w:tabs>
        <w:suppressAutoHyphens w:val="0"/>
        <w:spacing w:before="0"/>
        <w:ind w:left="0" w:firstLine="567"/>
        <w:jc w:val="both"/>
        <w:rPr>
          <w:sz w:val="22"/>
          <w:szCs w:val="22"/>
          <w:lang w:eastAsia="ru-RU"/>
        </w:rPr>
      </w:pPr>
      <w:r w:rsidRPr="000329F3">
        <w:rPr>
          <w:sz w:val="22"/>
          <w:szCs w:val="22"/>
          <w:lang w:eastAsia="ru-RU"/>
        </w:rPr>
        <w:t>разработка нормативного правового акта (актов) о создании парковок (парковочных мест) на территории Вавожского района;</w:t>
      </w:r>
    </w:p>
    <w:p w:rsidR="000329F3" w:rsidRPr="000329F3" w:rsidRDefault="000329F3" w:rsidP="00081221">
      <w:pPr>
        <w:numPr>
          <w:ilvl w:val="0"/>
          <w:numId w:val="77"/>
        </w:numPr>
        <w:tabs>
          <w:tab w:val="left" w:pos="426"/>
          <w:tab w:val="left" w:pos="851"/>
          <w:tab w:val="left" w:pos="993"/>
          <w:tab w:val="left" w:pos="1134"/>
        </w:tabs>
        <w:suppressAutoHyphens w:val="0"/>
        <w:spacing w:before="0"/>
        <w:ind w:left="0" w:firstLine="567"/>
        <w:jc w:val="both"/>
        <w:rPr>
          <w:sz w:val="22"/>
          <w:szCs w:val="22"/>
          <w:lang w:eastAsia="ru-RU"/>
        </w:rPr>
      </w:pPr>
      <w:r w:rsidRPr="000329F3">
        <w:rPr>
          <w:sz w:val="22"/>
          <w:szCs w:val="22"/>
          <w:lang w:eastAsia="ru-RU"/>
        </w:rPr>
        <w:t xml:space="preserve">осуществление </w:t>
      </w:r>
      <w:proofErr w:type="gramStart"/>
      <w:r w:rsidRPr="000329F3">
        <w:rPr>
          <w:sz w:val="22"/>
          <w:szCs w:val="22"/>
          <w:lang w:eastAsia="ru-RU"/>
        </w:rPr>
        <w:t>контроля за</w:t>
      </w:r>
      <w:proofErr w:type="gramEnd"/>
      <w:r w:rsidRPr="000329F3">
        <w:rPr>
          <w:sz w:val="22"/>
          <w:szCs w:val="22"/>
          <w:lang w:eastAsia="ru-RU"/>
        </w:rPr>
        <w:t xml:space="preserve"> соблюдением установленных требований;</w:t>
      </w:r>
    </w:p>
    <w:p w:rsidR="000329F3" w:rsidRPr="000329F3" w:rsidRDefault="000329F3" w:rsidP="00081221">
      <w:pPr>
        <w:numPr>
          <w:ilvl w:val="0"/>
          <w:numId w:val="77"/>
        </w:numPr>
        <w:tabs>
          <w:tab w:val="left" w:pos="426"/>
          <w:tab w:val="left" w:pos="851"/>
          <w:tab w:val="left" w:pos="993"/>
          <w:tab w:val="left" w:pos="1134"/>
        </w:tabs>
        <w:suppressAutoHyphens w:val="0"/>
        <w:spacing w:before="0"/>
        <w:ind w:left="0" w:firstLine="567"/>
        <w:jc w:val="both"/>
        <w:rPr>
          <w:bCs w:val="0"/>
          <w:sz w:val="22"/>
          <w:szCs w:val="22"/>
          <w:lang w:eastAsia="ru-RU"/>
        </w:rPr>
      </w:pPr>
      <w:r w:rsidRPr="000329F3">
        <w:rPr>
          <w:sz w:val="22"/>
          <w:szCs w:val="22"/>
          <w:lang w:eastAsia="ru-RU"/>
        </w:rPr>
        <w:t>в случае выявления нарушений - применение мер административного воздействия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p w:rsidR="000329F3" w:rsidRPr="000329F3" w:rsidRDefault="000329F3" w:rsidP="00081221">
      <w:pPr>
        <w:numPr>
          <w:ilvl w:val="0"/>
          <w:numId w:val="56"/>
        </w:numPr>
        <w:tabs>
          <w:tab w:val="left" w:pos="426"/>
          <w:tab w:val="left" w:pos="851"/>
          <w:tab w:val="left" w:pos="1134"/>
        </w:tabs>
        <w:suppressAutoHyphens w:val="0"/>
        <w:spacing w:before="0"/>
        <w:ind w:left="0" w:firstLine="567"/>
        <w:jc w:val="both"/>
        <w:rPr>
          <w:sz w:val="22"/>
          <w:szCs w:val="22"/>
          <w:lang w:eastAsia="ru-RU"/>
        </w:rPr>
      </w:pPr>
      <w:r w:rsidRPr="000329F3">
        <w:rPr>
          <w:bCs w:val="0"/>
          <w:sz w:val="22"/>
          <w:szCs w:val="22"/>
          <w:lang w:eastAsia="ru-RU"/>
        </w:rPr>
        <w:t>Принятие решений о временном ограничении или прекращении движения транспортных средств по автомобильным дорогам местного значения.</w:t>
      </w:r>
    </w:p>
    <w:p w:rsidR="000329F3" w:rsidRPr="000329F3" w:rsidRDefault="000329F3" w:rsidP="00081221">
      <w:pPr>
        <w:numPr>
          <w:ilvl w:val="0"/>
          <w:numId w:val="56"/>
        </w:numPr>
        <w:tabs>
          <w:tab w:val="left" w:pos="426"/>
          <w:tab w:val="left" w:pos="851"/>
          <w:tab w:val="left" w:pos="1134"/>
        </w:tabs>
        <w:suppressAutoHyphens w:val="0"/>
        <w:spacing w:before="0"/>
        <w:ind w:left="0" w:firstLine="567"/>
        <w:jc w:val="both"/>
        <w:rPr>
          <w:sz w:val="22"/>
          <w:szCs w:val="22"/>
          <w:lang w:eastAsia="ru-RU"/>
        </w:rPr>
      </w:pPr>
      <w:r w:rsidRPr="000329F3">
        <w:rPr>
          <w:sz w:val="22"/>
          <w:szCs w:val="22"/>
          <w:lang w:eastAsia="ru-RU"/>
        </w:rPr>
        <w:t xml:space="preserve">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w:t>
      </w:r>
      <w:r w:rsidRPr="000329F3">
        <w:rPr>
          <w:sz w:val="22"/>
          <w:szCs w:val="22"/>
          <w:lang w:eastAsia="ru-RU"/>
        </w:rPr>
        <w:lastRenderedPageBreak/>
        <w:t>собственности на автомобильные дороги местного значения, объекты дорожного хозяйства в границах района.</w:t>
      </w:r>
    </w:p>
    <w:p w:rsidR="000329F3" w:rsidRPr="000329F3" w:rsidRDefault="000329F3" w:rsidP="00081221">
      <w:pPr>
        <w:numPr>
          <w:ilvl w:val="0"/>
          <w:numId w:val="56"/>
        </w:numPr>
        <w:tabs>
          <w:tab w:val="left" w:pos="426"/>
          <w:tab w:val="left" w:pos="851"/>
          <w:tab w:val="left" w:pos="1134"/>
        </w:tabs>
        <w:suppressAutoHyphens w:val="0"/>
        <w:spacing w:before="0"/>
        <w:ind w:left="0" w:firstLine="567"/>
        <w:jc w:val="both"/>
        <w:rPr>
          <w:sz w:val="22"/>
          <w:szCs w:val="22"/>
          <w:lang w:eastAsia="ru-RU"/>
        </w:rPr>
      </w:pPr>
      <w:r w:rsidRPr="000329F3">
        <w:rPr>
          <w:sz w:val="22"/>
          <w:szCs w:val="22"/>
          <w:lang w:eastAsia="ru-RU"/>
        </w:rPr>
        <w:t>Разработка перспективных, текущих планов по строительству, реконструкции, капитальному ремонту, ремонту и содержанию автомобильных дорог местного значения, транспортных инженерных сооружений в границах района, по развитию перспективных схем развития автомобильных дорог местного значения и объектов дорожного хозяйства.</w:t>
      </w:r>
    </w:p>
    <w:p w:rsidR="000329F3" w:rsidRPr="000329F3" w:rsidRDefault="000329F3" w:rsidP="000329F3">
      <w:pPr>
        <w:tabs>
          <w:tab w:val="left" w:pos="426"/>
          <w:tab w:val="left" w:pos="851"/>
          <w:tab w:val="left" w:pos="1134"/>
        </w:tabs>
        <w:suppressAutoHyphens w:val="0"/>
        <w:spacing w:before="0"/>
        <w:ind w:firstLine="567"/>
        <w:contextualSpacing/>
        <w:jc w:val="both"/>
        <w:rPr>
          <w:b/>
          <w:sz w:val="22"/>
          <w:szCs w:val="22"/>
          <w:lang w:eastAsia="ru-RU"/>
        </w:rPr>
      </w:pPr>
      <w:r w:rsidRPr="000329F3">
        <w:rPr>
          <w:sz w:val="22"/>
          <w:szCs w:val="22"/>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к муниципальной программе.</w:t>
      </w:r>
    </w:p>
    <w:p w:rsidR="000329F3" w:rsidRPr="000329F3" w:rsidRDefault="000329F3" w:rsidP="000329F3">
      <w:pPr>
        <w:keepNext/>
        <w:shd w:val="clear" w:color="auto" w:fill="FFFFFF"/>
        <w:tabs>
          <w:tab w:val="left" w:pos="426"/>
          <w:tab w:val="left" w:pos="1276"/>
        </w:tabs>
        <w:suppressAutoHyphens w:val="0"/>
        <w:spacing w:before="480" w:after="240"/>
        <w:ind w:right="624" w:firstLine="567"/>
        <w:jc w:val="center"/>
        <w:rPr>
          <w:b/>
          <w:sz w:val="22"/>
          <w:szCs w:val="22"/>
          <w:lang w:eastAsia="ru-RU"/>
        </w:rPr>
      </w:pPr>
      <w:r w:rsidRPr="000329F3">
        <w:rPr>
          <w:b/>
          <w:sz w:val="22"/>
          <w:szCs w:val="22"/>
          <w:lang w:eastAsia="ru-RU"/>
        </w:rPr>
        <w:t>7.5.6.Меры муниципального регулирования</w:t>
      </w:r>
    </w:p>
    <w:p w:rsidR="000329F3" w:rsidRPr="000329F3" w:rsidRDefault="000329F3" w:rsidP="000329F3">
      <w:pPr>
        <w:tabs>
          <w:tab w:val="left" w:pos="426"/>
        </w:tabs>
        <w:suppressAutoHyphens w:val="0"/>
        <w:spacing w:before="0"/>
        <w:ind w:firstLine="567"/>
        <w:contextualSpacing/>
        <w:jc w:val="both"/>
        <w:rPr>
          <w:sz w:val="22"/>
          <w:szCs w:val="22"/>
          <w:lang w:eastAsia="ru-RU"/>
        </w:rPr>
      </w:pPr>
      <w:bookmarkStart w:id="4" w:name="Par53"/>
      <w:bookmarkEnd w:id="4"/>
      <w:proofErr w:type="gramStart"/>
      <w:r w:rsidRPr="000329F3">
        <w:rPr>
          <w:sz w:val="22"/>
          <w:szCs w:val="22"/>
          <w:lang w:eastAsia="ru-RU"/>
        </w:rPr>
        <w:t xml:space="preserve">Направления развития транспортной инфраструктуры, в том числе автомобильных дорог общего пользования местного значения, определены схемами территориального планирования муниципального образования «Вавожский район» (утвержден решением Районного Совета депутатов муниципального образования «Вавожский район» от 22.04.2011г. №364). </w:t>
      </w:r>
      <w:proofErr w:type="gramEnd"/>
    </w:p>
    <w:p w:rsidR="000329F3" w:rsidRPr="000329F3" w:rsidRDefault="000329F3" w:rsidP="000329F3">
      <w:pPr>
        <w:tabs>
          <w:tab w:val="left" w:pos="426"/>
        </w:tabs>
        <w:suppressAutoHyphens w:val="0"/>
        <w:spacing w:before="0"/>
        <w:ind w:firstLine="567"/>
        <w:contextualSpacing/>
        <w:jc w:val="both"/>
        <w:rPr>
          <w:bCs w:val="0"/>
          <w:sz w:val="22"/>
          <w:szCs w:val="22"/>
          <w:lang w:eastAsia="ru-RU"/>
        </w:rPr>
      </w:pPr>
      <w:r w:rsidRPr="000329F3">
        <w:rPr>
          <w:bCs w:val="0"/>
          <w:sz w:val="22"/>
          <w:szCs w:val="22"/>
          <w:lang w:eastAsia="ru-RU"/>
        </w:rPr>
        <w:t>Финансовая оценка мер муниципального регулирования представлена в Приложении 3 к муниципальной программе.</w:t>
      </w:r>
    </w:p>
    <w:p w:rsidR="000329F3" w:rsidRPr="000329F3" w:rsidRDefault="000329F3" w:rsidP="000329F3">
      <w:pPr>
        <w:tabs>
          <w:tab w:val="left" w:pos="426"/>
        </w:tabs>
        <w:suppressAutoHyphens w:val="0"/>
        <w:spacing w:before="0"/>
        <w:ind w:firstLine="567"/>
        <w:contextualSpacing/>
        <w:jc w:val="both"/>
        <w:rPr>
          <w:bCs w:val="0"/>
          <w:sz w:val="22"/>
          <w:szCs w:val="22"/>
          <w:lang w:eastAsia="ru-RU"/>
        </w:rPr>
      </w:pPr>
    </w:p>
    <w:p w:rsidR="000329F3" w:rsidRPr="000329F3" w:rsidRDefault="000329F3" w:rsidP="000329F3">
      <w:pPr>
        <w:tabs>
          <w:tab w:val="left" w:pos="426"/>
        </w:tabs>
        <w:suppressAutoHyphens w:val="0"/>
        <w:spacing w:before="0"/>
        <w:ind w:firstLine="567"/>
        <w:contextualSpacing/>
        <w:jc w:val="center"/>
        <w:rPr>
          <w:b/>
          <w:sz w:val="22"/>
          <w:szCs w:val="22"/>
          <w:lang w:eastAsia="ru-RU"/>
        </w:rPr>
      </w:pPr>
      <w:r w:rsidRPr="000329F3">
        <w:rPr>
          <w:b/>
          <w:sz w:val="22"/>
          <w:szCs w:val="22"/>
          <w:lang w:eastAsia="ru-RU"/>
        </w:rPr>
        <w:t>7.5.7. Взаимодействие с органами государственной власти и местного самоуправления, организациями и гражданами</w:t>
      </w:r>
    </w:p>
    <w:p w:rsidR="000329F3" w:rsidRPr="000329F3" w:rsidRDefault="000329F3" w:rsidP="000329F3">
      <w:pPr>
        <w:tabs>
          <w:tab w:val="left" w:pos="426"/>
        </w:tabs>
        <w:suppressAutoHyphens w:val="0"/>
        <w:spacing w:before="0"/>
        <w:ind w:firstLine="567"/>
        <w:contextualSpacing/>
        <w:jc w:val="center"/>
        <w:rPr>
          <w:b/>
          <w:sz w:val="22"/>
          <w:szCs w:val="22"/>
          <w:lang w:eastAsia="ru-RU"/>
        </w:rPr>
      </w:pPr>
    </w:p>
    <w:p w:rsidR="000329F3" w:rsidRPr="000329F3" w:rsidRDefault="000329F3" w:rsidP="000329F3">
      <w:pPr>
        <w:tabs>
          <w:tab w:val="left" w:pos="426"/>
        </w:tabs>
        <w:suppressAutoHyphens w:val="0"/>
        <w:autoSpaceDE w:val="0"/>
        <w:autoSpaceDN w:val="0"/>
        <w:adjustRightInd w:val="0"/>
        <w:spacing w:before="0"/>
        <w:ind w:firstLine="567"/>
        <w:jc w:val="both"/>
        <w:rPr>
          <w:sz w:val="22"/>
          <w:szCs w:val="22"/>
          <w:lang w:eastAsia="ru-RU"/>
        </w:rPr>
      </w:pPr>
      <w:r w:rsidRPr="000329F3">
        <w:rPr>
          <w:sz w:val="22"/>
          <w:szCs w:val="22"/>
          <w:lang w:eastAsia="ru-RU"/>
        </w:rPr>
        <w:t xml:space="preserve">В рамках подпрограммы осуществляется взаимодействие с органами государственной власти Удмуртской Республики в целях приведения в нормативное состояние и развития сети автомобильных дорог местного значения, а также развития транспортной инфраструктуры на территории Вавожского района. </w:t>
      </w:r>
    </w:p>
    <w:p w:rsidR="000329F3" w:rsidRPr="000329F3" w:rsidRDefault="000329F3" w:rsidP="000329F3">
      <w:pPr>
        <w:tabs>
          <w:tab w:val="left" w:pos="426"/>
        </w:tabs>
        <w:suppressAutoHyphens w:val="0"/>
        <w:autoSpaceDE w:val="0"/>
        <w:autoSpaceDN w:val="0"/>
        <w:adjustRightInd w:val="0"/>
        <w:spacing w:before="0"/>
        <w:ind w:firstLine="567"/>
        <w:jc w:val="both"/>
        <w:rPr>
          <w:sz w:val="22"/>
          <w:szCs w:val="22"/>
          <w:lang w:eastAsia="ru-RU"/>
        </w:rPr>
      </w:pPr>
      <w:r w:rsidRPr="000329F3">
        <w:rPr>
          <w:sz w:val="22"/>
          <w:szCs w:val="22"/>
          <w:lang w:eastAsia="ru-RU"/>
        </w:rPr>
        <w:t xml:space="preserve">Предусмотрена возможность предоставления субсидий из бюджета Удмуртской Республики бюджетам муниципальных образований: </w:t>
      </w:r>
    </w:p>
    <w:p w:rsidR="000329F3" w:rsidRPr="000329F3" w:rsidRDefault="000329F3" w:rsidP="000329F3">
      <w:pPr>
        <w:tabs>
          <w:tab w:val="left" w:pos="426"/>
        </w:tabs>
        <w:suppressAutoHyphens w:val="0"/>
        <w:autoSpaceDE w:val="0"/>
        <w:autoSpaceDN w:val="0"/>
        <w:adjustRightInd w:val="0"/>
        <w:spacing w:before="0"/>
        <w:ind w:firstLine="567"/>
        <w:jc w:val="both"/>
        <w:rPr>
          <w:sz w:val="22"/>
          <w:szCs w:val="22"/>
          <w:lang w:eastAsia="ru-RU"/>
        </w:rPr>
      </w:pPr>
      <w:r w:rsidRPr="000329F3">
        <w:rPr>
          <w:sz w:val="22"/>
          <w:szCs w:val="22"/>
          <w:lang w:eastAsia="ru-RU"/>
        </w:rPr>
        <w:t>1) в рамках республиканской целевой программы «Развитие автомобильных дорог в Удмуртской Республике (2010 - 2027 годы)», утвержденной постановлением Правительства Удмуртской Республики от 19 октября 2009 года N 300, - на приведение в нормативное техническое состояние автомобильных дорог местного значения. Правила предоставления субсидий из бюджета Удмуртской Республики бюджетам муниципальных образований на приведение в нормативное техническое состояние автомобильных дорог местного значения утверждены постановлением Правительства Удмуртской Республики от 19 июля 2010 г. №235;</w:t>
      </w:r>
    </w:p>
    <w:p w:rsidR="000329F3" w:rsidRPr="000329F3" w:rsidRDefault="000329F3" w:rsidP="000329F3">
      <w:pPr>
        <w:tabs>
          <w:tab w:val="left" w:pos="426"/>
        </w:tabs>
        <w:suppressAutoHyphens w:val="0"/>
        <w:autoSpaceDE w:val="0"/>
        <w:autoSpaceDN w:val="0"/>
        <w:adjustRightInd w:val="0"/>
        <w:spacing w:before="0"/>
        <w:ind w:firstLine="567"/>
        <w:jc w:val="both"/>
        <w:rPr>
          <w:sz w:val="22"/>
          <w:szCs w:val="22"/>
          <w:lang w:eastAsia="ru-RU"/>
        </w:rPr>
      </w:pPr>
      <w:proofErr w:type="gramStart"/>
      <w:r w:rsidRPr="000329F3">
        <w:rPr>
          <w:sz w:val="22"/>
          <w:szCs w:val="22"/>
          <w:lang w:eastAsia="ru-RU"/>
        </w:rPr>
        <w:t xml:space="preserve">2) в рамках </w:t>
      </w:r>
      <w:hyperlink r:id="rId36" w:history="1">
        <w:r w:rsidRPr="000329F3">
          <w:rPr>
            <w:sz w:val="22"/>
            <w:szCs w:val="22"/>
            <w:lang w:eastAsia="ru-RU"/>
          </w:rPr>
          <w:t>подпрограммы</w:t>
        </w:r>
      </w:hyperlink>
      <w:r w:rsidRPr="000329F3">
        <w:rPr>
          <w:sz w:val="22"/>
          <w:szCs w:val="22"/>
          <w:lang w:eastAsia="ru-RU"/>
        </w:rPr>
        <w:t xml:space="preserve"> «Развитие дорожного хозяйства» государственной программы Удмуртской Республики «Развитие транспортной системы Удмуртской Республики (2013 - 2020 годы)», утвержденной постановлением Правительства Удмуртской Республики от 29 июля 2013 г. № 330, - на строительство, реконструкцию, капитальный ремонт, ремонт и содержание автомобильных дорог местного значения и сооружений на них, в том числе на формирование муниципальных дорожных фондов с целью финансирования мероприятий, аналогичных мероприятиям</w:t>
      </w:r>
      <w:proofErr w:type="gramEnd"/>
      <w:r w:rsidRPr="000329F3">
        <w:rPr>
          <w:sz w:val="22"/>
          <w:szCs w:val="22"/>
          <w:lang w:eastAsia="ru-RU"/>
        </w:rPr>
        <w:t xml:space="preserve">, </w:t>
      </w:r>
      <w:proofErr w:type="gramStart"/>
      <w:r w:rsidRPr="000329F3">
        <w:rPr>
          <w:sz w:val="22"/>
          <w:szCs w:val="22"/>
          <w:lang w:eastAsia="ru-RU"/>
        </w:rPr>
        <w:t>включенным</w:t>
      </w:r>
      <w:proofErr w:type="gramEnd"/>
      <w:r w:rsidRPr="000329F3">
        <w:rPr>
          <w:sz w:val="22"/>
          <w:szCs w:val="22"/>
          <w:lang w:eastAsia="ru-RU"/>
        </w:rPr>
        <w:t xml:space="preserve"> в подпрограмму «Развитие дорожного хозяйства».</w:t>
      </w:r>
    </w:p>
    <w:p w:rsidR="000329F3" w:rsidRPr="000329F3" w:rsidRDefault="000329F3" w:rsidP="000329F3">
      <w:pPr>
        <w:tabs>
          <w:tab w:val="left" w:pos="426"/>
        </w:tabs>
        <w:suppressAutoHyphens w:val="0"/>
        <w:autoSpaceDE w:val="0"/>
        <w:autoSpaceDN w:val="0"/>
        <w:adjustRightInd w:val="0"/>
        <w:spacing w:before="0"/>
        <w:ind w:firstLine="567"/>
        <w:jc w:val="both"/>
        <w:rPr>
          <w:bCs w:val="0"/>
          <w:sz w:val="22"/>
          <w:szCs w:val="22"/>
          <w:lang w:eastAsia="ru-RU"/>
        </w:rPr>
      </w:pPr>
      <w:r w:rsidRPr="000329F3">
        <w:rPr>
          <w:sz w:val="22"/>
          <w:szCs w:val="22"/>
          <w:lang w:eastAsia="ru-RU"/>
        </w:rPr>
        <w:t xml:space="preserve">Перевозки пассажиров автомобильным транспортом (автобусы) осуществляют организации и индивидуальные предприниматели, </w:t>
      </w:r>
      <w:r w:rsidRPr="000329F3">
        <w:rPr>
          <w:bCs w:val="0"/>
          <w:sz w:val="22"/>
          <w:szCs w:val="22"/>
          <w:lang w:eastAsia="ru-RU"/>
        </w:rPr>
        <w:t>имеющие лицензию на осуществление пассажирских перевозок, а также согласованное с Администрацией Вавожского района расписание движения автобусов по установленным маршрутам регулярных перевозок в виде постановления Администрации Вавожского района.</w:t>
      </w:r>
    </w:p>
    <w:p w:rsidR="000329F3" w:rsidRPr="000329F3" w:rsidRDefault="000329F3" w:rsidP="000329F3">
      <w:pPr>
        <w:tabs>
          <w:tab w:val="left" w:pos="426"/>
        </w:tabs>
        <w:suppressAutoHyphens w:val="0"/>
        <w:autoSpaceDE w:val="0"/>
        <w:autoSpaceDN w:val="0"/>
        <w:adjustRightInd w:val="0"/>
        <w:spacing w:before="0"/>
        <w:ind w:firstLine="567"/>
        <w:jc w:val="both"/>
        <w:rPr>
          <w:bCs w:val="0"/>
          <w:sz w:val="22"/>
          <w:szCs w:val="22"/>
          <w:lang w:eastAsia="ru-RU"/>
        </w:rPr>
      </w:pPr>
      <w:r w:rsidRPr="000329F3">
        <w:rPr>
          <w:bCs w:val="0"/>
          <w:sz w:val="22"/>
          <w:szCs w:val="22"/>
          <w:lang w:eastAsia="ru-RU"/>
        </w:rPr>
        <w:t>Инициаторами изменения сети маршрутов регулярных перевозок могут быть организации и (или) индивидуальные предприниматели, осуществляющие пассажирские перевозки, их объединения, а также жители Вавожского района.</w:t>
      </w:r>
    </w:p>
    <w:p w:rsidR="000329F3" w:rsidRPr="000329F3" w:rsidRDefault="000329F3" w:rsidP="000329F3">
      <w:pPr>
        <w:tabs>
          <w:tab w:val="left" w:pos="426"/>
        </w:tabs>
        <w:suppressAutoHyphens w:val="0"/>
        <w:autoSpaceDE w:val="0"/>
        <w:autoSpaceDN w:val="0"/>
        <w:adjustRightInd w:val="0"/>
        <w:spacing w:before="0"/>
        <w:ind w:firstLine="567"/>
        <w:jc w:val="both"/>
        <w:rPr>
          <w:bCs w:val="0"/>
          <w:sz w:val="22"/>
          <w:szCs w:val="22"/>
          <w:lang w:eastAsia="ru-RU"/>
        </w:rPr>
      </w:pPr>
      <w:r w:rsidRPr="000329F3">
        <w:rPr>
          <w:bCs w:val="0"/>
          <w:sz w:val="22"/>
          <w:szCs w:val="22"/>
          <w:lang w:eastAsia="ru-RU"/>
        </w:rPr>
        <w:t>Обследование дорожных условий на автомобильных дорогах общего пользования местного значения, в том числе на маршрутах регулярных перевозок, осуществляет Комиссия по безопасности дорожного движения, созданная при Администрации Вавожского района.</w:t>
      </w:r>
    </w:p>
    <w:p w:rsidR="000329F3" w:rsidRPr="000329F3" w:rsidRDefault="000329F3" w:rsidP="000329F3">
      <w:pPr>
        <w:tabs>
          <w:tab w:val="left" w:pos="426"/>
        </w:tabs>
        <w:suppressAutoHyphens w:val="0"/>
        <w:autoSpaceDE w:val="0"/>
        <w:autoSpaceDN w:val="0"/>
        <w:adjustRightInd w:val="0"/>
        <w:spacing w:before="0"/>
        <w:ind w:firstLine="567"/>
        <w:jc w:val="both"/>
        <w:rPr>
          <w:sz w:val="22"/>
          <w:szCs w:val="22"/>
          <w:lang w:eastAsia="ru-RU"/>
        </w:rPr>
      </w:pPr>
      <w:r w:rsidRPr="000329F3">
        <w:rPr>
          <w:sz w:val="22"/>
          <w:szCs w:val="22"/>
          <w:lang w:eastAsia="ru-RU"/>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p>
    <w:p w:rsidR="000329F3" w:rsidRPr="000329F3" w:rsidRDefault="000329F3" w:rsidP="000329F3">
      <w:pPr>
        <w:shd w:val="clear" w:color="auto" w:fill="FFFFFF"/>
        <w:tabs>
          <w:tab w:val="left" w:pos="426"/>
        </w:tabs>
        <w:suppressAutoHyphens w:val="0"/>
        <w:spacing w:before="0"/>
        <w:ind w:right="-2" w:firstLine="567"/>
        <w:jc w:val="both"/>
        <w:rPr>
          <w:sz w:val="22"/>
          <w:szCs w:val="22"/>
          <w:lang w:eastAsia="ru-RU"/>
        </w:rPr>
      </w:pPr>
      <w:r w:rsidRPr="000329F3">
        <w:rPr>
          <w:sz w:val="22"/>
          <w:szCs w:val="22"/>
          <w:lang w:eastAsia="ru-RU"/>
        </w:rPr>
        <w:t>Для взаимодействия с гражданами:</w:t>
      </w:r>
    </w:p>
    <w:p w:rsidR="000329F3" w:rsidRPr="000329F3" w:rsidRDefault="000329F3" w:rsidP="00081221">
      <w:pPr>
        <w:numPr>
          <w:ilvl w:val="0"/>
          <w:numId w:val="69"/>
        </w:numPr>
        <w:shd w:val="clear" w:color="auto" w:fill="FFFFFF"/>
        <w:tabs>
          <w:tab w:val="left" w:pos="426"/>
          <w:tab w:val="left" w:pos="993"/>
        </w:tabs>
        <w:suppressAutoHyphens w:val="0"/>
        <w:spacing w:before="0"/>
        <w:ind w:left="0" w:right="-2" w:firstLine="567"/>
        <w:contextualSpacing/>
        <w:jc w:val="both"/>
        <w:rPr>
          <w:sz w:val="22"/>
          <w:szCs w:val="22"/>
          <w:lang w:eastAsia="ru-RU"/>
        </w:rPr>
      </w:pPr>
      <w:r w:rsidRPr="000329F3">
        <w:rPr>
          <w:sz w:val="22"/>
          <w:szCs w:val="22"/>
          <w:lang w:eastAsia="ru-RU"/>
        </w:rPr>
        <w:lastRenderedPageBreak/>
        <w:t>организован прием граждан Главой МО «Вавожский район», Заместителем Главы администрации Вавожского района по экономике, Заместителем Главы администрации Вавожского района по строительству и жилищно-коммунальному хозяйству;</w:t>
      </w:r>
    </w:p>
    <w:p w:rsidR="000329F3" w:rsidRPr="000329F3" w:rsidRDefault="000329F3" w:rsidP="00081221">
      <w:pPr>
        <w:numPr>
          <w:ilvl w:val="0"/>
          <w:numId w:val="69"/>
        </w:numPr>
        <w:shd w:val="clear" w:color="auto" w:fill="FFFFFF"/>
        <w:tabs>
          <w:tab w:val="left" w:pos="426"/>
          <w:tab w:val="left" w:pos="993"/>
        </w:tabs>
        <w:suppressAutoHyphens w:val="0"/>
        <w:autoSpaceDE w:val="0"/>
        <w:autoSpaceDN w:val="0"/>
        <w:adjustRightInd w:val="0"/>
        <w:spacing w:before="0"/>
        <w:ind w:left="0" w:right="-2" w:firstLine="567"/>
        <w:contextualSpacing/>
        <w:jc w:val="both"/>
        <w:rPr>
          <w:bCs w:val="0"/>
          <w:sz w:val="22"/>
          <w:szCs w:val="22"/>
          <w:lang w:eastAsia="ru-RU"/>
        </w:rPr>
      </w:pPr>
      <w:r w:rsidRPr="000329F3">
        <w:rPr>
          <w:sz w:val="22"/>
          <w:szCs w:val="22"/>
          <w:lang w:eastAsia="ru-RU"/>
        </w:rPr>
        <w:t>ведется прием, рассмотрение обращений граждан, в том числе через Интернет-приемную; п</w:t>
      </w:r>
      <w:r w:rsidRPr="000329F3">
        <w:rPr>
          <w:bCs w:val="0"/>
          <w:sz w:val="22"/>
          <w:szCs w:val="22"/>
          <w:lang w:eastAsia="ru-RU"/>
        </w:rPr>
        <w:t>о результатам рассмотрения обращений граждан принимаются меры реагирования.</w:t>
      </w:r>
    </w:p>
    <w:p w:rsidR="000329F3" w:rsidRPr="000329F3" w:rsidRDefault="000329F3" w:rsidP="000329F3">
      <w:pPr>
        <w:shd w:val="clear" w:color="auto" w:fill="FFFFFF"/>
        <w:tabs>
          <w:tab w:val="left" w:pos="426"/>
          <w:tab w:val="left" w:pos="1276"/>
        </w:tabs>
        <w:suppressAutoHyphens w:val="0"/>
        <w:spacing w:before="480" w:after="240"/>
        <w:ind w:right="624" w:firstLine="567"/>
        <w:jc w:val="center"/>
        <w:rPr>
          <w:b/>
          <w:sz w:val="22"/>
          <w:szCs w:val="22"/>
          <w:lang w:eastAsia="ru-RU"/>
        </w:rPr>
      </w:pPr>
      <w:r w:rsidRPr="000329F3">
        <w:rPr>
          <w:b/>
          <w:sz w:val="22"/>
          <w:szCs w:val="22"/>
          <w:lang w:eastAsia="ru-RU"/>
        </w:rPr>
        <w:t>7.5.8.Ресурсное обеспечение</w:t>
      </w:r>
    </w:p>
    <w:p w:rsidR="000329F3" w:rsidRPr="000329F3" w:rsidRDefault="000329F3" w:rsidP="000329F3">
      <w:pPr>
        <w:keepNext/>
        <w:shd w:val="clear" w:color="auto" w:fill="FFFFFF"/>
        <w:tabs>
          <w:tab w:val="left" w:pos="426"/>
        </w:tabs>
        <w:suppressAutoHyphens w:val="0"/>
        <w:spacing w:before="0"/>
        <w:ind w:right="-1" w:firstLine="567"/>
        <w:jc w:val="both"/>
        <w:rPr>
          <w:sz w:val="22"/>
          <w:szCs w:val="22"/>
          <w:lang w:eastAsia="ru-RU"/>
        </w:rPr>
      </w:pPr>
      <w:r w:rsidRPr="000329F3">
        <w:rPr>
          <w:sz w:val="22"/>
          <w:szCs w:val="22"/>
          <w:lang w:eastAsia="ru-RU"/>
        </w:rPr>
        <w:t>Источниками ресурсного обеспечения подпрограммы являются средства бюджета Вавожского района, в том числе:</w:t>
      </w:r>
    </w:p>
    <w:p w:rsidR="000329F3" w:rsidRPr="000329F3" w:rsidRDefault="000329F3" w:rsidP="00081221">
      <w:pPr>
        <w:numPr>
          <w:ilvl w:val="0"/>
          <w:numId w:val="70"/>
        </w:numPr>
        <w:shd w:val="clear" w:color="auto" w:fill="FFFFFF"/>
        <w:tabs>
          <w:tab w:val="left" w:pos="426"/>
        </w:tabs>
        <w:suppressAutoHyphens w:val="0"/>
        <w:spacing w:before="0"/>
        <w:ind w:left="0" w:right="-1" w:firstLine="567"/>
        <w:contextualSpacing/>
        <w:jc w:val="both"/>
        <w:rPr>
          <w:sz w:val="22"/>
          <w:szCs w:val="22"/>
          <w:lang w:eastAsia="ru-RU"/>
        </w:rPr>
      </w:pPr>
      <w:r w:rsidRPr="000329F3">
        <w:rPr>
          <w:sz w:val="22"/>
          <w:szCs w:val="22"/>
          <w:lang w:eastAsia="ru-RU"/>
        </w:rPr>
        <w:t>собственные средства (в том числе средства дорожного фонда) - на содержание и развитие автомобильных дорог общего пользования местного значения;</w:t>
      </w:r>
    </w:p>
    <w:p w:rsidR="000329F3" w:rsidRPr="000329F3" w:rsidRDefault="000329F3" w:rsidP="00081221">
      <w:pPr>
        <w:numPr>
          <w:ilvl w:val="0"/>
          <w:numId w:val="70"/>
        </w:numPr>
        <w:shd w:val="clear" w:color="auto" w:fill="FFFFFF"/>
        <w:tabs>
          <w:tab w:val="left" w:pos="426"/>
        </w:tabs>
        <w:suppressAutoHyphens w:val="0"/>
        <w:spacing w:before="0"/>
        <w:ind w:left="0" w:right="-1" w:firstLine="567"/>
        <w:contextualSpacing/>
        <w:jc w:val="both"/>
        <w:rPr>
          <w:sz w:val="22"/>
          <w:szCs w:val="22"/>
          <w:lang w:eastAsia="ru-RU"/>
        </w:rPr>
      </w:pPr>
      <w:r w:rsidRPr="000329F3">
        <w:rPr>
          <w:sz w:val="22"/>
          <w:szCs w:val="22"/>
          <w:lang w:eastAsia="ru-RU"/>
        </w:rPr>
        <w:t>субсидии из бюджета Удмуртской Республики – на софинансирование расходных обязательств по содержанию и развитию автомобильных дорог общего пользования местного значения, иных мероприятий в сфере реализации подпрограммы.</w:t>
      </w:r>
    </w:p>
    <w:p w:rsidR="000329F3" w:rsidRPr="000329F3" w:rsidRDefault="000329F3" w:rsidP="000329F3">
      <w:pPr>
        <w:tabs>
          <w:tab w:val="left" w:pos="426"/>
        </w:tabs>
        <w:suppressAutoHyphens w:val="0"/>
        <w:autoSpaceDE w:val="0"/>
        <w:autoSpaceDN w:val="0"/>
        <w:adjustRightInd w:val="0"/>
        <w:spacing w:before="0"/>
        <w:ind w:firstLine="567"/>
        <w:jc w:val="both"/>
        <w:rPr>
          <w:sz w:val="22"/>
          <w:szCs w:val="22"/>
          <w:lang w:eastAsia="ru-RU"/>
        </w:rPr>
      </w:pPr>
      <w:r w:rsidRPr="000329F3">
        <w:rPr>
          <w:sz w:val="22"/>
          <w:szCs w:val="22"/>
          <w:lang w:eastAsia="ru-RU"/>
        </w:rPr>
        <w:t>Следует отметить, что в рамках настоящей подпрограммы реализуется организационный механизм предоставления субсидий перевозчикам в целях возмещения недополученных доходов в связи с оказанием мер социальной поддержки; финансовые ресурсы на реализацию соответствующих мер социальной поддержки отражаются в муниципальной программе «Социальная поддержка населения».</w:t>
      </w:r>
    </w:p>
    <w:p w:rsidR="000329F3" w:rsidRPr="000329F3" w:rsidRDefault="000329F3" w:rsidP="000329F3">
      <w:pPr>
        <w:tabs>
          <w:tab w:val="left" w:pos="426"/>
        </w:tabs>
        <w:suppressAutoHyphens w:val="0"/>
        <w:autoSpaceDE w:val="0"/>
        <w:autoSpaceDN w:val="0"/>
        <w:adjustRightInd w:val="0"/>
        <w:spacing w:before="0"/>
        <w:ind w:firstLine="567"/>
        <w:jc w:val="both"/>
        <w:rPr>
          <w:sz w:val="22"/>
          <w:szCs w:val="22"/>
          <w:lang w:eastAsia="ru-RU"/>
        </w:rPr>
      </w:pPr>
      <w:r w:rsidRPr="000329F3">
        <w:rPr>
          <w:sz w:val="22"/>
          <w:szCs w:val="22"/>
          <w:lang w:eastAsia="ru-RU"/>
        </w:rPr>
        <w:t xml:space="preserve">Общий объем финансирования мероприятий подпрограммы за 2015-2018 годы за счет средств бюджета Вавожского района составит 97915,61 тыс. руб., за 2019-2028 годы за счет средств бюджета Вавожского района составит 894 588,37 тыс. рублей, в том числе по годам реализации программы, (тыс. руб.): </w:t>
      </w:r>
    </w:p>
    <w:p w:rsidR="000329F3" w:rsidRPr="000329F3" w:rsidRDefault="000329F3" w:rsidP="000329F3">
      <w:pPr>
        <w:tabs>
          <w:tab w:val="left" w:pos="426"/>
        </w:tabs>
        <w:suppressAutoHyphens w:val="0"/>
        <w:autoSpaceDE w:val="0"/>
        <w:autoSpaceDN w:val="0"/>
        <w:adjustRightInd w:val="0"/>
        <w:spacing w:before="0"/>
        <w:ind w:firstLine="567"/>
        <w:jc w:val="both"/>
        <w:rPr>
          <w:sz w:val="22"/>
          <w:szCs w:val="22"/>
          <w:lang w:eastAsia="ru-RU"/>
        </w:rPr>
      </w:pPr>
    </w:p>
    <w:tbl>
      <w:tblPr>
        <w:tblW w:w="8292" w:type="dxa"/>
        <w:jc w:val="center"/>
        <w:tblInd w:w="-1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5"/>
        <w:gridCol w:w="425"/>
        <w:gridCol w:w="567"/>
        <w:gridCol w:w="426"/>
        <w:gridCol w:w="567"/>
        <w:gridCol w:w="425"/>
        <w:gridCol w:w="425"/>
        <w:gridCol w:w="425"/>
        <w:gridCol w:w="426"/>
        <w:gridCol w:w="425"/>
        <w:gridCol w:w="425"/>
        <w:gridCol w:w="425"/>
        <w:gridCol w:w="426"/>
        <w:gridCol w:w="425"/>
        <w:gridCol w:w="425"/>
        <w:gridCol w:w="425"/>
        <w:gridCol w:w="425"/>
      </w:tblGrid>
      <w:tr w:rsidR="000329F3" w:rsidRPr="000329F3" w:rsidTr="008203C2">
        <w:trPr>
          <w:trHeight w:val="300"/>
          <w:jc w:val="center"/>
        </w:trPr>
        <w:tc>
          <w:tcPr>
            <w:tcW w:w="1205" w:type="dxa"/>
            <w:shd w:val="clear" w:color="000000" w:fill="FFFFFF"/>
            <w:vAlign w:val="center"/>
          </w:tcPr>
          <w:p w:rsidR="000329F3" w:rsidRPr="000329F3" w:rsidRDefault="000329F3" w:rsidP="000329F3">
            <w:pPr>
              <w:tabs>
                <w:tab w:val="left" w:pos="426"/>
              </w:tabs>
              <w:suppressAutoHyphens w:val="0"/>
              <w:spacing w:before="0"/>
              <w:jc w:val="both"/>
              <w:rPr>
                <w:b/>
                <w:sz w:val="10"/>
                <w:szCs w:val="10"/>
                <w:lang w:eastAsia="ru-RU"/>
              </w:rPr>
            </w:pPr>
          </w:p>
        </w:tc>
        <w:tc>
          <w:tcPr>
            <w:tcW w:w="2410" w:type="dxa"/>
            <w:gridSpan w:val="5"/>
            <w:shd w:val="clear" w:color="000000" w:fill="FFFFFF"/>
            <w:vAlign w:val="center"/>
          </w:tcPr>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1 этап</w:t>
            </w:r>
          </w:p>
        </w:tc>
        <w:tc>
          <w:tcPr>
            <w:tcW w:w="4677" w:type="dxa"/>
            <w:gridSpan w:val="11"/>
            <w:shd w:val="clear" w:color="000000" w:fill="FFFFFF"/>
          </w:tcPr>
          <w:p w:rsidR="000329F3" w:rsidRPr="000329F3" w:rsidRDefault="000329F3" w:rsidP="000329F3">
            <w:pPr>
              <w:tabs>
                <w:tab w:val="left" w:pos="426"/>
              </w:tabs>
              <w:suppressAutoHyphens w:val="0"/>
              <w:spacing w:before="0"/>
              <w:jc w:val="center"/>
              <w:rPr>
                <w:sz w:val="10"/>
                <w:szCs w:val="10"/>
                <w:lang w:eastAsia="ru-RU"/>
              </w:rPr>
            </w:pPr>
          </w:p>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2 этап</w:t>
            </w:r>
          </w:p>
        </w:tc>
      </w:tr>
      <w:tr w:rsidR="000329F3" w:rsidRPr="000329F3" w:rsidTr="008203C2">
        <w:trPr>
          <w:trHeight w:val="300"/>
          <w:jc w:val="center"/>
        </w:trPr>
        <w:tc>
          <w:tcPr>
            <w:tcW w:w="1205" w:type="dxa"/>
            <w:shd w:val="clear" w:color="000000" w:fill="FFFFFF"/>
            <w:vAlign w:val="center"/>
            <w:hideMark/>
          </w:tcPr>
          <w:p w:rsidR="000329F3" w:rsidRPr="000329F3" w:rsidRDefault="000329F3" w:rsidP="000329F3">
            <w:pPr>
              <w:tabs>
                <w:tab w:val="left" w:pos="426"/>
              </w:tabs>
              <w:suppressAutoHyphens w:val="0"/>
              <w:spacing w:before="0"/>
              <w:jc w:val="both"/>
              <w:rPr>
                <w:b/>
                <w:sz w:val="10"/>
                <w:szCs w:val="10"/>
                <w:lang w:eastAsia="ru-RU"/>
              </w:rPr>
            </w:pPr>
          </w:p>
        </w:tc>
        <w:tc>
          <w:tcPr>
            <w:tcW w:w="425" w:type="dxa"/>
            <w:shd w:val="clear" w:color="000000" w:fill="FFFFFF"/>
            <w:vAlign w:val="center"/>
            <w:hideMark/>
          </w:tcPr>
          <w:p w:rsidR="000329F3" w:rsidRPr="000329F3" w:rsidRDefault="000329F3" w:rsidP="000329F3">
            <w:pPr>
              <w:tabs>
                <w:tab w:val="left" w:pos="426"/>
              </w:tabs>
              <w:suppressAutoHyphens w:val="0"/>
              <w:spacing w:before="0"/>
              <w:jc w:val="both"/>
              <w:rPr>
                <w:sz w:val="10"/>
                <w:szCs w:val="10"/>
                <w:lang w:eastAsia="ru-RU"/>
              </w:rPr>
            </w:pPr>
            <w:r w:rsidRPr="000329F3">
              <w:rPr>
                <w:sz w:val="10"/>
                <w:szCs w:val="10"/>
                <w:lang w:eastAsia="ru-RU"/>
              </w:rPr>
              <w:t>Всего</w:t>
            </w:r>
          </w:p>
        </w:tc>
        <w:tc>
          <w:tcPr>
            <w:tcW w:w="567" w:type="dxa"/>
            <w:shd w:val="clear" w:color="000000" w:fill="FFFFFF"/>
            <w:noWrap/>
            <w:vAlign w:val="center"/>
            <w:hideMark/>
          </w:tcPr>
          <w:p w:rsidR="000329F3" w:rsidRPr="000329F3" w:rsidRDefault="000329F3" w:rsidP="000329F3">
            <w:pPr>
              <w:tabs>
                <w:tab w:val="left" w:pos="426"/>
              </w:tabs>
              <w:suppressAutoHyphens w:val="0"/>
              <w:spacing w:before="0"/>
              <w:jc w:val="both"/>
              <w:rPr>
                <w:sz w:val="10"/>
                <w:szCs w:val="10"/>
                <w:lang w:eastAsia="ru-RU"/>
              </w:rPr>
            </w:pPr>
            <w:r w:rsidRPr="000329F3">
              <w:rPr>
                <w:sz w:val="10"/>
                <w:szCs w:val="10"/>
                <w:lang w:eastAsia="ru-RU"/>
              </w:rPr>
              <w:t>2015 г.</w:t>
            </w:r>
          </w:p>
        </w:tc>
        <w:tc>
          <w:tcPr>
            <w:tcW w:w="426" w:type="dxa"/>
            <w:shd w:val="clear" w:color="000000" w:fill="FFFFFF"/>
            <w:noWrap/>
            <w:vAlign w:val="center"/>
            <w:hideMark/>
          </w:tcPr>
          <w:p w:rsidR="000329F3" w:rsidRPr="000329F3" w:rsidRDefault="000329F3" w:rsidP="000329F3">
            <w:pPr>
              <w:tabs>
                <w:tab w:val="left" w:pos="426"/>
              </w:tabs>
              <w:suppressAutoHyphens w:val="0"/>
              <w:spacing w:before="0"/>
              <w:jc w:val="both"/>
              <w:rPr>
                <w:sz w:val="10"/>
                <w:szCs w:val="10"/>
                <w:lang w:eastAsia="ru-RU"/>
              </w:rPr>
            </w:pPr>
            <w:r w:rsidRPr="000329F3">
              <w:rPr>
                <w:sz w:val="10"/>
                <w:szCs w:val="10"/>
                <w:lang w:eastAsia="ru-RU"/>
              </w:rPr>
              <w:t>2016 г.</w:t>
            </w:r>
          </w:p>
        </w:tc>
        <w:tc>
          <w:tcPr>
            <w:tcW w:w="567" w:type="dxa"/>
            <w:shd w:val="clear" w:color="000000" w:fill="FFFFFF"/>
            <w:noWrap/>
            <w:vAlign w:val="center"/>
            <w:hideMark/>
          </w:tcPr>
          <w:p w:rsidR="000329F3" w:rsidRPr="000329F3" w:rsidRDefault="000329F3" w:rsidP="000329F3">
            <w:pPr>
              <w:tabs>
                <w:tab w:val="left" w:pos="426"/>
              </w:tabs>
              <w:suppressAutoHyphens w:val="0"/>
              <w:spacing w:before="0"/>
              <w:jc w:val="both"/>
              <w:rPr>
                <w:sz w:val="10"/>
                <w:szCs w:val="10"/>
                <w:lang w:eastAsia="ru-RU"/>
              </w:rPr>
            </w:pPr>
            <w:r w:rsidRPr="000329F3">
              <w:rPr>
                <w:sz w:val="10"/>
                <w:szCs w:val="10"/>
                <w:lang w:eastAsia="ru-RU"/>
              </w:rPr>
              <w:t>2017 г.</w:t>
            </w:r>
          </w:p>
        </w:tc>
        <w:tc>
          <w:tcPr>
            <w:tcW w:w="425" w:type="dxa"/>
            <w:shd w:val="clear" w:color="000000" w:fill="FFFFFF"/>
            <w:noWrap/>
            <w:vAlign w:val="center"/>
            <w:hideMark/>
          </w:tcPr>
          <w:p w:rsidR="000329F3" w:rsidRPr="000329F3" w:rsidRDefault="000329F3" w:rsidP="000329F3">
            <w:pPr>
              <w:tabs>
                <w:tab w:val="left" w:pos="426"/>
              </w:tabs>
              <w:suppressAutoHyphens w:val="0"/>
              <w:spacing w:before="0"/>
              <w:jc w:val="both"/>
              <w:rPr>
                <w:sz w:val="10"/>
                <w:szCs w:val="10"/>
                <w:lang w:eastAsia="ru-RU"/>
              </w:rPr>
            </w:pPr>
            <w:r w:rsidRPr="000329F3">
              <w:rPr>
                <w:sz w:val="10"/>
                <w:szCs w:val="10"/>
                <w:lang w:eastAsia="ru-RU"/>
              </w:rPr>
              <w:t>2018 г.</w:t>
            </w:r>
          </w:p>
        </w:tc>
        <w:tc>
          <w:tcPr>
            <w:tcW w:w="425" w:type="dxa"/>
            <w:shd w:val="clear" w:color="000000" w:fill="FFFFFF"/>
            <w:vAlign w:val="center"/>
          </w:tcPr>
          <w:p w:rsidR="000329F3" w:rsidRPr="000329F3" w:rsidRDefault="000329F3" w:rsidP="000329F3">
            <w:pPr>
              <w:tabs>
                <w:tab w:val="left" w:pos="426"/>
              </w:tabs>
              <w:suppressAutoHyphens w:val="0"/>
              <w:spacing w:before="0"/>
              <w:jc w:val="both"/>
              <w:rPr>
                <w:sz w:val="10"/>
                <w:szCs w:val="10"/>
                <w:lang w:eastAsia="ru-RU"/>
              </w:rPr>
            </w:pPr>
            <w:r w:rsidRPr="000329F3">
              <w:rPr>
                <w:sz w:val="10"/>
                <w:szCs w:val="10"/>
                <w:lang w:eastAsia="ru-RU"/>
              </w:rPr>
              <w:t>Всего</w:t>
            </w:r>
          </w:p>
        </w:tc>
        <w:tc>
          <w:tcPr>
            <w:tcW w:w="425" w:type="dxa"/>
            <w:shd w:val="clear" w:color="000000" w:fill="FFFFFF"/>
            <w:noWrap/>
            <w:vAlign w:val="center"/>
            <w:hideMark/>
          </w:tcPr>
          <w:p w:rsidR="000329F3" w:rsidRPr="000329F3" w:rsidRDefault="000329F3" w:rsidP="000329F3">
            <w:pPr>
              <w:tabs>
                <w:tab w:val="left" w:pos="426"/>
              </w:tabs>
              <w:suppressAutoHyphens w:val="0"/>
              <w:spacing w:before="0"/>
              <w:jc w:val="both"/>
              <w:rPr>
                <w:sz w:val="10"/>
                <w:szCs w:val="10"/>
                <w:lang w:eastAsia="ru-RU"/>
              </w:rPr>
            </w:pPr>
            <w:r w:rsidRPr="000329F3">
              <w:rPr>
                <w:sz w:val="10"/>
                <w:szCs w:val="10"/>
                <w:lang w:eastAsia="ru-RU"/>
              </w:rPr>
              <w:t>2019 г.</w:t>
            </w:r>
          </w:p>
        </w:tc>
        <w:tc>
          <w:tcPr>
            <w:tcW w:w="426" w:type="dxa"/>
            <w:shd w:val="clear" w:color="000000" w:fill="FFFFFF"/>
            <w:vAlign w:val="center"/>
          </w:tcPr>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2020г.</w:t>
            </w:r>
          </w:p>
        </w:tc>
        <w:tc>
          <w:tcPr>
            <w:tcW w:w="425" w:type="dxa"/>
            <w:shd w:val="clear" w:color="000000" w:fill="FFFFFF"/>
            <w:vAlign w:val="center"/>
          </w:tcPr>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2021г.</w:t>
            </w:r>
          </w:p>
        </w:tc>
        <w:tc>
          <w:tcPr>
            <w:tcW w:w="425" w:type="dxa"/>
            <w:shd w:val="clear" w:color="000000" w:fill="FFFFFF"/>
            <w:vAlign w:val="center"/>
          </w:tcPr>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2022г.</w:t>
            </w:r>
          </w:p>
        </w:tc>
        <w:tc>
          <w:tcPr>
            <w:tcW w:w="425" w:type="dxa"/>
            <w:shd w:val="clear" w:color="000000" w:fill="FFFFFF"/>
            <w:vAlign w:val="center"/>
          </w:tcPr>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2023г.</w:t>
            </w:r>
          </w:p>
        </w:tc>
        <w:tc>
          <w:tcPr>
            <w:tcW w:w="426" w:type="dxa"/>
            <w:shd w:val="clear" w:color="000000" w:fill="FFFFFF"/>
            <w:vAlign w:val="center"/>
          </w:tcPr>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2024г.</w:t>
            </w:r>
          </w:p>
        </w:tc>
        <w:tc>
          <w:tcPr>
            <w:tcW w:w="425" w:type="dxa"/>
            <w:shd w:val="clear" w:color="000000" w:fill="FFFFFF"/>
            <w:vAlign w:val="center"/>
          </w:tcPr>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2025г.</w:t>
            </w:r>
          </w:p>
        </w:tc>
        <w:tc>
          <w:tcPr>
            <w:tcW w:w="425" w:type="dxa"/>
            <w:shd w:val="clear" w:color="000000" w:fill="FFFFFF"/>
            <w:vAlign w:val="center"/>
          </w:tcPr>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2026г.</w:t>
            </w:r>
          </w:p>
        </w:tc>
        <w:tc>
          <w:tcPr>
            <w:tcW w:w="425" w:type="dxa"/>
            <w:shd w:val="clear" w:color="000000" w:fill="FFFFFF"/>
          </w:tcPr>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2027г.</w:t>
            </w:r>
          </w:p>
        </w:tc>
        <w:tc>
          <w:tcPr>
            <w:tcW w:w="425" w:type="dxa"/>
            <w:shd w:val="clear" w:color="000000" w:fill="FFFFFF"/>
          </w:tcPr>
          <w:p w:rsidR="000329F3" w:rsidRPr="000329F3" w:rsidRDefault="000329F3" w:rsidP="000329F3">
            <w:pPr>
              <w:tabs>
                <w:tab w:val="left" w:pos="426"/>
              </w:tabs>
              <w:suppressAutoHyphens w:val="0"/>
              <w:spacing w:before="0"/>
              <w:jc w:val="center"/>
              <w:rPr>
                <w:sz w:val="10"/>
                <w:szCs w:val="10"/>
                <w:lang w:eastAsia="ru-RU"/>
              </w:rPr>
            </w:pPr>
            <w:r w:rsidRPr="000329F3">
              <w:rPr>
                <w:sz w:val="10"/>
                <w:szCs w:val="10"/>
                <w:lang w:eastAsia="ru-RU"/>
              </w:rPr>
              <w:t>2028г.</w:t>
            </w:r>
          </w:p>
        </w:tc>
      </w:tr>
      <w:tr w:rsidR="000329F3" w:rsidRPr="000329F3" w:rsidTr="008203C2">
        <w:trPr>
          <w:trHeight w:val="300"/>
          <w:jc w:val="center"/>
        </w:trPr>
        <w:tc>
          <w:tcPr>
            <w:tcW w:w="1205" w:type="dxa"/>
            <w:shd w:val="clear" w:color="000000" w:fill="FFFFFF"/>
            <w:vAlign w:val="center"/>
            <w:hideMark/>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бюджет Вавожского района</w:t>
            </w:r>
          </w:p>
        </w:tc>
        <w:tc>
          <w:tcPr>
            <w:tcW w:w="425" w:type="dxa"/>
            <w:shd w:val="clear" w:color="000000" w:fill="FFFFFF"/>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97915,61</w:t>
            </w:r>
          </w:p>
        </w:tc>
        <w:tc>
          <w:tcPr>
            <w:tcW w:w="567"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13 480,86</w:t>
            </w:r>
          </w:p>
        </w:tc>
        <w:tc>
          <w:tcPr>
            <w:tcW w:w="426"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22 457,55</w:t>
            </w:r>
          </w:p>
        </w:tc>
        <w:tc>
          <w:tcPr>
            <w:tcW w:w="567"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14305,20</w:t>
            </w:r>
          </w:p>
        </w:tc>
        <w:tc>
          <w:tcPr>
            <w:tcW w:w="425"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47 672,00</w:t>
            </w:r>
          </w:p>
        </w:tc>
        <w:tc>
          <w:tcPr>
            <w:tcW w:w="425" w:type="dxa"/>
            <w:shd w:val="clear" w:color="000000" w:fill="FFFFFF"/>
          </w:tcPr>
          <w:p w:rsidR="000329F3" w:rsidRPr="000329F3" w:rsidRDefault="000329F3" w:rsidP="000329F3">
            <w:pPr>
              <w:suppressAutoHyphens w:val="0"/>
              <w:rPr>
                <w:rFonts w:eastAsia="Calibri"/>
                <w:sz w:val="10"/>
                <w:szCs w:val="10"/>
                <w:lang w:eastAsia="ru-RU"/>
              </w:rPr>
            </w:pPr>
            <w:r w:rsidRPr="000329F3">
              <w:rPr>
                <w:rFonts w:eastAsia="Calibri"/>
                <w:sz w:val="10"/>
                <w:szCs w:val="10"/>
                <w:lang w:eastAsia="ru-RU"/>
              </w:rPr>
              <w:t>894588,37</w:t>
            </w:r>
          </w:p>
        </w:tc>
        <w:tc>
          <w:tcPr>
            <w:tcW w:w="425" w:type="dxa"/>
            <w:shd w:val="clear" w:color="000000" w:fill="FFFFFF"/>
            <w:noWrap/>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12251,89</w:t>
            </w: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17394,64</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65178,17</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99265,12</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106053,40</w:t>
            </w: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152500,03</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108692,14</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102523,58</w:t>
            </w: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115364,70</w:t>
            </w: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115364,70</w:t>
            </w:r>
          </w:p>
        </w:tc>
      </w:tr>
      <w:tr w:rsidR="000329F3" w:rsidRPr="000329F3" w:rsidTr="008203C2">
        <w:trPr>
          <w:trHeight w:val="300"/>
          <w:jc w:val="center"/>
        </w:trPr>
        <w:tc>
          <w:tcPr>
            <w:tcW w:w="1205" w:type="dxa"/>
            <w:shd w:val="clear" w:color="000000" w:fill="FFFFFF"/>
            <w:vAlign w:val="center"/>
            <w:hideMark/>
          </w:tcPr>
          <w:p w:rsidR="000329F3" w:rsidRPr="000329F3" w:rsidRDefault="000329F3" w:rsidP="000329F3">
            <w:pPr>
              <w:tabs>
                <w:tab w:val="left" w:pos="426"/>
              </w:tabs>
              <w:suppressAutoHyphens w:val="0"/>
              <w:spacing w:before="0"/>
              <w:ind w:firstLineChars="100" w:firstLine="100"/>
              <w:jc w:val="both"/>
              <w:rPr>
                <w:bCs w:val="0"/>
                <w:sz w:val="10"/>
                <w:szCs w:val="10"/>
                <w:lang w:eastAsia="ru-RU"/>
              </w:rPr>
            </w:pPr>
            <w:r w:rsidRPr="000329F3">
              <w:rPr>
                <w:bCs w:val="0"/>
                <w:sz w:val="10"/>
                <w:szCs w:val="10"/>
                <w:lang w:eastAsia="ru-RU"/>
              </w:rPr>
              <w:t>в том числе:</w:t>
            </w:r>
          </w:p>
        </w:tc>
        <w:tc>
          <w:tcPr>
            <w:tcW w:w="425" w:type="dxa"/>
            <w:shd w:val="clear" w:color="000000" w:fill="FFFFFF"/>
            <w:vAlign w:val="center"/>
          </w:tcPr>
          <w:p w:rsidR="000329F3" w:rsidRPr="000329F3" w:rsidRDefault="000329F3" w:rsidP="000329F3">
            <w:pPr>
              <w:tabs>
                <w:tab w:val="left" w:pos="426"/>
              </w:tabs>
              <w:suppressAutoHyphens w:val="0"/>
              <w:spacing w:before="0"/>
              <w:jc w:val="both"/>
              <w:rPr>
                <w:bCs w:val="0"/>
                <w:sz w:val="10"/>
                <w:szCs w:val="10"/>
                <w:lang w:eastAsia="ru-RU"/>
              </w:rPr>
            </w:pPr>
          </w:p>
        </w:tc>
        <w:tc>
          <w:tcPr>
            <w:tcW w:w="567" w:type="dxa"/>
            <w:shd w:val="clear" w:color="000000" w:fill="FFFFFF"/>
            <w:noWrap/>
            <w:vAlign w:val="center"/>
            <w:hideMark/>
          </w:tcPr>
          <w:p w:rsidR="000329F3" w:rsidRPr="000329F3" w:rsidRDefault="000329F3" w:rsidP="000329F3">
            <w:pPr>
              <w:tabs>
                <w:tab w:val="left" w:pos="426"/>
              </w:tabs>
              <w:suppressAutoHyphens w:val="0"/>
              <w:spacing w:before="0"/>
              <w:jc w:val="both"/>
              <w:rPr>
                <w:bCs w:val="0"/>
                <w:sz w:val="10"/>
                <w:szCs w:val="10"/>
                <w:lang w:eastAsia="ru-RU"/>
              </w:rPr>
            </w:pPr>
          </w:p>
        </w:tc>
        <w:tc>
          <w:tcPr>
            <w:tcW w:w="426" w:type="dxa"/>
            <w:shd w:val="clear" w:color="000000" w:fill="FFFFFF"/>
            <w:noWrap/>
            <w:vAlign w:val="center"/>
            <w:hideMark/>
          </w:tcPr>
          <w:p w:rsidR="000329F3" w:rsidRPr="000329F3" w:rsidRDefault="000329F3" w:rsidP="000329F3">
            <w:pPr>
              <w:tabs>
                <w:tab w:val="left" w:pos="426"/>
              </w:tabs>
              <w:suppressAutoHyphens w:val="0"/>
              <w:spacing w:before="0"/>
              <w:jc w:val="both"/>
              <w:rPr>
                <w:bCs w:val="0"/>
                <w:sz w:val="10"/>
                <w:szCs w:val="10"/>
                <w:lang w:eastAsia="ru-RU"/>
              </w:rPr>
            </w:pPr>
          </w:p>
        </w:tc>
        <w:tc>
          <w:tcPr>
            <w:tcW w:w="567" w:type="dxa"/>
            <w:shd w:val="clear" w:color="000000" w:fill="FFFFFF"/>
            <w:noWrap/>
            <w:vAlign w:val="center"/>
            <w:hideMark/>
          </w:tcPr>
          <w:p w:rsidR="000329F3" w:rsidRPr="000329F3" w:rsidRDefault="000329F3" w:rsidP="000329F3">
            <w:pPr>
              <w:tabs>
                <w:tab w:val="left" w:pos="426"/>
              </w:tabs>
              <w:suppressAutoHyphens w:val="0"/>
              <w:spacing w:before="0"/>
              <w:jc w:val="both"/>
              <w:rPr>
                <w:bCs w:val="0"/>
                <w:sz w:val="10"/>
                <w:szCs w:val="10"/>
                <w:lang w:eastAsia="ru-RU"/>
              </w:rPr>
            </w:pPr>
          </w:p>
        </w:tc>
        <w:tc>
          <w:tcPr>
            <w:tcW w:w="425" w:type="dxa"/>
            <w:shd w:val="clear" w:color="000000" w:fill="FFFFFF"/>
            <w:noWrap/>
            <w:vAlign w:val="center"/>
            <w:hideMark/>
          </w:tcPr>
          <w:p w:rsidR="000329F3" w:rsidRPr="000329F3" w:rsidRDefault="000329F3" w:rsidP="000329F3">
            <w:pPr>
              <w:tabs>
                <w:tab w:val="left" w:pos="426"/>
              </w:tabs>
              <w:suppressAutoHyphens w:val="0"/>
              <w:spacing w:before="0"/>
              <w:jc w:val="both"/>
              <w:rPr>
                <w:bCs w:val="0"/>
                <w:sz w:val="10"/>
                <w:szCs w:val="10"/>
                <w:lang w:eastAsia="ru-RU"/>
              </w:rPr>
            </w:pP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p>
        </w:tc>
        <w:tc>
          <w:tcPr>
            <w:tcW w:w="425" w:type="dxa"/>
            <w:shd w:val="clear" w:color="000000" w:fill="FFFFFF"/>
            <w:noWrap/>
            <w:vAlign w:val="center"/>
            <w:hideMark/>
          </w:tcPr>
          <w:p w:rsidR="000329F3" w:rsidRPr="000329F3" w:rsidRDefault="000329F3" w:rsidP="000329F3">
            <w:pPr>
              <w:tabs>
                <w:tab w:val="left" w:pos="426"/>
              </w:tabs>
              <w:suppressAutoHyphens w:val="0"/>
              <w:rPr>
                <w:sz w:val="10"/>
                <w:szCs w:val="10"/>
                <w:lang w:eastAsia="ru-RU"/>
              </w:rPr>
            </w:pP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p>
        </w:tc>
        <w:tc>
          <w:tcPr>
            <w:tcW w:w="426" w:type="dxa"/>
            <w:shd w:val="clear" w:color="000000" w:fill="FFFFFF"/>
          </w:tcPr>
          <w:p w:rsidR="000329F3" w:rsidRPr="000329F3" w:rsidRDefault="000329F3" w:rsidP="000329F3">
            <w:pPr>
              <w:tabs>
                <w:tab w:val="left" w:pos="426"/>
              </w:tabs>
              <w:suppressAutoHyphens w:val="0"/>
              <w:rPr>
                <w:sz w:val="10"/>
                <w:szCs w:val="10"/>
                <w:lang w:eastAsia="ru-RU"/>
              </w:rPr>
            </w:pP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p>
        </w:tc>
      </w:tr>
      <w:tr w:rsidR="000329F3" w:rsidRPr="000329F3" w:rsidTr="008203C2">
        <w:trPr>
          <w:trHeight w:val="300"/>
          <w:jc w:val="center"/>
        </w:trPr>
        <w:tc>
          <w:tcPr>
            <w:tcW w:w="1205" w:type="dxa"/>
            <w:shd w:val="clear" w:color="000000" w:fill="FFFFFF"/>
            <w:vAlign w:val="center"/>
            <w:hideMark/>
          </w:tcPr>
          <w:p w:rsidR="000329F3" w:rsidRPr="000329F3" w:rsidRDefault="000329F3" w:rsidP="000329F3">
            <w:pPr>
              <w:tabs>
                <w:tab w:val="left" w:pos="426"/>
              </w:tabs>
              <w:suppressAutoHyphens w:val="0"/>
              <w:spacing w:before="0"/>
              <w:ind w:firstLineChars="100" w:firstLine="100"/>
              <w:jc w:val="both"/>
              <w:rPr>
                <w:bCs w:val="0"/>
                <w:sz w:val="10"/>
                <w:szCs w:val="10"/>
                <w:lang w:eastAsia="ru-RU"/>
              </w:rPr>
            </w:pPr>
            <w:r w:rsidRPr="000329F3">
              <w:rPr>
                <w:bCs w:val="0"/>
                <w:sz w:val="10"/>
                <w:szCs w:val="10"/>
                <w:lang w:eastAsia="ru-RU"/>
              </w:rPr>
              <w:t xml:space="preserve">собственные средства </w:t>
            </w:r>
          </w:p>
        </w:tc>
        <w:tc>
          <w:tcPr>
            <w:tcW w:w="425" w:type="dxa"/>
            <w:shd w:val="clear" w:color="000000" w:fill="FFFFFF"/>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51312,00</w:t>
            </w:r>
          </w:p>
        </w:tc>
        <w:tc>
          <w:tcPr>
            <w:tcW w:w="567"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10 411,79</w:t>
            </w:r>
          </w:p>
        </w:tc>
        <w:tc>
          <w:tcPr>
            <w:tcW w:w="426"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14 696,80</w:t>
            </w:r>
          </w:p>
        </w:tc>
        <w:tc>
          <w:tcPr>
            <w:tcW w:w="567"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13 568,70</w:t>
            </w:r>
          </w:p>
        </w:tc>
        <w:tc>
          <w:tcPr>
            <w:tcW w:w="425"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12634,70</w:t>
            </w: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p>
          <w:p w:rsidR="000329F3" w:rsidRPr="000329F3" w:rsidRDefault="000329F3" w:rsidP="000329F3">
            <w:pPr>
              <w:tabs>
                <w:tab w:val="left" w:pos="426"/>
              </w:tabs>
              <w:suppressAutoHyphens w:val="0"/>
              <w:rPr>
                <w:sz w:val="10"/>
                <w:szCs w:val="10"/>
                <w:lang w:eastAsia="ru-RU"/>
              </w:rPr>
            </w:pPr>
            <w:r w:rsidRPr="000329F3">
              <w:rPr>
                <w:sz w:val="10"/>
                <w:szCs w:val="10"/>
                <w:lang w:eastAsia="ru-RU"/>
              </w:rPr>
              <w:t>339040,07</w:t>
            </w:r>
          </w:p>
        </w:tc>
        <w:tc>
          <w:tcPr>
            <w:tcW w:w="425" w:type="dxa"/>
            <w:shd w:val="clear" w:color="000000" w:fill="FFFFFF"/>
            <w:noWrap/>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11303,43</w:t>
            </w: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14587,39</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24810,33</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39515,29</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31850,17</w:t>
            </w: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43804,55</w:t>
            </w:r>
          </w:p>
        </w:tc>
        <w:tc>
          <w:tcPr>
            <w:tcW w:w="425" w:type="dxa"/>
            <w:shd w:val="clear" w:color="000000" w:fill="FFFFFF"/>
            <w:vAlign w:val="center"/>
          </w:tcPr>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r w:rsidRPr="000329F3">
              <w:rPr>
                <w:sz w:val="10"/>
                <w:szCs w:val="10"/>
                <w:lang w:eastAsia="ru-RU"/>
              </w:rPr>
              <w:t>37016,50</w:t>
            </w:r>
          </w:p>
          <w:p w:rsidR="000329F3" w:rsidRPr="000329F3" w:rsidRDefault="000329F3" w:rsidP="000329F3">
            <w:pPr>
              <w:tabs>
                <w:tab w:val="left" w:pos="426"/>
              </w:tabs>
              <w:suppressAutoHyphens w:val="0"/>
              <w:rPr>
                <w:sz w:val="10"/>
                <w:szCs w:val="10"/>
                <w:lang w:eastAsia="ru-RU"/>
              </w:rPr>
            </w:pPr>
          </w:p>
        </w:tc>
        <w:tc>
          <w:tcPr>
            <w:tcW w:w="425" w:type="dxa"/>
            <w:shd w:val="clear" w:color="000000" w:fill="FFFFFF"/>
            <w:vAlign w:val="center"/>
          </w:tcPr>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r w:rsidRPr="000329F3">
              <w:rPr>
                <w:sz w:val="10"/>
                <w:szCs w:val="10"/>
                <w:lang w:eastAsia="ru-RU"/>
              </w:rPr>
              <w:t>38094,61</w:t>
            </w:r>
          </w:p>
          <w:p w:rsidR="000329F3" w:rsidRPr="000329F3" w:rsidRDefault="000329F3" w:rsidP="000329F3">
            <w:pPr>
              <w:tabs>
                <w:tab w:val="left" w:pos="426"/>
              </w:tabs>
              <w:suppressAutoHyphens w:val="0"/>
              <w:rPr>
                <w:sz w:val="10"/>
                <w:szCs w:val="10"/>
                <w:lang w:eastAsia="ru-RU"/>
              </w:rPr>
            </w:pPr>
          </w:p>
        </w:tc>
        <w:tc>
          <w:tcPr>
            <w:tcW w:w="425" w:type="dxa"/>
            <w:shd w:val="clear" w:color="000000" w:fill="FFFFFF"/>
          </w:tcPr>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r w:rsidRPr="000329F3">
              <w:rPr>
                <w:sz w:val="10"/>
                <w:szCs w:val="10"/>
                <w:lang w:eastAsia="ru-RU"/>
              </w:rPr>
              <w:t>49028,90</w:t>
            </w:r>
          </w:p>
        </w:tc>
        <w:tc>
          <w:tcPr>
            <w:tcW w:w="425" w:type="dxa"/>
            <w:shd w:val="clear" w:color="000000" w:fill="FFFFFF"/>
          </w:tcPr>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r w:rsidRPr="000329F3">
              <w:rPr>
                <w:sz w:val="10"/>
                <w:szCs w:val="10"/>
                <w:lang w:eastAsia="ru-RU"/>
              </w:rPr>
              <w:t>49028,90</w:t>
            </w:r>
          </w:p>
        </w:tc>
      </w:tr>
      <w:tr w:rsidR="000329F3" w:rsidRPr="000329F3" w:rsidTr="008203C2">
        <w:trPr>
          <w:trHeight w:val="300"/>
          <w:jc w:val="center"/>
        </w:trPr>
        <w:tc>
          <w:tcPr>
            <w:tcW w:w="1205" w:type="dxa"/>
            <w:shd w:val="clear" w:color="000000" w:fill="FFFFFF"/>
            <w:vAlign w:val="center"/>
          </w:tcPr>
          <w:p w:rsidR="000329F3" w:rsidRPr="000329F3" w:rsidRDefault="000329F3" w:rsidP="000329F3">
            <w:pPr>
              <w:tabs>
                <w:tab w:val="left" w:pos="426"/>
              </w:tabs>
              <w:suppressAutoHyphens w:val="0"/>
              <w:spacing w:before="0"/>
              <w:ind w:firstLineChars="100" w:firstLine="100"/>
              <w:jc w:val="both"/>
              <w:rPr>
                <w:bCs w:val="0"/>
                <w:sz w:val="10"/>
                <w:szCs w:val="10"/>
                <w:lang w:eastAsia="ru-RU"/>
              </w:rPr>
            </w:pPr>
            <w:r w:rsidRPr="000329F3">
              <w:rPr>
                <w:bCs w:val="0"/>
                <w:sz w:val="10"/>
                <w:szCs w:val="10"/>
                <w:lang w:eastAsia="ru-RU"/>
              </w:rPr>
              <w:t>субсидии из бюджета Удмуртской Республики</w:t>
            </w:r>
          </w:p>
        </w:tc>
        <w:tc>
          <w:tcPr>
            <w:tcW w:w="425" w:type="dxa"/>
            <w:shd w:val="clear" w:color="000000" w:fill="FFFFFF"/>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30755,21</w:t>
            </w:r>
          </w:p>
        </w:tc>
        <w:tc>
          <w:tcPr>
            <w:tcW w:w="567"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3069,07</w:t>
            </w:r>
          </w:p>
        </w:tc>
        <w:tc>
          <w:tcPr>
            <w:tcW w:w="426"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7760,74</w:t>
            </w:r>
          </w:p>
        </w:tc>
        <w:tc>
          <w:tcPr>
            <w:tcW w:w="567"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736,50</w:t>
            </w:r>
          </w:p>
        </w:tc>
        <w:tc>
          <w:tcPr>
            <w:tcW w:w="425"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19188,90</w:t>
            </w:r>
          </w:p>
          <w:p w:rsidR="000329F3" w:rsidRPr="000329F3" w:rsidRDefault="000329F3" w:rsidP="000329F3">
            <w:pPr>
              <w:tabs>
                <w:tab w:val="left" w:pos="426"/>
              </w:tabs>
              <w:suppressAutoHyphens w:val="0"/>
              <w:spacing w:before="0"/>
              <w:jc w:val="both"/>
              <w:rPr>
                <w:bCs w:val="0"/>
                <w:sz w:val="10"/>
                <w:szCs w:val="10"/>
                <w:lang w:eastAsia="ru-RU"/>
              </w:rPr>
            </w:pP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497794,22</w:t>
            </w:r>
          </w:p>
        </w:tc>
        <w:tc>
          <w:tcPr>
            <w:tcW w:w="425" w:type="dxa"/>
            <w:shd w:val="clear" w:color="000000" w:fill="FFFFFF"/>
            <w:noWrap/>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948,46</w:t>
            </w: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2807,25</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40367,84</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1995,75</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74203,23</w:t>
            </w: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108695,48</w:t>
            </w:r>
          </w:p>
        </w:tc>
        <w:tc>
          <w:tcPr>
            <w:tcW w:w="425" w:type="dxa"/>
            <w:shd w:val="clear" w:color="000000" w:fill="FFFFFF"/>
            <w:vAlign w:val="center"/>
          </w:tcPr>
          <w:p w:rsidR="000329F3" w:rsidRPr="000329F3" w:rsidRDefault="000329F3" w:rsidP="000329F3">
            <w:pPr>
              <w:suppressAutoHyphens w:val="0"/>
              <w:spacing w:before="0"/>
              <w:rPr>
                <w:sz w:val="10"/>
                <w:szCs w:val="10"/>
                <w:lang w:eastAsia="ru-RU"/>
              </w:rPr>
            </w:pPr>
            <w:r w:rsidRPr="000329F3">
              <w:rPr>
                <w:sz w:val="10"/>
                <w:szCs w:val="10"/>
                <w:lang w:eastAsia="ru-RU"/>
              </w:rPr>
              <w:t>71675,64</w:t>
            </w:r>
          </w:p>
        </w:tc>
        <w:tc>
          <w:tcPr>
            <w:tcW w:w="425" w:type="dxa"/>
            <w:shd w:val="clear" w:color="000000" w:fill="FFFFFF"/>
            <w:vAlign w:val="center"/>
          </w:tcPr>
          <w:p w:rsidR="000329F3" w:rsidRPr="000329F3" w:rsidRDefault="000329F3" w:rsidP="000329F3">
            <w:pPr>
              <w:suppressAutoHyphens w:val="0"/>
              <w:spacing w:before="0"/>
              <w:rPr>
                <w:sz w:val="10"/>
                <w:szCs w:val="10"/>
                <w:lang w:eastAsia="ru-RU"/>
              </w:rPr>
            </w:pPr>
            <w:r w:rsidRPr="000329F3">
              <w:rPr>
                <w:sz w:val="10"/>
                <w:szCs w:val="10"/>
                <w:lang w:eastAsia="ru-RU"/>
              </w:rPr>
              <w:t>64428,97</w:t>
            </w:r>
          </w:p>
        </w:tc>
        <w:tc>
          <w:tcPr>
            <w:tcW w:w="425" w:type="dxa"/>
            <w:shd w:val="clear" w:color="000000" w:fill="FFFFFF"/>
          </w:tcPr>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r w:rsidRPr="000329F3">
              <w:rPr>
                <w:sz w:val="10"/>
                <w:szCs w:val="10"/>
                <w:lang w:eastAsia="ru-RU"/>
              </w:rPr>
              <w:t>66335,80</w:t>
            </w:r>
          </w:p>
        </w:tc>
        <w:tc>
          <w:tcPr>
            <w:tcW w:w="425" w:type="dxa"/>
            <w:shd w:val="clear" w:color="000000" w:fill="FFFFFF"/>
          </w:tcPr>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r w:rsidRPr="000329F3">
              <w:rPr>
                <w:sz w:val="10"/>
                <w:szCs w:val="10"/>
                <w:lang w:eastAsia="ru-RU"/>
              </w:rPr>
              <w:t>66335,80</w:t>
            </w:r>
          </w:p>
        </w:tc>
      </w:tr>
      <w:tr w:rsidR="000329F3" w:rsidRPr="000329F3" w:rsidTr="008203C2">
        <w:trPr>
          <w:trHeight w:val="300"/>
          <w:jc w:val="center"/>
        </w:trPr>
        <w:tc>
          <w:tcPr>
            <w:tcW w:w="1205" w:type="dxa"/>
            <w:shd w:val="clear" w:color="000000" w:fill="FFFFFF"/>
            <w:vAlign w:val="center"/>
          </w:tcPr>
          <w:p w:rsidR="000329F3" w:rsidRPr="000329F3" w:rsidRDefault="000329F3" w:rsidP="000329F3">
            <w:pPr>
              <w:tabs>
                <w:tab w:val="left" w:pos="426"/>
              </w:tabs>
              <w:suppressAutoHyphens w:val="0"/>
              <w:spacing w:before="0"/>
              <w:ind w:firstLineChars="100" w:firstLine="100"/>
              <w:jc w:val="both"/>
              <w:rPr>
                <w:bCs w:val="0"/>
                <w:sz w:val="10"/>
                <w:szCs w:val="10"/>
                <w:lang w:eastAsia="ru-RU"/>
              </w:rPr>
            </w:pPr>
            <w:r w:rsidRPr="000329F3">
              <w:rPr>
                <w:bCs w:val="0"/>
                <w:sz w:val="10"/>
                <w:szCs w:val="10"/>
                <w:lang w:eastAsia="ru-RU"/>
              </w:rPr>
              <w:t>субсидии из бюджета РФ</w:t>
            </w:r>
          </w:p>
        </w:tc>
        <w:tc>
          <w:tcPr>
            <w:tcW w:w="425" w:type="dxa"/>
            <w:shd w:val="clear" w:color="000000" w:fill="FFFFFF"/>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15848,4</w:t>
            </w:r>
          </w:p>
        </w:tc>
        <w:tc>
          <w:tcPr>
            <w:tcW w:w="567"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0</w:t>
            </w:r>
          </w:p>
        </w:tc>
        <w:tc>
          <w:tcPr>
            <w:tcW w:w="426"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0</w:t>
            </w:r>
          </w:p>
        </w:tc>
        <w:tc>
          <w:tcPr>
            <w:tcW w:w="567"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0</w:t>
            </w:r>
          </w:p>
        </w:tc>
        <w:tc>
          <w:tcPr>
            <w:tcW w:w="425"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15848,4</w:t>
            </w: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5" w:type="dxa"/>
            <w:shd w:val="clear" w:color="000000" w:fill="FFFFFF"/>
            <w:noWrap/>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5" w:type="dxa"/>
            <w:shd w:val="clear" w:color="000000" w:fill="FFFFFF"/>
            <w:vAlign w:val="center"/>
          </w:tcPr>
          <w:p w:rsidR="000329F3" w:rsidRPr="000329F3" w:rsidRDefault="000329F3" w:rsidP="000329F3">
            <w:pPr>
              <w:suppressAutoHyphens w:val="0"/>
              <w:spacing w:before="0"/>
              <w:rPr>
                <w:sz w:val="10"/>
                <w:szCs w:val="10"/>
                <w:lang w:eastAsia="ru-RU"/>
              </w:rPr>
            </w:pPr>
            <w:r w:rsidRPr="000329F3">
              <w:rPr>
                <w:sz w:val="10"/>
                <w:szCs w:val="10"/>
                <w:lang w:eastAsia="ru-RU"/>
              </w:rPr>
              <w:t>0</w:t>
            </w:r>
          </w:p>
        </w:tc>
        <w:tc>
          <w:tcPr>
            <w:tcW w:w="425" w:type="dxa"/>
            <w:shd w:val="clear" w:color="000000" w:fill="FFFFFF"/>
            <w:vAlign w:val="center"/>
          </w:tcPr>
          <w:p w:rsidR="000329F3" w:rsidRPr="000329F3" w:rsidRDefault="000329F3" w:rsidP="000329F3">
            <w:pPr>
              <w:suppressAutoHyphens w:val="0"/>
              <w:spacing w:before="0"/>
              <w:rPr>
                <w:sz w:val="10"/>
                <w:szCs w:val="10"/>
                <w:lang w:eastAsia="ru-RU"/>
              </w:rPr>
            </w:pPr>
            <w:r w:rsidRPr="000329F3">
              <w:rPr>
                <w:sz w:val="10"/>
                <w:szCs w:val="10"/>
                <w:lang w:eastAsia="ru-RU"/>
              </w:rPr>
              <w:t>0</w:t>
            </w:r>
          </w:p>
        </w:tc>
        <w:tc>
          <w:tcPr>
            <w:tcW w:w="425" w:type="dxa"/>
            <w:shd w:val="clear" w:color="000000" w:fill="FFFFFF"/>
          </w:tcPr>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r w:rsidRPr="000329F3">
              <w:rPr>
                <w:sz w:val="10"/>
                <w:szCs w:val="10"/>
                <w:lang w:eastAsia="ru-RU"/>
              </w:rPr>
              <w:t>0</w:t>
            </w:r>
          </w:p>
        </w:tc>
        <w:tc>
          <w:tcPr>
            <w:tcW w:w="425" w:type="dxa"/>
            <w:shd w:val="clear" w:color="000000" w:fill="FFFFFF"/>
          </w:tcPr>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r w:rsidRPr="000329F3">
              <w:rPr>
                <w:sz w:val="10"/>
                <w:szCs w:val="10"/>
                <w:lang w:eastAsia="ru-RU"/>
              </w:rPr>
              <w:t>0</w:t>
            </w:r>
          </w:p>
        </w:tc>
      </w:tr>
      <w:tr w:rsidR="000329F3" w:rsidRPr="000329F3" w:rsidTr="008203C2">
        <w:trPr>
          <w:trHeight w:val="300"/>
          <w:jc w:val="center"/>
        </w:trPr>
        <w:tc>
          <w:tcPr>
            <w:tcW w:w="1205" w:type="dxa"/>
            <w:shd w:val="clear" w:color="000000" w:fill="FFFFFF"/>
            <w:vAlign w:val="center"/>
          </w:tcPr>
          <w:p w:rsidR="000329F3" w:rsidRPr="000329F3" w:rsidRDefault="000329F3" w:rsidP="000329F3">
            <w:pPr>
              <w:tabs>
                <w:tab w:val="left" w:pos="426"/>
              </w:tabs>
              <w:suppressAutoHyphens w:val="0"/>
              <w:spacing w:before="0"/>
              <w:ind w:firstLineChars="100" w:firstLine="100"/>
              <w:jc w:val="both"/>
              <w:rPr>
                <w:bCs w:val="0"/>
                <w:sz w:val="10"/>
                <w:szCs w:val="10"/>
                <w:lang w:eastAsia="ru-RU"/>
              </w:rPr>
            </w:pPr>
            <w:r w:rsidRPr="000329F3">
              <w:rPr>
                <w:bCs w:val="0"/>
                <w:sz w:val="10"/>
                <w:szCs w:val="10"/>
                <w:lang w:eastAsia="ru-RU"/>
              </w:rPr>
              <w:t>иные межбюджетные трансферты из бюджета УР</w:t>
            </w:r>
          </w:p>
        </w:tc>
        <w:tc>
          <w:tcPr>
            <w:tcW w:w="425" w:type="dxa"/>
            <w:shd w:val="clear" w:color="000000" w:fill="FFFFFF"/>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0</w:t>
            </w:r>
          </w:p>
        </w:tc>
        <w:tc>
          <w:tcPr>
            <w:tcW w:w="567"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0</w:t>
            </w:r>
          </w:p>
        </w:tc>
        <w:tc>
          <w:tcPr>
            <w:tcW w:w="426"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0</w:t>
            </w:r>
          </w:p>
        </w:tc>
        <w:tc>
          <w:tcPr>
            <w:tcW w:w="567"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0</w:t>
            </w:r>
          </w:p>
        </w:tc>
        <w:tc>
          <w:tcPr>
            <w:tcW w:w="425" w:type="dxa"/>
            <w:shd w:val="clear" w:color="000000" w:fill="FFFFFF"/>
            <w:noWrap/>
            <w:vAlign w:val="center"/>
          </w:tcPr>
          <w:p w:rsidR="000329F3" w:rsidRPr="000329F3" w:rsidRDefault="000329F3" w:rsidP="000329F3">
            <w:pPr>
              <w:tabs>
                <w:tab w:val="left" w:pos="426"/>
              </w:tabs>
              <w:suppressAutoHyphens w:val="0"/>
              <w:spacing w:before="0"/>
              <w:jc w:val="both"/>
              <w:rPr>
                <w:bCs w:val="0"/>
                <w:sz w:val="10"/>
                <w:szCs w:val="10"/>
                <w:lang w:eastAsia="ru-RU"/>
              </w:rPr>
            </w:pPr>
            <w:r w:rsidRPr="000329F3">
              <w:rPr>
                <w:bCs w:val="0"/>
                <w:sz w:val="10"/>
                <w:szCs w:val="10"/>
                <w:lang w:eastAsia="ru-RU"/>
              </w:rPr>
              <w:t>0</w:t>
            </w:r>
          </w:p>
        </w:tc>
        <w:tc>
          <w:tcPr>
            <w:tcW w:w="425" w:type="dxa"/>
            <w:shd w:val="clear" w:color="000000" w:fill="FFFFFF"/>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57754,08</w:t>
            </w:r>
          </w:p>
        </w:tc>
        <w:tc>
          <w:tcPr>
            <w:tcW w:w="425" w:type="dxa"/>
            <w:shd w:val="clear" w:color="000000" w:fill="FFFFFF"/>
            <w:noWrap/>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57754,08</w:t>
            </w:r>
          </w:p>
        </w:tc>
        <w:tc>
          <w:tcPr>
            <w:tcW w:w="425"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6" w:type="dxa"/>
            <w:shd w:val="clear" w:color="000000" w:fill="FFFFFF"/>
            <w:vAlign w:val="center"/>
          </w:tcPr>
          <w:p w:rsidR="000329F3" w:rsidRPr="000329F3" w:rsidRDefault="000329F3" w:rsidP="000329F3">
            <w:pPr>
              <w:tabs>
                <w:tab w:val="left" w:pos="426"/>
              </w:tabs>
              <w:suppressAutoHyphens w:val="0"/>
              <w:rPr>
                <w:sz w:val="10"/>
                <w:szCs w:val="10"/>
                <w:lang w:eastAsia="ru-RU"/>
              </w:rPr>
            </w:pPr>
            <w:r w:rsidRPr="000329F3">
              <w:rPr>
                <w:sz w:val="10"/>
                <w:szCs w:val="10"/>
                <w:lang w:eastAsia="ru-RU"/>
              </w:rPr>
              <w:t>0</w:t>
            </w:r>
          </w:p>
        </w:tc>
        <w:tc>
          <w:tcPr>
            <w:tcW w:w="425" w:type="dxa"/>
            <w:shd w:val="clear" w:color="000000" w:fill="FFFFFF"/>
            <w:vAlign w:val="center"/>
          </w:tcPr>
          <w:p w:rsidR="000329F3" w:rsidRPr="000329F3" w:rsidRDefault="000329F3" w:rsidP="000329F3">
            <w:pPr>
              <w:suppressAutoHyphens w:val="0"/>
              <w:spacing w:before="0"/>
              <w:rPr>
                <w:sz w:val="10"/>
                <w:szCs w:val="10"/>
                <w:lang w:eastAsia="ru-RU"/>
              </w:rPr>
            </w:pPr>
            <w:r w:rsidRPr="000329F3">
              <w:rPr>
                <w:sz w:val="10"/>
                <w:szCs w:val="10"/>
                <w:lang w:eastAsia="ru-RU"/>
              </w:rPr>
              <w:t>0</w:t>
            </w:r>
          </w:p>
        </w:tc>
        <w:tc>
          <w:tcPr>
            <w:tcW w:w="425" w:type="dxa"/>
            <w:shd w:val="clear" w:color="000000" w:fill="FFFFFF"/>
            <w:vAlign w:val="center"/>
          </w:tcPr>
          <w:p w:rsidR="000329F3" w:rsidRPr="000329F3" w:rsidRDefault="000329F3" w:rsidP="000329F3">
            <w:pPr>
              <w:suppressAutoHyphens w:val="0"/>
              <w:spacing w:before="0"/>
              <w:rPr>
                <w:sz w:val="10"/>
                <w:szCs w:val="10"/>
                <w:lang w:eastAsia="ru-RU"/>
              </w:rPr>
            </w:pPr>
            <w:r w:rsidRPr="000329F3">
              <w:rPr>
                <w:sz w:val="10"/>
                <w:szCs w:val="10"/>
                <w:lang w:eastAsia="ru-RU"/>
              </w:rPr>
              <w:t>0</w:t>
            </w:r>
          </w:p>
        </w:tc>
        <w:tc>
          <w:tcPr>
            <w:tcW w:w="425" w:type="dxa"/>
            <w:shd w:val="clear" w:color="000000" w:fill="FFFFFF"/>
          </w:tcPr>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r w:rsidRPr="000329F3">
              <w:rPr>
                <w:sz w:val="10"/>
                <w:szCs w:val="10"/>
                <w:lang w:eastAsia="ru-RU"/>
              </w:rPr>
              <w:t>0</w:t>
            </w:r>
          </w:p>
        </w:tc>
        <w:tc>
          <w:tcPr>
            <w:tcW w:w="425" w:type="dxa"/>
            <w:shd w:val="clear" w:color="000000" w:fill="FFFFFF"/>
          </w:tcPr>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p>
          <w:p w:rsidR="000329F3" w:rsidRPr="000329F3" w:rsidRDefault="000329F3" w:rsidP="000329F3">
            <w:pPr>
              <w:suppressAutoHyphens w:val="0"/>
              <w:spacing w:before="0"/>
              <w:rPr>
                <w:sz w:val="10"/>
                <w:szCs w:val="10"/>
                <w:lang w:eastAsia="ru-RU"/>
              </w:rPr>
            </w:pPr>
            <w:r w:rsidRPr="000329F3">
              <w:rPr>
                <w:sz w:val="10"/>
                <w:szCs w:val="10"/>
                <w:lang w:eastAsia="ru-RU"/>
              </w:rPr>
              <w:t>0</w:t>
            </w:r>
          </w:p>
        </w:tc>
      </w:tr>
    </w:tbl>
    <w:p w:rsidR="000329F3" w:rsidRPr="000329F3" w:rsidRDefault="000329F3" w:rsidP="000329F3">
      <w:pPr>
        <w:tabs>
          <w:tab w:val="left" w:pos="426"/>
        </w:tabs>
        <w:suppressAutoHyphens w:val="0"/>
        <w:spacing w:before="0"/>
        <w:ind w:firstLine="567"/>
        <w:jc w:val="both"/>
        <w:rPr>
          <w:sz w:val="22"/>
          <w:szCs w:val="22"/>
          <w:lang w:eastAsia="en-US"/>
        </w:rPr>
      </w:pPr>
    </w:p>
    <w:p w:rsidR="000329F3" w:rsidRPr="000329F3" w:rsidRDefault="000329F3" w:rsidP="000329F3">
      <w:pPr>
        <w:tabs>
          <w:tab w:val="left" w:pos="426"/>
        </w:tabs>
        <w:suppressAutoHyphens w:val="0"/>
        <w:spacing w:before="0"/>
        <w:ind w:firstLine="567"/>
        <w:jc w:val="both"/>
        <w:rPr>
          <w:sz w:val="22"/>
          <w:szCs w:val="22"/>
          <w:lang w:eastAsia="en-US"/>
        </w:rPr>
      </w:pPr>
      <w:r w:rsidRPr="000329F3">
        <w:rPr>
          <w:sz w:val="22"/>
          <w:szCs w:val="22"/>
          <w:lang w:eastAsia="en-US"/>
        </w:rPr>
        <w:t>Ресурсное обеспечение подпрограммы за счет средств бюджета Вавожского района подлежит уточнению в рамках бюджетного цикла.</w:t>
      </w:r>
    </w:p>
    <w:p w:rsidR="000329F3" w:rsidRPr="000329F3" w:rsidRDefault="000329F3" w:rsidP="000329F3">
      <w:pPr>
        <w:keepNext/>
        <w:shd w:val="clear" w:color="auto" w:fill="FFFFFF"/>
        <w:tabs>
          <w:tab w:val="left" w:pos="426"/>
        </w:tabs>
        <w:suppressAutoHyphens w:val="0"/>
        <w:spacing w:before="0"/>
        <w:ind w:right="-1" w:firstLine="567"/>
        <w:jc w:val="both"/>
        <w:rPr>
          <w:sz w:val="22"/>
          <w:szCs w:val="22"/>
          <w:lang w:eastAsia="ru-RU"/>
        </w:rPr>
      </w:pPr>
      <w:r w:rsidRPr="000329F3">
        <w:rPr>
          <w:sz w:val="22"/>
          <w:szCs w:val="22"/>
          <w:lang w:eastAsia="ru-RU"/>
        </w:rPr>
        <w:t>Осуществление пассажирских перевозок осуществляется за счет оплаты стоимости проезда потребителями услуг.</w:t>
      </w:r>
    </w:p>
    <w:p w:rsidR="000329F3" w:rsidRPr="000329F3" w:rsidRDefault="000329F3" w:rsidP="000329F3">
      <w:pPr>
        <w:keepNext/>
        <w:shd w:val="clear" w:color="auto" w:fill="FFFFFF"/>
        <w:tabs>
          <w:tab w:val="left" w:pos="426"/>
        </w:tabs>
        <w:suppressAutoHyphens w:val="0"/>
        <w:spacing w:before="0"/>
        <w:ind w:right="-1" w:firstLine="567"/>
        <w:jc w:val="both"/>
        <w:rPr>
          <w:sz w:val="22"/>
          <w:szCs w:val="22"/>
          <w:lang w:eastAsia="ru-RU"/>
        </w:rPr>
      </w:pPr>
      <w:r w:rsidRPr="000329F3">
        <w:rPr>
          <w:sz w:val="22"/>
          <w:szCs w:val="22"/>
          <w:lang w:eastAsia="ru-RU"/>
        </w:rPr>
        <w:t>На развитие транспортной инфраструктуры могут быть привлечены средства федерального бюджета, бюджета Удмуртской Республики, инвесторов.</w:t>
      </w:r>
    </w:p>
    <w:p w:rsidR="000329F3" w:rsidRPr="000329F3" w:rsidRDefault="000329F3" w:rsidP="000329F3">
      <w:pPr>
        <w:tabs>
          <w:tab w:val="left" w:pos="426"/>
        </w:tabs>
        <w:suppressAutoHyphens w:val="0"/>
        <w:spacing w:before="0"/>
        <w:ind w:firstLine="567"/>
        <w:jc w:val="both"/>
        <w:rPr>
          <w:sz w:val="22"/>
          <w:szCs w:val="22"/>
          <w:lang w:eastAsia="ru-RU"/>
        </w:rPr>
      </w:pPr>
      <w:r w:rsidRPr="000329F3">
        <w:rPr>
          <w:sz w:val="22"/>
          <w:szCs w:val="22"/>
          <w:lang w:eastAsia="ru-RU"/>
        </w:rPr>
        <w:t>Ресурсное обеспечение реализации подпрограммы за счет средств бюджета Вавожского района представлено в приложении 5 к муниципальной программе.</w:t>
      </w:r>
    </w:p>
    <w:p w:rsidR="000329F3" w:rsidRPr="000329F3" w:rsidRDefault="000329F3" w:rsidP="000329F3">
      <w:pPr>
        <w:tabs>
          <w:tab w:val="left" w:pos="426"/>
        </w:tabs>
        <w:suppressAutoHyphens w:val="0"/>
        <w:spacing w:before="0"/>
        <w:ind w:firstLine="567"/>
        <w:jc w:val="both"/>
        <w:rPr>
          <w:b/>
          <w:sz w:val="22"/>
          <w:szCs w:val="22"/>
          <w:lang w:eastAsia="ru-RU"/>
        </w:rPr>
      </w:pPr>
      <w:r w:rsidRPr="000329F3">
        <w:rPr>
          <w:sz w:val="22"/>
          <w:szCs w:val="22"/>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к муниципальной программе.</w:t>
      </w:r>
    </w:p>
    <w:p w:rsidR="000329F3" w:rsidRPr="000329F3" w:rsidRDefault="000329F3" w:rsidP="000329F3">
      <w:pPr>
        <w:shd w:val="clear" w:color="auto" w:fill="FFFFFF"/>
        <w:tabs>
          <w:tab w:val="left" w:pos="426"/>
          <w:tab w:val="left" w:pos="851"/>
        </w:tabs>
        <w:suppressAutoHyphens w:val="0"/>
        <w:spacing w:before="480" w:after="240"/>
        <w:ind w:right="624" w:firstLine="567"/>
        <w:jc w:val="center"/>
        <w:rPr>
          <w:b/>
          <w:sz w:val="22"/>
          <w:szCs w:val="22"/>
          <w:lang w:eastAsia="ru-RU"/>
        </w:rPr>
      </w:pPr>
      <w:r w:rsidRPr="000329F3">
        <w:rPr>
          <w:b/>
          <w:sz w:val="22"/>
          <w:szCs w:val="22"/>
          <w:lang w:eastAsia="ru-RU"/>
        </w:rPr>
        <w:t>7.5.9. Риски и меры по управлению рисками</w:t>
      </w:r>
    </w:p>
    <w:p w:rsidR="000329F3" w:rsidRPr="000329F3" w:rsidRDefault="000329F3" w:rsidP="00081221">
      <w:pPr>
        <w:numPr>
          <w:ilvl w:val="0"/>
          <w:numId w:val="78"/>
        </w:numPr>
        <w:shd w:val="clear" w:color="auto" w:fill="FFFFFF"/>
        <w:tabs>
          <w:tab w:val="left" w:pos="426"/>
          <w:tab w:val="left" w:pos="851"/>
        </w:tabs>
        <w:suppressAutoHyphens w:val="0"/>
        <w:spacing w:before="0"/>
        <w:ind w:left="0" w:right="-2" w:firstLine="567"/>
        <w:jc w:val="both"/>
        <w:rPr>
          <w:sz w:val="22"/>
          <w:szCs w:val="22"/>
          <w:lang w:eastAsia="ru-RU"/>
        </w:rPr>
      </w:pPr>
      <w:r w:rsidRPr="000329F3">
        <w:rPr>
          <w:sz w:val="22"/>
          <w:szCs w:val="22"/>
          <w:lang w:eastAsia="ru-RU"/>
        </w:rPr>
        <w:lastRenderedPageBreak/>
        <w:t xml:space="preserve">Финансовые риски </w:t>
      </w:r>
    </w:p>
    <w:p w:rsidR="000329F3" w:rsidRPr="000329F3" w:rsidRDefault="000329F3" w:rsidP="000329F3">
      <w:pPr>
        <w:shd w:val="clear" w:color="auto" w:fill="FFFFFF"/>
        <w:tabs>
          <w:tab w:val="left" w:pos="426"/>
          <w:tab w:val="left" w:pos="851"/>
        </w:tabs>
        <w:suppressAutoHyphens w:val="0"/>
        <w:spacing w:before="0"/>
        <w:ind w:right="-2" w:firstLine="567"/>
        <w:jc w:val="both"/>
        <w:rPr>
          <w:sz w:val="22"/>
          <w:szCs w:val="22"/>
          <w:lang w:eastAsia="ru-RU"/>
        </w:rPr>
      </w:pPr>
      <w:r w:rsidRPr="000329F3">
        <w:rPr>
          <w:sz w:val="22"/>
          <w:szCs w:val="22"/>
          <w:lang w:eastAsia="ru-RU"/>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0329F3">
        <w:rPr>
          <w:sz w:val="22"/>
          <w:szCs w:val="22"/>
          <w:lang w:eastAsia="ru-RU"/>
        </w:rPr>
        <w:t>дств в х</w:t>
      </w:r>
      <w:proofErr w:type="gramEnd"/>
      <w:r w:rsidRPr="000329F3">
        <w:rPr>
          <w:sz w:val="22"/>
          <w:szCs w:val="22"/>
          <w:lang w:eastAsia="ru-RU"/>
        </w:rPr>
        <w:t>оде реализации мероприятий подпрограммы. Для управления риском:</w:t>
      </w:r>
    </w:p>
    <w:p w:rsidR="000329F3" w:rsidRPr="000329F3" w:rsidRDefault="000329F3" w:rsidP="00081221">
      <w:pPr>
        <w:numPr>
          <w:ilvl w:val="0"/>
          <w:numId w:val="63"/>
        </w:numPr>
        <w:shd w:val="clear" w:color="auto" w:fill="FFFFFF"/>
        <w:tabs>
          <w:tab w:val="left" w:pos="426"/>
          <w:tab w:val="left" w:pos="851"/>
          <w:tab w:val="left" w:pos="993"/>
        </w:tabs>
        <w:suppressAutoHyphens w:val="0"/>
        <w:spacing w:before="0"/>
        <w:ind w:left="0" w:right="-2" w:firstLine="567"/>
        <w:jc w:val="both"/>
        <w:rPr>
          <w:sz w:val="22"/>
          <w:szCs w:val="22"/>
          <w:lang w:eastAsia="ru-RU"/>
        </w:rPr>
      </w:pPr>
      <w:r w:rsidRPr="000329F3">
        <w:rPr>
          <w:sz w:val="22"/>
          <w:szCs w:val="22"/>
          <w:lang w:eastAsia="ru-RU"/>
        </w:rPr>
        <w:t>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0329F3" w:rsidRPr="000329F3" w:rsidRDefault="000329F3" w:rsidP="00081221">
      <w:pPr>
        <w:numPr>
          <w:ilvl w:val="0"/>
          <w:numId w:val="63"/>
        </w:numPr>
        <w:shd w:val="clear" w:color="auto" w:fill="FFFFFF"/>
        <w:tabs>
          <w:tab w:val="left" w:pos="426"/>
          <w:tab w:val="left" w:pos="851"/>
          <w:tab w:val="left" w:pos="993"/>
        </w:tabs>
        <w:suppressAutoHyphens w:val="0"/>
        <w:spacing w:before="0"/>
        <w:ind w:left="0" w:right="-2" w:firstLine="567"/>
        <w:jc w:val="both"/>
        <w:rPr>
          <w:sz w:val="22"/>
          <w:szCs w:val="22"/>
          <w:lang w:eastAsia="ru-RU"/>
        </w:rPr>
      </w:pPr>
      <w:proofErr w:type="gramStart"/>
      <w:r w:rsidRPr="000329F3">
        <w:rPr>
          <w:sz w:val="22"/>
          <w:szCs w:val="22"/>
          <w:lang w:eastAsia="ru-RU"/>
        </w:rPr>
        <w:t xml:space="preserve">при заключении муниципальных контрактов (договоров) на выполнение работ, оказание услуг по содержанию, ремонту, капитальному ремонту, реконструкции и строительству автомобильных дорог общего пользования местного значения допускается  предусматривать авансовые платежи в размере до 50 процентов цены договора (муниципального контракта); оплата не менее 50 процентов цены договора (муниципального контракта) производится на основании подписанных актов выполненных работ (оказанных услуг); </w:t>
      </w:r>
      <w:proofErr w:type="gramEnd"/>
    </w:p>
    <w:p w:rsidR="000329F3" w:rsidRPr="000329F3" w:rsidRDefault="000329F3" w:rsidP="00081221">
      <w:pPr>
        <w:numPr>
          <w:ilvl w:val="0"/>
          <w:numId w:val="63"/>
        </w:numPr>
        <w:shd w:val="clear" w:color="auto" w:fill="FFFFFF"/>
        <w:tabs>
          <w:tab w:val="left" w:pos="426"/>
          <w:tab w:val="left" w:pos="851"/>
          <w:tab w:val="left" w:pos="993"/>
        </w:tabs>
        <w:suppressAutoHyphens w:val="0"/>
        <w:spacing w:before="0"/>
        <w:ind w:left="0" w:right="-2" w:firstLine="567"/>
        <w:jc w:val="both"/>
        <w:rPr>
          <w:sz w:val="22"/>
          <w:szCs w:val="22"/>
          <w:lang w:eastAsia="ru-RU"/>
        </w:rPr>
      </w:pPr>
      <w:r w:rsidRPr="000329F3">
        <w:rPr>
          <w:sz w:val="22"/>
          <w:szCs w:val="22"/>
          <w:lang w:eastAsia="ru-RU"/>
        </w:rPr>
        <w:t xml:space="preserve">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0329F3" w:rsidRPr="000329F3" w:rsidRDefault="000329F3" w:rsidP="00081221">
      <w:pPr>
        <w:numPr>
          <w:ilvl w:val="0"/>
          <w:numId w:val="63"/>
        </w:numPr>
        <w:shd w:val="clear" w:color="auto" w:fill="FFFFFF"/>
        <w:tabs>
          <w:tab w:val="left" w:pos="426"/>
          <w:tab w:val="left" w:pos="851"/>
          <w:tab w:val="left" w:pos="993"/>
        </w:tabs>
        <w:suppressAutoHyphens w:val="0"/>
        <w:spacing w:before="0"/>
        <w:ind w:left="0" w:right="-2" w:firstLine="567"/>
        <w:jc w:val="both"/>
        <w:rPr>
          <w:sz w:val="22"/>
          <w:szCs w:val="22"/>
          <w:lang w:eastAsia="ru-RU"/>
        </w:rPr>
      </w:pPr>
      <w:r w:rsidRPr="000329F3">
        <w:rPr>
          <w:sz w:val="22"/>
          <w:szCs w:val="22"/>
          <w:lang w:eastAsia="ru-RU"/>
        </w:rPr>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0329F3" w:rsidRPr="000329F3" w:rsidRDefault="000329F3" w:rsidP="00081221">
      <w:pPr>
        <w:numPr>
          <w:ilvl w:val="0"/>
          <w:numId w:val="78"/>
        </w:numPr>
        <w:shd w:val="clear" w:color="auto" w:fill="FFFFFF"/>
        <w:tabs>
          <w:tab w:val="left" w:pos="426"/>
          <w:tab w:val="left" w:pos="851"/>
        </w:tabs>
        <w:suppressAutoHyphens w:val="0"/>
        <w:spacing w:before="0"/>
        <w:ind w:left="0" w:right="-2" w:firstLine="567"/>
        <w:jc w:val="both"/>
        <w:rPr>
          <w:sz w:val="22"/>
          <w:szCs w:val="22"/>
          <w:lang w:eastAsia="ru-RU"/>
        </w:rPr>
      </w:pPr>
      <w:r w:rsidRPr="000329F3">
        <w:rPr>
          <w:sz w:val="22"/>
          <w:szCs w:val="22"/>
          <w:lang w:eastAsia="ru-RU"/>
        </w:rPr>
        <w:t>Организационно-управленческие риски</w:t>
      </w:r>
    </w:p>
    <w:p w:rsidR="000329F3" w:rsidRPr="000329F3" w:rsidRDefault="000329F3" w:rsidP="000329F3">
      <w:pPr>
        <w:shd w:val="clear" w:color="auto" w:fill="FFFFFF"/>
        <w:tabs>
          <w:tab w:val="left" w:pos="426"/>
          <w:tab w:val="left" w:pos="851"/>
        </w:tabs>
        <w:suppressAutoHyphens w:val="0"/>
        <w:spacing w:before="0"/>
        <w:ind w:right="-2" w:firstLine="567"/>
        <w:jc w:val="both"/>
        <w:rPr>
          <w:sz w:val="22"/>
          <w:szCs w:val="22"/>
          <w:lang w:eastAsia="ru-RU"/>
        </w:rPr>
      </w:pPr>
      <w:r w:rsidRPr="000329F3">
        <w:rPr>
          <w:sz w:val="22"/>
          <w:szCs w:val="22"/>
          <w:lang w:eastAsia="ru-RU"/>
        </w:rPr>
        <w:t>Данная группа рисков связана с необходимостью координации действий нескольких структурных подразделений Администрации Вавожского района. В целях минимизации рисков:</w:t>
      </w:r>
    </w:p>
    <w:p w:rsidR="000329F3" w:rsidRPr="000329F3" w:rsidRDefault="000329F3" w:rsidP="00081221">
      <w:pPr>
        <w:numPr>
          <w:ilvl w:val="0"/>
          <w:numId w:val="63"/>
        </w:numPr>
        <w:shd w:val="clear" w:color="auto" w:fill="FFFFFF"/>
        <w:tabs>
          <w:tab w:val="left" w:pos="426"/>
          <w:tab w:val="left" w:pos="851"/>
          <w:tab w:val="left" w:pos="993"/>
        </w:tabs>
        <w:suppressAutoHyphens w:val="0"/>
        <w:spacing w:before="0"/>
        <w:ind w:left="0" w:right="-2" w:firstLine="567"/>
        <w:jc w:val="both"/>
        <w:rPr>
          <w:sz w:val="22"/>
          <w:szCs w:val="22"/>
          <w:lang w:eastAsia="ru-RU"/>
        </w:rPr>
      </w:pPr>
      <w:r w:rsidRPr="000329F3">
        <w:rPr>
          <w:sz w:val="22"/>
          <w:szCs w:val="22"/>
          <w:lang w:eastAsia="ru-RU"/>
        </w:rPr>
        <w:t xml:space="preserve"> для управления подпрограммой будет создана межведомственная рабочая группа (комиссия) в состав которой войдут Заместитель главы администрации по экономике, Заместитель главы администрации по строительству и жилищно-коммунальному хозяйству (на правах сопредседателя), представители всех управлений, отделов Администрации Вавожского района, принимающие участие в реализации мероприятий подпрограммы;</w:t>
      </w:r>
    </w:p>
    <w:p w:rsidR="000329F3" w:rsidRPr="000329F3" w:rsidRDefault="000329F3" w:rsidP="00081221">
      <w:pPr>
        <w:numPr>
          <w:ilvl w:val="0"/>
          <w:numId w:val="63"/>
        </w:numPr>
        <w:shd w:val="clear" w:color="auto" w:fill="FFFFFF"/>
        <w:tabs>
          <w:tab w:val="left" w:pos="426"/>
          <w:tab w:val="left" w:pos="851"/>
          <w:tab w:val="left" w:pos="993"/>
        </w:tabs>
        <w:suppressAutoHyphens w:val="0"/>
        <w:spacing w:before="0"/>
        <w:ind w:left="0" w:right="-2" w:firstLine="567"/>
        <w:jc w:val="both"/>
        <w:rPr>
          <w:sz w:val="22"/>
          <w:szCs w:val="22"/>
          <w:lang w:eastAsia="ru-RU"/>
        </w:rPr>
      </w:pPr>
      <w:r w:rsidRPr="000329F3">
        <w:rPr>
          <w:sz w:val="22"/>
          <w:szCs w:val="22"/>
          <w:lang w:eastAsia="ru-RU"/>
        </w:rPr>
        <w:t xml:space="preserve">будет осуществляться составление планов работ, </w:t>
      </w:r>
      <w:proofErr w:type="gramStart"/>
      <w:r w:rsidRPr="000329F3">
        <w:rPr>
          <w:sz w:val="22"/>
          <w:szCs w:val="22"/>
          <w:lang w:eastAsia="ru-RU"/>
        </w:rPr>
        <w:t>контроль за</w:t>
      </w:r>
      <w:proofErr w:type="gramEnd"/>
      <w:r w:rsidRPr="000329F3">
        <w:rPr>
          <w:sz w:val="22"/>
          <w:szCs w:val="22"/>
          <w:lang w:eastAsia="ru-RU"/>
        </w:rPr>
        <w:t xml:space="preserve"> их исполнением,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0329F3" w:rsidRPr="000329F3" w:rsidRDefault="000329F3" w:rsidP="00081221">
      <w:pPr>
        <w:numPr>
          <w:ilvl w:val="0"/>
          <w:numId w:val="78"/>
        </w:numPr>
        <w:shd w:val="clear" w:color="auto" w:fill="FFFFFF"/>
        <w:tabs>
          <w:tab w:val="left" w:pos="426"/>
          <w:tab w:val="left" w:pos="851"/>
        </w:tabs>
        <w:suppressAutoHyphens w:val="0"/>
        <w:spacing w:before="0"/>
        <w:ind w:left="0" w:right="-2" w:firstLine="567"/>
        <w:jc w:val="both"/>
        <w:rPr>
          <w:sz w:val="22"/>
          <w:szCs w:val="22"/>
          <w:lang w:eastAsia="ru-RU"/>
        </w:rPr>
      </w:pPr>
      <w:r w:rsidRPr="000329F3">
        <w:rPr>
          <w:sz w:val="22"/>
          <w:szCs w:val="22"/>
          <w:lang w:eastAsia="ru-RU"/>
        </w:rPr>
        <w:t>Правовые риски</w:t>
      </w:r>
    </w:p>
    <w:p w:rsidR="000329F3" w:rsidRPr="000329F3" w:rsidRDefault="000329F3" w:rsidP="000329F3">
      <w:pPr>
        <w:shd w:val="clear" w:color="auto" w:fill="FFFFFF"/>
        <w:tabs>
          <w:tab w:val="left" w:pos="426"/>
          <w:tab w:val="left" w:pos="851"/>
        </w:tabs>
        <w:suppressAutoHyphens w:val="0"/>
        <w:spacing w:before="0"/>
        <w:ind w:right="-2" w:firstLine="567"/>
        <w:jc w:val="both"/>
        <w:rPr>
          <w:sz w:val="22"/>
          <w:szCs w:val="22"/>
          <w:lang w:eastAsia="ru-RU"/>
        </w:rPr>
      </w:pPr>
      <w:r w:rsidRPr="000329F3">
        <w:rPr>
          <w:sz w:val="22"/>
          <w:szCs w:val="22"/>
          <w:lang w:eastAsia="ru-RU"/>
        </w:rPr>
        <w:t xml:space="preserve">Правовые риски связаны с возможным изменением законодательства Российской Федерации, законодательства Удмуртской Республики, а также отсутствием необходимых подзаконных актов, в таких сферах как налогообложение, лицензирование отдельных видов деятельности, регулирование цен (тарифов), формирование дорожных фондов, государственные (муниципальные) закупки. Изменения в указанных сферах могут привести к изменению предпринимательского климата в сфере осуществления пассажирских перевозок, сокращению финансовых возможностей для реализации поставленных задач, а также трудностям с размещением муниципального заказа. 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0329F3">
        <w:rPr>
          <w:sz w:val="22"/>
          <w:szCs w:val="22"/>
          <w:lang w:eastAsia="ru-RU"/>
        </w:rPr>
        <w:t>уровнях</w:t>
      </w:r>
      <w:proofErr w:type="gramEnd"/>
      <w:r w:rsidRPr="000329F3">
        <w:rPr>
          <w:sz w:val="22"/>
          <w:szCs w:val="22"/>
          <w:lang w:eastAsia="ru-RU"/>
        </w:rPr>
        <w:t xml:space="preserve">, по возможности - участие в обсуждении проектов правовых актов. </w:t>
      </w:r>
    </w:p>
    <w:p w:rsidR="000329F3" w:rsidRPr="000329F3" w:rsidRDefault="000329F3" w:rsidP="00081221">
      <w:pPr>
        <w:numPr>
          <w:ilvl w:val="0"/>
          <w:numId w:val="78"/>
        </w:numPr>
        <w:shd w:val="clear" w:color="auto" w:fill="FFFFFF"/>
        <w:tabs>
          <w:tab w:val="left" w:pos="426"/>
          <w:tab w:val="left" w:pos="851"/>
        </w:tabs>
        <w:suppressAutoHyphens w:val="0"/>
        <w:spacing w:before="0"/>
        <w:ind w:left="0" w:right="-2" w:firstLine="567"/>
        <w:jc w:val="both"/>
        <w:rPr>
          <w:sz w:val="22"/>
          <w:szCs w:val="22"/>
          <w:lang w:eastAsia="ru-RU"/>
        </w:rPr>
      </w:pPr>
      <w:r w:rsidRPr="000329F3">
        <w:rPr>
          <w:sz w:val="22"/>
          <w:szCs w:val="22"/>
          <w:lang w:eastAsia="ru-RU"/>
        </w:rPr>
        <w:t>Ресурсные ограничения</w:t>
      </w:r>
    </w:p>
    <w:p w:rsidR="000329F3" w:rsidRPr="000329F3" w:rsidRDefault="000329F3" w:rsidP="000329F3">
      <w:pPr>
        <w:shd w:val="clear" w:color="auto" w:fill="FFFFFF"/>
        <w:tabs>
          <w:tab w:val="left" w:pos="426"/>
          <w:tab w:val="left" w:pos="851"/>
        </w:tabs>
        <w:suppressAutoHyphens w:val="0"/>
        <w:spacing w:before="0"/>
        <w:ind w:right="-2" w:firstLine="567"/>
        <w:jc w:val="both"/>
        <w:rPr>
          <w:sz w:val="22"/>
          <w:szCs w:val="22"/>
          <w:lang w:eastAsia="ru-RU"/>
        </w:rPr>
      </w:pPr>
      <w:r w:rsidRPr="000329F3">
        <w:rPr>
          <w:sz w:val="22"/>
          <w:szCs w:val="22"/>
          <w:lang w:eastAsia="ru-RU"/>
        </w:rPr>
        <w:t xml:space="preserve">В связи с увеличением объемов работ по содержанию, ремонту, капитальному ремонту, реконструкции и строительству автомобильных дорог общего пользования местного значения могут возникнуть ресурсные ограничения в части необходимых производственных мощностей, техники, кадровых ресурсов требуемой квалификации. Для управления данной группой рисков будут проведены экономические расчеты по оценке имеющихся ресурсов для выполнения планируемых объемов работ.     </w:t>
      </w:r>
    </w:p>
    <w:p w:rsidR="000329F3" w:rsidRPr="000329F3" w:rsidRDefault="000329F3" w:rsidP="00081221">
      <w:pPr>
        <w:numPr>
          <w:ilvl w:val="0"/>
          <w:numId w:val="78"/>
        </w:numPr>
        <w:shd w:val="clear" w:color="auto" w:fill="FFFFFF"/>
        <w:tabs>
          <w:tab w:val="left" w:pos="426"/>
          <w:tab w:val="left" w:pos="851"/>
        </w:tabs>
        <w:suppressAutoHyphens w:val="0"/>
        <w:spacing w:before="0"/>
        <w:ind w:left="0" w:right="-2" w:firstLine="567"/>
        <w:jc w:val="both"/>
        <w:rPr>
          <w:sz w:val="22"/>
          <w:szCs w:val="22"/>
          <w:lang w:eastAsia="ru-RU"/>
        </w:rPr>
      </w:pPr>
      <w:r w:rsidRPr="000329F3">
        <w:rPr>
          <w:sz w:val="22"/>
          <w:szCs w:val="22"/>
          <w:lang w:eastAsia="ru-RU"/>
        </w:rPr>
        <w:t>Неблагоприятные погодные условия, природные чрезвычайные ситуации</w:t>
      </w:r>
    </w:p>
    <w:p w:rsidR="000329F3" w:rsidRPr="000329F3" w:rsidRDefault="000329F3" w:rsidP="000329F3">
      <w:pPr>
        <w:shd w:val="clear" w:color="auto" w:fill="FFFFFF"/>
        <w:tabs>
          <w:tab w:val="left" w:pos="426"/>
          <w:tab w:val="left" w:pos="851"/>
        </w:tabs>
        <w:suppressAutoHyphens w:val="0"/>
        <w:spacing w:before="0"/>
        <w:ind w:firstLine="567"/>
        <w:jc w:val="both"/>
        <w:rPr>
          <w:sz w:val="22"/>
          <w:szCs w:val="22"/>
          <w:lang w:eastAsia="ru-RU"/>
        </w:rPr>
      </w:pPr>
      <w:r w:rsidRPr="000329F3">
        <w:rPr>
          <w:sz w:val="22"/>
          <w:szCs w:val="22"/>
          <w:lang w:eastAsia="ru-RU"/>
        </w:rPr>
        <w:t>На состояние автомобильных дорог оказывают неблагоприятное влияние такие природные явления как снегопады, гололед. Технические средства организации дорожного движения могут пострадать от ураганов, гроз.</w:t>
      </w:r>
    </w:p>
    <w:p w:rsidR="000329F3" w:rsidRPr="000329F3" w:rsidRDefault="000329F3" w:rsidP="000329F3">
      <w:pPr>
        <w:shd w:val="clear" w:color="auto" w:fill="FFFFFF"/>
        <w:tabs>
          <w:tab w:val="left" w:pos="426"/>
          <w:tab w:val="left" w:pos="851"/>
        </w:tabs>
        <w:suppressAutoHyphens w:val="0"/>
        <w:spacing w:before="0"/>
        <w:ind w:firstLine="567"/>
        <w:jc w:val="both"/>
        <w:rPr>
          <w:sz w:val="22"/>
          <w:szCs w:val="22"/>
          <w:lang w:eastAsia="ru-RU"/>
        </w:rPr>
      </w:pPr>
      <w:r w:rsidRPr="000329F3">
        <w:rPr>
          <w:sz w:val="22"/>
          <w:szCs w:val="22"/>
          <w:lang w:eastAsia="ru-RU"/>
        </w:rPr>
        <w:t>Для устранения последствий риска:</w:t>
      </w:r>
    </w:p>
    <w:p w:rsidR="000329F3" w:rsidRPr="000329F3" w:rsidRDefault="000329F3" w:rsidP="00081221">
      <w:pPr>
        <w:numPr>
          <w:ilvl w:val="0"/>
          <w:numId w:val="79"/>
        </w:numPr>
        <w:shd w:val="clear" w:color="auto" w:fill="FFFFFF"/>
        <w:tabs>
          <w:tab w:val="left" w:pos="426"/>
          <w:tab w:val="left" w:pos="851"/>
          <w:tab w:val="left" w:pos="993"/>
        </w:tabs>
        <w:suppressAutoHyphens w:val="0"/>
        <w:spacing w:before="0"/>
        <w:ind w:left="0" w:firstLine="567"/>
        <w:jc w:val="both"/>
        <w:rPr>
          <w:sz w:val="22"/>
          <w:szCs w:val="22"/>
          <w:lang w:eastAsia="ru-RU"/>
        </w:rPr>
      </w:pPr>
      <w:r w:rsidRPr="000329F3">
        <w:rPr>
          <w:sz w:val="22"/>
          <w:szCs w:val="22"/>
          <w:lang w:eastAsia="ru-RU"/>
        </w:rPr>
        <w:t xml:space="preserve">в зимний период осуществляется уборка и вывоз снега с улично-дорожной сети, обработка </w:t>
      </w:r>
      <w:proofErr w:type="spellStart"/>
      <w:r w:rsidRPr="000329F3">
        <w:rPr>
          <w:sz w:val="22"/>
          <w:szCs w:val="22"/>
          <w:lang w:eastAsia="ru-RU"/>
        </w:rPr>
        <w:t>противогололедными</w:t>
      </w:r>
      <w:proofErr w:type="spellEnd"/>
      <w:r w:rsidRPr="000329F3">
        <w:rPr>
          <w:sz w:val="22"/>
          <w:szCs w:val="22"/>
          <w:lang w:eastAsia="ru-RU"/>
        </w:rPr>
        <w:t xml:space="preserve"> смесями;</w:t>
      </w:r>
    </w:p>
    <w:p w:rsidR="000329F3" w:rsidRPr="000329F3" w:rsidRDefault="000329F3" w:rsidP="00081221">
      <w:pPr>
        <w:numPr>
          <w:ilvl w:val="0"/>
          <w:numId w:val="79"/>
        </w:numPr>
        <w:shd w:val="clear" w:color="auto" w:fill="FFFFFF"/>
        <w:tabs>
          <w:tab w:val="left" w:pos="426"/>
          <w:tab w:val="left" w:pos="851"/>
          <w:tab w:val="left" w:pos="993"/>
        </w:tabs>
        <w:suppressAutoHyphens w:val="0"/>
        <w:spacing w:before="0"/>
        <w:ind w:left="0" w:firstLine="567"/>
        <w:jc w:val="both"/>
        <w:rPr>
          <w:sz w:val="22"/>
          <w:szCs w:val="22"/>
          <w:lang w:eastAsia="ru-RU"/>
        </w:rPr>
      </w:pPr>
      <w:r w:rsidRPr="000329F3">
        <w:rPr>
          <w:sz w:val="22"/>
          <w:szCs w:val="22"/>
          <w:lang w:eastAsia="ru-RU"/>
        </w:rPr>
        <w:t xml:space="preserve">при подготовке к зимнему периоду формируется запас </w:t>
      </w:r>
      <w:proofErr w:type="spellStart"/>
      <w:r w:rsidRPr="000329F3">
        <w:rPr>
          <w:sz w:val="22"/>
          <w:szCs w:val="22"/>
          <w:lang w:eastAsia="ru-RU"/>
        </w:rPr>
        <w:t>противогололедных</w:t>
      </w:r>
      <w:proofErr w:type="spellEnd"/>
      <w:r w:rsidRPr="000329F3">
        <w:rPr>
          <w:sz w:val="22"/>
          <w:szCs w:val="22"/>
          <w:lang w:eastAsia="ru-RU"/>
        </w:rPr>
        <w:t xml:space="preserve"> смесей;</w:t>
      </w:r>
    </w:p>
    <w:p w:rsidR="000329F3" w:rsidRPr="000329F3" w:rsidRDefault="000329F3" w:rsidP="00081221">
      <w:pPr>
        <w:numPr>
          <w:ilvl w:val="0"/>
          <w:numId w:val="79"/>
        </w:numPr>
        <w:shd w:val="clear" w:color="auto" w:fill="FFFFFF"/>
        <w:tabs>
          <w:tab w:val="left" w:pos="426"/>
          <w:tab w:val="left" w:pos="851"/>
          <w:tab w:val="left" w:pos="993"/>
        </w:tabs>
        <w:suppressAutoHyphens w:val="0"/>
        <w:spacing w:before="0"/>
        <w:ind w:left="0" w:firstLine="567"/>
        <w:jc w:val="both"/>
        <w:rPr>
          <w:b/>
          <w:sz w:val="22"/>
          <w:szCs w:val="22"/>
          <w:lang w:eastAsia="ru-RU"/>
        </w:rPr>
      </w:pPr>
      <w:r w:rsidRPr="000329F3">
        <w:rPr>
          <w:sz w:val="22"/>
          <w:szCs w:val="22"/>
          <w:lang w:eastAsia="ru-RU"/>
        </w:rPr>
        <w:lastRenderedPageBreak/>
        <w:t xml:space="preserve">производится обследование улично-дорожной сети, принимаются меры по восстановлению технических средств организации дорожного движения. </w:t>
      </w:r>
    </w:p>
    <w:p w:rsidR="000329F3" w:rsidRPr="000329F3" w:rsidRDefault="000329F3" w:rsidP="000329F3">
      <w:pPr>
        <w:keepNext/>
        <w:shd w:val="clear" w:color="auto" w:fill="FFFFFF"/>
        <w:tabs>
          <w:tab w:val="left" w:pos="426"/>
          <w:tab w:val="left" w:pos="851"/>
        </w:tabs>
        <w:suppressAutoHyphens w:val="0"/>
        <w:spacing w:before="480" w:after="240"/>
        <w:ind w:right="624" w:firstLine="567"/>
        <w:jc w:val="center"/>
        <w:rPr>
          <w:b/>
          <w:sz w:val="22"/>
          <w:szCs w:val="22"/>
          <w:lang w:eastAsia="ru-RU"/>
        </w:rPr>
      </w:pPr>
      <w:r w:rsidRPr="000329F3">
        <w:rPr>
          <w:b/>
          <w:sz w:val="22"/>
          <w:szCs w:val="22"/>
          <w:lang w:eastAsia="ru-RU"/>
        </w:rPr>
        <w:t>7.5.11. Конечные результаты и оценка эффективности</w:t>
      </w:r>
    </w:p>
    <w:p w:rsidR="000329F3" w:rsidRPr="000329F3" w:rsidRDefault="000329F3" w:rsidP="000329F3">
      <w:pPr>
        <w:tabs>
          <w:tab w:val="left" w:pos="426"/>
          <w:tab w:val="left" w:pos="851"/>
          <w:tab w:val="left" w:pos="993"/>
        </w:tabs>
        <w:suppressAutoHyphens w:val="0"/>
        <w:spacing w:before="0"/>
        <w:ind w:firstLine="567"/>
        <w:jc w:val="both"/>
        <w:rPr>
          <w:rFonts w:eastAsia="Calibri"/>
          <w:bCs w:val="0"/>
          <w:sz w:val="22"/>
          <w:szCs w:val="22"/>
          <w:lang w:eastAsia="en-US"/>
        </w:rPr>
      </w:pPr>
      <w:r w:rsidRPr="000329F3">
        <w:rPr>
          <w:rFonts w:eastAsia="Calibri"/>
          <w:bCs w:val="0"/>
          <w:sz w:val="22"/>
          <w:szCs w:val="22"/>
          <w:lang w:eastAsia="en-US"/>
        </w:rPr>
        <w:t>Ожидаемые конечные результаты реализации подпрограммы:</w:t>
      </w:r>
    </w:p>
    <w:p w:rsidR="000329F3" w:rsidRPr="000329F3" w:rsidRDefault="000329F3" w:rsidP="00081221">
      <w:pPr>
        <w:numPr>
          <w:ilvl w:val="0"/>
          <w:numId w:val="80"/>
        </w:numPr>
        <w:tabs>
          <w:tab w:val="left" w:pos="426"/>
          <w:tab w:val="left" w:pos="851"/>
          <w:tab w:val="left" w:pos="993"/>
        </w:tabs>
        <w:suppressAutoHyphens w:val="0"/>
        <w:spacing w:before="0"/>
        <w:ind w:left="0" w:firstLine="567"/>
        <w:jc w:val="both"/>
        <w:rPr>
          <w:rFonts w:eastAsia="Calibri"/>
          <w:bCs w:val="0"/>
          <w:sz w:val="22"/>
          <w:szCs w:val="22"/>
          <w:lang w:eastAsia="en-US"/>
        </w:rPr>
      </w:pPr>
      <w:r w:rsidRPr="000329F3">
        <w:rPr>
          <w:rFonts w:eastAsia="Calibri"/>
          <w:bCs w:val="0"/>
          <w:sz w:val="22"/>
          <w:szCs w:val="22"/>
          <w:lang w:eastAsia="en-US"/>
        </w:rPr>
        <w:t>организация перевозок общественным транспортом на территории Вавожского района;</w:t>
      </w:r>
    </w:p>
    <w:p w:rsidR="000329F3" w:rsidRPr="000329F3" w:rsidRDefault="000329F3" w:rsidP="00081221">
      <w:pPr>
        <w:numPr>
          <w:ilvl w:val="0"/>
          <w:numId w:val="80"/>
        </w:numPr>
        <w:tabs>
          <w:tab w:val="left" w:pos="426"/>
          <w:tab w:val="left" w:pos="851"/>
          <w:tab w:val="left" w:pos="993"/>
        </w:tabs>
        <w:suppressAutoHyphens w:val="0"/>
        <w:spacing w:before="0"/>
        <w:ind w:left="0" w:firstLine="567"/>
        <w:jc w:val="both"/>
        <w:rPr>
          <w:rFonts w:eastAsia="Calibri"/>
          <w:bCs w:val="0"/>
          <w:sz w:val="22"/>
          <w:szCs w:val="22"/>
          <w:lang w:eastAsia="en-US"/>
        </w:rPr>
      </w:pPr>
      <w:r w:rsidRPr="000329F3">
        <w:rPr>
          <w:rFonts w:eastAsia="Calibri"/>
          <w:bCs w:val="0"/>
          <w:sz w:val="22"/>
          <w:szCs w:val="22"/>
          <w:lang w:eastAsia="en-US"/>
        </w:rPr>
        <w:t>приведение автомобильных дорог общего пользования местного значения в соответствие установленным нормативным требованиям;</w:t>
      </w:r>
    </w:p>
    <w:p w:rsidR="000329F3" w:rsidRPr="000329F3" w:rsidRDefault="000329F3" w:rsidP="00081221">
      <w:pPr>
        <w:numPr>
          <w:ilvl w:val="0"/>
          <w:numId w:val="80"/>
        </w:numPr>
        <w:tabs>
          <w:tab w:val="left" w:pos="426"/>
          <w:tab w:val="left" w:pos="851"/>
          <w:tab w:val="left" w:pos="993"/>
        </w:tabs>
        <w:suppressAutoHyphens w:val="0"/>
        <w:spacing w:before="0"/>
        <w:ind w:left="0" w:firstLine="567"/>
        <w:jc w:val="both"/>
        <w:rPr>
          <w:rFonts w:eastAsia="Calibri"/>
          <w:bCs w:val="0"/>
          <w:sz w:val="22"/>
          <w:szCs w:val="22"/>
          <w:lang w:eastAsia="en-US"/>
        </w:rPr>
      </w:pPr>
      <w:r w:rsidRPr="000329F3">
        <w:rPr>
          <w:rFonts w:eastAsia="Calibri"/>
          <w:bCs w:val="0"/>
          <w:sz w:val="22"/>
          <w:szCs w:val="22"/>
          <w:lang w:eastAsia="en-US"/>
        </w:rPr>
        <w:t>повышение безопасности дорожного движения;</w:t>
      </w:r>
    </w:p>
    <w:p w:rsidR="000329F3" w:rsidRPr="000329F3" w:rsidRDefault="000329F3" w:rsidP="00081221">
      <w:pPr>
        <w:numPr>
          <w:ilvl w:val="0"/>
          <w:numId w:val="80"/>
        </w:numPr>
        <w:tabs>
          <w:tab w:val="left" w:pos="426"/>
          <w:tab w:val="left" w:pos="851"/>
          <w:tab w:val="left" w:pos="993"/>
        </w:tabs>
        <w:suppressAutoHyphens w:val="0"/>
        <w:spacing w:before="0"/>
        <w:ind w:left="0" w:firstLine="567"/>
        <w:jc w:val="both"/>
        <w:rPr>
          <w:rFonts w:eastAsia="Calibri"/>
          <w:bCs w:val="0"/>
          <w:sz w:val="22"/>
          <w:szCs w:val="22"/>
          <w:lang w:eastAsia="en-US"/>
        </w:rPr>
      </w:pPr>
      <w:r w:rsidRPr="000329F3">
        <w:rPr>
          <w:rFonts w:eastAsia="Calibri"/>
          <w:bCs w:val="0"/>
          <w:sz w:val="22"/>
          <w:szCs w:val="22"/>
          <w:lang w:eastAsia="en-US"/>
        </w:rPr>
        <w:t>повышение комфортности окружающей среды;</w:t>
      </w:r>
    </w:p>
    <w:p w:rsidR="000329F3" w:rsidRPr="000329F3" w:rsidRDefault="000329F3" w:rsidP="00081221">
      <w:pPr>
        <w:numPr>
          <w:ilvl w:val="0"/>
          <w:numId w:val="80"/>
        </w:numPr>
        <w:tabs>
          <w:tab w:val="left" w:pos="426"/>
          <w:tab w:val="left" w:pos="851"/>
          <w:tab w:val="left" w:pos="993"/>
        </w:tabs>
        <w:suppressAutoHyphens w:val="0"/>
        <w:spacing w:before="0"/>
        <w:ind w:left="0" w:firstLine="567"/>
        <w:jc w:val="both"/>
        <w:rPr>
          <w:rFonts w:eastAsia="Calibri"/>
          <w:bCs w:val="0"/>
          <w:sz w:val="22"/>
          <w:szCs w:val="22"/>
          <w:lang w:eastAsia="en-US"/>
        </w:rPr>
      </w:pPr>
      <w:r w:rsidRPr="000329F3">
        <w:rPr>
          <w:rFonts w:eastAsia="Calibri"/>
          <w:bCs w:val="0"/>
          <w:sz w:val="22"/>
          <w:szCs w:val="22"/>
          <w:lang w:eastAsia="en-US"/>
        </w:rPr>
        <w:t>повышение уровня удовлетворенности жителей района деятельностью органов местного самоуправления.</w:t>
      </w:r>
    </w:p>
    <w:p w:rsidR="000329F3" w:rsidRPr="000329F3" w:rsidRDefault="000329F3" w:rsidP="000329F3">
      <w:pPr>
        <w:tabs>
          <w:tab w:val="left" w:pos="426"/>
          <w:tab w:val="left" w:pos="851"/>
          <w:tab w:val="left" w:pos="993"/>
        </w:tabs>
        <w:suppressAutoHyphens w:val="0"/>
        <w:spacing w:before="0"/>
        <w:ind w:firstLine="567"/>
        <w:jc w:val="both"/>
        <w:rPr>
          <w:rFonts w:eastAsia="Calibri"/>
          <w:bCs w:val="0"/>
          <w:sz w:val="22"/>
          <w:szCs w:val="22"/>
          <w:lang w:eastAsia="en-US"/>
        </w:rPr>
      </w:pPr>
    </w:p>
    <w:p w:rsidR="000329F3" w:rsidRPr="000329F3" w:rsidRDefault="000329F3" w:rsidP="000329F3">
      <w:pPr>
        <w:tabs>
          <w:tab w:val="left" w:pos="426"/>
          <w:tab w:val="left" w:pos="851"/>
          <w:tab w:val="left" w:pos="993"/>
        </w:tabs>
        <w:suppressAutoHyphens w:val="0"/>
        <w:spacing w:before="0"/>
        <w:ind w:firstLine="567"/>
        <w:jc w:val="both"/>
        <w:rPr>
          <w:rFonts w:eastAsia="Calibri"/>
          <w:bCs w:val="0"/>
          <w:sz w:val="22"/>
          <w:szCs w:val="22"/>
          <w:lang w:eastAsia="en-US"/>
        </w:rPr>
      </w:pPr>
    </w:p>
    <w:p w:rsidR="000329F3" w:rsidRPr="000329F3" w:rsidRDefault="000329F3" w:rsidP="000329F3">
      <w:pPr>
        <w:tabs>
          <w:tab w:val="left" w:pos="426"/>
          <w:tab w:val="left" w:pos="851"/>
          <w:tab w:val="left" w:pos="993"/>
        </w:tabs>
        <w:suppressAutoHyphens w:val="0"/>
        <w:spacing w:before="0"/>
        <w:ind w:firstLine="567"/>
        <w:jc w:val="both"/>
        <w:rPr>
          <w:rFonts w:eastAsia="Calibri"/>
          <w:bCs w:val="0"/>
          <w:sz w:val="22"/>
          <w:szCs w:val="22"/>
          <w:lang w:eastAsia="en-US"/>
        </w:rPr>
      </w:pPr>
      <w:r w:rsidRPr="000329F3">
        <w:rPr>
          <w:rFonts w:eastAsia="Calibri"/>
          <w:bCs w:val="0"/>
          <w:sz w:val="22"/>
          <w:szCs w:val="22"/>
          <w:lang w:eastAsia="en-US"/>
        </w:rPr>
        <w:t>Ожидаемые эффекты от реализации подпрограммы:</w:t>
      </w:r>
    </w:p>
    <w:p w:rsidR="000329F3" w:rsidRPr="000329F3" w:rsidRDefault="000329F3" w:rsidP="00081221">
      <w:pPr>
        <w:numPr>
          <w:ilvl w:val="0"/>
          <w:numId w:val="81"/>
        </w:numPr>
        <w:tabs>
          <w:tab w:val="left" w:pos="426"/>
          <w:tab w:val="left" w:pos="851"/>
          <w:tab w:val="left" w:pos="993"/>
        </w:tabs>
        <w:suppressAutoHyphens w:val="0"/>
        <w:spacing w:before="0"/>
        <w:ind w:left="0" w:firstLine="567"/>
        <w:jc w:val="both"/>
        <w:rPr>
          <w:rFonts w:eastAsia="Calibri"/>
          <w:bCs w:val="0"/>
          <w:sz w:val="22"/>
          <w:szCs w:val="22"/>
          <w:lang w:eastAsia="en-US"/>
        </w:rPr>
      </w:pPr>
      <w:r w:rsidRPr="000329F3">
        <w:rPr>
          <w:rFonts w:eastAsia="Calibri"/>
          <w:bCs w:val="0"/>
          <w:sz w:val="22"/>
          <w:szCs w:val="22"/>
          <w:lang w:eastAsia="en-US"/>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0329F3" w:rsidRPr="000329F3" w:rsidRDefault="000329F3" w:rsidP="00081221">
      <w:pPr>
        <w:numPr>
          <w:ilvl w:val="0"/>
          <w:numId w:val="81"/>
        </w:numPr>
        <w:tabs>
          <w:tab w:val="left" w:pos="426"/>
          <w:tab w:val="left" w:pos="851"/>
          <w:tab w:val="left" w:pos="993"/>
        </w:tabs>
        <w:suppressAutoHyphens w:val="0"/>
        <w:spacing w:before="0"/>
        <w:ind w:left="0" w:firstLine="567"/>
        <w:jc w:val="both"/>
        <w:rPr>
          <w:rFonts w:eastAsia="Calibri"/>
          <w:bCs w:val="0"/>
          <w:sz w:val="22"/>
          <w:szCs w:val="22"/>
          <w:lang w:eastAsia="en-US"/>
        </w:rPr>
      </w:pPr>
      <w:r w:rsidRPr="000329F3">
        <w:rPr>
          <w:rFonts w:eastAsia="Calibri"/>
          <w:bCs w:val="0"/>
          <w:sz w:val="22"/>
          <w:szCs w:val="22"/>
          <w:lang w:eastAsia="en-US"/>
        </w:rPr>
        <w:t>Социальный эффект  - за счет сохранения жизни и здоровья участников дорожного движения; удовлетворенности жителей района качеством перевозок общественным транспортом и состоянием дорог на территории Вавожского района.</w:t>
      </w:r>
    </w:p>
    <w:p w:rsidR="000329F3" w:rsidRDefault="000329F3" w:rsidP="000329F3">
      <w:pPr>
        <w:rPr>
          <w:lang w:eastAsia="ru-RU"/>
        </w:rPr>
      </w:pPr>
      <w:r w:rsidRPr="000329F3">
        <w:rPr>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164723" w:rsidRDefault="00164723" w:rsidP="000329F3">
      <w:pPr>
        <w:rPr>
          <w:lang w:eastAsia="ru-RU"/>
        </w:rPr>
      </w:pPr>
    </w:p>
    <w:p w:rsidR="00164723" w:rsidRPr="00164723" w:rsidRDefault="00164723" w:rsidP="00164723">
      <w:pPr>
        <w:suppressAutoHyphens w:val="0"/>
        <w:spacing w:before="0"/>
        <w:jc w:val="center"/>
        <w:rPr>
          <w:rFonts w:eastAsiaTheme="minorHAnsi"/>
          <w:b/>
          <w:bCs w:val="0"/>
          <w:lang w:eastAsia="ru-RU"/>
        </w:rPr>
      </w:pPr>
      <w:r w:rsidRPr="00164723">
        <w:rPr>
          <w:rFonts w:eastAsiaTheme="minorHAnsi"/>
          <w:b/>
          <w:bCs w:val="0"/>
          <w:lang w:eastAsia="ru-RU"/>
        </w:rPr>
        <w:t>7.6. Подпрограмма "Капитальные вложения в объекты муниципальной собственности"</w:t>
      </w:r>
    </w:p>
    <w:p w:rsidR="00164723" w:rsidRPr="00164723" w:rsidRDefault="00164723" w:rsidP="00164723">
      <w:pPr>
        <w:suppressAutoHyphens w:val="0"/>
        <w:spacing w:before="0"/>
        <w:jc w:val="center"/>
        <w:rPr>
          <w:rFonts w:eastAsiaTheme="minorHAnsi"/>
          <w:b/>
          <w:bCs w:val="0"/>
          <w:lang w:eastAsia="ru-RU"/>
        </w:rPr>
      </w:pPr>
    </w:p>
    <w:p w:rsidR="00164723" w:rsidRPr="00164723" w:rsidRDefault="00164723" w:rsidP="00164723">
      <w:pPr>
        <w:suppressAutoHyphens w:val="0"/>
        <w:spacing w:before="0"/>
        <w:jc w:val="center"/>
        <w:rPr>
          <w:rFonts w:eastAsiaTheme="minorHAnsi"/>
          <w:b/>
          <w:bCs w:val="0"/>
          <w:lang w:eastAsia="ru-RU"/>
        </w:rPr>
      </w:pPr>
      <w:r w:rsidRPr="00164723">
        <w:rPr>
          <w:rFonts w:eastAsiaTheme="minorHAnsi"/>
          <w:b/>
          <w:bCs w:val="0"/>
          <w:lang w:eastAsia="ru-RU"/>
        </w:rPr>
        <w:t>Паспорт подпрограммы</w:t>
      </w:r>
    </w:p>
    <w:tbl>
      <w:tblPr>
        <w:tblW w:w="9826"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030"/>
        <w:gridCol w:w="7796"/>
      </w:tblGrid>
      <w:tr w:rsidR="00164723" w:rsidRPr="00164723" w:rsidTr="008203C2">
        <w:trPr>
          <w:trHeight w:val="15"/>
          <w:tblCellSpacing w:w="15" w:type="dxa"/>
        </w:trPr>
        <w:tc>
          <w:tcPr>
            <w:tcW w:w="1985" w:type="dxa"/>
            <w:vAlign w:val="center"/>
            <w:hideMark/>
          </w:tcPr>
          <w:p w:rsidR="00164723" w:rsidRPr="00164723" w:rsidRDefault="00164723" w:rsidP="00164723">
            <w:pPr>
              <w:suppressAutoHyphens w:val="0"/>
              <w:spacing w:before="0"/>
              <w:jc w:val="both"/>
              <w:rPr>
                <w:rFonts w:eastAsiaTheme="minorHAnsi"/>
                <w:bCs w:val="0"/>
                <w:lang w:eastAsia="ru-RU"/>
              </w:rPr>
            </w:pPr>
          </w:p>
        </w:tc>
        <w:tc>
          <w:tcPr>
            <w:tcW w:w="7751" w:type="dxa"/>
            <w:vAlign w:val="center"/>
            <w:hideMark/>
          </w:tcPr>
          <w:p w:rsidR="00164723" w:rsidRPr="00164723" w:rsidRDefault="00164723" w:rsidP="00164723">
            <w:pPr>
              <w:suppressAutoHyphens w:val="0"/>
              <w:spacing w:before="0"/>
              <w:jc w:val="both"/>
              <w:rPr>
                <w:rFonts w:eastAsiaTheme="minorHAnsi"/>
                <w:bCs w:val="0"/>
                <w:lang w:eastAsia="ru-RU"/>
              </w:rPr>
            </w:pPr>
          </w:p>
        </w:tc>
      </w:tr>
      <w:tr w:rsidR="00164723" w:rsidRPr="00164723" w:rsidTr="008203C2">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ru-RU"/>
              </w:rPr>
              <w:t>Наименование подпрограммы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ru-RU"/>
              </w:rPr>
              <w:t>Капитальные вложения в объекты муниципальной собственности</w:t>
            </w:r>
          </w:p>
        </w:tc>
      </w:tr>
      <w:tr w:rsidR="00164723" w:rsidRPr="00164723" w:rsidTr="008203C2">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ru-RU"/>
              </w:rPr>
              <w:t>Ответственный исполнитель подпрограммы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en-US"/>
              </w:rPr>
              <w:t xml:space="preserve">Отдел по строительству и ЖКХ Администрации </w:t>
            </w:r>
            <w:r w:rsidRPr="00164723">
              <w:rPr>
                <w:rFonts w:eastAsiaTheme="minorHAnsi"/>
                <w:bCs w:val="0"/>
                <w:sz w:val="22"/>
                <w:szCs w:val="22"/>
                <w:lang w:eastAsia="en-US"/>
              </w:rPr>
              <w:t>муниципального образования «Муниципальный округ Вавожский район Удмуртской Республики»</w:t>
            </w:r>
          </w:p>
        </w:tc>
      </w:tr>
      <w:tr w:rsidR="00164723" w:rsidRPr="00164723" w:rsidTr="008203C2">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ru-RU"/>
              </w:rPr>
              <w:t>Соисполнители подпрограммы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en-US"/>
              </w:rPr>
              <w:t xml:space="preserve">Администрация </w:t>
            </w:r>
            <w:r w:rsidRPr="00164723">
              <w:rPr>
                <w:rFonts w:eastAsiaTheme="minorHAnsi"/>
                <w:bCs w:val="0"/>
                <w:sz w:val="22"/>
                <w:szCs w:val="22"/>
                <w:lang w:eastAsia="en-US"/>
              </w:rPr>
              <w:t>муниципального образования «Муниципальный округ Вавожский район Удмуртской Республики»</w:t>
            </w:r>
            <w:r w:rsidRPr="00164723">
              <w:rPr>
                <w:rFonts w:eastAsiaTheme="minorHAnsi"/>
                <w:bCs w:val="0"/>
                <w:lang w:eastAsia="en-US"/>
              </w:rPr>
              <w:t xml:space="preserve"> Отдел по управлению муниципальным имуществом Администрации </w:t>
            </w:r>
            <w:r w:rsidRPr="00164723">
              <w:rPr>
                <w:rFonts w:eastAsiaTheme="minorHAnsi"/>
                <w:bCs w:val="0"/>
                <w:sz w:val="22"/>
                <w:szCs w:val="22"/>
                <w:lang w:eastAsia="en-US"/>
              </w:rPr>
              <w:t>муниципального образования «Муниципальный округ Вавожский район Удмуртской Республики»</w:t>
            </w:r>
          </w:p>
        </w:tc>
      </w:tr>
      <w:tr w:rsidR="00164723" w:rsidRPr="00164723" w:rsidTr="008203C2">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ru-RU"/>
              </w:rPr>
              <w:t>Срок реализации подпрограммы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64723" w:rsidRPr="00164723" w:rsidRDefault="00164723" w:rsidP="00164723">
            <w:pPr>
              <w:suppressAutoHyphens w:val="0"/>
              <w:snapToGrid w:val="0"/>
              <w:spacing w:before="60" w:after="60"/>
              <w:rPr>
                <w:sz w:val="22"/>
                <w:szCs w:val="22"/>
                <w:lang w:eastAsia="ru-RU"/>
              </w:rPr>
            </w:pPr>
            <w:r w:rsidRPr="00164723">
              <w:rPr>
                <w:sz w:val="22"/>
                <w:szCs w:val="22"/>
                <w:lang w:eastAsia="ru-RU"/>
              </w:rPr>
              <w:t>Срок реализации - 2015-2028 годы.</w:t>
            </w:r>
          </w:p>
          <w:p w:rsidR="00164723" w:rsidRPr="00164723" w:rsidRDefault="00164723" w:rsidP="00164723">
            <w:pPr>
              <w:suppressAutoHyphens w:val="0"/>
              <w:spacing w:before="60" w:after="60"/>
              <w:rPr>
                <w:lang w:eastAsia="ru-RU"/>
              </w:rPr>
            </w:pPr>
          </w:p>
        </w:tc>
      </w:tr>
      <w:tr w:rsidR="00164723" w:rsidRPr="00164723" w:rsidTr="008203C2">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ru-RU"/>
              </w:rPr>
              <w:t>Этапы реализации подпрограммы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64723" w:rsidRPr="00164723" w:rsidRDefault="00164723" w:rsidP="00164723">
            <w:pPr>
              <w:suppressAutoHyphens w:val="0"/>
              <w:spacing w:before="0"/>
              <w:jc w:val="both"/>
              <w:rPr>
                <w:rFonts w:eastAsiaTheme="minorHAnsi"/>
                <w:bCs w:val="0"/>
                <w:lang w:eastAsia="en-US"/>
              </w:rPr>
            </w:pPr>
            <w:r w:rsidRPr="00164723">
              <w:rPr>
                <w:rFonts w:eastAsiaTheme="minorHAnsi"/>
                <w:bCs w:val="0"/>
                <w:lang w:eastAsia="en-US"/>
              </w:rPr>
              <w:t>Этапы реализации подпрограммы выделяются:</w:t>
            </w:r>
          </w:p>
          <w:p w:rsidR="00164723" w:rsidRPr="00164723" w:rsidRDefault="00164723" w:rsidP="00164723">
            <w:pPr>
              <w:suppressAutoHyphens w:val="0"/>
              <w:spacing w:before="0"/>
              <w:jc w:val="both"/>
              <w:rPr>
                <w:rFonts w:eastAsiaTheme="minorHAnsi"/>
                <w:bCs w:val="0"/>
                <w:sz w:val="22"/>
                <w:szCs w:val="22"/>
                <w:lang w:eastAsia="en-US"/>
              </w:rPr>
            </w:pPr>
            <w:r w:rsidRPr="00164723">
              <w:rPr>
                <w:rFonts w:eastAsiaTheme="minorHAnsi"/>
                <w:bCs w:val="0"/>
                <w:lang w:eastAsia="en-US"/>
              </w:rPr>
              <w:t xml:space="preserve"> </w:t>
            </w:r>
            <w:r w:rsidRPr="00164723">
              <w:rPr>
                <w:rFonts w:eastAsiaTheme="minorHAnsi"/>
                <w:bCs w:val="0"/>
                <w:sz w:val="22"/>
                <w:szCs w:val="22"/>
                <w:lang w:eastAsia="en-US"/>
              </w:rPr>
              <w:t xml:space="preserve">1 этап - 2015-2018  годы. </w:t>
            </w:r>
          </w:p>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sz w:val="22"/>
                <w:szCs w:val="22"/>
                <w:lang w:eastAsia="en-US"/>
              </w:rPr>
              <w:t xml:space="preserve"> 2 этап - 2019-2028  годы.</w:t>
            </w:r>
          </w:p>
        </w:tc>
      </w:tr>
      <w:tr w:rsidR="00164723" w:rsidRPr="00164723" w:rsidTr="008203C2">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ru-RU"/>
              </w:rPr>
              <w:t>Цели подпрограммы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ru-RU"/>
              </w:rPr>
              <w:t>Повышение качества и уровня жизни населения в результате ввода в эксплуатацию объектов социальной сферы и газовых сетей;</w:t>
            </w:r>
            <w:r w:rsidRPr="00164723">
              <w:rPr>
                <w:rFonts w:eastAsiaTheme="minorHAnsi"/>
                <w:bCs w:val="0"/>
                <w:lang w:eastAsia="ru-RU"/>
              </w:rPr>
              <w:br/>
              <w:t xml:space="preserve">создание условий для совершенствования конкурентной среды при размещении заказа в сфере жилищно-коммунального хозяйства и </w:t>
            </w:r>
            <w:r w:rsidRPr="00164723">
              <w:rPr>
                <w:rFonts w:eastAsiaTheme="minorHAnsi"/>
                <w:bCs w:val="0"/>
                <w:lang w:eastAsia="ru-RU"/>
              </w:rPr>
              <w:lastRenderedPageBreak/>
              <w:t>строительства</w:t>
            </w:r>
          </w:p>
        </w:tc>
      </w:tr>
      <w:tr w:rsidR="00164723" w:rsidRPr="00164723" w:rsidTr="008203C2">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ru-RU"/>
              </w:rPr>
              <w:lastRenderedPageBreak/>
              <w:t>Задачи подпрограммы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64723" w:rsidRPr="00164723" w:rsidRDefault="00164723" w:rsidP="00164723">
            <w:pPr>
              <w:suppressAutoHyphens w:val="0"/>
              <w:spacing w:before="0"/>
              <w:rPr>
                <w:rFonts w:eastAsiaTheme="minorHAnsi"/>
                <w:bCs w:val="0"/>
                <w:lang w:eastAsia="ru-RU"/>
              </w:rPr>
            </w:pPr>
            <w:proofErr w:type="gramStart"/>
            <w:r w:rsidRPr="00164723">
              <w:rPr>
                <w:rFonts w:eastAsiaTheme="minorHAnsi"/>
                <w:bCs w:val="0"/>
                <w:lang w:eastAsia="ru-RU"/>
              </w:rPr>
              <w:t>Снижение стоимости строительства объектов путем оптимизации проектных решений, уменьшения сроков строительства, применения новых прогрессивных материалов;</w:t>
            </w:r>
            <w:r w:rsidRPr="00164723">
              <w:rPr>
                <w:rFonts w:eastAsiaTheme="minorHAnsi"/>
                <w:bCs w:val="0"/>
                <w:lang w:eastAsia="ru-RU"/>
              </w:rPr>
              <w:br/>
              <w:t>концентрация капитальных вложений, прежде всего на завершении ранее начатых строек;</w:t>
            </w:r>
            <w:r w:rsidRPr="00164723">
              <w:rPr>
                <w:rFonts w:eastAsiaTheme="minorHAnsi"/>
                <w:bCs w:val="0"/>
                <w:lang w:eastAsia="ru-RU"/>
              </w:rPr>
              <w:br/>
              <w:t>повышение уровня обеспеченности населения объектами социального назначения;</w:t>
            </w:r>
            <w:r w:rsidRPr="00164723">
              <w:rPr>
                <w:rFonts w:eastAsiaTheme="minorHAnsi"/>
                <w:bCs w:val="0"/>
                <w:lang w:eastAsia="ru-RU"/>
              </w:rPr>
              <w:br/>
              <w:t>обеспечение своевременного финансирования строительства объектов;</w:t>
            </w:r>
            <w:r w:rsidRPr="00164723">
              <w:rPr>
                <w:rFonts w:eastAsiaTheme="minorHAnsi"/>
                <w:bCs w:val="0"/>
                <w:lang w:eastAsia="ru-RU"/>
              </w:rPr>
              <w:br/>
              <w:t>целевое и эффективное использование бюджетных средств;</w:t>
            </w:r>
            <w:r w:rsidRPr="00164723">
              <w:rPr>
                <w:rFonts w:eastAsiaTheme="minorHAnsi"/>
                <w:bCs w:val="0"/>
                <w:lang w:eastAsia="ru-RU"/>
              </w:rPr>
              <w:br/>
              <w:t>развитие распределительных газовых сетей, повышение уровня газификации в Вавожском районе;</w:t>
            </w:r>
            <w:proofErr w:type="gramEnd"/>
            <w:r w:rsidRPr="00164723">
              <w:rPr>
                <w:rFonts w:eastAsiaTheme="minorHAnsi"/>
                <w:bCs w:val="0"/>
                <w:lang w:eastAsia="ru-RU"/>
              </w:rPr>
              <w:br/>
              <w:t>обеспечение эффективности, результативности осуществления закупок товаров, работ услуг в строительстве и жилищно-коммунальном хозяйстве, развитие добросовестной конкуренции</w:t>
            </w:r>
          </w:p>
        </w:tc>
      </w:tr>
      <w:tr w:rsidR="00164723" w:rsidRPr="00164723" w:rsidTr="008203C2">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164723" w:rsidRPr="00164723" w:rsidRDefault="00164723" w:rsidP="00164723">
            <w:pPr>
              <w:suppressAutoHyphens w:val="0"/>
              <w:rPr>
                <w:lang w:eastAsia="ru-RU"/>
              </w:rPr>
            </w:pPr>
            <w:r w:rsidRPr="00164723">
              <w:rPr>
                <w:lang w:eastAsia="ru-RU"/>
              </w:rPr>
              <w:t>Приоритетные проекты (программы), реализуемые в рамках 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ru-RU"/>
              </w:rPr>
              <w:t>Адресная инвестиционная программа Удмуртской Республики на 2019 год.</w:t>
            </w:r>
          </w:p>
        </w:tc>
      </w:tr>
      <w:tr w:rsidR="00164723" w:rsidRPr="00164723" w:rsidTr="008203C2">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164723" w:rsidRPr="00164723" w:rsidRDefault="00164723" w:rsidP="00164723">
            <w:pPr>
              <w:suppressAutoHyphens w:val="0"/>
              <w:rPr>
                <w:lang w:eastAsia="ru-RU"/>
              </w:rPr>
            </w:pPr>
            <w:r w:rsidRPr="00164723">
              <w:rPr>
                <w:lang w:eastAsia="ru-RU"/>
              </w:rPr>
              <w:t>Региональные проекты (программы) федеральных национальных проектов (Программ), реализуемых в рамках 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ru-RU"/>
              </w:rPr>
              <w:t>Адресная инвестиционная программа Удмуртской Республики на 2019 год.</w:t>
            </w:r>
          </w:p>
        </w:tc>
      </w:tr>
      <w:tr w:rsidR="00164723" w:rsidRPr="00164723" w:rsidTr="008203C2">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ru-RU"/>
              </w:rPr>
              <w:t>Целевые показатели (индикаторы) подпрограммы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ru-RU"/>
              </w:rPr>
              <w:t xml:space="preserve">Ввод газовых сетей, </w:t>
            </w:r>
            <w:proofErr w:type="gramStart"/>
            <w:r w:rsidRPr="00164723">
              <w:rPr>
                <w:rFonts w:eastAsiaTheme="minorHAnsi"/>
                <w:bCs w:val="0"/>
                <w:lang w:eastAsia="ru-RU"/>
              </w:rPr>
              <w:t>км</w:t>
            </w:r>
            <w:proofErr w:type="gramEnd"/>
            <w:r w:rsidRPr="00164723">
              <w:rPr>
                <w:rFonts w:eastAsiaTheme="minorHAnsi"/>
                <w:bCs w:val="0"/>
                <w:lang w:eastAsia="ru-RU"/>
              </w:rPr>
              <w:t>;</w:t>
            </w:r>
            <w:r w:rsidRPr="00164723">
              <w:rPr>
                <w:rFonts w:eastAsiaTheme="minorHAnsi"/>
                <w:bCs w:val="0"/>
                <w:lang w:eastAsia="ru-RU"/>
              </w:rPr>
              <w:br/>
              <w:t>Строительство объектов капитального строительства социальной сферы, в единицах</w:t>
            </w:r>
          </w:p>
        </w:tc>
      </w:tr>
      <w:tr w:rsidR="00164723" w:rsidRPr="00164723" w:rsidTr="008203C2">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ru-RU"/>
              </w:rPr>
              <w:t>Ресурсное обеспечение подпрограммы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64723" w:rsidRPr="00164723" w:rsidRDefault="00164723" w:rsidP="00164723">
            <w:pPr>
              <w:suppressAutoHyphens w:val="0"/>
              <w:spacing w:before="0"/>
              <w:jc w:val="both"/>
              <w:rPr>
                <w:rFonts w:eastAsiaTheme="minorHAnsi"/>
                <w:bCs w:val="0"/>
                <w:lang w:eastAsia="en-US"/>
              </w:rPr>
            </w:pPr>
            <w:r w:rsidRPr="00164723">
              <w:rPr>
                <w:rFonts w:eastAsiaTheme="minorHAnsi"/>
                <w:bCs w:val="0"/>
                <w:lang w:eastAsia="en-US"/>
              </w:rPr>
              <w:t>Общий объем финансирования мероприятий подпрограммы за 2015-2018 годы составит 21633,73 тыс. рублей, в том числе за счет субсидии из бюджета Удмуртской Республики – 14179,56 тыс. рублей. За 2019-2028 годы составит – 6000,00 тыс. рублей, в том числе за счет субсидии из бюджета Удмуртской Республики – 5999,4 тыс. рублей. Сведения о ресурсном обеспечении подпрограммы за счет средств бюджета Вавожского района по годам реализации муниципальной программы (в тыс. руб.):</w:t>
            </w:r>
          </w:p>
          <w:p w:rsidR="00164723" w:rsidRPr="00164723" w:rsidRDefault="00164723" w:rsidP="00164723">
            <w:pPr>
              <w:suppressAutoHyphens w:val="0"/>
              <w:spacing w:before="0"/>
              <w:jc w:val="both"/>
              <w:rPr>
                <w:rFonts w:eastAsiaTheme="minorHAnsi"/>
                <w:bCs w:val="0"/>
                <w:lang w:eastAsia="en-US"/>
              </w:rPr>
            </w:pPr>
          </w:p>
          <w:tbl>
            <w:tblPr>
              <w:tblW w:w="7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16"/>
              <w:gridCol w:w="426"/>
              <w:gridCol w:w="567"/>
              <w:gridCol w:w="425"/>
              <w:gridCol w:w="425"/>
              <w:gridCol w:w="425"/>
              <w:gridCol w:w="426"/>
              <w:gridCol w:w="425"/>
              <w:gridCol w:w="283"/>
              <w:gridCol w:w="426"/>
              <w:gridCol w:w="425"/>
              <w:gridCol w:w="425"/>
              <w:gridCol w:w="425"/>
              <w:gridCol w:w="284"/>
              <w:gridCol w:w="425"/>
              <w:gridCol w:w="425"/>
            </w:tblGrid>
            <w:tr w:rsidR="00164723" w:rsidRPr="00164723" w:rsidTr="008203C2">
              <w:trPr>
                <w:trHeight w:val="282"/>
              </w:trPr>
              <w:tc>
                <w:tcPr>
                  <w:tcW w:w="534" w:type="dxa"/>
                  <w:shd w:val="clear" w:color="000000" w:fill="FFFFFF"/>
                </w:tcPr>
                <w:p w:rsidR="00164723" w:rsidRPr="00164723" w:rsidRDefault="00164723" w:rsidP="00164723">
                  <w:pPr>
                    <w:suppressAutoHyphens w:val="0"/>
                    <w:rPr>
                      <w:sz w:val="12"/>
                      <w:szCs w:val="12"/>
                      <w:lang w:eastAsia="ru-RU"/>
                    </w:rPr>
                  </w:pPr>
                </w:p>
              </w:tc>
              <w:tc>
                <w:tcPr>
                  <w:tcW w:w="2359" w:type="dxa"/>
                  <w:gridSpan w:val="5"/>
                  <w:shd w:val="clear" w:color="000000" w:fill="FFFFFF"/>
                </w:tcPr>
                <w:p w:rsidR="00164723" w:rsidRPr="00164723" w:rsidRDefault="00164723" w:rsidP="00164723">
                  <w:pPr>
                    <w:suppressAutoHyphens w:val="0"/>
                    <w:jc w:val="center"/>
                    <w:rPr>
                      <w:sz w:val="12"/>
                      <w:szCs w:val="12"/>
                      <w:lang w:eastAsia="ru-RU"/>
                    </w:rPr>
                  </w:pPr>
                  <w:r w:rsidRPr="00164723">
                    <w:rPr>
                      <w:sz w:val="12"/>
                      <w:szCs w:val="12"/>
                      <w:lang w:eastAsia="ru-RU"/>
                    </w:rPr>
                    <w:t>1 этап</w:t>
                  </w:r>
                </w:p>
              </w:tc>
              <w:tc>
                <w:tcPr>
                  <w:tcW w:w="425" w:type="dxa"/>
                  <w:shd w:val="clear" w:color="000000" w:fill="FFFFFF"/>
                </w:tcPr>
                <w:p w:rsidR="00164723" w:rsidRPr="00164723" w:rsidRDefault="00164723" w:rsidP="00164723">
                  <w:pPr>
                    <w:suppressAutoHyphens w:val="0"/>
                    <w:jc w:val="center"/>
                    <w:rPr>
                      <w:sz w:val="12"/>
                      <w:szCs w:val="12"/>
                      <w:lang w:eastAsia="ru-RU"/>
                    </w:rPr>
                  </w:pPr>
                </w:p>
              </w:tc>
              <w:tc>
                <w:tcPr>
                  <w:tcW w:w="3969" w:type="dxa"/>
                  <w:gridSpan w:val="10"/>
                  <w:shd w:val="clear" w:color="000000" w:fill="FFFFFF"/>
                </w:tcPr>
                <w:p w:rsidR="00164723" w:rsidRPr="00164723" w:rsidRDefault="00164723" w:rsidP="00164723">
                  <w:pPr>
                    <w:suppressAutoHyphens w:val="0"/>
                    <w:jc w:val="center"/>
                    <w:rPr>
                      <w:sz w:val="12"/>
                      <w:szCs w:val="12"/>
                      <w:lang w:eastAsia="ru-RU"/>
                    </w:rPr>
                  </w:pPr>
                  <w:r w:rsidRPr="00164723">
                    <w:rPr>
                      <w:sz w:val="12"/>
                      <w:szCs w:val="12"/>
                      <w:lang w:eastAsia="ru-RU"/>
                    </w:rPr>
                    <w:t>2 этап</w:t>
                  </w:r>
                </w:p>
              </w:tc>
            </w:tr>
            <w:tr w:rsidR="00164723" w:rsidRPr="00164723" w:rsidTr="008203C2">
              <w:trPr>
                <w:trHeight w:val="282"/>
              </w:trPr>
              <w:tc>
                <w:tcPr>
                  <w:tcW w:w="534" w:type="dxa"/>
                  <w:shd w:val="clear" w:color="000000" w:fill="FFFFFF"/>
                  <w:hideMark/>
                </w:tcPr>
                <w:p w:rsidR="00164723" w:rsidRPr="00164723" w:rsidRDefault="00164723" w:rsidP="00164723">
                  <w:pPr>
                    <w:suppressAutoHyphens w:val="0"/>
                    <w:rPr>
                      <w:sz w:val="12"/>
                      <w:szCs w:val="12"/>
                      <w:lang w:eastAsia="ru-RU"/>
                    </w:rPr>
                  </w:pPr>
                </w:p>
              </w:tc>
              <w:tc>
                <w:tcPr>
                  <w:tcW w:w="516" w:type="dxa"/>
                  <w:shd w:val="clear" w:color="000000" w:fill="FFFFFF"/>
                  <w:hideMark/>
                </w:tcPr>
                <w:p w:rsidR="00164723" w:rsidRPr="00164723" w:rsidRDefault="00164723" w:rsidP="00164723">
                  <w:pPr>
                    <w:suppressAutoHyphens w:val="0"/>
                    <w:rPr>
                      <w:sz w:val="12"/>
                      <w:szCs w:val="12"/>
                      <w:lang w:eastAsia="ru-RU"/>
                    </w:rPr>
                  </w:pPr>
                  <w:r w:rsidRPr="00164723">
                    <w:rPr>
                      <w:sz w:val="12"/>
                      <w:szCs w:val="12"/>
                      <w:lang w:eastAsia="ru-RU"/>
                    </w:rPr>
                    <w:t>Всего</w:t>
                  </w:r>
                </w:p>
              </w:tc>
              <w:tc>
                <w:tcPr>
                  <w:tcW w:w="426" w:type="dxa"/>
                  <w:shd w:val="clear" w:color="000000" w:fill="FFFFFF"/>
                  <w:noWrap/>
                  <w:hideMark/>
                </w:tcPr>
                <w:p w:rsidR="00164723" w:rsidRPr="00164723" w:rsidRDefault="00164723" w:rsidP="00164723">
                  <w:pPr>
                    <w:suppressAutoHyphens w:val="0"/>
                    <w:rPr>
                      <w:sz w:val="12"/>
                      <w:szCs w:val="12"/>
                      <w:lang w:eastAsia="ru-RU"/>
                    </w:rPr>
                  </w:pPr>
                  <w:r w:rsidRPr="00164723">
                    <w:rPr>
                      <w:sz w:val="12"/>
                      <w:szCs w:val="12"/>
                      <w:lang w:eastAsia="ru-RU"/>
                    </w:rPr>
                    <w:t>2015 г.</w:t>
                  </w:r>
                </w:p>
              </w:tc>
              <w:tc>
                <w:tcPr>
                  <w:tcW w:w="567" w:type="dxa"/>
                  <w:shd w:val="clear" w:color="000000" w:fill="FFFFFF"/>
                  <w:noWrap/>
                  <w:hideMark/>
                </w:tcPr>
                <w:p w:rsidR="00164723" w:rsidRPr="00164723" w:rsidRDefault="00164723" w:rsidP="00164723">
                  <w:pPr>
                    <w:suppressAutoHyphens w:val="0"/>
                    <w:rPr>
                      <w:sz w:val="12"/>
                      <w:szCs w:val="12"/>
                      <w:lang w:eastAsia="ru-RU"/>
                    </w:rPr>
                  </w:pPr>
                  <w:r w:rsidRPr="00164723">
                    <w:rPr>
                      <w:sz w:val="12"/>
                      <w:szCs w:val="12"/>
                      <w:lang w:eastAsia="ru-RU"/>
                    </w:rPr>
                    <w:t>2016 г.</w:t>
                  </w:r>
                </w:p>
              </w:tc>
              <w:tc>
                <w:tcPr>
                  <w:tcW w:w="425" w:type="dxa"/>
                  <w:shd w:val="clear" w:color="000000" w:fill="FFFFFF"/>
                  <w:noWrap/>
                  <w:hideMark/>
                </w:tcPr>
                <w:p w:rsidR="00164723" w:rsidRPr="00164723" w:rsidRDefault="00164723" w:rsidP="00164723">
                  <w:pPr>
                    <w:suppressAutoHyphens w:val="0"/>
                    <w:rPr>
                      <w:sz w:val="12"/>
                      <w:szCs w:val="12"/>
                      <w:lang w:eastAsia="ru-RU"/>
                    </w:rPr>
                  </w:pPr>
                  <w:r w:rsidRPr="00164723">
                    <w:rPr>
                      <w:sz w:val="12"/>
                      <w:szCs w:val="12"/>
                      <w:lang w:eastAsia="ru-RU"/>
                    </w:rPr>
                    <w:t>2017 г.</w:t>
                  </w:r>
                </w:p>
              </w:tc>
              <w:tc>
                <w:tcPr>
                  <w:tcW w:w="425" w:type="dxa"/>
                  <w:shd w:val="clear" w:color="000000" w:fill="FFFFFF"/>
                  <w:noWrap/>
                  <w:hideMark/>
                </w:tcPr>
                <w:p w:rsidR="00164723" w:rsidRPr="00164723" w:rsidRDefault="00164723" w:rsidP="00164723">
                  <w:pPr>
                    <w:suppressAutoHyphens w:val="0"/>
                    <w:rPr>
                      <w:sz w:val="12"/>
                      <w:szCs w:val="12"/>
                      <w:lang w:eastAsia="ru-RU"/>
                    </w:rPr>
                  </w:pPr>
                  <w:r w:rsidRPr="00164723">
                    <w:rPr>
                      <w:sz w:val="12"/>
                      <w:szCs w:val="12"/>
                      <w:lang w:eastAsia="ru-RU"/>
                    </w:rPr>
                    <w:t>2018 г.</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Всего</w:t>
                  </w:r>
                </w:p>
              </w:tc>
              <w:tc>
                <w:tcPr>
                  <w:tcW w:w="426" w:type="dxa"/>
                  <w:shd w:val="clear" w:color="000000" w:fill="FFFFFF"/>
                  <w:noWrap/>
                  <w:hideMark/>
                </w:tcPr>
                <w:p w:rsidR="00164723" w:rsidRPr="00164723" w:rsidRDefault="00164723" w:rsidP="00164723">
                  <w:pPr>
                    <w:suppressAutoHyphens w:val="0"/>
                    <w:rPr>
                      <w:sz w:val="12"/>
                      <w:szCs w:val="12"/>
                      <w:lang w:eastAsia="ru-RU"/>
                    </w:rPr>
                  </w:pPr>
                  <w:r w:rsidRPr="00164723">
                    <w:rPr>
                      <w:sz w:val="12"/>
                      <w:szCs w:val="12"/>
                      <w:lang w:eastAsia="ru-RU"/>
                    </w:rPr>
                    <w:t>2019 г.</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2020г.</w:t>
                  </w:r>
                </w:p>
              </w:tc>
              <w:tc>
                <w:tcPr>
                  <w:tcW w:w="283"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2021 г</w:t>
                  </w:r>
                  <w:r w:rsidRPr="00164723">
                    <w:rPr>
                      <w:sz w:val="12"/>
                      <w:szCs w:val="12"/>
                      <w:lang w:eastAsia="ru-RU"/>
                    </w:rPr>
                    <w:lastRenderedPageBreak/>
                    <w:t>.</w:t>
                  </w:r>
                </w:p>
              </w:tc>
              <w:tc>
                <w:tcPr>
                  <w:tcW w:w="426"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lastRenderedPageBreak/>
                    <w:t>2022 г.</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2023 г.</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2024 г.</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2025г.</w:t>
                  </w:r>
                </w:p>
              </w:tc>
              <w:tc>
                <w:tcPr>
                  <w:tcW w:w="284"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2026г</w:t>
                  </w:r>
                  <w:r w:rsidRPr="00164723">
                    <w:rPr>
                      <w:sz w:val="12"/>
                      <w:szCs w:val="12"/>
                      <w:lang w:eastAsia="ru-RU"/>
                    </w:rPr>
                    <w:lastRenderedPageBreak/>
                    <w:t>.</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lastRenderedPageBreak/>
                    <w:t>2027г.</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2028г.</w:t>
                  </w:r>
                </w:p>
              </w:tc>
            </w:tr>
            <w:tr w:rsidR="00164723" w:rsidRPr="00164723" w:rsidTr="008203C2">
              <w:trPr>
                <w:trHeight w:val="270"/>
              </w:trPr>
              <w:tc>
                <w:tcPr>
                  <w:tcW w:w="534" w:type="dxa"/>
                  <w:shd w:val="clear" w:color="000000" w:fill="FFFFFF"/>
                  <w:hideMark/>
                </w:tcPr>
                <w:p w:rsidR="00164723" w:rsidRPr="00164723" w:rsidRDefault="00164723" w:rsidP="00164723">
                  <w:pPr>
                    <w:suppressAutoHyphens w:val="0"/>
                    <w:rPr>
                      <w:sz w:val="12"/>
                      <w:szCs w:val="12"/>
                      <w:lang w:eastAsia="ru-RU"/>
                    </w:rPr>
                  </w:pPr>
                  <w:r w:rsidRPr="00164723">
                    <w:rPr>
                      <w:sz w:val="12"/>
                      <w:szCs w:val="12"/>
                      <w:lang w:eastAsia="ru-RU"/>
                    </w:rPr>
                    <w:lastRenderedPageBreak/>
                    <w:t>бюджет Вавожского района</w:t>
                  </w:r>
                </w:p>
              </w:tc>
              <w:tc>
                <w:tcPr>
                  <w:tcW w:w="516" w:type="dxa"/>
                  <w:shd w:val="clear" w:color="000000" w:fill="FFFFFF"/>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21633,73</w:t>
                  </w:r>
                </w:p>
              </w:tc>
              <w:tc>
                <w:tcPr>
                  <w:tcW w:w="426" w:type="dxa"/>
                  <w:shd w:val="clear" w:color="000000" w:fill="FFFFFF"/>
                  <w:noWrap/>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10090,01</w:t>
                  </w:r>
                </w:p>
              </w:tc>
              <w:tc>
                <w:tcPr>
                  <w:tcW w:w="567" w:type="dxa"/>
                  <w:shd w:val="clear" w:color="000000" w:fill="FFFFFF"/>
                  <w:noWrap/>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8885,22</w:t>
                  </w:r>
                </w:p>
              </w:tc>
              <w:tc>
                <w:tcPr>
                  <w:tcW w:w="425" w:type="dxa"/>
                  <w:shd w:val="clear" w:color="000000" w:fill="FFFFFF"/>
                  <w:noWrap/>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2658,50</w:t>
                  </w:r>
                </w:p>
              </w:tc>
              <w:tc>
                <w:tcPr>
                  <w:tcW w:w="425" w:type="dxa"/>
                  <w:shd w:val="clear" w:color="000000" w:fill="FFFFFF"/>
                  <w:noWrap/>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6000,00</w:t>
                  </w:r>
                </w:p>
              </w:tc>
              <w:tc>
                <w:tcPr>
                  <w:tcW w:w="426" w:type="dxa"/>
                  <w:shd w:val="clear" w:color="000000" w:fill="FFFFFF"/>
                  <w:noWrap/>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283"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6"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0,00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6000,0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284"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r>
            <w:tr w:rsidR="00164723" w:rsidRPr="00164723" w:rsidTr="008203C2">
              <w:trPr>
                <w:trHeight w:val="407"/>
              </w:trPr>
              <w:tc>
                <w:tcPr>
                  <w:tcW w:w="534" w:type="dxa"/>
                  <w:shd w:val="clear" w:color="000000" w:fill="FFFFFF"/>
                  <w:hideMark/>
                </w:tcPr>
                <w:p w:rsidR="00164723" w:rsidRPr="00164723" w:rsidRDefault="00164723" w:rsidP="00164723">
                  <w:pPr>
                    <w:suppressAutoHyphens w:val="0"/>
                    <w:rPr>
                      <w:sz w:val="12"/>
                      <w:szCs w:val="12"/>
                      <w:lang w:eastAsia="ru-RU"/>
                    </w:rPr>
                  </w:pPr>
                  <w:r w:rsidRPr="00164723">
                    <w:rPr>
                      <w:sz w:val="12"/>
                      <w:szCs w:val="12"/>
                      <w:lang w:eastAsia="ru-RU"/>
                    </w:rPr>
                    <w:t>в том числе:</w:t>
                  </w:r>
                </w:p>
              </w:tc>
              <w:tc>
                <w:tcPr>
                  <w:tcW w:w="516" w:type="dxa"/>
                  <w:shd w:val="clear" w:color="000000" w:fill="FFFFFF"/>
                  <w:vAlign w:val="center"/>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6" w:type="dxa"/>
                  <w:shd w:val="clear" w:color="000000" w:fill="FFFFFF"/>
                  <w:noWrap/>
                  <w:vAlign w:val="center"/>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567" w:type="dxa"/>
                  <w:shd w:val="clear" w:color="000000" w:fill="FFFFFF"/>
                  <w:noWrap/>
                  <w:vAlign w:val="center"/>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5" w:type="dxa"/>
                  <w:shd w:val="clear" w:color="000000" w:fill="FFFFFF"/>
                  <w:noWrap/>
                  <w:vAlign w:val="center"/>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5" w:type="dxa"/>
                  <w:shd w:val="clear" w:color="000000" w:fill="FFFFFF"/>
                  <w:noWrap/>
                  <w:vAlign w:val="center"/>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5" w:type="dxa"/>
                  <w:shd w:val="clear" w:color="000000" w:fill="FFFFFF"/>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6" w:type="dxa"/>
                  <w:shd w:val="clear" w:color="000000" w:fill="FFFFFF"/>
                  <w:noWrap/>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5" w:type="dxa"/>
                  <w:shd w:val="clear" w:color="000000" w:fill="FFFFFF"/>
                  <w:vAlign w:val="center"/>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283" w:type="dxa"/>
                  <w:shd w:val="clear" w:color="000000" w:fill="FFFFFF"/>
                  <w:vAlign w:val="center"/>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6" w:type="dxa"/>
                  <w:shd w:val="clear" w:color="000000" w:fill="FFFFFF"/>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5" w:type="dxa"/>
                  <w:shd w:val="clear" w:color="000000" w:fill="FFFFFF"/>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5" w:type="dxa"/>
                  <w:shd w:val="clear" w:color="000000" w:fill="FFFFFF"/>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5" w:type="dxa"/>
                  <w:shd w:val="clear" w:color="000000" w:fill="FFFFFF"/>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284" w:type="dxa"/>
                  <w:shd w:val="clear" w:color="000000" w:fill="FFFFFF"/>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5" w:type="dxa"/>
                  <w:shd w:val="clear" w:color="000000" w:fill="FFFFFF"/>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5" w:type="dxa"/>
                  <w:shd w:val="clear" w:color="000000" w:fill="FFFFFF"/>
                </w:tcPr>
                <w:p w:rsidR="00164723" w:rsidRPr="00164723" w:rsidRDefault="00164723" w:rsidP="00164723">
                  <w:pPr>
                    <w:suppressAutoHyphens w:val="0"/>
                    <w:spacing w:before="0"/>
                    <w:jc w:val="center"/>
                    <w:rPr>
                      <w:rFonts w:eastAsiaTheme="minorHAnsi"/>
                      <w:bCs w:val="0"/>
                      <w:color w:val="FF0000"/>
                      <w:sz w:val="12"/>
                      <w:szCs w:val="12"/>
                      <w:lang w:eastAsia="en-US"/>
                    </w:rPr>
                  </w:pPr>
                </w:p>
              </w:tc>
            </w:tr>
            <w:tr w:rsidR="00164723" w:rsidRPr="00164723" w:rsidTr="008203C2">
              <w:trPr>
                <w:trHeight w:val="300"/>
              </w:trPr>
              <w:tc>
                <w:tcPr>
                  <w:tcW w:w="534" w:type="dxa"/>
                  <w:shd w:val="clear" w:color="000000" w:fill="FFFFFF"/>
                  <w:hideMark/>
                </w:tcPr>
                <w:p w:rsidR="00164723" w:rsidRPr="00164723" w:rsidRDefault="00164723" w:rsidP="00164723">
                  <w:pPr>
                    <w:suppressAutoHyphens w:val="0"/>
                    <w:rPr>
                      <w:sz w:val="12"/>
                      <w:szCs w:val="12"/>
                      <w:lang w:eastAsia="ru-RU"/>
                    </w:rPr>
                  </w:pPr>
                  <w:r w:rsidRPr="00164723">
                    <w:rPr>
                      <w:sz w:val="12"/>
                      <w:szCs w:val="12"/>
                      <w:lang w:eastAsia="ru-RU"/>
                    </w:rPr>
                    <w:t>собственные средства</w:t>
                  </w:r>
                </w:p>
              </w:tc>
              <w:tc>
                <w:tcPr>
                  <w:tcW w:w="516" w:type="dxa"/>
                  <w:shd w:val="clear" w:color="000000" w:fill="FFFFFF"/>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7454,17</w:t>
                  </w:r>
                </w:p>
              </w:tc>
              <w:tc>
                <w:tcPr>
                  <w:tcW w:w="426" w:type="dxa"/>
                  <w:shd w:val="clear" w:color="000000" w:fill="FFFFFF"/>
                  <w:noWrap/>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4 100,00</w:t>
                  </w:r>
                </w:p>
              </w:tc>
              <w:tc>
                <w:tcPr>
                  <w:tcW w:w="567" w:type="dxa"/>
                  <w:shd w:val="clear" w:color="000000" w:fill="FFFFFF"/>
                  <w:noWrap/>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2695,67</w:t>
                  </w:r>
                </w:p>
              </w:tc>
              <w:tc>
                <w:tcPr>
                  <w:tcW w:w="425" w:type="dxa"/>
                  <w:shd w:val="clear" w:color="000000" w:fill="FFFFFF"/>
                  <w:noWrap/>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658,50</w:t>
                  </w:r>
                </w:p>
              </w:tc>
              <w:tc>
                <w:tcPr>
                  <w:tcW w:w="425" w:type="dxa"/>
                  <w:shd w:val="clear" w:color="000000" w:fill="FFFFFF"/>
                  <w:noWrap/>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0,6</w:t>
                  </w:r>
                </w:p>
              </w:tc>
              <w:tc>
                <w:tcPr>
                  <w:tcW w:w="426" w:type="dxa"/>
                  <w:shd w:val="clear" w:color="000000" w:fill="FFFFFF"/>
                  <w:noWrap/>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283"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6"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0,00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0,6</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284"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r>
            <w:tr w:rsidR="00164723" w:rsidRPr="00164723" w:rsidTr="008203C2">
              <w:trPr>
                <w:trHeight w:val="300"/>
              </w:trPr>
              <w:tc>
                <w:tcPr>
                  <w:tcW w:w="534"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субсидии из бюджета Удмуртской Республики</w:t>
                  </w:r>
                </w:p>
              </w:tc>
              <w:tc>
                <w:tcPr>
                  <w:tcW w:w="516" w:type="dxa"/>
                  <w:shd w:val="clear" w:color="000000" w:fill="FFFFFF"/>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14179,56</w:t>
                  </w:r>
                </w:p>
              </w:tc>
              <w:tc>
                <w:tcPr>
                  <w:tcW w:w="426" w:type="dxa"/>
                  <w:shd w:val="clear" w:color="000000" w:fill="FFFFFF"/>
                  <w:noWrap/>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5 990,01</w:t>
                  </w:r>
                </w:p>
              </w:tc>
              <w:tc>
                <w:tcPr>
                  <w:tcW w:w="567" w:type="dxa"/>
                  <w:shd w:val="clear" w:color="000000" w:fill="FFFFFF"/>
                  <w:noWrap/>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6189,55</w:t>
                  </w:r>
                </w:p>
              </w:tc>
              <w:tc>
                <w:tcPr>
                  <w:tcW w:w="425" w:type="dxa"/>
                  <w:shd w:val="clear" w:color="000000" w:fill="FFFFFF"/>
                  <w:noWrap/>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2000,00</w:t>
                  </w:r>
                </w:p>
              </w:tc>
              <w:tc>
                <w:tcPr>
                  <w:tcW w:w="425" w:type="dxa"/>
                  <w:shd w:val="clear" w:color="000000" w:fill="FFFFFF"/>
                  <w:noWrap/>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5999,4</w:t>
                  </w:r>
                </w:p>
              </w:tc>
              <w:tc>
                <w:tcPr>
                  <w:tcW w:w="426" w:type="dxa"/>
                  <w:shd w:val="clear" w:color="000000" w:fill="FFFFFF"/>
                  <w:noWrap/>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283"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6"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0,00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5999,4</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284"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r>
          </w:tbl>
          <w:p w:rsidR="00164723" w:rsidRPr="00164723" w:rsidRDefault="00164723" w:rsidP="00164723">
            <w:pPr>
              <w:suppressAutoHyphens w:val="0"/>
              <w:spacing w:before="0"/>
              <w:jc w:val="both"/>
              <w:rPr>
                <w:rFonts w:eastAsiaTheme="minorHAnsi"/>
                <w:bCs w:val="0"/>
                <w:lang w:eastAsia="en-US"/>
              </w:rPr>
            </w:pPr>
          </w:p>
          <w:p w:rsidR="00164723" w:rsidRPr="00164723" w:rsidRDefault="00164723" w:rsidP="00164723">
            <w:pPr>
              <w:suppressAutoHyphens w:val="0"/>
              <w:spacing w:before="0"/>
              <w:jc w:val="both"/>
              <w:rPr>
                <w:rFonts w:eastAsiaTheme="minorHAnsi"/>
                <w:bCs w:val="0"/>
                <w:lang w:eastAsia="en-US"/>
              </w:rPr>
            </w:pPr>
          </w:p>
          <w:p w:rsidR="00164723" w:rsidRPr="00164723" w:rsidRDefault="00164723" w:rsidP="00164723">
            <w:pPr>
              <w:suppressAutoHyphens w:val="0"/>
              <w:spacing w:before="0"/>
              <w:jc w:val="both"/>
              <w:rPr>
                <w:rFonts w:eastAsiaTheme="minorHAnsi"/>
                <w:bCs w:val="0"/>
                <w:lang w:eastAsia="en-US"/>
              </w:rPr>
            </w:pPr>
          </w:p>
          <w:p w:rsidR="00164723" w:rsidRPr="00164723" w:rsidRDefault="00164723" w:rsidP="00164723">
            <w:pPr>
              <w:suppressAutoHyphens w:val="0"/>
              <w:spacing w:before="0"/>
              <w:jc w:val="both"/>
              <w:rPr>
                <w:rFonts w:eastAsiaTheme="minorHAnsi"/>
                <w:bCs w:val="0"/>
                <w:lang w:eastAsia="en-US"/>
              </w:rPr>
            </w:pPr>
          </w:p>
          <w:p w:rsidR="00164723" w:rsidRPr="00164723" w:rsidRDefault="00164723" w:rsidP="00164723">
            <w:pPr>
              <w:suppressAutoHyphens w:val="0"/>
              <w:spacing w:before="0"/>
              <w:jc w:val="both"/>
              <w:rPr>
                <w:rFonts w:eastAsiaTheme="minorHAnsi"/>
                <w:bCs w:val="0"/>
                <w:lang w:eastAsia="en-US"/>
              </w:rPr>
            </w:pPr>
          </w:p>
          <w:p w:rsidR="00164723" w:rsidRPr="00164723" w:rsidRDefault="00164723" w:rsidP="00164723">
            <w:pPr>
              <w:suppressAutoHyphens w:val="0"/>
              <w:spacing w:before="0"/>
              <w:jc w:val="both"/>
              <w:rPr>
                <w:rFonts w:eastAsiaTheme="minorHAnsi"/>
                <w:bCs w:val="0"/>
                <w:lang w:eastAsia="en-US"/>
              </w:rPr>
            </w:pPr>
          </w:p>
          <w:p w:rsidR="00164723" w:rsidRPr="00164723" w:rsidRDefault="00164723" w:rsidP="00164723">
            <w:pPr>
              <w:suppressAutoHyphens w:val="0"/>
              <w:spacing w:before="0"/>
              <w:jc w:val="both"/>
              <w:rPr>
                <w:rFonts w:eastAsiaTheme="minorHAnsi"/>
                <w:bCs w:val="0"/>
                <w:lang w:eastAsia="en-US"/>
              </w:rPr>
            </w:pPr>
          </w:p>
          <w:p w:rsidR="00164723" w:rsidRPr="00164723" w:rsidRDefault="00164723" w:rsidP="00164723">
            <w:pPr>
              <w:suppressAutoHyphens w:val="0"/>
              <w:spacing w:before="0"/>
              <w:jc w:val="both"/>
              <w:rPr>
                <w:rFonts w:eastAsiaTheme="minorHAnsi"/>
                <w:bCs w:val="0"/>
                <w:lang w:eastAsia="en-US"/>
              </w:rPr>
            </w:pPr>
          </w:p>
          <w:p w:rsidR="00164723" w:rsidRPr="00164723" w:rsidRDefault="00164723" w:rsidP="00164723">
            <w:pPr>
              <w:suppressAutoHyphens w:val="0"/>
              <w:spacing w:before="0"/>
              <w:jc w:val="both"/>
              <w:rPr>
                <w:rFonts w:eastAsiaTheme="minorHAnsi"/>
                <w:bCs w:val="0"/>
                <w:lang w:eastAsia="en-US"/>
              </w:rPr>
            </w:pPr>
          </w:p>
          <w:p w:rsidR="00164723" w:rsidRPr="00164723" w:rsidRDefault="00164723" w:rsidP="00164723">
            <w:pPr>
              <w:suppressAutoHyphens w:val="0"/>
              <w:spacing w:before="0"/>
              <w:jc w:val="both"/>
              <w:rPr>
                <w:rFonts w:eastAsiaTheme="minorHAnsi"/>
                <w:bCs w:val="0"/>
                <w:lang w:eastAsia="en-US"/>
              </w:rPr>
            </w:pPr>
          </w:p>
          <w:p w:rsidR="00164723" w:rsidRPr="00164723" w:rsidRDefault="00164723" w:rsidP="00164723">
            <w:pPr>
              <w:suppressAutoHyphens w:val="0"/>
              <w:spacing w:before="0"/>
              <w:jc w:val="both"/>
              <w:rPr>
                <w:rFonts w:eastAsiaTheme="minorHAnsi"/>
                <w:bCs w:val="0"/>
                <w:lang w:eastAsia="en-US"/>
              </w:rPr>
            </w:pPr>
          </w:p>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en-US"/>
              </w:rPr>
              <w:t>Ресурсное обеспечение подпрограммы за счет средств бюджета Вавожского района подлежит уточнению в рамках бюджетного цикла.</w:t>
            </w:r>
          </w:p>
        </w:tc>
      </w:tr>
      <w:tr w:rsidR="00164723" w:rsidRPr="00164723" w:rsidTr="008203C2">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ru-RU"/>
              </w:rPr>
              <w:lastRenderedPageBreak/>
              <w:t>Ожидаемые конечные результаты реализации подпрограммы и показатели эффективности</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ru-RU"/>
              </w:rPr>
              <w:t>Повышение качества и уровня жизни населения в результате ввода в эксплуатацию объектов социальной сферы;</w:t>
            </w:r>
            <w:r w:rsidRPr="00164723">
              <w:rPr>
                <w:rFonts w:eastAsiaTheme="minorHAnsi"/>
                <w:bCs w:val="0"/>
                <w:lang w:eastAsia="ru-RU"/>
              </w:rPr>
              <w:br/>
              <w:t>повышение уровня обеспеченности населения объектами социального назначения;</w:t>
            </w:r>
            <w:r w:rsidRPr="00164723">
              <w:rPr>
                <w:rFonts w:eastAsiaTheme="minorHAnsi"/>
                <w:bCs w:val="0"/>
                <w:lang w:eastAsia="ru-RU"/>
              </w:rPr>
              <w:br/>
              <w:t>увеличение протяженности распределительных газовых сетей;</w:t>
            </w:r>
            <w:r w:rsidRPr="00164723">
              <w:rPr>
                <w:rFonts w:eastAsiaTheme="minorHAnsi"/>
                <w:bCs w:val="0"/>
                <w:lang w:eastAsia="ru-RU"/>
              </w:rPr>
              <w:br/>
              <w:t>повышение уровня газификации в Вавожском районе;</w:t>
            </w:r>
            <w:r w:rsidRPr="00164723">
              <w:rPr>
                <w:rFonts w:eastAsiaTheme="minorHAnsi"/>
                <w:bCs w:val="0"/>
                <w:lang w:eastAsia="ru-RU"/>
              </w:rPr>
              <w:br/>
            </w:r>
          </w:p>
        </w:tc>
      </w:tr>
    </w:tbl>
    <w:p w:rsidR="00164723" w:rsidRPr="00164723" w:rsidRDefault="00164723" w:rsidP="00164723">
      <w:pPr>
        <w:suppressAutoHyphens w:val="0"/>
        <w:spacing w:before="0"/>
        <w:jc w:val="center"/>
        <w:rPr>
          <w:rFonts w:eastAsiaTheme="minorHAnsi"/>
          <w:b/>
          <w:bCs w:val="0"/>
          <w:lang w:eastAsia="ru-RU"/>
        </w:rPr>
      </w:pPr>
    </w:p>
    <w:p w:rsidR="00164723" w:rsidRPr="00164723" w:rsidRDefault="00164723" w:rsidP="00164723">
      <w:pPr>
        <w:suppressAutoHyphens w:val="0"/>
        <w:spacing w:before="0"/>
        <w:jc w:val="center"/>
        <w:rPr>
          <w:rFonts w:eastAsiaTheme="minorHAnsi"/>
          <w:b/>
          <w:bCs w:val="0"/>
          <w:lang w:eastAsia="ru-RU"/>
        </w:rPr>
      </w:pPr>
    </w:p>
    <w:p w:rsidR="00164723" w:rsidRPr="00164723" w:rsidRDefault="00164723" w:rsidP="00164723">
      <w:pPr>
        <w:suppressAutoHyphens w:val="0"/>
        <w:spacing w:before="0"/>
        <w:jc w:val="center"/>
        <w:rPr>
          <w:rFonts w:eastAsiaTheme="minorHAnsi"/>
          <w:b/>
          <w:bCs w:val="0"/>
          <w:lang w:eastAsia="ru-RU"/>
        </w:rPr>
      </w:pPr>
      <w:r w:rsidRPr="00164723">
        <w:rPr>
          <w:rFonts w:eastAsiaTheme="minorHAnsi"/>
          <w:b/>
          <w:bCs w:val="0"/>
          <w:lang w:eastAsia="ru-RU"/>
        </w:rPr>
        <w:t>7.6.1. Характеристика состояния сферы социально-экономического развития, в рамках которой реализуется подпрограмма, в том числе основные проблемы в указанной сфере и прогноз ее развития</w:t>
      </w:r>
    </w:p>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ru-RU"/>
        </w:rPr>
        <w:br/>
        <w:t xml:space="preserve">Комплексный подход к жилищному строительству предполагает наличие развитой социальной инфраструктуры. </w:t>
      </w:r>
      <w:r w:rsidRPr="00164723">
        <w:rPr>
          <w:rFonts w:eastAsiaTheme="minorHAnsi"/>
          <w:bCs w:val="0"/>
          <w:lang w:eastAsia="ru-RU"/>
        </w:rPr>
        <w:br/>
        <w:t>Для решения проблемы снижения количества ветхих зданий средних, основных и начальных общеобразовательных учреждений в 2015 - 2021 годах строительство, реконструкция и капитальный ремонт объектов будут продолжаться.</w:t>
      </w:r>
      <w:r w:rsidRPr="00164723">
        <w:rPr>
          <w:rFonts w:eastAsiaTheme="minorHAnsi"/>
          <w:bCs w:val="0"/>
          <w:lang w:eastAsia="ru-RU"/>
        </w:rPr>
        <w:br/>
        <w:t>Для привлечения населения, в первую очередь детей и подростков, к физической культуре и спорту, создания условий для доступности объектов спорта в рамках социального проекта партии "Единая Россия" - "500 бассейнов" построен физкультурно-</w:t>
      </w:r>
      <w:r w:rsidRPr="00164723">
        <w:rPr>
          <w:rFonts w:eastAsiaTheme="minorHAnsi"/>
          <w:bCs w:val="0"/>
          <w:lang w:eastAsia="ru-RU"/>
        </w:rPr>
        <w:lastRenderedPageBreak/>
        <w:t>оздоровительный компле</w:t>
      </w:r>
      <w:proofErr w:type="gramStart"/>
      <w:r w:rsidRPr="00164723">
        <w:rPr>
          <w:rFonts w:eastAsiaTheme="minorHAnsi"/>
          <w:bCs w:val="0"/>
          <w:lang w:eastAsia="ru-RU"/>
        </w:rPr>
        <w:t>кс с пл</w:t>
      </w:r>
      <w:proofErr w:type="gramEnd"/>
      <w:r w:rsidRPr="00164723">
        <w:rPr>
          <w:rFonts w:eastAsiaTheme="minorHAnsi"/>
          <w:bCs w:val="0"/>
          <w:lang w:eastAsia="ru-RU"/>
        </w:rPr>
        <w:t>авательным бассейном на территории Вавожского района.</w:t>
      </w:r>
      <w:r w:rsidRPr="00164723">
        <w:rPr>
          <w:rFonts w:eastAsiaTheme="minorHAnsi"/>
          <w:bCs w:val="0"/>
          <w:lang w:eastAsia="ru-RU"/>
        </w:rPr>
        <w:br/>
        <w:t>Основной задачей, на решение которой направлена подпрограмма, является стратегическое управление процессом строительства объектов социальной сферы и газификации в Вавожском районе.</w:t>
      </w:r>
      <w:r w:rsidRPr="00164723">
        <w:rPr>
          <w:rFonts w:eastAsiaTheme="minorHAnsi"/>
          <w:bCs w:val="0"/>
          <w:lang w:eastAsia="ru-RU"/>
        </w:rPr>
        <w:br/>
        <w:t xml:space="preserve">В соответствии с данными документами предусматриваются бюджетные инвестиции в объекты </w:t>
      </w:r>
      <w:proofErr w:type="gramStart"/>
      <w:r w:rsidRPr="00164723">
        <w:rPr>
          <w:rFonts w:eastAsiaTheme="minorHAnsi"/>
          <w:bCs w:val="0"/>
          <w:lang w:eastAsia="ru-RU"/>
        </w:rPr>
        <w:t>капитального</w:t>
      </w:r>
      <w:proofErr w:type="gramEnd"/>
      <w:r w:rsidRPr="00164723">
        <w:rPr>
          <w:rFonts w:eastAsiaTheme="minorHAnsi"/>
          <w:bCs w:val="0"/>
          <w:lang w:eastAsia="ru-RU"/>
        </w:rPr>
        <w:t xml:space="preserve"> строительства социальной сферы и газификации, которые реализуются Адресной инвестиционной программой Удмуртской Республики на очередной финансовый год. </w:t>
      </w:r>
      <w:proofErr w:type="gramStart"/>
      <w:r w:rsidRPr="00164723">
        <w:rPr>
          <w:rFonts w:eastAsiaTheme="minorHAnsi"/>
          <w:bCs w:val="0"/>
          <w:lang w:eastAsia="ru-RU"/>
        </w:rPr>
        <w:t xml:space="preserve">Порядок формирования и реализации Адресной инвестиционной программы Удмуртской Республики установлен </w:t>
      </w:r>
      <w:hyperlink r:id="rId37" w:history="1">
        <w:r w:rsidRPr="00164723">
          <w:rPr>
            <w:rFonts w:eastAsiaTheme="minorHAnsi"/>
            <w:bCs w:val="0"/>
            <w:color w:val="000000" w:themeColor="text1"/>
            <w:lang w:eastAsia="ru-RU"/>
          </w:rPr>
          <w:t>постановлением Правительства Удмуртской Республики от 9 июля 2012 года N 290 "Об утверждении Положения о порядке формирования и реализации адресной инвестиционной программы Удмуртской Республики"</w:t>
        </w:r>
      </w:hyperlink>
      <w:r w:rsidRPr="00164723">
        <w:rPr>
          <w:rFonts w:eastAsiaTheme="minorHAnsi"/>
          <w:bCs w:val="0"/>
          <w:color w:val="000000" w:themeColor="text1"/>
          <w:lang w:eastAsia="ru-RU"/>
        </w:rPr>
        <w:t xml:space="preserve">.                              </w:t>
      </w:r>
      <w:r w:rsidRPr="00164723">
        <w:rPr>
          <w:rFonts w:eastAsiaTheme="minorHAnsi"/>
          <w:bCs w:val="0"/>
          <w:lang w:eastAsia="ru-RU"/>
        </w:rPr>
        <w:br/>
        <w:t>В 2015 - 2020 годах основным направлением в строительстве объектов социальной сферы является строительство, реконструкция и капитальный ремонт детских дошкольных и образовательных учреждений, объектов физической культуры и</w:t>
      </w:r>
      <w:proofErr w:type="gramEnd"/>
      <w:r w:rsidRPr="00164723">
        <w:rPr>
          <w:rFonts w:eastAsiaTheme="minorHAnsi"/>
          <w:bCs w:val="0"/>
          <w:lang w:eastAsia="ru-RU"/>
        </w:rPr>
        <w:t xml:space="preserve"> спорта.</w:t>
      </w:r>
      <w:r w:rsidRPr="00164723">
        <w:rPr>
          <w:rFonts w:eastAsiaTheme="minorHAnsi"/>
          <w:bCs w:val="0"/>
          <w:lang w:eastAsia="ru-RU"/>
        </w:rPr>
        <w:br/>
        <w:t xml:space="preserve">Работы по газификации осуществляются более 40 лет. </w:t>
      </w:r>
      <w:r w:rsidRPr="00164723">
        <w:rPr>
          <w:rFonts w:eastAsiaTheme="minorHAnsi"/>
          <w:bCs w:val="0"/>
          <w:lang w:eastAsia="ru-RU"/>
        </w:rPr>
        <w:br/>
      </w:r>
      <w:r w:rsidRPr="00164723">
        <w:rPr>
          <w:rFonts w:eastAsiaTheme="minorHAnsi"/>
          <w:bCs w:val="0"/>
          <w:lang w:eastAsia="ru-RU"/>
        </w:rPr>
        <w:br/>
        <w:t>Реализация подпрограммы в области газификации обеспечит:</w:t>
      </w:r>
      <w:r w:rsidRPr="00164723">
        <w:rPr>
          <w:rFonts w:eastAsiaTheme="minorHAnsi"/>
          <w:bCs w:val="0"/>
          <w:lang w:eastAsia="ru-RU"/>
        </w:rPr>
        <w:br/>
        <w:t>возможность использования наиболее экономичного природного газа для всех категорий граждан;</w:t>
      </w:r>
      <w:r w:rsidRPr="00164723">
        <w:rPr>
          <w:rFonts w:eastAsiaTheme="minorHAnsi"/>
          <w:bCs w:val="0"/>
          <w:lang w:eastAsia="ru-RU"/>
        </w:rPr>
        <w:br/>
        <w:t>комфортные условия проживания населения;</w:t>
      </w:r>
      <w:r w:rsidRPr="00164723">
        <w:rPr>
          <w:rFonts w:eastAsiaTheme="minorHAnsi"/>
          <w:bCs w:val="0"/>
          <w:lang w:eastAsia="ru-RU"/>
        </w:rPr>
        <w:br/>
        <w:t>механизацию и автоматизацию технологических процессов использования топлива в коммунальной сфере;</w:t>
      </w:r>
      <w:r w:rsidRPr="00164723">
        <w:rPr>
          <w:rFonts w:eastAsiaTheme="minorHAnsi"/>
          <w:bCs w:val="0"/>
          <w:lang w:eastAsia="ru-RU"/>
        </w:rPr>
        <w:br/>
        <w:t>использование экологически чистых технологий на производстве, что позволит повысить экологическую безопасность объектов и понизить выбросы в атмосферу вредных веществ;</w:t>
      </w:r>
      <w:r w:rsidRPr="00164723">
        <w:rPr>
          <w:rFonts w:eastAsiaTheme="minorHAnsi"/>
          <w:bCs w:val="0"/>
          <w:lang w:eastAsia="ru-RU"/>
        </w:rPr>
        <w:br/>
        <w:t>рост объемов производства, что позволит увеличить доходы работников и налоговых поступлений в бюджет, а также рост производства сельскохозяйственной продукции;</w:t>
      </w:r>
      <w:r w:rsidRPr="00164723">
        <w:rPr>
          <w:rFonts w:eastAsiaTheme="minorHAnsi"/>
          <w:bCs w:val="0"/>
          <w:lang w:eastAsia="ru-RU"/>
        </w:rPr>
        <w:br/>
        <w:t>сокращение оттока населения из сельской местности.</w:t>
      </w:r>
    </w:p>
    <w:p w:rsidR="00164723" w:rsidRPr="00164723" w:rsidRDefault="00164723" w:rsidP="00164723">
      <w:pPr>
        <w:suppressAutoHyphens w:val="0"/>
        <w:spacing w:before="0"/>
        <w:jc w:val="center"/>
        <w:rPr>
          <w:rFonts w:eastAsiaTheme="minorHAnsi"/>
          <w:b/>
          <w:bCs w:val="0"/>
          <w:lang w:eastAsia="ru-RU"/>
        </w:rPr>
      </w:pPr>
    </w:p>
    <w:p w:rsidR="00164723" w:rsidRPr="00164723" w:rsidRDefault="00164723" w:rsidP="00164723">
      <w:pPr>
        <w:suppressAutoHyphens w:val="0"/>
        <w:spacing w:before="0"/>
        <w:jc w:val="center"/>
        <w:rPr>
          <w:rFonts w:eastAsiaTheme="minorHAnsi"/>
          <w:b/>
          <w:bCs w:val="0"/>
          <w:lang w:eastAsia="ru-RU"/>
        </w:rPr>
      </w:pPr>
      <w:r w:rsidRPr="00164723">
        <w:rPr>
          <w:rFonts w:eastAsiaTheme="minorHAnsi"/>
          <w:b/>
          <w:bCs w:val="0"/>
          <w:lang w:eastAsia="ru-RU"/>
        </w:rPr>
        <w:t>7.6.2. Цели, задачи в сфере социально-экономического развития, в рамках которой реализуется подпрограмма</w:t>
      </w:r>
    </w:p>
    <w:p w:rsidR="00164723" w:rsidRPr="00164723" w:rsidRDefault="00164723" w:rsidP="00164723">
      <w:pPr>
        <w:suppressAutoHyphens w:val="0"/>
        <w:spacing w:before="0"/>
        <w:jc w:val="center"/>
        <w:rPr>
          <w:rFonts w:eastAsiaTheme="minorHAnsi"/>
          <w:b/>
          <w:bCs w:val="0"/>
          <w:lang w:eastAsia="ru-RU"/>
        </w:rPr>
      </w:pPr>
    </w:p>
    <w:p w:rsidR="00164723" w:rsidRPr="00164723" w:rsidRDefault="00164723" w:rsidP="00164723">
      <w:pPr>
        <w:suppressAutoHyphens w:val="0"/>
        <w:spacing w:before="0"/>
        <w:jc w:val="both"/>
        <w:rPr>
          <w:rFonts w:eastAsiaTheme="minorHAnsi"/>
          <w:bCs w:val="0"/>
          <w:lang w:eastAsia="ru-RU"/>
        </w:rPr>
      </w:pPr>
      <w:proofErr w:type="gramStart"/>
      <w:r w:rsidRPr="00164723">
        <w:rPr>
          <w:rFonts w:eastAsiaTheme="minorHAnsi"/>
          <w:bCs w:val="0"/>
          <w:lang w:eastAsia="ru-RU"/>
        </w:rPr>
        <w:t>Приоритетами политики в сфере реализации подпрограммы являются следующие:</w:t>
      </w:r>
      <w:r w:rsidRPr="00164723">
        <w:rPr>
          <w:rFonts w:eastAsiaTheme="minorHAnsi"/>
          <w:bCs w:val="0"/>
          <w:lang w:eastAsia="ru-RU"/>
        </w:rPr>
        <w:br/>
        <w:t>повышение качества прогнозирования социально-экономического развития отрасли "Строительство";</w:t>
      </w:r>
      <w:r w:rsidRPr="00164723">
        <w:rPr>
          <w:rFonts w:eastAsiaTheme="minorHAnsi"/>
          <w:bCs w:val="0"/>
          <w:lang w:eastAsia="ru-RU"/>
        </w:rPr>
        <w:br/>
        <w:t>первоочередное строительство детских дошкольных учреждений с целью ликвидации до 2016 года очередей в детские дошкольные учреждения для детей в возрасте от трех до семи лет;</w:t>
      </w:r>
      <w:r w:rsidRPr="00164723">
        <w:rPr>
          <w:rFonts w:eastAsiaTheme="minorHAnsi"/>
          <w:bCs w:val="0"/>
          <w:lang w:eastAsia="ru-RU"/>
        </w:rPr>
        <w:br/>
        <w:t>строительство и реконструкция школ;</w:t>
      </w:r>
      <w:r w:rsidRPr="00164723">
        <w:rPr>
          <w:rFonts w:eastAsiaTheme="minorHAnsi"/>
          <w:bCs w:val="0"/>
          <w:lang w:eastAsia="ru-RU"/>
        </w:rPr>
        <w:br/>
        <w:t>создание благоприятных условий для привлечения внебюджетных источников финансирования для дальнейшего развития газификации республики.</w:t>
      </w:r>
      <w:proofErr w:type="gramEnd"/>
      <w:r w:rsidRPr="00164723">
        <w:rPr>
          <w:rFonts w:eastAsiaTheme="minorHAnsi"/>
          <w:bCs w:val="0"/>
          <w:lang w:eastAsia="ru-RU"/>
        </w:rPr>
        <w:br/>
      </w:r>
      <w:proofErr w:type="gramStart"/>
      <w:r w:rsidRPr="00164723">
        <w:rPr>
          <w:rFonts w:eastAsiaTheme="minorHAnsi"/>
          <w:bCs w:val="0"/>
          <w:lang w:eastAsia="ru-RU"/>
        </w:rPr>
        <w:t>Целями подпрограммы являются:</w:t>
      </w:r>
      <w:r w:rsidRPr="00164723">
        <w:rPr>
          <w:rFonts w:eastAsiaTheme="minorHAnsi"/>
          <w:bCs w:val="0"/>
          <w:lang w:eastAsia="ru-RU"/>
        </w:rPr>
        <w:br/>
        <w:t>повышение качества и уровня жизни населения в результате ввода в эксплуатацию объектов социальной сферы и газовых сетей;</w:t>
      </w:r>
      <w:r w:rsidRPr="00164723">
        <w:rPr>
          <w:rFonts w:eastAsiaTheme="minorHAnsi"/>
          <w:bCs w:val="0"/>
          <w:lang w:eastAsia="ru-RU"/>
        </w:rPr>
        <w:br/>
        <w:t>Для реализации поставленной цели предусматривается решение следующих основных задач:</w:t>
      </w:r>
      <w:r w:rsidRPr="00164723">
        <w:rPr>
          <w:rFonts w:eastAsiaTheme="minorHAnsi"/>
          <w:bCs w:val="0"/>
          <w:lang w:eastAsia="ru-RU"/>
        </w:rPr>
        <w:br/>
        <w:t>снижение стоимости строительства объектов путем оптимизации проектных решений, уменьшения сроков строительства, применения новых прогрессивных материалов;</w:t>
      </w:r>
      <w:r w:rsidRPr="00164723">
        <w:rPr>
          <w:rFonts w:eastAsiaTheme="minorHAnsi"/>
          <w:bCs w:val="0"/>
          <w:lang w:eastAsia="ru-RU"/>
        </w:rPr>
        <w:br/>
        <w:t>концентрация капитальных вложений, прежде всего на завершении ранее начатых строек;</w:t>
      </w:r>
      <w:proofErr w:type="gramEnd"/>
      <w:r w:rsidRPr="00164723">
        <w:rPr>
          <w:rFonts w:eastAsiaTheme="minorHAnsi"/>
          <w:bCs w:val="0"/>
          <w:lang w:eastAsia="ru-RU"/>
        </w:rPr>
        <w:br/>
        <w:t>повышение уровня обеспеченности населения объектами социального назначения;</w:t>
      </w:r>
      <w:r w:rsidRPr="00164723">
        <w:rPr>
          <w:rFonts w:eastAsiaTheme="minorHAnsi"/>
          <w:bCs w:val="0"/>
          <w:lang w:eastAsia="ru-RU"/>
        </w:rPr>
        <w:br/>
        <w:t>обеспечение своевременного финансирования строительства объектов;</w:t>
      </w:r>
      <w:r w:rsidRPr="00164723">
        <w:rPr>
          <w:rFonts w:eastAsiaTheme="minorHAnsi"/>
          <w:bCs w:val="0"/>
          <w:lang w:eastAsia="ru-RU"/>
        </w:rPr>
        <w:br/>
        <w:t>целевое и эффективное использование бюджетных средств;</w:t>
      </w:r>
      <w:r w:rsidRPr="00164723">
        <w:rPr>
          <w:rFonts w:eastAsiaTheme="minorHAnsi"/>
          <w:bCs w:val="0"/>
          <w:lang w:eastAsia="ru-RU"/>
        </w:rPr>
        <w:br/>
      </w:r>
      <w:r w:rsidRPr="00164723">
        <w:rPr>
          <w:rFonts w:eastAsiaTheme="minorHAnsi"/>
          <w:bCs w:val="0"/>
          <w:lang w:eastAsia="ru-RU"/>
        </w:rPr>
        <w:lastRenderedPageBreak/>
        <w:t>развитие распределительных газовых сетей, повышение уровня газификации;</w:t>
      </w:r>
      <w:r w:rsidRPr="00164723">
        <w:rPr>
          <w:rFonts w:eastAsiaTheme="minorHAnsi"/>
          <w:bCs w:val="0"/>
          <w:lang w:eastAsia="ru-RU"/>
        </w:rPr>
        <w:br/>
        <w:t>обеспечение эффективности, результативности закупок в сфере строительства и жилищно-коммунального хозяйства, развитие добросовестной конкуренции.</w:t>
      </w:r>
      <w:r w:rsidRPr="00164723">
        <w:rPr>
          <w:rFonts w:eastAsiaTheme="minorHAnsi"/>
          <w:bCs w:val="0"/>
          <w:lang w:eastAsia="ru-RU"/>
        </w:rPr>
        <w:br/>
        <w:t xml:space="preserve">Основной проблемой в строительстве объектов социальной сферы и газификации является высокая потребность в дополнительных инвестициях как бюджетов различных уровней, так и во внебюджетных источниках финансирования. </w:t>
      </w:r>
    </w:p>
    <w:p w:rsidR="00164723" w:rsidRPr="00164723" w:rsidRDefault="00164723" w:rsidP="00164723">
      <w:pPr>
        <w:suppressAutoHyphens w:val="0"/>
        <w:spacing w:before="0"/>
        <w:jc w:val="center"/>
        <w:rPr>
          <w:rFonts w:eastAsiaTheme="minorHAnsi"/>
          <w:b/>
          <w:bCs w:val="0"/>
          <w:lang w:eastAsia="ru-RU"/>
        </w:rPr>
      </w:pPr>
    </w:p>
    <w:p w:rsidR="00164723" w:rsidRPr="00164723" w:rsidRDefault="00164723" w:rsidP="00164723">
      <w:pPr>
        <w:suppressAutoHyphens w:val="0"/>
        <w:spacing w:before="0"/>
        <w:jc w:val="center"/>
        <w:rPr>
          <w:rFonts w:eastAsiaTheme="minorHAnsi"/>
          <w:b/>
          <w:bCs w:val="0"/>
          <w:lang w:eastAsia="ru-RU"/>
        </w:rPr>
      </w:pPr>
      <w:r w:rsidRPr="00164723">
        <w:rPr>
          <w:rFonts w:eastAsiaTheme="minorHAnsi"/>
          <w:b/>
          <w:bCs w:val="0"/>
          <w:lang w:eastAsia="ru-RU"/>
        </w:rPr>
        <w:t>7.6.3. Целевые показатели (индикаторы), характеризующие достижение целей и решение задач, ожидаемые конечные результаты подпрограммы</w:t>
      </w:r>
    </w:p>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ru-RU"/>
        </w:rPr>
        <w:br/>
        <w:t>Сведения о составе и значениях целевых показателей (индикаторов), включающих в себя целевые показатели подпрограммы, представлены в приложении 1.</w:t>
      </w:r>
      <w:r w:rsidRPr="00164723">
        <w:rPr>
          <w:rFonts w:eastAsiaTheme="minorHAnsi"/>
          <w:bCs w:val="0"/>
          <w:lang w:eastAsia="ru-RU"/>
        </w:rPr>
        <w:br/>
        <w:t>При определении целевых показателей газификации за основу были приняты схемы газификации. В качестве стратегического ориентира была рассмотрена задача обеспечения природным газом наиболее крупных населенных пунктов, имеющих развитые производственные базы, стабильные производственные показатели, как в промышленности, так и в сельском хозяйстве.</w:t>
      </w:r>
      <w:r w:rsidRPr="00164723">
        <w:rPr>
          <w:rFonts w:eastAsiaTheme="minorHAnsi"/>
          <w:bCs w:val="0"/>
          <w:lang w:eastAsia="ru-RU"/>
        </w:rPr>
        <w:br/>
        <w:t>Ожидаемые результаты реализации подпрограммы:</w:t>
      </w:r>
      <w:r w:rsidRPr="00164723">
        <w:rPr>
          <w:rFonts w:eastAsiaTheme="minorHAnsi"/>
          <w:bCs w:val="0"/>
          <w:lang w:eastAsia="ru-RU"/>
        </w:rPr>
        <w:br/>
        <w:t>повышение качества и уровня жизни населения в результате ввода в эксплуатацию объектов социальной сферы;</w:t>
      </w:r>
      <w:r w:rsidRPr="00164723">
        <w:rPr>
          <w:rFonts w:eastAsiaTheme="minorHAnsi"/>
          <w:bCs w:val="0"/>
          <w:lang w:eastAsia="ru-RU"/>
        </w:rPr>
        <w:br/>
        <w:t>повышение уровня обеспеченности населения объектами социального назначения;</w:t>
      </w:r>
      <w:r w:rsidRPr="00164723">
        <w:rPr>
          <w:rFonts w:eastAsiaTheme="minorHAnsi"/>
          <w:bCs w:val="0"/>
          <w:lang w:eastAsia="ru-RU"/>
        </w:rPr>
        <w:br/>
        <w:t>увеличение протяженности распределительных газовых сетей;</w:t>
      </w:r>
      <w:r w:rsidRPr="00164723">
        <w:rPr>
          <w:rFonts w:eastAsiaTheme="minorHAnsi"/>
          <w:bCs w:val="0"/>
          <w:lang w:eastAsia="ru-RU"/>
        </w:rPr>
        <w:br/>
        <w:t>повышение уровня газификации.</w:t>
      </w:r>
    </w:p>
    <w:p w:rsidR="00164723" w:rsidRPr="00164723" w:rsidRDefault="00164723" w:rsidP="00164723">
      <w:pPr>
        <w:suppressAutoHyphens w:val="0"/>
        <w:spacing w:before="0"/>
        <w:jc w:val="center"/>
        <w:rPr>
          <w:rFonts w:eastAsiaTheme="minorHAnsi"/>
          <w:b/>
          <w:bCs w:val="0"/>
          <w:lang w:eastAsia="ru-RU"/>
        </w:rPr>
      </w:pPr>
    </w:p>
    <w:p w:rsidR="00164723" w:rsidRPr="00164723" w:rsidRDefault="00164723" w:rsidP="00164723">
      <w:pPr>
        <w:suppressAutoHyphens w:val="0"/>
        <w:spacing w:before="0"/>
        <w:jc w:val="center"/>
        <w:rPr>
          <w:rFonts w:eastAsiaTheme="minorHAnsi"/>
          <w:b/>
          <w:bCs w:val="0"/>
          <w:lang w:eastAsia="ru-RU"/>
        </w:rPr>
      </w:pPr>
      <w:r w:rsidRPr="00164723">
        <w:rPr>
          <w:rFonts w:eastAsiaTheme="minorHAnsi"/>
          <w:b/>
          <w:bCs w:val="0"/>
          <w:lang w:eastAsia="ru-RU"/>
        </w:rPr>
        <w:t>7.6.4. Сроки и этапы реализации подпрограммы</w:t>
      </w:r>
    </w:p>
    <w:p w:rsidR="00164723" w:rsidRPr="00164723" w:rsidRDefault="00164723" w:rsidP="00164723">
      <w:pPr>
        <w:tabs>
          <w:tab w:val="left" w:pos="1134"/>
        </w:tabs>
        <w:autoSpaceDE w:val="0"/>
        <w:spacing w:before="0"/>
        <w:ind w:firstLine="709"/>
        <w:jc w:val="both"/>
        <w:rPr>
          <w:bCs w:val="0"/>
        </w:rPr>
      </w:pPr>
      <w:r w:rsidRPr="00164723">
        <w:rPr>
          <w:lang w:eastAsia="ru-RU"/>
        </w:rPr>
        <w:br/>
      </w:r>
      <w:r w:rsidRPr="00164723">
        <w:rPr>
          <w:bCs w:val="0"/>
        </w:rPr>
        <w:t>Подпрограмма реализуется в 2 этапа:</w:t>
      </w:r>
    </w:p>
    <w:p w:rsidR="00164723" w:rsidRPr="00164723" w:rsidRDefault="00164723" w:rsidP="00164723">
      <w:pPr>
        <w:tabs>
          <w:tab w:val="left" w:pos="1134"/>
        </w:tabs>
        <w:autoSpaceDE w:val="0"/>
        <w:spacing w:before="0"/>
        <w:jc w:val="both"/>
        <w:rPr>
          <w:bCs w:val="0"/>
        </w:rPr>
      </w:pPr>
      <w:r w:rsidRPr="00164723">
        <w:rPr>
          <w:bCs w:val="0"/>
        </w:rPr>
        <w:t>1 этап – 2015-2018 годы.</w:t>
      </w:r>
    </w:p>
    <w:p w:rsidR="00164723" w:rsidRPr="00164723" w:rsidRDefault="00164723" w:rsidP="00164723">
      <w:pPr>
        <w:tabs>
          <w:tab w:val="left" w:pos="1134"/>
        </w:tabs>
        <w:autoSpaceDE w:val="0"/>
        <w:spacing w:before="0"/>
        <w:jc w:val="both"/>
        <w:rPr>
          <w:bCs w:val="0"/>
        </w:rPr>
      </w:pPr>
      <w:r w:rsidRPr="00164723">
        <w:rPr>
          <w:bCs w:val="0"/>
        </w:rPr>
        <w:t>2 этап – 2019-2028 годы.</w:t>
      </w:r>
    </w:p>
    <w:p w:rsidR="00164723" w:rsidRPr="00164723" w:rsidRDefault="00164723" w:rsidP="00164723">
      <w:pPr>
        <w:suppressAutoHyphens w:val="0"/>
        <w:spacing w:before="0"/>
        <w:rPr>
          <w:rFonts w:eastAsiaTheme="minorHAnsi"/>
          <w:b/>
          <w:bCs w:val="0"/>
          <w:lang w:eastAsia="ru-RU"/>
        </w:rPr>
      </w:pPr>
    </w:p>
    <w:p w:rsidR="00164723" w:rsidRPr="00164723" w:rsidRDefault="00164723" w:rsidP="00164723">
      <w:pPr>
        <w:suppressAutoHyphens w:val="0"/>
        <w:spacing w:before="0"/>
        <w:jc w:val="center"/>
        <w:rPr>
          <w:rFonts w:eastAsiaTheme="minorHAnsi"/>
          <w:bCs w:val="0"/>
          <w:lang w:eastAsia="ru-RU"/>
        </w:rPr>
      </w:pPr>
      <w:r w:rsidRPr="00164723">
        <w:rPr>
          <w:rFonts w:eastAsiaTheme="minorHAnsi"/>
          <w:b/>
          <w:bCs w:val="0"/>
          <w:lang w:eastAsia="ru-RU"/>
        </w:rPr>
        <w:t>7.6.5. Перечень основных мероприятий подпрограммы</w:t>
      </w:r>
      <w:r w:rsidRPr="00164723">
        <w:rPr>
          <w:rFonts w:eastAsiaTheme="minorHAnsi"/>
          <w:bCs w:val="0"/>
          <w:lang w:eastAsia="ru-RU"/>
        </w:rPr>
        <w:br/>
      </w:r>
    </w:p>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ru-RU"/>
        </w:rPr>
        <w:t>В рамках подпрограммы реализуются следующие основные мероприятия:</w:t>
      </w:r>
      <w:r w:rsidRPr="00164723">
        <w:rPr>
          <w:rFonts w:eastAsiaTheme="minorHAnsi"/>
          <w:bCs w:val="0"/>
          <w:lang w:eastAsia="ru-RU"/>
        </w:rPr>
        <w:br/>
        <w:t xml:space="preserve">1) Администрацией Вавожского района проводится всесторонний анализ необходимости строительства объекта. Новый объект строительства должен подтверждаться высокой степенью социальной и бюджетной эффективности, в том числе минимальными затратами на его эксплуатацию. </w:t>
      </w:r>
      <w:proofErr w:type="gramStart"/>
      <w:r w:rsidRPr="00164723">
        <w:rPr>
          <w:rFonts w:eastAsiaTheme="minorHAnsi"/>
          <w:bCs w:val="0"/>
          <w:lang w:eastAsia="ru-RU"/>
        </w:rPr>
        <w:t>Важное значение</w:t>
      </w:r>
      <w:proofErr w:type="gramEnd"/>
      <w:r w:rsidRPr="00164723">
        <w:rPr>
          <w:rFonts w:eastAsiaTheme="minorHAnsi"/>
          <w:bCs w:val="0"/>
          <w:lang w:eastAsia="ru-RU"/>
        </w:rPr>
        <w:t xml:space="preserve"> при этом имеет снижение стоимости строительства объектов путем оптимизации проектных решений, уменьшения сроков строительства, применения новых прогрессивных материалов, а также концентрация капитальных вложений, прежде всего, на завершении ранее начатых строек.</w:t>
      </w:r>
      <w:r w:rsidRPr="00164723">
        <w:rPr>
          <w:rFonts w:eastAsiaTheme="minorHAnsi"/>
          <w:bCs w:val="0"/>
          <w:lang w:eastAsia="ru-RU"/>
        </w:rPr>
        <w:br/>
      </w:r>
      <w:proofErr w:type="gramStart"/>
      <w:r w:rsidRPr="00164723">
        <w:rPr>
          <w:rFonts w:eastAsiaTheme="minorHAnsi"/>
          <w:bCs w:val="0"/>
          <w:lang w:eastAsia="ru-RU"/>
        </w:rPr>
        <w:t>В рамках данного основного мероприятия будут реализованы следующие мероприятия:</w:t>
      </w:r>
      <w:r w:rsidRPr="00164723">
        <w:rPr>
          <w:rFonts w:eastAsiaTheme="minorHAnsi"/>
          <w:bCs w:val="0"/>
          <w:lang w:eastAsia="ru-RU"/>
        </w:rPr>
        <w:br/>
        <w:t>развитие социальной инфраструктуры для повышения комфортности жилищного обеспечения населения;</w:t>
      </w:r>
      <w:r w:rsidRPr="00164723">
        <w:rPr>
          <w:rFonts w:eastAsiaTheme="minorHAnsi"/>
          <w:bCs w:val="0"/>
          <w:lang w:eastAsia="ru-RU"/>
        </w:rPr>
        <w:br/>
        <w:t>координация и контроль участия в реализации мероприятий по развитию социальной инфраструктуры для повышения комфортности жилищного обеспечения населения ";</w:t>
      </w:r>
      <w:r w:rsidRPr="00164723">
        <w:rPr>
          <w:rFonts w:eastAsiaTheme="minorHAnsi"/>
          <w:bCs w:val="0"/>
          <w:lang w:eastAsia="ru-RU"/>
        </w:rPr>
        <w:br/>
        <w:t>реализация мероприятий, не вошедших в другие подпрограммы;</w:t>
      </w:r>
      <w:r w:rsidRPr="00164723">
        <w:rPr>
          <w:rFonts w:eastAsiaTheme="minorHAnsi"/>
          <w:bCs w:val="0"/>
          <w:lang w:eastAsia="ru-RU"/>
        </w:rPr>
        <w:br/>
        <w:t>контроль за целевым использованием бюджетных средств и учет использования бюджетных средств;</w:t>
      </w:r>
      <w:proofErr w:type="gramEnd"/>
      <w:r w:rsidRPr="00164723">
        <w:rPr>
          <w:rFonts w:eastAsiaTheme="minorHAnsi"/>
          <w:bCs w:val="0"/>
          <w:lang w:eastAsia="ru-RU"/>
        </w:rPr>
        <w:br/>
        <w:t>2) осуществление полномочий на определение поставщиков (подрядчиков, исполнителей) для заказчиков путем проведения конкурсов и аукционов в строительстве и жилищно-коммунальном хозяйстве.</w:t>
      </w:r>
    </w:p>
    <w:p w:rsidR="00164723" w:rsidRPr="00164723" w:rsidRDefault="00164723" w:rsidP="00164723">
      <w:pPr>
        <w:suppressAutoHyphens w:val="0"/>
        <w:spacing w:before="0"/>
        <w:jc w:val="center"/>
        <w:rPr>
          <w:rFonts w:eastAsiaTheme="minorHAnsi"/>
          <w:b/>
          <w:bCs w:val="0"/>
          <w:lang w:eastAsia="ru-RU"/>
        </w:rPr>
      </w:pPr>
    </w:p>
    <w:p w:rsidR="00164723" w:rsidRPr="00164723" w:rsidRDefault="00164723" w:rsidP="00164723">
      <w:pPr>
        <w:suppressAutoHyphens w:val="0"/>
        <w:spacing w:before="0"/>
        <w:jc w:val="center"/>
        <w:rPr>
          <w:rFonts w:eastAsiaTheme="minorHAnsi"/>
          <w:b/>
          <w:bCs w:val="0"/>
          <w:lang w:eastAsia="ru-RU"/>
        </w:rPr>
      </w:pPr>
      <w:r w:rsidRPr="00164723">
        <w:rPr>
          <w:rFonts w:eastAsiaTheme="minorHAnsi"/>
          <w:b/>
          <w:bCs w:val="0"/>
          <w:lang w:eastAsia="ru-RU"/>
        </w:rPr>
        <w:lastRenderedPageBreak/>
        <w:t>7.6.6. Меры регулирования, направленные на достижение целей и задач подпрограммы</w:t>
      </w:r>
    </w:p>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ru-RU"/>
        </w:rPr>
        <w:br/>
        <w:t>Меры регулирования, направленные на достижение целей и задач подпрограммы, не предусмотрены.</w:t>
      </w:r>
    </w:p>
    <w:p w:rsidR="00164723" w:rsidRPr="00164723" w:rsidRDefault="00164723" w:rsidP="00164723">
      <w:pPr>
        <w:suppressAutoHyphens w:val="0"/>
        <w:spacing w:before="0"/>
        <w:jc w:val="center"/>
        <w:rPr>
          <w:rFonts w:eastAsiaTheme="minorHAnsi"/>
          <w:b/>
          <w:bCs w:val="0"/>
          <w:lang w:eastAsia="ru-RU"/>
        </w:rPr>
      </w:pPr>
    </w:p>
    <w:p w:rsidR="00164723" w:rsidRPr="00164723" w:rsidRDefault="00164723" w:rsidP="00164723">
      <w:pPr>
        <w:suppressAutoHyphens w:val="0"/>
        <w:spacing w:before="0"/>
        <w:jc w:val="center"/>
        <w:rPr>
          <w:rFonts w:eastAsiaTheme="minorHAnsi"/>
          <w:b/>
          <w:bCs w:val="0"/>
          <w:lang w:eastAsia="ru-RU"/>
        </w:rPr>
      </w:pPr>
      <w:r w:rsidRPr="00164723">
        <w:rPr>
          <w:rFonts w:eastAsiaTheme="minorHAnsi"/>
          <w:b/>
          <w:bCs w:val="0"/>
          <w:lang w:eastAsia="ru-RU"/>
        </w:rPr>
        <w:t>7.6.7. Ресурсное обеспечение подпрограммы</w:t>
      </w:r>
    </w:p>
    <w:p w:rsidR="00164723" w:rsidRPr="00164723" w:rsidRDefault="00164723" w:rsidP="00164723">
      <w:pPr>
        <w:suppressAutoHyphens w:val="0"/>
        <w:spacing w:before="0"/>
        <w:jc w:val="center"/>
        <w:rPr>
          <w:rFonts w:eastAsiaTheme="minorHAnsi"/>
          <w:b/>
          <w:bCs w:val="0"/>
          <w:lang w:eastAsia="ru-RU"/>
        </w:rPr>
      </w:pPr>
    </w:p>
    <w:p w:rsidR="00164723" w:rsidRPr="00164723" w:rsidRDefault="00164723" w:rsidP="00164723">
      <w:pPr>
        <w:suppressAutoHyphens w:val="0"/>
        <w:spacing w:before="0"/>
        <w:jc w:val="both"/>
        <w:rPr>
          <w:rFonts w:eastAsiaTheme="minorHAnsi"/>
          <w:bCs w:val="0"/>
          <w:lang w:eastAsia="en-US"/>
        </w:rPr>
      </w:pPr>
      <w:r w:rsidRPr="00164723">
        <w:rPr>
          <w:rFonts w:eastAsiaTheme="minorHAnsi"/>
          <w:bCs w:val="0"/>
          <w:lang w:eastAsia="en-US"/>
        </w:rPr>
        <w:t>Общий объем финансирования мероприятий подпрограммы за 2015-2018 годы составило 27633,73 тыс. рублей, в том числе за счет субсидии из бюджета Удмуртской Республики – 20178,96 тыс. рублей. За 2019-2028 годы составит – 6000,00 тыс. рублей, в том числе за счет субсидии из бюджета Удмуртской Республики – 5999,4 тыс. рублей. Сведения о ресурсном обеспечении подпрограммы за счет средств бюджета Вавожского района по годам реализации муниципальной программы (в тыс. руб.):</w:t>
      </w:r>
    </w:p>
    <w:tbl>
      <w:tblPr>
        <w:tblW w:w="7287" w:type="dxa"/>
        <w:tblInd w:w="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16"/>
        <w:gridCol w:w="426"/>
        <w:gridCol w:w="567"/>
        <w:gridCol w:w="425"/>
        <w:gridCol w:w="425"/>
        <w:gridCol w:w="425"/>
        <w:gridCol w:w="426"/>
        <w:gridCol w:w="425"/>
        <w:gridCol w:w="283"/>
        <w:gridCol w:w="426"/>
        <w:gridCol w:w="425"/>
        <w:gridCol w:w="425"/>
        <w:gridCol w:w="425"/>
        <w:gridCol w:w="284"/>
        <w:gridCol w:w="425"/>
        <w:gridCol w:w="425"/>
      </w:tblGrid>
      <w:tr w:rsidR="00164723" w:rsidRPr="00164723" w:rsidTr="008203C2">
        <w:trPr>
          <w:trHeight w:val="282"/>
        </w:trPr>
        <w:tc>
          <w:tcPr>
            <w:tcW w:w="534" w:type="dxa"/>
            <w:shd w:val="clear" w:color="000000" w:fill="FFFFFF"/>
          </w:tcPr>
          <w:p w:rsidR="00164723" w:rsidRPr="00164723" w:rsidRDefault="00164723" w:rsidP="00164723">
            <w:pPr>
              <w:suppressAutoHyphens w:val="0"/>
              <w:rPr>
                <w:sz w:val="12"/>
                <w:szCs w:val="12"/>
                <w:lang w:eastAsia="ru-RU"/>
              </w:rPr>
            </w:pPr>
          </w:p>
        </w:tc>
        <w:tc>
          <w:tcPr>
            <w:tcW w:w="2359" w:type="dxa"/>
            <w:gridSpan w:val="5"/>
            <w:shd w:val="clear" w:color="000000" w:fill="FFFFFF"/>
          </w:tcPr>
          <w:p w:rsidR="00164723" w:rsidRPr="00164723" w:rsidRDefault="00164723" w:rsidP="00164723">
            <w:pPr>
              <w:suppressAutoHyphens w:val="0"/>
              <w:jc w:val="center"/>
              <w:rPr>
                <w:sz w:val="12"/>
                <w:szCs w:val="12"/>
                <w:lang w:eastAsia="ru-RU"/>
              </w:rPr>
            </w:pPr>
            <w:r w:rsidRPr="00164723">
              <w:rPr>
                <w:sz w:val="12"/>
                <w:szCs w:val="12"/>
                <w:lang w:eastAsia="ru-RU"/>
              </w:rPr>
              <w:t>1 этап</w:t>
            </w:r>
          </w:p>
        </w:tc>
        <w:tc>
          <w:tcPr>
            <w:tcW w:w="425" w:type="dxa"/>
            <w:shd w:val="clear" w:color="000000" w:fill="FFFFFF"/>
          </w:tcPr>
          <w:p w:rsidR="00164723" w:rsidRPr="00164723" w:rsidRDefault="00164723" w:rsidP="00164723">
            <w:pPr>
              <w:suppressAutoHyphens w:val="0"/>
              <w:jc w:val="center"/>
              <w:rPr>
                <w:sz w:val="12"/>
                <w:szCs w:val="12"/>
                <w:lang w:eastAsia="ru-RU"/>
              </w:rPr>
            </w:pPr>
          </w:p>
        </w:tc>
        <w:tc>
          <w:tcPr>
            <w:tcW w:w="3969" w:type="dxa"/>
            <w:gridSpan w:val="10"/>
            <w:shd w:val="clear" w:color="000000" w:fill="FFFFFF"/>
          </w:tcPr>
          <w:p w:rsidR="00164723" w:rsidRPr="00164723" w:rsidRDefault="00164723" w:rsidP="00164723">
            <w:pPr>
              <w:suppressAutoHyphens w:val="0"/>
              <w:jc w:val="center"/>
              <w:rPr>
                <w:sz w:val="12"/>
                <w:szCs w:val="12"/>
                <w:lang w:eastAsia="ru-RU"/>
              </w:rPr>
            </w:pPr>
            <w:r w:rsidRPr="00164723">
              <w:rPr>
                <w:sz w:val="12"/>
                <w:szCs w:val="12"/>
                <w:lang w:eastAsia="ru-RU"/>
              </w:rPr>
              <w:t>2 этап</w:t>
            </w:r>
          </w:p>
        </w:tc>
      </w:tr>
      <w:tr w:rsidR="00164723" w:rsidRPr="00164723" w:rsidTr="008203C2">
        <w:trPr>
          <w:trHeight w:val="282"/>
        </w:trPr>
        <w:tc>
          <w:tcPr>
            <w:tcW w:w="534" w:type="dxa"/>
            <w:shd w:val="clear" w:color="000000" w:fill="FFFFFF"/>
            <w:hideMark/>
          </w:tcPr>
          <w:p w:rsidR="00164723" w:rsidRPr="00164723" w:rsidRDefault="00164723" w:rsidP="00164723">
            <w:pPr>
              <w:suppressAutoHyphens w:val="0"/>
              <w:rPr>
                <w:sz w:val="12"/>
                <w:szCs w:val="12"/>
                <w:lang w:eastAsia="ru-RU"/>
              </w:rPr>
            </w:pPr>
          </w:p>
        </w:tc>
        <w:tc>
          <w:tcPr>
            <w:tcW w:w="516" w:type="dxa"/>
            <w:shd w:val="clear" w:color="000000" w:fill="FFFFFF"/>
            <w:hideMark/>
          </w:tcPr>
          <w:p w:rsidR="00164723" w:rsidRPr="00164723" w:rsidRDefault="00164723" w:rsidP="00164723">
            <w:pPr>
              <w:suppressAutoHyphens w:val="0"/>
              <w:rPr>
                <w:sz w:val="12"/>
                <w:szCs w:val="12"/>
                <w:lang w:eastAsia="ru-RU"/>
              </w:rPr>
            </w:pPr>
            <w:r w:rsidRPr="00164723">
              <w:rPr>
                <w:sz w:val="12"/>
                <w:szCs w:val="12"/>
                <w:lang w:eastAsia="ru-RU"/>
              </w:rPr>
              <w:t>Всего</w:t>
            </w:r>
          </w:p>
        </w:tc>
        <w:tc>
          <w:tcPr>
            <w:tcW w:w="426" w:type="dxa"/>
            <w:shd w:val="clear" w:color="000000" w:fill="FFFFFF"/>
            <w:noWrap/>
            <w:hideMark/>
          </w:tcPr>
          <w:p w:rsidR="00164723" w:rsidRPr="00164723" w:rsidRDefault="00164723" w:rsidP="00164723">
            <w:pPr>
              <w:suppressAutoHyphens w:val="0"/>
              <w:rPr>
                <w:sz w:val="12"/>
                <w:szCs w:val="12"/>
                <w:lang w:eastAsia="ru-RU"/>
              </w:rPr>
            </w:pPr>
            <w:r w:rsidRPr="00164723">
              <w:rPr>
                <w:sz w:val="12"/>
                <w:szCs w:val="12"/>
                <w:lang w:eastAsia="ru-RU"/>
              </w:rPr>
              <w:t>2015 г.</w:t>
            </w:r>
          </w:p>
        </w:tc>
        <w:tc>
          <w:tcPr>
            <w:tcW w:w="567" w:type="dxa"/>
            <w:shd w:val="clear" w:color="000000" w:fill="FFFFFF"/>
            <w:noWrap/>
            <w:hideMark/>
          </w:tcPr>
          <w:p w:rsidR="00164723" w:rsidRPr="00164723" w:rsidRDefault="00164723" w:rsidP="00164723">
            <w:pPr>
              <w:suppressAutoHyphens w:val="0"/>
              <w:rPr>
                <w:sz w:val="12"/>
                <w:szCs w:val="12"/>
                <w:lang w:eastAsia="ru-RU"/>
              </w:rPr>
            </w:pPr>
            <w:r w:rsidRPr="00164723">
              <w:rPr>
                <w:sz w:val="12"/>
                <w:szCs w:val="12"/>
                <w:lang w:eastAsia="ru-RU"/>
              </w:rPr>
              <w:t>2016 г.</w:t>
            </w:r>
          </w:p>
        </w:tc>
        <w:tc>
          <w:tcPr>
            <w:tcW w:w="425" w:type="dxa"/>
            <w:shd w:val="clear" w:color="000000" w:fill="FFFFFF"/>
            <w:noWrap/>
            <w:hideMark/>
          </w:tcPr>
          <w:p w:rsidR="00164723" w:rsidRPr="00164723" w:rsidRDefault="00164723" w:rsidP="00164723">
            <w:pPr>
              <w:suppressAutoHyphens w:val="0"/>
              <w:rPr>
                <w:sz w:val="12"/>
                <w:szCs w:val="12"/>
                <w:lang w:eastAsia="ru-RU"/>
              </w:rPr>
            </w:pPr>
            <w:r w:rsidRPr="00164723">
              <w:rPr>
                <w:sz w:val="12"/>
                <w:szCs w:val="12"/>
                <w:lang w:eastAsia="ru-RU"/>
              </w:rPr>
              <w:t>2017 г.</w:t>
            </w:r>
          </w:p>
        </w:tc>
        <w:tc>
          <w:tcPr>
            <w:tcW w:w="425" w:type="dxa"/>
            <w:shd w:val="clear" w:color="000000" w:fill="FFFFFF"/>
            <w:noWrap/>
            <w:hideMark/>
          </w:tcPr>
          <w:p w:rsidR="00164723" w:rsidRPr="00164723" w:rsidRDefault="00164723" w:rsidP="00164723">
            <w:pPr>
              <w:suppressAutoHyphens w:val="0"/>
              <w:rPr>
                <w:sz w:val="12"/>
                <w:szCs w:val="12"/>
                <w:lang w:eastAsia="ru-RU"/>
              </w:rPr>
            </w:pPr>
            <w:r w:rsidRPr="00164723">
              <w:rPr>
                <w:sz w:val="12"/>
                <w:szCs w:val="12"/>
                <w:lang w:eastAsia="ru-RU"/>
              </w:rPr>
              <w:t>2018 г.</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Всего</w:t>
            </w:r>
          </w:p>
        </w:tc>
        <w:tc>
          <w:tcPr>
            <w:tcW w:w="426" w:type="dxa"/>
            <w:shd w:val="clear" w:color="000000" w:fill="FFFFFF"/>
            <w:noWrap/>
            <w:hideMark/>
          </w:tcPr>
          <w:p w:rsidR="00164723" w:rsidRPr="00164723" w:rsidRDefault="00164723" w:rsidP="00164723">
            <w:pPr>
              <w:suppressAutoHyphens w:val="0"/>
              <w:rPr>
                <w:sz w:val="12"/>
                <w:szCs w:val="12"/>
                <w:lang w:eastAsia="ru-RU"/>
              </w:rPr>
            </w:pPr>
            <w:r w:rsidRPr="00164723">
              <w:rPr>
                <w:sz w:val="12"/>
                <w:szCs w:val="12"/>
                <w:lang w:eastAsia="ru-RU"/>
              </w:rPr>
              <w:t>2019 г.</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2020г.</w:t>
            </w:r>
          </w:p>
        </w:tc>
        <w:tc>
          <w:tcPr>
            <w:tcW w:w="283"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2021 г.</w:t>
            </w:r>
          </w:p>
        </w:tc>
        <w:tc>
          <w:tcPr>
            <w:tcW w:w="426"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2022 г.</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2023 г.</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2024 г.</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2025г.</w:t>
            </w:r>
          </w:p>
        </w:tc>
        <w:tc>
          <w:tcPr>
            <w:tcW w:w="284"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2026г.</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2027г.</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2028г.</w:t>
            </w:r>
          </w:p>
        </w:tc>
      </w:tr>
      <w:tr w:rsidR="00164723" w:rsidRPr="00164723" w:rsidTr="008203C2">
        <w:trPr>
          <w:trHeight w:val="270"/>
        </w:trPr>
        <w:tc>
          <w:tcPr>
            <w:tcW w:w="534" w:type="dxa"/>
            <w:shd w:val="clear" w:color="000000" w:fill="FFFFFF"/>
            <w:hideMark/>
          </w:tcPr>
          <w:p w:rsidR="00164723" w:rsidRPr="00164723" w:rsidRDefault="00164723" w:rsidP="00164723">
            <w:pPr>
              <w:suppressAutoHyphens w:val="0"/>
              <w:rPr>
                <w:sz w:val="12"/>
                <w:szCs w:val="12"/>
                <w:lang w:eastAsia="ru-RU"/>
              </w:rPr>
            </w:pPr>
            <w:r w:rsidRPr="00164723">
              <w:rPr>
                <w:sz w:val="12"/>
                <w:szCs w:val="12"/>
                <w:lang w:eastAsia="ru-RU"/>
              </w:rPr>
              <w:t>бюджет Вавожского района</w:t>
            </w:r>
          </w:p>
        </w:tc>
        <w:tc>
          <w:tcPr>
            <w:tcW w:w="516" w:type="dxa"/>
            <w:shd w:val="clear" w:color="000000" w:fill="FFFFFF"/>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21633,73</w:t>
            </w:r>
          </w:p>
        </w:tc>
        <w:tc>
          <w:tcPr>
            <w:tcW w:w="426" w:type="dxa"/>
            <w:shd w:val="clear" w:color="000000" w:fill="FFFFFF"/>
            <w:noWrap/>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10090,01</w:t>
            </w:r>
          </w:p>
        </w:tc>
        <w:tc>
          <w:tcPr>
            <w:tcW w:w="567" w:type="dxa"/>
            <w:shd w:val="clear" w:color="000000" w:fill="FFFFFF"/>
            <w:noWrap/>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8885,22</w:t>
            </w:r>
          </w:p>
        </w:tc>
        <w:tc>
          <w:tcPr>
            <w:tcW w:w="425" w:type="dxa"/>
            <w:shd w:val="clear" w:color="000000" w:fill="FFFFFF"/>
            <w:noWrap/>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2658,50</w:t>
            </w:r>
          </w:p>
        </w:tc>
        <w:tc>
          <w:tcPr>
            <w:tcW w:w="425" w:type="dxa"/>
            <w:shd w:val="clear" w:color="000000" w:fill="FFFFFF"/>
            <w:noWrap/>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6000,00</w:t>
            </w:r>
          </w:p>
        </w:tc>
        <w:tc>
          <w:tcPr>
            <w:tcW w:w="426" w:type="dxa"/>
            <w:shd w:val="clear" w:color="000000" w:fill="FFFFFF"/>
            <w:noWrap/>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283"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6"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0,00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6000,0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284"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r>
      <w:tr w:rsidR="00164723" w:rsidRPr="00164723" w:rsidTr="008203C2">
        <w:trPr>
          <w:trHeight w:val="407"/>
        </w:trPr>
        <w:tc>
          <w:tcPr>
            <w:tcW w:w="534" w:type="dxa"/>
            <w:shd w:val="clear" w:color="000000" w:fill="FFFFFF"/>
            <w:hideMark/>
          </w:tcPr>
          <w:p w:rsidR="00164723" w:rsidRPr="00164723" w:rsidRDefault="00164723" w:rsidP="00164723">
            <w:pPr>
              <w:suppressAutoHyphens w:val="0"/>
              <w:rPr>
                <w:sz w:val="12"/>
                <w:szCs w:val="12"/>
                <w:lang w:eastAsia="ru-RU"/>
              </w:rPr>
            </w:pPr>
            <w:r w:rsidRPr="00164723">
              <w:rPr>
                <w:sz w:val="12"/>
                <w:szCs w:val="12"/>
                <w:lang w:eastAsia="ru-RU"/>
              </w:rPr>
              <w:t>в том числе:</w:t>
            </w:r>
          </w:p>
        </w:tc>
        <w:tc>
          <w:tcPr>
            <w:tcW w:w="516" w:type="dxa"/>
            <w:shd w:val="clear" w:color="000000" w:fill="FFFFFF"/>
            <w:vAlign w:val="center"/>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6" w:type="dxa"/>
            <w:shd w:val="clear" w:color="000000" w:fill="FFFFFF"/>
            <w:noWrap/>
            <w:vAlign w:val="center"/>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567" w:type="dxa"/>
            <w:shd w:val="clear" w:color="000000" w:fill="FFFFFF"/>
            <w:noWrap/>
            <w:vAlign w:val="center"/>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5" w:type="dxa"/>
            <w:shd w:val="clear" w:color="000000" w:fill="FFFFFF"/>
            <w:noWrap/>
            <w:vAlign w:val="center"/>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5" w:type="dxa"/>
            <w:shd w:val="clear" w:color="000000" w:fill="FFFFFF"/>
            <w:noWrap/>
            <w:vAlign w:val="center"/>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5" w:type="dxa"/>
            <w:shd w:val="clear" w:color="000000" w:fill="FFFFFF"/>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6" w:type="dxa"/>
            <w:shd w:val="clear" w:color="000000" w:fill="FFFFFF"/>
            <w:noWrap/>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5" w:type="dxa"/>
            <w:shd w:val="clear" w:color="000000" w:fill="FFFFFF"/>
            <w:vAlign w:val="center"/>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283" w:type="dxa"/>
            <w:shd w:val="clear" w:color="000000" w:fill="FFFFFF"/>
            <w:vAlign w:val="center"/>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6" w:type="dxa"/>
            <w:shd w:val="clear" w:color="000000" w:fill="FFFFFF"/>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5" w:type="dxa"/>
            <w:shd w:val="clear" w:color="000000" w:fill="FFFFFF"/>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5" w:type="dxa"/>
            <w:shd w:val="clear" w:color="000000" w:fill="FFFFFF"/>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5" w:type="dxa"/>
            <w:shd w:val="clear" w:color="000000" w:fill="FFFFFF"/>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284" w:type="dxa"/>
            <w:shd w:val="clear" w:color="000000" w:fill="FFFFFF"/>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5" w:type="dxa"/>
            <w:shd w:val="clear" w:color="000000" w:fill="FFFFFF"/>
          </w:tcPr>
          <w:p w:rsidR="00164723" w:rsidRPr="00164723" w:rsidRDefault="00164723" w:rsidP="00164723">
            <w:pPr>
              <w:suppressAutoHyphens w:val="0"/>
              <w:spacing w:before="0"/>
              <w:jc w:val="center"/>
              <w:rPr>
                <w:rFonts w:eastAsiaTheme="minorHAnsi"/>
                <w:bCs w:val="0"/>
                <w:color w:val="FF0000"/>
                <w:sz w:val="12"/>
                <w:szCs w:val="12"/>
                <w:lang w:eastAsia="en-US"/>
              </w:rPr>
            </w:pPr>
          </w:p>
        </w:tc>
        <w:tc>
          <w:tcPr>
            <w:tcW w:w="425" w:type="dxa"/>
            <w:shd w:val="clear" w:color="000000" w:fill="FFFFFF"/>
          </w:tcPr>
          <w:p w:rsidR="00164723" w:rsidRPr="00164723" w:rsidRDefault="00164723" w:rsidP="00164723">
            <w:pPr>
              <w:suppressAutoHyphens w:val="0"/>
              <w:spacing w:before="0"/>
              <w:jc w:val="center"/>
              <w:rPr>
                <w:rFonts w:eastAsiaTheme="minorHAnsi"/>
                <w:bCs w:val="0"/>
                <w:color w:val="FF0000"/>
                <w:sz w:val="12"/>
                <w:szCs w:val="12"/>
                <w:lang w:eastAsia="en-US"/>
              </w:rPr>
            </w:pPr>
          </w:p>
        </w:tc>
      </w:tr>
      <w:tr w:rsidR="00164723" w:rsidRPr="00164723" w:rsidTr="008203C2">
        <w:trPr>
          <w:trHeight w:val="300"/>
        </w:trPr>
        <w:tc>
          <w:tcPr>
            <w:tcW w:w="534" w:type="dxa"/>
            <w:shd w:val="clear" w:color="000000" w:fill="FFFFFF"/>
            <w:hideMark/>
          </w:tcPr>
          <w:p w:rsidR="00164723" w:rsidRPr="00164723" w:rsidRDefault="00164723" w:rsidP="00164723">
            <w:pPr>
              <w:suppressAutoHyphens w:val="0"/>
              <w:rPr>
                <w:sz w:val="12"/>
                <w:szCs w:val="12"/>
                <w:lang w:eastAsia="ru-RU"/>
              </w:rPr>
            </w:pPr>
            <w:r w:rsidRPr="00164723">
              <w:rPr>
                <w:sz w:val="12"/>
                <w:szCs w:val="12"/>
                <w:lang w:eastAsia="ru-RU"/>
              </w:rPr>
              <w:t>собственные средства</w:t>
            </w:r>
          </w:p>
        </w:tc>
        <w:tc>
          <w:tcPr>
            <w:tcW w:w="516" w:type="dxa"/>
            <w:shd w:val="clear" w:color="000000" w:fill="FFFFFF"/>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7454,17</w:t>
            </w:r>
          </w:p>
        </w:tc>
        <w:tc>
          <w:tcPr>
            <w:tcW w:w="426" w:type="dxa"/>
            <w:shd w:val="clear" w:color="000000" w:fill="FFFFFF"/>
            <w:noWrap/>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4 100,00</w:t>
            </w:r>
          </w:p>
        </w:tc>
        <w:tc>
          <w:tcPr>
            <w:tcW w:w="567" w:type="dxa"/>
            <w:shd w:val="clear" w:color="000000" w:fill="FFFFFF"/>
            <w:noWrap/>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2695,67</w:t>
            </w:r>
          </w:p>
        </w:tc>
        <w:tc>
          <w:tcPr>
            <w:tcW w:w="425" w:type="dxa"/>
            <w:shd w:val="clear" w:color="000000" w:fill="FFFFFF"/>
            <w:noWrap/>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658,50</w:t>
            </w:r>
          </w:p>
        </w:tc>
        <w:tc>
          <w:tcPr>
            <w:tcW w:w="425" w:type="dxa"/>
            <w:shd w:val="clear" w:color="000000" w:fill="FFFFFF"/>
            <w:noWrap/>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0,6</w:t>
            </w:r>
          </w:p>
        </w:tc>
        <w:tc>
          <w:tcPr>
            <w:tcW w:w="426" w:type="dxa"/>
            <w:shd w:val="clear" w:color="000000" w:fill="FFFFFF"/>
            <w:noWrap/>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283"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6"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0,00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0,6</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284"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r>
      <w:tr w:rsidR="00164723" w:rsidRPr="00164723" w:rsidTr="008203C2">
        <w:trPr>
          <w:trHeight w:val="300"/>
        </w:trPr>
        <w:tc>
          <w:tcPr>
            <w:tcW w:w="534"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субсидии из бюджета Удмуртской Республики</w:t>
            </w:r>
          </w:p>
        </w:tc>
        <w:tc>
          <w:tcPr>
            <w:tcW w:w="516" w:type="dxa"/>
            <w:shd w:val="clear" w:color="000000" w:fill="FFFFFF"/>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14179,56</w:t>
            </w:r>
          </w:p>
        </w:tc>
        <w:tc>
          <w:tcPr>
            <w:tcW w:w="426" w:type="dxa"/>
            <w:shd w:val="clear" w:color="000000" w:fill="FFFFFF"/>
            <w:noWrap/>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5 990,01</w:t>
            </w:r>
          </w:p>
        </w:tc>
        <w:tc>
          <w:tcPr>
            <w:tcW w:w="567" w:type="dxa"/>
            <w:shd w:val="clear" w:color="000000" w:fill="FFFFFF"/>
            <w:noWrap/>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6189,55</w:t>
            </w:r>
          </w:p>
        </w:tc>
        <w:tc>
          <w:tcPr>
            <w:tcW w:w="425" w:type="dxa"/>
            <w:shd w:val="clear" w:color="000000" w:fill="FFFFFF"/>
            <w:noWrap/>
            <w:vAlign w:val="center"/>
          </w:tcPr>
          <w:p w:rsidR="00164723" w:rsidRPr="00164723" w:rsidRDefault="00164723" w:rsidP="00164723">
            <w:pPr>
              <w:suppressAutoHyphens w:val="0"/>
              <w:spacing w:before="0"/>
              <w:jc w:val="center"/>
              <w:rPr>
                <w:rFonts w:eastAsiaTheme="minorHAnsi"/>
                <w:bCs w:val="0"/>
                <w:sz w:val="12"/>
                <w:szCs w:val="12"/>
                <w:lang w:eastAsia="en-US"/>
              </w:rPr>
            </w:pPr>
            <w:r w:rsidRPr="00164723">
              <w:rPr>
                <w:rFonts w:eastAsiaTheme="minorHAnsi"/>
                <w:bCs w:val="0"/>
                <w:sz w:val="12"/>
                <w:szCs w:val="12"/>
                <w:lang w:eastAsia="en-US"/>
              </w:rPr>
              <w:t>2000,00</w:t>
            </w:r>
          </w:p>
        </w:tc>
        <w:tc>
          <w:tcPr>
            <w:tcW w:w="425" w:type="dxa"/>
            <w:shd w:val="clear" w:color="000000" w:fill="FFFFFF"/>
            <w:noWrap/>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5999,4</w:t>
            </w:r>
          </w:p>
        </w:tc>
        <w:tc>
          <w:tcPr>
            <w:tcW w:w="426" w:type="dxa"/>
            <w:shd w:val="clear" w:color="000000" w:fill="FFFFFF"/>
            <w:noWrap/>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283"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6"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0,00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5999,4</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284"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c>
          <w:tcPr>
            <w:tcW w:w="425" w:type="dxa"/>
            <w:shd w:val="clear" w:color="000000" w:fill="FFFFFF"/>
          </w:tcPr>
          <w:p w:rsidR="00164723" w:rsidRPr="00164723" w:rsidRDefault="00164723" w:rsidP="00164723">
            <w:pPr>
              <w:suppressAutoHyphens w:val="0"/>
              <w:rPr>
                <w:sz w:val="12"/>
                <w:szCs w:val="12"/>
                <w:lang w:eastAsia="ru-RU"/>
              </w:rPr>
            </w:pPr>
            <w:r w:rsidRPr="00164723">
              <w:rPr>
                <w:sz w:val="12"/>
                <w:szCs w:val="12"/>
                <w:lang w:eastAsia="ru-RU"/>
              </w:rPr>
              <w:t>0</w:t>
            </w:r>
          </w:p>
        </w:tc>
      </w:tr>
    </w:tbl>
    <w:p w:rsidR="00164723" w:rsidRPr="00164723" w:rsidRDefault="00164723" w:rsidP="00164723">
      <w:pPr>
        <w:suppressAutoHyphens w:val="0"/>
        <w:spacing w:before="0"/>
        <w:jc w:val="both"/>
        <w:rPr>
          <w:rFonts w:eastAsiaTheme="minorHAnsi"/>
          <w:bCs w:val="0"/>
          <w:lang w:eastAsia="en-US"/>
        </w:rPr>
      </w:pPr>
    </w:p>
    <w:p w:rsidR="00164723" w:rsidRPr="00164723" w:rsidRDefault="00164723" w:rsidP="00164723">
      <w:pPr>
        <w:suppressAutoHyphens w:val="0"/>
        <w:spacing w:before="0"/>
        <w:jc w:val="both"/>
        <w:rPr>
          <w:rFonts w:eastAsiaTheme="minorHAnsi"/>
          <w:bCs w:val="0"/>
          <w:lang w:eastAsia="en-US"/>
        </w:rPr>
      </w:pPr>
      <w:r w:rsidRPr="00164723">
        <w:rPr>
          <w:rFonts w:eastAsiaTheme="minorHAnsi"/>
          <w:bCs w:val="0"/>
          <w:lang w:eastAsia="en-US"/>
        </w:rPr>
        <w:t>Ресурсное обеспечение подпрограммы за счет средств бюджета Вавожского района подлежит уточнению в рамках бюджетного цикла.</w:t>
      </w:r>
    </w:p>
    <w:p w:rsidR="00164723" w:rsidRPr="00164723" w:rsidRDefault="00164723" w:rsidP="00164723">
      <w:pPr>
        <w:suppressAutoHyphens w:val="0"/>
        <w:spacing w:before="0"/>
        <w:jc w:val="both"/>
        <w:rPr>
          <w:rFonts w:eastAsiaTheme="minorHAnsi"/>
          <w:bCs w:val="0"/>
          <w:lang w:eastAsia="ru-RU"/>
        </w:rPr>
      </w:pPr>
    </w:p>
    <w:p w:rsidR="00164723" w:rsidRPr="00164723" w:rsidRDefault="00164723" w:rsidP="00164723">
      <w:pPr>
        <w:suppressAutoHyphens w:val="0"/>
        <w:spacing w:before="0"/>
        <w:jc w:val="center"/>
        <w:rPr>
          <w:rFonts w:eastAsiaTheme="minorHAnsi"/>
          <w:b/>
          <w:bCs w:val="0"/>
          <w:lang w:eastAsia="ru-RU"/>
        </w:rPr>
      </w:pPr>
      <w:r w:rsidRPr="00164723">
        <w:rPr>
          <w:rFonts w:eastAsiaTheme="minorHAnsi"/>
          <w:b/>
          <w:bCs w:val="0"/>
          <w:lang w:eastAsia="ru-RU"/>
        </w:rPr>
        <w:t>7.6.8. Анализ рисков реализации подпрограммы и описание мер управления рисками</w:t>
      </w:r>
    </w:p>
    <w:p w:rsidR="00164723" w:rsidRPr="00164723" w:rsidRDefault="00164723" w:rsidP="00164723">
      <w:pPr>
        <w:suppressAutoHyphens w:val="0"/>
        <w:spacing w:before="0"/>
        <w:jc w:val="both"/>
        <w:rPr>
          <w:rFonts w:eastAsiaTheme="minorHAnsi"/>
          <w:bCs w:val="0"/>
          <w:lang w:eastAsia="ru-RU"/>
        </w:rPr>
      </w:pPr>
      <w:r w:rsidRPr="00164723">
        <w:rPr>
          <w:rFonts w:eastAsiaTheme="minorHAnsi"/>
          <w:bCs w:val="0"/>
          <w:lang w:eastAsia="ru-RU"/>
        </w:rPr>
        <w:br/>
        <w:t xml:space="preserve">При реализации подпрограммы могут возникнуть обстоятельства, в той или иной </w:t>
      </w:r>
      <w:proofErr w:type="gramStart"/>
      <w:r w:rsidRPr="00164723">
        <w:rPr>
          <w:rFonts w:eastAsiaTheme="minorHAnsi"/>
          <w:bCs w:val="0"/>
          <w:lang w:eastAsia="ru-RU"/>
        </w:rPr>
        <w:t>степени</w:t>
      </w:r>
      <w:proofErr w:type="gramEnd"/>
      <w:r w:rsidRPr="00164723">
        <w:rPr>
          <w:rFonts w:eastAsiaTheme="minorHAnsi"/>
          <w:bCs w:val="0"/>
          <w:lang w:eastAsia="ru-RU"/>
        </w:rPr>
        <w:t xml:space="preserve"> влияющие на выполнение поставленных в ней задач.</w:t>
      </w:r>
      <w:r w:rsidRPr="00164723">
        <w:rPr>
          <w:rFonts w:eastAsiaTheme="minorHAnsi"/>
          <w:bCs w:val="0"/>
          <w:lang w:eastAsia="ru-RU"/>
        </w:rPr>
        <w:br/>
        <w:t>Уровень развития производственных мощностей позволяет обеспечить всеми необходимыми ресурсами (материалами, оборудованием, квалифицированными кадрами и т.д.) выполнение мероприятий подпрограммы.</w:t>
      </w:r>
      <w:r w:rsidRPr="00164723">
        <w:rPr>
          <w:rFonts w:eastAsiaTheme="minorHAnsi"/>
          <w:bCs w:val="0"/>
          <w:lang w:eastAsia="ru-RU"/>
        </w:rPr>
        <w:br/>
        <w:t>Основным препятствием для выполнения мероприятий подпрограммы может стать:</w:t>
      </w:r>
      <w:r w:rsidRPr="00164723">
        <w:rPr>
          <w:rFonts w:eastAsiaTheme="minorHAnsi"/>
          <w:bCs w:val="0"/>
          <w:lang w:eastAsia="ru-RU"/>
        </w:rPr>
        <w:br/>
        <w:t>сокращение финансирования мероприятий подпрограммы по сравнению с запланированными объемами финансирования;</w:t>
      </w:r>
      <w:r w:rsidRPr="00164723">
        <w:rPr>
          <w:rFonts w:eastAsiaTheme="minorHAnsi"/>
          <w:bCs w:val="0"/>
          <w:lang w:eastAsia="ru-RU"/>
        </w:rPr>
        <w:br/>
        <w:t>изменение ценовой политики в соотношениях разных видов топлива.</w:t>
      </w:r>
      <w:r w:rsidRPr="00164723">
        <w:rPr>
          <w:rFonts w:eastAsiaTheme="minorHAnsi"/>
          <w:bCs w:val="0"/>
          <w:lang w:eastAsia="ru-RU"/>
        </w:rPr>
        <w:br/>
        <w:t>Последствиями негативного развития событий (реализации рисков) могут быть:</w:t>
      </w:r>
      <w:r w:rsidRPr="00164723">
        <w:rPr>
          <w:rFonts w:eastAsiaTheme="minorHAnsi"/>
          <w:bCs w:val="0"/>
          <w:lang w:eastAsia="ru-RU"/>
        </w:rPr>
        <w:br/>
        <w:t>изменение сроков и (или) стоимости реализации мероприятий подпрограммы;</w:t>
      </w:r>
      <w:r w:rsidRPr="00164723">
        <w:rPr>
          <w:rFonts w:eastAsiaTheme="minorHAnsi"/>
          <w:bCs w:val="0"/>
          <w:lang w:eastAsia="ru-RU"/>
        </w:rPr>
        <w:br/>
      </w:r>
      <w:r w:rsidRPr="00164723">
        <w:rPr>
          <w:rFonts w:eastAsiaTheme="minorHAnsi"/>
          <w:bCs w:val="0"/>
          <w:lang w:eastAsia="ru-RU"/>
        </w:rPr>
        <w:lastRenderedPageBreak/>
        <w:t>невыполнение целевых индикаторов.</w:t>
      </w:r>
      <w:r w:rsidRPr="00164723">
        <w:rPr>
          <w:rFonts w:eastAsiaTheme="minorHAnsi"/>
          <w:bCs w:val="0"/>
          <w:lang w:eastAsia="ru-RU"/>
        </w:rPr>
        <w:br/>
        <w:t>Риском подпрограммы являются внешние факторы, влияющие на ситуацию в экономике и социальной сфере и не учтенные при прогнозировании развития Вавожского района. В случаях меньшего по сравнению с планируемым объемом финансирования мероприятия подпрограммы будут корректироваться с целью концентрации средств с учетом социальных, экономических и технических приоритетов.</w:t>
      </w:r>
    </w:p>
    <w:p w:rsidR="00164723" w:rsidRPr="00164723" w:rsidRDefault="00164723" w:rsidP="00164723">
      <w:pPr>
        <w:suppressAutoHyphens w:val="0"/>
        <w:rPr>
          <w:lang w:eastAsia="ru-RU"/>
        </w:rPr>
      </w:pPr>
    </w:p>
    <w:p w:rsidR="00164723" w:rsidRDefault="00164723" w:rsidP="000329F3"/>
    <w:p w:rsidR="00861844" w:rsidRDefault="00861844" w:rsidP="00B837C8">
      <w:pPr>
        <w:pStyle w:val="a6"/>
      </w:pPr>
    </w:p>
    <w:p w:rsidR="00861844" w:rsidRDefault="00861844" w:rsidP="00B837C8">
      <w:pPr>
        <w:pStyle w:val="a6"/>
      </w:pPr>
    </w:p>
    <w:p w:rsidR="00861844" w:rsidRDefault="00861844" w:rsidP="00B837C8">
      <w:pPr>
        <w:pStyle w:val="a6"/>
      </w:pPr>
    </w:p>
    <w:p w:rsidR="00861844" w:rsidRDefault="00861844" w:rsidP="00B837C8">
      <w:pPr>
        <w:pStyle w:val="a6"/>
      </w:pPr>
    </w:p>
    <w:sectPr w:rsidR="008618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7"/>
    <w:lvl w:ilvl="0">
      <w:start w:val="1"/>
      <w:numFmt w:val="bullet"/>
      <w:lvlText w:val=""/>
      <w:lvlJc w:val="left"/>
      <w:pPr>
        <w:tabs>
          <w:tab w:val="num" w:pos="0"/>
        </w:tabs>
        <w:ind w:left="0" w:firstLine="0"/>
      </w:pPr>
      <w:rPr>
        <w:rFonts w:ascii="Symbol" w:hAnsi="Symbol" w:cs="Times New Roman"/>
        <w:b w:val="0"/>
        <w:i w:val="0"/>
        <w:sz w:val="24"/>
      </w:rPr>
    </w:lvl>
  </w:abstractNum>
  <w:abstractNum w:abstractNumId="1">
    <w:nsid w:val="0000000B"/>
    <w:multiLevelType w:val="multilevel"/>
    <w:tmpl w:val="0000000B"/>
    <w:name w:val="WW8Num19"/>
    <w:lvl w:ilvl="0">
      <w:numFmt w:val="bullet"/>
      <w:lvlText w:val=""/>
      <w:lvlJc w:val="left"/>
      <w:pPr>
        <w:tabs>
          <w:tab w:val="num" w:pos="0"/>
        </w:tabs>
        <w:ind w:left="1429" w:hanging="360"/>
      </w:pPr>
      <w:rPr>
        <w:rFonts w:ascii="Symbol" w:hAnsi="Symbol" w:cs="Times New Roman"/>
        <w:b w:val="0"/>
        <w:i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nsid w:val="0000000C"/>
    <w:multiLevelType w:val="multilevel"/>
    <w:tmpl w:val="0000000C"/>
    <w:name w:val="WW8Num20"/>
    <w:lvl w:ilvl="0">
      <w:numFmt w:val="bullet"/>
      <w:lvlText w:val=""/>
      <w:lvlJc w:val="left"/>
      <w:pPr>
        <w:tabs>
          <w:tab w:val="num" w:pos="0"/>
        </w:tabs>
        <w:ind w:left="1429" w:hanging="360"/>
      </w:pPr>
      <w:rPr>
        <w:rFonts w:ascii="Symbol" w:hAnsi="Symbol" w:cs="Times New Roman"/>
        <w:b w:val="0"/>
        <w:i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0D"/>
    <w:multiLevelType w:val="singleLevel"/>
    <w:tmpl w:val="0000000D"/>
    <w:name w:val="WW8Num21"/>
    <w:lvl w:ilvl="0">
      <w:start w:val="1"/>
      <w:numFmt w:val="bullet"/>
      <w:lvlText w:val=""/>
      <w:lvlJc w:val="left"/>
      <w:pPr>
        <w:tabs>
          <w:tab w:val="num" w:pos="0"/>
        </w:tabs>
        <w:ind w:left="1440" w:hanging="360"/>
      </w:pPr>
      <w:rPr>
        <w:rFonts w:ascii="Symbol" w:hAnsi="Symbol" w:cs="Times New Roman"/>
        <w:b w:val="0"/>
        <w:i w:val="0"/>
        <w:sz w:val="20"/>
      </w:rPr>
    </w:lvl>
  </w:abstractNum>
  <w:abstractNum w:abstractNumId="4">
    <w:nsid w:val="0000000E"/>
    <w:multiLevelType w:val="singleLevel"/>
    <w:tmpl w:val="0000000E"/>
    <w:name w:val="WW8Num22"/>
    <w:lvl w:ilvl="0">
      <w:start w:val="1"/>
      <w:numFmt w:val="bullet"/>
      <w:lvlText w:val=""/>
      <w:lvlJc w:val="left"/>
      <w:pPr>
        <w:tabs>
          <w:tab w:val="num" w:pos="0"/>
        </w:tabs>
        <w:ind w:left="1429" w:hanging="360"/>
      </w:pPr>
      <w:rPr>
        <w:rFonts w:ascii="Symbol" w:hAnsi="Symbol" w:cs="Wingdings"/>
      </w:rPr>
    </w:lvl>
  </w:abstractNum>
  <w:abstractNum w:abstractNumId="5">
    <w:nsid w:val="0000000F"/>
    <w:multiLevelType w:val="singleLevel"/>
    <w:tmpl w:val="0000000F"/>
    <w:name w:val="WW8Num23"/>
    <w:lvl w:ilvl="0">
      <w:start w:val="1"/>
      <w:numFmt w:val="bullet"/>
      <w:lvlText w:val=""/>
      <w:lvlJc w:val="left"/>
      <w:pPr>
        <w:tabs>
          <w:tab w:val="num" w:pos="0"/>
        </w:tabs>
        <w:ind w:left="1429" w:hanging="360"/>
      </w:pPr>
      <w:rPr>
        <w:rFonts w:ascii="Symbol" w:hAnsi="Symbol" w:cs="Symbol"/>
      </w:rPr>
    </w:lvl>
  </w:abstractNum>
  <w:abstractNum w:abstractNumId="6">
    <w:nsid w:val="00000010"/>
    <w:multiLevelType w:val="singleLevel"/>
    <w:tmpl w:val="00000010"/>
    <w:name w:val="WW8Num24"/>
    <w:lvl w:ilvl="0">
      <w:start w:val="1"/>
      <w:numFmt w:val="decimal"/>
      <w:lvlText w:val="%1)"/>
      <w:lvlJc w:val="left"/>
      <w:pPr>
        <w:tabs>
          <w:tab w:val="num" w:pos="0"/>
        </w:tabs>
        <w:ind w:left="1429" w:hanging="360"/>
      </w:pPr>
      <w:rPr>
        <w:rFonts w:ascii="Times New Roman" w:hAnsi="Times New Roman" w:cs="Times New Roman"/>
        <w:b w:val="0"/>
        <w:i w:val="0"/>
        <w:sz w:val="24"/>
      </w:rPr>
    </w:lvl>
  </w:abstractNum>
  <w:abstractNum w:abstractNumId="7">
    <w:nsid w:val="00000011"/>
    <w:multiLevelType w:val="singleLevel"/>
    <w:tmpl w:val="00000011"/>
    <w:name w:val="WW8Num25"/>
    <w:lvl w:ilvl="0">
      <w:start w:val="1"/>
      <w:numFmt w:val="bullet"/>
      <w:lvlText w:val=""/>
      <w:lvlJc w:val="left"/>
      <w:pPr>
        <w:tabs>
          <w:tab w:val="num" w:pos="0"/>
        </w:tabs>
        <w:ind w:left="1429" w:hanging="360"/>
      </w:pPr>
      <w:rPr>
        <w:rFonts w:ascii="Symbol" w:hAnsi="Symbol" w:cs="Times New Roman"/>
        <w:b w:val="0"/>
        <w:i w:val="0"/>
        <w:sz w:val="24"/>
      </w:rPr>
    </w:lvl>
  </w:abstractNum>
  <w:abstractNum w:abstractNumId="8">
    <w:nsid w:val="00000012"/>
    <w:multiLevelType w:val="singleLevel"/>
    <w:tmpl w:val="00000012"/>
    <w:name w:val="WW8Num26"/>
    <w:lvl w:ilvl="0">
      <w:start w:val="1"/>
      <w:numFmt w:val="bullet"/>
      <w:lvlText w:val=""/>
      <w:lvlJc w:val="left"/>
      <w:pPr>
        <w:tabs>
          <w:tab w:val="num" w:pos="0"/>
        </w:tabs>
        <w:ind w:left="1429" w:hanging="360"/>
      </w:pPr>
      <w:rPr>
        <w:rFonts w:ascii="Symbol" w:hAnsi="Symbol" w:cs="Symbol"/>
      </w:rPr>
    </w:lvl>
  </w:abstractNum>
  <w:abstractNum w:abstractNumId="9">
    <w:nsid w:val="00000013"/>
    <w:multiLevelType w:val="singleLevel"/>
    <w:tmpl w:val="00000013"/>
    <w:name w:val="WW8Num27"/>
    <w:lvl w:ilvl="0">
      <w:start w:val="1"/>
      <w:numFmt w:val="bullet"/>
      <w:lvlText w:val=""/>
      <w:lvlJc w:val="left"/>
      <w:pPr>
        <w:tabs>
          <w:tab w:val="num" w:pos="0"/>
        </w:tabs>
        <w:ind w:left="720" w:hanging="360"/>
      </w:pPr>
      <w:rPr>
        <w:rFonts w:ascii="Symbol" w:hAnsi="Symbol" w:cs="Symbol"/>
      </w:rPr>
    </w:lvl>
  </w:abstractNum>
  <w:abstractNum w:abstractNumId="10">
    <w:nsid w:val="00000014"/>
    <w:multiLevelType w:val="singleLevel"/>
    <w:tmpl w:val="00000014"/>
    <w:name w:val="WW8Num28"/>
    <w:lvl w:ilvl="0">
      <w:start w:val="1"/>
      <w:numFmt w:val="bullet"/>
      <w:lvlText w:val=""/>
      <w:lvlJc w:val="left"/>
      <w:pPr>
        <w:tabs>
          <w:tab w:val="num" w:pos="0"/>
        </w:tabs>
        <w:ind w:left="928" w:hanging="360"/>
      </w:pPr>
      <w:rPr>
        <w:rFonts w:ascii="Symbol" w:hAnsi="Symbol" w:cs="Symbol"/>
      </w:rPr>
    </w:lvl>
  </w:abstractNum>
  <w:abstractNum w:abstractNumId="11">
    <w:nsid w:val="00000015"/>
    <w:multiLevelType w:val="singleLevel"/>
    <w:tmpl w:val="00000015"/>
    <w:name w:val="WW8Num29"/>
    <w:lvl w:ilvl="0">
      <w:start w:val="1"/>
      <w:numFmt w:val="bullet"/>
      <w:lvlText w:val=""/>
      <w:lvlJc w:val="left"/>
      <w:pPr>
        <w:tabs>
          <w:tab w:val="num" w:pos="0"/>
        </w:tabs>
        <w:ind w:left="928" w:hanging="360"/>
      </w:pPr>
      <w:rPr>
        <w:rFonts w:ascii="Symbol" w:hAnsi="Symbol" w:cs="Symbol"/>
      </w:rPr>
    </w:lvl>
  </w:abstractNum>
  <w:abstractNum w:abstractNumId="12">
    <w:nsid w:val="00000019"/>
    <w:multiLevelType w:val="singleLevel"/>
    <w:tmpl w:val="00000019"/>
    <w:name w:val="WW8Num33"/>
    <w:lvl w:ilvl="0">
      <w:start w:val="1"/>
      <w:numFmt w:val="bullet"/>
      <w:lvlText w:val=""/>
      <w:lvlJc w:val="left"/>
      <w:pPr>
        <w:tabs>
          <w:tab w:val="num" w:pos="0"/>
        </w:tabs>
        <w:ind w:left="1429" w:hanging="360"/>
      </w:pPr>
      <w:rPr>
        <w:rFonts w:ascii="Symbol" w:hAnsi="Symbol" w:cs="Symbol"/>
      </w:rPr>
    </w:lvl>
  </w:abstractNum>
  <w:abstractNum w:abstractNumId="13">
    <w:nsid w:val="0000001B"/>
    <w:multiLevelType w:val="singleLevel"/>
    <w:tmpl w:val="0000001B"/>
    <w:name w:val="WW8Num35"/>
    <w:lvl w:ilvl="0">
      <w:start w:val="1"/>
      <w:numFmt w:val="decimal"/>
      <w:lvlText w:val="%1)"/>
      <w:lvlJc w:val="left"/>
      <w:pPr>
        <w:tabs>
          <w:tab w:val="num" w:pos="0"/>
        </w:tabs>
        <w:ind w:left="928" w:hanging="360"/>
      </w:pPr>
      <w:rPr>
        <w:sz w:val="24"/>
      </w:rPr>
    </w:lvl>
  </w:abstractNum>
  <w:abstractNum w:abstractNumId="14">
    <w:nsid w:val="0000001C"/>
    <w:multiLevelType w:val="singleLevel"/>
    <w:tmpl w:val="0000001C"/>
    <w:name w:val="WW8Num36"/>
    <w:lvl w:ilvl="0">
      <w:start w:val="1"/>
      <w:numFmt w:val="decimal"/>
      <w:lvlText w:val="%1)"/>
      <w:lvlJc w:val="left"/>
      <w:pPr>
        <w:tabs>
          <w:tab w:val="num" w:pos="0"/>
        </w:tabs>
        <w:ind w:left="1429" w:hanging="360"/>
      </w:pPr>
      <w:rPr>
        <w:rFonts w:ascii="Times New Roman" w:hAnsi="Times New Roman" w:cs="Times New Roman"/>
        <w:b w:val="0"/>
        <w:i w:val="0"/>
        <w:sz w:val="24"/>
      </w:rPr>
    </w:lvl>
  </w:abstractNum>
  <w:abstractNum w:abstractNumId="15">
    <w:nsid w:val="0000001F"/>
    <w:multiLevelType w:val="singleLevel"/>
    <w:tmpl w:val="0000001F"/>
    <w:name w:val="WW8Num39"/>
    <w:lvl w:ilvl="0">
      <w:start w:val="1"/>
      <w:numFmt w:val="bullet"/>
      <w:lvlText w:val=""/>
      <w:lvlJc w:val="left"/>
      <w:pPr>
        <w:tabs>
          <w:tab w:val="num" w:pos="0"/>
        </w:tabs>
        <w:ind w:left="1440" w:hanging="360"/>
      </w:pPr>
      <w:rPr>
        <w:rFonts w:ascii="Symbol" w:hAnsi="Symbol" w:cs="Symbol"/>
      </w:rPr>
    </w:lvl>
  </w:abstractNum>
  <w:abstractNum w:abstractNumId="16">
    <w:nsid w:val="00000023"/>
    <w:multiLevelType w:val="singleLevel"/>
    <w:tmpl w:val="00000023"/>
    <w:name w:val="WW8Num43"/>
    <w:lvl w:ilvl="0">
      <w:start w:val="1"/>
      <w:numFmt w:val="bullet"/>
      <w:lvlText w:val=""/>
      <w:lvlJc w:val="left"/>
      <w:pPr>
        <w:tabs>
          <w:tab w:val="num" w:pos="0"/>
        </w:tabs>
        <w:ind w:left="1429" w:hanging="360"/>
      </w:pPr>
      <w:rPr>
        <w:rFonts w:ascii="Symbol" w:hAnsi="Symbol" w:cs="Symbol"/>
      </w:rPr>
    </w:lvl>
  </w:abstractNum>
  <w:abstractNum w:abstractNumId="17">
    <w:nsid w:val="00000024"/>
    <w:multiLevelType w:val="multilevel"/>
    <w:tmpl w:val="00000024"/>
    <w:name w:val="WW8Num44"/>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8">
    <w:nsid w:val="00000025"/>
    <w:multiLevelType w:val="multilevel"/>
    <w:tmpl w:val="00000025"/>
    <w:name w:val="WW8Num45"/>
    <w:lvl w:ilvl="0">
      <w:numFmt w:val="bullet"/>
      <w:lvlText w:val=""/>
      <w:lvlJc w:val="left"/>
      <w:pPr>
        <w:tabs>
          <w:tab w:val="num" w:pos="0"/>
        </w:tabs>
        <w:ind w:left="720"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9">
    <w:nsid w:val="00000026"/>
    <w:multiLevelType w:val="multilevel"/>
    <w:tmpl w:val="00000026"/>
    <w:name w:val="WW8Num46"/>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0">
    <w:nsid w:val="00000027"/>
    <w:multiLevelType w:val="multilevel"/>
    <w:tmpl w:val="00000027"/>
    <w:name w:val="WW8Num47"/>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1">
    <w:nsid w:val="00000028"/>
    <w:multiLevelType w:val="multilevel"/>
    <w:tmpl w:val="00000028"/>
    <w:name w:val="WW8Num48"/>
    <w:lvl w:ilvl="0">
      <w:start w:val="1"/>
      <w:numFmt w:val="decimal"/>
      <w:lvlText w:val="%1)"/>
      <w:lvlJc w:val="left"/>
      <w:pPr>
        <w:tabs>
          <w:tab w:val="num" w:pos="0"/>
        </w:tabs>
        <w:ind w:left="1429" w:hanging="360"/>
      </w:pPr>
      <w:rPr>
        <w:rFonts w:ascii="Times New Roman" w:hAnsi="Times New Roman" w:cs="Times New Roman"/>
        <w:b w:val="0"/>
        <w:i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2">
    <w:nsid w:val="00000029"/>
    <w:multiLevelType w:val="singleLevel"/>
    <w:tmpl w:val="00000029"/>
    <w:name w:val="WW8Num49"/>
    <w:lvl w:ilvl="0">
      <w:start w:val="1"/>
      <w:numFmt w:val="bullet"/>
      <w:lvlText w:val=""/>
      <w:lvlJc w:val="left"/>
      <w:pPr>
        <w:tabs>
          <w:tab w:val="num" w:pos="0"/>
        </w:tabs>
        <w:ind w:left="1429" w:hanging="360"/>
      </w:pPr>
      <w:rPr>
        <w:rFonts w:ascii="Symbol" w:hAnsi="Symbol" w:cs="Symbol"/>
      </w:rPr>
    </w:lvl>
  </w:abstractNum>
  <w:abstractNum w:abstractNumId="23">
    <w:nsid w:val="0000002A"/>
    <w:multiLevelType w:val="multilevel"/>
    <w:tmpl w:val="0000002A"/>
    <w:name w:val="WW8Num50"/>
    <w:lvl w:ilvl="0">
      <w:numFmt w:val="bullet"/>
      <w:lvlText w:val=""/>
      <w:lvlJc w:val="left"/>
      <w:pPr>
        <w:tabs>
          <w:tab w:val="num" w:pos="0"/>
        </w:tabs>
        <w:ind w:left="1429" w:hanging="360"/>
      </w:pPr>
      <w:rPr>
        <w:rFonts w:ascii="Symbol" w:hAnsi="Symbol" w:cs="Symbol"/>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4">
    <w:nsid w:val="0000002B"/>
    <w:multiLevelType w:val="multilevel"/>
    <w:tmpl w:val="0000002B"/>
    <w:name w:val="WW8Num51"/>
    <w:lvl w:ilvl="0">
      <w:start w:val="1"/>
      <w:numFmt w:val="decimal"/>
      <w:lvlText w:val="%1)"/>
      <w:lvlJc w:val="left"/>
      <w:pPr>
        <w:tabs>
          <w:tab w:val="num" w:pos="0"/>
        </w:tabs>
        <w:ind w:left="1429" w:hanging="36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5">
    <w:nsid w:val="0000002C"/>
    <w:multiLevelType w:val="multilevel"/>
    <w:tmpl w:val="0000002C"/>
    <w:name w:val="WW8Num52"/>
    <w:lvl w:ilvl="0">
      <w:start w:val="1"/>
      <w:numFmt w:val="decimal"/>
      <w:lvlText w:val="%1)"/>
      <w:lvlJc w:val="left"/>
      <w:pPr>
        <w:tabs>
          <w:tab w:val="num" w:pos="0"/>
        </w:tabs>
        <w:ind w:left="1429" w:hanging="36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6">
    <w:nsid w:val="0000002D"/>
    <w:multiLevelType w:val="multilevel"/>
    <w:tmpl w:val="0000002D"/>
    <w:name w:val="WW8Num53"/>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7">
    <w:nsid w:val="0000002F"/>
    <w:multiLevelType w:val="singleLevel"/>
    <w:tmpl w:val="0000002F"/>
    <w:name w:val="WW8Num55"/>
    <w:lvl w:ilvl="0">
      <w:start w:val="1"/>
      <w:numFmt w:val="decimal"/>
      <w:lvlText w:val="%1)"/>
      <w:lvlJc w:val="left"/>
      <w:pPr>
        <w:tabs>
          <w:tab w:val="num" w:pos="0"/>
        </w:tabs>
        <w:ind w:left="1429" w:hanging="360"/>
      </w:pPr>
      <w:rPr>
        <w:sz w:val="24"/>
      </w:rPr>
    </w:lvl>
  </w:abstractNum>
  <w:abstractNum w:abstractNumId="28">
    <w:nsid w:val="00000030"/>
    <w:multiLevelType w:val="multilevel"/>
    <w:tmpl w:val="00000030"/>
    <w:name w:val="WW8Num56"/>
    <w:lvl w:ilvl="0">
      <w:start w:val="1"/>
      <w:numFmt w:val="decimal"/>
      <w:lvlText w:val="%1)"/>
      <w:lvlJc w:val="left"/>
      <w:pPr>
        <w:tabs>
          <w:tab w:val="num" w:pos="0"/>
        </w:tabs>
        <w:ind w:left="1429" w:hanging="36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9">
    <w:nsid w:val="00000033"/>
    <w:multiLevelType w:val="singleLevel"/>
    <w:tmpl w:val="00000033"/>
    <w:name w:val="WW8Num59"/>
    <w:lvl w:ilvl="0">
      <w:start w:val="1"/>
      <w:numFmt w:val="decimal"/>
      <w:lvlText w:val="%1)"/>
      <w:lvlJc w:val="left"/>
      <w:pPr>
        <w:tabs>
          <w:tab w:val="num" w:pos="0"/>
        </w:tabs>
        <w:ind w:left="1440" w:hanging="360"/>
      </w:pPr>
      <w:rPr>
        <w:b w:val="0"/>
        <w:i w:val="0"/>
        <w:sz w:val="22"/>
      </w:rPr>
    </w:lvl>
  </w:abstractNum>
  <w:abstractNum w:abstractNumId="30">
    <w:nsid w:val="00000037"/>
    <w:multiLevelType w:val="singleLevel"/>
    <w:tmpl w:val="00000037"/>
    <w:name w:val="WW8Num63"/>
    <w:lvl w:ilvl="0">
      <w:start w:val="1"/>
      <w:numFmt w:val="decimal"/>
      <w:lvlText w:val="%1)"/>
      <w:lvlJc w:val="left"/>
      <w:pPr>
        <w:tabs>
          <w:tab w:val="num" w:pos="0"/>
        </w:tabs>
        <w:ind w:left="1429" w:hanging="360"/>
      </w:pPr>
      <w:rPr>
        <w:rFonts w:ascii="Times New Roman" w:hAnsi="Times New Roman" w:cs="Times New Roman"/>
        <w:b w:val="0"/>
        <w:i w:val="0"/>
        <w:sz w:val="24"/>
      </w:rPr>
    </w:lvl>
  </w:abstractNum>
  <w:abstractNum w:abstractNumId="31">
    <w:nsid w:val="00000038"/>
    <w:multiLevelType w:val="multilevel"/>
    <w:tmpl w:val="00000038"/>
    <w:name w:val="WW8Num64"/>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2">
    <w:nsid w:val="00000039"/>
    <w:multiLevelType w:val="singleLevel"/>
    <w:tmpl w:val="7A54744E"/>
    <w:name w:val="WW8Num65"/>
    <w:lvl w:ilvl="0">
      <w:start w:val="1"/>
      <w:numFmt w:val="decimal"/>
      <w:lvlText w:val="%1)"/>
      <w:lvlJc w:val="left"/>
      <w:pPr>
        <w:tabs>
          <w:tab w:val="num" w:pos="0"/>
        </w:tabs>
        <w:ind w:left="928" w:hanging="360"/>
      </w:pPr>
      <w:rPr>
        <w:b w:val="0"/>
        <w:sz w:val="24"/>
      </w:rPr>
    </w:lvl>
  </w:abstractNum>
  <w:abstractNum w:abstractNumId="33">
    <w:nsid w:val="0000003A"/>
    <w:multiLevelType w:val="singleLevel"/>
    <w:tmpl w:val="0000003A"/>
    <w:name w:val="WW8Num66"/>
    <w:lvl w:ilvl="0">
      <w:start w:val="1"/>
      <w:numFmt w:val="decimal"/>
      <w:lvlText w:val="%1)"/>
      <w:lvlJc w:val="left"/>
      <w:pPr>
        <w:tabs>
          <w:tab w:val="num" w:pos="0"/>
        </w:tabs>
        <w:ind w:left="928" w:hanging="360"/>
      </w:pPr>
    </w:lvl>
  </w:abstractNum>
  <w:abstractNum w:abstractNumId="34">
    <w:nsid w:val="0000003C"/>
    <w:multiLevelType w:val="singleLevel"/>
    <w:tmpl w:val="0000003C"/>
    <w:name w:val="WW8Num68"/>
    <w:lvl w:ilvl="0">
      <w:start w:val="1"/>
      <w:numFmt w:val="decimal"/>
      <w:lvlText w:val="%1)"/>
      <w:lvlJc w:val="left"/>
      <w:pPr>
        <w:tabs>
          <w:tab w:val="num" w:pos="0"/>
        </w:tabs>
        <w:ind w:left="1429" w:hanging="360"/>
      </w:pPr>
      <w:rPr>
        <w:rFonts w:ascii="Times New Roman" w:hAnsi="Times New Roman" w:cs="Times New Roman"/>
        <w:b w:val="0"/>
        <w:i w:val="0"/>
        <w:sz w:val="24"/>
      </w:rPr>
    </w:lvl>
  </w:abstractNum>
  <w:abstractNum w:abstractNumId="35">
    <w:nsid w:val="0000003E"/>
    <w:multiLevelType w:val="multilevel"/>
    <w:tmpl w:val="0000003E"/>
    <w:name w:val="WW8Num70"/>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6">
    <w:nsid w:val="0000003F"/>
    <w:multiLevelType w:val="multilevel"/>
    <w:tmpl w:val="0000003F"/>
    <w:name w:val="WW8Num71"/>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7">
    <w:nsid w:val="00000042"/>
    <w:multiLevelType w:val="singleLevel"/>
    <w:tmpl w:val="00000042"/>
    <w:name w:val="WW8Num74"/>
    <w:lvl w:ilvl="0">
      <w:start w:val="1"/>
      <w:numFmt w:val="bullet"/>
      <w:lvlText w:val=""/>
      <w:lvlJc w:val="left"/>
      <w:pPr>
        <w:tabs>
          <w:tab w:val="num" w:pos="0"/>
        </w:tabs>
        <w:ind w:left="1429" w:hanging="360"/>
      </w:pPr>
      <w:rPr>
        <w:rFonts w:ascii="Symbol" w:hAnsi="Symbol" w:cs="Symbol"/>
      </w:rPr>
    </w:lvl>
  </w:abstractNum>
  <w:abstractNum w:abstractNumId="38">
    <w:nsid w:val="00000044"/>
    <w:multiLevelType w:val="multilevel"/>
    <w:tmpl w:val="00000044"/>
    <w:name w:val="WW8Num76"/>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9">
    <w:nsid w:val="00000045"/>
    <w:multiLevelType w:val="multilevel"/>
    <w:tmpl w:val="00000045"/>
    <w:name w:val="WW8Num77"/>
    <w:lvl w:ilvl="0">
      <w:start w:val="1"/>
      <w:numFmt w:val="decimal"/>
      <w:lvlText w:val="%1)"/>
      <w:lvlJc w:val="left"/>
      <w:pPr>
        <w:tabs>
          <w:tab w:val="num" w:pos="0"/>
        </w:tabs>
        <w:ind w:left="1429" w:hanging="360"/>
      </w:pPr>
      <w:rPr>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0">
    <w:nsid w:val="00000047"/>
    <w:multiLevelType w:val="singleLevel"/>
    <w:tmpl w:val="00000047"/>
    <w:name w:val="WW8Num79"/>
    <w:lvl w:ilvl="0">
      <w:start w:val="1"/>
      <w:numFmt w:val="bullet"/>
      <w:lvlText w:val=""/>
      <w:lvlJc w:val="left"/>
      <w:pPr>
        <w:tabs>
          <w:tab w:val="num" w:pos="0"/>
        </w:tabs>
        <w:ind w:left="1429" w:hanging="360"/>
      </w:pPr>
      <w:rPr>
        <w:rFonts w:ascii="Symbol" w:hAnsi="Symbol" w:cs="Symbol"/>
      </w:rPr>
    </w:lvl>
  </w:abstractNum>
  <w:abstractNum w:abstractNumId="41">
    <w:nsid w:val="00000048"/>
    <w:multiLevelType w:val="singleLevel"/>
    <w:tmpl w:val="00000048"/>
    <w:name w:val="WW8Num80"/>
    <w:lvl w:ilvl="0">
      <w:start w:val="1"/>
      <w:numFmt w:val="decimal"/>
      <w:lvlText w:val="%1)"/>
      <w:lvlJc w:val="left"/>
      <w:pPr>
        <w:tabs>
          <w:tab w:val="num" w:pos="0"/>
        </w:tabs>
        <w:ind w:left="1429" w:hanging="360"/>
      </w:pPr>
      <w:rPr>
        <w:sz w:val="24"/>
      </w:rPr>
    </w:lvl>
  </w:abstractNum>
  <w:abstractNum w:abstractNumId="42">
    <w:nsid w:val="0000004A"/>
    <w:multiLevelType w:val="singleLevel"/>
    <w:tmpl w:val="0000004A"/>
    <w:name w:val="WW8Num82"/>
    <w:lvl w:ilvl="0">
      <w:start w:val="1"/>
      <w:numFmt w:val="decimal"/>
      <w:lvlText w:val="%1)"/>
      <w:lvlJc w:val="left"/>
      <w:pPr>
        <w:tabs>
          <w:tab w:val="num" w:pos="0"/>
        </w:tabs>
        <w:ind w:left="1429" w:hanging="360"/>
      </w:pPr>
      <w:rPr>
        <w:sz w:val="24"/>
      </w:rPr>
    </w:lvl>
  </w:abstractNum>
  <w:abstractNum w:abstractNumId="43">
    <w:nsid w:val="0000004B"/>
    <w:multiLevelType w:val="singleLevel"/>
    <w:tmpl w:val="0000004B"/>
    <w:name w:val="WW8Num83"/>
    <w:lvl w:ilvl="0">
      <w:start w:val="1"/>
      <w:numFmt w:val="bullet"/>
      <w:lvlText w:val=""/>
      <w:lvlJc w:val="left"/>
      <w:pPr>
        <w:tabs>
          <w:tab w:val="num" w:pos="0"/>
        </w:tabs>
        <w:ind w:left="1429" w:hanging="360"/>
      </w:pPr>
      <w:rPr>
        <w:rFonts w:ascii="Symbol" w:hAnsi="Symbol" w:cs="Symbol"/>
        <w:sz w:val="24"/>
      </w:rPr>
    </w:lvl>
  </w:abstractNum>
  <w:abstractNum w:abstractNumId="44">
    <w:nsid w:val="0000004D"/>
    <w:multiLevelType w:val="multilevel"/>
    <w:tmpl w:val="0000004D"/>
    <w:name w:val="WW8Num85"/>
    <w:lvl w:ilvl="0">
      <w:start w:val="1"/>
      <w:numFmt w:val="decimal"/>
      <w:lvlText w:val="%1)"/>
      <w:lvlJc w:val="left"/>
      <w:pPr>
        <w:tabs>
          <w:tab w:val="num" w:pos="0"/>
        </w:tabs>
        <w:ind w:left="1429" w:hanging="360"/>
      </w:pPr>
      <w:rPr>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5">
    <w:nsid w:val="0000004E"/>
    <w:multiLevelType w:val="multilevel"/>
    <w:tmpl w:val="0000004E"/>
    <w:name w:val="WW8Num86"/>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6">
    <w:nsid w:val="0000004F"/>
    <w:multiLevelType w:val="multilevel"/>
    <w:tmpl w:val="0000004F"/>
    <w:name w:val="WW8Num87"/>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7">
    <w:nsid w:val="00000051"/>
    <w:multiLevelType w:val="multilevel"/>
    <w:tmpl w:val="00000051"/>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8">
    <w:nsid w:val="00000052"/>
    <w:multiLevelType w:val="multilevel"/>
    <w:tmpl w:val="00000052"/>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9">
    <w:nsid w:val="00000053"/>
    <w:multiLevelType w:val="multilevel"/>
    <w:tmpl w:val="00000053"/>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0">
    <w:nsid w:val="00000054"/>
    <w:multiLevelType w:val="multilevel"/>
    <w:tmpl w:val="00000054"/>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1">
    <w:nsid w:val="00000055"/>
    <w:multiLevelType w:val="multilevel"/>
    <w:tmpl w:val="00000055"/>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2">
    <w:nsid w:val="00000056"/>
    <w:multiLevelType w:val="multilevel"/>
    <w:tmpl w:val="00000056"/>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3">
    <w:nsid w:val="00000058"/>
    <w:multiLevelType w:val="multilevel"/>
    <w:tmpl w:val="00000058"/>
    <w:lvl w:ilvl="0">
      <w:numFmt w:val="bullet"/>
      <w:lvlText w:val=""/>
      <w:lvlJc w:val="left"/>
      <w:pPr>
        <w:tabs>
          <w:tab w:val="num" w:pos="0"/>
        </w:tabs>
        <w:ind w:left="1429" w:hanging="360"/>
      </w:pPr>
      <w:rPr>
        <w:rFonts w:ascii="Symbol" w:hAnsi="Symbol" w:cs="Times New Roman"/>
        <w:b w:val="0"/>
        <w:i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4">
    <w:nsid w:val="00000059"/>
    <w:multiLevelType w:val="multilevel"/>
    <w:tmpl w:val="00000059"/>
    <w:lvl w:ilvl="0">
      <w:start w:val="1"/>
      <w:numFmt w:val="decimal"/>
      <w:lvlText w:val="%1)"/>
      <w:lvlJc w:val="left"/>
      <w:pPr>
        <w:tabs>
          <w:tab w:val="num" w:pos="0"/>
        </w:tabs>
        <w:ind w:left="1429" w:hanging="360"/>
      </w:pPr>
      <w:rPr>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5">
    <w:nsid w:val="0000005A"/>
    <w:multiLevelType w:val="multilevel"/>
    <w:tmpl w:val="0000005A"/>
    <w:lvl w:ilvl="0">
      <w:start w:val="1"/>
      <w:numFmt w:val="decimal"/>
      <w:lvlText w:val="%1)"/>
      <w:lvlJc w:val="left"/>
      <w:pPr>
        <w:tabs>
          <w:tab w:val="num" w:pos="0"/>
        </w:tabs>
        <w:ind w:left="1429" w:hanging="360"/>
      </w:pPr>
      <w:rPr>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6">
    <w:nsid w:val="00322025"/>
    <w:multiLevelType w:val="hybridMultilevel"/>
    <w:tmpl w:val="DCEA8B4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01C7613B"/>
    <w:multiLevelType w:val="hybridMultilevel"/>
    <w:tmpl w:val="D6AE7F3C"/>
    <w:lvl w:ilvl="0" w:tplc="D840CBBC">
      <w:start w:val="1"/>
      <w:numFmt w:val="bullet"/>
      <w:lvlText w:val=""/>
      <w:lvlJc w:val="left"/>
      <w:pPr>
        <w:ind w:left="1429" w:hanging="360"/>
      </w:pPr>
      <w:rPr>
        <w:rFonts w:ascii="Symbol" w:hAnsi="Symbol"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nsid w:val="076C5875"/>
    <w:multiLevelType w:val="hybridMultilevel"/>
    <w:tmpl w:val="84F404F8"/>
    <w:lvl w:ilvl="0" w:tplc="63FC487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9">
    <w:nsid w:val="15E22787"/>
    <w:multiLevelType w:val="hybridMultilevel"/>
    <w:tmpl w:val="64EC519A"/>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1E380928"/>
    <w:multiLevelType w:val="hybridMultilevel"/>
    <w:tmpl w:val="EDF6AB46"/>
    <w:lvl w:ilvl="0" w:tplc="CCCAD5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237E4392"/>
    <w:multiLevelType w:val="hybridMultilevel"/>
    <w:tmpl w:val="D94CCCBE"/>
    <w:lvl w:ilvl="0" w:tplc="CCCAD568">
      <w:start w:val="1"/>
      <w:numFmt w:val="russianLower"/>
      <w:lvlText w:val="%1)"/>
      <w:lvlJc w:val="left"/>
      <w:pPr>
        <w:ind w:left="1429" w:hanging="360"/>
      </w:pPr>
      <w:rPr>
        <w:rFonts w:hint="default"/>
      </w:rPr>
    </w:lvl>
    <w:lvl w:ilvl="1" w:tplc="32BA7ED2">
      <w:start w:val="1"/>
      <w:numFmt w:val="russianLower"/>
      <w:lvlText w:val="%2)"/>
      <w:lvlJc w:val="left"/>
      <w:pPr>
        <w:ind w:left="2149" w:hanging="360"/>
      </w:pPr>
      <w:rPr>
        <w:rFonts w:hint="default"/>
        <w:b w:val="0"/>
        <w:i w:val="0"/>
        <w:sz w:val="22"/>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nsid w:val="24B72B03"/>
    <w:multiLevelType w:val="hybridMultilevel"/>
    <w:tmpl w:val="BDE6D380"/>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29572AA5"/>
    <w:multiLevelType w:val="hybridMultilevel"/>
    <w:tmpl w:val="4CB882F0"/>
    <w:lvl w:ilvl="0" w:tplc="B6F0C2C8">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4">
    <w:nsid w:val="2B911700"/>
    <w:multiLevelType w:val="hybridMultilevel"/>
    <w:tmpl w:val="157ECFCC"/>
    <w:lvl w:ilvl="0" w:tplc="D840CBBC">
      <w:start w:val="1"/>
      <w:numFmt w:val="bullet"/>
      <w:lvlText w:val=""/>
      <w:lvlJc w:val="left"/>
      <w:pPr>
        <w:ind w:left="2705" w:hanging="360"/>
      </w:pPr>
      <w:rPr>
        <w:rFonts w:ascii="Symbol" w:hAnsi="Symbol" w:hint="default"/>
      </w:rPr>
    </w:lvl>
    <w:lvl w:ilvl="1" w:tplc="04190003" w:tentative="1">
      <w:start w:val="1"/>
      <w:numFmt w:val="bullet"/>
      <w:lvlText w:val="o"/>
      <w:lvlJc w:val="left"/>
      <w:pPr>
        <w:ind w:left="3425" w:hanging="360"/>
      </w:pPr>
      <w:rPr>
        <w:rFonts w:ascii="Courier New" w:hAnsi="Courier New" w:cs="Courier New" w:hint="default"/>
      </w:rPr>
    </w:lvl>
    <w:lvl w:ilvl="2" w:tplc="04190005" w:tentative="1">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65">
    <w:nsid w:val="2C225D95"/>
    <w:multiLevelType w:val="hybridMultilevel"/>
    <w:tmpl w:val="C282722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3AD36551"/>
    <w:multiLevelType w:val="multilevel"/>
    <w:tmpl w:val="52064858"/>
    <w:lvl w:ilvl="0">
      <w:start w:val="3"/>
      <w:numFmt w:val="decimal"/>
      <w:lvlText w:val="%1."/>
      <w:lvlJc w:val="left"/>
      <w:pPr>
        <w:tabs>
          <w:tab w:val="num" w:pos="1020"/>
        </w:tabs>
        <w:ind w:left="1020" w:hanging="360"/>
      </w:pPr>
      <w:rPr>
        <w:rFonts w:hint="default"/>
      </w:rPr>
    </w:lvl>
    <w:lvl w:ilvl="1">
      <w:start w:val="8"/>
      <w:numFmt w:val="decimal"/>
      <w:isLgl/>
      <w:lvlText w:val="%1.%2."/>
      <w:lvlJc w:val="left"/>
      <w:pPr>
        <w:tabs>
          <w:tab w:val="num" w:pos="2835"/>
        </w:tabs>
        <w:ind w:left="2835" w:hanging="735"/>
      </w:pPr>
      <w:rPr>
        <w:rFonts w:hint="default"/>
      </w:rPr>
    </w:lvl>
    <w:lvl w:ilvl="2">
      <w:start w:val="1"/>
      <w:numFmt w:val="decimal"/>
      <w:isLgl/>
      <w:lvlText w:val="%1.%2.%3."/>
      <w:lvlJc w:val="left"/>
      <w:pPr>
        <w:tabs>
          <w:tab w:val="num" w:pos="4275"/>
        </w:tabs>
        <w:ind w:left="4275" w:hanging="735"/>
      </w:pPr>
      <w:rPr>
        <w:rFonts w:hint="default"/>
      </w:rPr>
    </w:lvl>
    <w:lvl w:ilvl="3">
      <w:start w:val="1"/>
      <w:numFmt w:val="decimal"/>
      <w:isLgl/>
      <w:lvlText w:val="%1.%2.%3.%4."/>
      <w:lvlJc w:val="left"/>
      <w:pPr>
        <w:tabs>
          <w:tab w:val="num" w:pos="5715"/>
        </w:tabs>
        <w:ind w:left="5715" w:hanging="735"/>
      </w:pPr>
      <w:rPr>
        <w:rFonts w:hint="default"/>
      </w:rPr>
    </w:lvl>
    <w:lvl w:ilvl="4">
      <w:start w:val="1"/>
      <w:numFmt w:val="decimal"/>
      <w:isLgl/>
      <w:lvlText w:val="%1.%2.%3.%4.%5."/>
      <w:lvlJc w:val="left"/>
      <w:pPr>
        <w:tabs>
          <w:tab w:val="num" w:pos="7500"/>
        </w:tabs>
        <w:ind w:left="7500" w:hanging="1080"/>
      </w:pPr>
      <w:rPr>
        <w:rFonts w:hint="default"/>
      </w:rPr>
    </w:lvl>
    <w:lvl w:ilvl="5">
      <w:start w:val="1"/>
      <w:numFmt w:val="decimal"/>
      <w:isLgl/>
      <w:lvlText w:val="%1.%2.%3.%4.%5.%6."/>
      <w:lvlJc w:val="left"/>
      <w:pPr>
        <w:tabs>
          <w:tab w:val="num" w:pos="8940"/>
        </w:tabs>
        <w:ind w:left="8940" w:hanging="1080"/>
      </w:pPr>
      <w:rPr>
        <w:rFonts w:hint="default"/>
      </w:rPr>
    </w:lvl>
    <w:lvl w:ilvl="6">
      <w:start w:val="1"/>
      <w:numFmt w:val="decimal"/>
      <w:isLgl/>
      <w:lvlText w:val="%1.%2.%3.%4.%5.%6.%7."/>
      <w:lvlJc w:val="left"/>
      <w:pPr>
        <w:tabs>
          <w:tab w:val="num" w:pos="10740"/>
        </w:tabs>
        <w:ind w:left="10740" w:hanging="1440"/>
      </w:pPr>
      <w:rPr>
        <w:rFonts w:hint="default"/>
      </w:rPr>
    </w:lvl>
    <w:lvl w:ilvl="7">
      <w:start w:val="1"/>
      <w:numFmt w:val="decimal"/>
      <w:isLgl/>
      <w:lvlText w:val="%1.%2.%3.%4.%5.%6.%7.%8."/>
      <w:lvlJc w:val="left"/>
      <w:pPr>
        <w:tabs>
          <w:tab w:val="num" w:pos="12180"/>
        </w:tabs>
        <w:ind w:left="12180" w:hanging="1440"/>
      </w:pPr>
      <w:rPr>
        <w:rFonts w:hint="default"/>
      </w:rPr>
    </w:lvl>
    <w:lvl w:ilvl="8">
      <w:start w:val="1"/>
      <w:numFmt w:val="decimal"/>
      <w:isLgl/>
      <w:lvlText w:val="%1.%2.%3.%4.%5.%6.%7.%8.%9."/>
      <w:lvlJc w:val="left"/>
      <w:pPr>
        <w:tabs>
          <w:tab w:val="num" w:pos="13980"/>
        </w:tabs>
        <w:ind w:left="13980" w:hanging="1800"/>
      </w:pPr>
      <w:rPr>
        <w:rFonts w:hint="default"/>
      </w:rPr>
    </w:lvl>
  </w:abstractNum>
  <w:abstractNum w:abstractNumId="68">
    <w:nsid w:val="3BB556ED"/>
    <w:multiLevelType w:val="hybridMultilevel"/>
    <w:tmpl w:val="4D96F0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5662E1A"/>
    <w:multiLevelType w:val="multilevel"/>
    <w:tmpl w:val="AAF8A084"/>
    <w:lvl w:ilvl="0">
      <w:start w:val="7"/>
      <w:numFmt w:val="decimal"/>
      <w:lvlText w:val="%1."/>
      <w:lvlJc w:val="left"/>
      <w:pPr>
        <w:ind w:left="540" w:hanging="540"/>
      </w:pPr>
      <w:rPr>
        <w:rFonts w:hint="default"/>
      </w:rPr>
    </w:lvl>
    <w:lvl w:ilvl="1">
      <w:start w:val="4"/>
      <w:numFmt w:val="decimal"/>
      <w:lvlText w:val="%1.%2."/>
      <w:lvlJc w:val="left"/>
      <w:pPr>
        <w:ind w:left="1957" w:hanging="540"/>
      </w:pPr>
      <w:rPr>
        <w:rFonts w:hint="default"/>
      </w:rPr>
    </w:lvl>
    <w:lvl w:ilvl="2">
      <w:start w:val="9"/>
      <w:numFmt w:val="decimal"/>
      <w:lvlText w:val="%1.%2.%3."/>
      <w:lvlJc w:val="left"/>
      <w:pPr>
        <w:ind w:left="3554" w:hanging="720"/>
      </w:pPr>
      <w:rPr>
        <w:rFonts w:hint="default"/>
      </w:rPr>
    </w:lvl>
    <w:lvl w:ilvl="3">
      <w:start w:val="1"/>
      <w:numFmt w:val="decimal"/>
      <w:lvlText w:val="%1.%2.%3.%4."/>
      <w:lvlJc w:val="left"/>
      <w:pPr>
        <w:ind w:left="4971" w:hanging="72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165" w:hanging="108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359" w:hanging="1440"/>
      </w:pPr>
      <w:rPr>
        <w:rFonts w:hint="default"/>
      </w:rPr>
    </w:lvl>
    <w:lvl w:ilvl="8">
      <w:start w:val="1"/>
      <w:numFmt w:val="decimal"/>
      <w:lvlText w:val="%1.%2.%3.%4.%5.%6.%7.%8.%9."/>
      <w:lvlJc w:val="left"/>
      <w:pPr>
        <w:ind w:left="13136" w:hanging="1800"/>
      </w:pPr>
      <w:rPr>
        <w:rFonts w:hint="default"/>
      </w:rPr>
    </w:lvl>
  </w:abstractNum>
  <w:abstractNum w:abstractNumId="70">
    <w:nsid w:val="466D1067"/>
    <w:multiLevelType w:val="hybridMultilevel"/>
    <w:tmpl w:val="406A7CF8"/>
    <w:lvl w:ilvl="0" w:tplc="99503FC8">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1">
    <w:nsid w:val="483F6460"/>
    <w:multiLevelType w:val="hybridMultilevel"/>
    <w:tmpl w:val="0AB2C398"/>
    <w:lvl w:ilvl="0" w:tplc="EBCEDBCE">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2">
    <w:nsid w:val="4A7824AC"/>
    <w:multiLevelType w:val="hybridMultilevel"/>
    <w:tmpl w:val="086C6AD2"/>
    <w:lvl w:ilvl="0" w:tplc="D840CB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4E2E075B"/>
    <w:multiLevelType w:val="hybridMultilevel"/>
    <w:tmpl w:val="430C842A"/>
    <w:lvl w:ilvl="0" w:tplc="1C1A6ADE">
      <w:start w:val="3"/>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74">
    <w:nsid w:val="4E7358C1"/>
    <w:multiLevelType w:val="hybridMultilevel"/>
    <w:tmpl w:val="F26A6AC0"/>
    <w:lvl w:ilvl="0" w:tplc="B6F0C2C8">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nsid w:val="5D832B06"/>
    <w:multiLevelType w:val="hybridMultilevel"/>
    <w:tmpl w:val="F7703A6C"/>
    <w:lvl w:ilvl="0" w:tplc="CCCAD568">
      <w:start w:val="1"/>
      <w:numFmt w:val="russianLower"/>
      <w:lvlText w:val="%1)"/>
      <w:lvlJc w:val="left"/>
      <w:pPr>
        <w:ind w:left="1429" w:hanging="360"/>
      </w:pPr>
      <w:rPr>
        <w:rFonts w:hint="default"/>
      </w:rPr>
    </w:lvl>
    <w:lvl w:ilvl="1" w:tplc="A426E2DC">
      <w:start w:val="1"/>
      <w:numFmt w:val="decimal"/>
      <w:lvlText w:val="%2)"/>
      <w:lvlJc w:val="left"/>
      <w:pPr>
        <w:ind w:left="2884" w:hanging="1095"/>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nsid w:val="75CA0931"/>
    <w:multiLevelType w:val="hybridMultilevel"/>
    <w:tmpl w:val="8018B3A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785B124A"/>
    <w:multiLevelType w:val="hybridMultilevel"/>
    <w:tmpl w:val="89D88B72"/>
    <w:lvl w:ilvl="0" w:tplc="D840CBBC">
      <w:start w:val="1"/>
      <w:numFmt w:val="bullet"/>
      <w:lvlText w:val=""/>
      <w:lvlJc w:val="left"/>
      <w:pPr>
        <w:ind w:left="1429" w:hanging="360"/>
      </w:pPr>
      <w:rPr>
        <w:rFonts w:ascii="Symbol" w:hAnsi="Symbol"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nsid w:val="785F2771"/>
    <w:multiLevelType w:val="hybridMultilevel"/>
    <w:tmpl w:val="9D58CD0A"/>
    <w:lvl w:ilvl="0" w:tplc="6458F788">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0">
    <w:nsid w:val="78837ABC"/>
    <w:multiLevelType w:val="hybridMultilevel"/>
    <w:tmpl w:val="318E8B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7E47390E"/>
    <w:multiLevelType w:val="hybridMultilevel"/>
    <w:tmpl w:val="4D4CD626"/>
    <w:lvl w:ilvl="0" w:tplc="FD0EB77A">
      <w:start w:val="1"/>
      <w:numFmt w:val="decimal"/>
      <w:lvlText w:val="%1)"/>
      <w:lvlJc w:val="left"/>
      <w:pPr>
        <w:ind w:left="720" w:hanging="360"/>
      </w:pPr>
      <w:rPr>
        <w:rFonts w:ascii="Times New Roman" w:hAnsi="Times New Roman" w:cs="Times New Roman" w:hint="default"/>
        <w:b w:val="0"/>
        <w:i w:val="0"/>
        <w:sz w:val="24"/>
        <w:szCs w:val="21"/>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72"/>
  </w:num>
  <w:num w:numId="3">
    <w:abstractNumId w:val="81"/>
  </w:num>
  <w:num w:numId="4">
    <w:abstractNumId w:val="71"/>
  </w:num>
  <w:num w:numId="5">
    <w:abstractNumId w:val="58"/>
  </w:num>
  <w:num w:numId="6">
    <w:abstractNumId w:val="77"/>
  </w:num>
  <w:num w:numId="7">
    <w:abstractNumId w:val="60"/>
  </w:num>
  <w:num w:numId="8">
    <w:abstractNumId w:val="65"/>
  </w:num>
  <w:num w:numId="9">
    <w:abstractNumId w:val="62"/>
  </w:num>
  <w:num w:numId="10">
    <w:abstractNumId w:val="64"/>
  </w:num>
  <w:num w:numId="11">
    <w:abstractNumId w:val="56"/>
  </w:num>
  <w:num w:numId="12">
    <w:abstractNumId w:val="75"/>
  </w:num>
  <w:num w:numId="13">
    <w:abstractNumId w:val="61"/>
  </w:num>
  <w:num w:numId="14">
    <w:abstractNumId w:val="78"/>
  </w:num>
  <w:num w:numId="15">
    <w:abstractNumId w:val="79"/>
  </w:num>
  <w:num w:numId="16">
    <w:abstractNumId w:val="66"/>
  </w:num>
  <w:num w:numId="17">
    <w:abstractNumId w:val="74"/>
  </w:num>
  <w:num w:numId="18">
    <w:abstractNumId w:val="57"/>
  </w:num>
  <w:num w:numId="19">
    <w:abstractNumId w:val="63"/>
  </w:num>
  <w:num w:numId="2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0"/>
  </w:num>
  <w:num w:numId="49">
    <w:abstractNumId w:val="9"/>
  </w:num>
  <w:num w:numId="50">
    <w:abstractNumId w:val="3"/>
  </w:num>
  <w:num w:numId="51">
    <w:abstractNumId w:val="29"/>
  </w:num>
  <w:num w:numId="52">
    <w:abstractNumId w:val="12"/>
  </w:num>
  <w:num w:numId="53">
    <w:abstractNumId w:val="67"/>
  </w:num>
  <w:num w:numId="54">
    <w:abstractNumId w:val="30"/>
  </w:num>
  <w:num w:numId="55">
    <w:abstractNumId w:val="7"/>
  </w:num>
  <w:num w:numId="56">
    <w:abstractNumId w:val="33"/>
  </w:num>
  <w:num w:numId="57">
    <w:abstractNumId w:val="8"/>
  </w:num>
  <w:num w:numId="58">
    <w:abstractNumId w:val="40"/>
  </w:num>
  <w:num w:numId="59">
    <w:abstractNumId w:val="14"/>
  </w:num>
  <w:num w:numId="60">
    <w:abstractNumId w:val="5"/>
  </w:num>
  <w:num w:numId="61">
    <w:abstractNumId w:val="11"/>
  </w:num>
  <w:num w:numId="62">
    <w:abstractNumId w:val="15"/>
  </w:num>
  <w:num w:numId="63">
    <w:abstractNumId w:val="16"/>
  </w:num>
  <w:num w:numId="64">
    <w:abstractNumId w:val="22"/>
  </w:num>
  <w:num w:numId="65">
    <w:abstractNumId w:val="27"/>
  </w:num>
  <w:num w:numId="66">
    <w:abstractNumId w:val="43"/>
  </w:num>
  <w:num w:numId="67">
    <w:abstractNumId w:val="73"/>
  </w:num>
  <w:num w:numId="68">
    <w:abstractNumId w:val="69"/>
  </w:num>
  <w:num w:numId="69">
    <w:abstractNumId w:val="59"/>
  </w:num>
  <w:num w:numId="70">
    <w:abstractNumId w:val="76"/>
  </w:num>
  <w:num w:numId="71">
    <w:abstractNumId w:val="41"/>
  </w:num>
  <w:num w:numId="72">
    <w:abstractNumId w:val="6"/>
  </w:num>
  <w:num w:numId="73">
    <w:abstractNumId w:val="13"/>
  </w:num>
  <w:num w:numId="74">
    <w:abstractNumId w:val="32"/>
  </w:num>
  <w:num w:numId="75">
    <w:abstractNumId w:val="42"/>
  </w:num>
  <w:num w:numId="76">
    <w:abstractNumId w:val="4"/>
  </w:num>
  <w:num w:numId="77">
    <w:abstractNumId w:val="10"/>
  </w:num>
  <w:num w:numId="78">
    <w:abstractNumId w:val="34"/>
  </w:num>
  <w:num w:numId="79">
    <w:abstractNumId w:val="37"/>
  </w:num>
  <w:num w:numId="80">
    <w:abstractNumId w:val="68"/>
  </w:num>
  <w:num w:numId="81">
    <w:abstractNumId w:val="8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057"/>
    <w:rsid w:val="00021088"/>
    <w:rsid w:val="0002536E"/>
    <w:rsid w:val="000329F3"/>
    <w:rsid w:val="00045F3E"/>
    <w:rsid w:val="00081221"/>
    <w:rsid w:val="00164723"/>
    <w:rsid w:val="0051731C"/>
    <w:rsid w:val="005621BE"/>
    <w:rsid w:val="007E668E"/>
    <w:rsid w:val="00861844"/>
    <w:rsid w:val="0093328A"/>
    <w:rsid w:val="00996B7F"/>
    <w:rsid w:val="009A4EC3"/>
    <w:rsid w:val="009B4AD2"/>
    <w:rsid w:val="00B837C8"/>
    <w:rsid w:val="00B9240F"/>
    <w:rsid w:val="00B94057"/>
    <w:rsid w:val="00C87867"/>
    <w:rsid w:val="00ED2936"/>
    <w:rsid w:val="00F175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36E"/>
    <w:pPr>
      <w:suppressAutoHyphens/>
      <w:spacing w:before="240" w:after="0" w:line="240" w:lineRule="auto"/>
    </w:pPr>
    <w:rPr>
      <w:rFonts w:ascii="Times New Roman" w:eastAsia="Times New Roman" w:hAnsi="Times New Roman" w:cs="Times New Roman"/>
      <w:b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02536E"/>
    <w:rPr>
      <w:color w:val="0000FF"/>
      <w:u w:val="single"/>
    </w:rPr>
  </w:style>
  <w:style w:type="paragraph" w:styleId="a4">
    <w:name w:val="Normal (Web)"/>
    <w:basedOn w:val="a"/>
    <w:semiHidden/>
    <w:unhideWhenUsed/>
    <w:rsid w:val="0002536E"/>
    <w:pPr>
      <w:spacing w:before="120" w:after="120"/>
    </w:pPr>
    <w:rPr>
      <w:rFonts w:eastAsia="Calibri"/>
      <w:bCs w:val="0"/>
    </w:rPr>
  </w:style>
  <w:style w:type="paragraph" w:styleId="a5">
    <w:name w:val="List Paragraph"/>
    <w:basedOn w:val="a"/>
    <w:qFormat/>
    <w:rsid w:val="0002536E"/>
    <w:pPr>
      <w:ind w:left="720"/>
    </w:pPr>
  </w:style>
  <w:style w:type="paragraph" w:styleId="a6">
    <w:name w:val="No Spacing"/>
    <w:uiPriority w:val="1"/>
    <w:qFormat/>
    <w:rsid w:val="0002536E"/>
    <w:pPr>
      <w:suppressAutoHyphens/>
      <w:spacing w:after="0" w:line="240" w:lineRule="auto"/>
    </w:pPr>
    <w:rPr>
      <w:rFonts w:ascii="Times New Roman" w:eastAsia="Times New Roman" w:hAnsi="Times New Roman" w:cs="Times New Roman"/>
      <w:bCs/>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36E"/>
    <w:pPr>
      <w:suppressAutoHyphens/>
      <w:spacing w:before="240" w:after="0" w:line="240" w:lineRule="auto"/>
    </w:pPr>
    <w:rPr>
      <w:rFonts w:ascii="Times New Roman" w:eastAsia="Times New Roman" w:hAnsi="Times New Roman" w:cs="Times New Roman"/>
      <w:b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02536E"/>
    <w:rPr>
      <w:color w:val="0000FF"/>
      <w:u w:val="single"/>
    </w:rPr>
  </w:style>
  <w:style w:type="paragraph" w:styleId="a4">
    <w:name w:val="Normal (Web)"/>
    <w:basedOn w:val="a"/>
    <w:semiHidden/>
    <w:unhideWhenUsed/>
    <w:rsid w:val="0002536E"/>
    <w:pPr>
      <w:spacing w:before="120" w:after="120"/>
    </w:pPr>
    <w:rPr>
      <w:rFonts w:eastAsia="Calibri"/>
      <w:bCs w:val="0"/>
    </w:rPr>
  </w:style>
  <w:style w:type="paragraph" w:styleId="a5">
    <w:name w:val="List Paragraph"/>
    <w:basedOn w:val="a"/>
    <w:qFormat/>
    <w:rsid w:val="0002536E"/>
    <w:pPr>
      <w:ind w:left="720"/>
    </w:pPr>
  </w:style>
  <w:style w:type="paragraph" w:styleId="a6">
    <w:name w:val="No Spacing"/>
    <w:uiPriority w:val="1"/>
    <w:qFormat/>
    <w:rsid w:val="0002536E"/>
    <w:pPr>
      <w:suppressAutoHyphens/>
      <w:spacing w:after="0" w:line="240" w:lineRule="auto"/>
    </w:pPr>
    <w:rPr>
      <w:rFonts w:ascii="Times New Roman" w:eastAsia="Times New Roman" w:hAnsi="Times New Roman" w:cs="Times New Roman"/>
      <w:b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7DFB6FAD16A2391BCF1353EBE7F5A3F3726DB0DFAC76121219863547B348930F0CBA6232C70DADIAXDH" TargetMode="External"/><Relationship Id="rId13" Type="http://schemas.openxmlformats.org/officeDocument/2006/relationships/hyperlink" Target="consultantplus://offline/ref=E2BD0E72954E85C62A2F83DD53B0D8E49FB78EEFC593009C65AEEE4A10E20A8DDD56FC69BCD94BCAd340H" TargetMode="External"/><Relationship Id="rId18" Type="http://schemas.openxmlformats.org/officeDocument/2006/relationships/hyperlink" Target="consultantplus://offline/ref=907D9E570BEF59CF53D8A01E2321A1A513FCDF7DE789BE669D9E054221C9B59BDB06D06E367AC8nF25J" TargetMode="External"/><Relationship Id="rId26" Type="http://schemas.openxmlformats.org/officeDocument/2006/relationships/hyperlink" Target="consultantplus://offline/ref=33ADC93696D2A0259C0AD208A3D4F0187240F096724F96E6178AF09362BAA3A96BA79FD645E7F6BDiCA5T"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F083F5BEE066FF6E1FB4BC9BF06DE7C1E9FE262E22E6E0643C66991A3ApCv6U" TargetMode="External"/><Relationship Id="rId34" Type="http://schemas.openxmlformats.org/officeDocument/2006/relationships/hyperlink" Target="consultantplus://offline/ref=6CFA437F757409814D812DE42498DBEF788ABA16B211F9471D8F4E530522F67CD6C05A7390DB4A9CC5298755O8I" TargetMode="External"/><Relationship Id="rId7" Type="http://schemas.openxmlformats.org/officeDocument/2006/relationships/hyperlink" Target="consultantplus://offline/ref=5B7C2BF2F1361A0EF109119613EF011453B8B72B92786B788FF55272A50EBB9D781341C996739E7F669DCE36y6P" TargetMode="External"/><Relationship Id="rId12" Type="http://schemas.openxmlformats.org/officeDocument/2006/relationships/hyperlink" Target="consultantplus://offline/ref=0EAF0B3568A0DC6BDCBDE9E47431AE6BBE03E489B7B837B8E06480407486B74B099F22F72DB608H" TargetMode="External"/><Relationship Id="rId17" Type="http://schemas.openxmlformats.org/officeDocument/2006/relationships/hyperlink" Target="consultantplus://offline/ref=907D9E570BEF59CF53D8A01E2321A1A51BFED07EE587E36C95C7094026nC26J" TargetMode="External"/><Relationship Id="rId25" Type="http://schemas.openxmlformats.org/officeDocument/2006/relationships/hyperlink" Target="consultantplus://offline/ref=33ADC93696D2A0259C0AD208A3D4F0187240F096724F96E6178AF09362BAA3A96BA79FD645E6FFB5iCA4T" TargetMode="External"/><Relationship Id="rId33" Type="http://schemas.openxmlformats.org/officeDocument/2006/relationships/hyperlink" Target="consultantplus://offline/ref=B81AE66CF3E44AA97BCD94B7C1D382495FAFAAC2493A1F425CADD403C2nFUCL"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A970D8F06D2F5BAE771C6608CF6E17E5584EDDD5231C4202CF15CC63B020A0E7A6FB56C24F1CD933A1s5L" TargetMode="External"/><Relationship Id="rId20" Type="http://schemas.openxmlformats.org/officeDocument/2006/relationships/hyperlink" Target="consultantplus://offline/ref=E2BD0E72954E85C62A2F83DD53B0D8E49FB78EEFC593009C65AEEE4A10E20A8DDD56FC69BCD94BCFd348H" TargetMode="External"/><Relationship Id="rId29" Type="http://schemas.openxmlformats.org/officeDocument/2006/relationships/hyperlink" Target="consultantplus://offline/ref=3C775A42CF63C5983A7DB88EF288196A1DC8C26A66CF1C31F210490377986AE3B2EFD8F4DD39E502l011L" TargetMode="External"/><Relationship Id="rId1" Type="http://schemas.openxmlformats.org/officeDocument/2006/relationships/numbering" Target="numbering.xml"/><Relationship Id="rId6" Type="http://schemas.openxmlformats.org/officeDocument/2006/relationships/hyperlink" Target="consultantplus://offline/ref=E44B02E7555E0BFD7D4A9976F6FC673E9FF3A42C3FE193A4CE7E0B7E24a356M" TargetMode="External"/><Relationship Id="rId11" Type="http://schemas.openxmlformats.org/officeDocument/2006/relationships/hyperlink" Target="consultantplus://offline/ref=0EAF0B3568A0DC6BDCBDE9E47431AE6BBE03E886BFB637B8E06480407486B74B099F22F72A619BA1BF0AH" TargetMode="External"/><Relationship Id="rId24" Type="http://schemas.openxmlformats.org/officeDocument/2006/relationships/hyperlink" Target="consultantplus://offline/ref=907D9E570BEF59CF53D8A01E2321A1A513FCDF7DE789BE669D9E054221C9B59BDB06D06E367AC8nF25J" TargetMode="External"/><Relationship Id="rId32" Type="http://schemas.openxmlformats.org/officeDocument/2006/relationships/hyperlink" Target="consultantplus://offline/ref=B81AE66CF3E44AA97BCD94B7C1D382495FAFA6CD40391F425CADD403C2nFUCL" TargetMode="External"/><Relationship Id="rId37" Type="http://schemas.openxmlformats.org/officeDocument/2006/relationships/hyperlink" Target="http://docs.cntd.ru/document/960023441" TargetMode="External"/><Relationship Id="rId5" Type="http://schemas.openxmlformats.org/officeDocument/2006/relationships/webSettings" Target="webSettings.xml"/><Relationship Id="rId15" Type="http://schemas.openxmlformats.org/officeDocument/2006/relationships/hyperlink" Target="consultantplus://offline/ref=A970D8F06D2F5BAE771C6608CF6E17E5584ED2D621194202CF15CC63B020A0E7A6FB56C54BA1sEL" TargetMode="External"/><Relationship Id="rId23" Type="http://schemas.openxmlformats.org/officeDocument/2006/relationships/hyperlink" Target="consultantplus://offline/ref=907D9E570BEF59CF53D8A01E2321A1A51BFED07EE587E36C95C7094026nC26J" TargetMode="External"/><Relationship Id="rId28" Type="http://schemas.openxmlformats.org/officeDocument/2006/relationships/hyperlink" Target="consultantplus://offline/ref=5F016BD455003AB6CCBF6B183ED1C9206ED5EE135FB4A376E76FF8AD38B6CAD98BC827A271CD7D95N6rES" TargetMode="External"/><Relationship Id="rId36" Type="http://schemas.openxmlformats.org/officeDocument/2006/relationships/hyperlink" Target="consultantplus://offline/ref=79BBF02ADC80BF6D7E19819DF9AF6E5A7F2BE8DD5BF49337808BB9BBCF3DB2F068D3A3D7B4B6BBD949B1DA77qEM" TargetMode="External"/><Relationship Id="rId10" Type="http://schemas.openxmlformats.org/officeDocument/2006/relationships/hyperlink" Target="consultantplus://offline/ref=0EAF0B3568A0DC6BDCBDE9E47431AE6BBE03E886BFB637B8E06480407486B74B099F22F72A619BA1BF04H" TargetMode="External"/><Relationship Id="rId19" Type="http://schemas.openxmlformats.org/officeDocument/2006/relationships/hyperlink" Target="consultantplus://offline/ref=296E2DD9673B35137FC84824B09FE1684E29D337C899499B7F46422211r5eEK" TargetMode="External"/><Relationship Id="rId31" Type="http://schemas.openxmlformats.org/officeDocument/2006/relationships/hyperlink" Target="garantf1://12057004.13" TargetMode="External"/><Relationship Id="rId4" Type="http://schemas.openxmlformats.org/officeDocument/2006/relationships/settings" Target="settings.xml"/><Relationship Id="rId9" Type="http://schemas.openxmlformats.org/officeDocument/2006/relationships/hyperlink" Target="consultantplus://offline/ref=0EAF0B3568A0DC6BDCBDE9E47431AE6BBE04E48EB1B937B8E06480407486B74B099F22F72A6199A2BF0AH" TargetMode="External"/><Relationship Id="rId14" Type="http://schemas.openxmlformats.org/officeDocument/2006/relationships/hyperlink" Target="consultantplus://offline/ref=E2BD0E72954E85C62A2F83DD53B0D8E49FB78EEFC593009C65AEEE4A10E20A8DDD56FC69BCD94BCFd348H" TargetMode="External"/><Relationship Id="rId22" Type="http://schemas.openxmlformats.org/officeDocument/2006/relationships/hyperlink" Target="consultantplus://offline/ref=221ACD9AE6463FDA13A1C2D164CAF12A90472EACC8ACC44755882CA259973C8F6EC25DE5CAB75484e119T" TargetMode="External"/><Relationship Id="rId27" Type="http://schemas.openxmlformats.org/officeDocument/2006/relationships/hyperlink" Target="consultantplus://offline/ref=33ADC93696D2A0259C0AD208A3D4F0187240FF93774996E6178AF09362BAA3A96BA79FD645E7F7BDiCA6T" TargetMode="External"/><Relationship Id="rId30" Type="http://schemas.openxmlformats.org/officeDocument/2006/relationships/hyperlink" Target="consultantplus://offline/ref=E44B02E7555E0BFD7D4A9976F6FC673E9FF3A42C3FE193A4CE7E0B7E24a356M" TargetMode="External"/><Relationship Id="rId35" Type="http://schemas.openxmlformats.org/officeDocument/2006/relationships/hyperlink" Target="consultantplus://offline/ref=E44B02E7555E0BFD7D4A9976F6FC673E9FF3A42C3FE193A4CE7E0B7E24a35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32909</Words>
  <Characters>187582</Characters>
  <Application>Microsoft Office Word</Application>
  <DocSecurity>0</DocSecurity>
  <Lines>1563</Lines>
  <Paragraphs>440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2025-03-18T13:20:00Z</cp:lastPrinted>
  <dcterms:created xsi:type="dcterms:W3CDTF">2025-03-18T07:20:00Z</dcterms:created>
  <dcterms:modified xsi:type="dcterms:W3CDTF">2025-03-18T13:21:00Z</dcterms:modified>
</cp:coreProperties>
</file>