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C52" w:rsidRPr="00C90C52" w:rsidRDefault="00C90C52" w:rsidP="00C90C52">
      <w:pPr>
        <w:suppressAutoHyphens/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0C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:rsidR="00C90C52" w:rsidRPr="00C90C52" w:rsidRDefault="00C90C52" w:rsidP="00C90C52">
      <w:pPr>
        <w:suppressAutoHyphens/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0C52">
        <w:rPr>
          <w:rFonts w:ascii="Times New Roman" w:eastAsia="Times New Roman" w:hAnsi="Times New Roman" w:cs="Times New Roman"/>
          <w:sz w:val="24"/>
          <w:szCs w:val="24"/>
          <w:lang w:eastAsia="ar-SA"/>
        </w:rPr>
        <w:t>к решению  Совета депутатов</w:t>
      </w:r>
    </w:p>
    <w:p w:rsidR="00C90C52" w:rsidRPr="00C90C52" w:rsidRDefault="00C90C52" w:rsidP="00C90C52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0C52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«Муниципальный округ</w:t>
      </w:r>
    </w:p>
    <w:p w:rsidR="00C90C52" w:rsidRPr="00C90C52" w:rsidRDefault="00C90C52" w:rsidP="00C90C52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0C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Вавожский район Удмуртской Республики» </w:t>
      </w:r>
    </w:p>
    <w:p w:rsidR="00DA796D" w:rsidRDefault="00C90C52" w:rsidP="00C90C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0C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C90C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декабря </w:t>
      </w:r>
      <w:r w:rsidRPr="00C90C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2021 года №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54</w:t>
      </w:r>
      <w:bookmarkStart w:id="0" w:name="_GoBack"/>
      <w:bookmarkEnd w:id="0"/>
    </w:p>
    <w:p w:rsidR="00F5538C" w:rsidRDefault="00F5538C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5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Реестр нежилых зданий, помещений</w:t>
      </w:r>
      <w:r w:rsidRPr="00F55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муниципального образования "Вавожский район"</w:t>
      </w:r>
    </w:p>
    <w:p w:rsidR="00F5538C" w:rsidRDefault="00F5538C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92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76"/>
        <w:gridCol w:w="2736"/>
        <w:gridCol w:w="2085"/>
        <w:gridCol w:w="1100"/>
        <w:gridCol w:w="884"/>
        <w:gridCol w:w="1134"/>
        <w:gridCol w:w="993"/>
        <w:gridCol w:w="1417"/>
      </w:tblGrid>
      <w:tr w:rsidR="00EC35A5" w:rsidRPr="00EC35A5" w:rsidTr="00FC2518">
        <w:trPr>
          <w:trHeight w:val="1575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C35A5" w:rsidRPr="00FC2518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35A5" w:rsidRPr="00FC2518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объектов   с указанием строительного материала</w:t>
            </w:r>
          </w:p>
        </w:tc>
        <w:tc>
          <w:tcPr>
            <w:tcW w:w="20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C35A5" w:rsidRPr="00FC2518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 местонахождения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35A5" w:rsidRPr="00FC2518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площадь кв.м.</w:t>
            </w:r>
          </w:p>
        </w:tc>
        <w:tc>
          <w:tcPr>
            <w:tcW w:w="8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C35A5" w:rsidRPr="00FC2518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Этаж</w:t>
            </w:r>
            <w:r w:rsidR="00FC2518"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35A5" w:rsidRPr="00FC2518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35A5" w:rsidRPr="00FC2518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Инвен</w:t>
            </w:r>
            <w:r w:rsidR="00FC2518"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тарный  номер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C35A5" w:rsidRPr="00FC2518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2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Реестровый номер</w:t>
            </w:r>
          </w:p>
        </w:tc>
      </w:tr>
      <w:tr w:rsidR="00EC35A5" w:rsidRPr="00EC35A5" w:rsidTr="00FC2518">
        <w:trPr>
          <w:trHeight w:val="21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Административное здание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К.н. 18:03:015029:343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в.ч:                                        1-2/86-ОУ- пом. 1 эт.      №1-№13- 186,00кв.м;            1-2/44-ОУ-пом. 2 эт.         №1-№11-187,8кв.м.</w:t>
            </w: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</w:t>
            </w:r>
            <w:r w:rsidR="00FC25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Вавож, </w:t>
            </w:r>
            <w:r w:rsidR="00FC251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ул.</w:t>
            </w:r>
            <w:r w:rsidR="00FC25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Советская 29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373,8</w:t>
            </w:r>
          </w:p>
        </w:tc>
        <w:tc>
          <w:tcPr>
            <w:tcW w:w="8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1-2/86-ОУ ,     1-2/44-ОУ      т/п № 1185           18</w:t>
            </w:r>
            <w:r w:rsidR="00FC25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АА 628441</w:t>
            </w:r>
          </w:p>
        </w:tc>
      </w:tr>
      <w:tr w:rsidR="00EC35A5" w:rsidRPr="00EC35A5" w:rsidTr="00FC2518">
        <w:trPr>
          <w:trHeight w:val="138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начальной школы-детского сада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18:03:026001:384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Республика, Вавожский район,                    д. Зядлуд,                 ул.Центральная, </w:t>
            </w:r>
            <w:r w:rsidR="00FC2518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д. 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270,4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1-4/31-ОУ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т/п №2329 </w:t>
            </w:r>
            <w:r w:rsidR="00FC2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св-во 18 АБ №907149 от 28.03.2014.</w:t>
            </w:r>
          </w:p>
        </w:tc>
      </w:tr>
      <w:tr w:rsidR="00EC35A5" w:rsidRPr="00EC35A5" w:rsidTr="00FC2518">
        <w:trPr>
          <w:trHeight w:val="105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Склад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 Зядлуд, ул.Центральная13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1-5/31-ОУ</w:t>
            </w:r>
          </w:p>
        </w:tc>
      </w:tr>
      <w:tr w:rsidR="00EC35A5" w:rsidRPr="00EC35A5" w:rsidTr="00FC2518">
        <w:trPr>
          <w:trHeight w:val="399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Административное здание с объектами социально-культурного назначения            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К.н. 18:03:014001:452                  1-6/68-ОУ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(204,1 кв.м) РДК - Нежилые помещения 1 эт №2,№5,№6 -150,3 кв.м: Нежилые помещения 2 эт. №11, №12, общ. пл.53,8 кв.м            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1-6/69-ОУ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(59,5 кв.м) Библиотека-   Нежилое помещение №10 (2 эт). общ. пл.59,5 кв.м.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1-6/65-ОУ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"Брызгаловское 170,8 кв.м нежилые помещения №3-№7, №18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</w:t>
            </w:r>
            <w:r w:rsidR="005E2D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с.Брызгалово,                           ул. Молодежная 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636,7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1-6/МК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(202,3 кв.м)    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Выписка из ЕГРН 18-18-03/011/2007-028 от 23.07.2007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1-6/68-ОУ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(204,1 кв.м).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1-6/69-ОУ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(59,5 кв.м) 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1-6/65-ОУ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(170,8 кв.м)</w:t>
            </w:r>
          </w:p>
        </w:tc>
      </w:tr>
      <w:tr w:rsidR="00EC35A5" w:rsidRPr="00EC35A5" w:rsidTr="00FC2518">
        <w:trPr>
          <w:trHeight w:val="141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Здание детского сада,</w:t>
            </w:r>
            <w:r w:rsidR="00F20C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кирпичное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18:03:022002:625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УР,Вавожский р-н,                  д. Большая  Гурезь-Пудга,       пер. Садовый, д. 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302,4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1-8/4-ОУ       т/п №1137  18АА 308260 от 09.08.2002</w:t>
            </w:r>
          </w:p>
        </w:tc>
      </w:tr>
      <w:tr w:rsidR="00EC35A5" w:rsidRPr="00EC35A5" w:rsidTr="000E7158">
        <w:trPr>
          <w:trHeight w:val="156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К.н 18:03:022002:814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в т.ч: прачечная      (помещение №5)          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18:03:022002:815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Республика,Вавожский район д. Большая Гурезь-Пудга, пер. Садовый 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70,3                                              27,3         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1-9/4-ОУ</w:t>
            </w:r>
          </w:p>
        </w:tc>
      </w:tr>
      <w:tr w:rsidR="00EC35A5" w:rsidRPr="00EC35A5" w:rsidTr="000E7158">
        <w:trPr>
          <w:trHeight w:val="18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муниципального дошкольного образовательного учреждения детский сад "Улыбка", кирпичное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18:03:015018:515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район,,                            с.Вавож,                                  ул. Победы, д. 57а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1151,8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1-11/6-ОУ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т/п №1148 18АА 308251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св-во 18 АБ,№907092 от 20.03.2014</w:t>
            </w:r>
          </w:p>
        </w:tc>
      </w:tr>
      <w:tr w:rsidR="00EC35A5" w:rsidRPr="00EC35A5" w:rsidTr="000E7158">
        <w:trPr>
          <w:trHeight w:val="93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Склад, деревянный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Вавож, ул. Победы 57а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1-12/6-ОУ</w:t>
            </w:r>
          </w:p>
        </w:tc>
      </w:tr>
      <w:tr w:rsidR="00EC35A5" w:rsidRPr="00EC35A5" w:rsidTr="00FC2518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Хлев, деревянный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УР,</w:t>
            </w:r>
            <w:r w:rsidR="000E71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Вавожский р-н Вавож, ул. Победы 57а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1-13/6-ОУ</w:t>
            </w:r>
          </w:p>
        </w:tc>
      </w:tr>
      <w:tr w:rsidR="00EC35A5" w:rsidRPr="00EC35A5" w:rsidTr="00FC2518">
        <w:trPr>
          <w:trHeight w:val="10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детского сада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к.н 18:03:015011:211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с.Вавож, ул. Победы,22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0E7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1-14/8-ОУ           т/п №1160,св-во 18АБ №907142 от 26.03.2014</w:t>
            </w:r>
          </w:p>
        </w:tc>
      </w:tr>
      <w:tr w:rsidR="00EC35A5" w:rsidRPr="00EC35A5" w:rsidTr="00FC2518">
        <w:trPr>
          <w:trHeight w:val="153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детского сада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18:03:044002:585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д.Макарово,                                     ул. Центральная 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182,8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1-21/9-ОУ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3076 от 18.06.2007,св-во опер.упр.18 АБ №907212 от 04.04.2014</w:t>
            </w:r>
          </w:p>
        </w:tc>
      </w:tr>
      <w:tr w:rsidR="00EC35A5" w:rsidRPr="00EC35A5" w:rsidTr="00FC2518">
        <w:trPr>
          <w:trHeight w:val="174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МДОУ д/сад "Сказка" каменное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18:03:020002:904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</w:t>
            </w:r>
            <w:r w:rsidR="000E71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Волипельга,                          ул. Советская, д. 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723,1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1-23/11-ОУ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т/п №1141 18АА 308259 от 12.08.02г,</w:t>
            </w:r>
            <w:r w:rsidR="000E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св-во опер.упр. 18 АБ №906989 от 06.03.2014г.</w:t>
            </w:r>
          </w:p>
        </w:tc>
      </w:tr>
      <w:tr w:rsidR="00EC35A5" w:rsidRPr="00EC35A5" w:rsidTr="00FC2518">
        <w:trPr>
          <w:trHeight w:val="129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К.н 18:03:019002:807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с.Водзимонье,                         ул. Коммунальная, д. 25а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669,1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1-24/12-ОУ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№1209   18АА 308910, св-во №18 АБ №907215 от 07.04.2014</w:t>
            </w:r>
          </w:p>
        </w:tc>
      </w:tr>
      <w:tr w:rsidR="00EC35A5" w:rsidRPr="00EC35A5" w:rsidTr="00FC2518">
        <w:trPr>
          <w:trHeight w:val="12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Склад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с.Водзимонье,               ул. Коммунальная 25а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1-25/12-ОУ</w:t>
            </w:r>
          </w:p>
        </w:tc>
      </w:tr>
      <w:tr w:rsidR="00EC35A5" w:rsidRPr="00EC35A5" w:rsidTr="00FC2518">
        <w:trPr>
          <w:trHeight w:val="178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детского сада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К.н.18:03:055001:22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             с.Нюрдор-Котья,                     ул. Жданова,д. 4.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1153,7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1-33/16-ОУ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т/п №1177 от 14.02.2002 18АА 308480,св-во опер.упр.18АБ №907112 от 21.03.2014</w:t>
            </w:r>
          </w:p>
        </w:tc>
      </w:tr>
      <w:tr w:rsidR="00EC35A5" w:rsidRPr="00EC35A5" w:rsidTr="000E7158">
        <w:trPr>
          <w:trHeight w:val="117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Кухня, кирпичная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 с.Нюрдор-Котья, ул. Жданова,д. 4.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1-34/16-ОУ</w:t>
            </w:r>
          </w:p>
        </w:tc>
      </w:tr>
      <w:tr w:rsidR="00EC35A5" w:rsidRPr="00EC35A5" w:rsidTr="000E7158">
        <w:trPr>
          <w:trHeight w:val="9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F6114F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1/3 ч.зд.</w:t>
            </w:r>
            <w:r w:rsidR="006C68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(переход) кирпич.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 с.Нюрдор-Котья, ул. Жданова,д. 4.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1-35/16-ОУ</w:t>
            </w:r>
          </w:p>
        </w:tc>
      </w:tr>
      <w:tr w:rsidR="00EC35A5" w:rsidRPr="00EC35A5" w:rsidTr="000E7158">
        <w:trPr>
          <w:trHeight w:val="283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начальной школы-детского сада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18:03:067001:504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                д.Уе-Докья,                               ул. Садовая, д. 27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481,1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F611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1-37/26-ОУ   т/п 2331 от 21.10.2005    18АА 141232,</w:t>
            </w:r>
            <w:r w:rsidR="00F6114F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св-во 18АБ №524119 от 30.05.2012г,св-во опер.упр.18 АБ №906979 </w:t>
            </w:r>
          </w:p>
        </w:tc>
      </w:tr>
      <w:tr w:rsidR="00EC35A5" w:rsidRPr="00EC35A5" w:rsidTr="00FC2518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Прачечная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 Уе-Докья, ул. Садовая, 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1-38/26-ОУ</w:t>
            </w:r>
          </w:p>
        </w:tc>
      </w:tr>
      <w:tr w:rsidR="00EC35A5" w:rsidRPr="00EC35A5" w:rsidTr="00FC2518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начальной школы-детского сада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18:03:009001:403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      д. Березек,                                 ул. Вишневая, д. 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438,2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1-39/28-ОУ   т/п №2330  18АА 141331</w:t>
            </w:r>
          </w:p>
        </w:tc>
      </w:tr>
      <w:tr w:rsidR="00EC35A5" w:rsidRPr="00EC35A5" w:rsidTr="00FC2518">
        <w:trPr>
          <w:trHeight w:val="18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Здание молодежного центра «Югдон»     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18:03:015011:174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с. Вавож, ул. Победы 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170,4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1-41/46-ОУ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к/п 4469     св-во 18-АБ №181670от 10.12.10г. (опер.упр.св-во 18-АБ №650693 от 16.01.2013)</w:t>
            </w:r>
          </w:p>
        </w:tc>
      </w:tr>
      <w:tr w:rsidR="00EC35A5" w:rsidRPr="00EC35A5" w:rsidTr="00FC2518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Районный Центр детского творчества здание №1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18:03:015019:299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район,с.Вавож, ул. Интернациональная, 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606,4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1-42/21-ОУ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т/п 1489,св-во опер.упр. 18 АБ №568310 от 30.08.2012.</w:t>
            </w:r>
          </w:p>
        </w:tc>
      </w:tr>
      <w:tr w:rsidR="00EC35A5" w:rsidRPr="00EC35A5" w:rsidTr="00FC2518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Районный Центр детского творчества здание №2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К.н.18:03:015019:301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Вавож, ул. Интернациональная, 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1-43/21-ОУ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1488,св-во опер.упр. 18 АБ №568187 от 16.08.2012.</w:t>
            </w:r>
          </w:p>
        </w:tc>
      </w:tr>
      <w:tr w:rsidR="00EC35A5" w:rsidRPr="00EC35A5" w:rsidTr="00FC2518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Дом музей, деревянный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с.Нюрдор-Котья,         пер. Октябрьский 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1-44/22-ОУ</w:t>
            </w:r>
          </w:p>
        </w:tc>
      </w:tr>
      <w:tr w:rsidR="00EC35A5" w:rsidRPr="00EC35A5" w:rsidTr="006C6819">
        <w:trPr>
          <w:trHeight w:val="201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Здание средней общеобразовательной школы, кирп.</w:t>
            </w:r>
            <w:r w:rsidR="00327D4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</w:t>
            </w:r>
            <w:r w:rsidR="005E2D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E2D9B" w:rsidRPr="00327D4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К.н. </w:t>
            </w:r>
            <w:r w:rsidR="00327D43" w:rsidRPr="00327D43">
              <w:rPr>
                <w:rFonts w:ascii="Times New Roman" w:eastAsia="Times New Roman" w:hAnsi="Times New Roman" w:cs="Times New Roman"/>
                <w:b/>
                <w:lang w:eastAsia="ru-RU"/>
              </w:rPr>
              <w:t>18:03:055004:327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с.Нюрдор-Котья,                            ул.Чапаева 1а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1812,9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1-45/22-ОУ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№2483 от 26.12.2005,                       18АА 190287 от 12.04.2006,св-во опер.упр. 18 АБ №475723 от 18.04.2012.</w:t>
            </w:r>
          </w:p>
        </w:tc>
      </w:tr>
      <w:tr w:rsidR="00EC35A5" w:rsidRPr="00EC35A5" w:rsidTr="006C6819">
        <w:trPr>
          <w:trHeight w:val="9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Хлев деревянный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д.Ожги, ул.Евдокимова 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1020003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1-46/31-ОУ</w:t>
            </w:r>
          </w:p>
        </w:tc>
      </w:tr>
      <w:tr w:rsidR="00EC35A5" w:rsidRPr="00EC35A5" w:rsidTr="006C6819">
        <w:trPr>
          <w:trHeight w:val="169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основной </w:t>
            </w:r>
            <w:r w:rsidR="006C6819">
              <w:rPr>
                <w:rFonts w:ascii="Times New Roman" w:eastAsia="Times New Roman" w:hAnsi="Times New Roman" w:cs="Times New Roman"/>
                <w:lang w:eastAsia="ru-RU"/>
              </w:rPr>
              <w:t xml:space="preserve">       общеоб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разовательной  школы с детским садом, кирпич.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К.н.18:03:057001:509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  Республика, Вавожский район,                      д.Ожги,                                   ул. Евдокимова, </w:t>
            </w:r>
            <w:r w:rsidR="006C6819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д. 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1089,9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1-47/31-ОУ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№2520 18АА 255738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(св-во опер.упр. 18АБ №475684 от 16.04.2012)</w:t>
            </w:r>
          </w:p>
        </w:tc>
      </w:tr>
      <w:tr w:rsidR="00EC35A5" w:rsidRPr="00EC35A5" w:rsidTr="00FC2518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Здание средней общеобразовательной школы с детским садом</w:t>
            </w:r>
            <w:r w:rsidR="006C68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(кирпич.)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К.н.18:03:066001:305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       с.Тыловыл-Пельга, ул.Школьная, д. 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2189,7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27D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-59/24-ОУ       т/п № 2556 18АА 255170,св-во опер.упр.18 АБ №524581 от 01.08.2012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</w:tr>
      <w:tr w:rsidR="00EC35A5" w:rsidRPr="00EC35A5" w:rsidTr="00FC2518">
        <w:trPr>
          <w:trHeight w:val="16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средней общеобразовательной школы     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К.н.18:03:014001:530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с.Брызгалово,                    ул.Молодежная, д. 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2140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1-60/25-ОУ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т/п № 2513, 18АА 327827,св-во опер.упр.18 АБ № 524148 от 01.06.2012.</w:t>
            </w:r>
          </w:p>
        </w:tc>
      </w:tr>
      <w:tr w:rsidR="00EC35A5" w:rsidRPr="00EC35A5" w:rsidTr="00FC2518">
        <w:trPr>
          <w:trHeight w:val="198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музея-Дома Кузебая Герда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К.н.18:03:022001:345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д.Большая Гурезь-Пудга, ул. Школьная, д.10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1-62/71-ОУ   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ГКН от 27.06.2018, Выписка из ЕГРН №18:03:022001:345-18/011/2018-1 от 27.06.2018</w:t>
            </w:r>
          </w:p>
        </w:tc>
      </w:tr>
      <w:tr w:rsidR="00EC35A5" w:rsidRPr="00EC35A5" w:rsidTr="00FC2518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Склад, деревянный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Удмуртская   Республика, Вавожский район, д.Гурезь-Пудга, ул.Школьная, д.9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1-63/26-ОУ</w:t>
            </w:r>
          </w:p>
        </w:tc>
      </w:tr>
      <w:tr w:rsidR="00EC35A5" w:rsidRPr="00EC35A5" w:rsidTr="00FC2518">
        <w:trPr>
          <w:trHeight w:val="154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средней общеобразовательной школы, (кирпич.)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18:03:022001:236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   д.Гурезь-Пудга,  ул.Школьная 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2034,6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1-64/26-ОУ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№2471 от 28.12.2003,   18АА 190358, св-во 18 АБ №475772 от 25.04.2012.</w:t>
            </w:r>
          </w:p>
        </w:tc>
      </w:tr>
      <w:tr w:rsidR="00EC35A5" w:rsidRPr="00EC35A5" w:rsidTr="00FC2518">
        <w:trPr>
          <w:trHeight w:val="9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Хлев, деревянный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д.Гурезь-Пудга,ул.Школьная,д.9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1-65/26-ОУ</w:t>
            </w:r>
          </w:p>
        </w:tc>
      </w:tr>
      <w:tr w:rsidR="00EC35A5" w:rsidRPr="00EC35A5" w:rsidTr="006C6819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средней общеобразовательной школы, кирпич.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18:03:015027:395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с.Вавож,         ул.Интернациональная, 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2373,3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1-66/27-ОУ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т/п 2609/Б2 18АА 292609, св-во опер.упр.1</w:t>
            </w:r>
            <w:r w:rsidR="00A01B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АБ    № 475625 от 10.04.2012г</w:t>
            </w:r>
          </w:p>
        </w:tc>
      </w:tr>
      <w:tr w:rsidR="00EC35A5" w:rsidRPr="00EC35A5" w:rsidTr="006C6819">
        <w:trPr>
          <w:trHeight w:val="15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Здание мастерской с пристроем, кирп.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A01B0A" w:rsidRPr="00A01B0A">
              <w:rPr>
                <w:rFonts w:ascii="Times New Roman" w:eastAsia="Times New Roman" w:hAnsi="Times New Roman" w:cs="Times New Roman"/>
                <w:b/>
                <w:lang w:eastAsia="ru-RU"/>
              </w:rPr>
              <w:t>К.н. 18:03:015027:398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Вавож,                             ул. Интернациональная, д. 64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414,3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1-73/27-ОУ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№2609Б3  18АА 292612,св-во опер.упр. 18 АБ №475626 от 10.04.2012.</w:t>
            </w:r>
          </w:p>
        </w:tc>
      </w:tr>
      <w:tr w:rsidR="00EC35A5" w:rsidRPr="00EC35A5" w:rsidTr="006C6819">
        <w:trPr>
          <w:trHeight w:val="9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6C6819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819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Вавож, территория школы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1-74/27-ОУ</w:t>
            </w:r>
          </w:p>
        </w:tc>
      </w:tr>
      <w:tr w:rsidR="00EC35A5" w:rsidRPr="00EC35A5" w:rsidTr="00FC2518">
        <w:trPr>
          <w:trHeight w:val="11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детского сада корпус №2  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18:03:015011:212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с.Вавож, ул. Победы,24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265,8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 рек.  2007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1-76/21-ОУ   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3673,св-во 18АБ №907143 от 26.03.2014.</w:t>
            </w:r>
          </w:p>
        </w:tc>
      </w:tr>
      <w:tr w:rsidR="00EC35A5" w:rsidRPr="00EC35A5" w:rsidTr="00FC2518">
        <w:trPr>
          <w:trHeight w:val="153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средней общеобразовательной школы, (кирпич.)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18:03:051001:558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      Вавожский район,  д. Новая Бия,                               ул. Школьная, д. 35а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1-85/29-ОУ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№2484  18АА 255739,св-во опер.упр.18 АБ № 907148 от 28.03.2014г.</w:t>
            </w:r>
          </w:p>
        </w:tc>
      </w:tr>
      <w:tr w:rsidR="00EC35A5" w:rsidRPr="00EC35A5" w:rsidTr="00FC2518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Омшаник, деревянный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д.Зямбайгурт, территория школы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1-93/30-ОУ</w:t>
            </w:r>
          </w:p>
        </w:tc>
      </w:tr>
      <w:tr w:rsidR="00EC35A5" w:rsidRPr="00EC35A5" w:rsidTr="00FC2518">
        <w:trPr>
          <w:trHeight w:val="145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средней общеобразовательной школы, камен.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18:03:000000:551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с.Волипельга,                             ул. Советская, д. 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2151,1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1-99/31-ОУ         т/п №2524  18АА 190339                         (св-во опер.упр.18 АБ №907236 от 10.04.2014)</w:t>
            </w:r>
          </w:p>
        </w:tc>
      </w:tr>
      <w:tr w:rsidR="00EC35A5" w:rsidRPr="00EC35A5" w:rsidTr="00FC2518">
        <w:trPr>
          <w:trHeight w:val="135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Склад, деревянный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с. Волипельга, ул.Советская,д.3а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1-100/31-ОУ</w:t>
            </w:r>
          </w:p>
        </w:tc>
      </w:tr>
      <w:tr w:rsidR="00EC35A5" w:rsidRPr="00EC35A5" w:rsidTr="00FC2518">
        <w:trPr>
          <w:trHeight w:val="15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основной общеобразовательной школы (кирп.)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К.н.18:03:012001:352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    д. Большая Можга,                  ул.Школьная, д. 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1053,7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1-103/27-ОУ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№2486 18АА 190340,св-во опер.упр.18 АБ №907383 от 08.05.2014.</w:t>
            </w:r>
          </w:p>
        </w:tc>
      </w:tr>
      <w:tr w:rsidR="00EC35A5" w:rsidRPr="00EC35A5" w:rsidTr="0073576C">
        <w:trPr>
          <w:trHeight w:val="15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средней  общеобразовательной школы       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18:03:032001:1383</w:t>
            </w: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          с.Какмож,                      ул.Школьная, д. 3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2603,7</w:t>
            </w:r>
          </w:p>
        </w:tc>
        <w:tc>
          <w:tcPr>
            <w:tcW w:w="8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1-118/35-ОУ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№2332  от 20.10.2005, св-во опер.упр. 18АБ №907247 от 11.04.2014.</w:t>
            </w:r>
          </w:p>
        </w:tc>
      </w:tr>
      <w:tr w:rsidR="00EC35A5" w:rsidRPr="00EC35A5" w:rsidTr="0073576C">
        <w:trPr>
          <w:trHeight w:val="13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Насосная будка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с.Вавож, пер.Зеленый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1-129/МК</w:t>
            </w:r>
          </w:p>
        </w:tc>
      </w:tr>
      <w:tr w:rsidR="00EC35A5" w:rsidRPr="00EC35A5" w:rsidTr="0073576C">
        <w:trPr>
          <w:trHeight w:val="1557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Здание котельной с прачечной Водзимонской участковой больницы                                         (помещения №1-№4 котельные)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18:03:019001:743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с.Водзимонье,                          ул. Советская, д. 7а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F9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110,8                                                  92,5                  18,3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735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1-152/МК          т/п 2227                                                                         св-в 18-АБ №099092</w:t>
            </w:r>
          </w:p>
        </w:tc>
      </w:tr>
      <w:tr w:rsidR="00EC35A5" w:rsidRPr="00EC35A5" w:rsidTr="0073576C">
        <w:trPr>
          <w:trHeight w:val="155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F959FC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Техническое перевооружение</w:t>
            </w:r>
            <w:r w:rsidR="00EC35A5"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 теплоснабжения                </w:t>
            </w:r>
            <w:r w:rsidR="00EC35A5"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18:03:055003:1348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с.Нюрдор-Котья, 6а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155,3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7357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1-155/МК        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 из ЕГРН №18:03:055003:1348-18/011/2018-1 от 04.06.2018</w:t>
            </w:r>
          </w:p>
        </w:tc>
      </w:tr>
      <w:tr w:rsidR="00EC35A5" w:rsidRPr="00EC35A5" w:rsidTr="0073576C">
        <w:trPr>
          <w:trHeight w:val="173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Гараж (материально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технический склад)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18:03:055003:1362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Нюрдор-Котья, ул.Промышленная, 1а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447,5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1-157/МК </w:t>
            </w:r>
            <w:r w:rsidRPr="007357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№18:03:055003:1362-18/011/2018-1 от 20.11.2018</w:t>
            </w:r>
          </w:p>
        </w:tc>
      </w:tr>
      <w:tr w:rsidR="00EC35A5" w:rsidRPr="00EC35A5" w:rsidTr="00FC2518">
        <w:trPr>
          <w:trHeight w:val="14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36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Вагон-общежитие</w:t>
            </w: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Нюрдор-Котья, ул. Советская, около здания котельной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29,2</w:t>
            </w:r>
          </w:p>
        </w:tc>
        <w:tc>
          <w:tcPr>
            <w:tcW w:w="884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1-159/МК</w:t>
            </w:r>
          </w:p>
        </w:tc>
      </w:tr>
      <w:tr w:rsidR="00EC35A5" w:rsidRPr="00EC35A5" w:rsidTr="0073576C">
        <w:trPr>
          <w:trHeight w:val="1273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D92701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Здание</w:t>
            </w:r>
            <w:r w:rsidR="00EC35A5"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, в том числе:         </w:t>
            </w:r>
            <w:r w:rsidR="00EC35A5"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18:03:015029:247</w:t>
            </w:r>
            <w:r w:rsidR="00EC35A5"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район,с.Вавож, ул.Советская,26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504,3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7357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1-161/МК     </w:t>
            </w:r>
            <w:r w:rsidR="007357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т/п. №1708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,св-во 18АБ 206565 </w:t>
            </w:r>
          </w:p>
        </w:tc>
      </w:tr>
      <w:tr w:rsidR="00EC35A5" w:rsidRPr="00EC35A5" w:rsidTr="0073576C">
        <w:trPr>
          <w:trHeight w:val="1000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Цокольный этаж  №1-4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К.н 18:03:015029:283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73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42,2                            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735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1-161/71-ОУ        Св-во №014229 от12.03.2015          </w:t>
            </w:r>
          </w:p>
        </w:tc>
      </w:tr>
      <w:tr w:rsidR="00EC35A5" w:rsidRPr="00EC35A5" w:rsidTr="0073576C">
        <w:trPr>
          <w:trHeight w:val="1837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1-этаж-                              1,2,5,6,7,8,9,13,14,15,16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т.ч: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№6 ,№7(61,4кв.м)                      № 2(топочная)                       14,15,16   (1-161/МК)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-15,7                                    пом.9-27,9 кв.м  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199,5                                                  61,4       11,1           15,7      27,9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1-161/71-ОУ                                             1-161/68-ОУ</w:t>
            </w:r>
          </w:p>
        </w:tc>
      </w:tr>
      <w:tr w:rsidR="00EC35A5" w:rsidRPr="00EC35A5" w:rsidTr="0073576C">
        <w:trPr>
          <w:trHeight w:val="967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2 этаж -27,28,29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18:03:015029:353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27,28,29(1/2 часть)               (1-161/МК)-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42,5кв.м</w:t>
            </w: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51,2                  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735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к/п 1800/501/14-341743 от 05.12.2014</w:t>
            </w:r>
          </w:p>
        </w:tc>
      </w:tr>
      <w:tr w:rsidR="00EC35A5" w:rsidRPr="00EC35A5" w:rsidTr="0073576C">
        <w:trPr>
          <w:trHeight w:val="308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 этаж-32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1-161/71-ОУ</w:t>
            </w:r>
          </w:p>
        </w:tc>
      </w:tr>
      <w:tr w:rsidR="00EC35A5" w:rsidRPr="00EC35A5" w:rsidTr="00FC2518">
        <w:trPr>
          <w:trHeight w:val="780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 этаж -3,4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к.н 18:03:015029:284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к/п 1800/501/14-280255 от 13.10.2014</w:t>
            </w:r>
          </w:p>
        </w:tc>
      </w:tr>
      <w:tr w:rsidR="00EC35A5" w:rsidRPr="00EC35A5" w:rsidTr="00FC2518">
        <w:trPr>
          <w:trHeight w:val="795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2 этаж-17-26  (1-161/МК)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к.н. 18:03:015029:286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145,8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к/п 1800/501/14-280267 от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13.10.2014</w:t>
            </w:r>
          </w:p>
        </w:tc>
      </w:tr>
      <w:tr w:rsidR="00EC35A5" w:rsidRPr="00EC35A5" w:rsidTr="0073576C">
        <w:trPr>
          <w:trHeight w:val="565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2 этаж -30-31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к/н 18:03:015029:287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1-161/71-ОУ</w:t>
            </w:r>
          </w:p>
        </w:tc>
      </w:tr>
      <w:tr w:rsidR="00EC35A5" w:rsidRPr="00EC35A5" w:rsidTr="00FC2518">
        <w:trPr>
          <w:trHeight w:val="660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Лес</w:t>
            </w:r>
            <w:r w:rsidR="0073576C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ничная площадка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C35A5" w:rsidRPr="00EC35A5" w:rsidTr="00FC2518">
        <w:trPr>
          <w:trHeight w:val="13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Вавожской районной  библиотеки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18:03:012002:351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с.Вавож,                                    ул. Интернациональная 51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800,7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1020002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1-162/69-ОУ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к/п 1659 от 28.05.2010г,св-во 18-АБ №206566 от 20.01.2011г</w:t>
            </w:r>
          </w:p>
        </w:tc>
      </w:tr>
      <w:tr w:rsidR="00EC35A5" w:rsidRPr="00EC35A5" w:rsidTr="00FC2518">
        <w:trPr>
          <w:trHeight w:val="138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Больше-Можгинский сельский клуб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К.н 18:03:012001:425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д.Большая-Можга, ул. Центральная, д.13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275,4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1010215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1-167/68-ОУ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т/п 6998 на 29.01.2015,св-во № 200677 от 27.01.2016г   </w:t>
            </w:r>
          </w:p>
        </w:tc>
      </w:tr>
      <w:tr w:rsidR="00EC35A5" w:rsidRPr="00EC35A5" w:rsidTr="00FC2518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администрации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18:03:015026:332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с.Вавож,                                        ул. Интернациональная  45а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1854,2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1-170/44-ОУ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№ 1544 от 12.05.03 г. 18АА 628442</w:t>
            </w:r>
          </w:p>
        </w:tc>
      </w:tr>
      <w:tr w:rsidR="00EC35A5" w:rsidRPr="00EC35A5" w:rsidTr="00FC2518">
        <w:trPr>
          <w:trHeight w:val="129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Здание автогаража          бокс №2,3(3/4),4,5                        бокс №1,3(1/4)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18:03:015026:337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Вавож, пер. Коммунальный, 1а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219,7        153,35  66,35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1-171/44-ОУ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т/п4373 св-во 18-АБ №008489</w:t>
            </w:r>
          </w:p>
        </w:tc>
      </w:tr>
      <w:tr w:rsidR="00EC35A5" w:rsidRPr="00EC35A5" w:rsidTr="00FC2518">
        <w:trPr>
          <w:trHeight w:val="178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спортивного зала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18:03:015009:207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район,с. Вавож,                                  ул. Комсомольская 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468,2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1986/ 2004 рем.кап.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A01B0A" w:rsidRDefault="00EC35A5" w:rsidP="00A0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1-175/56-ОУ           т/п 5/13 Б, опер.упр. 18АБ №907231  от 09.04.2014</w:t>
            </w:r>
          </w:p>
        </w:tc>
      </w:tr>
      <w:tr w:rsidR="00EC35A5" w:rsidRPr="00EC35A5" w:rsidTr="00FC2518">
        <w:trPr>
          <w:trHeight w:val="12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Зядлудский сельский клуб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К.н 18:03:026001:440</w:t>
            </w: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д. Зядлуд,                                 ул. Центральная 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599,1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1010211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1-180/68-ОУ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7000 на 29.01.2015,св-во 177722 от 16.12.2015.</w:t>
            </w:r>
          </w:p>
        </w:tc>
      </w:tr>
      <w:tr w:rsidR="00EC35A5" w:rsidRPr="00EC35A5" w:rsidTr="00FC2518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Жуе-Можгинский сельский клуб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К.н 18:03:024002:208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д. Жуё-Можга,                         ул. Лермонтова 16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225,7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1-182/68-ОУ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6999 на 29.01.2015,св-во 177720 от 16.12.2015.</w:t>
            </w:r>
          </w:p>
        </w:tc>
      </w:tr>
      <w:tr w:rsidR="00EC35A5" w:rsidRPr="00EC35A5" w:rsidTr="00FC2518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Волипельгинский сельский Дом культуры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К.н 18:03:020002:980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с. Волипельга,                      ул.  Советская 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400,9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1-185/68-ОУ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1447 на 29.01.2015,св-во 177721 от 16.12.2015.</w:t>
            </w:r>
          </w:p>
        </w:tc>
      </w:tr>
      <w:tr w:rsidR="00EC35A5" w:rsidRPr="00EC35A5" w:rsidTr="00FC2518">
        <w:trPr>
          <w:trHeight w:val="132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Сельский дом культуры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18:03:022002:772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д.Гурезь-Пудга, ул. Первомайская 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515,8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1-186/68-ОУ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1332          св-во 18АА  №782030от 23.01.09г</w:t>
            </w:r>
          </w:p>
        </w:tc>
      </w:tr>
      <w:tr w:rsidR="00EC35A5" w:rsidRPr="00EC35A5" w:rsidTr="00101BA9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сельского клуба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18:03:044002:596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д. Макарово,                     ул. Центральная  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334,1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1-188/МК      </w:t>
            </w:r>
          </w:p>
        </w:tc>
      </w:tr>
      <w:tr w:rsidR="00EC35A5" w:rsidRPr="00EC35A5" w:rsidTr="00101BA9">
        <w:trPr>
          <w:trHeight w:val="13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сельского дома культуры,                      кирп. (200 мест)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18:03:028001:540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          д. Зямбайгурт,                            ул. Центральная 13а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740,7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1-189/68-ОУ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№1352      св-во 18АА №329452 от 08.12.06г.</w:t>
            </w:r>
          </w:p>
        </w:tc>
      </w:tr>
      <w:tr w:rsidR="00EC35A5" w:rsidRPr="00EC35A5" w:rsidTr="00101BA9">
        <w:trPr>
          <w:trHeight w:val="136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Торговый центр(второй этаж)помещения №№33-43  </w:t>
            </w:r>
            <w:r w:rsidR="00FB72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К.н.18:03:055003:1250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Нюрдор-Котья, ул. Советская 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219,2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1-192/70-ОУ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из т/п №5-25-1от 11.04.07г св-во 18АА №602686</w:t>
            </w:r>
          </w:p>
        </w:tc>
      </w:tr>
      <w:tr w:rsidR="00EC35A5" w:rsidRPr="00EC35A5" w:rsidTr="00FC2518">
        <w:trPr>
          <w:trHeight w:val="292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помещение,           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№3-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26,2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кв.м;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К.н. 18:03:073002:353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помещения №8-12 -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153,7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кв.м;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К.н.18:03:073002:355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помещения №1-2; 15-26 -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264,1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кв.м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К.н.18:03:073002:354       (1-193/МК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Пост.МО "Вав.р-н №453 от 25.06.2018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  Республика, Вавожский район,                 д. Яголуд,                          ул. Центральная, д. 14                                  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444,00          в т.ч:    26,2           153,7                                         264,1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1-193/68-ОУ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т/п 2907 св-во 18АА №385953 от 17.08.07г,   ГКН от 27.06.2018, ЕГРН от 28.06.2018                                                                     1-193/МК               </w:t>
            </w:r>
          </w:p>
        </w:tc>
      </w:tr>
      <w:tr w:rsidR="00EC35A5" w:rsidRPr="00EC35A5" w:rsidTr="00FC2518">
        <w:trPr>
          <w:trHeight w:val="117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Фельдшерско-акушерский пункт 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К.н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18:03:064001:176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д.Старое Жуе, ул.Центральная, д.14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1-195/МК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3669,     св-во 18-АБ №315075 от 22.07.2011</w:t>
            </w:r>
          </w:p>
        </w:tc>
      </w:tr>
      <w:tr w:rsidR="00EC35A5" w:rsidRPr="00EC35A5" w:rsidTr="00FC2518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Фельдшерско-акушерский пункт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К.н.18:03:054001:163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  Республика, Вавожский район, д. Новые Какси,  ул. Центральная д. 4/2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1-197/МК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3665,     св-во 18-АБ №315182 от08.08.2011г</w:t>
            </w:r>
          </w:p>
        </w:tc>
      </w:tr>
      <w:tr w:rsidR="00EC35A5" w:rsidRPr="00EC35A5" w:rsidTr="00FC2518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фельдшерско-акушерский пункт 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18:03:012001:332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д. Большая  Можга, ул. Центральная, д.5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1-206/МК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3662,     св-во 18-АБ №315184 от 08.08.2011г</w:t>
            </w:r>
          </w:p>
        </w:tc>
      </w:tr>
      <w:tr w:rsidR="00EC35A5" w:rsidRPr="00EC35A5" w:rsidTr="00FC2518">
        <w:trPr>
          <w:trHeight w:val="192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Помещение коррекционных классов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18:03:055003:649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  с. Нюрдор-Котья,                               ул. Жданова, д. 4а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1052,1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1-209/22-ОУ т/п2482/А2 (20.12.2005) св-во  18-АБ №251139 от  18.03.2011г,св-во опер.упр.             18 АБ№475724 от 18.04.2012г.</w:t>
            </w:r>
          </w:p>
        </w:tc>
      </w:tr>
      <w:tr w:rsidR="00EC35A5" w:rsidRPr="00EC35A5" w:rsidTr="00CF6447">
        <w:trPr>
          <w:trHeight w:val="162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2060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Помещение библиотеки с переходом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К.н.</w:t>
            </w:r>
            <w:r w:rsidR="002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18:03:055003:637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          с. Нюрдор-Котья,                              ул. Жданова, д. 4а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266,3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1-210/22-ОУ     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2482/А  18АА 190288,св-во опер.упр.18 АБ №475725 от 18.04.2012.</w:t>
            </w:r>
          </w:p>
        </w:tc>
      </w:tr>
      <w:tr w:rsidR="00EC35A5" w:rsidRPr="00EC35A5" w:rsidTr="00CF6447">
        <w:trPr>
          <w:trHeight w:val="15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котельной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Кад.н.18:03:027001:664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Республика, Вавожский район,                д. Зяглуд-Какся, ул.Новая,11б.     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1-212/МК     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к/п 1800/501/13-304005 от 16.12.2013,св-во 18 АБ № 906854 от 12.02.2014.</w:t>
            </w:r>
          </w:p>
        </w:tc>
      </w:tr>
      <w:tr w:rsidR="00EC35A5" w:rsidRPr="00EC35A5" w:rsidTr="00CF6447">
        <w:trPr>
          <w:trHeight w:val="373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Помещение,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Кад.н 18:03:032001:1847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Согласно    инв.№ 5-78-2 от 11.11.2014:                        помещения: (№2-4)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59-ОУ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;                               помещения :(№14-23)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59-ОУ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;                               помещения:(№5, №8-11)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59-ОУ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;                             помешения: (№6-7, №12-13)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МК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с. Какмож, ул.         Можгинская 15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634,5                                                  в т.ч                                                                                   112,9   296,10                172,1    53,4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1-222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br/>
              <w:t>в т.ч.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br/>
              <w:t>1-222/59-ОУ   1-222/59-ОУ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br/>
              <w:t>1-222/59-ОУ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br/>
              <w:t>1-222/МК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br/>
              <w:t>т/п 5-78-2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19.08.02 .св-во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br/>
              <w:t>014853 от 21.05.2015</w:t>
            </w:r>
          </w:p>
        </w:tc>
      </w:tr>
      <w:tr w:rsidR="00EC35A5" w:rsidRPr="00EC35A5" w:rsidTr="00FC2518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Здание сельской администрации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Республика,     Вавожский район,               с. Волипельга, ул. Советская, д. 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1972 / 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1-230/60-ОУ</w:t>
            </w:r>
          </w:p>
        </w:tc>
      </w:tr>
      <w:tr w:rsidR="00EC35A5" w:rsidRPr="00EC35A5" w:rsidTr="00FC2518">
        <w:trPr>
          <w:trHeight w:val="142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конторы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18:03:015020:177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Вавож, ул. Интернациональная,74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1974/ 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1-231/МК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2773/А  св-во 18АА №839842 от 13.07.2009г</w:t>
            </w:r>
          </w:p>
        </w:tc>
      </w:tr>
      <w:tr w:rsidR="00EC35A5" w:rsidRPr="00EC35A5" w:rsidTr="00FC2518">
        <w:trPr>
          <w:trHeight w:val="136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автогаража на 5 боксов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18:03:015020:176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с. Вавож, ул. Интернациональная, 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251,2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1-234/МК      т/п 2773/Б1,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св-во 18АА №839937 от 22.06.2009г</w:t>
            </w:r>
          </w:p>
        </w:tc>
      </w:tr>
      <w:tr w:rsidR="00EC35A5" w:rsidRPr="00EC35A5" w:rsidTr="00FC2518">
        <w:trPr>
          <w:trHeight w:val="136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автогаража на 3 бокса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18:03:015020:175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с. Вавож, ул. Интернациональная, 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150,8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1-235/МК      т/п 2773/Б2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св-во 18АА №839938 от 22.06.2009</w:t>
            </w:r>
          </w:p>
        </w:tc>
      </w:tr>
      <w:tr w:rsidR="00EC35A5" w:rsidRPr="00EC35A5" w:rsidTr="00CF6447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Здание автогараж</w:t>
            </w:r>
            <w:r w:rsidR="00FB221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на 3 бокса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18:03:015020:174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с. Вавож, ул. Интернациональная, 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218,4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1-236/МК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т/п2773/Б5,св-во 18-АА №839921 от 23.06.2009г</w:t>
            </w:r>
          </w:p>
        </w:tc>
      </w:tr>
      <w:tr w:rsidR="00EC35A5" w:rsidRPr="00EC35A5" w:rsidTr="00CF6447">
        <w:trPr>
          <w:trHeight w:val="28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К.н 18:03:015027:408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котел газовый отопительный водогрейный КВ-Гс-1,25 (1 шт.); котел водогрейный центрального отопления для производства горячей воды или пара низкого давления КВ-Гс-1,25 (2 шт.)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Вавож, пер. Зеленый, д. 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FB22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1-239/МК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т/п 1914/Г  (св-во 18АА № 979532 от 13.01.2010г),       ГКН от18.02.2014, Выписка из ЕГРН от 21.08.2017</w:t>
            </w:r>
          </w:p>
        </w:tc>
      </w:tr>
      <w:tr w:rsidR="00EC35A5" w:rsidRPr="00EC35A5" w:rsidTr="00CF6447">
        <w:trPr>
          <w:trHeight w:val="180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котельной.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Кад.н 18:03:014001:536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           с. Брызгалово,   ул.Школьная, д.10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1-242/МК           ГКН от 28.11.2011. Выписка из ЕГРН от 08.12.2017.</w:t>
            </w:r>
          </w:p>
        </w:tc>
      </w:tr>
      <w:tr w:rsidR="00EC35A5" w:rsidRPr="00EC35A5" w:rsidTr="00FC2518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котельной.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Кад.н.18:03:020002:824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 ,Вавожский район,               с. Волипельга,  ул.Советская, д.12а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1-243/31-ОУ          ГКН от 28.11.2011. Выписка из ЕГРН от 08.12.2017.</w:t>
            </w:r>
          </w:p>
        </w:tc>
      </w:tr>
      <w:tr w:rsidR="00EC35A5" w:rsidRPr="00EC35A5" w:rsidTr="00FC2518">
        <w:trPr>
          <w:trHeight w:val="187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котельной              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К.н. 18:03:020001:1063,   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оборудование: Котел КВ-0,4Т, 2009г.в, зав.№468, 212000,00руб., КВ-0,4Т,2012г.в, зав. №600, 297000.00 руб. смотр.  7-67/МК)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с.Тыловыл-Пельга, ул.Школьная, д.1а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106,7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2000/ 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1-244/МК     т/п 4200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(св-во 18АА №979533от 13.01.2010г)</w:t>
            </w:r>
          </w:p>
        </w:tc>
      </w:tr>
      <w:tr w:rsidR="00EC35A5" w:rsidRPr="00EC35A5" w:rsidTr="00FC2518">
        <w:trPr>
          <w:trHeight w:val="273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Производственное помещение под пилорамный цех-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153000руб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в т.ч      оборудование:     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станок ВСМ-28- 33000руб;         сварочный генератор - 44000руб;                сварочный агрегат ТД-360- 6000руб;                           станок КСМ- 66000руб;  станок токарный 95ТС- 163000руб;               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Вавож, ул. Интернациональная, 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1-246/МК         т/п 2773/Б4</w:t>
            </w:r>
          </w:p>
        </w:tc>
      </w:tr>
      <w:tr w:rsidR="00EC35A5" w:rsidRPr="00EC35A5" w:rsidTr="00FC2518">
        <w:trPr>
          <w:trHeight w:val="108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Склад механика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Вавож,  ул. Интернациональная , 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61,75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1-249/МК</w:t>
            </w:r>
          </w:p>
        </w:tc>
      </w:tr>
      <w:tr w:rsidR="00EC35A5" w:rsidRPr="00EC35A5" w:rsidTr="002A72B4">
        <w:trPr>
          <w:trHeight w:val="136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Столярный цех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18:03:015020:154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Вавож,  ул. Интернациональная , 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1-250/МК     т/п 2773/Б3,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св-во 18АА №839997 от 11.06.2009</w:t>
            </w:r>
          </w:p>
        </w:tc>
      </w:tr>
      <w:tr w:rsidR="00EC35A5" w:rsidRPr="00EC35A5" w:rsidTr="002A72B4">
        <w:trPr>
          <w:trHeight w:val="12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Конюшня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Тыловыл-Пельга, ул.Школьная,д.1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1-251/24-ОУ</w:t>
            </w:r>
          </w:p>
        </w:tc>
      </w:tr>
      <w:tr w:rsidR="00EC35A5" w:rsidRPr="00EC35A5" w:rsidTr="002A72B4">
        <w:trPr>
          <w:trHeight w:val="156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основной </w:t>
            </w:r>
            <w:r w:rsidR="002A72B4">
              <w:rPr>
                <w:rFonts w:ascii="Times New Roman" w:eastAsia="Times New Roman" w:hAnsi="Times New Roman" w:cs="Times New Roman"/>
                <w:lang w:eastAsia="ru-RU"/>
              </w:rPr>
              <w:t xml:space="preserve">  общеоб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разовательной школы с детским садом, (кирпич.)</w:t>
            </w:r>
            <w:r w:rsidR="00FB22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75C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18:03:027001:574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br/>
              <w:t>д. Зяглуд-Какся,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br/>
              <w:t>ул. Новая, д.11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2490,6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1-252/34-ОУ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№2496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18АА 190294, св-во опер.упр.18 АБ № 907276 от 18.04.2014г.</w:t>
            </w:r>
          </w:p>
        </w:tc>
      </w:tr>
      <w:tr w:rsidR="00EC35A5" w:rsidRPr="00EC35A5" w:rsidTr="00FC2518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Здание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   Вавожский район,               д. Жуе-Можга, ул.Лермонтова,</w:t>
            </w:r>
            <w:r w:rsidR="00FB22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д.16а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1-253/36-ОУ</w:t>
            </w:r>
          </w:p>
        </w:tc>
      </w:tr>
      <w:tr w:rsidR="00EC35A5" w:rsidRPr="00EC35A5" w:rsidTr="00FC2518">
        <w:trPr>
          <w:trHeight w:val="123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Склад деревянный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д. Большое-Волково,         ул. Центральная, 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1-256/9-ОУ</w:t>
            </w:r>
          </w:p>
        </w:tc>
      </w:tr>
      <w:tr w:rsidR="00EC35A5" w:rsidRPr="00EC35A5" w:rsidTr="00FC2518">
        <w:trPr>
          <w:trHeight w:val="171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Кад.н 18:03:044002:652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в том числе:                        помещение на плане №1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Кад.н 18:03:044002:653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           д. Макарово,                      ул. Центральная,65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46,3                              13,1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1-257/9-ОУ</w:t>
            </w:r>
          </w:p>
        </w:tc>
      </w:tr>
      <w:tr w:rsidR="00EC35A5" w:rsidRPr="00EC35A5" w:rsidTr="00FC2518">
        <w:trPr>
          <w:trHeight w:val="118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Кухня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д. Березек, ул. Вишневая, д.17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17,2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1010002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1-258/28-ОУ</w:t>
            </w:r>
          </w:p>
        </w:tc>
      </w:tr>
      <w:tr w:rsidR="00EC35A5" w:rsidRPr="00EC35A5" w:rsidTr="00FC2518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районного дома культуры со школой искусств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18:03:015019:177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         с. Вавож,                           ул. Интернациональная, д. 44«б»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2457,5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1-260/68-ОУ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 2265 на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03.11.04г.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18АА 141241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(Пост.гл.Адм.№521 от 26.07.2010г)</w:t>
            </w:r>
          </w:p>
        </w:tc>
      </w:tr>
      <w:tr w:rsidR="00EC35A5" w:rsidRPr="00EC35A5" w:rsidTr="00FC2518">
        <w:trPr>
          <w:trHeight w:val="204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Здание администрации рынка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К.н. 18:03:015029:215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с.Вавож,    ул. Советская,  д. 34 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22,1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FB22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1-261/МК (Постановление №209 от 10.03.2020)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1980/А 28.10.2004           с</w:t>
            </w:r>
            <w:r w:rsidR="00FB2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в-во 18АБ №650503 от 17.12.2012</w:t>
            </w:r>
          </w:p>
        </w:tc>
      </w:tr>
      <w:tr w:rsidR="00EC35A5" w:rsidRPr="00EC35A5" w:rsidTr="002A72B4">
        <w:trPr>
          <w:trHeight w:val="132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Административное здание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18:03:015019:303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          с. Вавож,              ул. Победы, д.9«а»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659,5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1-264/МК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5-37/А,св-во 18-АБ №315940 от 03.11.2011г.</w:t>
            </w:r>
          </w:p>
        </w:tc>
      </w:tr>
      <w:tr w:rsidR="00EC35A5" w:rsidRPr="00EC35A5" w:rsidTr="002A72B4">
        <w:trPr>
          <w:trHeight w:val="172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краеведческого музея       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18:03:015019:183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 Вавож, ул. Советская, д. 27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384,3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1892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1002010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1-268/71-ОУ т/п №1392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св-во 18АВ №907059 от 17.03.2014г опер. управления</w:t>
            </w:r>
          </w:p>
        </w:tc>
      </w:tr>
      <w:tr w:rsidR="00EC35A5" w:rsidRPr="00EC35A5" w:rsidTr="002A72B4">
        <w:trPr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Помещения 1-6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   д. Новая Бия,                           ул. Школьная 40 б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35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1-270/МК</w:t>
            </w:r>
          </w:p>
        </w:tc>
      </w:tr>
      <w:tr w:rsidR="00EC35A5" w:rsidRPr="00EC35A5" w:rsidTr="00FC2518">
        <w:trPr>
          <w:trHeight w:val="30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35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т/п №2706   </w:t>
            </w:r>
          </w:p>
        </w:tc>
      </w:tr>
      <w:tr w:rsidR="00EC35A5" w:rsidRPr="00EC35A5" w:rsidTr="00FC2518">
        <w:trPr>
          <w:trHeight w:val="58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Пмещение №1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кад.н 18:03:051001:760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35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св-во № 200732 от 03.02.2016</w:t>
            </w:r>
          </w:p>
        </w:tc>
      </w:tr>
      <w:tr w:rsidR="00EC35A5" w:rsidRPr="00EC35A5" w:rsidTr="00FC2518">
        <w:trPr>
          <w:trHeight w:val="58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Помещение № 2-4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кад.н18:03:051001:762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35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св-во № 200733 от 03.02.2016</w:t>
            </w:r>
          </w:p>
        </w:tc>
      </w:tr>
      <w:tr w:rsidR="00EC35A5" w:rsidRPr="00EC35A5" w:rsidTr="00FC2518">
        <w:trPr>
          <w:trHeight w:val="58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Помещение №5-6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кад.н 18:03:051001:761</w:t>
            </w: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35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св-во № 200734 от 03.02.2016</w:t>
            </w:r>
          </w:p>
        </w:tc>
      </w:tr>
      <w:tr w:rsidR="00EC35A5" w:rsidRPr="00EC35A5" w:rsidTr="00FC2518">
        <w:trPr>
          <w:trHeight w:val="297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5A5" w:rsidRPr="00EC35A5" w:rsidRDefault="00EC35A5" w:rsidP="00A01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Медпункт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18:03:041001:423</w:t>
            </w: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 Котья ул.Речная № 28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1-274/МК     т/п 3501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св-во №18АА №820722 от 29.04.2009г</w:t>
            </w:r>
          </w:p>
        </w:tc>
      </w:tr>
      <w:tr w:rsidR="00EC35A5" w:rsidRPr="00EC35A5" w:rsidTr="00FC2518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5A5" w:rsidRPr="00EC35A5" w:rsidTr="00FC2518">
        <w:trPr>
          <w:trHeight w:val="229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FB7270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Здание    </w:t>
            </w:r>
            <w:r w:rsidR="00EC35A5"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котельной                   </w:t>
            </w:r>
            <w:r w:rsidR="00EC35A5"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К.н. 18:03:022001:241     </w:t>
            </w:r>
            <w:r w:rsidR="00EC35A5"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д.Большая  Гурезь-Пудга, ул. Школьная, д. 9А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139,5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1983/ 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1-275/МК     т/п 4607 от 29.11.2010г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  св-во 18-АБ №206577от 25.01.2011г.</w:t>
            </w:r>
          </w:p>
        </w:tc>
      </w:tr>
      <w:tr w:rsidR="00EC35A5" w:rsidRPr="00EC35A5" w:rsidTr="00FC2518">
        <w:trPr>
          <w:trHeight w:val="2310"/>
        </w:trPr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A01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центра досуга с начальной школой на 56 учащихся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18:03:013001:917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д. Большое Волково,         ул. Центральная,44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1271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1-277/МК               Выписка из ЕГРН №18:03:013001:917-18/065/2021-1 от 14.10.2021</w:t>
            </w:r>
          </w:p>
        </w:tc>
      </w:tr>
      <w:tr w:rsidR="00EC35A5" w:rsidRPr="00EC35A5" w:rsidTr="00FC2518">
        <w:trPr>
          <w:trHeight w:val="585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A01B0A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Пристройка на 468 учащихся к средней  общеобразовательной школе</w:t>
            </w:r>
            <w:r w:rsidR="008B2D3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18:03:015027:405</w:t>
            </w: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район,с.Вавож, ул.Интернациональная д.64.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1563,6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2007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1-278/27-ОУ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к/п 2609/Б5 от 02.07.2009г, св-во 18АБ №475623 от 10.04.2012г,св-во опер.упр.18 АБ №475624 от 10.04.2012.</w:t>
            </w:r>
          </w:p>
        </w:tc>
      </w:tr>
      <w:tr w:rsidR="00EC35A5" w:rsidRPr="00EC35A5" w:rsidTr="002A72B4">
        <w:trPr>
          <w:trHeight w:val="1440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5A5" w:rsidRPr="00EC35A5" w:rsidTr="002A72B4">
        <w:trPr>
          <w:trHeight w:val="278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5A5" w:rsidRPr="00EC35A5" w:rsidRDefault="00A01B0A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Пожарное депо</w:t>
            </w:r>
            <w:r w:rsidR="008B2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(помещения№1-№6)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18:03:055003:1220</w:t>
            </w: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  Республика, Вавожский район,с.Нюрдор-Котья,ул.Советская,д.14                          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153,3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1962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1-279/МК     т/п 1286/1-6    18АА709116</w:t>
            </w:r>
          </w:p>
        </w:tc>
      </w:tr>
      <w:tr w:rsidR="00EC35A5" w:rsidRPr="00EC35A5" w:rsidTr="002A72B4">
        <w:trPr>
          <w:trHeight w:val="300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5A5" w:rsidRPr="00EC35A5" w:rsidTr="002A72B4">
        <w:trPr>
          <w:trHeight w:val="507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5A5" w:rsidRPr="00EC35A5" w:rsidTr="002A72B4">
        <w:trPr>
          <w:trHeight w:val="174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5A5" w:rsidRPr="00EC35A5" w:rsidRDefault="00A01B0A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98</w:t>
            </w:r>
          </w:p>
        </w:tc>
        <w:tc>
          <w:tcPr>
            <w:tcW w:w="27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Пристройка на 468 учащихся к средней                             общеобразовательной  школе </w:t>
            </w:r>
            <w:r w:rsidR="008B2D3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18:03:015027:403</w:t>
            </w: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с.Вавож, ул.Интернациональная д.64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1184,2</w:t>
            </w:r>
          </w:p>
        </w:tc>
        <w:tc>
          <w:tcPr>
            <w:tcW w:w="8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1-280/27-ОУ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к/п 2609/Б4  св-во 18-АБ №119996от 22.11.10г,             св-во опер.упр.    18 АБ № 475627 от 10.04.2012г</w:t>
            </w:r>
          </w:p>
          <w:p w:rsidR="002A72B4" w:rsidRPr="00EC35A5" w:rsidRDefault="002A72B4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5A5" w:rsidRPr="00EC35A5" w:rsidTr="00FC2518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5A5" w:rsidRPr="00EC35A5" w:rsidRDefault="00A01B0A" w:rsidP="00EC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Склад (навес)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18:03:015029:255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с.Вавож,ул.Советская, д.26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1-282/68-ОУ (тех. паспорт №1708 от 18.05.2010)</w:t>
            </w:r>
          </w:p>
          <w:p w:rsidR="002A72B4" w:rsidRPr="00EC35A5" w:rsidRDefault="002A72B4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5A5" w:rsidRPr="00EC35A5" w:rsidTr="00FC2518">
        <w:trPr>
          <w:trHeight w:val="22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A0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Площадка для </w:t>
            </w:r>
            <w:r w:rsidR="008B2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городков в с.Вавож:              (площадь литера Х1-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379,2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кв.м,площадь литера Х11-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13,4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кв.м, пртяженность литера Х111-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80,38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п.м)</w:t>
            </w:r>
            <w:r w:rsidR="001275C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="001275CB" w:rsidRPr="001275CB">
              <w:rPr>
                <w:rFonts w:ascii="Times New Roman" w:eastAsia="Times New Roman" w:hAnsi="Times New Roman" w:cs="Times New Roman"/>
                <w:b/>
                <w:lang w:eastAsia="ru-RU"/>
              </w:rPr>
              <w:t>К.н. 18:03:015027:396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 с.Вавож,   ул.Интернациональная,64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379,2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1-283/27-ОУ к/п 2609 св-во 18-АБ №099331от 03.09.10г (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Пост.гл.Адм.№373 от </w:t>
            </w:r>
            <w:r w:rsidRPr="00EC35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16.06.10г)</w:t>
            </w:r>
          </w:p>
        </w:tc>
      </w:tr>
      <w:tr w:rsidR="00EC35A5" w:rsidRPr="00EC35A5" w:rsidTr="00FC2518">
        <w:trPr>
          <w:trHeight w:val="17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A0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Помещение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18:03:032001:1815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с.Какмож,</w:t>
            </w:r>
            <w:r w:rsidR="008B2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ул.Гагарина д.11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1-284/35-ОУ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к/п 4388/2  св-во 18-АБ №099270от 27.08.10г,св-во опер.у</w:t>
            </w:r>
            <w:r w:rsidR="002A72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пр. 18 АБ №907249 от 11.04.2014</w:t>
            </w:r>
          </w:p>
          <w:p w:rsidR="002A72B4" w:rsidRPr="00EC35A5" w:rsidRDefault="002A72B4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5A5" w:rsidRPr="00EC35A5" w:rsidTr="00FC2518">
        <w:trPr>
          <w:trHeight w:val="17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A0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Пристройка на 468 учащихся к средней общеобразовательной школе </w:t>
            </w:r>
            <w:r w:rsidR="008B2D3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18:03:015017:404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  Республика, Вавожский район,        с.Вавож, ул.Интернациональная д.64                           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1191,2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1-285/27-ОУ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к/п2609/Б6 св-во 18-АБ №119997от 22.11.10г,св-во опер.упр. 18 АБ №475628 от 10.04.2012г</w:t>
            </w:r>
          </w:p>
        </w:tc>
      </w:tr>
      <w:tr w:rsidR="00EC35A5" w:rsidRPr="00EC35A5" w:rsidTr="00FC2518">
        <w:trPr>
          <w:trHeight w:val="17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A0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Здание административно-бытового корпуса (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оборудование ,требующее          монтажа; оборудование не требующее монтажа)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К.н 18:03:000000:558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Республика, Вавожский район,          с.Вавож, ул.Интернациональная д.60                                       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1182,5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1-286/56-ОУ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к/п 4045    св-во 18-АБ №181671от 10.12.10г,св-во опер.упр.18 АБ № 907230 от 09.04.2014.</w:t>
            </w:r>
          </w:p>
          <w:p w:rsidR="002A72B4" w:rsidRPr="00EC35A5" w:rsidRDefault="002A72B4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35A5" w:rsidRPr="00EC35A5" w:rsidTr="002A72B4">
        <w:trPr>
          <w:trHeight w:val="17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A0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8B2D32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EC35A5"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омещения №7-№18 в здании конторы лесничества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C35A5"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C35A5"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18:03:032001:1803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                          с.</w:t>
            </w:r>
            <w:r w:rsidR="000F75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Какмож,        </w:t>
            </w:r>
            <w:r w:rsidR="000F752B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ул.</w:t>
            </w:r>
            <w:r w:rsidR="000F75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Гагарина, д.11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420,6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1-287/35-ОУ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2825св-во 18-АБ 181668 от 10.12.10г,св-во опер.упр. 18АБ №907248 от 11.04.2014.</w:t>
            </w:r>
          </w:p>
        </w:tc>
      </w:tr>
      <w:tr w:rsidR="00EC35A5" w:rsidRPr="00EC35A5" w:rsidTr="002A72B4">
        <w:trPr>
          <w:trHeight w:val="29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A0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основной общеобразовательной    школы        (помещения №19-№22) (оборудование: насос    К 20/18,насос К 20/30, эл . двигатель АИР 100S2, котел самодельный трубчатый, вентилятор ВД-2,7) </w:t>
            </w:r>
            <w:r w:rsidR="000F752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18:03:012001:406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          д. Большая Можга,                ул. Школьная, д.2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64,5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1-288/27-ОУ                к/п 2486/19-22,      св-во 18АБ №206580от 25.01.2011г</w:t>
            </w:r>
          </w:p>
        </w:tc>
      </w:tr>
      <w:tr w:rsidR="00EC35A5" w:rsidRPr="00EC35A5" w:rsidTr="002A72B4">
        <w:trPr>
          <w:trHeight w:val="20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A0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01B0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средней  общеобразовательной школы на 110 учащихся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К.н.18:03:019002:794 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 , Вавожский район, с.Водзимонье, ул.Коммунальная,32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1594,9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0F752B" w:rsidRDefault="00EC35A5" w:rsidP="000F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1-292/33-ОУ св-во 18-АБ №251393</w:t>
            </w:r>
            <w:r w:rsidR="000E4697" w:rsidRPr="000F75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C35A5" w:rsidRPr="00EC35A5" w:rsidTr="00FC2518">
        <w:trPr>
          <w:trHeight w:val="21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Дома ремёсел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Кад.н. 18:03:015017:438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Удмуртская Республика, Вавожский район, с.Вавож, ул.Победы, 71 «в»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169,9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1-294/68-ОУ Выписка из ЕГРН №18:03:015017:438-18/065/2021-2 от 13.08.2021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C35A5" w:rsidRPr="00EC35A5" w:rsidTr="00FC2518">
        <w:trPr>
          <w:trHeight w:val="13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котельной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К.н.18:03:051001:538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д.Новая Бия, ул.Нагорная,д.14а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87,7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1-297/29-ОУ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3516 от 07.05.2007г,св-во 18 АБ №775092 от 15.07.2013г</w:t>
            </w:r>
          </w:p>
        </w:tc>
      </w:tr>
      <w:tr w:rsidR="00EC35A5" w:rsidRPr="00EC35A5" w:rsidTr="00FC2518">
        <w:trPr>
          <w:trHeight w:val="238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0F75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на газообразном топливе для детского сада и физкультурно-оздоровительного комплекса в с.Вавож Вавожского района Удмуртской Республики       </w:t>
            </w:r>
            <w:r w:rsidR="000F75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 18:03:015017:475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район,с.Вавож, ул.Восточная,32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121,9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1-300/88-ОУ       т/п 5203 от 18.11.2013г,св-во 18 АБ №832729 от 14.01.2014г</w:t>
            </w:r>
          </w:p>
        </w:tc>
      </w:tr>
      <w:tr w:rsidR="00EC35A5" w:rsidRPr="00EC35A5" w:rsidTr="00FC2518">
        <w:trPr>
          <w:trHeight w:val="24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0E4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Физкультурно-оздоровительный комплекс в с.Вавож Удмуртской Республики.Плавательный бассейн с крытым катком с икусственным льдом.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Кад.н. 18:03:015017:476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с.Вавож, ул.Восточная, д.28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4122,1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1-302/88-ОУ        т/п 5206,к/п 1800/501/14-32969 от 12.02.2014,св-во 18АБ №907494 от 28.05.2014г.</w:t>
            </w:r>
          </w:p>
        </w:tc>
      </w:tr>
      <w:tr w:rsidR="00EC35A5" w:rsidRPr="00EC35A5" w:rsidTr="00FC2518">
        <w:trPr>
          <w:trHeight w:val="13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E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с.Вавож, ул.Восточная, д.28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0F752B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1-303/88-О </w:t>
            </w:r>
            <w:r w:rsidR="00EC35A5"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т/п 5258</w:t>
            </w:r>
          </w:p>
        </w:tc>
      </w:tr>
      <w:tr w:rsidR="00EC35A5" w:rsidRPr="00EC35A5" w:rsidTr="00FC2518">
        <w:trPr>
          <w:trHeight w:val="15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18:03:028001:717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Зямбайгурт, ул.Верхняя,д.21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2157,6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1-304/30-ОУ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т/п 2495 от 04.09.2013г,св-во опер.управ.18 АВ №027062 от 05.06.2014г.</w:t>
            </w:r>
          </w:p>
        </w:tc>
      </w:tr>
      <w:tr w:rsidR="00EC35A5" w:rsidRPr="00EC35A5" w:rsidTr="00FC2518">
        <w:trPr>
          <w:trHeight w:val="15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Теневой навес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К.н 18:03:028001:742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Зямбайгурт, ул.Верхняя,д.21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2A72B4" w:rsidP="002A7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1-305/30-ОУ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т/п 5195 от 04.09.2013,св-во опер.упр. 18 АВ №027065 от 05.062014г.</w:t>
            </w:r>
          </w:p>
        </w:tc>
      </w:tr>
      <w:tr w:rsidR="00EC35A5" w:rsidRPr="00EC35A5" w:rsidTr="00FC2518">
        <w:trPr>
          <w:trHeight w:val="12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К.н. 18:03:028001:776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Зямбайгурт, ул.Верхняя,д.21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1-306/МК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т/п 5195 от 01.10.2013г,св-во 18 АВ №0798364 от 23.09.2014</w:t>
            </w:r>
          </w:p>
        </w:tc>
      </w:tr>
      <w:tr w:rsidR="00EC35A5" w:rsidRPr="00EC35A5" w:rsidTr="00FC2518">
        <w:trPr>
          <w:trHeight w:val="13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       </w:t>
            </w:r>
            <w:r w:rsidR="0049550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55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К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.н</w:t>
            </w:r>
            <w:r w:rsidR="004955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18:03:015016:592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район,с.Вавож, ул.Солнечная, д.4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2612,3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1-307/7-ОУ   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5221 от 30.12.2013,св-во 18 АВ № 027462 от 06.08.2014.</w:t>
            </w:r>
          </w:p>
        </w:tc>
      </w:tr>
      <w:tr w:rsidR="00EC35A5" w:rsidRPr="00EC35A5" w:rsidTr="00FC2518">
        <w:trPr>
          <w:trHeight w:val="20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Теневой навес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18:03:015016:601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с.Вавож,       ул.Солнечная, д.4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408,7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1-308/7-ОУ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из т/п №5265 от 25.12.2013, ГКН от 16.05.2014, Выписка из ЕГРН от 29.12.2017.</w:t>
            </w:r>
          </w:p>
        </w:tc>
      </w:tr>
      <w:tr w:rsidR="00EC35A5" w:rsidRPr="00EC35A5" w:rsidTr="00FC2518">
        <w:trPr>
          <w:trHeight w:val="22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К.н 18:03:028001:765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д.Зямбайгурт,  ул.Верхняя, д.21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472,6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1-309/30-ОУ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т/п 2495/Б от 08.11.2013, к/п1800/501/14-58760 ,11.03.2014,     св-во 18АБ №027061 от 05.06.2014г</w:t>
            </w:r>
          </w:p>
        </w:tc>
      </w:tr>
      <w:tr w:rsidR="00EC35A5" w:rsidRPr="00EC35A5" w:rsidTr="00FC2518">
        <w:trPr>
          <w:trHeight w:val="22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Здание конторы лесничества</w:t>
            </w:r>
            <w:r w:rsidR="004955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(литер А2)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18:03:014002:463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с.Брызгалово, ул.Заречная,57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150,7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49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1-310/МК             т/п 2823/А от 15.12.2006г Выписка из ЕГРН №18:03:014002:463-18/011/2020-1 </w:t>
            </w:r>
          </w:p>
        </w:tc>
      </w:tr>
      <w:tr w:rsidR="00EC35A5" w:rsidRPr="00EC35A5" w:rsidTr="002A72B4">
        <w:trPr>
          <w:trHeight w:val="16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помещение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18:03:020002:972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с.Волипельга,            ул.Советская, д.16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1-311/11-ОУ    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к/п 1800/501/14-152568 от 17.06.2014,св-во 18 АВ №078004 от 12.08.2014.</w:t>
            </w:r>
          </w:p>
        </w:tc>
      </w:tr>
      <w:tr w:rsidR="00EC35A5" w:rsidRPr="00EC35A5" w:rsidTr="002A72B4">
        <w:trPr>
          <w:trHeight w:val="15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помещение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К.н 18:03:044002:645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д.Макарово,            ул.Центральная, д.65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4955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1-312/9-ОУ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к/п 1800/501/14-152335 от 17.06.2014,св-во 18АВ №078003 от 12.08.2014</w:t>
            </w:r>
          </w:p>
        </w:tc>
      </w:tr>
      <w:tr w:rsidR="00EC35A5" w:rsidRPr="00EC35A5" w:rsidTr="002A72B4">
        <w:trPr>
          <w:trHeight w:val="16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помещение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 18:03:022002:795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д.Большая Гурезь-Пудга,пер.Садовый, д.20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19,4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1-313/4-ОУ  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к/п 1800/501/14-152396 от 17.06.2014,с</w:t>
            </w:r>
            <w:r w:rsidR="004955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в-во 18АВ №078001 от 12.08.2014</w:t>
            </w:r>
          </w:p>
        </w:tc>
      </w:tr>
      <w:tr w:rsidR="00EC35A5" w:rsidRPr="00EC35A5" w:rsidTr="00FC2518">
        <w:trPr>
          <w:trHeight w:val="16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помещение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К.н 18:03:057001:610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д.Ожги,           ул.Евдокимова,д.17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5B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1-314/31-ОУ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955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в-во 18АВ №078002 от 12.08.2014</w:t>
            </w:r>
          </w:p>
        </w:tc>
      </w:tr>
      <w:tr w:rsidR="00EC35A5" w:rsidRPr="00EC35A5" w:rsidTr="005B1239">
        <w:trPr>
          <w:trHeight w:val="136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4955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Фундамент модуля теплоснабжения, в том числе: оборудование, ограждение.        </w:t>
            </w:r>
            <w:r w:rsidR="00495507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="004955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К.н.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18:03:015005:533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с.Вавож, пер.Азина,2б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5B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1-315/МК           </w:t>
            </w:r>
            <w:r w:rsidR="005B1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04.12.2017</w:t>
            </w:r>
          </w:p>
        </w:tc>
      </w:tr>
      <w:tr w:rsidR="00EC35A5" w:rsidRPr="00EC35A5" w:rsidTr="00FC2518">
        <w:trPr>
          <w:trHeight w:val="16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Теневой навес (3 шт)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д.Большое Волково, ул.Центральная, д.46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124,2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1-316/9-ОУ        в.из т/п №6931 от 25.11.2014</w:t>
            </w:r>
          </w:p>
        </w:tc>
      </w:tr>
      <w:tr w:rsidR="00EC35A5" w:rsidRPr="00EC35A5" w:rsidTr="00FC2518">
        <w:trPr>
          <w:trHeight w:val="17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                               </w:t>
            </w:r>
            <w:r w:rsidR="004955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</w:t>
            </w:r>
            <w:r w:rsidR="004955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18:03:013001:874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Вавожский район, д.Большое Волково, ул.Центральная, д.46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993,1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1-317/9-ОУ 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т/п 6316 от 11.09.2014,              св-во № 014215 от 12.03.2015.</w:t>
            </w:r>
          </w:p>
        </w:tc>
      </w:tr>
      <w:tr w:rsidR="00EC35A5" w:rsidRPr="00EC35A5" w:rsidTr="00FC2518">
        <w:trPr>
          <w:trHeight w:val="136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Детский сад "Тополёк" в с.Какмож,Вавожского района УР                           </w:t>
            </w:r>
            <w:r w:rsidR="004955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.н.18:03:032001:1896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  Республика, Вавожский район, с.Какмож,        ул.Пионерская,д.4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932,9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1-319/15-ОУ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т/п №7071 от 18.11.2015,св-во №240445 от 22.03.2016</w:t>
            </w:r>
          </w:p>
        </w:tc>
      </w:tr>
      <w:tr w:rsidR="00EC35A5" w:rsidRPr="00EC35A5" w:rsidTr="002A72B4">
        <w:trPr>
          <w:trHeight w:val="21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Фундамент блочно-модульной котельной                     (с оборудованием)           </w:t>
            </w:r>
            <w:r w:rsidR="004955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.н.18:03:032001:1880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с.Какмож,        ул.Школьная, д.2б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37,3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5B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1-320/МК        Выписка из ЕГРН от 22.07.2016.         т/п 7076 от 23.11.2015</w:t>
            </w:r>
          </w:p>
        </w:tc>
      </w:tr>
      <w:tr w:rsidR="00EC35A5" w:rsidRPr="00EC35A5" w:rsidTr="002A72B4">
        <w:trPr>
          <w:trHeight w:val="14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Цех по изготовлению корпусной мягкой мебели   </w:t>
            </w:r>
            <w:r w:rsidR="004955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.н.18:03:032001:1839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с.Какмож,                        ул. Можгинская, д.19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597,5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1-321/68-ОУ</w:t>
            </w:r>
          </w:p>
        </w:tc>
      </w:tr>
      <w:tr w:rsidR="00EC35A5" w:rsidRPr="00EC35A5" w:rsidTr="005B1239">
        <w:trPr>
          <w:trHeight w:val="18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гаража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К.н.18:03:015020:197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с.Вавож, пер.Гагарина,д.11а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482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5B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1-322/86-ОУ     </w:t>
            </w:r>
            <w:r w:rsidRPr="00EC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т/п №7219 Выписка из ЕГРН №18:03:015020:197-18/011/2018-1 от 17.05.2018</w:t>
            </w:r>
          </w:p>
        </w:tc>
      </w:tr>
      <w:tr w:rsidR="00EC35A5" w:rsidRPr="00EC35A5" w:rsidTr="005B1239">
        <w:trPr>
          <w:trHeight w:val="51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перевооружение системы теплоснабжения (Модульная котельная с двумя котлами Buderus Logano SK645-190 Logatop c горелками GZZ.IN-1025 )  Оборудование:ГРУ в комплекте-1 шт, коммерческий узел учета газа-1 шт, скоростной односекционный водонагреватель -2 шт,ограждение, благоустройство-1 шт, узел учета тепловой энергии-1 шт, дизельный генератор.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К.н.18:03:032001:1931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с.Какмож, ул.Можгинская,д.17а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39,6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1-323/МК           ГКН от 01.06.2018,Выписка из ЕГРН №18:03:032001:1931-18/011/2018-1 от 06.06.2018</w:t>
            </w:r>
          </w:p>
        </w:tc>
      </w:tr>
      <w:tr w:rsidR="00EC35A5" w:rsidRPr="00EC35A5" w:rsidTr="00FC2518">
        <w:trPr>
          <w:trHeight w:val="24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перевооружение котельной в д. Большая Гурезь-Пудга Вавожского района УР  (котел газовый отопительный водогрейный Микро-М200 - 2 шт.)       </w:t>
            </w:r>
            <w:r w:rsidR="00495507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18:03:022001:347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д. Большая Гурезь-Пудга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1-324/МК           Выписка из ЕГРН №18:03:022001:347-18/011/2018-1 от 21.12.2018 г.</w:t>
            </w:r>
          </w:p>
        </w:tc>
      </w:tr>
      <w:tr w:rsidR="00EC35A5" w:rsidRPr="00EC35A5" w:rsidTr="005B1239">
        <w:trPr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помещение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К.н. 18:03:015018:789 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Газовый котел-2 шт.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с. Вавож, ул. Победы, д.57б помещение 3-12;1-4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274,3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1976/    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1-325/МК       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ГКН от 05.03.2019 Выписка из ЕГРН №18:03:015018:789-18/011/2019-1 от 07.03.2019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</w:p>
        </w:tc>
      </w:tr>
      <w:tr w:rsidR="00EC35A5" w:rsidRPr="00EC35A5" w:rsidTr="005B1239">
        <w:trPr>
          <w:trHeight w:val="15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помещение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18:03:015018:790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с. Вавож, ул. Победы, д.57б помещение 1-2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272,5, из них 69,7; 202,8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1976/    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5B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1-326/86-ОУ      1-326/87-ОУ         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 из ЕГРН №18:03:015018:790-18/011/2019-1 от 07.03.2019</w:t>
            </w: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</w:tc>
      </w:tr>
      <w:tr w:rsidR="00EC35A5" w:rsidRPr="00EC35A5" w:rsidTr="005B1239">
        <w:trPr>
          <w:trHeight w:val="13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18:03:009001:516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д. Березек, ул. Вишневая, д.17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15,3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1-328/28-ОУ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 из ЕГРН 18:03:009001:516-18/011/2019-1 от 19.03.2019</w:t>
            </w:r>
          </w:p>
        </w:tc>
      </w:tr>
      <w:tr w:rsidR="00EC35A5" w:rsidRPr="00EC35A5" w:rsidTr="00FC2518">
        <w:trPr>
          <w:trHeight w:val="13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К.н.18:03:067001:639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д. Уе-Докья, ул. Садовая, д.27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31,1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1-329/26-ОУ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 из ЕГРН №18:03:067001:639-18/011/2019-1 от 19.03.2019</w:t>
            </w:r>
          </w:p>
        </w:tc>
      </w:tr>
      <w:tr w:rsidR="00EC35A5" w:rsidRPr="00EC35A5" w:rsidTr="00FC2518">
        <w:trPr>
          <w:trHeight w:val="13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(модуль)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18:03:026001:452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д. Зядлуд, ул. Центральная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1-330/31-ОУ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 из ЕГРН №18:03:026001:452-18/011/2019-2 от 13.11.2019</w:t>
            </w:r>
          </w:p>
        </w:tc>
      </w:tr>
      <w:tr w:rsidR="00EC35A5" w:rsidRPr="00EC35A5" w:rsidTr="00FC2518">
        <w:trPr>
          <w:trHeight w:val="18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Детский сад в д. Новая Бия Вавожского района Удмуртской Республики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18:03:051001:796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муниципальный район, сельское поселение Водзимоньинское, д. Новая Бия, ул. Школьная, здание 42а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992,1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1-331/13-ОУ </w:t>
            </w:r>
            <w:r w:rsidRPr="00EC35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 из ЕГРН №18:03:051001:796-18/011/2019-2 от 21.11.2019</w:t>
            </w:r>
          </w:p>
        </w:tc>
      </w:tr>
      <w:tr w:rsidR="00EC35A5" w:rsidRPr="00EC35A5" w:rsidTr="005B1239">
        <w:trPr>
          <w:trHeight w:val="251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дошкольной образовательной организации с группами для детей до трех лет с пищеблоком и прачечной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18:03:015017:649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муниципальный район, сельское поселение Вавожское, с. Вавож,ул.               Авангардная, здание 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1091,6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495507" w:rsidP="005B12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1-332/6-ОУ </w:t>
            </w:r>
            <w:r w:rsidR="00EC35A5"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Выписка из ЕГРН 18:03015017:649-18/065/2020-1 от 23.09.2020 </w:t>
            </w:r>
          </w:p>
        </w:tc>
      </w:tr>
      <w:tr w:rsidR="00EC35A5" w:rsidRPr="00EC35A5" w:rsidTr="005B1239">
        <w:trPr>
          <w:trHeight w:val="21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пожарно-химической станции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К.н.18:03:014002:471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                       с. Брызгалово, ул. Заречная, д.57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243,9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1-333/МК Выписка из ЕГРН №18:03:014002:471-18/065/2020-4 от 20.11.2020</w:t>
            </w:r>
          </w:p>
        </w:tc>
      </w:tr>
      <w:tr w:rsidR="00EC35A5" w:rsidRPr="00EC35A5" w:rsidTr="005B1239">
        <w:trPr>
          <w:trHeight w:val="22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К.н.18:03:015027:467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с. Вавож, ул. Интернациональная, в 20 метрах от дома 45а на запад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40,1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1-334/МК Выписка из ЕГРН №18:03:015027:467-18/065/2021-3 от 02.03.2021</w:t>
            </w:r>
          </w:p>
        </w:tc>
      </w:tr>
      <w:tr w:rsidR="00EC35A5" w:rsidRPr="00EC35A5" w:rsidTr="005B1239">
        <w:trPr>
          <w:trHeight w:val="25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здание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18:03:015027:445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с.Вавож, ул. Интернациональная, 49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70,4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1-335/МК Выписка из ЕГРН №18:03:015027:445-18/065/2021-4 от 21.05.2021</w:t>
            </w:r>
          </w:p>
        </w:tc>
      </w:tr>
      <w:tr w:rsidR="00EC35A5" w:rsidRPr="00EC35A5" w:rsidTr="00FC2518">
        <w:trPr>
          <w:trHeight w:val="21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общеобразовательная школа в д. Большое Волково Вавожского района Удмуртской Республики </w:t>
            </w:r>
            <w:r w:rsidR="0049550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18:03:013001:1112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д. Большое Волково, ул. Центральная, 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4343,5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1-356/28-ОУ Выписка из ЕГРН №18:03:013001:112-18/065/2021-2 от 02.08.2021</w:t>
            </w:r>
          </w:p>
        </w:tc>
      </w:tr>
      <w:tr w:rsidR="00EC35A5" w:rsidRPr="00EC35A5" w:rsidTr="00FC2518">
        <w:trPr>
          <w:trHeight w:val="21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  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18:03:013001:1113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               д. Большое Волково, ул. Центральная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33,2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1-357/28-ОУ Выписка из ЕГРН №18:03:013001:1113-18/119/2021-1 от 02.08.2021</w:t>
            </w:r>
          </w:p>
        </w:tc>
      </w:tr>
      <w:tr w:rsidR="00EC35A5" w:rsidRPr="00EC35A5" w:rsidTr="005B1239">
        <w:trPr>
          <w:trHeight w:val="172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5A5" w:rsidRPr="00EC35A5" w:rsidRDefault="00EC35A5" w:rsidP="000E4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E4697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 xml:space="preserve">Здание                             </w:t>
            </w:r>
            <w:r w:rsidRPr="00EC35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К.н. 18:03:016001:239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Удмуртская Республика, Вавожский район,                   д. Валадор, ул.Широкая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145,2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5A5" w:rsidRPr="00EC35A5" w:rsidRDefault="00EC35A5" w:rsidP="00EC3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5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0E4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-358/МК Выписка из ЕГРН №118:03:016001:239-18/065/2021-3 от 14.10.2021</w:t>
            </w:r>
          </w:p>
        </w:tc>
      </w:tr>
    </w:tbl>
    <w:p w:rsidR="00EC35A5" w:rsidRDefault="00EC35A5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2770" w:rsidRDefault="00602770" w:rsidP="00602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2770" w:rsidRPr="00602770" w:rsidRDefault="00602770" w:rsidP="00602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27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  Реестр жилых зданий, помещений</w:t>
      </w:r>
      <w:r w:rsidRPr="006027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муниципального образования "Вавожский район"</w:t>
      </w:r>
    </w:p>
    <w:p w:rsidR="00602770" w:rsidRPr="00602770" w:rsidRDefault="00602770" w:rsidP="00602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tblpX="103" w:tblpY="1"/>
        <w:tblOverlap w:val="never"/>
        <w:tblW w:w="10920" w:type="dxa"/>
        <w:tblLayout w:type="fixed"/>
        <w:tblLook w:val="04A0" w:firstRow="1" w:lastRow="0" w:firstColumn="1" w:lastColumn="0" w:noHBand="0" w:noVBand="1"/>
      </w:tblPr>
      <w:tblGrid>
        <w:gridCol w:w="584"/>
        <w:gridCol w:w="2077"/>
        <w:gridCol w:w="2447"/>
        <w:gridCol w:w="1418"/>
        <w:gridCol w:w="850"/>
        <w:gridCol w:w="1134"/>
        <w:gridCol w:w="993"/>
        <w:gridCol w:w="1417"/>
      </w:tblGrid>
      <w:tr w:rsidR="00602770" w:rsidRPr="00602770" w:rsidTr="00507514">
        <w:trPr>
          <w:trHeight w:val="1020"/>
        </w:trPr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Наименование объектов   с указанием строительного материала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Адрес местонахождения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Общая площадь (кв.м.)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Эт</w:t>
            </w:r>
            <w:r w:rsidR="00A23003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аж-ность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Год  ввода в эксплуатацию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Приме</w:t>
            </w:r>
            <w:r w:rsidR="00A23003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-</w:t>
            </w:r>
            <w:r w:rsidRPr="00602770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чания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</w:tr>
      <w:tr w:rsidR="00602770" w:rsidRPr="00602770" w:rsidTr="00507514">
        <w:trPr>
          <w:trHeight w:val="8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2-х квартирный деревянный дом</w:t>
            </w:r>
          </w:p>
        </w:tc>
        <w:tc>
          <w:tcPr>
            <w:tcW w:w="2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УР,Вавожский район,с.Волипельга,    ул.Школьная,д. 7, кв.2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непригодная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2-3/МК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 дерев. 2х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  д.Ожги,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2-9/МК</w:t>
            </w:r>
          </w:p>
        </w:tc>
      </w:tr>
      <w:tr w:rsidR="00602770" w:rsidRPr="00602770" w:rsidTr="00507514">
        <w:trPr>
          <w:trHeight w:val="7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ул.Евдокимова , д.2, кв.2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7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7105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 2х кв.</w:t>
            </w:r>
            <w:r w:rsidR="00431FA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щитовой дом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  д. Ожги, ул.Новая, д.8-1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2-10/МК</w:t>
            </w:r>
          </w:p>
        </w:tc>
      </w:tr>
      <w:tr w:rsidR="00EB7105" w:rsidRPr="00602770" w:rsidTr="00507514">
        <w:trPr>
          <w:trHeight w:val="23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B7105" w:rsidRPr="00602770" w:rsidTr="00507514">
        <w:trPr>
          <w:gridBefore w:val="1"/>
          <w:wBefore w:w="584" w:type="dxa"/>
          <w:trHeight w:val="1060"/>
        </w:trPr>
        <w:tc>
          <w:tcPr>
            <w:tcW w:w="2077" w:type="dxa"/>
            <w:shd w:val="clear" w:color="auto" w:fill="auto"/>
          </w:tcPr>
          <w:p w:rsidR="00EB7105" w:rsidRPr="00602770" w:rsidRDefault="00EB7105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shd w:val="clear" w:color="auto" w:fill="auto"/>
          </w:tcPr>
          <w:p w:rsidR="00EB7105" w:rsidRPr="00602770" w:rsidRDefault="00EB7105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B7105" w:rsidRPr="00602770" w:rsidRDefault="00EB7105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EB7105" w:rsidRPr="00602770" w:rsidRDefault="00EB7105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B7105" w:rsidRPr="00602770" w:rsidRDefault="00EB7105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7105" w:rsidRPr="00602770" w:rsidRDefault="00EB7105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B7105" w:rsidRPr="00602770" w:rsidRDefault="00EB7105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B7105" w:rsidRPr="00602770" w:rsidTr="00507514">
        <w:trPr>
          <w:gridBefore w:val="1"/>
          <w:wBefore w:w="584" w:type="dxa"/>
          <w:trHeight w:val="70"/>
        </w:trPr>
        <w:tc>
          <w:tcPr>
            <w:tcW w:w="10336" w:type="dxa"/>
            <w:gridSpan w:val="7"/>
            <w:tcBorders>
              <w:left w:val="nil"/>
            </w:tcBorders>
            <w:shd w:val="clear" w:color="auto" w:fill="auto"/>
            <w:hideMark/>
          </w:tcPr>
          <w:p w:rsidR="00EB7105" w:rsidRPr="00602770" w:rsidRDefault="00EB7105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EB7105" w:rsidRPr="00602770" w:rsidRDefault="00EB7105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 </w:t>
            </w:r>
          </w:p>
          <w:p w:rsidR="00EB7105" w:rsidRPr="00602770" w:rsidRDefault="00EB7105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EB7105" w:rsidRPr="00602770" w:rsidRDefault="00EB7105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7105" w:rsidRPr="00602770" w:rsidTr="00507514">
        <w:trPr>
          <w:trHeight w:val="135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105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105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дом, деревянный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AF" w:rsidRPr="00602770" w:rsidRDefault="00431FA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 д. Большая Гурезь-Пудга, ул. Первомайская, 14-1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105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105" w:rsidRPr="00602770" w:rsidRDefault="00EB7105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105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105" w:rsidRPr="00602770" w:rsidRDefault="00EB7105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105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2-20/МК</w:t>
            </w:r>
          </w:p>
        </w:tc>
      </w:tr>
      <w:tr w:rsidR="00431FAF" w:rsidRPr="00602770" w:rsidTr="00507514">
        <w:trPr>
          <w:trHeight w:val="79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AF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 деревянный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FAF" w:rsidRDefault="00431FAF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431FAF" w:rsidRPr="00602770" w:rsidRDefault="00431FAF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</w:t>
            </w:r>
          </w:p>
          <w:p w:rsidR="00431FAF" w:rsidRPr="00602770" w:rsidRDefault="00431FAF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 .Большое-Волково, ул.</w:t>
            </w:r>
          </w:p>
          <w:p w:rsidR="00431FAF" w:rsidRDefault="00431FAF" w:rsidP="00507514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Центральная 48</w:t>
            </w:r>
          </w:p>
          <w:p w:rsidR="00431FAF" w:rsidRPr="00602770" w:rsidRDefault="00431FA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2-28/МК</w:t>
            </w:r>
          </w:p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431FAF" w:rsidRPr="00602770" w:rsidRDefault="00431FA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120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дер. 2х кв.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                           с.Волипельга, ул.Восточная 26-1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специализирова</w:t>
            </w:r>
            <w:r w:rsidR="00AD142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ный жилой фонд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2-34/31-ОУ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дер.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2-35/МК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2-х квартиный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с.Волипельга,                                             ул.Восточная,11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к/п 3697/1</w:t>
            </w:r>
          </w:p>
        </w:tc>
      </w:tr>
      <w:tr w:rsidR="00602770" w:rsidRPr="00602770" w:rsidTr="00507514">
        <w:trPr>
          <w:trHeight w:val="344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(Акт № 7 от 01.02.2006г.) кв.1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765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Жилой дом                           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 с. Вавож,</w:t>
            </w:r>
            <w:r w:rsidR="00AD1420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пер. Зеленый 11</w:t>
            </w:r>
            <w:r w:rsidR="00AD1420" w:rsidRPr="00602770">
              <w:rPr>
                <w:rFonts w:ascii="Times New Roman1" w:eastAsia="Times New Roman" w:hAnsi="Times New Roman1" w:cs="Arial CYR"/>
                <w:b/>
                <w:bCs/>
                <w:color w:val="000000"/>
                <w:sz w:val="20"/>
                <w:szCs w:val="20"/>
                <w:lang w:eastAsia="ru-RU"/>
              </w:rPr>
              <w:t>(20)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непригодный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2-66/МК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Жилой </w:t>
            </w:r>
            <w:r w:rsidR="008F2CA8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дом                    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Вавож,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2-62/МК</w:t>
            </w:r>
          </w:p>
        </w:tc>
      </w:tr>
      <w:tr w:rsidR="00602770" w:rsidRPr="00602770" w:rsidTr="00507514">
        <w:trPr>
          <w:trHeight w:val="1149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b/>
                <w:bCs/>
                <w:color w:val="000000"/>
                <w:sz w:val="20"/>
                <w:szCs w:val="20"/>
                <w:lang w:eastAsia="ru-RU"/>
              </w:rPr>
              <w:t>К.н.18:03:015032:229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Новая 1а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18"/>
                <w:szCs w:val="18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18"/>
                <w:szCs w:val="18"/>
                <w:lang w:eastAsia="ru-RU"/>
              </w:rPr>
              <w:t>т/п 5242 от 18.02.2014.       ГКН 13.10.2017.  Выписка из ЕГРН 13.10.2017</w:t>
            </w:r>
          </w:p>
        </w:tc>
      </w:tr>
      <w:tr w:rsidR="004C26FF" w:rsidRPr="00602770" w:rsidTr="00507514">
        <w:trPr>
          <w:trHeight w:val="105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2х кв. деревянный дом</w:t>
            </w:r>
          </w:p>
          <w:tbl>
            <w:tblPr>
              <w:tblpPr w:leftFromText="180" w:rightFromText="180" w:vertAnchor="text" w:tblpX="103" w:tblpY="1"/>
              <w:tblOverlap w:val="never"/>
              <w:tblW w:w="10920" w:type="dxa"/>
              <w:tblLayout w:type="fixed"/>
              <w:tblLook w:val="04A0" w:firstRow="1" w:lastRow="0" w:firstColumn="1" w:lastColumn="0" w:noHBand="0" w:noVBand="1"/>
            </w:tblPr>
            <w:tblGrid>
              <w:gridCol w:w="10920"/>
            </w:tblGrid>
            <w:tr w:rsidR="004C26FF" w:rsidRPr="00602770" w:rsidTr="00197B7A">
              <w:trPr>
                <w:trHeight w:val="285"/>
              </w:trPr>
              <w:tc>
                <w:tcPr>
                  <w:tcW w:w="2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4C26FF" w:rsidRPr="00602770" w:rsidRDefault="004C26FF" w:rsidP="00507514">
                  <w:pPr>
                    <w:spacing w:after="0" w:line="240" w:lineRule="auto"/>
                    <w:rPr>
                      <w:rFonts w:ascii="Times New Roman1" w:eastAsia="Times New Roman" w:hAnsi="Times New Roman1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2770">
                    <w:rPr>
                      <w:rFonts w:ascii="Times New Roman1" w:eastAsia="Times New Roman" w:hAnsi="Times New Roman1" w:cs="Arial CYR"/>
                      <w:color w:val="000000"/>
                      <w:sz w:val="20"/>
                      <w:szCs w:val="20"/>
                      <w:lang w:eastAsia="ru-RU"/>
                    </w:rPr>
                    <w:t>Кв.1</w:t>
                  </w:r>
                </w:p>
              </w:tc>
            </w:tr>
            <w:tr w:rsidR="004C26FF" w:rsidRPr="00602770" w:rsidTr="00197B7A">
              <w:trPr>
                <w:trHeight w:val="330"/>
              </w:trPr>
              <w:tc>
                <w:tcPr>
                  <w:tcW w:w="207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4C26FF" w:rsidRPr="00602770" w:rsidRDefault="004C26FF" w:rsidP="00507514">
                  <w:pPr>
                    <w:spacing w:after="0" w:line="240" w:lineRule="auto"/>
                    <w:rPr>
                      <w:rFonts w:ascii="Times New Roman1" w:eastAsia="Times New Roman" w:hAnsi="Times New Roman1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2770">
                    <w:rPr>
                      <w:rFonts w:ascii="Times New Roman1" w:eastAsia="Times New Roman" w:hAnsi="Times New Roman1" w:cs="Arial CYR"/>
                      <w:color w:val="000000"/>
                      <w:sz w:val="20"/>
                      <w:szCs w:val="20"/>
                      <w:lang w:eastAsia="ru-RU"/>
                    </w:rPr>
                    <w:t>Кв.2</w:t>
                  </w:r>
                </w:p>
              </w:tc>
            </w:tr>
          </w:tbl>
          <w:p w:rsidR="004C26FF" w:rsidRPr="00602770" w:rsidRDefault="004C26F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4C26FF" w:rsidRPr="00602770" w:rsidRDefault="004C26F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8-и кв.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6FF" w:rsidRPr="00AD1420" w:rsidRDefault="004C26FF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  <w:r w:rsidRPr="00AD142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Тыловыл-Пельга</w:t>
            </w:r>
          </w:p>
          <w:p w:rsidR="004C26FF" w:rsidRPr="00602770" w:rsidRDefault="004C26FF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AD142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Заречная, д. 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18"/>
                <w:szCs w:val="18"/>
                <w:lang w:eastAsia="ru-RU"/>
              </w:rPr>
              <w:t>Неприг. д/прожив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2-84/МК</w:t>
            </w:r>
          </w:p>
        </w:tc>
      </w:tr>
      <w:tr w:rsidR="004C26FF" w:rsidRPr="00602770" w:rsidTr="00507514">
        <w:trPr>
          <w:trHeight w:val="17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 д.Инга,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кв.2,4, 6,7,8 непригодны.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26FF" w:rsidRPr="00602770" w:rsidRDefault="004C26F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2-89/МК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Кв.1-8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ул. Сосновая 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Кв.3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Кв.4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Кв.5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Кв.6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Кв.7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Кв.8</w:t>
            </w:r>
          </w:p>
          <w:p w:rsidR="004C26FF" w:rsidRDefault="004C26F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4C26FF" w:rsidRDefault="004C26F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4C26FF" w:rsidRPr="00602770" w:rsidRDefault="004C26F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2х кв.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 д.Инга,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2-90/МК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ул. Гагарина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17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8-и кв.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 д.Инга,</w:t>
            </w:r>
            <w:r w:rsidR="002F63C6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ул. Сосновая 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кв.2, 4,5,6,7,8 непригодны, закл. №235, №236, №237, №238, №239, 240 от 30.11.2018)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2-91/МК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Кв.1-8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Кв.3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Кв.4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Кв.5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Кв.6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Кв.7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Кв.8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2х кв.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 д.Инга,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2-92/МК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 2.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пер. Центральный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 д.Инга,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2-93/МК</w:t>
            </w:r>
          </w:p>
        </w:tc>
      </w:tr>
      <w:tr w:rsidR="00602770" w:rsidRPr="00602770" w:rsidTr="00507514">
        <w:trPr>
          <w:trHeight w:val="187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Центральная 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Справка Вавожское отд.ГУП «Удмурттехинвентаризация» №291 от 26.07.2012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2х кв.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 д.Инга,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2-94/МК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ул. Гагарина 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произошло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Кв.1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выделение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169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Кв.2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F63C6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2-315, кв.2 непригодна №242 от 28.01.2019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2х кв.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 д.Инга,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2-96/МК</w:t>
            </w:r>
          </w:p>
        </w:tc>
      </w:tr>
      <w:tr w:rsidR="00602770" w:rsidRPr="00602770" w:rsidTr="00507514">
        <w:trPr>
          <w:trHeight w:val="141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кв.1                                            кв.2          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Центральная 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Справка Администрации МО "Какможское" вх. №22 от 26.10.2018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12 кв.(кирп.)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Нюрдор-Котья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2-101/МК</w:t>
            </w:r>
          </w:p>
        </w:tc>
      </w:tr>
      <w:tr w:rsidR="00602770" w:rsidRPr="00602770" w:rsidTr="00507514">
        <w:trPr>
          <w:trHeight w:val="40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Кв.8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Школьная 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16 кв. (кирп.)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Нюрдор-Котья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2-104/МК</w:t>
            </w:r>
          </w:p>
        </w:tc>
      </w:tr>
      <w:tr w:rsidR="00602770" w:rsidRPr="00602770" w:rsidTr="00507514">
        <w:trPr>
          <w:trHeight w:val="45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Советская 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21 кв. (кирп.)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Нюрдор-Котья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2-109/МК                 </w:t>
            </w:r>
          </w:p>
        </w:tc>
      </w:tr>
      <w:tr w:rsidR="00602770" w:rsidRPr="00602770" w:rsidTr="00507514">
        <w:trPr>
          <w:trHeight w:val="21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Кв.7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ул. Чапаева 12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18 кв. (кирп.)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Нюрдор-Котья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2-113/МК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18"/>
                <w:szCs w:val="18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Чапаева 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121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Кв.13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49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18 кв. (кирп.)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Нюрдор-Котья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2-116/МК</w:t>
            </w:r>
          </w:p>
        </w:tc>
      </w:tr>
      <w:tr w:rsidR="00602770" w:rsidRPr="00602770" w:rsidTr="00507514">
        <w:trPr>
          <w:trHeight w:val="37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Кв.8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Тельмана 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8 кв. (дер.)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Нюрдор-Котья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2-122/МК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Школьная 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Кв.5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Кв.8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8 кв. (дер.)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УР,Вавожский район, </w:t>
            </w:r>
            <w:r w:rsidR="00E04028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Нюрдор-Котья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2-123/МК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Школьная 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Кв.4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7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8 кв. (дер.)</w:t>
            </w:r>
            <w:r w:rsidR="00597376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Кв.5 </w:t>
            </w:r>
            <w:r w:rsidR="00597376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                  </w:t>
            </w:r>
            <w:r w:rsidR="00597376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97376" w:rsidRPr="00E04028">
              <w:rPr>
                <w:rFonts w:ascii="Times New Roman1" w:eastAsia="Times New Roman" w:hAnsi="Times New Roman1" w:cs="Arial CYR"/>
                <w:b/>
                <w:bCs/>
                <w:color w:val="000000"/>
                <w:sz w:val="18"/>
                <w:szCs w:val="18"/>
                <w:lang w:eastAsia="ru-RU"/>
              </w:rPr>
              <w:t>К.н. 18:03:055003:1517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Нюрдор-Котья</w:t>
            </w:r>
            <w:r w:rsidR="00597376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,     </w:t>
            </w:r>
            <w:r w:rsidR="00597376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 Чапаева 6а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  <w:r w:rsidR="00597376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2-124/МК</w:t>
            </w:r>
            <w:r w:rsidR="00597376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Выписка из ЕГРН №18:03:055003:1517-18/065/2021-1 от 18.11.2021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7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02770" w:rsidRPr="00602770" w:rsidTr="00507514">
        <w:trPr>
          <w:trHeight w:val="12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24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Жилое помещение Кв.4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 Вавожский район, с. Нюрдор-Котья, ул.Октябрьская, д.5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2-125/МК          т/п 2154/5 от  17.08.2015</w:t>
            </w:r>
          </w:p>
        </w:tc>
      </w:tr>
      <w:tr w:rsidR="00602770" w:rsidRPr="00602770" w:rsidTr="00507514">
        <w:trPr>
          <w:trHeight w:val="7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8 кв. (кирп.)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</w:t>
            </w:r>
            <w:r w:rsidR="00597376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Вавожский район, </w:t>
            </w:r>
            <w:r w:rsidR="00597376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Нюрдор-Котья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2-126/МК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ул.Октябрьская 6б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11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Кв.5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Дом жилой 9 кв. (дер.)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Нюрдор-Котья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2-129/МК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Октябрьская 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Кв.3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Кв.5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102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кв. 9 справка МО "Н-Котьинское" № 105 от 21.01.2008 г.Филиппова С.П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план кв.от 08.04.2008г (д.8.кв.9)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Кв.8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76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Дом жилой 4 кв.(дер.)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                                 с. Нюрдор-Котья, ул.Школьная, д.1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(непригодный)№94 от 11.01.2013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2-130/МК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(дом признан непригодным для проживания)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Кв.3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Кв.4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 4х кв.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с. Вавож, ул. Советская, д. 151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2-137/МК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76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дом, дер.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непригодный №210 от 11.09.2017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2-144/МК</w:t>
            </w:r>
          </w:p>
        </w:tc>
      </w:tr>
      <w:tr w:rsidR="00602770" w:rsidRPr="00602770" w:rsidTr="00507514">
        <w:trPr>
          <w:trHeight w:val="49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с. Водзимонье, ул. Свободы 42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85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дом, бревенчатый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д. Косая Можга,     ул. Центральная, д. 22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непригодный №209 от 11.09.2017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2-149/МК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18-ти квартирный блочный дом: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Вавож, ул. Победы, д. 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2-171/МК</w:t>
            </w:r>
          </w:p>
        </w:tc>
      </w:tr>
      <w:tr w:rsidR="00602770" w:rsidRPr="00602770" w:rsidTr="00507514">
        <w:trPr>
          <w:trHeight w:val="48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т/п 95/6</w:t>
            </w:r>
          </w:p>
        </w:tc>
      </w:tr>
      <w:tr w:rsidR="00602770" w:rsidRPr="00602770" w:rsidTr="00507514">
        <w:trPr>
          <w:trHeight w:val="765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2-х квартирный дом,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(непригодный №212 от 11.09.2017)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2-181/МК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щитовой.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Западная, 14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87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76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3-х квартирный дом,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(непригодный №186 от 29.12.2015)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2-182/МК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щитовой.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1,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Западная, 15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2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Одна семья занимает 2 квартиры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514" w:rsidRPr="00602770" w:rsidTr="00507514">
        <w:trPr>
          <w:trHeight w:val="184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514" w:rsidRPr="00602770" w:rsidRDefault="0050751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514" w:rsidRPr="00602770" w:rsidRDefault="00507514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4-х квартирный дом,</w:t>
            </w:r>
          </w:p>
          <w:p w:rsidR="00507514" w:rsidRPr="00602770" w:rsidRDefault="00507514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рубленный.</w:t>
            </w:r>
          </w:p>
          <w:p w:rsidR="00507514" w:rsidRPr="00602770" w:rsidRDefault="00507514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Default="00507514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(Кв.3 приват.,справка вх.№198 от 18.12.2008г)</w:t>
            </w:r>
          </w:p>
          <w:p w:rsidR="00507514" w:rsidRDefault="00507514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507514" w:rsidRDefault="00507514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Кв.4</w:t>
            </w:r>
          </w:p>
          <w:p w:rsidR="00507514" w:rsidRPr="00602770" w:rsidRDefault="00507514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514" w:rsidRPr="00602770" w:rsidRDefault="00507514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  <w:p w:rsidR="00507514" w:rsidRPr="00602770" w:rsidRDefault="00507514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  <w:p w:rsidR="00507514" w:rsidRPr="00602770" w:rsidRDefault="00507514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Западная, 18</w:t>
            </w:r>
          </w:p>
          <w:p w:rsidR="00507514" w:rsidRPr="00602770" w:rsidRDefault="00507514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514" w:rsidRPr="00602770" w:rsidRDefault="0050751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61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514" w:rsidRPr="00602770" w:rsidRDefault="0050751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514" w:rsidRPr="00602770" w:rsidRDefault="0050751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1953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514" w:rsidRPr="00602770" w:rsidRDefault="0050751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514" w:rsidRPr="00602770" w:rsidRDefault="0050751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2-183/МК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507514" w:rsidRPr="00602770" w:rsidRDefault="0050751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76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3-х квартирный дом,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(непригодный №91 от 10.10.2012)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2-189/МК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рубленный.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Луговая, 20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3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2-х квартирный дом,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1943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непригодный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2-191/МК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рубленный.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721B4" w:rsidRPr="00602770" w:rsidTr="00C721B4">
        <w:trPr>
          <w:trHeight w:val="354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21B4" w:rsidRPr="00602770" w:rsidRDefault="00C721B4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1B4" w:rsidRPr="00602770" w:rsidRDefault="00C721B4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</w:t>
            </w:r>
          </w:p>
          <w:p w:rsidR="00C721B4" w:rsidRPr="00602770" w:rsidRDefault="00C721B4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1B4" w:rsidRPr="00602770" w:rsidRDefault="00C721B4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Луговая, 22</w:t>
            </w:r>
          </w:p>
          <w:p w:rsidR="00C721B4" w:rsidRPr="00602770" w:rsidRDefault="00C721B4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1B4" w:rsidRPr="00602770" w:rsidRDefault="00C721B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C721B4" w:rsidRPr="00602770" w:rsidRDefault="00C721B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1B4" w:rsidRPr="00602770" w:rsidRDefault="00C721B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C721B4" w:rsidRPr="00602770" w:rsidRDefault="00C721B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1B4" w:rsidRPr="00602770" w:rsidRDefault="00C721B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C721B4" w:rsidRPr="00602770" w:rsidRDefault="00C721B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1B4" w:rsidRPr="00602770" w:rsidRDefault="00C721B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C721B4" w:rsidRPr="00602770" w:rsidRDefault="00C721B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21B4" w:rsidRPr="00602770" w:rsidRDefault="00C721B4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C721B4" w:rsidRPr="00602770" w:rsidRDefault="00C721B4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C721B4">
        <w:trPr>
          <w:trHeight w:val="28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2-х квартирный дом,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2-192/МК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рубленный.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5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Луговая, 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2-х квартирный дом,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непригодный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2-194/МК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рубленный.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Можгинская, 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2-х квартирный дом,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2-208/МК</w:t>
            </w:r>
          </w:p>
        </w:tc>
      </w:tr>
      <w:tr w:rsidR="00602770" w:rsidRPr="00602770" w:rsidTr="00C721B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рубленный.</w:t>
            </w:r>
            <w:r w:rsidR="00C721B4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с. Какмож, </w:t>
            </w:r>
            <w:r w:rsidR="00C721B4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</w:t>
            </w:r>
            <w:r w:rsidR="00C721B4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Песочная, 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C721B4">
        <w:trPr>
          <w:trHeight w:val="28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4-х квартирный дом,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2-209/МК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рубленный.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Пионерская, 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3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4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C721B4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1-о квартирный дом,</w:t>
            </w:r>
            <w:r w:rsidR="00C721B4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деревянный, щитовой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  <w:r w:rsidR="00C721B4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с. Какмож, ул.</w:t>
            </w:r>
            <w:r w:rsidR="00C721B4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Поселковая,13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непригодный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2-212/МК</w:t>
            </w:r>
          </w:p>
        </w:tc>
      </w:tr>
      <w:tr w:rsidR="00602770" w:rsidRPr="00602770" w:rsidTr="00C721B4">
        <w:trPr>
          <w:trHeight w:val="28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4-х квартирный дом,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2-217/МК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щитовой.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  <w:r w:rsidR="00C721B4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Садовая,27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3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12-ти квартирный дом,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(непригодная кв.3)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2-219/МК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кирпичный.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Садовая, 31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5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3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7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8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Кв.9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10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Кв.11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Кв.12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A9154F">
        <w:trPr>
          <w:trHeight w:val="127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154F" w:rsidRPr="00A9154F" w:rsidRDefault="00602770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12-ти квартирный дом,</w:t>
            </w:r>
            <w:r w:rsidR="00A9154F" w:rsidRPr="00A9154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кирпичный.</w:t>
            </w:r>
          </w:p>
          <w:p w:rsidR="00602770" w:rsidRPr="00602770" w:rsidRDefault="00A9154F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A9154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1- 24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154F" w:rsidRPr="00A9154F" w:rsidRDefault="00602770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  <w:r w:rsidR="00A9154F" w:rsidRPr="00A9154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  <w:p w:rsidR="00602770" w:rsidRPr="00602770" w:rsidRDefault="00A9154F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A9154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Садовая, 33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1206,2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Аварийный (акт обследования №169 от 04.02.2015)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2-220/МК Тех. паспорт Инв.№7311 от 10.01.2019</w:t>
            </w:r>
          </w:p>
        </w:tc>
      </w:tr>
      <w:tr w:rsidR="00602770" w:rsidRPr="00602770" w:rsidTr="00A9154F">
        <w:trPr>
          <w:trHeight w:val="28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дом,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2-223/МК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щитовой.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Свободы,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2-х квартирный дом,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2-225/МК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щитовой.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с. Какмож,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A9154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1" w:eastAsia="Times New Roman" w:hAnsi="Times New Roman1" w:cs="Arial CYR" w:hint="eastAsia"/>
                <w:color w:val="000000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л.</w:t>
            </w:r>
            <w:r w:rsidR="00602770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Станционная, 42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3-х квартирный дом,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2-229/МК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 рубленный.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Станционная, 54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3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A9154F">
        <w:trPr>
          <w:trHeight w:val="127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154F" w:rsidRPr="00A9154F" w:rsidRDefault="00602770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4-х квартирный дом,</w:t>
            </w:r>
            <w:r w:rsidR="00A9154F" w:rsidRPr="00A9154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щитовой.</w:t>
            </w:r>
          </w:p>
          <w:p w:rsidR="00A9154F" w:rsidRPr="00A9154F" w:rsidRDefault="00A9154F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A9154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</w:t>
            </w:r>
          </w:p>
          <w:p w:rsidR="00A9154F" w:rsidRPr="00A9154F" w:rsidRDefault="00A9154F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A9154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  <w:p w:rsidR="00A9154F" w:rsidRPr="00A9154F" w:rsidRDefault="00A9154F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A9154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3</w:t>
            </w:r>
          </w:p>
          <w:p w:rsidR="00602770" w:rsidRPr="00602770" w:rsidRDefault="00A9154F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A9154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4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154F" w:rsidRPr="00A9154F" w:rsidRDefault="00602770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  <w:r w:rsidR="00A9154F" w:rsidRPr="00A9154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  <w:p w:rsidR="00602770" w:rsidRPr="00602770" w:rsidRDefault="00A9154F" w:rsidP="00A9154F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A9154F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Станционная, 56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(непригодный №22 от 03.09.2010, №66 от 06.04.2012)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2-230/МК</w:t>
            </w:r>
          </w:p>
        </w:tc>
      </w:tr>
      <w:tr w:rsidR="00602770" w:rsidRPr="00602770" w:rsidTr="00A9154F">
        <w:trPr>
          <w:trHeight w:val="28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дом,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2-231/МК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рубленный.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12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Станционная, 64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8-ми квартирный дом,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2-232/МК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деревянный, рубленный.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Какмож,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Школьная, 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8(пустует)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A9154F">
        <w:trPr>
          <w:trHeight w:val="7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Здание жилого дома коридорной системы,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район,с. Вавож,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2-237/МК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кирпичное (общежитие)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Пер. Азина, 3 (общ.пл.по т/п-1229кв.м,прив.749,5 кв.м)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 ком.1 по ком.33: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A9154F">
        <w:trPr>
          <w:trHeight w:val="724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Кв.3                                                                                              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кв.3-Широбокова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35,6             17,9     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т/п2514/12          т/п 2514/5                              </w:t>
            </w:r>
          </w:p>
        </w:tc>
      </w:tr>
      <w:tr w:rsidR="00602770" w:rsidRPr="00602770" w:rsidTr="00A9154F">
        <w:trPr>
          <w:trHeight w:val="51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4-х квартирный, 2-х этажный,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 с. Вавож,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2-243/МК</w:t>
            </w:r>
          </w:p>
        </w:tc>
      </w:tr>
      <w:tr w:rsidR="00602770" w:rsidRPr="00602770" w:rsidTr="00A9154F">
        <w:trPr>
          <w:trHeight w:val="614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154F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 дом. Кв.1</w:t>
            </w:r>
          </w:p>
          <w:p w:rsidR="00A9154F" w:rsidRDefault="00A9154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A9154F" w:rsidRDefault="00A9154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A9154F" w:rsidRDefault="00A9154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A9154F" w:rsidRPr="00602770" w:rsidRDefault="00A9154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Гагарина, 11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154F" w:rsidRPr="00602770" w:rsidTr="00197B7A">
        <w:trPr>
          <w:trHeight w:val="69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54F" w:rsidRPr="00602770" w:rsidRDefault="00A9154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54F" w:rsidRPr="00602770" w:rsidRDefault="00A9154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3-х квартирный дом,</w:t>
            </w:r>
          </w:p>
          <w:p w:rsidR="00A9154F" w:rsidRPr="00602770" w:rsidRDefault="00A9154F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деревянный. кв.1,                   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54F" w:rsidRPr="00602770" w:rsidRDefault="00A9154F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район,с. Вавож,</w:t>
            </w:r>
          </w:p>
          <w:p w:rsidR="00A9154F" w:rsidRPr="00602770" w:rsidRDefault="00A9154F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 Гагарина, д.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54F" w:rsidRPr="00602770" w:rsidRDefault="00A9154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A9154F" w:rsidRPr="00602770" w:rsidRDefault="00A9154F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54F" w:rsidRPr="00602770" w:rsidRDefault="00A9154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  <w:p w:rsidR="00A9154F" w:rsidRPr="00602770" w:rsidRDefault="00A9154F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54F" w:rsidRPr="00602770" w:rsidRDefault="00A9154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1970</w:t>
            </w:r>
          </w:p>
          <w:p w:rsidR="00A9154F" w:rsidRPr="00602770" w:rsidRDefault="00A9154F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54F" w:rsidRPr="00602770" w:rsidRDefault="00A9154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A9154F" w:rsidRPr="00602770" w:rsidRDefault="00A9154F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54F" w:rsidRPr="00602770" w:rsidRDefault="00A9154F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2-246/МК</w:t>
            </w:r>
          </w:p>
          <w:p w:rsidR="00A9154F" w:rsidRPr="00602770" w:rsidRDefault="00A9154F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</w:p>
        </w:tc>
      </w:tr>
      <w:tr w:rsidR="00602770" w:rsidRPr="00602770" w:rsidTr="00A9154F">
        <w:trPr>
          <w:trHeight w:val="1530"/>
        </w:trPr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2-х квартирный дом, деревянный</w:t>
            </w:r>
            <w:r w:rsidR="006E1696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,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                 Кв.2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  с. Вавож, ул.Интернациональная,40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Специлизированный жилой фонд (Пост.Адм.№509 от 20.06.2016)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2-256/МК</w:t>
            </w:r>
          </w:p>
        </w:tc>
      </w:tr>
      <w:tr w:rsidR="00602770" w:rsidRPr="00602770" w:rsidTr="00507514">
        <w:trPr>
          <w:trHeight w:val="76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2-х квартирный дом, деревянный</w:t>
            </w:r>
            <w:r w:rsidR="006E1696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,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                 Кв.1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Вавож, ул.Интернациональная, 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2-260/МК</w:t>
            </w:r>
          </w:p>
        </w:tc>
      </w:tr>
      <w:tr w:rsidR="00602770" w:rsidRPr="00602770" w:rsidTr="00507514">
        <w:trPr>
          <w:trHeight w:val="1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1-о квартирный дом,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Вавож, ул.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2-282/МК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Победы, 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12-ти квартирный дом,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Вавож, ул.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2-292/МК</w:t>
            </w:r>
          </w:p>
        </w:tc>
      </w:tr>
      <w:tr w:rsidR="00602770" w:rsidRPr="00602770" w:rsidTr="00507514">
        <w:trPr>
          <w:trHeight w:val="52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блочно-панельный. Кв.1(1),1(2),1(3).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Победы, 71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5-ти квартирный дом, деревянный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Вавож,                                               ул. Советская, 21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2-298/МК</w:t>
            </w:r>
          </w:p>
        </w:tc>
      </w:tr>
      <w:tr w:rsidR="00602770" w:rsidRPr="00602770" w:rsidTr="00507514">
        <w:trPr>
          <w:trHeight w:val="25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кв.1(1 этаж),                        </w:t>
            </w:r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к/п 1152/1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2-х квартирный кирпичный дом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2-311/МК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д. Жуе-Можга,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40 лет Победы, 10-2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Деревянный жилой дом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Учитывался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2-315/МК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п. Инга,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в  3-х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Гагарина, д.3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доме ул.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Гагарина, 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6E1696">
        <w:trPr>
          <w:trHeight w:val="160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Здание жилого дома коридорной системы,кирпичное (пост.№179 от 06.04.2006г)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02770">
              <w:rPr>
                <w:rFonts w:ascii="Times New Roman1" w:eastAsia="Times New Roman" w:hAnsi="Times New Roman1" w:cs="Arial CYR"/>
                <w:b/>
                <w:bCs/>
                <w:color w:val="000000"/>
                <w:sz w:val="20"/>
                <w:szCs w:val="20"/>
                <w:lang w:eastAsia="ru-RU"/>
              </w:rPr>
              <w:t>Кв. 34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 с.Нюрдор-Котья ул.Тельмана  д.4 (общ. пл.1472кв.м,)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724,4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2-321/МК           св-во 18АА№146712 от 09.02.2006г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02770" w:rsidRPr="00602770" w:rsidTr="00507514">
        <w:trPr>
          <w:trHeight w:val="102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Здание жилого дома, кирп (Пост.гл.Адм.№337 от 08.07.2009г,т/п 2289 от 21.04.2008г)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2-323/МК              т/п 2289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Вавож,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Советская, д. 195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29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(общ.пл.414,5 кв.м,прив.289,7кв.м, кв.1-8)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2-х  квартирный жилой дом (дер.)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2-334/МК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Волипельга,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Садовая, д. 38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510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2-х квартирный жилой дом (дер.)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2-336/МК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с. Волипельга, ул.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28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Гагарина, д. 19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02770" w:rsidRPr="00602770" w:rsidTr="00507514">
        <w:trPr>
          <w:trHeight w:val="103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831E7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Квартира 3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Вавож, ул. Коммунальная, д. 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дети-сироты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2-346/МК            св-во 18-АБ 278800 от 21.06.2011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Одноквартирный деревянный дом     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Волипельга, ул. Логовая, д. 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2-356/МК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Одноквартирный деревянный дом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район,с. Волипельга, ул. Логовая, д. 20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2-357/МК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1 в 2-х квартином каменном доме   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Волипельга, ул. Советская, д. 18, кв.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2-366/МК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1 в 3-х квартирном деревянном доме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Волипельга, ул. Советская, д. 21, кв.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2-371/МК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2 в 3-х квартирном деревянном доме 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район,с. Волипельга, ул. Советская, д. 21, кв. 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непригодная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2-372/МК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1 в 2-х квартирном каменном доме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Волипельга, ул. Советская, д. 26, кв.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2-378/МК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2 в 2-х квартирном каменном доме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район,с. Волипельга, ул. Советская, д. 26, кв. 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непригодная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2-379/МК</w:t>
            </w:r>
          </w:p>
        </w:tc>
      </w:tr>
      <w:tr w:rsidR="00602770" w:rsidRPr="00602770" w:rsidTr="0037327B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2 в 2-х квартирном каменном доме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Волипельга, ул. Советская, д. 29, кв. 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2-381/МК</w:t>
            </w:r>
          </w:p>
        </w:tc>
      </w:tr>
      <w:tr w:rsidR="00602770" w:rsidRPr="00602770" w:rsidTr="0037327B">
        <w:trPr>
          <w:trHeight w:val="78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2 в 2-х квартирном деревянном доме 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Волипельга, ул. Пролетарская, д. 1, кв.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непригодная №226 от 30.11.2018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2-387/МК</w:t>
            </w:r>
          </w:p>
        </w:tc>
      </w:tr>
      <w:tr w:rsidR="00602770" w:rsidRPr="00602770" w:rsidTr="0037327B">
        <w:trPr>
          <w:trHeight w:val="795"/>
        </w:trPr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Одноквартирный деревянный дом         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Волипельга, ул. Пролетарская, д.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2-388/МК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1 в 2-х квартирном деревянном доме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Волипельга, ул. Пролетарская, д. 5, кв.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2-389/МК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2 в 2-х квартирном деревянном доме  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район,с. Волипельга, ул. Пролетарская, д. 5, кв. 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2-390/МК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Одноквартирный деревянный дом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Волипельга, ул. Пролетарская, д. 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2-391/МК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2 в 2-х квартирном деревянном доме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Волипельга, ул. Пролетарская, д. 10, кв. 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2-392/МК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1 в 2-х квартирном деревянном доме  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 Волипельга, ул. Интернациональная, д. 18, кв.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непригодная №68 от 21.05.2012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2-395/МК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Одноквартирный деревянный дом    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район,с. Волипельга, ул. Интернациональная, д. 24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2-396/МК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2 в 2-х квартирном каменном доме  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д. Котья, ул. Речная, д. 19, кв. 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2-398/МК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1 в 2-х квартирном каменном доме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район,д. Котья, ул. Речная, д. 23, кв.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непригодная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2-399/МК</w:t>
            </w:r>
          </w:p>
        </w:tc>
      </w:tr>
      <w:tr w:rsidR="00602770" w:rsidRPr="00602770" w:rsidTr="00507514">
        <w:trPr>
          <w:trHeight w:val="58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2 в 2-х квартирном каменном доме (пустая)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д. Котья, ул. Речная, д. 23, кв. 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непригодная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2-400/МК</w:t>
            </w:r>
          </w:p>
        </w:tc>
      </w:tr>
      <w:tr w:rsidR="00602770" w:rsidRPr="00602770" w:rsidTr="00507514">
        <w:trPr>
          <w:trHeight w:val="84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д. Котья, ул. Речная, д. 27, кв.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непригодная №48 от 29.12.2011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2-403/МК           к/п 352/1</w:t>
            </w:r>
          </w:p>
        </w:tc>
      </w:tr>
      <w:tr w:rsidR="00602770" w:rsidRPr="00602770" w:rsidTr="00507514">
        <w:trPr>
          <w:trHeight w:val="129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1 в 2-х квартирном каменном доме 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д. Котья, ул. Речная, д. 29, кв.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неприг. для прожив. по акту обсл. №214 от 30.01.2018.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2-404/МК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1 в 2-х квартирном каменном доме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д. Котья, ул. Речная, д. 33, кв.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2-406/МК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7327B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1 в 2-х квартирном деревянном доме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д. Котья, ул. Речная, д. 44, кв. 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2-409/МК</w:t>
            </w:r>
          </w:p>
        </w:tc>
      </w:tr>
      <w:tr w:rsidR="00602770" w:rsidRPr="00602770" w:rsidTr="00507514">
        <w:trPr>
          <w:trHeight w:val="78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631FD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 2 в 2-х квартирном деревянном доме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д. Котья, ул. Речная, д. 44, кв. 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2-410/МК</w:t>
            </w:r>
          </w:p>
        </w:tc>
      </w:tr>
      <w:tr w:rsidR="00602770" w:rsidRPr="00602770" w:rsidTr="003631FD">
        <w:trPr>
          <w:trHeight w:val="56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3631FD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Одноквартирный деревянный дом  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район,д. Котья, ул. Речная, д. 48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2-411/МК</w:t>
            </w:r>
          </w:p>
        </w:tc>
      </w:tr>
      <w:tr w:rsidR="00602770" w:rsidRPr="00602770" w:rsidTr="00507514">
        <w:trPr>
          <w:trHeight w:val="144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 1 в 2-х квартирном жилом доме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 с. Волипельга,  ул. Интернациональная, д. 7, кв.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01.12.1967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неприг. для прожив. по акту обсл. №215 от 30.01.2018.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2-424/МК</w:t>
            </w:r>
          </w:p>
        </w:tc>
      </w:tr>
      <w:tr w:rsidR="00602770" w:rsidRPr="00602770" w:rsidTr="00507514">
        <w:trPr>
          <w:trHeight w:val="103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Кв.2 в 2-х кв.жилом доме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 район, с.Вавож,              ул. Новая   д.21,кв.2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дети-сироты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2-449/МК           к/п 1051/2,св-во 18АА №839600 от 05.08.2009</w:t>
            </w:r>
          </w:p>
        </w:tc>
      </w:tr>
      <w:tr w:rsidR="00602770" w:rsidRPr="00602770" w:rsidTr="00507514">
        <w:trPr>
          <w:trHeight w:val="66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Кв.2 в 2-х кв.жилом доме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 Вавожский район, с.Какмож,ул.Западная,д.7,кв.2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дети-сироты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2-452/МК</w:t>
            </w:r>
          </w:p>
        </w:tc>
      </w:tr>
      <w:tr w:rsidR="00602770" w:rsidRPr="00602770" w:rsidTr="003631FD">
        <w:trPr>
          <w:trHeight w:val="64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</w:t>
            </w:r>
            <w:r w:rsidR="00607D5D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="00607D5D" w:rsidRPr="00607D5D">
              <w:rPr>
                <w:rFonts w:ascii="Times New Roman1" w:eastAsia="Times New Roman" w:hAnsi="Times New Roman1" w:cs="Arial CYR"/>
                <w:b/>
                <w:color w:val="000000"/>
                <w:sz w:val="18"/>
                <w:szCs w:val="18"/>
                <w:lang w:eastAsia="ru-RU"/>
              </w:rPr>
              <w:t>К.н. 18:03:051002:284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 , Вавожский район, д.,Новая Бия,,  ул.Садовая, д. 41</w:t>
            </w:r>
          </w:p>
          <w:p w:rsidR="003631FD" w:rsidRDefault="003631FD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3631FD" w:rsidRDefault="003631FD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3631FD" w:rsidRDefault="003631FD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  <w:p w:rsidR="003631FD" w:rsidRPr="00602770" w:rsidRDefault="003631FD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2-463/МК</w:t>
            </w:r>
            <w:r w:rsidR="00607D5D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Св-во 18 АБ 278796</w:t>
            </w:r>
          </w:p>
        </w:tc>
      </w:tr>
      <w:tr w:rsidR="00602770" w:rsidRPr="00602770" w:rsidTr="003631FD">
        <w:trPr>
          <w:trHeight w:val="88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97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</w:t>
            </w:r>
            <w:r w:rsidR="00607D5D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="00607D5D" w:rsidRPr="00607D5D">
              <w:rPr>
                <w:rFonts w:ascii="Times New Roman1" w:eastAsia="Times New Roman" w:hAnsi="Times New Roman1" w:cs="Arial CYR"/>
                <w:b/>
                <w:color w:val="000000"/>
                <w:sz w:val="18"/>
                <w:szCs w:val="18"/>
                <w:lang w:eastAsia="ru-RU"/>
              </w:rPr>
              <w:t>К.н. 18:03:022001:326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3631FD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</w:t>
            </w:r>
            <w:r w:rsidR="00602770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, Вавожский район, д., Большая Гурезь-Пудга,  ул,Родниковая д.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2-464/МК</w:t>
            </w:r>
          </w:p>
        </w:tc>
      </w:tr>
      <w:tr w:rsidR="00602770" w:rsidRPr="00602770" w:rsidTr="003631FD">
        <w:trPr>
          <w:trHeight w:val="1545"/>
        </w:trPr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16-ти квартирный</w:t>
            </w:r>
            <w:r w:rsidR="00BB1816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дом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(кирп.)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 , Вавожский райо-н, с.Вавож, ул. Гагарина д.72,кв.2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дети-сироты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2-467/МК           к/п 128/2 от 23.03.2010г, св-во 18-АБ,№181987 от 11.01.2011г</w:t>
            </w:r>
          </w:p>
        </w:tc>
      </w:tr>
      <w:tr w:rsidR="00602770" w:rsidRPr="00602770" w:rsidTr="00507514">
        <w:trPr>
          <w:trHeight w:val="64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д.Лыстем, ул.Центральная ,д 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2-469/МК</w:t>
            </w:r>
          </w:p>
        </w:tc>
      </w:tr>
      <w:tr w:rsidR="00602770" w:rsidRPr="00602770" w:rsidTr="00507514">
        <w:trPr>
          <w:trHeight w:val="64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д.Лыстем, ул.Центральная ,д. 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2-470/МК</w:t>
            </w:r>
          </w:p>
        </w:tc>
      </w:tr>
      <w:tr w:rsidR="00602770" w:rsidRPr="00602770" w:rsidTr="00507514">
        <w:trPr>
          <w:trHeight w:val="61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 дом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 .Лыстем, ул,Центральная, д. 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2-472/МК</w:t>
            </w:r>
          </w:p>
        </w:tc>
      </w:tr>
      <w:tr w:rsidR="00602770" w:rsidRPr="00602770" w:rsidTr="00507514">
        <w:trPr>
          <w:trHeight w:val="63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Квартира №2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     д.       Лыстем, ул, Новая, д.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2-473/МК</w:t>
            </w:r>
          </w:p>
        </w:tc>
      </w:tr>
      <w:tr w:rsidR="00602770" w:rsidRPr="00602770" w:rsidTr="00507514">
        <w:trPr>
          <w:trHeight w:val="63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Квартира №1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д .Лыстем,           ул. Полевая, д.3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2-477/МК</w:t>
            </w:r>
          </w:p>
        </w:tc>
      </w:tr>
      <w:tr w:rsidR="00602770" w:rsidRPr="00602770" w:rsidTr="00507514">
        <w:trPr>
          <w:trHeight w:val="63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УР,Вавожский район ,д. Лыстем,      </w:t>
            </w:r>
            <w:r w:rsidR="003631FD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                          пер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.Верхний ,д.2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(непригодный)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2-478/МК</w:t>
            </w:r>
          </w:p>
        </w:tc>
      </w:tr>
      <w:tr w:rsidR="00602770" w:rsidRPr="00602770" w:rsidTr="00507514">
        <w:trPr>
          <w:trHeight w:val="1290"/>
        </w:trPr>
        <w:tc>
          <w:tcPr>
            <w:tcW w:w="58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УР,Вавожский район, с.Вавож,пер.Увинский д.11,кв.2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2-484/МК              к/п 569/2 от 28.09.2010,св-во 18 АБ №524514  от 26.07.2012г</w:t>
            </w:r>
          </w:p>
        </w:tc>
      </w:tr>
      <w:tr w:rsidR="00602770" w:rsidRPr="00602770" w:rsidTr="00507514">
        <w:trPr>
          <w:trHeight w:val="159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Помещения   (2 этаж)  </w:t>
            </w:r>
            <w:r w:rsidRPr="00602770">
              <w:rPr>
                <w:rFonts w:ascii="Times New Roman1" w:eastAsia="Times New Roman" w:hAnsi="Times New Roman1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8D2DAE">
              <w:rPr>
                <w:rFonts w:ascii="Times New Roman1" w:eastAsia="Times New Roman" w:hAnsi="Times New Roman1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</w:t>
            </w:r>
            <w:r w:rsidR="00A81B6F" w:rsidRPr="008D2DAE">
              <w:rPr>
                <w:rFonts w:ascii="Times New Roman1" w:eastAsia="Times New Roman" w:hAnsi="Times New Roman1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К.н. </w:t>
            </w:r>
            <w:r w:rsidR="008D2DAE" w:rsidRPr="008D2DAE">
              <w:rPr>
                <w:rFonts w:ascii="Times New Roman1" w:eastAsia="Times New Roman" w:hAnsi="Times New Roman1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D2DAE">
              <w:rPr>
                <w:rFonts w:ascii="Times New Roman1" w:eastAsia="Times New Roman" w:hAnsi="Times New Roman1" w:cs="Arial CYR"/>
                <w:b/>
                <w:bCs/>
                <w:color w:val="000000"/>
                <w:sz w:val="18"/>
                <w:szCs w:val="18"/>
                <w:lang w:eastAsia="ru-RU"/>
              </w:rPr>
              <w:t>18:03:055003:1242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УР , Вавожский р-н, с.Нюрдор-Котья, ул. Советская, д.16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393,7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1988/ реконстр. 2012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специализированный жилой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2-485/МК              к/п  №1800/501/14-21615 от 03.01.2013</w:t>
            </w:r>
          </w:p>
        </w:tc>
      </w:tr>
      <w:tr w:rsidR="00D164A1" w:rsidRPr="00602770" w:rsidTr="00197B7A">
        <w:trPr>
          <w:trHeight w:val="795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64A1" w:rsidRPr="00602770" w:rsidRDefault="00D164A1" w:rsidP="005075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07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Многоквартирный дом (кирпичн.)</w:t>
            </w:r>
          </w:p>
          <w:p w:rsidR="00D164A1" w:rsidRPr="00602770" w:rsidRDefault="00D164A1" w:rsidP="00197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D164A1" w:rsidRPr="00602770" w:rsidRDefault="00D164A1" w:rsidP="0050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УР,Вавожский район,с.Вавож,ул.И.Зорина,д.15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164A1" w:rsidRPr="00602770" w:rsidRDefault="00D164A1" w:rsidP="0050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164A1" w:rsidRPr="00602770" w:rsidRDefault="00D164A1" w:rsidP="0019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64A1" w:rsidRPr="00602770" w:rsidRDefault="00D164A1" w:rsidP="0050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64A1" w:rsidRPr="00602770" w:rsidRDefault="00D164A1" w:rsidP="0050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D164A1" w:rsidRPr="00602770" w:rsidRDefault="00D164A1" w:rsidP="0050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Дети-сироты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D164A1" w:rsidRPr="00602770" w:rsidRDefault="00D164A1" w:rsidP="0050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2-486/МК               т/п 5129 от 17.12.2012г,св-во 18АВ №078688,078687,078686,078697 от 17.10.2014</w:t>
            </w:r>
          </w:p>
        </w:tc>
      </w:tr>
      <w:tr w:rsidR="00D164A1" w:rsidRPr="00602770" w:rsidTr="00197B7A">
        <w:trPr>
          <w:trHeight w:val="74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кв.2                             </w:t>
            </w:r>
            <w:r w:rsidRPr="00D164A1">
              <w:rPr>
                <w:rFonts w:ascii="Times New Roman1" w:eastAsia="Times New Roman" w:hAnsi="Times New Roman1" w:cs="Arial CYR"/>
                <w:b/>
                <w:bCs/>
                <w:color w:val="000000"/>
                <w:sz w:val="18"/>
                <w:szCs w:val="18"/>
                <w:lang w:eastAsia="ru-RU"/>
              </w:rPr>
              <w:t>к.н. 18:03:015003:637</w:t>
            </w:r>
          </w:p>
          <w:p w:rsidR="00D164A1" w:rsidRPr="00602770" w:rsidRDefault="00D164A1" w:rsidP="00197B7A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164A1" w:rsidRPr="00602770" w:rsidRDefault="00D164A1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24</w:t>
            </w:r>
          </w:p>
          <w:p w:rsidR="00D164A1" w:rsidRPr="00602770" w:rsidRDefault="00D164A1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  <w:p w:rsidR="00D164A1" w:rsidRPr="00602770" w:rsidRDefault="00D164A1" w:rsidP="00197B7A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64A1" w:rsidRPr="00602770" w:rsidTr="00D164A1">
        <w:trPr>
          <w:trHeight w:val="234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D164A1" w:rsidRPr="00602770" w:rsidRDefault="00D164A1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164A1" w:rsidRPr="00602770" w:rsidRDefault="00D164A1" w:rsidP="0050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2770" w:rsidRPr="00602770" w:rsidTr="00D164A1">
        <w:trPr>
          <w:trHeight w:val="103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108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Однокомнатная квартира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164A1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 Вавожский район,с.Вавож</w:t>
            </w:r>
          </w:p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,пер.Гагарина,д.1,кв.3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2-487/МК                   т/п 656/3,св-во 18АА 602593 от 13.03.2008г.</w:t>
            </w:r>
          </w:p>
        </w:tc>
      </w:tr>
      <w:tr w:rsidR="00602770" w:rsidRPr="00602770" w:rsidTr="00D164A1">
        <w:trPr>
          <w:trHeight w:val="106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109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Многоквартирный жилой дом                                                   в том числе:</w:t>
            </w:r>
            <w:r w:rsidR="00D164A1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квартира №6                      </w:t>
            </w:r>
            <w:r w:rsidR="00D164A1" w:rsidRPr="00602770">
              <w:rPr>
                <w:rFonts w:ascii="Times New Roman1" w:eastAsia="Times New Roman" w:hAnsi="Times New Roman1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К.н 18:03:015005:551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Республика,Вавожский район,с.Вавож,</w:t>
            </w:r>
            <w:r w:rsidR="00D164A1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пер.Подлесный, д.1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2-490/МК              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18"/>
                <w:szCs w:val="18"/>
                <w:lang w:eastAsia="ru-RU"/>
              </w:rPr>
              <w:t>т/п №1179 18.01.2016,</w:t>
            </w:r>
            <w:r w:rsidR="00D164A1"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Св-во №259361 от 18.04.2016</w:t>
            </w:r>
          </w:p>
        </w:tc>
      </w:tr>
      <w:tr w:rsidR="00602770" w:rsidRPr="00602770" w:rsidTr="00D164A1">
        <w:trPr>
          <w:trHeight w:val="136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110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Жилое помещение</w:t>
            </w:r>
            <w:r w:rsidR="00692CE1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92CE1" w:rsidRPr="00692CE1">
              <w:rPr>
                <w:rFonts w:ascii="Times New Roman1" w:eastAsia="Times New Roman" w:hAnsi="Times New Roman1" w:cs="Arial CYR"/>
                <w:b/>
                <w:color w:val="000000"/>
                <w:sz w:val="18"/>
                <w:szCs w:val="18"/>
                <w:lang w:eastAsia="ru-RU"/>
              </w:rPr>
              <w:t>К.н. 18:03:015003:651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Республика,Вавожский район,с.Вавож,</w:t>
            </w:r>
            <w:r w:rsidR="00D164A1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ул.Советская, д.221а,кв.1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Дети-сироты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2-492/МК           т/п 6928/1 от 08.10.2014,св-во 18АВ №135675  от 09.12.2014</w:t>
            </w:r>
          </w:p>
        </w:tc>
      </w:tr>
      <w:tr w:rsidR="00602770" w:rsidRPr="00602770" w:rsidTr="00507514">
        <w:trPr>
          <w:trHeight w:val="133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lastRenderedPageBreak/>
              <w:t>111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156D8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Жилое помещением              </w:t>
            </w:r>
            <w:r w:rsidRPr="00602770">
              <w:rPr>
                <w:rFonts w:ascii="Times New Roman1" w:eastAsia="Times New Roman" w:hAnsi="Times New Roman1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к.н 18:03:015003:65</w:t>
            </w:r>
            <w:r w:rsidR="00156D8C">
              <w:rPr>
                <w:rFonts w:ascii="Times New Roman1" w:eastAsia="Times New Roman" w:hAnsi="Times New Roman1" w:cs="Arial CYR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Удмуртская Республика,Вавожский район,с.Вавож,ул.Советская, д.221а,кв.2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Дети-сироты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2-493/МК             т/п 6928/2 от 08.10.2014,св-во 18 АВ №135676 от 09.12.2014</w:t>
            </w:r>
          </w:p>
        </w:tc>
      </w:tr>
      <w:tr w:rsidR="00602770" w:rsidRPr="00602770" w:rsidTr="00D164A1">
        <w:trPr>
          <w:trHeight w:val="1708"/>
        </w:trPr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Жилое помещение          </w:t>
            </w:r>
            <w:r w:rsidRPr="00602770">
              <w:rPr>
                <w:rFonts w:ascii="Times New Roman1" w:eastAsia="Times New Roman" w:hAnsi="Times New Roman1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К.н 18:03:055001:70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 Вавожский район,с.Нюрдор-Котья,ул.Октябрьская,</w:t>
            </w:r>
            <w:r w:rsidR="00692CE1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д.1,кв.19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Дети-сироты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2-500/МК                 к/п №1800/501/16-217267 от 04.07.2016., выписка из ЕГРП от 23.09.2016.</w:t>
            </w:r>
          </w:p>
        </w:tc>
      </w:tr>
      <w:tr w:rsidR="00602770" w:rsidRPr="00602770" w:rsidTr="00507514">
        <w:trPr>
          <w:trHeight w:val="127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Жилое помещение             </w:t>
            </w:r>
            <w:r w:rsidRPr="00D164A1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К.н 18:03:015013:192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 Вавожский район, с.Вавож,</w:t>
            </w:r>
            <w:r w:rsidR="00692CE1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ул.Победы</w:t>
            </w:r>
            <w:r w:rsidR="00692CE1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,д.116а,кв.2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Дети-сироты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2-501/МК          т/п 4972/2 от 22.08.2016, выписка от 14.1</w:t>
            </w:r>
            <w:r w:rsidR="00261A6D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0.2016</w:t>
            </w:r>
          </w:p>
        </w:tc>
      </w:tr>
      <w:tr w:rsidR="00602770" w:rsidRPr="00602770" w:rsidTr="00507514">
        <w:trPr>
          <w:trHeight w:val="2550"/>
        </w:trPr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Квартира                                  </w:t>
            </w:r>
            <w:r w:rsidRPr="00D164A1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К.н 18:03:015017:387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 Вавожский район, с.Вавож, ул.Победы, д.59, кв.10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2-502/МК           т/п  №63-10 Выписка из ЕГРН №18:03:015017:387-18/065/2021-30 от 13.10.2021 (Постановление №759 от 28.09.2021)</w:t>
            </w:r>
          </w:p>
        </w:tc>
      </w:tr>
      <w:tr w:rsidR="00602770" w:rsidRPr="00602770" w:rsidTr="00507514">
        <w:trPr>
          <w:trHeight w:val="153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770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Квартира                                  </w:t>
            </w:r>
            <w:r w:rsidRPr="00D164A1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К.н 18:03:015018:618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 Вавожский район, с.Вавож, ул.Победы, д.49, кв.13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2-503/МК           т/п  №188-13 (Постановление №760 от 28.09.2021)</w:t>
            </w:r>
          </w:p>
        </w:tc>
      </w:tr>
      <w:tr w:rsidR="00602770" w:rsidRPr="00602770" w:rsidTr="00D164A1">
        <w:trPr>
          <w:trHeight w:val="255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116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Квартира                                  </w:t>
            </w:r>
            <w:r w:rsidRPr="00D164A1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К.н 18:03:015018:734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 Вавожский район, с.Вавож, ул.Победы, д.53, кв.18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2-504/МК           т/п  №105/18 Выписка из ЕГРН №18:03:015018:734-18/065/2021-2 от 13.10.2021 (Постановление №761 от 28.09.2021)</w:t>
            </w:r>
          </w:p>
        </w:tc>
      </w:tr>
      <w:tr w:rsidR="00602770" w:rsidRPr="00602770" w:rsidTr="00261A6D">
        <w:trPr>
          <w:trHeight w:val="204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117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Квартира                                  </w:t>
            </w:r>
            <w:r w:rsidRPr="00D164A1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К.н 18:03:015006:210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 Вавожский район, с.Вавож, пер.Азина, д.1, кв.5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2-505/МК           т/п  №300/5 Выписка из ЕГРН №18:03:015006:210-18/065/2021-2 от 13.10.2021 (Постановление №762 от 28.09.2021)</w:t>
            </w:r>
          </w:p>
        </w:tc>
      </w:tr>
      <w:tr w:rsidR="00602770" w:rsidRPr="00602770" w:rsidTr="00D164A1">
        <w:trPr>
          <w:trHeight w:val="255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lastRenderedPageBreak/>
              <w:t>118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Квартира                                  </w:t>
            </w:r>
            <w:r w:rsidRPr="00261A6D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К.н 18:03:015017:405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 Вавожский район, с.Вавож, ул. Победы, д.69, кв.9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2-506/МК           т/п  №756/9 Выписка из ЕГРН №18:03:015017:405-18/065/2021-2 от 25.10.2021 (Постановление №810 от 14.10.2021)</w:t>
            </w:r>
          </w:p>
        </w:tc>
      </w:tr>
      <w:tr w:rsidR="00602770" w:rsidRPr="00602770" w:rsidTr="00507514">
        <w:trPr>
          <w:trHeight w:val="76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770" w:rsidRPr="00602770" w:rsidRDefault="00602770" w:rsidP="005075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602770">
              <w:rPr>
                <w:rFonts w:ascii="Arial CYR" w:eastAsia="Times New Roman" w:hAnsi="Arial CYR" w:cs="Arial CYR"/>
                <w:color w:val="000000"/>
                <w:lang w:eastAsia="ru-RU"/>
              </w:rPr>
              <w:t>119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 xml:space="preserve">Квартира                                  </w:t>
            </w:r>
            <w:r w:rsidRPr="00261A6D">
              <w:rPr>
                <w:rFonts w:ascii="Times New Roman1" w:eastAsia="Times New Roman" w:hAnsi="Times New Roman1" w:cs="Arial CYR"/>
                <w:b/>
                <w:color w:val="000000"/>
                <w:sz w:val="20"/>
                <w:szCs w:val="20"/>
                <w:lang w:eastAsia="ru-RU"/>
              </w:rPr>
              <w:t>К.н 18:03:015006:290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Удмуртская Республика, Вавожский район, с.Вавож, ул. Гагарина, д.72, кв.11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770" w:rsidRPr="00602770" w:rsidRDefault="00602770" w:rsidP="00507514">
            <w:pPr>
              <w:spacing w:after="0" w:line="240" w:lineRule="auto"/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</w:pPr>
            <w:r w:rsidRPr="00602770">
              <w:rPr>
                <w:rFonts w:ascii="Times New Roman1" w:eastAsia="Times New Roman" w:hAnsi="Times New Roman1" w:cs="Arial CYR"/>
                <w:color w:val="000000"/>
                <w:sz w:val="20"/>
                <w:szCs w:val="20"/>
                <w:lang w:eastAsia="ru-RU"/>
              </w:rPr>
              <w:t>2-507/МК            Постановление  от 06.12.2021</w:t>
            </w:r>
          </w:p>
        </w:tc>
      </w:tr>
    </w:tbl>
    <w:p w:rsidR="00197B7A" w:rsidRDefault="00197B7A" w:rsidP="00197B7A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</w:p>
    <w:p w:rsidR="00197B7A" w:rsidRDefault="00197B7A" w:rsidP="00197B7A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</w:p>
    <w:p w:rsidR="00197B7A" w:rsidRDefault="00197B7A" w:rsidP="00197B7A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</w:p>
    <w:p w:rsidR="00197B7A" w:rsidRDefault="00197B7A" w:rsidP="00197B7A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</w:p>
    <w:p w:rsidR="00B967B0" w:rsidRPr="00B967B0" w:rsidRDefault="00B967B0" w:rsidP="00B967B0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Arial" w:eastAsia="Lucida Sans Unicode" w:hAnsi="Arial" w:cs="Tahoma"/>
          <w:b/>
          <w:kern w:val="3"/>
          <w:sz w:val="26"/>
          <w:szCs w:val="26"/>
          <w:lang w:eastAsia="ru-RU"/>
        </w:rPr>
      </w:pPr>
      <w:r w:rsidRPr="00B967B0">
        <w:rPr>
          <w:rFonts w:ascii="Arial" w:eastAsia="Lucida Sans Unicode" w:hAnsi="Arial" w:cs="Tahoma"/>
          <w:b/>
          <w:kern w:val="3"/>
          <w:sz w:val="26"/>
          <w:szCs w:val="26"/>
          <w:lang w:eastAsia="ru-RU"/>
        </w:rPr>
        <w:t>Раздел 3. Реестр автотранспорта</w:t>
      </w:r>
    </w:p>
    <w:p w:rsidR="00B967B0" w:rsidRPr="00B967B0" w:rsidRDefault="00B967B0" w:rsidP="00B967B0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Arial" w:eastAsia="Lucida Sans Unicode" w:hAnsi="Arial" w:cs="Tahoma"/>
          <w:b/>
          <w:kern w:val="3"/>
          <w:sz w:val="26"/>
          <w:szCs w:val="26"/>
          <w:lang w:eastAsia="ru-RU"/>
        </w:rPr>
      </w:pPr>
      <w:r w:rsidRPr="00B967B0">
        <w:rPr>
          <w:rFonts w:ascii="Arial" w:eastAsia="Lucida Sans Unicode" w:hAnsi="Arial" w:cs="Tahoma"/>
          <w:b/>
          <w:kern w:val="3"/>
          <w:sz w:val="26"/>
          <w:szCs w:val="26"/>
          <w:lang w:eastAsia="ru-RU"/>
        </w:rPr>
        <w:t xml:space="preserve">муниципального образования «Вавожский район»  </w:t>
      </w:r>
    </w:p>
    <w:p w:rsidR="00197B7A" w:rsidRPr="00197B7A" w:rsidRDefault="00197B7A" w:rsidP="00197B7A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</w:p>
    <w:tbl>
      <w:tblPr>
        <w:tblW w:w="11183" w:type="dxa"/>
        <w:tblInd w:w="-1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1701"/>
        <w:gridCol w:w="1417"/>
        <w:gridCol w:w="993"/>
        <w:gridCol w:w="1275"/>
        <w:gridCol w:w="1418"/>
        <w:gridCol w:w="992"/>
        <w:gridCol w:w="1276"/>
        <w:gridCol w:w="1559"/>
      </w:tblGrid>
      <w:tr w:rsidR="00197B7A" w:rsidRPr="00197B7A" w:rsidTr="00B967B0">
        <w:trPr>
          <w:trHeight w:val="80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B967B0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B967B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B967B0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B967B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Марка автомобиля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B967B0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B967B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Гос. номер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B967B0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B967B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Год  выпуска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B967B0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B967B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Номер двигателя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B967B0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B967B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Номер шасси (рамы)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B967B0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B967B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Номер кузова (моста)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B967B0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B967B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Цвет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B967B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B967B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Реестровый</w:t>
            </w:r>
          </w:p>
          <w:p w:rsidR="00197B7A" w:rsidRPr="00B967B0" w:rsidRDefault="00197B7A" w:rsidP="00197B7A">
            <w:pPr>
              <w:suppressAutoHyphens/>
              <w:autoSpaceDN w:val="0"/>
              <w:spacing w:after="0" w:line="240" w:lineRule="auto"/>
              <w:ind w:right="31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</w:pPr>
            <w:r w:rsidRPr="00B967B0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>номер</w:t>
            </w:r>
          </w:p>
        </w:tc>
      </w:tr>
      <w:tr w:rsidR="00197B7A" w:rsidRPr="00197B7A" w:rsidTr="00B967B0">
        <w:trPr>
          <w:trHeight w:val="28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Трактор МТЗ – 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УВ 02-98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356129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946672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193748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Красный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3-9/24-ОУ</w:t>
            </w:r>
          </w:p>
        </w:tc>
      </w:tr>
      <w:tr w:rsidR="00197B7A" w:rsidRPr="00197B7A" w:rsidTr="00B967B0">
        <w:trPr>
          <w:trHeight w:val="140"/>
        </w:trPr>
        <w:tc>
          <w:tcPr>
            <w:tcW w:w="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08-77 УР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007119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868319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Синий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3-12/30-ОУ</w:t>
            </w:r>
          </w:p>
        </w:tc>
      </w:tr>
      <w:tr w:rsidR="00197B7A" w:rsidRPr="00197B7A" w:rsidTr="00B967B0">
        <w:tc>
          <w:tcPr>
            <w:tcW w:w="55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Мини трактор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70-42 УВ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473318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1292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Красный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3-16/30-ОУ</w:t>
            </w:r>
          </w:p>
        </w:tc>
      </w:tr>
      <w:tr w:rsidR="00197B7A" w:rsidRPr="00197B7A" w:rsidTr="00B967B0">
        <w:trPr>
          <w:trHeight w:val="224"/>
        </w:trPr>
        <w:tc>
          <w:tcPr>
            <w:tcW w:w="55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Трактор МТЗ – 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9000 УР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982607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858493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синий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3-18/31-ОУ</w:t>
            </w:r>
          </w:p>
        </w:tc>
      </w:tr>
      <w:tr w:rsidR="00197B7A" w:rsidRPr="00197B7A" w:rsidTr="00B967B0">
        <w:trPr>
          <w:trHeight w:val="380"/>
        </w:trPr>
        <w:tc>
          <w:tcPr>
            <w:tcW w:w="55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УАЗ-39629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 945 КА 18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УМЗ 421800</w:t>
            </w:r>
          </w:p>
          <w:p w:rsidR="00197B7A" w:rsidRPr="00197B7A" w:rsidRDefault="00197B7A" w:rsidP="00197B7A">
            <w:pPr>
              <w:keepNext/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№ 20705200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374100201</w:t>
            </w:r>
          </w:p>
          <w:p w:rsidR="00197B7A" w:rsidRPr="00197B7A" w:rsidRDefault="00197B7A" w:rsidP="00197B7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42028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396200201 08931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«Белая ночь»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3-69/87-ОУ</w:t>
            </w:r>
          </w:p>
        </w:tc>
      </w:tr>
      <w:tr w:rsidR="00197B7A" w:rsidRPr="00197B7A" w:rsidTr="00B967B0">
        <w:tc>
          <w:tcPr>
            <w:tcW w:w="55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Пожарная машина 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ГАЗ-6611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 010 УН 18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6606*28146*86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0443066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Без номера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Кабина красного цвета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3-136/60-ОУ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ВАЗ 21041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 374 МА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21067 8539464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-5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XWK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21041070016156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Белый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3-148/60-ОУ</w:t>
            </w:r>
          </w:p>
        </w:tc>
      </w:tr>
      <w:tr w:rsidR="00197B7A" w:rsidRPr="00197B7A" w:rsidTr="00B967B0">
        <w:tc>
          <w:tcPr>
            <w:tcW w:w="55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KIA BL/Sorento (JC 5258)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К 333 МА18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2007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G6DB 6S260232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KNEJC525875732014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KNEJC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525875732014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Чистое серебро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B7A" w:rsidRPr="007A35A0" w:rsidRDefault="00197B7A" w:rsidP="007A35A0">
            <w:pPr>
              <w:suppressAutoHyphens/>
              <w:autoSpaceDN w:val="0"/>
              <w:snapToGrid w:val="0"/>
              <w:spacing w:after="0" w:line="240" w:lineRule="auto"/>
              <w:ind w:right="317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3-153/57-ОУ</w:t>
            </w:r>
          </w:p>
        </w:tc>
      </w:tr>
      <w:tr w:rsidR="00197B7A" w:rsidRPr="00197B7A" w:rsidTr="00B967B0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Грузовой фургон ИЖ 27175-037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 956 ХН 18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200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21067 9100459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XWK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27175080022856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Порту (красный)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3-162/27-ОУ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Пост. Адм.     № 438 от 25.09.09г</w:t>
            </w:r>
          </w:p>
        </w:tc>
      </w:tr>
      <w:tr w:rsidR="00197B7A" w:rsidRPr="00197B7A" w:rsidTr="007A35A0">
        <w:trPr>
          <w:trHeight w:val="1067"/>
        </w:trPr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Автобус  ПАЗ-32053-70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 333 УА 18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2009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523400,91006688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Х1М3205СХ90004408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Желтый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3-163/24-ОУ  Пост. Адм. №648 от 25.12.09г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</w:tc>
      </w:tr>
      <w:tr w:rsidR="00197B7A" w:rsidRPr="00197B7A" w:rsidTr="00B967B0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Автобус ГАЗ-322121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Е 006 АО 18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2010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421600*А1201941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322121В0463735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Желтый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3-167/27-ОУ</w:t>
            </w:r>
          </w:p>
        </w:tc>
      </w:tr>
      <w:tr w:rsidR="00197B7A" w:rsidRPr="00197B7A" w:rsidTr="00B967B0">
        <w:trPr>
          <w:trHeight w:val="671"/>
        </w:trPr>
        <w:tc>
          <w:tcPr>
            <w:tcW w:w="55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Автобус  ГАЗ 322171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Е 800 ВО 18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2011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421600*В0302109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322121В0468969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Желтый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3-168/33-ОУ    Пост. Адм.№53 от 01.02.2016г.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Автобус ПАЗ 32053-70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 008 ЕО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523400*А1010738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Х1М320бСХВ0000323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Желтый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3-169/29-ОУ</w:t>
            </w:r>
          </w:p>
        </w:tc>
      </w:tr>
      <w:tr w:rsidR="00197B7A" w:rsidRPr="00197B7A" w:rsidTr="00B967B0">
        <w:trPr>
          <w:trHeight w:val="462"/>
        </w:trPr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Автобус марки ГАЗ 322121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 740 ЕО 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2012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*421600*С0101025*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322121С0495845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Желтый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3-171/34-ОУ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ПАЗ   32053-70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У 478 АР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523420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D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1000908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Х1М3205ВХ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D  0000696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Желтый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3-174/31-ОУ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ПАЗ  32053-70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 830 ОР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523420*Е1003443*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Х1М3205ВХЕ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0002187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Желтый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3-176/35-ОУ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 KALINA- 219410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Е 455 РР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11186. 6296185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ХТА219410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F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0052231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Золотисто-коричневый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3-177/86-ОУ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Автобус марки ГАЗ-32212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Н 643 РР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*421640*Е1101286*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322100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F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0562402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Синий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3-178/56-ОУ</w:t>
            </w:r>
          </w:p>
        </w:tc>
      </w:tr>
      <w:tr w:rsidR="00197B7A" w:rsidRPr="00197B7A" w:rsidTr="00AE264A">
        <w:trPr>
          <w:trHeight w:val="99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  KALINA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 785 ОР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11186, 6222688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ХТА219410Е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0037824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Серебристо-темно-серый</w:t>
            </w:r>
          </w:p>
          <w:p w:rsidR="00197B7A" w:rsidRPr="00197B7A" w:rsidRDefault="00197B7A" w:rsidP="00197B7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3-179/64-ОУ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 GRANTA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 xml:space="preserve"> 425 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ОР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 xml:space="preserve">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11183, 6173063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ХТА219060Е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Y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 097794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Черный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3-180/59-ОУ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LADA. 210740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Н 118 ХО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21067, 9895157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ХТА210740С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Y 039762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Серебристо-коричневый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3-181/66-ОУ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  KALINA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, 219410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Н 616 РР 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11186,6318626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Отсутствует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ХТА219410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 xml:space="preserve">F    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0056280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Золотисто-коричневый</w:t>
            </w:r>
          </w:p>
          <w:p w:rsidR="00197B7A" w:rsidRPr="00197B7A" w:rsidRDefault="00197B7A" w:rsidP="00197B7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3-182/61-ОУ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LADA.211440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М 218 СН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11183,5209536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ХТА 211440А4850166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Средний серо-зеленый металлик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3-185/58-ОУ</w:t>
            </w:r>
          </w:p>
        </w:tc>
      </w:tr>
      <w:tr w:rsidR="00197B7A" w:rsidRPr="00197B7A" w:rsidTr="00B967B0">
        <w:trPr>
          <w:trHeight w:val="60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, 219010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Н 566 РР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11186,6309844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TA219010F0324985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Темно-вишневый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3-189/87-ОУ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пост. Адм.№68 от 03.02.2017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ГАЗ-32212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Н 699 РР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*421640*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F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0304217*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322100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F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0566982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белый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3-190/87-ОУ пост.  №68 от 03.02.2017</w:t>
            </w:r>
          </w:p>
        </w:tc>
      </w:tr>
      <w:tr w:rsidR="00197B7A" w:rsidRPr="00197B7A" w:rsidTr="007A35A0">
        <w:trPr>
          <w:trHeight w:val="77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CHEVROLET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  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NIVA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,212300-55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Н 685 РР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2123,0675417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Х9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212300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F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0557377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Черно-синий металлик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3-191/44-ОУ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Chevrolet Lacetti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 878 КО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F 14D38093421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XUUNF197JBC000178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Серебристый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3-192/86-ОУ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Постановление №899 от 06.12.2018  «О передаче автомобиля с баланса на баланс»</w:t>
            </w:r>
          </w:p>
        </w:tc>
      </w:tr>
      <w:tr w:rsidR="00197B7A" w:rsidRPr="00197B7A" w:rsidTr="00B967B0">
        <w:trPr>
          <w:trHeight w:val="6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LADA.219060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 GRANTA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Н 702 НР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11183, 6419958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ХТА219060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G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0372729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Золотисто-коричневый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3-193/67-ОУ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LADA.219060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 GRANTA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Н 724 НР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11183, 6397060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ХТА219060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FV190879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черный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3-194/62-ОУ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CHEVROLET NIVA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,212300-55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  081 АА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2123, 0717516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Х9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212300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F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0575130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Синий металлик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3-195/44-ОУ</w:t>
            </w: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val="en-US" w:eastAsia="ru-RU"/>
              </w:rPr>
              <w:t xml:space="preserve"> (</w:t>
            </w: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Постановление №99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от 17.02.2016 года)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  GRANTA-219060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Н 145 ХО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11183, 5784931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ХТА219060С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Y002242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Серебристый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3-196/21-ОУ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УАЗ-396295 санитарный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 609 УР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409110*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G3016835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220695G 0487293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396295G1208420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Светл.сер.неметал-лик</w:t>
            </w:r>
          </w:p>
          <w:p w:rsidR="00197B7A" w:rsidRPr="00197B7A" w:rsidRDefault="00197B7A" w:rsidP="00197B7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3-197/МК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Вакуумная машина    КО-520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Н 114 ТА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4333629 3502677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433360  80068819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синий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3-198/27-ОУ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ГАЗ-330202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В 763 АС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*42164*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G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0500642*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330200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G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0787436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белый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3-199/86-ОУ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Пост. №40 от 23.01.2017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LADA.219060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 GRANTA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 легковой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Е963АС18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11186, 6550805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219010НО460696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черный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3-200/65-ОУ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УАЗ 220695 спец.пассажирский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Е973АС18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409110*Н3007312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220695Н0406275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ХТТ220695Н1213705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Защитный неметаллик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3-201/86-ОУ пост.№242 от 12.04.2017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Газ-А63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R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Х028АС18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ISF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2.8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s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R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129 89779408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А63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R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42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H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0007821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белый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3-202/87-ОУ  пост.№255 от 19.04.2017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, 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RS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035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 LARGUS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Х104АС18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11189, 3632970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XTARS035LH0990292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Серо -бежевый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3-203/МК     (Пост. №337 от 18.05.2017)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ГАЗ-А65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R32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К124ЕС18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ISF2.8s4R148 89479308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А65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R33J0012714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Темно-серый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3-204/86-ОУ (Постановление о приеме №967 от 15.12.2017)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ПАЗ-32053-70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С123ЕС18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523420 Н1002206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Х1М3205ВХН000 2092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Жёлтый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3-205/27-ОУ  (Постановление о приеме №102 от 14.02.2018)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ГАЗ-322121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Т271РС18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А27500 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J1002069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322121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К0618353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Жёлтый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3-206/30-ОУ (Постановление о приеме №288 от 25.04.2019)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Трактор Т-25А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0279 УХ 18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1432912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3-207/26-ОУ  (Постановление №816 от 09.10.2019)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LADA, RS035L LARGUS</w:t>
            </w: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Р 332 АС18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11189, 3592601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XTARS035LH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0974644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Темно-коричневый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3-208/44-ОУ (муниципальный контракт от 27.03.2017)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ГАЗ 5314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Т063ЕВ18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5311*М121128М*88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i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1107272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красный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3-209/65-ОУ (По решению суда от 22.11.2011. Постановление №13 от 25.03.2011 Администрация МО «Брызгаловское»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Снегоход «Буран»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8833 УХ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312.1.0309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kern w:val="3"/>
                <w:sz w:val="21"/>
                <w:szCs w:val="24"/>
                <w:lang w:eastAsia="ru-RU"/>
              </w:rPr>
            </w:pPr>
            <w:r w:rsidRPr="00197B7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1111122251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1111122251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белый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3-210/88-ОУ (Постановление о передаче №3 от 12.01.2016)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Снегоход «Буран 4ТД»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3966 УС 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Kohler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 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ECH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749-3085,4723505471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kern w:val="3"/>
                <w:sz w:val="21"/>
                <w:szCs w:val="24"/>
                <w:lang w:eastAsia="ru-RU"/>
              </w:rPr>
            </w:pPr>
            <w:r w:rsidRPr="00197B7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WT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EG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03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H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1147695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белый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3-211/22-ОУ (Постановление №990 от 28.12.2017)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Специальный автомобиль ЗИЛ131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К524ОЕ/18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038718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3-212/62-ОУ (Постановление №71 от 07.11.2019 Администрация МО «Гурезь-Пудгинское»)</w:t>
            </w: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Автобус ПАЗ-32053-70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О041СС18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523420 К1004731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kern w:val="3"/>
                <w:sz w:val="21"/>
                <w:szCs w:val="24"/>
                <w:lang w:eastAsia="ru-RU"/>
              </w:rPr>
            </w:pPr>
            <w:r w:rsidRPr="00197B7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Х1М3205ВХК0003782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Жёлтый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3-213/24-ОУ Постановление №63 от 30.01.2020 года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</w:tc>
      </w:tr>
      <w:tr w:rsidR="00197B7A" w:rsidRPr="00197B7A" w:rsidTr="00B967B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Автобус ПАЗ-32053-70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Х567СС18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523420 К1004682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kern w:val="3"/>
                <w:sz w:val="21"/>
                <w:szCs w:val="24"/>
                <w:lang w:eastAsia="ru-RU"/>
              </w:rPr>
            </w:pPr>
            <w:r w:rsidRPr="00197B7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Х1М3205ВХК0003761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Жёлтый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3-214/28-ОУ Постановление №64 от 30.01.2020 года</w:t>
            </w:r>
          </w:p>
        </w:tc>
      </w:tr>
      <w:tr w:rsidR="00197B7A" w:rsidRPr="00197B7A" w:rsidTr="00B967B0">
        <w:trPr>
          <w:trHeight w:val="93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LADA Largus RS035L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О389ТС18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4276886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kern w:val="3"/>
                <w:sz w:val="21"/>
                <w:szCs w:val="24"/>
                <w:lang w:eastAsia="ru-RU"/>
              </w:rPr>
            </w:pPr>
            <w:r w:rsidRPr="00197B7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TARS035LL1286034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Серый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3-215/44-ОУ Постановление №356 от 29.04.2020</w:t>
            </w:r>
          </w:p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</w:p>
        </w:tc>
      </w:tr>
      <w:tr w:rsidR="00197B7A" w:rsidRPr="00197B7A" w:rsidTr="00B967B0">
        <w:trPr>
          <w:trHeight w:val="18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Автобус ПАЗ 423470-04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В929АТ18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534230 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0125229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Х1М4234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NVL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0001058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Жёлтый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3-216/26-ОУ Постановление №242 от 12.04.2021</w:t>
            </w:r>
          </w:p>
        </w:tc>
      </w:tr>
      <w:tr w:rsidR="00197B7A" w:rsidRPr="00197B7A" w:rsidTr="00B967B0">
        <w:trPr>
          <w:trHeight w:val="75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Автобус ГАЗ 322121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К704АТ18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А27500 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0901155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322121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0640626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Жёлтый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3-217/25-ОУ Постановление №243 от 12.04.2021</w:t>
            </w:r>
          </w:p>
        </w:tc>
      </w:tr>
      <w:tr w:rsidR="00197B7A" w:rsidRPr="00197B7A" w:rsidTr="00B967B0">
        <w:trPr>
          <w:trHeight w:val="69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Автобус </w:t>
            </w:r>
            <w:r w:rsidRPr="00197B7A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ГАЗ А66</w:t>
            </w:r>
            <w:r w:rsidRPr="00197B7A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val="en-US" w:eastAsia="ru-RU"/>
              </w:rPr>
              <w:t>R</w:t>
            </w:r>
            <w:r w:rsidRPr="00197B7A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К735АТ18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А27500 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0701429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А66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R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33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ru-RU"/>
              </w:rPr>
              <w:t>L</w:t>
            </w: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0043395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197B7A" w:rsidRDefault="00197B7A" w:rsidP="00197B7A">
            <w:pPr>
              <w:keepNext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7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Жёлтый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97B7A" w:rsidRPr="007A35A0" w:rsidRDefault="00197B7A" w:rsidP="00197B7A">
            <w:pPr>
              <w:suppressAutoHyphens/>
              <w:autoSpaceDN w:val="0"/>
              <w:snapToGrid w:val="0"/>
              <w:spacing w:after="0" w:line="240" w:lineRule="auto"/>
              <w:ind w:right="31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7A35A0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3-218/27-ОУ Постановление №244 от 12.04.2021</w:t>
            </w:r>
          </w:p>
        </w:tc>
      </w:tr>
    </w:tbl>
    <w:p w:rsidR="00602770" w:rsidRPr="00602770" w:rsidRDefault="00602770" w:rsidP="00602770">
      <w:pPr>
        <w:jc w:val="center"/>
      </w:pPr>
    </w:p>
    <w:p w:rsidR="00DA796D" w:rsidRDefault="00DA796D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1E55" w:rsidRDefault="00F11E55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1E55" w:rsidRPr="00F11E55" w:rsidRDefault="00F11E55" w:rsidP="00F11E55">
      <w:pPr>
        <w:keepNext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ru-RU"/>
        </w:rPr>
      </w:pPr>
      <w:r w:rsidRPr="00F11E55"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ru-RU"/>
        </w:rPr>
        <w:t xml:space="preserve">РАЗДЕЛ № 4.  Реестр объектов электрохозяйства муниципального образования </w:t>
      </w:r>
    </w:p>
    <w:p w:rsidR="00F11E55" w:rsidRDefault="00F11E55" w:rsidP="00F11E55">
      <w:pPr>
        <w:keepNext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ru-RU"/>
        </w:rPr>
      </w:pPr>
      <w:r w:rsidRPr="00F11E55"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ru-RU"/>
        </w:rPr>
        <w:t xml:space="preserve">«Вавожский район» </w:t>
      </w:r>
    </w:p>
    <w:tbl>
      <w:tblPr>
        <w:tblW w:w="11130" w:type="dxa"/>
        <w:tblInd w:w="-2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2835"/>
        <w:gridCol w:w="2977"/>
        <w:gridCol w:w="850"/>
        <w:gridCol w:w="992"/>
        <w:gridCol w:w="1134"/>
        <w:gridCol w:w="1728"/>
      </w:tblGrid>
      <w:tr w:rsidR="00F11E55" w:rsidRPr="00F11E55" w:rsidTr="00C14893">
        <w:trPr>
          <w:trHeight w:val="72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№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п\п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Наименование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объекта электрохозяйства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Адрес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Дата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ввода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Примечание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Протяженность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(км), площадь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Реестровый  номер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ВЛ-0,4 кВ от КТП №209 фидер-1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18:03:072001:152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д. Южнокакможский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1957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3,8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1-ЭХ/МК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т/п 5-348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18АВ №832074 от 18.10.2013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ВЛ-0,4 от КТП-91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фидер 18 п/с Вавож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18:03:015001:258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район,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ст. Вавож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1970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1,98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4-3/МК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т/п 5-347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18АБ №832073 от 18.10.2013</w:t>
            </w:r>
          </w:p>
        </w:tc>
      </w:tr>
      <w:tr w:rsidR="00F11E55" w:rsidRPr="00F11E55" w:rsidTr="00631781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3.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ВЛ-10 кВ  п/с Вавож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Фидер-7 Вавожский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18:03:015001:279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с. Вавож, ул. Мира, в конце зем. участка дома №10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0,63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4-4/МК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 т/п 1536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АБ №832075 от 18.10.2013</w:t>
            </w:r>
          </w:p>
        </w:tc>
      </w:tr>
      <w:tr w:rsidR="00F11E55" w:rsidRPr="00F11E55" w:rsidTr="00631781"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ВЛ-10 кВ  п/с Вавож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Фидер-6 Западный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18:03:015001:287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 с.Вавож,   ул.Цветочная  около д. №19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0,25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4-7/МК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 т/п 1534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АБ №831932 от 08.10.2013</w:t>
            </w:r>
          </w:p>
        </w:tc>
      </w:tr>
      <w:tr w:rsidR="00F11E55" w:rsidRPr="00F11E55" w:rsidTr="00631781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ВЛ-10 кВ  п/с «Вавож»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Фидер-6 Западный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18:03:015001:295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с. Вавож,     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ул. Песочная,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около дома № 34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0,28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4-10/МК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 т/п 1533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18АБ №831946 от 10.10.2013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6.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ВЛ-10 кВ п/с « Лыстем»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Фидер-6 АВМ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18:03:032001:1310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Какмож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1992/ 2014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4,09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4-13/МК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т/п 1532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18АА№480233 от 29.12.2003</w:t>
            </w:r>
          </w:p>
        </w:tc>
      </w:tr>
      <w:tr w:rsidR="00F11E55" w:rsidRPr="00F11E55" w:rsidTr="00631781">
        <w:tc>
          <w:tcPr>
            <w:tcW w:w="6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7.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 0,4 кВ от КТП-319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п/с « Лыстем »   Фидер-6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18:03:032001:1744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УР, Вавожский р-н,  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Какмож,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ул. Молодежная,  около дома №22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2000/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2010/ 2019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1,93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4-14/МК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т/п 1527</w:t>
            </w:r>
          </w:p>
          <w:p w:rsid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18АБ №831931 от 08.10.2013</w:t>
            </w:r>
          </w:p>
          <w:p w:rsidR="00631781" w:rsidRDefault="00631781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631781" w:rsidRDefault="00631781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631781" w:rsidRPr="00F11E55" w:rsidRDefault="00631781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11E55" w:rsidRPr="00F11E55" w:rsidTr="00631781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323 (на железобе-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тонных приставках)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ТМ-100 кВА/ 10/ 0,4 кВ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Какмож, ул.Нагорная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4-16/МК</w:t>
            </w:r>
          </w:p>
        </w:tc>
      </w:tr>
      <w:tr w:rsidR="00F11E55" w:rsidRPr="00F11E55" w:rsidTr="00631781">
        <w:tc>
          <w:tcPr>
            <w:tcW w:w="6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322 (на железобе-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тонных приставках)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ТМ-250 кВА/10/ 0,4 кВ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Какмож, ул.Лесная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4-17/МК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10.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319 (на  железобе-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тонных приставках)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ТМ-160 кВА/10/ 0,4 кВ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с. Какмож, ул.Земляничная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1992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4-18/МК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11.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№320(на железобе-тонных приставках)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ТМ-160 кВА/10/ 0,4 кВ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Какмож, ул.Новая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1981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4-19/МК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ВЛ–0,4 кВ от КТП №168 п/с «Вавож»  фидер-7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18:03:015003:616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с. Вавож, ул. Советская 175,  террит. «Агропромэнерго»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1978/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1,53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4-20/МК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т/п 1535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18АА№480231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11E55" w:rsidRPr="00F11E55" w:rsidTr="00C14893">
        <w:trPr>
          <w:trHeight w:val="56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№168 на 250 кВА,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зав. № 2215 (Шкафного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исполнения)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 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с. Вавож, ул.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Советская,175, террит.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«Агропромэнерго»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4-21/МК 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(Трансформатор №2215 списан в 2020 г. Акт приема-передачи возвратных отходов)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14.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№178 на 160 кВА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зав.№ 32225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 с. Вавож, пер.Азина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(РТП общежитие)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1979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4-22/МК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297  на 160 кВА,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зав.№ 833 Б 202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с. Вавож,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пер.Советский, (Молокозавод)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4-23/МК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16.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ВЛ-0,4 кВ от КТП 185  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п/с  «Вавож» фидер-2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18:03:055001:29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с. Н-Котья,      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ул. Тельмана,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около дома №12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1954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1.1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4-24/МК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   т/п 1538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от 11.04.03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18АБ №831926 от 08.10.2013</w:t>
            </w:r>
          </w:p>
        </w:tc>
      </w:tr>
      <w:tr w:rsidR="00F11E55" w:rsidRPr="00F11E55" w:rsidTr="00C14893">
        <w:trPr>
          <w:trHeight w:val="582"/>
        </w:trPr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17.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ВЛ-10 кВ п/с Лыстем фидер-6 «АВМ»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(д. Инга)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18:03:043001:326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 д. Лыстем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1951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4,8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4-25/МК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1230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АА 340524</w:t>
            </w:r>
          </w:p>
        </w:tc>
      </w:tr>
      <w:tr w:rsidR="00F11E55" w:rsidRPr="00F11E55" w:rsidTr="00C14893">
        <w:trPr>
          <w:trHeight w:val="746"/>
        </w:trPr>
        <w:tc>
          <w:tcPr>
            <w:tcW w:w="6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18.</w:t>
            </w: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185 № 842В206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Тип. ТМ 250/10 на ж/б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подставках</w:t>
            </w:r>
          </w:p>
        </w:tc>
        <w:tc>
          <w:tcPr>
            <w:tcW w:w="29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Н-Котья,ул. Тельмана, около д. № 12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1985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4-27/МК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№185 Тип: РТКЕ 160/10 (шкафного исполнения)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Н-Котья,ул. Тельмана, около д. № 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4-28/МК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11E55" w:rsidRPr="00F11E55" w:rsidTr="005D1698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324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ТМ- 160/10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(на ж/б подставках)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д. Инга, ул.Централь-</w:t>
            </w:r>
          </w:p>
          <w:p w:rsid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ная, около зд.№ 2</w:t>
            </w:r>
          </w:p>
          <w:p w:rsidR="005D1698" w:rsidRPr="00F11E55" w:rsidRDefault="005D1698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1981/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4-29/МК</w:t>
            </w:r>
          </w:p>
        </w:tc>
      </w:tr>
      <w:tr w:rsidR="00F11E55" w:rsidRPr="00F11E55" w:rsidTr="005D1698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lastRenderedPageBreak/>
              <w:t>21.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317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(шкафного исполнения)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ТМ-250 кВА/10/ 0,4 кВ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Тыловыл - Пельга,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ул. Школьная, 1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4-30/МК</w:t>
            </w:r>
          </w:p>
        </w:tc>
      </w:tr>
      <w:tr w:rsidR="00F11E55" w:rsidRPr="00F11E55" w:rsidTr="005D1698">
        <w:tc>
          <w:tcPr>
            <w:tcW w:w="6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ВЛ-0,4 кВ от КТП–188 фидер-6 п/с «Вавож»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18:03:000000:535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Вавож, ул. Комсо-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мольская 16,  террит.     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«Вавожагрохим»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1983/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1,48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4-31/МК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1471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АБ №831847 от 30.09.2013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23.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КТП-30, зав.№ 5879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УР,Вавожский р-н,   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Вавож, ул.Советская, д.34 (около здания Вавожского центра занятости)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1969/ 2014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4-32/МК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24.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 0,4 кВ от КТП-320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 18:03:032001:1828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с. Какмож, ул. Новая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2,327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4-33/МК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1531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18АБ №206763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25.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 0,4 кВ от КТП-321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п/с Лыстем Фидер-6,трансформатор ТМГ 250/10У1 заводской номер 628277 (с августа 2017)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18:03:032001:1308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Какмож, перекресток  улиц Красной и Садовой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2000/ 2014/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2017 2019/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7,52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4-34/МК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1529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18АБ №831773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 0,4 кВ от КТП-322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п/с Лыстем Фидер-6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18:03:032001:1301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Какмож, ул. Лесная, около дома №1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6,5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4-35/МК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1530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АБ №831848 от 30.09.2013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27.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 0,4 кВ от КТП-323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п/с Лыстем Фидер-6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18:03:032001:1746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с. Какмож,ул. Станционная,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(около дома №2)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0,74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4-36/МК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1528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18АА 480247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 0,4 кВ от КТП-324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п/с Лыстем  Фидер-6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18:03:031001:222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д. Инга,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ул. Центральная,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около здания №2а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3,57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4-37/МК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1541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от 30.05.03 г.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АБ №831949 от 30.09.2013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Здание  ЗТП № 156    (общая  площадь – 26,4 кв.м., высота внутр.- 5.1)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18:03:000000:340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Н-Котья,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ул. Радченко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26,4 кв.м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4-38/МК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1543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от 02.06.03 г.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18АА№480229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30.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ВЛ-0,4 кВ от ЗТП 156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 п/с «Вавож»   фидер-2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18:03:000000:536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Н-Котья,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ул. Радченко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1954/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5,49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4-39/МК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1537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от 13.05.03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АБ №831927 от 08.10.2013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31.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ВЛ-10 кВ  п/с Вавож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фидер-2 Поселок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18:03:055003:1101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 с. Н-Котья, ул. Тельмана,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около дома №12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0,14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4-40/МК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  т/п 1542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от 02.06.03 г. 18АБ №831930 от 08.10.2013</w:t>
            </w:r>
          </w:p>
        </w:tc>
      </w:tr>
      <w:tr w:rsidR="00F11E55" w:rsidRPr="00F11E55" w:rsidTr="005D1698">
        <w:tc>
          <w:tcPr>
            <w:tcW w:w="6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32.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ВЛ-10 кВ  п/с Вавож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фидер-2 Поселок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18:03:000000:339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Н-Котья, ул. Радченко 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1954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0,8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4-41/МК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  т/п 1539</w:t>
            </w:r>
          </w:p>
          <w:p w:rsid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от 30.05.03 г. 18АБ №831846 от 30.09.2013</w:t>
            </w:r>
          </w:p>
          <w:p w:rsidR="005D1698" w:rsidRDefault="005D1698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5D1698" w:rsidRDefault="005D1698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5D1698" w:rsidRPr="00F11E55" w:rsidRDefault="005D1698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11E55" w:rsidRPr="00F11E55" w:rsidTr="005D1698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ВЛ-10 кВ  п/с Ожги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фидер-4 Тыловыльский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.н. 18:03:066001:296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Тыловыл-Пельга, около здания  школы,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ул. Школьная 1  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4-42/МК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т/п 1570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18АБ 831772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11E55" w:rsidRPr="00F11E55" w:rsidTr="005D1698">
        <w:tc>
          <w:tcPr>
            <w:tcW w:w="6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34.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ВЛ-10 кВ п/с Вавож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Фидер-13 (Георгиевский)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К.н.18:03:027001:529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д.Зяглуд-Какся,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около здания школы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ул.Новая, д.11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0,01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4-44/МК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1560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АБ №831850 от 30.09.2013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35.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318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(Шкафного исполнения)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ТМ-250 кВА/10/ 0,4 кВ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250/10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Тыловыл - Пельга,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ул. Школьная, д. 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4-45/МК</w:t>
            </w:r>
          </w:p>
        </w:tc>
      </w:tr>
      <w:tr w:rsidR="00F11E55" w:rsidRPr="00F11E55" w:rsidTr="00C14893">
        <w:trPr>
          <w:trHeight w:val="1065"/>
        </w:trPr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36.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ВЛ-04 кВ от КТП-23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Фидер 7, п/с Вавож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18:03:015020:146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с.Вавож, ул.Интерна-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циональная, д. 74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(террит. МППЖКХ)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1979/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1,31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4-46/МК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1571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АА 082285</w:t>
            </w:r>
          </w:p>
        </w:tc>
      </w:tr>
      <w:tr w:rsidR="00F11E55" w:rsidRPr="00F11E55" w:rsidTr="00C14893">
        <w:trPr>
          <w:trHeight w:val="52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37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  <w:r w:rsidRPr="00F11E55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КТП № 226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  <w:r w:rsidRPr="00F11E55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 xml:space="preserve">Киоскового исполнения 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  <w:r w:rsidRPr="00F11E55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  <w:r w:rsidRPr="00F11E55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с. Вавож, ул.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  <w:r w:rsidRPr="00F11E55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Интернациональная,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  <w:r w:rsidRPr="00F11E55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д.74(терри-я  цент-ой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  <w:r w:rsidRPr="00F11E55">
              <w:rPr>
                <w:rFonts w:ascii="Times New Roman" w:eastAsia="Times New Roman" w:hAnsi="Times New Roman" w:cs="Times New Roman"/>
                <w:szCs w:val="20"/>
                <w:lang w:eastAsia="ar-SA"/>
              </w:rPr>
              <w:t>котельной)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1978/ рек. 2020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4-48/МК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38.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Дизельная подстанция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 к школе) 30 кВ.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район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д. Зяглуд-Какся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(около здания котельной)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На учете в муниципальной казне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4-49/МК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39.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КЛ-04 кВ от КТП 329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К.н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 xml:space="preserve"> 18:03:027001:530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д. Зяглуд- Какся, ул. Новая (территория школы)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0,268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4-50/МК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к/п 3920       св-во 18АА №839880 от 30.06.09г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40.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329 с оборудованием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(при школе)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Киоскового исполнения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д. Зяглуд-Какся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(через дорогу на против школы)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4-51/МК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41.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209 (Шкафного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исполнения)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ТТИ-А</w:t>
            </w: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val="en-US" w:eastAsia="ru-RU"/>
              </w:rPr>
              <w:t>L</w:t>
            </w: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(импорт)</w:t>
            </w: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val="en-US" w:eastAsia="ru-RU"/>
              </w:rPr>
              <w:t>S</w:t>
            </w: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-160 кВА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д.  Южный Какмож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(передано без стоимости)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4-52/МК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42.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327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(Шкафного исполнения)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ТМ-63 кВА/ 10/ 0,4 кВ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Вавож, ул. Песочная, около дома № 34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2001/ 2014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4-54/МК</w:t>
            </w:r>
          </w:p>
        </w:tc>
      </w:tr>
      <w:tr w:rsidR="00F11E55" w:rsidRPr="00F11E55" w:rsidTr="00C14893">
        <w:trPr>
          <w:trHeight w:val="84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43.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КТП № 328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(Шкафного исполнения)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ТМ- 160 кВА/ 10/ 0,4 кВ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Вавож, около ул.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Цветочная, д. № 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4-55/МК</w:t>
            </w:r>
          </w:p>
        </w:tc>
      </w:tr>
      <w:tr w:rsidR="00F11E55" w:rsidRPr="00F11E55" w:rsidTr="005D1698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44.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Здание ЗТП №330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18:03:015001:158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Вавож, ул. Интернациональная, д. 44 «в»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2005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39,9 кв.м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4-57/МК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2794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18АА             № 385150</w:t>
            </w:r>
          </w:p>
        </w:tc>
      </w:tr>
      <w:tr w:rsidR="00F11E55" w:rsidRPr="00F11E55" w:rsidTr="005D1698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lastRenderedPageBreak/>
              <w:t>45.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КЛ-04 кВ от ЗТП № 330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Cs w:val="20"/>
                <w:lang w:eastAsia="ru-RU"/>
              </w:rPr>
              <w:t>К.н. 18:03:000000:768</w:t>
            </w: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 xml:space="preserve">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Вавож, ул.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Интернациональная, около здания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2005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0,041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4-58/МК         т/п 2800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АА 385151</w:t>
            </w:r>
          </w:p>
        </w:tc>
      </w:tr>
      <w:tr w:rsidR="00F11E55" w:rsidRPr="00F11E55" w:rsidTr="005D1698">
        <w:tc>
          <w:tcPr>
            <w:tcW w:w="6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46.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Отпайка ВЛ-10кВ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от ПС « Вавож» фидер 7 на ЗТП №330</w:t>
            </w:r>
            <w:r w:rsidRPr="00F11E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К.н.  18:03:000000:634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с. Вавож, ул. Интернациональная,44«в»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0,131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4-59/МК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2802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18АА 385152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47.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Отпайка ВЛ-10кВ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от ПС «Вавож» фидер 6 на ЗТП №330</w:t>
            </w:r>
            <w:r w:rsidRPr="00F11E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18:03:000000:642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с. Вавож,ул. Интернациональная,44«в»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0,076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4-60/МК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2081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АА 385153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48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ВЛ-04 от КТП –56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Фидер- 7  п/с Вавож</w:t>
            </w:r>
            <w:r w:rsidRPr="00F11E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К.н. </w:t>
            </w:r>
            <w:r w:rsidRPr="00F11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18:03:015003:611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УР, 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с. Вавож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ул. Советская, 197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1980/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2012 рек.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0,9</w:t>
            </w:r>
          </w:p>
          <w:p w:rsidR="00F11E55" w:rsidRPr="00F11E55" w:rsidRDefault="00F11E55" w:rsidP="00F11E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4-61/МК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1559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АА 329364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49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ВЛ-0,4 кВ с КТП -325 фидер 7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К.н.</w:t>
            </w:r>
            <w:r w:rsidRPr="00F11E55">
              <w:rPr>
                <w:rFonts w:ascii="Microsoft Sans Serif" w:eastAsia="Microsoft Sans Serif" w:hAnsi="Microsoft Sans Serif" w:cs="Microsoft Sans Serif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F11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18:03:015016:588</w:t>
            </w:r>
            <w:r w:rsidRPr="00F11E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с. Вавож, ул. Аэродромная, ул. Мира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2,007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4-62/МК  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т/п 2793      18 АА 385149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50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ВЛ-0,4 кВ от КТП -327 фидер 6    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К.н.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 w:bidi="ru-RU"/>
              </w:rPr>
              <w:t>18:03:000000:753</w:t>
            </w: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             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 с. Вавож ул. Песочная, ул.Удмуртская, ул. Вавожская,ул.Дружбы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2004,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2006,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2,693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4-63/МК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2792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 АА782465 от 20.03.2009г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51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ВЛ-0,4 кВ от КТП № 328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К.н.18:03:000000:639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УР,Вавожсий р-н, с. Вавож,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ул. Цветочная,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ул. Юбилейная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1,840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4-64/МК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3528       св-во 18АА   № 782191 от  24.02.2009г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52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КТП-335,336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Трансформаторная подстанция с оборудованием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 Большое Волково, ул. Центральная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4-65/МК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3567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53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Сети электроснабжения КЛ-0,4кВ от КТП № 335,КТП № 336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18:03:000000:734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 Большое Волково, ул.Центральная (центр досуга с начальной школой)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0,176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4-66/МК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3567       св-во 18АА №782189 от 24.02.2009г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54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Сети электроснабжения ВЛ-10кВ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 18:03:000000:733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д.Большое   Волково, ул. Центральная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0,742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4-67/МК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3568       св-во 18АА №782190 от 24.02.2009г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55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ВЛ-0,4кВ от КТП-325  фидер 6  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18:03:000000:740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УР,Вавожский р-н, с. </w:t>
            </w: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Вавож, м-н Северо-Западный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(ул.Союзная,Восточная,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Солнечная,Спортивная,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Центральная)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2007/ 2015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2,067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4-68/МК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3483       св-во 18АА №782466 от 20.03.2009г</w:t>
            </w:r>
          </w:p>
        </w:tc>
      </w:tr>
      <w:tr w:rsidR="00F11E55" w:rsidRPr="00F11E55" w:rsidTr="00C14893">
        <w:trPr>
          <w:trHeight w:val="116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lastRenderedPageBreak/>
              <w:t>56.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КЛ-0,4 кВ: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с оборудованием: КТП -254,трансформатор ТМГ 160/10 У1 заводской номер 1703БГ257 (с августа 2017)</w:t>
            </w: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0"/>
                <w:lang w:eastAsia="ru-RU"/>
              </w:rPr>
              <w:t xml:space="preserve">                   К.н. 18:03:014001:624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с. Брызгалово,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ул.Молодежная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(около здан.школы)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1989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0,268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4-69/МК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т/п 3430       св-во 18АА   № 709389 от 11.01.09г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57.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ЗТП-337 Трансформаторная подстанция ЗТП-2х400 кВт  с оборудованием (трансформатор силовой 3-х фазный масляный мощн.400кВт-2шт)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К.н.18:03:015027:394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 Вавожский район,      с. Вавож ул. Интернациональная, д.64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40,6 кв.м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4-71/МК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3463       св-во  18АА  № 782257 от 02.03.2009г</w:t>
            </w:r>
          </w:p>
        </w:tc>
      </w:tr>
      <w:tr w:rsidR="00F11E55" w:rsidRPr="00F11E55" w:rsidTr="00C14893">
        <w:trPr>
          <w:trHeight w:val="127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58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Кл-0,4кВ от ЗТП №337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К.н.18:03:000000:615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 с.Вавож,ул. Интернациональная, д.64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0,155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4-72/МК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3466       св-во 18АА   № 782258 от 02.03.2009г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59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Наружное уличное освещение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18:03:000000:613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 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 Вавожский район, с.Вавож,ул.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Интернациональная д.64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0,316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4-73/МК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3465       св-во 18АА №782200 от 02.03.2009г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60.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ВЛ-0,4кВ от КТП № 19 фидер 7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18:03:049001:17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д.Нардомас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1997/ 2019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1,322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4-74/МК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2632       св-во 18АА №709028</w:t>
            </w:r>
          </w:p>
        </w:tc>
      </w:tr>
      <w:tr w:rsidR="00F11E55" w:rsidRPr="00F11E55" w:rsidTr="007C17C0">
        <w:trPr>
          <w:trHeight w:val="12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61.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ВЛ-10кВ отпайка на КТП № 19 ПС «Зямбай» фидер 7 «Квачинский»</w:t>
            </w:r>
          </w:p>
          <w:p w:rsidR="00F11E55" w:rsidRPr="00F11E55" w:rsidRDefault="00F11E55" w:rsidP="007C17C0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18:03:049001:18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 Вавожский р-н, д. Нардомас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1997/ 2017/ 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1,232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4-75/МК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2633       св-во 18АА           № 709027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62.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КЛЭП -10кВ,ф-7 пс «Вавож»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18:03:000000:571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с.Вавож,от ЗТП-330 ул.Интернациональная №44в до ЗТП-337 ул.Интернациональная ,64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0,701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4-76/МК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к/п 3727       св-во 18АА №839918 от 23.06.09г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63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ВЛ-10кВ отпайка на КТП № 86 фидер3,отпайка на КТП №87 фидер 6,ПС «Вавож»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18:03:015005:508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с.Вавож, ул.Комсомольская,3 (за территорией)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0,143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4-77/МК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3655         св-во 18-АБ  № 007556 от 04.03.2010г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64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ВЛ-0,4кВ  с КТП № 86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18:03:015005:391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с.Вавож, ул.Комсомольская,3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(за территорией)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0,510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tabs>
                <w:tab w:val="left" w:pos="300"/>
                <w:tab w:val="center" w:pos="75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ab/>
            </w: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ab/>
              <w:t>4-78/МК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3656       св-во 18-АБ  № 007555 от 04.03.2010г</w:t>
            </w:r>
          </w:p>
        </w:tc>
      </w:tr>
      <w:tr w:rsidR="00F11E55" w:rsidRPr="00F11E55" w:rsidTr="00BC4DD2">
        <w:tc>
          <w:tcPr>
            <w:tcW w:w="6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65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 250/10/0,4 №86,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 оборудованием ТМ-250/10/0,4 № 1111331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  с.Вавож, ул.Комсомольская,3</w:t>
            </w:r>
          </w:p>
          <w:p w:rsidR="00F11E55" w:rsidRPr="00F11E55" w:rsidRDefault="00F11E55" w:rsidP="007C17C0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(за территорией)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1987/ 2018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4-79/МК</w:t>
            </w:r>
          </w:p>
        </w:tc>
      </w:tr>
      <w:tr w:rsidR="00F11E55" w:rsidRPr="00F11E55" w:rsidTr="00BC4DD2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 250/10/0,4 № 87,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 оборудованием ТМ-250/10/0,4 № 1111541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с.Вавож, ул.Комсомольская,3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(за территорией)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1987/ 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4-80/МК</w:t>
            </w:r>
          </w:p>
        </w:tc>
      </w:tr>
      <w:tr w:rsidR="00F11E55" w:rsidRPr="00F11E55" w:rsidTr="00BC4DD2">
        <w:tc>
          <w:tcPr>
            <w:tcW w:w="6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Наружное электроосвещение (2очередь) 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18:03:015027:397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с.Вавож,ул.Интернациональная,64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0,055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4-81/27-ОУ  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к/п 4084       св-во 18-АБ №181809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68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Сети электроснабжения КЛ-0,4кВ  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К.н. </w:t>
            </w: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18:03:000000:555</w:t>
            </w: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с.Вавож,ул.Интернациональная,60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0,1191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4-82/56-ОУ   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к/п 4087         св-во 18-АБ  181697от 10.12.10г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Сети наружного освещения</w:t>
            </w:r>
            <w:r w:rsidRPr="00F11E55">
              <w:rPr>
                <w:rFonts w:ascii="Times New Roman" w:eastAsia="Microsoft Sans Serif" w:hAnsi="Times New Roman" w:cs="Times New Roman"/>
                <w:b/>
                <w:sz w:val="24"/>
                <w:szCs w:val="24"/>
                <w:lang w:eastAsia="ru-RU" w:bidi="ru-RU"/>
              </w:rPr>
              <w:t xml:space="preserve">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 w:bidi="ru-RU"/>
              </w:rPr>
              <w:t>К.н. 18:03:000000:563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с.Вавож,ул.Интернациональная,60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0,60881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4-83/56-ОУ       к/п 4087       св-во 18-АБ №181692от 10.12.10г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70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Трансформаторная подстанция КТП 338-160х2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(пл.литера-  XVII-12,3кв.м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протяжен.литера- XVIII-28,4пог. м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пл.литера XIX-6,8кв.м)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4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4"/>
                <w:lang w:eastAsia="ru-RU"/>
              </w:rPr>
              <w:t>К.н.18:03:019002:719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район,с.Водзимонье, ул.Коммунальная,32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4-84/МК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к/п 4475,          св-во 18-АБ №278975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71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Сети электроснабжения ВЛ-10кВ,КЛкВ,в т.ч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(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протяж.ВЛ-10кВ-0,86987км,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протяж. КЛ-10 кВ-0,28808км)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4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4"/>
                <w:lang w:eastAsia="ru-RU"/>
              </w:rPr>
              <w:t>К.н. 18:03:000000:349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район,с.Водзимонье, ул.Коммунальная,32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1,15795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4-85/МК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к/п 4556,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св-во 18-АБ №278976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72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Сети электроснабжения КЛ-0,4кВ от КТП-338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18:03:019002:801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район,с.Водзимонье, ул.Коммунальная,32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0,1497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4-86/МК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к/п 4548,         св-во 18-АБ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№278980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73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Наружное освещение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 18:03:019002:754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район,с.Водзимонье, ул.Коммунальная,32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0,47786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4-87/33-ОУ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к/п 4547,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св-во18-АБ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№ 278979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74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ВЛ-10кВ отпайка на КТП №326</w:t>
            </w: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            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К.н. 18:03:028001:519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р-н,д.Зямбайгурт, ул.Заречная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0,033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4-88/МК           т/п 2592,св-во 18-АБ №315414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75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ВЛ-0,4 от КТП № 326</w:t>
            </w: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К.н. 18:03:028001:527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р-н,д.Зямбайгурт, ул.Заречная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2001/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2014 рек.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1,035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4-89/МК           т/п 2593,св-во 18-АБ №315405</w:t>
            </w:r>
          </w:p>
        </w:tc>
      </w:tr>
      <w:tr w:rsidR="00F11E55" w:rsidRPr="00F11E55" w:rsidTr="00BC4DD2">
        <w:tc>
          <w:tcPr>
            <w:tcW w:w="6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76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ВЛ-0,4 кВ от КТП № 237фидер 15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18:03:000000:604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BC4DD2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д.Зямбайгурт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BC4DD2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0,387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4-90/МК            т/п 2595,св- во 18-АБ№315412</w:t>
            </w:r>
          </w:p>
        </w:tc>
      </w:tr>
      <w:tr w:rsidR="00F11E55" w:rsidRPr="00F11E55" w:rsidTr="00BC4DD2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ВЛ-0,4 от КТП № 238     фидер 15</w:t>
            </w:r>
            <w:r w:rsidRPr="00F11E5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lang w:eastAsia="ru-RU"/>
              </w:rPr>
              <w:t>К.н.</w:t>
            </w:r>
            <w:r w:rsidRPr="00F11E55">
              <w:rPr>
                <w:rFonts w:ascii="Microsoft Sans Serif" w:eastAsia="Microsoft Sans Serif" w:hAnsi="Microsoft Sans Serif" w:cs="Microsoft Sans Serif"/>
                <w:b/>
                <w:lang w:eastAsia="ru-RU" w:bidi="ru-RU"/>
              </w:rPr>
              <w:t xml:space="preserve"> </w:t>
            </w:r>
            <w:r w:rsidRPr="00F11E55">
              <w:rPr>
                <w:rFonts w:ascii="Times New Roman" w:eastAsia="Times New Roman" w:hAnsi="Times New Roman" w:cs="Times New Roman"/>
                <w:b/>
                <w:lang w:eastAsia="ru-RU"/>
              </w:rPr>
              <w:t>18:03:000000:595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</w:t>
            </w:r>
            <w:r w:rsidR="00BC4DD2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р-н, д.Зямбайгурт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0,375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4-91/МК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2596,св-во 18-АБ №315413</w:t>
            </w:r>
          </w:p>
        </w:tc>
      </w:tr>
      <w:tr w:rsidR="00F11E55" w:rsidRPr="00F11E55" w:rsidTr="00BC4DD2">
        <w:tc>
          <w:tcPr>
            <w:tcW w:w="6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ВЛ-0,4 кВ от КТП № 239 фидер 15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 18:03:000000:603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BC4DD2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д.Зямбайгурт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0,118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4-92/МК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т/п2597,св-во 18-АБ №315409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79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ВЛ-0,4 кВ от КТП № 240 фидер 15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18:03:000000:605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BC4DD2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д.Зямбайгурт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0,060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4-93/МК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2598,св-во 18-АБ №315408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80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ВЛ-0,4 кВ от КТП № 219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18:03:000000:601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BC4DD2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д.Зямбайгурт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0,144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4-94/МК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2591,св-во18-АБ №315407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81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 № 326,ТМ-40 10/0,4(на железобетонных приставках)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BC4DD2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д.Зямбайгурт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4-96/МК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82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 № 237,ТМ-250 10/0,4(на железобетонных приставках)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BC4DD2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д.Зямбайгурт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4-97/МК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83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 № 238,ТМ-250 10/0,4(на железобетонных приставках)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BC4DD2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д.Зямбайгурт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1988/ рек. 2020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4-98/МК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84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 № 239,ТМ-250 10/0,4(на железобетонных приставках)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BC4DD2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д.Зямбайгурт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4-99/МК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85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 № 240,ТМ-250 10/0,4(на железобетонных приставках)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BC4DD2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д.Зямбайгурт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4-100/МК</w:t>
            </w:r>
          </w:p>
        </w:tc>
      </w:tr>
      <w:tr w:rsidR="00F11E55" w:rsidRPr="00F11E55" w:rsidTr="00C14893"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86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 № 219,ТМ-250 10/0,4(на железобетонных приставках)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BC4DD2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р-н, д.Зямбайгурт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4-101/МК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87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Сети наружного освещения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 18:03:015017:483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район,с.Вавож, ул.Восточная,д.28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0,404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4-105/88-ОУ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т/п 5256,к/п 1800/501/14-89194,св-во 18АБ №907498 от 28.05.2014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88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Сети электроснабжения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КЛ-0,4кВ от КТП-352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К.н.18:03:015017:482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район,с.Вавож, ул.Восточная,д.28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0,170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4-106/88-ОУ</w:t>
            </w:r>
          </w:p>
          <w:p w:rsid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т/п 5255, к/п1800/501/14-88335 от 10.04.2014,св-во 18АБ,№907497 от 28.05.2014</w:t>
            </w:r>
          </w:p>
          <w:p w:rsidR="00BC4DD2" w:rsidRPr="00F11E55" w:rsidRDefault="00BC4DD2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lastRenderedPageBreak/>
              <w:t>89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Наружное освещение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18:03:028001:745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Вавожскитй район, Зямбайгурт,                             ул. Верхняя,д.21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0,989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4-107/30-ОУ    т/п 5197 от 08.10.2013г</w:t>
            </w:r>
          </w:p>
        </w:tc>
      </w:tr>
      <w:tr w:rsidR="00F11E55" w:rsidRPr="00F11E55" w:rsidTr="00C14893">
        <w:trPr>
          <w:trHeight w:val="121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90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Сети электроснабжения КЛ-0,4кВ от КТП-349</w:t>
            </w:r>
            <w:r w:rsidRPr="00F11E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11E55">
              <w:rPr>
                <w:rFonts w:ascii="Times New Roman" w:eastAsia="Times New Roman" w:hAnsi="Times New Roman" w:cs="Times New Roman"/>
                <w:b/>
                <w:lang w:eastAsia="ru-RU"/>
              </w:rPr>
              <w:t>К.н. 18:03:028001:743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Вавожскитй район, Зямбайгурт, ул.Верхняя,д.21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0,199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4-108/30-ОУ    т/п 5198 от 08.10.2013</w:t>
            </w:r>
            <w:r w:rsidRPr="00F11E55">
              <w:rPr>
                <w:rFonts w:ascii="Times New Roman" w:eastAsia="Times New Roman" w:hAnsi="Times New Roman" w:cs="Times New Roman"/>
                <w:lang w:eastAsia="ru-RU"/>
              </w:rPr>
              <w:t xml:space="preserve">     Св-во 18 АБ №027274 от 04.07.2014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91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Наружное освещение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Кад.н.18:03:015016:600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с.Вавож,ул.Солнечная, д.4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0,441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4-109/7-ОУ    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т/п 5264 от 25.12.2013, ГКН от 14.05.2014, Выписка из ЕГРН от 29.12.2017.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92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Сети электроснабжения КЛ-0,4кВ от КТП-347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Кад.н.18:03:015016:599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 ул.Солнечная, д.4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0,134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4-110/7-ОУ      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т/п 5263 от 25.12.2013, ГКН от 14.05.2014, Выписка из ЕГРН от 29.12.2017.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93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ВЛ-10кВ (отпайка ф.7 ПС «Вавож») в мкр. «Северо-западный»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0,026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4-111/МК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94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КТП-250/10/0,4 кВ  в мкр. «Северо-Западный»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район,с.Вавож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4-112/МК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95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Сети электроснабжения КЛ-0,4 кВ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</w:t>
            </w: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0"/>
                <w:lang w:eastAsia="ru-RU"/>
              </w:rPr>
              <w:t>18:03:000000:833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с.Вавож,пер.Азина,2б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0,039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4-114/МК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т/п 6952 от 12.11.2014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96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ВЛ-0,4 кВ от КТП №196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 18:03:055003:1316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с.Нюрдор-Котья (на очистные сооружения)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B07E93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Аренда ООО «Коммунальные технологии»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0,329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4-115/МК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т/п 7035 от 08.08.2015,св-во №129374 от 02.10.2015.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97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КТП-92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 18:03:015004:412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с.Вавож,ул.Советская, д.153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Аренда ООО «Коммунальные технологии»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4-116/МК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т/п 7037 от 04.08.2015, св-во №129377от 2.10.2015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98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КТП- 292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 18:03:015005:544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 ул.Советская,115А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Аренда ООО «Коммунальные технологии»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4-117/МК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т/п 7036 от 04.08.2015,св-во №129375 от 02.10.2015.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99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ЗТП-27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 18:03:015005:543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с.Вавож,пер.Азина,д.4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Аренда ООО «Коммунальные технологии»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43,1 кв.м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4-118/МК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т/п 7034 от 28.07.2015,св-во №129376 от 02.10.2015.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Сети электроснабжения котельной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К.н.18:03:032001:1891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 с.Какмож,ул.Гагарина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0,040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4-119/МК      т/п 7089 от 11.12.2015,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ГКН от 22.12.2015,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Выписка из ЕГРН от 31.07.2017.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Сети наружного освещения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К.н.18:03:032001:1887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 с.Какмож,ул.Пионерская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0,264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4-120/15-ОУ    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т/п 7073 от 03.12.2015,св-во № 240446 от 22.03.2016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Сети электроснабжения КЛ-04 кВ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 18:03:032001:1890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 с.Какмож,ул.Пионерская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0,115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4-121/МК      т/п 7084 от 03.12.2015, 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ГКН от 22.12.2015,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Выписка из ЕГРН от 31.07.2017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Сети электроснабжения КЛ-0,4кВ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.</w:t>
            </w: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0"/>
                <w:lang w:eastAsia="ru-RU"/>
              </w:rPr>
              <w:t>18:03:013001:883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       д. Большое Волково,       ул. Центральная,46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0,214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4-122/МК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6976 от 15.12.2014</w:t>
            </w:r>
          </w:p>
        </w:tc>
      </w:tr>
      <w:tr w:rsidR="00F11E55" w:rsidRPr="00F11E55" w:rsidTr="00C1489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Сети наружного освещения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</w:t>
            </w: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0"/>
                <w:lang w:eastAsia="ru-RU"/>
              </w:rPr>
              <w:t>18:03:013001:885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УР,Вавожский район,       д. Большое Волково,       ул. Центральная,46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0,226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4-123/9-ОУ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т/п 6977 от 15.12.2014</w:t>
            </w:r>
          </w:p>
        </w:tc>
      </w:tr>
      <w:tr w:rsidR="00F11E55" w:rsidRPr="00F11E55" w:rsidTr="00C14893">
        <w:trPr>
          <w:trHeight w:val="144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105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Наружные сети электроснабжения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К.н.18:03:032001:1927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с.Какмож,ул.Можгинская,д.17а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В аренде ИП Божко Роман Сергеевич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0,035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4-127/МК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ГКН от 24.05.2018, Выписка из ЕГРН от 04.06.2018.</w:t>
            </w:r>
          </w:p>
        </w:tc>
      </w:tr>
      <w:tr w:rsidR="00F11E55" w:rsidRPr="00F11E55" w:rsidTr="00C14893">
        <w:trPr>
          <w:trHeight w:val="13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106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КТП-253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</w:pP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            с. Брызгалово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1988/ 2019 рек.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>В аренде у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ru-RU"/>
              </w:rPr>
              <w:t xml:space="preserve"> ООО «Электрические Сети Удмуртии»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4-128/МК</w:t>
            </w:r>
          </w:p>
        </w:tc>
      </w:tr>
      <w:tr w:rsidR="00F11E55" w:rsidRPr="00F11E55" w:rsidTr="00C14893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ВЛ-0,4 и КЛ-0,4кВ от ЗТП 27      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18:03:015005:568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 пер. Азина, д.4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Аренда ООО «Коммунальные технологии»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0,348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4-129/МК 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Выписка из ЕГРН №18:03:015005:568-18/011/2020-2 от 19.03.2020</w:t>
            </w: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</w:p>
        </w:tc>
      </w:tr>
      <w:tr w:rsidR="00F11E55" w:rsidRPr="00F11E55" w:rsidTr="00C14893">
        <w:trPr>
          <w:trHeight w:val="43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ВЛ-0,4кВ Л-3 от опоры ТП №154/34 до опоры №154/40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18:03:051002:402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д. Новая Бия, ул. Садовая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2006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0,181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4-130/МК 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Выписка из ЕГРН №18:03:051002:402-18/011/2020-2 от 19.03.2020</w:t>
            </w:r>
          </w:p>
        </w:tc>
      </w:tr>
      <w:tr w:rsidR="00F11E55" w:rsidRPr="00F11E55" w:rsidTr="00C14893">
        <w:trPr>
          <w:trHeight w:val="165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  <w:t>109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ВЛ-0,4 и КЛ-0,4кВ от КТП 292                               </w:t>
            </w:r>
            <w:r w:rsidRPr="00F11E5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0"/>
                <w:lang w:eastAsia="ru-RU"/>
              </w:rPr>
              <w:t>К.н. 18:03:015005:567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 ул. Советская, д.115а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ind w:right="-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1982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Аренда ООО «Коммунальные технологии»</w:t>
            </w:r>
          </w:p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b/>
                <w:bCs/>
                <w:kern w:val="3"/>
                <w:szCs w:val="20"/>
                <w:lang w:eastAsia="ru-RU"/>
              </w:rPr>
              <w:t>0,326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E55" w:rsidRPr="00F11E55" w:rsidRDefault="00F11E55" w:rsidP="00F11E5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11E55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4-132/МК </w:t>
            </w:r>
            <w:r w:rsidRPr="00F11E5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Выписка из ЕГРН №18:03:015005:567-18/011/2020-2 от 19.03.2020</w:t>
            </w:r>
          </w:p>
        </w:tc>
      </w:tr>
    </w:tbl>
    <w:p w:rsidR="00F11E55" w:rsidRPr="00F11E55" w:rsidRDefault="00F11E55" w:rsidP="00F11E5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Cs w:val="20"/>
          <w:lang w:eastAsia="ru-RU"/>
        </w:rPr>
      </w:pPr>
    </w:p>
    <w:p w:rsidR="00CF4FEC" w:rsidRPr="00CF4FEC" w:rsidRDefault="00CF4FEC" w:rsidP="00CF4F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CF4FEC">
        <w:rPr>
          <w:rFonts w:ascii="Times New Roman" w:eastAsia="Times New Roman" w:hAnsi="Times New Roman" w:cs="Times New Roman"/>
          <w:b/>
          <w:bCs/>
          <w:sz w:val="28"/>
          <w:szCs w:val="20"/>
        </w:rPr>
        <w:lastRenderedPageBreak/>
        <w:t>Раздел. 5 Реестр объектов газового хозяйства муниципального образования</w:t>
      </w:r>
    </w:p>
    <w:p w:rsidR="00CF4FEC" w:rsidRDefault="00CF4FEC" w:rsidP="00CF4F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CF4FEC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«Вавожский район» </w:t>
      </w:r>
    </w:p>
    <w:p w:rsidR="00CF4FEC" w:rsidRPr="00CF4FEC" w:rsidRDefault="00CF4FEC" w:rsidP="00CF4F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0"/>
        </w:rPr>
      </w:pPr>
    </w:p>
    <w:tbl>
      <w:tblPr>
        <w:tblW w:w="11094" w:type="dxa"/>
        <w:tblInd w:w="-213" w:type="dxa"/>
        <w:tblLayout w:type="fixed"/>
        <w:tblLook w:val="0000" w:firstRow="0" w:lastRow="0" w:firstColumn="0" w:lastColumn="0" w:noHBand="0" w:noVBand="0"/>
      </w:tblPr>
      <w:tblGrid>
        <w:gridCol w:w="564"/>
        <w:gridCol w:w="3018"/>
        <w:gridCol w:w="3260"/>
        <w:gridCol w:w="850"/>
        <w:gridCol w:w="1896"/>
        <w:gridCol w:w="1506"/>
      </w:tblGrid>
      <w:tr w:rsidR="00CF4FEC" w:rsidRPr="00CF4FEC" w:rsidTr="00CF4FE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4FEC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4FEC">
              <w:rPr>
                <w:rFonts w:ascii="Times New Roman" w:eastAsia="Times New Roman" w:hAnsi="Times New Roman" w:cs="Times New Roman"/>
                <w:b/>
              </w:rPr>
              <w:t>п\п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4FEC">
              <w:rPr>
                <w:rFonts w:ascii="Times New Roman" w:eastAsia="Times New Roman" w:hAnsi="Times New Roman" w:cs="Times New Roman"/>
                <w:b/>
              </w:rPr>
              <w:t xml:space="preserve">Наименование </w:t>
            </w:r>
          </w:p>
          <w:p w:rsidR="00CF4FEC" w:rsidRPr="00CF4FEC" w:rsidRDefault="00920897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г</w:t>
            </w:r>
            <w:r w:rsidR="00CF4FEC" w:rsidRPr="00CF4FEC">
              <w:rPr>
                <w:rFonts w:ascii="Times New Roman" w:eastAsia="Times New Roman" w:hAnsi="Times New Roman" w:cs="Times New Roman"/>
                <w:b/>
              </w:rPr>
              <w:t>азопровода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4FEC">
              <w:rPr>
                <w:rFonts w:ascii="Times New Roman" w:eastAsia="Times New Roman" w:hAnsi="Times New Roman" w:cs="Times New Roman"/>
                <w:b/>
              </w:rPr>
              <w:t>Адрес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4FEC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</w:t>
            </w:r>
            <w:r w:rsidRPr="00CF4FEC">
              <w:rPr>
                <w:rFonts w:ascii="Times New Roman" w:eastAsia="Times New Roman" w:hAnsi="Times New Roman" w:cs="Times New Roman"/>
                <w:b/>
              </w:rPr>
              <w:t>вода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Протяженность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4FEC">
              <w:rPr>
                <w:rFonts w:ascii="Times New Roman" w:eastAsia="Times New Roman" w:hAnsi="Times New Roman" w:cs="Times New Roman"/>
                <w:b/>
              </w:rPr>
              <w:t>Реестровый номер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низкого давления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18:03:000000:407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         с. Вавож,       пер. Гагарина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1999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166 м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5-1/МК           </w:t>
            </w:r>
            <w:r w:rsidRPr="00CF4FEC">
              <w:rPr>
                <w:rFonts w:ascii="Times New Roman" w:eastAsia="Times New Roman" w:hAnsi="Times New Roman" w:cs="Times New Roman"/>
              </w:rPr>
              <w:t>к/п 5036 от 29.03.2013,св-во 18 АВ №078529 от 09.10.2014.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Газопровод низкого давления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18:03:000000:397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     с. Вавож 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ул. Юбилейная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1999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277 м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5-2/МК  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№ 5021 от 02.04.2012г,св-во 18-АБ  694148от 15.03.2013г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низкого давления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18:03:000000:399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 ул.Победы, ул.Советская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1996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703,1м  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5-3/МК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т/п 5037 от 25.04.2012г, к/п 5037от </w:t>
            </w:r>
            <w:r w:rsidRPr="00CF4FEC">
              <w:rPr>
                <w:rFonts w:ascii="Times New Roman" w:eastAsia="Times New Roman" w:hAnsi="Times New Roman" w:cs="Times New Roman"/>
                <w:sz w:val="18"/>
                <w:szCs w:val="18"/>
              </w:rPr>
              <w:t>21.03.2013г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</w:t>
            </w:r>
            <w:r w:rsidRPr="00CF4FE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св-во 18-АБ №694732 от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15.05.2013г</w:t>
            </w:r>
          </w:p>
        </w:tc>
      </w:tr>
      <w:tr w:rsidR="00CF4FEC" w:rsidRPr="00CF4FEC" w:rsidTr="00CF4FEC">
        <w:trPr>
          <w:trHeight w:val="699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низкого давления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18:03:000000:401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           с. Вавож, пер. Майский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2001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252,8 м  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5-4/МК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5038 от 17.04.2012,       к/п 5038 от 21.03.2013г.,св-во 18АВ №078528 от 09.10.2014.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Подземный газопровод низкого давления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18:03:000000:400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 ул.Труда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2001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98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м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5-5/МК   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5034 от 20.04.2012г,      к/п 5034 от 21.03.2013г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 694497 от 16.04.2013г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низкого давления ул.Победы, ул.Песочная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18:03:000000:738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с. Вавож, ул. Победы,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ул. Песочная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2001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tabs>
                <w:tab w:val="left" w:pos="13320"/>
                <w:tab w:val="left" w:pos="2358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1080,4м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5-6/МК</w:t>
            </w:r>
            <w:r w:rsidRPr="00CF4FEC">
              <w:rPr>
                <w:rFonts w:ascii="Times New Roman" w:eastAsia="Times New Roman" w:hAnsi="Times New Roman" w:cs="Times New Roman"/>
                <w:szCs w:val="26"/>
              </w:rPr>
              <w:t xml:space="preserve">       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Cs w:val="26"/>
              </w:rPr>
              <w:t xml:space="preserve">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4931 от 06.02.2012г,св-во 18-АБ №360891 от 20.03.2012г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Подземный газопровод высокого давления от МПГ на д.Большое Волково к д.Слудка      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18:03:000000:592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2001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219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5-7/МК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3728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24.11.2008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18АА №782106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от 09.02.2009г</w:t>
            </w:r>
          </w:p>
        </w:tc>
      </w:tr>
      <w:tr w:rsidR="00CF4FEC" w:rsidRPr="00CF4FEC" w:rsidTr="00920897">
        <w:tc>
          <w:tcPr>
            <w:tcW w:w="5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18:03:000000:410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д.Большая Гурезь-Пудга, ул.К.Герда, ул.Прудовая, ул.Школьная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tabs>
                <w:tab w:val="left" w:pos="13320"/>
                <w:tab w:val="left" w:pos="241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1948 м       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5-8/МК                </w:t>
            </w:r>
            <w:r w:rsidRPr="00CF4FEC">
              <w:rPr>
                <w:rFonts w:ascii="Times New Roman" w:eastAsia="Times New Roman" w:hAnsi="Times New Roman" w:cs="Times New Roman"/>
              </w:rPr>
              <w:t>к/п 5046 от 05.04.2013,св</w:t>
            </w:r>
            <w:r w:rsidR="00920897">
              <w:rPr>
                <w:rFonts w:ascii="Times New Roman" w:eastAsia="Times New Roman" w:hAnsi="Times New Roman" w:cs="Times New Roman"/>
              </w:rPr>
              <w:t>-во 18 АВ №078531 от 09.10.2014</w:t>
            </w:r>
          </w:p>
          <w:p w:rsidR="00920897" w:rsidRPr="00CF4FEC" w:rsidRDefault="00920897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CF4FEC" w:rsidRPr="00CF4FEC" w:rsidTr="0092089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Межпоселковый газопровод высокого давления 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II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очередь 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этап к-зов «Горд Октябрь», «Луч»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18:03:000000:398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 ,к-з «Горд Октябрь», «Луч»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tabs>
                <w:tab w:val="left" w:pos="13320"/>
                <w:tab w:val="left" w:pos="246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5681м        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5-9/МК     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5043 от 01.06.2012г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 694150 от 15.03.2013</w:t>
            </w:r>
          </w:p>
        </w:tc>
      </w:tr>
      <w:tr w:rsidR="00CF4FEC" w:rsidRPr="00CF4FEC" w:rsidTr="0092089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высокого давления к котельной  Вавожской РТП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18:03:000000:626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с. Вавож,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tabs>
                <w:tab w:val="left" w:pos="13320"/>
                <w:tab w:val="left" w:pos="225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1374,2м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5-10/МК 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4876 от 17.11.2011г,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№360522 от 13.01.2012г</w:t>
            </w:r>
          </w:p>
        </w:tc>
      </w:tr>
      <w:tr w:rsidR="00CF4FEC" w:rsidRPr="00CF4FEC" w:rsidTr="00CF4FEC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Уличный газопровод низкого давления по переулку Западному  с.Вавож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18:03:000000:484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пер. Западный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1996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tabs>
                <w:tab w:val="left" w:pos="13320"/>
                <w:tab w:val="left" w:pos="230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206 м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5-11/МК 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т/п 4892 от 16.11.2011г,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№360481 от 28.12.2011г</w:t>
            </w:r>
          </w:p>
        </w:tc>
      </w:tr>
      <w:tr w:rsidR="00CF4FEC" w:rsidRPr="00CF4FEC" w:rsidTr="00CF4FEC">
        <w:tblPrEx>
          <w:tblCellMar>
            <w:top w:w="108" w:type="dxa"/>
            <w:bottom w:w="108" w:type="dxa"/>
          </w:tblCellMar>
        </w:tblPrEx>
        <w:trPr>
          <w:trHeight w:val="165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низкого давления ул.Победы,Садовая,      (в т.ч. перевод с ГБУ жилые дома 41,43 по ул. Победы ) с.Вавож Вавожский район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18:03:000000:637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с. Вавож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1999, 2000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770,2 м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5-12/МК 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4883 от 24.11.2011г,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№360484 от 28.12.2011г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низкого давления по ул. Интернациональной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18:03:000000:612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с.Вавож, ул.Интернациональная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1998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tabs>
                <w:tab w:val="left" w:pos="-2886"/>
                <w:tab w:val="left" w:pos="6870"/>
              </w:tabs>
              <w:suppressAutoHyphens/>
              <w:snapToGrid w:val="0"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276 м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5-13/МК  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4875 от 10.11.2011г,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№360482 от 28.12.2011г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высокого давления от точки врезки до ГРП дер.Зяглуд Какся к-з «Горд Октябрь»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18:03:000000:587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1997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tabs>
                <w:tab w:val="left" w:pos="13320"/>
                <w:tab w:val="left" w:pos="230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8451м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5-14/МК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т/п    4871 от  09.11.2011г,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 360524 от 13.01.2012г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Надземный газопровод низкого давления в д. Зяглуд-Какся  колхоза «Горд Октябрь» 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18:03:000000:624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д. Зяглуд-Какся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1997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tabs>
                <w:tab w:val="left" w:pos="13320"/>
                <w:tab w:val="left" w:pos="214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384м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5-15/МК       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4872 от 14.11.2011г,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№360483 от 28.12.2011г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16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Внутрипоселковый газопровод в д.Зяглуд-Какся колхоза «Горд Октябрь»Вавожского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18:03:027001:603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 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д. Зяглуд-Какся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1998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2751,3м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5-16/МК       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4874 от 14.11.2011г,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18-АБ,№ 360523 от 13.01.2012г</w:t>
            </w:r>
          </w:p>
        </w:tc>
      </w:tr>
      <w:tr w:rsidR="00CF4FEC" w:rsidRPr="00CF4FEC" w:rsidTr="00920897">
        <w:tc>
          <w:tcPr>
            <w:tcW w:w="5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17.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низкого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Давления                               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18:03:055001:31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с. Нюрдор-Котья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1999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4875,39м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5-17/МК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2437от 21.11.2005г,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18АА №190087    от 28.02.2006г</w:t>
            </w:r>
          </w:p>
        </w:tc>
      </w:tr>
      <w:tr w:rsidR="00CF4FEC" w:rsidRPr="00CF4FEC" w:rsidTr="00920897">
        <w:trPr>
          <w:trHeight w:val="15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18.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Газоснабжение котельной спортивного зала ДЮСШ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18:03:015009:208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ул. Комсомольская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в 7 метрах от здания №12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213,2 м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5-18/МК</w:t>
            </w:r>
            <w:r w:rsidRPr="00CF4FEC">
              <w:rPr>
                <w:rFonts w:ascii="Times New Roman" w:eastAsia="Times New Roman" w:hAnsi="Times New Roman" w:cs="Times New Roman"/>
                <w:szCs w:val="26"/>
              </w:rPr>
              <w:t xml:space="preserve">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Cs w:val="26"/>
              </w:rPr>
              <w:t>т/п 4932 от 07.02.2012г,св-во18-АБ №360887 от 20.03.2012г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CF4FEC" w:rsidRPr="00CF4FEC" w:rsidTr="00920897">
        <w:tblPrEx>
          <w:tblCellMar>
            <w:top w:w="108" w:type="dxa"/>
            <w:bottom w:w="108" w:type="dxa"/>
          </w:tblCellMar>
        </w:tblPrEx>
        <w:trPr>
          <w:trHeight w:val="1682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19.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Транспортабельная котельная установка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(ТКУ-120)  спортивного зала ДЮСШ с. Вавож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К.н.18:03:015009:322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муниципальный район, сельское поселение Вавожское,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Комсомольская, строение 12в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10,1 кв.м.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5-19/МК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10.12.2018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№18:03:015009:322-18/011/2018-1 от 10.12.2018</w:t>
            </w:r>
          </w:p>
        </w:tc>
      </w:tr>
      <w:tr w:rsidR="00CF4FEC" w:rsidRPr="00CF4FEC" w:rsidTr="00CF4FEC">
        <w:trPr>
          <w:trHeight w:val="1830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низкого давления для жилых домов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18:03:000000:404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Советская, Новая, Молодежная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2003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1327м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5-20/МК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т/п 5049 от 25.04.2012,св-во 18АВ № 078540   от 10.10.2014.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21.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Наружный газопровод-газоснабжение  дер. Зямбайгурт Вавожского района                                     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18:03:000000:594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д. Зямбайгурт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2004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7565 м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5-22/МК        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т/п 4623 от 12.11.2010г,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 св-во 18-АБ №206584 от 25.01.11г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22.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Межпоселковый газопровод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18:03:000000:761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Вавожский район  к колхозам «Колос», «им. Мичурина»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14928м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5-23/МК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 т/п 4933 от 03.02.2012г,    св-во 18-АБ №360892</w:t>
            </w:r>
          </w:p>
        </w:tc>
      </w:tr>
      <w:tr w:rsidR="00CF4FEC" w:rsidRPr="00CF4FEC" w:rsidTr="00CF4FEC">
        <w:tblPrEx>
          <w:tblCellMar>
            <w:top w:w="108" w:type="dxa"/>
            <w:bottom w:w="108" w:type="dxa"/>
          </w:tblCellMar>
        </w:tblPrEx>
        <w:trPr>
          <w:trHeight w:val="124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23.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 высокого и  низкого давления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18:03:000000:409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Вавожский район, д. Новая Бия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1752,4 м 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5-24/МК 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к/п 5041 от 05.04.2013г, св-во 18 АВ № 078530 от 09.10.2014г.</w:t>
            </w:r>
          </w:p>
        </w:tc>
      </w:tr>
      <w:tr w:rsidR="00CF4FEC" w:rsidRPr="00CF4FEC" w:rsidTr="00CF4FEC">
        <w:trPr>
          <w:trHeight w:val="1399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24.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Подземная прокладка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18:03:027001:600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д. Зяглуд-Какся,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газоснабжение  котельной в СХПК «Горд Октябрь»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340,3 м 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5-26/МК             </w:t>
            </w:r>
            <w:r w:rsidRPr="00CF4FEC">
              <w:rPr>
                <w:rFonts w:ascii="Times New Roman" w:eastAsia="Times New Roman" w:hAnsi="Times New Roman" w:cs="Times New Roman"/>
                <w:sz w:val="21"/>
                <w:szCs w:val="21"/>
              </w:rPr>
              <w:t>к/п 5042 от 04.04.2013г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,св-во 18-АБ №694941 от 07.06.2013г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25.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Газовое оборудование: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КВГ-500Г-2 шт; счетчик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СПГ-761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р-н,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д. Зяглуд-Какся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03.07.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5-27/МК</w:t>
            </w:r>
          </w:p>
        </w:tc>
      </w:tr>
      <w:tr w:rsidR="00CF4FEC" w:rsidRPr="00CF4FEC" w:rsidTr="00920897">
        <w:trPr>
          <w:trHeight w:val="1139"/>
        </w:trPr>
        <w:tc>
          <w:tcPr>
            <w:tcW w:w="5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26.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Газопровод высокого и низкого давления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18:03:000000:405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д. Большая Гурезь-Пудга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2003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716 м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5-28/МК         </w:t>
            </w:r>
            <w:r w:rsidRPr="00CF4FEC">
              <w:rPr>
                <w:rFonts w:ascii="Times New Roman" w:eastAsia="Times New Roman" w:hAnsi="Times New Roman" w:cs="Times New Roman"/>
                <w:sz w:val="21"/>
                <w:szCs w:val="21"/>
              </w:rPr>
              <w:t>к/п 5045 от 29.03.2013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Pr="00CF4FEC">
              <w:rPr>
                <w:rFonts w:ascii="Times New Roman" w:eastAsia="Times New Roman" w:hAnsi="Times New Roman" w:cs="Times New Roman"/>
                <w:sz w:val="21"/>
                <w:szCs w:val="21"/>
              </w:rPr>
              <w:t>св-во 18-АБ №694816</w:t>
            </w:r>
          </w:p>
          <w:p w:rsidR="00920897" w:rsidRDefault="00920897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920897" w:rsidRPr="00CF4FEC" w:rsidRDefault="00920897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CF4FEC" w:rsidRPr="00CF4FEC" w:rsidTr="0092089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27.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Газоснабжение котельной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18:03:013001:805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д. Большое Волково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291,8м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5-29/МК             </w:t>
            </w:r>
            <w:r w:rsidRPr="00CF4FEC">
              <w:rPr>
                <w:rFonts w:ascii="Times New Roman" w:eastAsia="Times New Roman" w:hAnsi="Times New Roman" w:cs="Times New Roman"/>
                <w:sz w:val="21"/>
                <w:szCs w:val="21"/>
              </w:rPr>
              <w:t>к/п 5044 от 04.04.2013г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,св-во 18-АБ №694902 от 05.06.2013г</w:t>
            </w:r>
          </w:p>
        </w:tc>
      </w:tr>
      <w:tr w:rsidR="00CF4FEC" w:rsidRPr="00CF4FEC" w:rsidTr="00920897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28.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Газораспределительная установка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р-н,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ул. Победы, д.57 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5-30/МК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29.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Коммерческий узел  газа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ЦК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р-н,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ул. Победы, д.57 б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5-31/МК</w:t>
            </w:r>
          </w:p>
        </w:tc>
      </w:tr>
      <w:tr w:rsidR="00CF4FEC" w:rsidRPr="00CF4FEC" w:rsidTr="00CF4FE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30.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Газификация больничной  котельной (обору-е)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р-н,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пер. Зеленый,19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5-33/МК</w:t>
            </w:r>
          </w:p>
        </w:tc>
      </w:tr>
      <w:tr w:rsidR="00CF4FEC" w:rsidRPr="00CF4FEC" w:rsidTr="00CF4FEC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31.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Коммерческий узел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учета газа (стоит в котельной)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р-н,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с. Н-Котья, ул. Советская, 6а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5-34/МК</w:t>
            </w:r>
          </w:p>
        </w:tc>
      </w:tr>
      <w:tr w:rsidR="00CF4FEC" w:rsidRPr="00CF4FEC" w:rsidTr="00CF4FEC">
        <w:trPr>
          <w:trHeight w:val="716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32.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Газовое оборудование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котельной (ТКУ-500 с дымовой трубой)                 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К.н.18:03:013001:914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р-н,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д.Большое Волково, ул.Центральная д.44А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2003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28,7кв.м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5-35/МК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15.05.2018,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от 21.05.2018</w:t>
            </w:r>
          </w:p>
        </w:tc>
      </w:tr>
      <w:tr w:rsidR="00CF4FEC" w:rsidRPr="00CF4FEC" w:rsidTr="00CF4FEC">
        <w:tblPrEx>
          <w:tblCellMar>
            <w:top w:w="108" w:type="dxa"/>
            <w:bottom w:w="108" w:type="dxa"/>
          </w:tblCellMar>
        </w:tblPrEx>
        <w:trPr>
          <w:trHeight w:val="83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33.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Импульс, ЦК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р-н,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ул. Победы, 57б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5-36/МК</w:t>
            </w:r>
          </w:p>
        </w:tc>
      </w:tr>
      <w:tr w:rsidR="00CF4FEC" w:rsidRPr="00CF4FEC" w:rsidTr="00CF4FEC">
        <w:trPr>
          <w:trHeight w:val="1239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34.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Закольцовка газопроводов ул. Советская с газопроводом ул. Октябрьская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18:03:055001:28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с. Нюрдор-Котья,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ул. Советская – ул. Октябрьская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2004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335,0 м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5-39/МК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2136 от 17.12.2004г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18АА 146714 от 09.02.2006г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35.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Газопровод высокого 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давления с.Вавож-с.Нюрдор-Котья            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18:03:000000:609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с. Нюрдор-Котья,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1992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4075м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5-40/МК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2396от 18.10.2005г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18АА№190088 от 28.02.2006г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36.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Здание газового распре-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делительного пункта №48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К.н.18:03:055003:636 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с. Нюрдор-Котья, ул.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Тельмана, 13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1992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37,7 м</w:t>
            </w: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vertAlign w:val="superscript"/>
              </w:rPr>
              <w:t>2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5-41/МК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2438 от 20.12.2005г</w:t>
            </w: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18АА №190086 от 28.02.2006г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37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Межпоселковый газопровод с.Вавож-с.Волипельга-с.Т.Пельга 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18:03:000000:593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Удмкртская Республика, Вавожский район,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2005 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7421 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5-42/МК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к/п 4652/4 от 05.07.2011г,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 св-во 18-АБ №315560 от 20.09.2011г</w:t>
            </w:r>
          </w:p>
        </w:tc>
      </w:tr>
      <w:tr w:rsidR="00CF4FEC" w:rsidRPr="00CF4FEC" w:rsidTr="0031711C">
        <w:tc>
          <w:tcPr>
            <w:tcW w:w="5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38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Газопроводы распределительные  дер.Зядлуд 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18:03:026001:415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д. Зядлуд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2005.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2670м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5-43/МК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к/п 4778 от 03.08.2011г,</w:t>
            </w:r>
          </w:p>
          <w:p w:rsid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св-во 18-АБ №315558 от 20.09.2011г</w:t>
            </w:r>
          </w:p>
          <w:p w:rsidR="00920897" w:rsidRDefault="00920897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20897" w:rsidRDefault="00920897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20897" w:rsidRPr="00CF4FEC" w:rsidRDefault="00920897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CF4FEC" w:rsidRPr="00CF4FEC" w:rsidTr="0031711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39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Газопровод-газоснабжение  дер.Новая Бия 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18:03:051001:718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д. Новая Бия,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ул.Школьная, Нагорная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1684,0м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5-44/МК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к/п 4788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 от 21.08.2011г,  св-во 18-АБ №315559 от 20.11.2011г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CF4FEC" w:rsidRPr="00CF4FEC" w:rsidTr="0031711C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Наружный газопровод низкого давления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Вавож, ул. Советская, ул.Новая, ул. Молодежная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1313,1м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5-45/МК  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т/п  5030              от 02.04.2012,     к/п 5030 от 21.03.2013.св-во 18-АБ № 694496 от 16.04.2013г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41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18:03:000000:408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с. Вавож, ул. Песочная, Удмуртская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2005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321,1м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5-46/МК 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к/п 5035 03.04.2013,св-во 18-АБ №694940 от 07.06.2013</w:t>
            </w:r>
          </w:p>
        </w:tc>
      </w:tr>
      <w:tr w:rsidR="00CF4FEC" w:rsidRPr="00CF4FEC" w:rsidTr="00CF4FE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42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Газоснабжение пер. Вавожского с.Вавож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18:03:015021:482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 с.Вавож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248,0м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5-47/МК   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5033 от 10.04.2012г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694149 от 15.03.2013</w:t>
            </w:r>
          </w:p>
        </w:tc>
      </w:tr>
      <w:tr w:rsidR="00CF4FEC" w:rsidRPr="00CF4FEC" w:rsidTr="00CF4FEC"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43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Газификация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 ул. Труда, ул.Интернациональная, ул.Валинская, пер.Дорожный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180,3м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5-48/МК   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CF4FEC">
              <w:rPr>
                <w:rFonts w:ascii="Times New Roman" w:eastAsia="Times New Roman" w:hAnsi="Times New Roman" w:cs="Times New Roman"/>
              </w:rPr>
              <w:t>к/п 5039 от 29.03.2013г,св-во 18 АВ №078539 от 10.10.2014г</w:t>
            </w:r>
          </w:p>
        </w:tc>
      </w:tr>
      <w:tr w:rsidR="00CF4FEC" w:rsidRPr="00CF4FEC" w:rsidTr="00CF4FEC">
        <w:tblPrEx>
          <w:tblCellMar>
            <w:top w:w="108" w:type="dxa"/>
            <w:bottom w:w="108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44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низкого давления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с. Вавож, ул. Советская, ул.Новая, ул.Молодежная (2 очередь  ул.Советская, пер.Увинский, ул.Победы)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2005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1150м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5-49/МК 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5031 от 10.04.2012,к/п 5031 от 21.03.2013,св-во 18-АБ № 694498 от 16.04.2013г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45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Газопроводы распределительные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с.Волипельга, 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18:03:020001:1109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 с. Волипельга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2007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10599м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5-50/МК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к/п 4692 от 04.04.2011г,       св-во 18-АБ № 278713 от 09.06.2011г</w:t>
            </w:r>
          </w:p>
        </w:tc>
      </w:tr>
      <w:tr w:rsidR="00CF4FEC" w:rsidRPr="00CF4FEC" w:rsidTr="0031711C">
        <w:tc>
          <w:tcPr>
            <w:tcW w:w="5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46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Межпоселковый газопровод с. Вавож-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Волипельга-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д. Т-Пельга, Вавожского района УР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18:03:000000:772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р-н, с. Вавож – с. Волипельга – д.Ожги-д.Новые Какси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2007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16730м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5-51/МК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к/п 4652/3 от 15.12.2010г,</w:t>
            </w:r>
          </w:p>
          <w:p w:rsid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св-во 18-АБ №278567 от 19.05.2011г</w:t>
            </w:r>
          </w:p>
          <w:p w:rsidR="0031711C" w:rsidRDefault="0031711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711C" w:rsidRDefault="0031711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711C" w:rsidRPr="00CF4FEC" w:rsidRDefault="0031711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CF4FEC" w:rsidRPr="00CF4FEC" w:rsidTr="0031711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47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Газопровод-газоснабжение дер. Большая Гурезь-Пудга (2 очередь)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18:03:000000:622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 д. Большая Гурезь-Пудга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5057м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5-52/МК     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  к/п 4740 от 12.05.2011г,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св-во 18-АБ №315050 от 21.07.2011г</w:t>
            </w:r>
          </w:p>
        </w:tc>
      </w:tr>
      <w:tr w:rsidR="00CF4FEC" w:rsidRPr="00CF4FEC" w:rsidTr="0031711C">
        <w:trPr>
          <w:trHeight w:val="1685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48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Газопроводы распределительные дер. Старая Бия,д.Зямбайгурт 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18:03:000000:775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УР, Вавожский р-н,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д. Старая Бия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1692м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5-53/МК      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к/п 4661от 27.05.2011г,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св-во 18-АБ №278639 от 27.05.2011г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49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Газопровод-газоснабжение дер.Уе-Докья 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18:03:067001:609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д. Уе-Докья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2006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3740м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5-54/МК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к/п 4776от 20.07.2011г,  св-во 18-АБ №315561 от 20.09.2011г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Межпоселковый газопровод с.Вавож-с.Волипельгв-с.Тыловыл-Пельга 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18:03:000000:591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УР, Вавожский район, (д. Котья– с.Волипельга)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2006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5822 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5-55/МК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к/п 4652/2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 на 25.01.2011г, св-во18-АБ №251451от 29.04.2011г</w:t>
            </w:r>
          </w:p>
        </w:tc>
      </w:tr>
      <w:tr w:rsidR="00CF4FEC" w:rsidRPr="00CF4FEC" w:rsidTr="0031711C">
        <w:trPr>
          <w:trHeight w:val="1592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51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Газопровод-газоснабжение дер. Новая  Бия, 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18:03:000000:575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д. Новая Бия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2006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5282м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5-56/МК      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к/п 4681 от 02.03.2011г,    св-во 18-АБ №278566 от 19.05.2011г</w:t>
            </w:r>
          </w:p>
        </w:tc>
      </w:tr>
      <w:tr w:rsidR="00CF4FEC" w:rsidRPr="00CF4FEC" w:rsidTr="00CF4FEC">
        <w:tblPrEx>
          <w:tblCellMar>
            <w:top w:w="108" w:type="dxa"/>
            <w:bottom w:w="108" w:type="dxa"/>
          </w:tblCellMar>
        </w:tblPrEx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52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Газопровод для жилых домов по  ул.Советской,Новой,  Молодежной, 2-я очередь ул.Советская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ул. Советская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18:03:000000:582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                              ул. Победы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18:03:000000:732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 с. Вавож, ул. Советская, Молодежная, Новая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2007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634м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378,3м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                                                                                                  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255,7м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</w:t>
            </w: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5-57/МК               т/п 4624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к/п 4726 от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20.05.11г,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св-во18-АБ № 315717 от 06.10.11г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к/п 4624 от 20.12.2010г,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№206985 от 04.03.2011г</w:t>
            </w:r>
          </w:p>
        </w:tc>
      </w:tr>
      <w:tr w:rsidR="00CF4FEC" w:rsidRPr="00CF4FEC" w:rsidTr="00CF4FEC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53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Распределительный газопровод ул. Цветочная и ул. Юбилейная с. Вавож,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18:03:000000:777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 с. Вавож, ул. Цветочная, Юбилейная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2007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1864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м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5-58/МК     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4626 от 06.12.2010г,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св-во 18-АБ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№ 206947 от 03.03.2011г</w:t>
            </w:r>
          </w:p>
        </w:tc>
      </w:tr>
      <w:tr w:rsidR="00CF4FEC" w:rsidRPr="00CF4FEC" w:rsidTr="0031711C">
        <w:tc>
          <w:tcPr>
            <w:tcW w:w="5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54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Газопроводы распределительные с.Вавож,Вавожский район УР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18:03:000000:628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р-н,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с.Вавож,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2008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29129,3м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5-59/МК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т/п 3789 от 12.11.2009г,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св-во 18АА №839879 от 30.06.2009г</w:t>
            </w:r>
          </w:p>
        </w:tc>
      </w:tr>
      <w:tr w:rsidR="00CF4FEC" w:rsidRPr="00CF4FEC" w:rsidTr="0031711C">
        <w:trPr>
          <w:trHeight w:val="15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55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Газопроводы распределительные д.Яголуд,д.Малый Зяглуд 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18:03:046001:132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р-н, д.Яголуд, д.Малый Зяглуд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9521,35м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5-60/МК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т/п 4188                 от 06.10.2009г,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св-во 18АА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 № 979537 от 14.01.2010г</w:t>
            </w:r>
          </w:p>
        </w:tc>
      </w:tr>
      <w:tr w:rsidR="00CF4FEC" w:rsidRPr="00CF4FEC" w:rsidTr="0031711C">
        <w:trPr>
          <w:trHeight w:val="1524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Расширение газораспределительных сетей в д.Большое Болково,Вавожского района,УР,(ул.Труда)</w:t>
            </w:r>
            <w:r w:rsidRPr="00CF4FEC">
              <w:rPr>
                <w:rFonts w:ascii="Arial" w:eastAsia="Times New Roman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 xml:space="preserve">       </w:t>
            </w: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К.н 18:03:000000:649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р-н,д.Большое Волково, ул.Труда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1144,7м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5-61/МК    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к/п № 4528 от  10.09.2010г,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 св-во 18-АБ  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 xml:space="preserve"> № 181868 от 23.12.2010г.</w:t>
            </w:r>
          </w:p>
        </w:tc>
      </w:tr>
      <w:tr w:rsidR="00CF4FEC" w:rsidRPr="00CF4FEC" w:rsidTr="00CF4FEC">
        <w:trPr>
          <w:trHeight w:val="1524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57</w:t>
            </w:r>
          </w:p>
        </w:tc>
        <w:tc>
          <w:tcPr>
            <w:tcW w:w="3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межпоселковый с.Нюрдор-Котья-с. Какмож,                                                          д.Лыстем  Вавожского района  УР»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18:03:000000:589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 с.Нюрдор-Котья-Какмож, д.Лыстем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2011</w:t>
            </w: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35136,9м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5-62/МК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т/п4651 от 13.09.2011г,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№360398 от 21.12.2011г</w:t>
            </w:r>
          </w:p>
        </w:tc>
      </w:tr>
      <w:tr w:rsidR="00CF4FEC" w:rsidRPr="00CF4FEC" w:rsidTr="00CF4FEC">
        <w:trPr>
          <w:trHeight w:val="152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58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Уличный газопровод низкого давления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18:03:000000:616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 с.Вавож, ул.Интернациональная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2003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121 м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5-63/МК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т/п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4657от 04.02.2011г,св-во 18-АБ №524515 от 26.07.2012г</w:t>
            </w:r>
          </w:p>
        </w:tc>
      </w:tr>
      <w:tr w:rsidR="00CF4FEC" w:rsidRPr="00CF4FEC" w:rsidTr="00CF4FEC">
        <w:trPr>
          <w:trHeight w:val="15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Газопровод низкого давления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18:03:000000:762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 с.Вавож,ул.Песочная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2003, 2006,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268,4м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5-64/МК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4"/>
              </w:rPr>
              <w:t>т/п 4663 от 04.02.2011г,    св-во 18-АБ №524517 от 26.07.2012г</w:t>
            </w:r>
          </w:p>
        </w:tc>
      </w:tr>
      <w:tr w:rsidR="00CF4FEC" w:rsidRPr="00CF4FEC" w:rsidTr="00CF4FEC">
        <w:trPr>
          <w:trHeight w:val="699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газопровода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Кад.№ 18:03:028001:732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Вавожскитй район, Зямбайгурт, ул.Верхняя,д.21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326,0м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5-65/МК         </w:t>
            </w:r>
            <w:r w:rsidRPr="00CF4FEC">
              <w:rPr>
                <w:rFonts w:ascii="Times New Roman" w:eastAsia="Times New Roman" w:hAnsi="Times New Roman" w:cs="Times New Roman"/>
              </w:rPr>
              <w:t>т/п 5175  от 13.09.2013,св-во 18АВ №135800 от 19.12.2014.</w:t>
            </w:r>
          </w:p>
        </w:tc>
      </w:tr>
      <w:tr w:rsidR="00CF4FEC" w:rsidRPr="00CF4FEC" w:rsidTr="00CF4FEC">
        <w:trPr>
          <w:trHeight w:val="11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61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для жилых домов по ул.Советской, Новой, Молодежной в с.Вавож  1-ая очередь ул.Советская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Кад.№18:03:000000:644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</w:t>
            </w:r>
          </w:p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с.Вавож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369,1м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5-66/МК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т/п 4658 от 04.02.2011г,св-во 18АВ №078541 от 10.10.2014г.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CF4FEC" w:rsidRPr="00CF4FEC" w:rsidTr="00CF4FEC">
        <w:trPr>
          <w:trHeight w:val="11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62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Газоснабжение автономного источника  теплоснабжения здания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Кад.№18:03:009001:498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д.Березек, ул.Вишневая,17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59,0м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5-67/МК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т/п 6938 от 24.10.2014,св-во 18 АВ №135797 от 18.12.2014.</w:t>
            </w:r>
          </w:p>
        </w:tc>
      </w:tr>
      <w:tr w:rsidR="00CF4FEC" w:rsidRPr="00CF4FEC" w:rsidTr="00CF4FEC">
        <w:trPr>
          <w:trHeight w:val="11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63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Газоснабжение автономного источника  теплоснабжения здания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Кад.№18:03:067001:617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              д.Уе-Докья,ул.Садовая,27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92м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5-68/МК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т/п № 5217 от 24.12.2013г,св-во 18 АВ №135979 от 30.12.2014.</w:t>
            </w:r>
          </w:p>
        </w:tc>
      </w:tr>
      <w:tr w:rsidR="00CF4FEC" w:rsidRPr="00CF4FEC" w:rsidTr="00CF4FEC">
        <w:trPr>
          <w:trHeight w:val="11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64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Техническое перевооружение системы теплоснабжения жилых домов (газопровод)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Кад.№ 18:03:015005:535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 пер.Азина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364м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5-69/МК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т/п №6951 от 12.11.2014г,   св-во 18 АВ №154672 от 15.01.2015г.</w:t>
            </w:r>
          </w:p>
        </w:tc>
      </w:tr>
      <w:tr w:rsidR="00CF4FEC" w:rsidRPr="00CF4FEC" w:rsidTr="00CF4FEC">
        <w:trPr>
          <w:trHeight w:val="11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65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(Сооружение, сеть) Техническое перевооружение котельной в д. Большая Гурезь-Пудга,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Кад.№ 18:03:022001:324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Удмуртская Республика, Вавожский район, </w:t>
            </w:r>
          </w:p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д. Большая Гурезь-Пудга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144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5-70/МК </w:t>
            </w:r>
            <w:r w:rsidRPr="00CF4FEC">
              <w:rPr>
                <w:rFonts w:ascii="Times New Roman" w:eastAsia="Times New Roman" w:hAnsi="Times New Roman" w:cs="Times New Roman"/>
                <w:sz w:val="16"/>
                <w:szCs w:val="16"/>
              </w:rPr>
              <w:t>т/п 94:206:002:000258610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4FEC">
              <w:rPr>
                <w:rFonts w:ascii="Times New Roman" w:eastAsia="Times New Roman" w:hAnsi="Times New Roman" w:cs="Times New Roman"/>
                <w:sz w:val="16"/>
                <w:szCs w:val="16"/>
              </w:rPr>
              <w:t>на 11.11.2013,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4FEC">
              <w:rPr>
                <w:rFonts w:ascii="Times New Roman" w:eastAsia="Times New Roman" w:hAnsi="Times New Roman" w:cs="Times New Roman"/>
                <w:sz w:val="18"/>
                <w:szCs w:val="18"/>
              </w:rPr>
              <w:t>св-во № 109275 от 20.08.2015.</w:t>
            </w:r>
          </w:p>
        </w:tc>
      </w:tr>
      <w:tr w:rsidR="00CF4FEC" w:rsidRPr="00CF4FEC" w:rsidTr="00CF4FEC">
        <w:trPr>
          <w:trHeight w:val="11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66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Газопровод высокого давления к котельной Вавожского хлебозавода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Кад.№ 18:03:000000:797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Удмуртская Республика, Вавожский район, с. Вавож, ул. Советская, д. 138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713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5-71/МК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т/п №5229 на 19.03.2012,св-во № 109276 от 20.08.2015.</w:t>
            </w:r>
          </w:p>
        </w:tc>
      </w:tr>
      <w:tr w:rsidR="00CF4FEC" w:rsidRPr="00CF4FEC" w:rsidTr="00CF4FEC">
        <w:trPr>
          <w:trHeight w:val="11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67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Газоснабжение жилой зоны в д. Уе-Докья Вавожского района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Кад.№ 18:03:067001:615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Удмуртская Республика, Вавожский район, </w:t>
            </w:r>
          </w:p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д. Уе-Докья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202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5-72/МК</w:t>
            </w:r>
            <w:r w:rsidRPr="00CF4F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т/п 94:206:002:000258590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16"/>
                <w:szCs w:val="16"/>
              </w:rPr>
              <w:t>на 11.11.2013,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4"/>
              </w:rPr>
              <w:t>св-во № 129174 от 02.09.2015.</w:t>
            </w:r>
          </w:p>
        </w:tc>
      </w:tr>
      <w:tr w:rsidR="00CF4FEC" w:rsidRPr="00CF4FEC" w:rsidTr="00CF4FEC">
        <w:trPr>
          <w:trHeight w:val="11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68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Газификация жилой зоны колхоза «Луч» д. Б. Гурезь-Пудга,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ул. Комсомольская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Кад.№ 18:03:022001:793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Удмуртская Республика, Вавожский район, д. Большая Гурезь-Пудга, </w:t>
            </w:r>
          </w:p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ул. Комсомольская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651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5-73/МК</w:t>
            </w:r>
            <w:r w:rsidRPr="00CF4F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т/п 94:206:002:000258600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FEC">
              <w:rPr>
                <w:rFonts w:ascii="Times New Roman" w:eastAsia="Times New Roman" w:hAnsi="Times New Roman" w:cs="Times New Roman"/>
                <w:sz w:val="16"/>
                <w:szCs w:val="16"/>
              </w:rPr>
              <w:t>на 11.11.2013,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4"/>
              </w:rPr>
              <w:t>св-во №129173 от 02.09.2015.</w:t>
            </w:r>
          </w:p>
        </w:tc>
      </w:tr>
      <w:tr w:rsidR="00CF4FEC" w:rsidRPr="00CF4FEC" w:rsidTr="00CF4FEC">
        <w:trPr>
          <w:trHeight w:val="11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69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высокого давления на газоснабжение котельной ЦРБ Газопровод среднего давления (спортивные сооружения)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Кад.№ 18:03:000000:792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 Вавож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1091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5-74/МК</w:t>
            </w:r>
            <w:r w:rsidRPr="00CF4F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т/п 94:206:002:000258620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16"/>
                <w:szCs w:val="16"/>
              </w:rPr>
              <w:t>на 18.11.2013,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4"/>
              </w:rPr>
              <w:t>св-во№ 129176 от 02.09.2015.</w:t>
            </w:r>
          </w:p>
        </w:tc>
      </w:tr>
      <w:tr w:rsidR="00CF4FEC" w:rsidRPr="00CF4FEC" w:rsidTr="00CF4FEC">
        <w:trPr>
          <w:trHeight w:val="11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70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Газопроводы распределительные в с. Вавож (пер. Азина, пер. Гагарина, пер. Труда, ул. Интернациональная, ул. Победы) (низкое давление)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Кад.№ 18:03:000000:794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 Вавож, пер. Азина, пер. Гагарина, пер. Труда, ул. Интернациональная, ул. Победы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2008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897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5-75/МК</w:t>
            </w:r>
            <w:r w:rsidRPr="00CF4F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т/п 94:206:002:000258630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FEC">
              <w:rPr>
                <w:rFonts w:ascii="Times New Roman" w:eastAsia="Times New Roman" w:hAnsi="Times New Roman" w:cs="Times New Roman"/>
                <w:sz w:val="16"/>
                <w:szCs w:val="16"/>
              </w:rPr>
              <w:t>на 18.11.2013,</w:t>
            </w:r>
            <w:r w:rsidRPr="00CF4FEC">
              <w:rPr>
                <w:rFonts w:ascii="Times New Roman" w:eastAsia="Times New Roman" w:hAnsi="Times New Roman" w:cs="Times New Roman"/>
                <w:sz w:val="24"/>
                <w:szCs w:val="24"/>
              </w:rPr>
              <w:t>св-во № 129175 от 02.09.2015.</w:t>
            </w:r>
          </w:p>
        </w:tc>
      </w:tr>
      <w:tr w:rsidR="00CF4FEC" w:rsidRPr="00CF4FEC" w:rsidTr="00CF4FEC">
        <w:trPr>
          <w:trHeight w:val="116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71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Наружный газопровод высокого давления для газоснабжения котельной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К.н.18:03:032001:1884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 район, с.Какмож, ул.Гагарина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5-76/МК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т/п7079 от 23.11.2015,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11.12.2015, Выписка из ЕГРН №18:03:032001:1884-18/011/2017-1 от 31.07.2017</w:t>
            </w:r>
          </w:p>
        </w:tc>
      </w:tr>
      <w:tr w:rsidR="00CF4FEC" w:rsidRPr="00CF4FEC" w:rsidTr="00CF4FEC">
        <w:trPr>
          <w:trHeight w:val="11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72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Газопроводы распределительные с.Брызгалово-д.Монья Вавожского района УР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Кад.н.18.03.000000.949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10099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5-77/МК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Выписка из ЕГРН от 01.02.2017</w:t>
            </w:r>
          </w:p>
        </w:tc>
      </w:tr>
      <w:tr w:rsidR="00CF4FEC" w:rsidRPr="00CF4FEC" w:rsidTr="00CF4FEC">
        <w:trPr>
          <w:trHeight w:val="8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73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газоснабжения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Кад.н.18:03:000000:890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 Вавожский район Вавожский район, с. Вавож, ГНД от 3-х бывших ГРУ СУГ ул. Победы к многоквартирным жилым домам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1990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1285,0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5-78/МК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Выписка из ЕГРН от 28.02.2017.</w:t>
            </w:r>
          </w:p>
        </w:tc>
      </w:tr>
      <w:tr w:rsidR="00CF4FEC" w:rsidRPr="00CF4FEC" w:rsidTr="00CF4FEC">
        <w:trPr>
          <w:trHeight w:val="8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74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Газораспределительные сети в с.Вавож  Удмуртской Республики (1этап)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Кад.н. 18:03:000000:972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Удмуртская Республика, Вавожский район, с. Вавож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3880,00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5-79/МК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Выписка из ЕГРН от 13.06.2017.</w:t>
            </w:r>
          </w:p>
        </w:tc>
      </w:tr>
      <w:tr w:rsidR="00CF4FEC" w:rsidRPr="00CF4FEC" w:rsidTr="00CF4FEC">
        <w:trPr>
          <w:trHeight w:val="8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75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Газопровод высокого давления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К.н.18:03:000000:1030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375,0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5-80/МК</w:t>
            </w:r>
          </w:p>
          <w:p w:rsidR="00CF4FEC" w:rsidRPr="00CF4FEC" w:rsidRDefault="00CF4FEC" w:rsidP="003171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т/п №7228 от 19.02.2018. Выписка из ЕГРН №18:03:000000:1030-18/011/2018-2 от 28.05.2018</w:t>
            </w:r>
          </w:p>
        </w:tc>
      </w:tr>
      <w:tr w:rsidR="00CF4FEC" w:rsidRPr="00CF4FEC" w:rsidTr="00CF4FEC">
        <w:trPr>
          <w:trHeight w:val="16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76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Наружные газопроводы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К.н.18:03:032001:1926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с.Какмож, ул. Можгинская, д.17а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32,0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3171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5-81/МК</w:t>
            </w:r>
            <w:r w:rsidRPr="00CF4FEC">
              <w:rPr>
                <w:rFonts w:ascii="Times New Roman" w:eastAsia="Times New Roman" w:hAnsi="Times New Roman" w:cs="Times New Roman"/>
              </w:rPr>
              <w:t xml:space="preserve">        </w:t>
            </w: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№18:03:032001:1926-18/011/2018-1 от 04.06.2018</w:t>
            </w:r>
          </w:p>
        </w:tc>
      </w:tr>
      <w:tr w:rsidR="00CF4FEC" w:rsidRPr="00CF4FEC" w:rsidTr="00CF4FEC">
        <w:trPr>
          <w:trHeight w:val="68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77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Газораспределительные сети 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18:03:000000:1128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 Вавож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2629,00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5-82/МК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Выписка из ЕГРН №18:03:000000:1128-18/011/2018-1 от 28.12.2018</w:t>
            </w:r>
          </w:p>
        </w:tc>
      </w:tr>
      <w:tr w:rsidR="00CF4FEC" w:rsidRPr="00CF4FEC" w:rsidTr="00CF4FEC">
        <w:trPr>
          <w:trHeight w:val="138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78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Газопровод давлением до 0,6 МПа                           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18:03:000000:965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 Вавож, от ул. Пионерская до пер. Советский, д.22</w:t>
            </w:r>
          </w:p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1090,00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5-83/МК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№18:03:000000:965-18/011/2019-16 от 06.12.2019</w:t>
            </w:r>
          </w:p>
        </w:tc>
      </w:tr>
      <w:tr w:rsidR="00CF4FEC" w:rsidRPr="00CF4FEC" w:rsidTr="00CF4FEC">
        <w:trPr>
          <w:trHeight w:val="108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79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Газораспределительные сети с. Тыловыл-Пельга Вавожского района Удмуртской Республики (Межпоселковый газопровод высокого давления. Распределительный газопровод низкого давления д. Иваново-Вознесенск)                         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18:03:000000:1210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8826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5-85/МК Выписка из ЕГРН №18:03:000000:1210-18/011/2020-1 от 27.07.2020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CF4FEC" w:rsidRPr="00CF4FEC" w:rsidTr="00CF4FEC">
        <w:trPr>
          <w:trHeight w:val="24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80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Газораспределительные сети с. Тыловыл-Пельга Вавожского района Удмуртской Республики     (2 этап –газопровод низкого давления с.Тыловыл-Пельга) </w:t>
            </w: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К.н.18:03:000000:1320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                         с. Тыловыл-Пельга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2019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4693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F4FEC">
              <w:rPr>
                <w:rFonts w:ascii="Times New Roman" w:eastAsia="Times New Roman" w:hAnsi="Times New Roman" w:cs="Times New Roman"/>
              </w:rPr>
              <w:t>5-86/МК Выписка из ЕГРН №18:03:000000:1320-18/123/2020-1 от 10.09.2020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F4FEC" w:rsidRPr="00CF4FEC" w:rsidTr="00CF4FEC">
        <w:trPr>
          <w:trHeight w:val="14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81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газоснабжения</w:t>
            </w: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CF4FEC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д. Большое Волково, ул. Центральная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sz w:val="24"/>
                <w:szCs w:val="20"/>
              </w:rPr>
              <w:t>2021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F4FE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FEC" w:rsidRPr="00CF4FEC" w:rsidRDefault="00CF4FEC" w:rsidP="00CF4F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4FEC">
              <w:rPr>
                <w:rFonts w:ascii="Times New Roman" w:eastAsia="Times New Roman" w:hAnsi="Times New Roman" w:cs="Times New Roman"/>
                <w:b/>
              </w:rPr>
              <w:t>5-87/МК</w:t>
            </w:r>
          </w:p>
        </w:tc>
      </w:tr>
    </w:tbl>
    <w:p w:rsidR="00DA796D" w:rsidRDefault="00DA796D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037" w:rsidRDefault="00D93037" w:rsidP="00D930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D93037" w:rsidRPr="00D93037" w:rsidRDefault="00D93037" w:rsidP="00D930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93037">
        <w:rPr>
          <w:rFonts w:ascii="Times New Roman" w:eastAsia="Times New Roman" w:hAnsi="Times New Roman" w:cs="Times New Roman"/>
          <w:b/>
          <w:sz w:val="24"/>
          <w:szCs w:val="20"/>
        </w:rPr>
        <w:t>РАЗДЕЛ</w:t>
      </w:r>
      <w:r w:rsidRPr="00D93037"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 </w:t>
      </w:r>
      <w:r w:rsidRPr="00D93037">
        <w:rPr>
          <w:rFonts w:ascii="Times New Roman" w:eastAsia="Times New Roman" w:hAnsi="Times New Roman" w:cs="Times New Roman"/>
          <w:b/>
          <w:sz w:val="24"/>
          <w:szCs w:val="20"/>
        </w:rPr>
        <w:t>№ 6. Реестр водоснабжения</w:t>
      </w:r>
    </w:p>
    <w:p w:rsidR="00D93037" w:rsidRDefault="00D93037" w:rsidP="00D930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93037">
        <w:rPr>
          <w:rFonts w:ascii="Times New Roman" w:eastAsia="Times New Roman" w:hAnsi="Times New Roman" w:cs="Times New Roman"/>
          <w:b/>
          <w:sz w:val="24"/>
          <w:szCs w:val="20"/>
        </w:rPr>
        <w:t xml:space="preserve">муниципального образования «Вавожский район» </w:t>
      </w:r>
    </w:p>
    <w:p w:rsidR="00D93037" w:rsidRPr="00D93037" w:rsidRDefault="00D93037" w:rsidP="00D930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</w:rPr>
      </w:pPr>
    </w:p>
    <w:tbl>
      <w:tblPr>
        <w:tblW w:w="11130" w:type="dxa"/>
        <w:tblInd w:w="-249" w:type="dxa"/>
        <w:tblLayout w:type="fixed"/>
        <w:tblLook w:val="0000" w:firstRow="0" w:lastRow="0" w:firstColumn="0" w:lastColumn="0" w:noHBand="0" w:noVBand="0"/>
      </w:tblPr>
      <w:tblGrid>
        <w:gridCol w:w="693"/>
        <w:gridCol w:w="2977"/>
        <w:gridCol w:w="3543"/>
        <w:gridCol w:w="941"/>
        <w:gridCol w:w="1275"/>
        <w:gridCol w:w="1701"/>
      </w:tblGrid>
      <w:tr w:rsidR="00D93037" w:rsidRPr="00D93037" w:rsidTr="00D93037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№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Наименование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объекта, краткая характеристика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Адрес местонахождения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Год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ввода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Протяженность,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Реестровый номер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Большая-Можга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6-1/МК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Артезианская скважина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18:03:012001:428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Большая Можга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№ 150830от 04.11.2015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18:03:012001:429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Большая Можга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3081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6-3/МК</w:t>
            </w:r>
          </w:p>
          <w:p w:rsidR="00D93037" w:rsidRPr="00D93037" w:rsidRDefault="00D93037" w:rsidP="00C148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№ 150831 от 04.11.2015.</w:t>
            </w:r>
          </w:p>
        </w:tc>
      </w:tr>
      <w:tr w:rsidR="00D93037" w:rsidRPr="00D93037" w:rsidTr="00D93037">
        <w:trPr>
          <w:trHeight w:val="699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tabs>
                <w:tab w:val="right" w:pos="332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ул. Победы (д.Квачкам)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6-4/МК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№615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(глубина 35м)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 18:03:015013:198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Вавож,ул. Победы,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(рядом с д.№ 110)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6-5/МК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1800/501/16-62329  от 29.02.2016, св-во №240386 от 15.03.2016</w:t>
            </w:r>
          </w:p>
        </w:tc>
      </w:tr>
      <w:tr w:rsidR="00D93037" w:rsidRPr="00D93037" w:rsidTr="00D93037">
        <w:trPr>
          <w:trHeight w:val="978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18:03:000000:473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с. Вавож, ул. Победы,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1961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3099,2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6-6/МК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  18-АБ № 315540от 16.09.2011г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Жуё-Можга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6-7/МК</w:t>
            </w:r>
          </w:p>
        </w:tc>
      </w:tr>
      <w:tr w:rsidR="00D93037" w:rsidRPr="00D93037" w:rsidTr="00C14893"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Артезианская скважина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(глубина 113м)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18:03:024002:239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Жуё-Можга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6-8/МК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1800/501/15-307449 от 08.10.2015,св-во № 150833 от 04.11.2015</w:t>
            </w:r>
          </w:p>
        </w:tc>
      </w:tr>
      <w:tr w:rsidR="00D93037" w:rsidRPr="00D93037" w:rsidTr="00C14893">
        <w:trPr>
          <w:trHeight w:val="43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Сеть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18:03:024002:240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Жуё-Можга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1329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6-9/МК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1800/501/15-309744 от 09.10.2015г, св-во №150832 от 04.11.2015</w:t>
            </w:r>
            <w:r w:rsidRPr="00D9303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93037" w:rsidRPr="00D93037" w:rsidTr="00C14893"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 Советская, д.Силкино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6-10/МК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№16ВВ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(глубина 102м)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>.н 18:03:004001:880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с.Вавож,ул. Советская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(рядом  с д.№244)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1974/ 2011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6-11/МК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внесения номера в ГКН  30.05.2016,св-во №291277 от 22.06.2016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18:03:000000:739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 Вавож, ул. Советская,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(от д. №223 до д. №301)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1822,98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4468,св-во 18-АБ 206930 от 01.03.2011г</w:t>
            </w:r>
          </w:p>
        </w:tc>
      </w:tr>
      <w:tr w:rsidR="00D93037" w:rsidRPr="00D93037" w:rsidTr="00D93037">
        <w:tblPrEx>
          <w:tblCellMar>
            <w:top w:w="108" w:type="dxa"/>
            <w:bottom w:w="108" w:type="dxa"/>
          </w:tblCellMar>
        </w:tblPrEx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18:03:000000:586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    ул. Садовая, Юбилейная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784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6-14/МК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4758 от 20.06.2011г, св-во   18-АБ №315542 от 16.09.2011г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Артезианская скважина (№43850)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18:03:012002:484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ст. Вавож, ул.Станционная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6-15/МК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1800/501/15-307553 от 08.10.2015,св-во №150836 от 04.11.2015.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Артезианская скважина (№ 892)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18:03:012002:483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ст. Вавож,ул.Луговая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6-16/МК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№150837 от 04.11.2015.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№1218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(глубина 82м)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93037">
              <w:rPr>
                <w:rFonts w:ascii="Times New Roman" w:eastAsia="Times New Roman" w:hAnsi="Times New Roman" w:cs="Times New Roman"/>
                <w:b/>
              </w:rPr>
              <w:t xml:space="preserve">К.н 18:03:015005:558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пер.Азина, в 250 метрах от дома №5 по направлению на юго-запад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6-17/МК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1800/501/16-328617 от 18.10.2016, выписка из ЕГРП от 18.11.2016</w:t>
            </w:r>
            <w:r w:rsidRPr="00D9303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 (РТП)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 с. Вавож, ул.Гагарина, во дворе д.63.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6-18/МК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18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Южно-Какможский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6-20/МК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Артезианская скважина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18:03:072001:157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Южно-Какможский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6-21/МК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№150835 от 04.11.2015</w:t>
            </w:r>
          </w:p>
        </w:tc>
      </w:tr>
      <w:tr w:rsidR="00D93037" w:rsidRPr="00D93037" w:rsidTr="00C14893"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18:03:072001:156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Южно-Какможский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2322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6-22/МК</w:t>
            </w:r>
          </w:p>
          <w:p w:rsid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К/п1800/501/15-304521 от 06.10.20</w:t>
            </w:r>
            <w:r w:rsidR="00C14893">
              <w:rPr>
                <w:rFonts w:ascii="Times New Roman" w:eastAsia="Times New Roman" w:hAnsi="Times New Roman" w:cs="Times New Roman"/>
                <w:sz w:val="20"/>
                <w:szCs w:val="20"/>
              </w:rPr>
              <w:t>15,св-во № 150834 от 04.11.2015</w:t>
            </w:r>
          </w:p>
          <w:p w:rsidR="00C14893" w:rsidRPr="00D93037" w:rsidRDefault="00C14893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037" w:rsidRPr="00D93037" w:rsidTr="00C1489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18:03:000000:577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Какмож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3337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6-23/МК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к/п 4829 от 07.09.11г,     св-во 18-АБ №315776 от 14.10.2011г</w:t>
            </w:r>
          </w:p>
        </w:tc>
      </w:tr>
      <w:tr w:rsidR="00D93037" w:rsidRPr="00D93037" w:rsidTr="00C14893">
        <w:trPr>
          <w:trHeight w:val="712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Скважина с водонапорной башней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18:03:031001:224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д.Инга  , ул. Сосновая, д. 1а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6-25/МК  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3729 от 03.12.2008,   св-во,18АА № 979638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от 27.01.2010г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Водопровод внешний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18:03:000000:891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Нюрдор – Котья,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1955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4856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6-33/МК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1800/501/15-320617 от 21.10.2015,св-во №150838 от 04.11.2015.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Водопровод внешний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18:036031001:236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Инга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1952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1116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6-34/МК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к/п1800/501/15-308628 от 09.10.2015,св-во №150839 от 04.11.2015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Водонапорная башня 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БР-25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пер.Зеленый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6-35/МК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Водонапорная башня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БР-25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ул.Комсомольская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1987/2014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6-36/МК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18:03:015001:247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с. Вавож, пер. Зеленый,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986,5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6-37/МК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4723 от 03.05.2011г, св-во 18-АБ № 315548 от 16.09.2011г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Разведочно-эксплуатационная скважина на воду №1849,(глубина 110м)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18:03:061001:273  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д. Слудка, в 35 м восточнее д. 19 по ул. Колтома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6-38/МК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№1800/501/14-217135 от 14.08.2014,св-во  18 АВ №078431 от30.09.2014.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802D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</w:t>
            </w:r>
            <w:r w:rsidR="00802DC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18:03:061001:274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д. Слудка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1185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6-39/МК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1800/501/14-228645 от 26.08.2014, св-во 18 АВ № 078430 от 30.09.2014.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№ 47741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(глубина 120м)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.н.18:03:015021:551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Вавож,ул. Западная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(рядом с д.№6)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6-42/МК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ГКН  24.05.2016,     св-во № 291276 от22.06.2016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31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 №1868 «Колхозная»(кирпичн)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Садовая, рядом с д.№6</w:t>
            </w:r>
          </w:p>
          <w:p w:rsidR="00C14893" w:rsidRPr="00D93037" w:rsidRDefault="00C14893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6-43/МК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Скважина № И-19-88(1)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(глубина 120м)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 18:03:015008:313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Кирова,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(рядом с д.№6)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6-44/МК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1800/501/16-63437   от 29.02.2016,св-во № 240383 от 15.03.2016</w:t>
            </w:r>
          </w:p>
        </w:tc>
      </w:tr>
      <w:tr w:rsidR="00D93037" w:rsidRPr="00D93037" w:rsidTr="00D93037">
        <w:tblPrEx>
          <w:tblCellMar>
            <w:top w:w="108" w:type="dxa"/>
            <w:bottom w:w="108" w:type="dxa"/>
          </w:tblCellMar>
        </w:tblPrEx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18:03:000000:572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Кирова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6-45/МК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4759 от 23.06.2011г,св-во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18-АБ  №315541 от 16.09.2011г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34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(база ЖКХ)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 Интернациональная,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рядом с д.74 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6-48/МК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Павильон для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скважины №И-19-88(2)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«Логовая»(кирпич.)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 Логовая,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рядом с д.№37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6-49/МК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36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отводов распределительных по сетям (пеноблок)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ул.Интернациональная,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влизи д.№74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6-51/МК</w:t>
            </w:r>
          </w:p>
        </w:tc>
      </w:tr>
      <w:tr w:rsidR="00D93037" w:rsidRPr="00D93037" w:rsidTr="00D93037">
        <w:tblPrEx>
          <w:tblCellMar>
            <w:top w:w="108" w:type="dxa"/>
            <w:bottom w:w="108" w:type="dxa"/>
          </w:tblCellMar>
        </w:tblPrEx>
        <w:trPr>
          <w:trHeight w:val="822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37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К.н. 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>18:03:015030:222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Нагорная.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6-55/МК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6946  от 30.10.2014, св-во № 259508 от 17.05.2016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38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скважины №2363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(база ЖКХ)(пеноблок)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ул.Интернациональная,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вблизи д.№74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6-56/МК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39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Скважина  № 2363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(глубина 126м)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 18:03:015020:192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с.Вавож,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ул.Интернацинальная,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(вблизи д.№ 74)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6-57/МК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1800/501/16-62516 от 29.02.2016,св-во №240389 от15.03.2016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</w:p>
          <w:p w:rsidR="00D93037" w:rsidRPr="00D93037" w:rsidRDefault="00802DCD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 xml:space="preserve"> 18:03:000000:824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пер. Гагарина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905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6-59/МК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6950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11.11.2014,св-во 18 АВ №135872 от 23.12.2014.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>18:03:000000:826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ул.Коммунальная.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6-60/МК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6947от 30.10.2014,         св-во 014052 от 13.02.2015.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Скважина № И-52-85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(глубина 120 м)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18:03:015017:508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</w:t>
            </w:r>
            <w:r w:rsidR="00C14893">
              <w:rPr>
                <w:rFonts w:ascii="Times New Roman" w:eastAsia="Times New Roman" w:hAnsi="Times New Roman" w:cs="Times New Roman"/>
                <w:sz w:val="24"/>
                <w:szCs w:val="20"/>
              </w:rPr>
              <w:t>, ул. Победы,                 (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рядом с д. №63)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1986 /2011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6-61/МК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к/п1800/501/16-62989 от 29.02.2016,св-во № 240387 от 15.03.2016</w:t>
            </w:r>
          </w:p>
        </w:tc>
      </w:tr>
      <w:tr w:rsidR="00D93037" w:rsidRPr="00D93037" w:rsidTr="00D93037">
        <w:trPr>
          <w:trHeight w:val="858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Павильон для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скважины №1542 «Юбилейная» (деревянный)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ул.Цветочная 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(за огородами д.№14)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6-64/МК</w:t>
            </w:r>
          </w:p>
        </w:tc>
      </w:tr>
      <w:tr w:rsidR="00D93037" w:rsidRPr="00D93037" w:rsidTr="00D93037">
        <w:trPr>
          <w:trHeight w:val="103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№06-94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(глубина 102м),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>18:03:015021:553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пер. Вавожский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(рядом с д. 10)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6-65/МК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№1800/501/16-422554 от 26.12.2016,ГКН от 26.12.2016,Выписка из ЕГРН от 22.05.2018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303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45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 №05-98 «Песочная» (пеноблок)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Союзная рядом с д.№9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6-68/МК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46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Скважина № 05-98 </w:t>
            </w:r>
            <w:r w:rsidRPr="00D93037">
              <w:rPr>
                <w:rFonts w:ascii="Times New Roman" w:eastAsia="Times New Roman" w:hAnsi="Times New Roman" w:cs="Times New Roman"/>
              </w:rPr>
              <w:t>«Песочная»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(глубина 100м)(паспорт № 05-98 ГУ УР ТПО ЖКХ)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93037">
              <w:rPr>
                <w:rFonts w:ascii="Times New Roman" w:eastAsia="Times New Roman" w:hAnsi="Times New Roman" w:cs="Times New Roman"/>
                <w:b/>
              </w:rPr>
              <w:t>К.н 18:03:015016:632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ул.Союзная,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(рядом с д. № 9 )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6-69/МК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29.02.2016,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от 29.07.2017.</w:t>
            </w:r>
          </w:p>
        </w:tc>
      </w:tr>
      <w:tr w:rsidR="00D93037" w:rsidRPr="00D93037" w:rsidTr="00D93037">
        <w:tblPrEx>
          <w:tblCellMar>
            <w:top w:w="108" w:type="dxa"/>
            <w:bottom w:w="108" w:type="dxa"/>
          </w:tblCellMar>
        </w:tblPrEx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47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802DCD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>18:03:000000:830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Песочная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6-70/МК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6948 от 07.11.2014, св-во18 АВ №135870 от 23.12.2014.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48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скважины №48 «Полевая» (кирпичн.)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ул. Полевая,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рядом с д.№17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6-71/МК</w:t>
            </w:r>
          </w:p>
        </w:tc>
      </w:tr>
      <w:tr w:rsidR="00D93037" w:rsidRPr="00D93037" w:rsidTr="00D93037">
        <w:tblPrEx>
          <w:tblCellMar>
            <w:top w:w="108" w:type="dxa"/>
            <w:bottom w:w="108" w:type="dxa"/>
          </w:tblCellMar>
        </w:tblPrEx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49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Скважина № 48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(глубина 120,0м)(паспрт № 48  ГГП «Волгагеология»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93037">
              <w:rPr>
                <w:rFonts w:ascii="Times New Roman" w:eastAsia="Times New Roman" w:hAnsi="Times New Roman" w:cs="Times New Roman"/>
                <w:b/>
              </w:rPr>
              <w:t>К.н 18:03:015003:696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Полевая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(рядом с д.№ 17)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1999/ 2011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6-72/МК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от 29.07.2017.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802DCD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>18:03:000000:822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Западная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587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6-74/МК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6943 от 05.11.2014, св-во      18 АВ № 135970 от 29.12.2014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51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скважины, дер.(1 шт.)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ст. Вавож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6-76/МК</w:t>
            </w:r>
          </w:p>
        </w:tc>
      </w:tr>
      <w:tr w:rsidR="00D93037" w:rsidRPr="00D93037" w:rsidTr="00D93037"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52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</w:rPr>
              <w:t>К.н 18:03:027001:705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Зяглуд- Какся, ул.Новая,11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179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6-77/34-ОУ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1800/501/16-332171 от 20.10.2016,выписка из ЕГРП от 18.11.2016.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 в том числе: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18:03:000000:580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18:03:000000:581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Какмож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1963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9959,2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8167,6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1791,6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6-78/МК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4831 от 22.08.11,    св-во 18-АБ,№315780 от17.102011г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4830 от 22.08.11,    св-во 18-АБ,№315783 от 17.10.2011г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на воду                  ( №37532)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18:03:032001:1824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Какмож,ул.Заречная около дома № 1а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6-79/МК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4825 от 02.09.2011г, св-во     18-АБ №315779 от 17.10.2011г</w:t>
            </w:r>
          </w:p>
        </w:tc>
      </w:tr>
      <w:tr w:rsidR="00D93037" w:rsidRPr="00D93037" w:rsidTr="00D93037">
        <w:trPr>
          <w:trHeight w:val="68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на воду №5 ВВ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18:03:032001:1823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Какмож,ул.Гагарина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около д.№ 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6-80/МК 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к/п 4817от 23.08.11г,    св-во 18-АБ, №315732 от 11.10.11г</w:t>
            </w:r>
          </w:p>
        </w:tc>
      </w:tr>
      <w:tr w:rsidR="00D93037" w:rsidRPr="00D93037" w:rsidTr="00D93037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на воду  №68878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18:03:032001:1825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Какмож, ул.Земляничная около дома № 20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6-81/МК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4820от 31.08.2011г,   св-во 18-АБ № 315777 от 17.10.2011г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на воду  (№4ВВ)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18:03:032001:1838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Какмож, ул.Школьная около дома №4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6-82/МК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4834от 05.09.2011г,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№315778 от 17.10.2011г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Пожарный резервуар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2х100 куб.м.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Зяглуд-Какся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6-83/34-ОУ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Водопровод Д. 100 мм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 Врезка в клуб)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Интернациональнаяая, д. 44«б»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01.06.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2004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6-84/68-ОУ (</w:t>
            </w:r>
            <w:r w:rsidRPr="00D93037">
              <w:rPr>
                <w:rFonts w:ascii="Times New Roman" w:eastAsia="Times New Roman" w:hAnsi="Times New Roman" w:cs="Times New Roman"/>
                <w:sz w:val="18"/>
              </w:rPr>
              <w:t>Пост.гл.Адм.№521 от 26.07.2010г)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Пожарный резервуар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2х100 куб. м.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ул.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Интернациональнаяая,  д.44«б»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01.06.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2004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6-85/68-ОУ (</w:t>
            </w:r>
            <w:r w:rsidRPr="00D93037">
              <w:rPr>
                <w:rFonts w:ascii="Times New Roman" w:eastAsia="Times New Roman" w:hAnsi="Times New Roman" w:cs="Times New Roman"/>
                <w:sz w:val="18"/>
              </w:rPr>
              <w:t>Пост.гл.Адм.№521 от 26.07.2010г)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Павильон для скважины 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Слудка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30.08.05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6-86/МК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Жуё-Можга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30.08.05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6-87/МК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 для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скважины  №1218 «РТП»(деревянный)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пер. Азина,  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рядом с д.№4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>2005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6-88/МК</w:t>
            </w:r>
          </w:p>
        </w:tc>
      </w:tr>
      <w:tr w:rsidR="00D93037" w:rsidRPr="00D93037" w:rsidTr="00C14893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скважины (дер.)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Большая</w:t>
            </w:r>
            <w:r w:rsidR="00C1489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 Можга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2005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6-89/МК</w:t>
            </w:r>
          </w:p>
        </w:tc>
      </w:tr>
      <w:tr w:rsidR="00D93037" w:rsidRPr="00D93037" w:rsidTr="00C14893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водопровода,</w:t>
            </w:r>
          </w:p>
          <w:p w:rsidR="00D93037" w:rsidRPr="00D93037" w:rsidRDefault="00D93037" w:rsidP="00802D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802DC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18:03:000000:816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Волипельга, ул. Садовая, ул. Полевая, ул. Майская, ул. Набережная, ул. Школьная, пер. ММС, ул. Новая, ул. Гагарина, ул. Южная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6-90/МК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1800/501/14-195591 от 24.07.2014,св-во 18 АВ № 078432 от 30.09.2014.</w:t>
            </w:r>
          </w:p>
        </w:tc>
      </w:tr>
      <w:tr w:rsidR="00D93037" w:rsidRPr="00D93037" w:rsidTr="00C14893">
        <w:tblPrEx>
          <w:tblCellMar>
            <w:top w:w="108" w:type="dxa"/>
            <w:bottom w:w="108" w:type="dxa"/>
          </w:tblCellMar>
        </w:tblPrEx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Скважина №1720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(глуб. 68м)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18:03:020001:1362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Волипельга, в 60м от д.2 по ул. Гагарина  на север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6-91/МК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4876 от 15.11.2011г, св-во 18-АБ №650618 от 28.12.2012г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Водонапорная башня, 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18:03:020001:1393  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Волипельга, в 60 м от д. 2 по ул. Гагарина  на север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6-92/МК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 АВ №078433 от 30.09.2014.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Гидротехническое сооружение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западнее с.Волипельга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6-93/МК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Сети водопровода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К.н. 18:03:020001:1094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Волипельга, улицы  Восточная, Советская, Пролетарская, Молодежная, Интернациональная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3458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6-94/МК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3531 св-во 18АА №782255 от 03.03.2009г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18:03:020002:959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Волипельга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 Заречная,ул.Логовая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1446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6-95/МК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3526        св-во 18АА №782295 от 05.03.2009г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18:03:041001:389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Котья, ул.Речная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6-96/МК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3500 св-во18АА № 782254 от 03.03.2009г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72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Башня «Рожновского», скважина на воду №2808 Волипельга (глубина колонны 107м)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18:03:020001:1107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Волипельга в 70м от дома № 30 ул.Восточная по направлению на юг.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6-97/МК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3494,св-во 18АА №820860 от 20.05.2009г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73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Башня«Рожновского», скважина на воду             № 22-ВВ (глубина колонны 71м)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18:03:020002:955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с. Волипельга в 150м от дома № 21, ул.Полевая по направлению на юг.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6-98/МК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3495  св-во 18АА № 820787 от 12.05.2009г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Артезианская скважина №2757 с башней «Рожновского»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18:03:041001:397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Котья,ул.Речная,70 в 40м от ориентира по направлению на юго-запад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1980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6-99/МК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3493св-во 18АА №820890 от  22.05.2009г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3493/3 от 16.07.2010</w:t>
            </w:r>
          </w:p>
        </w:tc>
      </w:tr>
      <w:tr w:rsidR="00D93037" w:rsidRPr="00D93037" w:rsidTr="00C14893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Артезианская скважина (№2294) с водонапорной башней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глубина колонны 98м)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18:03:000000:763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Брызгалово (гараж)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6-100/МК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3497,св-во 18АА №820857 от 20.05.2009г</w:t>
            </w:r>
          </w:p>
        </w:tc>
      </w:tr>
      <w:tr w:rsidR="00D93037" w:rsidRPr="00D93037" w:rsidTr="00C14893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Артезианская скважина (№2498) с водонапорной башней (глубина колонны 106м)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18:03:014001:468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Брызгалово (заречная),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6-101/МК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3498 св-во 18АА №820859 от 20.05.2009г</w:t>
            </w:r>
          </w:p>
        </w:tc>
      </w:tr>
      <w:tr w:rsidR="00D93037" w:rsidRPr="00D93037" w:rsidTr="00C14893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Артезианская скважина (№1278) с водонапорной башней  (глубина колонны 84м)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К.н.18:03:014001:459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Брызгалово (ферма)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6-102/МК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3496 св-во 18АА №820858 от20.05.2009г</w:t>
            </w:r>
          </w:p>
        </w:tc>
      </w:tr>
      <w:tr w:rsidR="00D93037" w:rsidRPr="00D93037" w:rsidTr="00D93037">
        <w:tblPrEx>
          <w:tblCellMar>
            <w:top w:w="108" w:type="dxa"/>
            <w:bottom w:w="108" w:type="dxa"/>
          </w:tblCellMar>
        </w:tblPrEx>
        <w:trPr>
          <w:trHeight w:val="55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78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Артезианская скважина с водонапорной башней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(глубина колонны 85 м),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18:03:029001:109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Павильон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Зятловай, ул.Подлесная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1990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6-103/МК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3524 св-во 18АА №839901 от 25.06.2009г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3524/3 от 27.07.2010</w:t>
            </w:r>
          </w:p>
        </w:tc>
      </w:tr>
      <w:tr w:rsidR="00D93037" w:rsidRPr="00D93037" w:rsidTr="00D93037">
        <w:trPr>
          <w:trHeight w:val="1148"/>
        </w:trPr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79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Артезианская скважина     </w:t>
            </w:r>
            <w:r w:rsidRPr="00D93037">
              <w:rPr>
                <w:rFonts w:ascii="Times New Roman" w:eastAsia="Times New Roman" w:hAnsi="Times New Roman" w:cs="Times New Roman"/>
              </w:rPr>
              <w:t>( №1259)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 водонапорной башней </w:t>
            </w:r>
            <w:r w:rsidRPr="00D93037">
              <w:rPr>
                <w:rFonts w:ascii="Times New Roman" w:eastAsia="Times New Roman" w:hAnsi="Times New Roman" w:cs="Times New Roman"/>
              </w:rPr>
              <w:t>(глубина колонны 84м) в д. Косая Можга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</w:rPr>
              <w:t>К.н. 18:03:040001:161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Косая Можга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6-104/МК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3491,св-во 18АА №820865 от 20.05.2009г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18:03:014001:625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с. Брызгалово,ул.Центральная, ул.Клубная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1285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6-105/МК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3532, св-во 18АА №782299 от 06.03.2009г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18:03:014002:407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Брызгалово,ул.Заречная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6-106/МК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3530,св-во 18АА № 782301 от 06.03.2009г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82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18:03:014001:626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Брызгалово,ул.Центральная, Молодежная, Школьная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2146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6-107/МК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3533, св-во 18АА №782297 от 06.03.2009г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18:03:029001:115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Зятловай, ул.Подлесная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858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6-108/МК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3523, св-во 18АА №782294 от 05.03.2009г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18:03:040001:180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д. Косая Можга, ул.Центральная,ул. Зеленая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6-109/МК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3492,        св-во 18АА №782298 от 06.03.2009г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д. Большое Волково,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 Центральная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6-110/64-ОУ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Пожарные резервуары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Литер III-75 куб.м;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Литер IV-75куб.м;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Литер V -50 куб.м;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Литер VI-50 куб.м;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Литер VII-50 куб.м.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 Интернациональная, д.64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2007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6-111/27-ОУ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2609 от 14.07.2009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г</w:t>
            </w:r>
          </w:p>
        </w:tc>
      </w:tr>
      <w:tr w:rsidR="00D93037" w:rsidRPr="00D93037" w:rsidTr="00C14893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 xml:space="preserve">Сети водопровода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 Интернациональная, д.64.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6-112/27-ОУ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4051 от 17.07.2009г</w:t>
            </w:r>
          </w:p>
        </w:tc>
      </w:tr>
      <w:tr w:rsidR="00D93037" w:rsidRPr="00D93037" w:rsidTr="00C14893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Водонапорная башня  и скважина  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18:03:065001:88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д. Тушмо, ул.Лесная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 120м на запад от дома 1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6-113/МК     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т/п 3215, св-во 18АА №530237 от 11.07.2008г</w:t>
            </w:r>
          </w:p>
        </w:tc>
      </w:tr>
      <w:tr w:rsidR="00D93037" w:rsidRPr="00D93037" w:rsidTr="00C14893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 и скважина №72153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18:03:035001:56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Карсо, ул.Полевая в 60м на северо-восток от дома 17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1990/ 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6-114/МК           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3214, св-во 18АА №530238 от 11.07.2008г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90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Скважина на воду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(№ 08-09),паспорт №06-94 ГУ УР ТПО ЖКХ) (глубина 94м)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</w:rPr>
              <w:t>К.н. 18:03:015022:210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 Вавож,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105м от дома №56, ул. Труда по направлению на запад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6-115/МК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т/п 4465, св-во 18-АБ 181669 от 10.12.10г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91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18:03:015017:467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микрорайон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«Северо-Западный»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3430,62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6-116/МК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4403, св-во 18-АБ №057751 от 23.06.10г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92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 и скважина № 1579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18:03:070001:92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Четкерь в 400м от дома №11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1990 /2011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6-117/МК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2703, св-во 18АА№820577 от 10.04.2009г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93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 и скважина №109,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18:03:073002:347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Яголуд в 100м на север от дома  №1, ул. Молодёжная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1990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6-118/МК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т/п 2702,  св-во 18АА №820617 от 20.04.2009г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 2702/3 от 19.07.2010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Скважина  </w:t>
            </w:r>
            <w:r w:rsidRPr="00D93037">
              <w:rPr>
                <w:rFonts w:ascii="Times New Roman" w:eastAsia="Times New Roman" w:hAnsi="Times New Roman" w:cs="Times New Roman"/>
              </w:rPr>
              <w:t>№47735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(глубина 120м)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.н.18:03:015018:776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ул. Победы,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(рядом с д. № 57)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6-119/МК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к/н 1800/501/16-63507 от 29.02.2016,св-во №240388 от 15.03.2016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802DC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Артезианская скважина </w:t>
            </w:r>
            <w:r w:rsidRPr="00D93037">
              <w:rPr>
                <w:rFonts w:ascii="Times New Roman" w:eastAsia="Times New Roman" w:hAnsi="Times New Roman" w:cs="Times New Roman"/>
              </w:rPr>
              <w:t>№1542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«Юбилейная», глубина 125м </w:t>
            </w:r>
            <w:r w:rsidRPr="00D93037">
              <w:rPr>
                <w:rFonts w:ascii="Times New Roman" w:eastAsia="Times New Roman" w:hAnsi="Times New Roman" w:cs="Times New Roman"/>
              </w:rPr>
              <w:t xml:space="preserve">  </w:t>
            </w:r>
            <w:r w:rsidR="00802DCD">
              <w:rPr>
                <w:rFonts w:ascii="Times New Roman" w:eastAsia="Times New Roman" w:hAnsi="Times New Roman" w:cs="Times New Roman"/>
                <w:b/>
              </w:rPr>
              <w:t>К.н.</w:t>
            </w:r>
            <w:r w:rsidRPr="00D93037">
              <w:rPr>
                <w:rFonts w:ascii="Times New Roman" w:eastAsia="Times New Roman" w:hAnsi="Times New Roman" w:cs="Times New Roman"/>
                <w:b/>
              </w:rPr>
              <w:t>18:03:015012:437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в 60м от дома №20 по ул. Цветочная на северо-восток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1969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6-120/МК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1800/501/14-184907 от 17.07.2014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18АВ №078428 от 30.09.2014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96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Скважина  </w:t>
            </w:r>
            <w:r w:rsidRPr="00D93037">
              <w:rPr>
                <w:rFonts w:ascii="Times New Roman" w:eastAsia="Times New Roman" w:hAnsi="Times New Roman" w:cs="Times New Roman"/>
              </w:rPr>
              <w:t xml:space="preserve">№1868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(глубина 115м)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>.н 18:03:015010:453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 Вавож, ул. Садовая ( рядом с д.№6)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6-121/МК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1800/501/16-62318   от 29.02.2016,св-во №240385 от 15.03.2016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№ И-19-88(2) (глубина 120м)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 18:03:015004:416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 Логовая ( рядом с д. № 37)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6-122/МК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Дата внесения  номера в ГКН  07.04.2016,св-во №291275 от 22.06.2016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98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Скважина №50109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(глубина 120м)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 18:03:015009:247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Комсомольская,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(рядом с д.№37)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6-123/МК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1800/501/16-62742 от 29.02.2016,св-во №240384 от 15.03.2016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 №47741«Райпо»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(пеноблок)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 Вавожский район, с. Вавож, ул. Западная, рядом с д.№6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6-124/МК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 №06-94 «Валинская»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 пер.Вавожский, рядом с д.№10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6-125/МК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 №И-52-85 «Микрорайон»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(пеноблок)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с.Вавож, ул.Победы,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рядом с д.№63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6-126/МК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102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 № И-19-88(1) «Кирова» (пеноблок)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Кирова,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рядом с д.№6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6-127/МК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103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 № 50109 «Сельхозхимия»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Комсомольская,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рядом с д. №22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6-128/МК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104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 № 47735 центральной  котельной (пеноблок)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 Вавожский район, с. Вавож,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 Победы, рядом с д. №57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6-129/МК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105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 «Песочная»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ул.Союзная,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рядом с д.№9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6-130/МК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106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 «Юбилейная»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Вавож, ул.Цветочная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(за огородами д.№14)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6-131/МК</w:t>
            </w:r>
          </w:p>
        </w:tc>
      </w:tr>
      <w:tr w:rsidR="00D93037" w:rsidRPr="00D93037" w:rsidTr="00215D97">
        <w:tblPrEx>
          <w:tblCellMar>
            <w:top w:w="108" w:type="dxa"/>
            <w:bottom w:w="108" w:type="dxa"/>
          </w:tblCellMar>
        </w:tblPrEx>
        <w:trPr>
          <w:trHeight w:val="869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107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 «Полевая»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 Вавожский район,с.Вавож,  ул. Полевая, рядом с д. №17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6-133/МК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108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 №16ВВ(деревянный сруб)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 Вавожский район,</w:t>
            </w:r>
          </w:p>
          <w:p w:rsid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Советская</w:t>
            </w:r>
          </w:p>
          <w:p w:rsidR="00215D97" w:rsidRPr="00D93037" w:rsidRDefault="00215D9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6-134/МК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Гидротехническое сооружение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(Плотина-земляная насыпная;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длина гребня-230м;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ширина по гребню-5,80м;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ширина размываемой части гребня-7,70м;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высота плотины-4,20м)</w:t>
            </w:r>
          </w:p>
          <w:p w:rsid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15D97">
              <w:rPr>
                <w:rFonts w:ascii="Times New Roman" w:eastAsia="Times New Roman" w:hAnsi="Times New Roman" w:cs="Times New Roman"/>
                <w:b/>
              </w:rPr>
              <w:t>К.н. 18:03:066002:271</w:t>
            </w:r>
          </w:p>
          <w:p w:rsidR="00215D97" w:rsidRPr="00215D97" w:rsidRDefault="00215D9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район,с.Тыловыл-Пельга в 400м на северо-восток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от д.82, ул. Центральная,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6-135/МК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 xml:space="preserve">т/п 3291,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св-во 18-АБ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057649 от 07.06.2010г.</w:t>
            </w:r>
          </w:p>
        </w:tc>
      </w:tr>
      <w:tr w:rsidR="00D93037" w:rsidRPr="00D93037" w:rsidTr="00215D97">
        <w:trPr>
          <w:trHeight w:val="192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Гидротехническое сооружение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(Плотина-земляная насыпная;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длина гребня-311 м;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ширина по гребню-9,5м;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ширина размываемой части гребня-10,9м;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максимальная высота плотины-8,00м)       </w:t>
            </w:r>
          </w:p>
          <w:p w:rsidR="00215D97" w:rsidRDefault="00D93037" w:rsidP="00215D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D97">
              <w:rPr>
                <w:rFonts w:ascii="Times New Roman" w:eastAsia="Times New Roman" w:hAnsi="Times New Roman" w:cs="Times New Roman"/>
              </w:rPr>
              <w:t xml:space="preserve"> </w:t>
            </w:r>
            <w:r w:rsidR="00215D97" w:rsidRPr="00215D97">
              <w:rPr>
                <w:rFonts w:ascii="Times New Roman" w:eastAsia="Times New Roman" w:hAnsi="Times New Roman" w:cs="Times New Roman"/>
                <w:b/>
              </w:rPr>
              <w:t>К.н 18:03:000000:576</w:t>
            </w:r>
            <w:r w:rsidR="00215D97" w:rsidRPr="00215D97"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D93037" w:rsidRPr="00215D97" w:rsidRDefault="00215D97" w:rsidP="00215D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D97">
              <w:rPr>
                <w:rFonts w:ascii="Times New Roman" w:eastAsia="Times New Roman" w:hAnsi="Times New Roman" w:cs="Times New Roman"/>
              </w:rPr>
              <w:t xml:space="preserve">         </w:t>
            </w:r>
            <w:r w:rsidR="00D93037" w:rsidRPr="00215D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с.Брызгалово в200м, от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д.№5 по ул.Центральной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по направлению на восток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6-136/МК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т/п 3114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св-во 18-АБ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057648 от 07.06.2010г.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Водонапорная башня  БР-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м3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(ПМК-6,г.Ижевск,Пойма 9)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18:03:043001:406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 Лыстем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C14893" w:rsidP="00C148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6-137/МК</w:t>
            </w:r>
            <w:r w:rsidR="00D93037"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D93037"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(Пост.гл.Адм.№482от13.07.10) св-во 18-АБ №315674 от 04.10.11г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на воду №63323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18:03:043001:406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д.Лыстем,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6-138/МК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к/п 4813 на 17.08.11г,св-во 18-АБ №315674 от 04.10.11г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18:03:043001:407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д.Лыстем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6-139/МК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к/п 4804 на 16.08.2011г,св-во 18-АБ №315675 от 04.10.2011г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114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18:03:000000:559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 Интернациональная 60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6-140/56-ОУ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к/п 4039св-во 18-АБ 181693от 10.12.10г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Пожарные резервуары         2 шт.х 100куб.м = 200куб.м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18:03:000000:560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ул.Интернациональная 60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6-141/56-ОУ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4045/II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№181690 от 10.12.10г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18:03:019002:800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с.Водзимонье, ул.Коммунальная,д.32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50,2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6-142/33-ОУ 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к/п 4501,св-во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18-АБ №278985 от 13.07.2011г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117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Пожарные резервуары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(Объем Литер II-100куб.м)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4"/>
              </w:rPr>
              <w:t>(Объем Литер III-100куб.м)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18:03:019002:717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с.Водзимонье, ул.Коммунальная,д.32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6-143/33-ОУ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к/п 4475,       св-во 18-АБ №278984 от 13.07.2011г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н.18:03:000000:796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с.Вавож,ул.Восточная,д.28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190      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в т.ч       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162                 28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6-146                        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15.04.2014, Выписка из ЕГРН от 09.01.2018.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</w:rPr>
              <w:t>6-146/МК                    6-146/88-ОУ          т/п5259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Пожарные резервуары          4шт  х75 куб.м</w:t>
            </w:r>
          </w:p>
          <w:p w:rsidR="00D93037" w:rsidRPr="00D93037" w:rsidRDefault="00802DCD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18:03:015017:484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с.Вавож,ул.Восточная,д.28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6-147/88-ОУ   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5258,к/п 1800/501/14-89819 от 11.04.2014,св-во 18АБ,№907499 от 29.05.2014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480484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18:03:000000:804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с.Вавож,пер.Азина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6-148/МК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к/п 1800/501/14-144111 от 06.06.2014,св-во 18 АВ №027422 от 31.07.2014.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18:03:015006:359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с.Вавож,пер.Октябрьский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6-149/МК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к/п 1800/501/14-145048 от 09.06.2014,св-во 18 АВ №027476 от 08.08.2014. 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18:03:015007:351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с.Вавож,ул.Пионерская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6-150/МК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к/п 1800/501/14-143367 от 05.06.2014,св-во 18 АВ №027424 от 31.07.2014.        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18:03:000000:806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с.Вавож,ул.Логовая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6-151/МК       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1800/501/14-144499 от 06.06,2014,св-во 18 АВ №027475 от 08.08.2014.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18:03:000000:805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с.Вавож,ул.Комсомольская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6-152/МК              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к/п1800/501/14-144364 от 06.06.2014, св-во 18АВ №027423 от 31.07.2014.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18:03:000000:803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с.Вавож,ул.Гагарина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1489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6-153/МК      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1800/501/14-143293 от 05.06.2014, св-во 18 АВ №078141 от 29.08.2014.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18:03:015005:526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с.Вавож,ул.Северная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6-154/МК      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1800/501/14-204664 от 01.08.2014, св-во 18АВ    № 078074 от 21.08.2014.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18:03:028001:733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Вавожскитй район, Зямбайгурт,  ул. Верхняя, д.21</w:t>
            </w: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6-155/30-ОУ           </w:t>
            </w:r>
            <w:r w:rsidRPr="00D93037">
              <w:rPr>
                <w:rFonts w:ascii="Times New Roman" w:eastAsia="Times New Roman" w:hAnsi="Times New Roman" w:cs="Times New Roman"/>
                <w:sz w:val="18"/>
                <w:szCs w:val="18"/>
              </w:rPr>
              <w:t>св-во опер.упр. 18 АВ № 027063 от 05.06.2014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Пожарные резервуары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2шт х75куб.м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К.н.18:03:028001:741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УР, Вавожскитй район, Зямбайгурт, ул.Верхняя, д.21</w:t>
            </w: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6-156/30-ОУ           </w:t>
            </w:r>
            <w:r w:rsidRPr="00D93037">
              <w:rPr>
                <w:rFonts w:ascii="Times New Roman" w:eastAsia="Times New Roman" w:hAnsi="Times New Roman" w:cs="Times New Roman"/>
                <w:sz w:val="18"/>
                <w:szCs w:val="18"/>
              </w:rPr>
              <w:t>св-во опер.упр.18 АВ №027064 от 05.06.2014г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               </w:t>
            </w:r>
            <w:r w:rsidR="00C51C7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.н.18:03:015016:597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с.Вавож,ул.Солнечная,д.4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6-157/7-ОУ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№5263 от 25.12.2013,ГКН от 08.05.2014,Выписка из ЕГРН от 29.12.2017.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Пожарные резервуары   (2шт х100)                            </w:t>
            </w:r>
            <w:r w:rsidR="00C51C7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.н.18:03:015016:598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с.Вавож,ул.Солнечная,д.4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6-158/7-ОУ    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 из т/п №5265 от 25.12.2013,ГКН от 12.05.2014,выписка их ЕГРН от 29.12.2017.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18:03:000000:617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 ул.Интернациональная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2762,63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6-159/МК                 к/п 4460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№278642 от 27.05.2011г;</w:t>
            </w:r>
          </w:p>
        </w:tc>
      </w:tr>
      <w:tr w:rsidR="00D93037" w:rsidRPr="00D93037" w:rsidTr="00D93037">
        <w:trPr>
          <w:trHeight w:val="122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18:03:000000:776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 ул. Советская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(от д. №35 до д. №190),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3252,3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6-160/МК      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4468 от 06.12.2010,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    18-АБ №278928 от 08.07.2011г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водоснабжения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 18:03:000000:807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Республика, Вавожский район, с.Вавож,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6-161/МК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5247 от 09.12.2013,св-во 014012 от 09.02.2015.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Скважина для физкультурно-оздоровительного комплекса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 18:03:015017:491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с.Вавож,ул.Восточная,34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6-162/МК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5248 от 09.12.2013.св-во 014011 от 09.02.2015.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>18:03:000000:821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с.Вавож,ул.Труда, пер.Западный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1987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1994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6-163/МК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 6942 от 30.10.2014, св-во 18АВ №135873 от 23.12.2014.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 xml:space="preserve"> 18:03:000000:825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 ул.Аэродромная, ул.Мира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1149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6-164/МК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 6944 от 05.11.2014, св-во      18 АВ №135871 от 23.12.2014.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>18:03:000000:823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район,с.Вавож, ул.Полевая,    пер. Северный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1246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6-165/МК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6949 от 10.11.2014, св-во      18 АВ №135971 от 29.12.2014.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</w:rPr>
              <w:t>18:03:000000:820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район,с.Вавож,</w:t>
            </w:r>
          </w:p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ул.Береговая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6-166/МК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6945 от 30.10.2014,      св-во № 259509 от 17.05.2016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18:03:000000:835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 с.Вавож,пер.Азина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6-167/МК</w:t>
            </w:r>
          </w:p>
          <w:p w:rsidR="00D93037" w:rsidRPr="00D93037" w:rsidRDefault="00D93037" w:rsidP="00215D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6967 от 18.11.2014, св-во №014437 от 30.03.2015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.н.18:03:013001:884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район,д.Большое Волково,ул.Центральная,д.46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6-168/9-ОУ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т/п 6974 от 02.12.2014,               св-во №014362 от24.03.2015.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Пожарные резервуары (2шт.х50куб.м)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.н.18:03:013001:886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район,д.Большое Волково,ул.Центральная,д.46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6-169/9-ОУ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вып. из т/п 6931 от 25.11.2014,св-во №014361 от 24.03.2015.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Водопровод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18:03:000000:907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 от улицы Советской до улицы Новой, Молодежной в с.Вавож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6-171/МК</w:t>
            </w:r>
          </w:p>
          <w:p w:rsidR="00D93037" w:rsidRPr="00D93037" w:rsidRDefault="00D93037" w:rsidP="00215D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№4749 от 10.06.2011,           Выписка из ЕГРН от 25.07.2017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Подводящий водопровод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18:03:000000:909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с.Вавож, от ул.Полевой до ул.Советской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6-172/МК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037">
              <w:rPr>
                <w:rFonts w:ascii="Times New Roman" w:eastAsia="Times New Roman" w:hAnsi="Times New Roman" w:cs="Times New Roman"/>
                <w:sz w:val="18"/>
                <w:szCs w:val="18"/>
              </w:rPr>
              <w:t>т/п 4743 от 06.06.2011,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037">
              <w:rPr>
                <w:rFonts w:ascii="Times New Roman" w:eastAsia="Times New Roman" w:hAnsi="Times New Roman" w:cs="Times New Roman"/>
                <w:sz w:val="18"/>
                <w:szCs w:val="18"/>
              </w:rPr>
              <w:t>ГКН от 26.02.2016,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3037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от 25.07.2017.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район,с.Волипельга в 70м от дома №30 ул.Восточная по направлению на юг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6-173/МК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3494/3 от16.07.2010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д.Зетловай,ул.Подлесная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6-174/МК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3524/3 от 27.07.2010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            д.Карсо ул. Полевая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6-175/МК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район,д.Котья ул.Речная №70 в 40м от ориентира по направлению на юго-запад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6-176/МК 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3493/3 от 16.07.2010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район,д.Яголуд в 100м на север от дома №1 ул.Молодежная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6-177/МК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2702/3 от 19.07.2010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Республика,Вавожский район,д.Тушмо ул.Луговая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6-178/МК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Павильон для скважины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район,с.Брызгалово, ул.Заречная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6-179/МК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Сеть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</w:t>
            </w:r>
            <w:r w:rsidR="00C51C7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18:03:000000:888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район,с.Вавож, пер.Советский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6-180/МК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1800/501/15-310504 от 12.10.2015, св-во №177601 от 01.12.2015.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18:03:065001:91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д.Тушмо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477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6-181/МК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037">
              <w:rPr>
                <w:rFonts w:ascii="Times New Roman" w:eastAsia="Times New Roman" w:hAnsi="Times New Roman" w:cs="Times New Roman"/>
                <w:sz w:val="18"/>
                <w:szCs w:val="18"/>
              </w:rPr>
              <w:t>т/п 94:206:002:000264070 от 17.06.2014, св-во № 200749 от 05.02.2016г.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18:03:000000:817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д.Карсо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791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6-182/МК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037">
              <w:rPr>
                <w:rFonts w:ascii="Times New Roman" w:eastAsia="Times New Roman" w:hAnsi="Times New Roman" w:cs="Times New Roman"/>
                <w:sz w:val="18"/>
                <w:szCs w:val="18"/>
              </w:rPr>
              <w:t>т/п 94:206:002:000264080 от 17.06.2014, св-во № 200750 от 05.02.2016г.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                       </w:t>
            </w:r>
            <w:r w:rsidR="00C51C7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.н.18:03:032001:1883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с.Какмож,ул.Школьная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6-183/МК    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7083 от 02.12.2015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11.12.2015,</w:t>
            </w:r>
          </w:p>
          <w:p w:rsid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от 31.07.2017</w:t>
            </w:r>
          </w:p>
          <w:p w:rsidR="00215D97" w:rsidRPr="00D93037" w:rsidRDefault="00215D9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C51C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        </w:t>
            </w:r>
            <w:r w:rsidR="00C51C7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18:03:032001:1885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с.Какмож,ул.Школьная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6-184/15-ОУ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7074 от23.11.2015,                св-во №240448 от 22.03.2016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водопровода  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18:03:032001:1881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с.Какмож,ул.Школьная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6-185/МК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т/п 7082 от23.11.2015,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 10.12.2015,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Вып.ЕГРН 31.07.2017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Пожарные резервуары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18:03:032001:1879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(объем 180куб.м)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с.Какмож,ул.Пионерская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6-186/15-ОУ  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7078 от23.11.2015,                св-во №240449 от22.03.2016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Гидротехническое сооружение,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18:03:000000:945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район,с.Вавож,ул.Береговая от дома № 36 в 240 метрах по направлению на юг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1970/  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6-187/МК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т/п 7110  на 07.04.2016, ГКН от 01.09.2016.Выписка из ЕГРН от 16.09.2016.</w:t>
            </w:r>
          </w:p>
        </w:tc>
      </w:tr>
      <w:tr w:rsidR="00D93037" w:rsidRPr="00D93037" w:rsidTr="00D93037">
        <w:trPr>
          <w:trHeight w:val="111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.н.18:03:000000:889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 Вавожский район, с. Вавож,   ул. Валинская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6-189/МК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19.10.2015,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от 28.02.2017г</w:t>
            </w:r>
          </w:p>
        </w:tc>
      </w:tr>
      <w:tr w:rsidR="00D93037" w:rsidRPr="00D93037" w:rsidTr="00D93037">
        <w:trPr>
          <w:trHeight w:val="27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.н.18:03:021001:400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д. Гуляево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2246,0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6-190/МК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от12.10.2015,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от 28.02.2017</w:t>
            </w:r>
          </w:p>
        </w:tc>
      </w:tr>
      <w:tr w:rsidR="00D93037" w:rsidRPr="00D93037" w:rsidTr="00D93037">
        <w:trPr>
          <w:trHeight w:val="126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C51C7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D93037"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.н.18:03:000000:886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 Вавож, ул. Юбилейная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1614,0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6-191/МК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07.10.2015,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от 28.02.2017г</w:t>
            </w:r>
          </w:p>
        </w:tc>
      </w:tr>
      <w:tr w:rsidR="00D93037" w:rsidRPr="00D93037" w:rsidTr="00D93037">
        <w:trPr>
          <w:trHeight w:val="126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Наружные сети водоснабжения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К.н.18:03:032001:1929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с.Какмож, ул.Можгинская, д.17а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6-192/МК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28.05.2018,Выписка из ЕГРН от 31.05.2018</w:t>
            </w:r>
          </w:p>
        </w:tc>
      </w:tr>
      <w:tr w:rsidR="00D93037" w:rsidRPr="00D93037" w:rsidTr="00D93037">
        <w:trPr>
          <w:trHeight w:val="63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К.н.18:03:000000:951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 ул. Свободы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1119,0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6-193/МК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17.11.2016,Выписка из ЕГРН от 22.05.2018</w:t>
            </w:r>
          </w:p>
        </w:tc>
      </w:tr>
      <w:tr w:rsidR="00D93037" w:rsidRPr="00D93037" w:rsidTr="00D93037">
        <w:trPr>
          <w:trHeight w:val="111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К.н.18:03:000000:952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 ул.Советская д.№1-д.№15, с пер. Зеленого на Петину гору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6-194/МК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от 22.05.2018.</w:t>
            </w:r>
          </w:p>
        </w:tc>
      </w:tr>
      <w:tr w:rsidR="00D93037" w:rsidRPr="00D93037" w:rsidTr="00D93037">
        <w:trPr>
          <w:trHeight w:val="67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Сеть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18:03:000000:985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 Вавож, ул. Советская</w:t>
            </w: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6-195/МК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№18:03:000000:985-18/011/2019-2 от 22.01.2019</w:t>
            </w:r>
          </w:p>
        </w:tc>
      </w:tr>
      <w:tr w:rsidR="00D93037" w:rsidRPr="00D93037" w:rsidTr="00D93037">
        <w:trPr>
          <w:trHeight w:val="144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Сеть водопровода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18:03:000000:984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 Вавож, ул. Новая, ул. Молодежная, пер. Молодежный</w:t>
            </w: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6-196/МК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№18:03:000000:984-18/011/2019-2 от 22.01.2019</w:t>
            </w:r>
          </w:p>
        </w:tc>
      </w:tr>
      <w:tr w:rsidR="00D93037" w:rsidRPr="00D93037" w:rsidTr="00D93037">
        <w:trPr>
          <w:trHeight w:val="157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Гидротехническое сооружение на р. Курчумка 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18:03:090001:230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 Вавожский район, д. Ожги, примерно 300 м в юго-западном направлении от д.21, ул. Евдокимова</w:t>
            </w: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897,5 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6-197/МК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№18:03:090001:230-18/011/2019-2 от 21.06.2019</w:t>
            </w:r>
          </w:p>
        </w:tc>
      </w:tr>
      <w:tr w:rsidR="00D93037" w:rsidRPr="00D93037" w:rsidTr="00D93037">
        <w:trPr>
          <w:trHeight w:val="28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на р. Зятца  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18:03:026001:446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Зядлуд, примерно в 300 м. в юго-западном направлении от д.36, ул. Центральная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1327,1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6-198/МК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№18:03:026001:446-18/011/2019-2 от 21.06.2019</w:t>
            </w:r>
          </w:p>
        </w:tc>
      </w:tr>
      <w:tr w:rsidR="00D93037" w:rsidRPr="00D93037" w:rsidTr="00D93037">
        <w:trPr>
          <w:trHeight w:val="25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на р. Тушминка  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 18:03:000000:990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Карсо, примерно 550 м. в южном направлении от д.1, ул. Полевая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926,7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6-199/МК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Выписка из ЕГРН №18:03:000000:990-18/011/2019-2 от 21.06.2019</w:t>
            </w:r>
          </w:p>
        </w:tc>
      </w:tr>
      <w:tr w:rsidR="00D93037" w:rsidRPr="00D93037" w:rsidTr="00D93037">
        <w:trPr>
          <w:trHeight w:val="22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на р. Зятца      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 18:03:000000:991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Зядлуд, примерно 400 м. в северо-западном направлении от д.36, ул. Центральная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887,1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6-200/МК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Выписка из ЕГРН №18:03:000000:991-18/011/2019-2 от 21.06.2019</w:t>
            </w:r>
          </w:p>
        </w:tc>
      </w:tr>
      <w:tr w:rsidR="00D93037" w:rsidRPr="00D93037" w:rsidTr="00D93037">
        <w:trPr>
          <w:trHeight w:val="31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на р. Итчинка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 18:03:000000:1000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с. Какмож, примерно 100 м. в северном направлении от д.24, ул. Речная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2280,8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6-201/МК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№18:03:000000:1000-18/011/2019-2 от 03.07.2019</w:t>
            </w:r>
          </w:p>
        </w:tc>
      </w:tr>
      <w:tr w:rsidR="00D93037" w:rsidRPr="00D93037" w:rsidTr="00D93037">
        <w:trPr>
          <w:trHeight w:val="24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18:03:000000:999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Жуе-Можга, примерно 90 м. в южном направлении от д.13, ул. Заречная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809,4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6-202/МК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№18:03:000000:999-18/011/2019-2 от 03.07.2019</w:t>
            </w:r>
          </w:p>
        </w:tc>
      </w:tr>
      <w:tr w:rsidR="00D93037" w:rsidRPr="00D93037" w:rsidTr="00D93037">
        <w:trPr>
          <w:trHeight w:val="5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18:03:012001:433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Большая Можга, примерно 20 м. в северо-восточном направлении от д.28, ул. Луговая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130,3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6-203/МК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№18:03:012001:433-18/011/2019-2 от 03.07.2019</w:t>
            </w:r>
          </w:p>
        </w:tc>
      </w:tr>
      <w:tr w:rsidR="00D93037" w:rsidRPr="00D93037" w:rsidTr="00D93037">
        <w:trPr>
          <w:trHeight w:val="46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18:03:067001:636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Уе-Докья, примерно 120 м. в северо-западном направлении от д.40, ул. Садовая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501,6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6-204/МК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№18:03:067001:636-18/011/2019-2 от 03.07.2019</w:t>
            </w:r>
          </w:p>
        </w:tc>
      </w:tr>
      <w:tr w:rsidR="00D93037" w:rsidRPr="00D93037" w:rsidTr="00D93037">
        <w:trPr>
          <w:trHeight w:val="36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18:03:031001:237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Инга, примерно 380 м. в северо-западном направлении от д.6, ул. Центральная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578,8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6-205/МК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Выписка из ЕГРН №18:03:031001:237-18/011/2019-2 от 21.06.2019</w:t>
            </w:r>
          </w:p>
          <w:p w:rsidR="00215D97" w:rsidRDefault="00215D9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5D97" w:rsidRPr="00D93037" w:rsidRDefault="00215D9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D93037" w:rsidRPr="00D93037" w:rsidTr="00D93037">
        <w:trPr>
          <w:trHeight w:val="27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18:03:033001:215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Какмож-Итчи, примерно 50 м. в северо-западном направлении от д.12, ул. Можгинская</w:t>
            </w: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536,2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6-206/МК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Выписка из ЕГРН №18:03:033001:215-18/011/2019-2 от 21.06.2019</w:t>
            </w:r>
          </w:p>
        </w:tc>
      </w:tr>
      <w:tr w:rsidR="00D93037" w:rsidRPr="00D93037" w:rsidTr="00D93037">
        <w:trPr>
          <w:trHeight w:val="24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18:03:018001:148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Вишур, примерно 100 м. в юго-западном направлении от д.2а, ул. Луговая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282,2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6-207/МК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Выписка из ЕГРН №18:03:018001:148-18/011/2019-2 от 21.06.2019</w:t>
            </w:r>
          </w:p>
        </w:tc>
      </w:tr>
      <w:tr w:rsidR="00D93037" w:rsidRPr="00D93037" w:rsidTr="00D93037">
        <w:trPr>
          <w:trHeight w:val="27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18:03:000000:993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Заря, примерно 430 м. в юго-восточном направлении от д.1, ул. Луговая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500,5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6-208/МК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Выписка из ЕГРН №18:03:000000:993-18/011/2019-2 от 21.06.2019</w:t>
            </w:r>
          </w:p>
        </w:tc>
      </w:tr>
      <w:tr w:rsidR="00D93037" w:rsidRPr="00D93037" w:rsidTr="00D93037">
        <w:trPr>
          <w:trHeight w:val="24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18:03:078001:200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Косая Можга, примерно 250 м. в западном направлении от д.22, ул. Центральная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124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6-209/МК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Выписка из ЕГРН №18:03:078001:200-18/011/2019-2 от 21.06.2019</w:t>
            </w:r>
          </w:p>
        </w:tc>
      </w:tr>
      <w:tr w:rsidR="00D93037" w:rsidRPr="00D93037" w:rsidTr="00D93037">
        <w:trPr>
          <w:trHeight w:val="1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18:03:000000:992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Зетловай, примерно 250 м. в восточном  направлении от д.6, ул. Подлесная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1472,1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6-210/МК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Выписка из ЕГРН №18:03:000000:992-18/011/2019-2 от 21.06.2019</w:t>
            </w:r>
          </w:p>
        </w:tc>
      </w:tr>
      <w:tr w:rsidR="00D93037" w:rsidRPr="00D93037" w:rsidTr="00D93037">
        <w:trPr>
          <w:trHeight w:val="149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Гидротехническое сооружение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18:03:000000:995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с. Какмож, примерно 60 м. в западном  направлении от д.1а, ул. Дружбы</w:t>
            </w: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607,5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6-211/МК</w:t>
            </w:r>
            <w:r w:rsidRPr="00D93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Выписка из ЕГРН №18:03:000000:995-18/011/2019-2 от 21.06.2019</w:t>
            </w:r>
          </w:p>
        </w:tc>
      </w:tr>
      <w:tr w:rsidR="00D93037" w:rsidRPr="00D93037" w:rsidTr="00D93037">
        <w:trPr>
          <w:trHeight w:val="30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>Сети водопроводные     ПЭ 32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К.н. 18:03:055003:1380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с. Нюрдор-Котья, ул. Жданова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6-214/МК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215D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№18603:055003:1380-18/065/2021-3 от 01.03.2021</w:t>
            </w:r>
          </w:p>
        </w:tc>
      </w:tr>
      <w:tr w:rsidR="00D93037" w:rsidRPr="00D93037" w:rsidTr="00D93037">
        <w:trPr>
          <w:trHeight w:val="27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Сети водопроводные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18:03:000000:1177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с. Вавож, пер. Увинский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6-215/МК</w:t>
            </w:r>
          </w:p>
          <w:p w:rsidR="00D93037" w:rsidRPr="00215D97" w:rsidRDefault="00D93037" w:rsidP="00215D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D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№18:03:000000:1177-18/065/2021-3 от 01.03.2021</w:t>
            </w:r>
          </w:p>
        </w:tc>
      </w:tr>
      <w:tr w:rsidR="00D93037" w:rsidRPr="00D93037" w:rsidTr="00D93037">
        <w:trPr>
          <w:trHeight w:val="25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Сети водопроводные 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18:03:015017:533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Удмуртская Республика, Вавожский район, с. Вавож, </w:t>
            </w:r>
          </w:p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ул. Авангардная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6-216/МК</w:t>
            </w:r>
          </w:p>
          <w:p w:rsidR="00D93037" w:rsidRPr="00215D9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D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№18:03:015017:533-18/065/2021-3 от 01.03.2021</w:t>
            </w:r>
          </w:p>
          <w:p w:rsid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215D97" w:rsidRPr="00D93037" w:rsidRDefault="00215D9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3037" w:rsidRPr="00D93037" w:rsidTr="00D93037">
        <w:trPr>
          <w:trHeight w:val="40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Сети водопроводные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18:03:020002:996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                          с. Волипельга, ул. Заречная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6-217/МК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</w:t>
            </w:r>
            <w:r w:rsidRPr="00215D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№18:03:020002:996-18/065/2021-3 от 01.03.2021</w:t>
            </w:r>
          </w:p>
        </w:tc>
      </w:tr>
      <w:tr w:rsidR="00D93037" w:rsidRPr="00D93037" w:rsidTr="00D93037">
        <w:trPr>
          <w:trHeight w:val="40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Сети водопроводные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18:03:000000:1178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с. Нюрдор-Котья, ул. Лесная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6-218/МК</w:t>
            </w:r>
          </w:p>
          <w:p w:rsidR="00D93037" w:rsidRPr="00215D9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D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№18:03:000000:1178-18/065/2021-3 от 01.03.2021</w:t>
            </w:r>
          </w:p>
        </w:tc>
      </w:tr>
      <w:tr w:rsidR="00D93037" w:rsidRPr="00D93037" w:rsidTr="00D93037">
        <w:trPr>
          <w:trHeight w:val="75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>Сети водопроводные           ПЭ 40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18:03:015003:723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с.Вавож,        ул. Советская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6-219/МК</w:t>
            </w:r>
          </w:p>
          <w:p w:rsidR="00D93037" w:rsidRPr="00215D9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D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5D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№18:03:015003:723-18/065/2021-3 от 01.03.2021</w:t>
            </w:r>
          </w:p>
        </w:tc>
      </w:tr>
      <w:tr w:rsidR="00D93037" w:rsidRPr="00D93037" w:rsidTr="00D93037">
        <w:trPr>
          <w:trHeight w:val="136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Скважина                          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18:03:057001:624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Ожги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6-220/МК</w:t>
            </w:r>
          </w:p>
          <w:p w:rsidR="00D93037" w:rsidRPr="00215D9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D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№18:03:057001:624-18/065/2021-3 от 01.03.2021</w:t>
            </w:r>
          </w:p>
        </w:tc>
      </w:tr>
      <w:tr w:rsidR="00D93037" w:rsidRPr="00D93037" w:rsidTr="00D93037">
        <w:trPr>
          <w:trHeight w:val="42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водоснабжения </w:t>
            </w: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 18:03:015017:653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с.Вавож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215D9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6-221/МК</w:t>
            </w: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215D9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№18:03:015017:653-18/065/2021-1 от 01.03.2021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D93037" w:rsidRPr="00D93037" w:rsidTr="00D93037">
        <w:trPr>
          <w:trHeight w:val="48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190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водоснабжения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9303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Удмуртская Республика, Вавожский район, д. Большое Волково, ул. Центральная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sz w:val="24"/>
                <w:szCs w:val="20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9303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6-222/МК</w:t>
            </w:r>
          </w:p>
          <w:p w:rsidR="00D93037" w:rsidRPr="00D93037" w:rsidRDefault="00D93037" w:rsidP="00D930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D93037" w:rsidRDefault="00D93037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212A" w:rsidRDefault="0015212A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212A" w:rsidRPr="0015212A" w:rsidRDefault="0015212A" w:rsidP="0015212A">
      <w:pPr>
        <w:suppressAutoHyphens/>
        <w:spacing w:after="0" w:line="240" w:lineRule="auto"/>
        <w:ind w:right="-51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15212A">
        <w:rPr>
          <w:rFonts w:ascii="Times New Roman" w:eastAsia="Times New Roman" w:hAnsi="Times New Roman" w:cs="Times New Roman"/>
          <w:b/>
          <w:bCs/>
          <w:sz w:val="28"/>
          <w:szCs w:val="20"/>
        </w:rPr>
        <w:t>РАЗДЕЛ № 7. Реестр объектов теплоснабжения</w:t>
      </w:r>
    </w:p>
    <w:p w:rsidR="0015212A" w:rsidRDefault="0015212A" w:rsidP="001521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15212A">
        <w:rPr>
          <w:rFonts w:ascii="Times New Roman" w:eastAsia="Times New Roman" w:hAnsi="Times New Roman" w:cs="Times New Roman"/>
          <w:b/>
          <w:bCs/>
          <w:sz w:val="28"/>
          <w:szCs w:val="20"/>
        </w:rPr>
        <w:t>муниципального образования Вавожский район</w:t>
      </w:r>
    </w:p>
    <w:p w:rsidR="0015212A" w:rsidRPr="0015212A" w:rsidRDefault="0015212A" w:rsidP="001521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</w:rPr>
      </w:pPr>
    </w:p>
    <w:tbl>
      <w:tblPr>
        <w:tblW w:w="22743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3543"/>
        <w:gridCol w:w="993"/>
        <w:gridCol w:w="1275"/>
        <w:gridCol w:w="1701"/>
        <w:gridCol w:w="11397"/>
        <w:gridCol w:w="289"/>
      </w:tblGrid>
      <w:tr w:rsidR="00DF7220" w:rsidRPr="0015212A" w:rsidTr="00DF722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 xml:space="preserve">Наименование 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>объекта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>Адрес местонахождения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>Год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>ввода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>Протяжен</w:t>
            </w:r>
            <w:r w:rsidR="00DF7220">
              <w:rPr>
                <w:rFonts w:ascii="Times New Roman" w:eastAsia="Times New Roman" w:hAnsi="Times New Roman" w:cs="Times New Roman"/>
                <w:b/>
              </w:rPr>
              <w:t>-</w:t>
            </w:r>
            <w:r w:rsidRPr="0015212A">
              <w:rPr>
                <w:rFonts w:ascii="Times New Roman" w:eastAsia="Times New Roman" w:hAnsi="Times New Roman" w:cs="Times New Roman"/>
                <w:b/>
              </w:rPr>
              <w:t>ность, 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220" w:rsidRDefault="0015212A" w:rsidP="00DF7220">
            <w:pPr>
              <w:suppressAutoHyphens/>
              <w:snapToGrid w:val="0"/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>Реестровый</w:t>
            </w:r>
          </w:p>
          <w:p w:rsidR="0015212A" w:rsidRDefault="0015212A" w:rsidP="00DF72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>номер</w:t>
            </w:r>
          </w:p>
          <w:p w:rsidR="00DF7220" w:rsidRDefault="00DF7220" w:rsidP="00DF7220">
            <w:pPr>
              <w:suppressAutoHyphens/>
              <w:snapToGrid w:val="0"/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F7220" w:rsidRPr="0015212A" w:rsidRDefault="00DF7220" w:rsidP="0015212A">
            <w:pPr>
              <w:suppressAutoHyphens/>
              <w:snapToGrid w:val="0"/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15212A" w:rsidP="00FF55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FF55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</w:t>
            </w: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18:03:000000:786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212A">
              <w:rPr>
                <w:rFonts w:ascii="Times New Roman" w:eastAsia="Times New Roman" w:hAnsi="Times New Roman" w:cs="Times New Roman"/>
              </w:rPr>
              <w:t>Удмуртская Республика, Вавожский район, с. Нюрдор-Котья, ул.Советская, ул.Школьная, ул.Жданова, ул.Октябрьская, ул.Чапаева, ул.Тельмана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3558,0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7-1/МК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18"/>
                <w:szCs w:val="18"/>
              </w:rPr>
              <w:t>к/п 1800/501/13-320520 от 31.12.2013г, св-во 18 АБ                № 907024 от 11.03.2014г.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99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FF550E" w:rsidP="00FF55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18:03:000000:782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        с. Вавож, ул.Гагарина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1982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166,0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7-8/МК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</w:t>
            </w:r>
            <w:r w:rsidRPr="001521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ГКН от 23.12.2013 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от 08.12.2016.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F61463"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К.н. 18:03:000000:578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, Вавожский район,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Какмож, 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1965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399,9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7-11/МК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>к/п 4810 на 16.08.2011г, св-во 18-АБ,№315672 от 04.10.2011г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F614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FF550E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18:03:000000:785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пер.Зеленый, пер.Коммунальный, ул.Коммунальная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1761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7-16/МК</w:t>
            </w: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>к/п1800/501/13-319897 от 30.12.2013,     св-во 18 АБ № 907029 от 11.03.2014г</w:t>
            </w:r>
          </w:p>
        </w:tc>
        <w:tc>
          <w:tcPr>
            <w:tcW w:w="11397" w:type="dxa"/>
            <w:tcBorders>
              <w:lef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F61463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FF550E" w:rsidP="00FF55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18:03:000000:784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212A">
              <w:rPr>
                <w:rFonts w:ascii="Times New Roman" w:eastAsia="Times New Roman" w:hAnsi="Times New Roman" w:cs="Times New Roman"/>
              </w:rPr>
              <w:t>Удмуртская Республика, Вавожский район, с. Вавож , ул.Победы,ул.Гагарина, ул.Труда,пер.Гагарина, ул.Интернациональная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3557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7-18/МК                    </w:t>
            </w: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1800/501/13-319883 от 30.12.2013г,   св-во 18 АБ     № 907026 от 11.03.2014г.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15212A" w:rsidP="00FF55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FF55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</w:t>
            </w: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18:03:020002:964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Рееспублика, Вавожский район,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с. Волипельга,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1979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7-23/МК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</w:t>
            </w:r>
            <w:r w:rsidRPr="0015212A">
              <w:rPr>
                <w:rFonts w:ascii="Times New Roman" w:eastAsia="Times New Roman" w:hAnsi="Times New Roman" w:cs="Times New Roman"/>
                <w:sz w:val="18"/>
                <w:szCs w:val="18"/>
              </w:rPr>
              <w:t>к/п 1800/501/13-319988 от 30.12.2013г,   св-во18 АБ №907023 от 11.03.2014г</w:t>
            </w: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теплоснабжения </w:t>
            </w:r>
          </w:p>
          <w:p w:rsidR="0015212A" w:rsidRPr="0015212A" w:rsidRDefault="0015212A" w:rsidP="00FF55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FF55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</w:t>
            </w: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18:03:014001:632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с. Брызгалово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7-24/МК</w:t>
            </w: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15212A">
              <w:rPr>
                <w:rFonts w:ascii="Times New Roman" w:eastAsia="Times New Roman" w:hAnsi="Times New Roman" w:cs="Times New Roman"/>
                <w:sz w:val="18"/>
                <w:szCs w:val="18"/>
              </w:rPr>
              <w:t>к/п 1800/501/13-313968 от 24.12.2013г.,   св-во 18АБ №907025 от 11.03.2014г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8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15212A" w:rsidP="00FF55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FF55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</w:t>
            </w: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18:03:066001:333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, Вавожский район,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с. Тыловыл-Пельга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7-25/МК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</w:t>
            </w:r>
            <w:r w:rsidRPr="0015212A">
              <w:rPr>
                <w:rFonts w:ascii="Times New Roman" w:eastAsia="Times New Roman" w:hAnsi="Times New Roman" w:cs="Times New Roman"/>
                <w:sz w:val="18"/>
                <w:szCs w:val="18"/>
              </w:rPr>
              <w:t>к/п 1800/501/13-315728 от 25.12.2013г.,  св-во 18 АБ №907030 от 11.03.2014г.</w:t>
            </w:r>
          </w:p>
        </w:tc>
        <w:tc>
          <w:tcPr>
            <w:tcW w:w="11397" w:type="dxa"/>
            <w:tcBorders>
              <w:lef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1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FF55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теплоснабжения        </w:t>
            </w:r>
            <w:r w:rsidR="00FF55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18:03:027001:672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д. Зяглуд-Какся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7-26/МК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</w:t>
            </w:r>
            <w:r w:rsidRPr="0015212A">
              <w:rPr>
                <w:rFonts w:ascii="Times New Roman" w:eastAsia="Times New Roman" w:hAnsi="Times New Roman" w:cs="Times New Roman"/>
                <w:sz w:val="18"/>
                <w:szCs w:val="18"/>
              </w:rPr>
              <w:t>к/п 1800/501/13-319591 от 30.12.2013,     св-во18 АБ №907031 от 11.03.2014г.</w:t>
            </w:r>
          </w:p>
        </w:tc>
        <w:tc>
          <w:tcPr>
            <w:tcW w:w="11397" w:type="dxa"/>
            <w:tcBorders>
              <w:lef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теплоснабжения </w:t>
            </w:r>
          </w:p>
          <w:p w:rsidR="0015212A" w:rsidRPr="0015212A" w:rsidRDefault="00FF550E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18:03:015011:260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, Вавожский район,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Победы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7-43/МК                  </w:t>
            </w:r>
            <w:r w:rsidRPr="001521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1800/501/13-313977 от 24.12.2013,     св-во АБ № 907021 от 11.03.2014г.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82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Д. 133мм, 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L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=2х </w:t>
            </w:r>
            <w:r w:rsidRPr="0015212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211,5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м.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, Вавожский район,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 Интерна-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циональная, д. 44 «б»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2004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211,5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7-49/68-ОУ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15212A">
              <w:rPr>
                <w:rFonts w:ascii="Times New Roman" w:eastAsia="Times New Roman" w:hAnsi="Times New Roman" w:cs="Times New Roman"/>
                <w:sz w:val="18"/>
              </w:rPr>
              <w:t>(Пост.гл.Адм.№521 от 26.07.2010г)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теплоснабжения 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К.н. 18:03:000000:579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Удмуртская Республика , Вавожский район,с. Какмож, 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от котельной ул. Можгинская 17а: до жилого дома ул.Можгинская,11;</w:t>
            </w:r>
          </w:p>
          <w:p w:rsidR="0015212A" w:rsidRPr="0015212A" w:rsidRDefault="0015212A" w:rsidP="001521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до дома быта ул. Станционная 50; до клуба ул. Поточная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1969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444,7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7-52/МК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>к/п 4809 на 16.08.2011г, св-во 18-АБ,№315671 от 04.10.2011г.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27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теплоснабжения 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, Вавожский район, д. Большое Волково, ул. Центральная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2006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7-53/64-ОУ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</w:tr>
      <w:tr w:rsidR="00DF7220" w:rsidRPr="0015212A" w:rsidTr="00F61463">
        <w:trPr>
          <w:trHeight w:val="103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теплоснабжения  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, Вавожский район,</w:t>
            </w:r>
          </w:p>
          <w:p w:rsid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с.Вавож, ул. Интернациональная , д.64</w:t>
            </w:r>
          </w:p>
          <w:p w:rsidR="00F61463" w:rsidRDefault="00F61463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61463" w:rsidRPr="0015212A" w:rsidRDefault="00F61463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2007 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341,8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ind w:right="-9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7-54/27-ОУ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к/п 4055 от 17.07.2009г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F61463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Котел газовый КС-Г-63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F61463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</w:t>
            </w:r>
            <w:r w:rsidR="0015212A"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, Вавожский район,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с.Вавож,ул.Советская,д.26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7-55/МК</w:t>
            </w:r>
          </w:p>
        </w:tc>
        <w:tc>
          <w:tcPr>
            <w:tcW w:w="11397" w:type="dxa"/>
            <w:tcBorders>
              <w:lef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F61463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теплоснабжения   </w:t>
            </w:r>
            <w:r w:rsidR="00FF55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</w:t>
            </w: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18:03:000000:553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, Вавожский район,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с.Вавож, 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ул. Интернациональная, д.60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7-56/56-ОУ        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5212A">
              <w:rPr>
                <w:rFonts w:ascii="Times New Roman" w:eastAsia="Times New Roman" w:hAnsi="Times New Roman" w:cs="Times New Roman"/>
              </w:rPr>
              <w:t>к/п4041св-во     18АБ  181695 от10.12.10г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теплоснабжения  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К.н.18:03:019002:753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, Вавожский район,с.Водзимонье, ул.Коммунальная,д.32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231,27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7-57/МК   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к/п 4516,     </w:t>
            </w:r>
            <w:r w:rsidRPr="0015212A">
              <w:rPr>
                <w:rFonts w:ascii="Times New Roman" w:eastAsia="Times New Roman" w:hAnsi="Times New Roman" w:cs="Times New Roman"/>
              </w:rPr>
              <w:t>св-во 18-АБ      № 278981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Котел КВ-0,63Т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, Вавожский район, с.Какмож,ул.Школьная,2а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7-60/МК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Насос К 20/18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, Вавожский район, д.Большая Можга, ул.Школьная,2а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7-61/27-ОУ</w:t>
            </w:r>
          </w:p>
        </w:tc>
        <w:tc>
          <w:tcPr>
            <w:tcW w:w="11397" w:type="dxa"/>
            <w:tcBorders>
              <w:left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Насос К 20/30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д.Большая Можга, ул.Школьная,2а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7-62/27-ОУ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Котел самодельный трубчатый У6-В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УдмуртскаяРеспублика, Вавожский район, д.Большая Можга, ул.Школьная,2а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7-63/27-ОУ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Электродвигатель АИР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д.Большая Можга, ул.Школьная,2а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7-64/27-ОУ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Вентилятор ВД-2,7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Вавожский район, д.Большая Можга, ул.Школьная,2а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2006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7-65/27-ОУ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Котел КВ-0,63Т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 ,Вавожский район, с.Какмож,ул.Можгинская, 17а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7-66/МК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Котлоагрегат водогрейный КВ-0,4Т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 с.Тыловыл-Пельга, ул.Школьная,1а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7-67/МК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Котел Ривнетерм 64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район,с.Вавож,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ул.Победы,9а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7-71/МК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18:03:000000:537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Удмуртская Республика, Вавожский район,д.Новая Бия,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ул.Нагорная, д.14а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7-72/МК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</w:t>
            </w: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т/п № 4947 от 06.03.2012,     св-во 18 АБ №775507 от 04.09.2013г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18:03:015017:486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район,с.Вавож, ул.Восточная,д.28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7-73/88-ОУ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>т/п5257,к/п 1800/501/14-92823 от 15.04.2014,св-во 18 АБ №907495 от 28.05.2014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FF55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теплоснабжения             </w:t>
            </w:r>
            <w:r w:rsidR="00FF55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18:03:028001:731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Вавожскитй район, Зямбайгурт, ул.Верхняя,д.21</w:t>
            </w:r>
          </w:p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7-74/МК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т/</w:t>
            </w:r>
            <w:r w:rsidRPr="0015212A">
              <w:rPr>
                <w:rFonts w:ascii="Times New Roman" w:eastAsia="Times New Roman" w:hAnsi="Times New Roman" w:cs="Times New Roman"/>
              </w:rPr>
              <w:t>п 5177 от 19.09.2013,св-во     18 АВ №135799 от 19.12.2014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Сети теплоснабжения</w:t>
            </w:r>
          </w:p>
          <w:p w:rsidR="0015212A" w:rsidRPr="0015212A" w:rsidRDefault="00FF550E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К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.н 18:03:000000:801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с.Вавож,ул.Солнечная,д.4</w:t>
            </w:r>
          </w:p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7-75/88-ОУ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</w:t>
            </w: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>т/п 5273 от 25.12.2013, ГКН от 27.05.2014, Выписка из ЕГРН от 09.01.2018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FF550E" w:rsidP="00FF55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18:03:009001:500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д.Березек,ул.Вишневая,17</w:t>
            </w:r>
          </w:p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7-76/28-ОУ</w:t>
            </w: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т/п 6939 от 24.10.2014,св-во 18АВ №135798 от 18.12.2014.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B64F25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18:03:067001:616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                         д.Уе-Докья,ул.Садовая,д.27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7-77/26-ОУ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т/п №5218 от 24.12.2013г,св-во 18АВ №135980 от 30.12.2014.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B64F25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18:03:000000:836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 пер.Азина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7-78/МК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т/п 6966 от 18.11.2014,             св-во №014436 от 30.03.2015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B64F25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18:03:013001:887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район,д.Большое Волково,ул.Центральная,д.46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7-79/9-ОУ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5212A">
              <w:rPr>
                <w:rFonts w:ascii="Times New Roman" w:eastAsia="Times New Roman" w:hAnsi="Times New Roman" w:cs="Times New Roman"/>
              </w:rPr>
              <w:t>т/п 6975 от 04.12.2014,св-во №014364 от 24.03.2015.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 18:03:013001:891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        д.Большое Волково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7-80/МК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>т/п № 7039 от 07.08.2015,св-во №129378 от 02.10.2015.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10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B64F25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.н.18:03:032001:1888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 , Вавожский район , с.Какмож, ул.Школьная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7-81/МК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т/п 7072 от 03.12.2015 Выписка из ЕГРН №18:03:032001:1888-18/011/2017-1 от 31.07.2017</w:t>
            </w:r>
          </w:p>
        </w:tc>
        <w:tc>
          <w:tcPr>
            <w:tcW w:w="11397" w:type="dxa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88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B64F25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.н.18:03:022001:336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 , Вавожский район, д. Большая Гурезь -Пудга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7-82/МК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ГКН от 16.09.2015,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Выписка из ЕГРН от 28.02.2017г.</w:t>
            </w:r>
          </w:p>
        </w:tc>
        <w:tc>
          <w:tcPr>
            <w:tcW w:w="1139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vMerge w:val="restart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B64F25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15212A"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.н.18:03:019002:923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 , Вавожский район, с. Водзимонье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1997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7-83/МК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ГКН от 18.09.2015,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Выписка из ЕГРН от 28.02.2017г</w:t>
            </w:r>
          </w:p>
        </w:tc>
        <w:tc>
          <w:tcPr>
            <w:tcW w:w="113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vMerge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F61463">
        <w:trPr>
          <w:trHeight w:val="184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теплоснабжения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К.н.18:03:032001:1928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с.Какмож,ул.Можгинская,д.17а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7-84/МК</w:t>
            </w:r>
          </w:p>
          <w:p w:rsidR="0015212A" w:rsidRPr="0015212A" w:rsidRDefault="0015212A" w:rsidP="00F614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5212A">
              <w:rPr>
                <w:rFonts w:ascii="Times New Roman" w:eastAsia="Times New Roman" w:hAnsi="Times New Roman" w:cs="Times New Roman"/>
              </w:rPr>
              <w:t>ГКН от 28.05.2018, Выписка из ЕГРН №18:03:032001:1928-18/011/2018-1 от 31.05.2018</w:t>
            </w:r>
          </w:p>
        </w:tc>
        <w:tc>
          <w:tcPr>
            <w:tcW w:w="1139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vMerge w:val="restart"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48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Индивидуальный тепловой пункт, тепловые сети                       </w:t>
            </w: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18:03:015017:656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 xml:space="preserve">7-85/88-ОУ </w:t>
            </w:r>
          </w:p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№18:03:015017:656-18/065/2021-1 от 23.06.2021</w:t>
            </w:r>
          </w:p>
        </w:tc>
        <w:tc>
          <w:tcPr>
            <w:tcW w:w="113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vMerge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F7220" w:rsidRPr="0015212A" w:rsidTr="00DF7220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Тепловые сети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15212A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д. Большое Волково, ул. Центральная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sz w:val="24"/>
                <w:szCs w:val="20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5212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12A">
              <w:rPr>
                <w:rFonts w:ascii="Times New Roman" w:eastAsia="Times New Roman" w:hAnsi="Times New Roman" w:cs="Times New Roman"/>
                <w:b/>
              </w:rPr>
              <w:t>7-86/МК</w:t>
            </w:r>
          </w:p>
        </w:tc>
        <w:tc>
          <w:tcPr>
            <w:tcW w:w="113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9" w:type="dxa"/>
            <w:vMerge/>
            <w:shd w:val="clear" w:color="auto" w:fill="auto"/>
          </w:tcPr>
          <w:p w:rsidR="0015212A" w:rsidRPr="0015212A" w:rsidRDefault="0015212A" w:rsidP="0015212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15212A" w:rsidRDefault="0015212A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1463" w:rsidRDefault="00F61463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1B0E" w:rsidRPr="00B01B0E" w:rsidRDefault="00B01B0E" w:rsidP="00B01B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01B0E">
        <w:rPr>
          <w:rFonts w:ascii="Times New Roman" w:eastAsia="Times New Roman" w:hAnsi="Times New Roman" w:cs="Times New Roman"/>
          <w:b/>
          <w:bCs/>
          <w:sz w:val="28"/>
          <w:szCs w:val="20"/>
        </w:rPr>
        <w:t>РАЗДЕЛ № 8.  Реестр канализационного хозяйства</w:t>
      </w:r>
    </w:p>
    <w:p w:rsidR="00B01B0E" w:rsidRPr="00B01B0E" w:rsidRDefault="00B01B0E" w:rsidP="00B01B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</w:rPr>
      </w:pPr>
      <w:r w:rsidRPr="00B01B0E">
        <w:rPr>
          <w:rFonts w:ascii="Times New Roman" w:eastAsia="Times New Roman" w:hAnsi="Times New Roman" w:cs="Times New Roman"/>
          <w:b/>
          <w:bCs/>
          <w:sz w:val="28"/>
          <w:szCs w:val="20"/>
        </w:rPr>
        <w:t>муниципального образования «Вавожский район»</w:t>
      </w:r>
    </w:p>
    <w:p w:rsidR="00B01B0E" w:rsidRPr="00B01B0E" w:rsidRDefault="00B01B0E" w:rsidP="00B01B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</w:rPr>
      </w:pPr>
    </w:p>
    <w:tbl>
      <w:tblPr>
        <w:tblW w:w="110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977"/>
        <w:gridCol w:w="3543"/>
        <w:gridCol w:w="993"/>
        <w:gridCol w:w="1275"/>
        <w:gridCol w:w="1701"/>
      </w:tblGrid>
      <w:tr w:rsidR="00B01B0E" w:rsidRPr="00B01B0E" w:rsidTr="00B01B0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1B0E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B01B0E" w:rsidRPr="00B01B0E" w:rsidRDefault="00B01B0E" w:rsidP="00B01B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1B0E">
              <w:rPr>
                <w:rFonts w:ascii="Times New Roman" w:eastAsia="Times New Roman" w:hAnsi="Times New Roman" w:cs="Times New Roman"/>
                <w:b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1B0E">
              <w:rPr>
                <w:rFonts w:ascii="Times New Roman" w:eastAsia="Times New Roman" w:hAnsi="Times New Roman" w:cs="Times New Roman"/>
                <w:b/>
              </w:rPr>
              <w:t xml:space="preserve">Наименование </w:t>
            </w:r>
          </w:p>
          <w:p w:rsidR="00B01B0E" w:rsidRPr="00B01B0E" w:rsidRDefault="00B01B0E" w:rsidP="00B01B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1B0E">
              <w:rPr>
                <w:rFonts w:ascii="Times New Roman" w:eastAsia="Times New Roman" w:hAnsi="Times New Roman" w:cs="Times New Roman"/>
                <w:b/>
              </w:rPr>
              <w:t>объекта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1B0E">
              <w:rPr>
                <w:rFonts w:ascii="Times New Roman" w:eastAsia="Times New Roman" w:hAnsi="Times New Roman" w:cs="Times New Roman"/>
                <w:b/>
              </w:rPr>
              <w:t>Адрес местонахождения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1B0E">
              <w:rPr>
                <w:rFonts w:ascii="Times New Roman" w:eastAsia="Times New Roman" w:hAnsi="Times New Roman" w:cs="Times New Roman"/>
                <w:b/>
              </w:rPr>
              <w:t>Год</w:t>
            </w:r>
          </w:p>
          <w:p w:rsidR="00B01B0E" w:rsidRPr="00B01B0E" w:rsidRDefault="00B01B0E" w:rsidP="00B01B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1B0E">
              <w:rPr>
                <w:rFonts w:ascii="Times New Roman" w:eastAsia="Times New Roman" w:hAnsi="Times New Roman" w:cs="Times New Roman"/>
                <w:b/>
              </w:rPr>
              <w:t>ввода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Протяженность, площадь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Реестровый номер</w:t>
            </w:r>
          </w:p>
        </w:tc>
      </w:tr>
      <w:tr w:rsidR="00B01B0E" w:rsidRPr="00B01B0E" w:rsidTr="00B01B0E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канализации</w:t>
            </w:r>
          </w:p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</w:t>
            </w:r>
            <w:r w:rsidR="00B01B0E"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18:03:000000:948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 с. Нюрдор-Котья, кроме улиц Лесной, Радченко, Южной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1974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4512 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8-1/МК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1B0E">
              <w:rPr>
                <w:rFonts w:ascii="Times New Roman" w:eastAsia="Times New Roman" w:hAnsi="Times New Roman" w:cs="Times New Roman"/>
                <w:sz w:val="16"/>
                <w:szCs w:val="16"/>
              </w:rPr>
              <w:t>к/п 1800/501/16-332169 от 20.10.2016, выписка из ЕГРП от 18.11.2016</w:t>
            </w:r>
          </w:p>
        </w:tc>
      </w:tr>
      <w:tr w:rsidR="00B01B0E" w:rsidRPr="00B01B0E" w:rsidTr="00B01B0E">
        <w:trPr>
          <w:trHeight w:val="73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Очистные сооружения КУ-400 (2КУ-200) 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Оборудование: компрессор 1 шт.</w:t>
            </w:r>
          </w:p>
          <w:p w:rsidR="00B01B0E" w:rsidRPr="00B01B0E" w:rsidRDefault="00B01B0E" w:rsidP="00B01B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К.н.18:03:055003:1361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УР, Вавожский район, 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с. Нюрдор-Котья, 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ул. Промышленная, 14б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1980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E20832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20832">
              <w:rPr>
                <w:rFonts w:ascii="Times New Roman" w:eastAsia="Times New Roman" w:hAnsi="Times New Roman" w:cs="Times New Roman"/>
                <w:sz w:val="24"/>
                <w:szCs w:val="20"/>
              </w:rPr>
              <w:t>250 кв.м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8-2/МК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Выписка из ЕГРН №18:03:055003:1361-18/011/2018-1 от 15.11.2018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канализации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К.н.18:03:027001:704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</w:t>
            </w:r>
          </w:p>
          <w:p w:rsidR="00B01B0E" w:rsidRPr="00B01B0E" w:rsidRDefault="00B01B0E" w:rsidP="00B01B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д. Зяглуд-Какся, </w:t>
            </w:r>
          </w:p>
          <w:p w:rsidR="00B01B0E" w:rsidRPr="00B01B0E" w:rsidRDefault="00B01B0E" w:rsidP="00B01B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ул. Новая, д. 11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E20832" w:rsidP="00E208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31 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8-3/34-ОУ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16"/>
                <w:szCs w:val="16"/>
              </w:rPr>
              <w:t>к/п 1800/501/16-328614 от 18.10.2016, выписка из ЕГРП  от 18.11.2016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Наружные сети</w:t>
            </w:r>
          </w:p>
          <w:p w:rsidR="00B01B0E" w:rsidRPr="00B01B0E" w:rsidRDefault="00B01B0E" w:rsidP="00B01B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Канализации (клуб)</w:t>
            </w:r>
          </w:p>
          <w:p w:rsidR="00B01B0E" w:rsidRPr="00B01B0E" w:rsidRDefault="00B01B0E" w:rsidP="00B01B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</w:t>
            </w:r>
          </w:p>
          <w:p w:rsidR="00B01B0E" w:rsidRPr="00B01B0E" w:rsidRDefault="00B01B0E" w:rsidP="00B01B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с. Вавож, ул.</w:t>
            </w:r>
          </w:p>
          <w:p w:rsidR="00B01B0E" w:rsidRPr="00B01B0E" w:rsidRDefault="00B01B0E" w:rsidP="00B01B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Интернациональная, д.44 «б»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2004</w:t>
            </w:r>
          </w:p>
          <w:p w:rsidR="00B01B0E" w:rsidRPr="00B01B0E" w:rsidRDefault="00B01B0E" w:rsidP="00B01B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E20832" w:rsidP="00E208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198 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</w:t>
            </w: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8-4/68-ОУ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</w:t>
            </w:r>
            <w:r w:rsidRPr="00B01B0E">
              <w:rPr>
                <w:rFonts w:ascii="Times New Roman" w:eastAsia="Times New Roman" w:hAnsi="Times New Roman" w:cs="Times New Roman"/>
                <w:sz w:val="18"/>
              </w:rPr>
              <w:t>Пост.гл.Адм.№521 от 26.07.2010г)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E2083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канализации 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УР, Вавожский р-н, 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д. Большое Волково, 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ул. Центральная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2006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18,5 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8-5/64-ОУ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канализации</w:t>
            </w:r>
          </w:p>
          <w:p w:rsidR="00B01B0E" w:rsidRPr="00B01B0E" w:rsidRDefault="00B01B0E" w:rsidP="00E2083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с.Вавож, ул.Интернациональная, д.64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2007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74,9 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8-6/27-ОУ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к/п 4051        от 17.07.2009г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канализации</w:t>
            </w:r>
          </w:p>
          <w:p w:rsidR="00B01B0E" w:rsidRPr="00B01B0E" w:rsidRDefault="00B01B0E" w:rsidP="00E208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18:03:000000:564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район,с.Вавож, ул.Интернациональная, д.60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159,85 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8-7/56-ОУ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01B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</w:t>
            </w:r>
            <w:r w:rsidRPr="00B01B0E">
              <w:rPr>
                <w:rFonts w:ascii="Times New Roman" w:eastAsia="Times New Roman" w:hAnsi="Times New Roman" w:cs="Times New Roman"/>
              </w:rPr>
              <w:t>к/п 4040        св-во 18-АБ 181691от 10.12.10г</w:t>
            </w:r>
          </w:p>
        </w:tc>
      </w:tr>
      <w:tr w:rsidR="00B01B0E" w:rsidRPr="00B01B0E" w:rsidTr="00E20832">
        <w:trPr>
          <w:trHeight w:val="743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E2083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ливневой и дренажной  канализации </w:t>
            </w:r>
            <w:r w:rsidR="007D523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К.н.</w:t>
            </w:r>
            <w:r w:rsidRPr="00B01B0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18:03:000000:554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район,с.Вавож, ул.Интернациональная, д.60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926,8 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8-8/56-ОУ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</w:t>
            </w:r>
            <w:r w:rsidRPr="00B01B0E">
              <w:rPr>
                <w:rFonts w:ascii="Times New Roman" w:eastAsia="Times New Roman" w:hAnsi="Times New Roman" w:cs="Times New Roman"/>
              </w:rPr>
              <w:t xml:space="preserve">       к/п 4212          св-во 18-АБ №181676 от10.12.10г</w:t>
            </w:r>
          </w:p>
        </w:tc>
      </w:tr>
      <w:tr w:rsidR="00B01B0E" w:rsidRPr="00B01B0E" w:rsidTr="00E20832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Выгреб  на 25 куб.м      </w:t>
            </w: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18:03:000000:561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р-н,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с.Вавож,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ул.Интернациональная, д.60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8-9/56-ОУ  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01B0E">
              <w:rPr>
                <w:rFonts w:ascii="Times New Roman" w:eastAsia="Times New Roman" w:hAnsi="Times New Roman" w:cs="Times New Roman"/>
              </w:rPr>
              <w:t>к/п 4045/1    св-во 18-АБ № 181672 от 10.12.10г</w:t>
            </w:r>
          </w:p>
        </w:tc>
      </w:tr>
      <w:tr w:rsidR="00B01B0E" w:rsidRPr="00B01B0E" w:rsidTr="00E20832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канализации             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18:03:019002:704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с.Водзимонье,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ул.Коммунальная,д.32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59,25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8-10/33-ОУ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</w:rPr>
              <w:t>к/п 4507 св-во 18-АБ №278983 от 13.07.2011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5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Выгреб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5"/>
              </w:rPr>
            </w:pPr>
            <w:r w:rsidRPr="00B01B0E">
              <w:rPr>
                <w:rFonts w:ascii="Times New Roman" w:eastAsia="Times New Roman" w:hAnsi="Times New Roman" w:cs="Times New Roman"/>
                <w:sz w:val="21"/>
                <w:szCs w:val="25"/>
              </w:rPr>
              <w:t>(Объем Литер I -100куб.м)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1"/>
                <w:szCs w:val="25"/>
              </w:rPr>
              <w:t>К.н. 18:03:019002:716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с.Водзимонье,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ул.Коммунальная,д.32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8-11/33-ОУ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</w:rPr>
              <w:t>к/п 4475,св-во 18-АБ №278982 от 13.07.2011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Выгреб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01B0E">
              <w:rPr>
                <w:rFonts w:ascii="Times New Roman" w:eastAsia="Times New Roman" w:hAnsi="Times New Roman" w:cs="Times New Roman"/>
                <w:sz w:val="20"/>
                <w:szCs w:val="24"/>
              </w:rPr>
              <w:t>Литер I-50 куб.м;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0"/>
                <w:szCs w:val="24"/>
              </w:rPr>
              <w:t>Литер II-50 куб.м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район,с.Вавож, ул.Интернациональная,64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2007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8-12/27-ОУ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к/п 2609 от 14.07.2009г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E208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ливневой канализации </w:t>
            </w:r>
            <w:r w:rsidR="00E2083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</w:t>
            </w:r>
            <w:r w:rsidR="00E2083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 18:03:015017:485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 с.Вавож, ул.Восточная,д.28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203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8-13/88-ОУ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</w:t>
            </w:r>
            <w:r w:rsidRPr="00B01B0E">
              <w:rPr>
                <w:rFonts w:ascii="Times New Roman" w:eastAsia="Times New Roman" w:hAnsi="Times New Roman" w:cs="Times New Roman"/>
                <w:sz w:val="20"/>
                <w:szCs w:val="20"/>
              </w:rPr>
              <w:t>т/п 5254,к/п 1800/501/14-91061 от 14.04.2014,св-во 18 АБ,№907496 от 28.05.2014.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E208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канализации </w:t>
            </w: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К.н.18:03:000000:798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 с.Вавож, ул.Восточная, Союзная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2611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8-14/88-ОУ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0"/>
                <w:szCs w:val="20"/>
              </w:rPr>
              <w:t>т/п 5262 от 25.12.2013, ГКН от 06.05.2014, Выписка из ЕГРН от 09.01.2018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E208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Локальные очистительные сооружения </w:t>
            </w:r>
            <w:r w:rsidR="00E2083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объем 185 куб.м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</w:t>
            </w:r>
            <w:r w:rsidR="007D523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.н.18:03:005001:707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 с.Вавож, ул.Союзная,д.33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8-15/88-ОУ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</w:t>
            </w:r>
            <w:r w:rsidRPr="00B01B0E">
              <w:rPr>
                <w:rFonts w:ascii="Times New Roman" w:eastAsia="Times New Roman" w:hAnsi="Times New Roman" w:cs="Times New Roman"/>
              </w:rPr>
              <w:t>т/п 5261,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</w:rPr>
              <w:t>св-во 18АВ     № 078861 от 05.11.2014.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Ограждение локально очистных сооружений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 с.Вавож, ул.Союзная,д.33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8-16/88-ОУ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т/п5261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E208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канализации    </w:t>
            </w:r>
            <w:r w:rsidR="00E2083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01B0E">
              <w:rPr>
                <w:rFonts w:ascii="Times New Roman" w:eastAsia="Times New Roman" w:hAnsi="Times New Roman" w:cs="Times New Roman"/>
                <w:b/>
              </w:rPr>
              <w:t>К.н. 18:03:028001:730</w:t>
            </w:r>
            <w:r w:rsidRPr="00B01B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Вавожскитй район, Зямбайгурт, ул.Верхняя,д.21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278,5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8-17/30-ОУ      </w:t>
            </w:r>
            <w:r w:rsidRPr="00B01B0E">
              <w:rPr>
                <w:rFonts w:ascii="Times New Roman" w:eastAsia="Times New Roman" w:hAnsi="Times New Roman" w:cs="Times New Roman"/>
                <w:lang w:eastAsia="ru-RU"/>
              </w:rPr>
              <w:t xml:space="preserve"> Св-во 18 АБ №027273 от 04.07.2014 (оперативное управление)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Локально очистные сооружения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Вавожскитй район, Зямбайгурт, ул.Верхняя,д.21</w:t>
            </w:r>
          </w:p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8-18/30-ОУ</w:t>
            </w:r>
            <w:r w:rsidR="00E2083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т/п 5195 от 23.10.2013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Ограждение локально-очистных сооружений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Вавожскитй район, Зямбайгурт, ул.Верхняя,д.21</w:t>
            </w:r>
          </w:p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8-19/30-ОУ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в  т/п 5195 от 16.10.2013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E208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канализации       </w:t>
            </w:r>
            <w:r w:rsidR="007D523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.н.18:03:015016:602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с.Вавож,ул.Солнечная,д.4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E20832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136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E2083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8-20/88-ОУ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</w:t>
            </w:r>
            <w:r w:rsidRPr="00B01B0E">
              <w:rPr>
                <w:rFonts w:ascii="Times New Roman" w:eastAsia="Times New Roman" w:hAnsi="Times New Roman" w:cs="Times New Roman"/>
                <w:sz w:val="20"/>
                <w:szCs w:val="20"/>
              </w:rPr>
              <w:t>т/п №5276 от 25.12.2013</w:t>
            </w:r>
            <w:r w:rsidR="00E20832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от 09.01.2018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Выгреб (объем 30</w:t>
            </w:r>
            <w:r w:rsidR="000D11F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куб.м)</w:t>
            </w:r>
          </w:p>
          <w:p w:rsidR="00B01B0E" w:rsidRPr="00B01B0E" w:rsidRDefault="007D5233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B01B0E"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 18:03:013001:875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д.Большое Волково, ул.Центральная, д.46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8-21/9-ОУ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0"/>
                <w:szCs w:val="20"/>
              </w:rPr>
              <w:t>в. из т/п 6931от 10.10.2014,св-во №014363.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канализации</w:t>
            </w:r>
          </w:p>
          <w:p w:rsidR="00B01B0E" w:rsidRPr="00B01B0E" w:rsidRDefault="007D5233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B01B0E"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 18:03:013001:877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 д.Большое Волково, ул.Центральная, д.46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0D11F5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60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8-22/9-ОУ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1B0E">
              <w:rPr>
                <w:rFonts w:ascii="Times New Roman" w:eastAsia="Times New Roman" w:hAnsi="Times New Roman" w:cs="Times New Roman"/>
              </w:rPr>
              <w:t>т/п 6929 от 10.10.2014,    св-во №014365 от 24.03.2015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Выгреб</w:t>
            </w:r>
          </w:p>
          <w:p w:rsidR="00B01B0E" w:rsidRPr="00B01B0E" w:rsidRDefault="007D5233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B01B0E"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.н.18:03:032001:1882</w:t>
            </w:r>
            <w:r w:rsidR="00B01B0E"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(объем 35куб.м)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с.Какмож,ул.Пионерская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8-23/15-ОУ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</w:t>
            </w:r>
            <w:r w:rsidRPr="00B01B0E">
              <w:rPr>
                <w:rFonts w:ascii="Times New Roman" w:eastAsia="Times New Roman" w:hAnsi="Times New Roman" w:cs="Times New Roman"/>
                <w:sz w:val="20"/>
                <w:szCs w:val="20"/>
              </w:rPr>
              <w:t>т/п 7077 от 23.11.2015,св-во № 240450 от 22.03.2016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канализации</w:t>
            </w:r>
          </w:p>
          <w:p w:rsidR="00B01B0E" w:rsidRPr="00B01B0E" w:rsidRDefault="007D5233" w:rsidP="000D11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B01B0E"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.н.18:03:032001:1878</w:t>
            </w:r>
            <w:r w:rsidR="00B01B0E"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с.Какмож,ул.Пионерская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0D11F5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127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8-24/15-ОУ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</w:t>
            </w:r>
            <w:r w:rsidRPr="00B01B0E">
              <w:rPr>
                <w:rFonts w:ascii="Times New Roman" w:eastAsia="Times New Roman" w:hAnsi="Times New Roman" w:cs="Times New Roman"/>
                <w:sz w:val="20"/>
                <w:szCs w:val="20"/>
              </w:rPr>
              <w:t>т/п 7081 от 23.11.2015,св-во 240451 от 22.03.2016</w:t>
            </w:r>
          </w:p>
        </w:tc>
      </w:tr>
      <w:tr w:rsidR="00B01B0E" w:rsidRPr="00B01B0E" w:rsidTr="00B01B0E">
        <w:trPr>
          <w:trHeight w:val="74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0D11F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дренажной канализации </w:t>
            </w:r>
            <w:r w:rsidR="007D523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.н18:03:032001:1889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с.Какмож,ул.Школьная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0D11F5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8-25/МК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</w:t>
            </w:r>
            <w:r w:rsidRPr="00B01B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т/п 7080 от 01.12.2015, 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18"/>
                <w:szCs w:val="18"/>
              </w:rPr>
              <w:t>ГКН от 21.12.2015,</w:t>
            </w: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B01B0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№18:03:032001:1889-18/011/2017-1 от 31.07.2017</w:t>
            </w:r>
          </w:p>
        </w:tc>
      </w:tr>
      <w:tr w:rsidR="00B01B0E" w:rsidRPr="00B01B0E" w:rsidTr="00B01B0E">
        <w:trPr>
          <w:trHeight w:val="14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канализации  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К.н.18:03:032001:1930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с.Какмож, ул.Можгинская,д.17а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0D11F5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8-26/МК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28.05.2018, Выписка из ЕГРН №18:03:032001:1930 от 31.05.2018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1B0E" w:rsidRPr="00B01B0E" w:rsidTr="00B01B0E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Система водоотведения </w:t>
            </w: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18:03:015017:655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354</w:t>
            </w:r>
            <w:r w:rsidR="000D11F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8-27/88-ОУ 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№18:03:015017:655-18/065/2021-1 от 23.06.2021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B01B0E" w:rsidRPr="00B01B0E" w:rsidTr="00B01B0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Система водоотведения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B01B0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д. Большое Волково, ул. Центральная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1B0E">
              <w:rPr>
                <w:rFonts w:ascii="Times New Roman" w:eastAsia="Times New Roman" w:hAnsi="Times New Roman" w:cs="Times New Roman"/>
                <w:sz w:val="24"/>
                <w:szCs w:val="20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1B0E" w:rsidRPr="00B01B0E" w:rsidRDefault="000D11F5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8-28/МК</w:t>
            </w:r>
          </w:p>
          <w:p w:rsidR="00B01B0E" w:rsidRPr="00B01B0E" w:rsidRDefault="00B01B0E" w:rsidP="00B01B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61463" w:rsidRDefault="00F61463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5FFC" w:rsidRDefault="00545FFC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5D3E" w:rsidRPr="00F35D3E" w:rsidRDefault="00F35D3E" w:rsidP="00F35D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F35D3E">
        <w:rPr>
          <w:rFonts w:ascii="Times New Roman" w:eastAsia="Times New Roman" w:hAnsi="Times New Roman" w:cs="Times New Roman"/>
          <w:b/>
          <w:bCs/>
          <w:sz w:val="28"/>
          <w:szCs w:val="20"/>
        </w:rPr>
        <w:t>РАЗДЕЛ 9. Реестр дорожного хозяйства</w:t>
      </w:r>
    </w:p>
    <w:p w:rsidR="00F35D3E" w:rsidRPr="00F35D3E" w:rsidRDefault="00F35D3E" w:rsidP="00F35D3E">
      <w:pPr>
        <w:suppressAutoHyphens/>
        <w:spacing w:after="0" w:line="240" w:lineRule="auto"/>
        <w:jc w:val="center"/>
        <w:rPr>
          <w:rFonts w:ascii="Arial" w:eastAsia="Lucida Sans Unicode" w:hAnsi="Arial" w:cs="Tahoma"/>
          <w:i/>
          <w:iCs/>
          <w:sz w:val="28"/>
          <w:szCs w:val="28"/>
        </w:rPr>
      </w:pPr>
      <w:r w:rsidRPr="00F35D3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муниципального образования «Вавожский район» </w:t>
      </w:r>
    </w:p>
    <w:tbl>
      <w:tblPr>
        <w:tblW w:w="110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977"/>
        <w:gridCol w:w="2409"/>
        <w:gridCol w:w="1135"/>
        <w:gridCol w:w="1133"/>
        <w:gridCol w:w="1276"/>
        <w:gridCol w:w="1559"/>
      </w:tblGrid>
      <w:tr w:rsidR="00F35D3E" w:rsidRPr="00F35D3E" w:rsidTr="00BC3A82">
        <w:trPr>
          <w:trHeight w:val="7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№</w:t>
            </w:r>
          </w:p>
          <w:p w:rsidR="00F35D3E" w:rsidRPr="00F35D3E" w:rsidRDefault="00F35D3E" w:rsidP="00F35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Наименование объекта, характеристика</w:t>
            </w:r>
          </w:p>
          <w:p w:rsidR="00F35D3E" w:rsidRPr="00F35D3E" w:rsidRDefault="00F35D3E" w:rsidP="00F35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Адрес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A82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Дата образования/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ввода,реконструкции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Иденти-фика-ционный номер автомо-бильной дороги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Протяженность (км)/</w:t>
            </w:r>
          </w:p>
          <w:p w:rsidR="00F35D3E" w:rsidRPr="00F35D3E" w:rsidRDefault="00BC3A82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Площадь</w:t>
            </w:r>
            <w:r w:rsidR="00F35D3E" w:rsidRPr="00F35D3E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Реестровый  номер</w:t>
            </w:r>
          </w:p>
        </w:tc>
      </w:tr>
      <w:tr w:rsidR="00F35D3E" w:rsidRPr="00F35D3E" w:rsidTr="00BC3A82">
        <w:trPr>
          <w:trHeight w:val="720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Дорога от ул. Советская до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 xml:space="preserve">АЗС (колх.)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УР, Вавожский район,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с. Вавож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1995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94-206-833 ОП МП 69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0,6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  <w:p w:rsidR="00F35D3E" w:rsidRPr="00F35D3E" w:rsidRDefault="00F35D3E" w:rsidP="00F35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9-1/МК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Автодорога</w:t>
            </w:r>
          </w:p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18:03:000000:709</w:t>
            </w:r>
            <w:r w:rsidRPr="00F35D3E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</w:p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ПГС (песчано-гравийная смесь)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УР, Вавожский район,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с. Вавож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94-206-833 ОП МП 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1,3 /</w:t>
            </w:r>
            <w:r w:rsidRPr="00F35D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1263,7х 14=</w:t>
            </w:r>
          </w:p>
          <w:p w:rsidR="00F35D3E" w:rsidRPr="00F35D3E" w:rsidRDefault="00F35D3E" w:rsidP="00F35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17692 кв.м</w:t>
            </w:r>
          </w:p>
          <w:p w:rsidR="00F35D3E" w:rsidRPr="00F35D3E" w:rsidRDefault="00F35D3E" w:rsidP="00F35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9-3/МК</w:t>
            </w:r>
            <w:r w:rsidRPr="00F35D3E">
              <w:rPr>
                <w:rFonts w:ascii="Times New Roman" w:eastAsia="Times New Roman" w:hAnsi="Times New Roman" w:cs="Times New Roman"/>
                <w:szCs w:val="20"/>
              </w:rPr>
              <w:t xml:space="preserve">            </w:t>
            </w: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т/п 5-15 от 22.06.1999,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</w:rPr>
              <w:t>св-во 18АА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</w:rPr>
              <w:t>№ 082485от 28.09.2005,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</w:rPr>
              <w:t>св-во 18-АБ №278803 от 21.06.2011г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Поселковая дорога (щебень, гравий, песок)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18:03:020001:1363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Вавожский район,            с. Волипельга 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ул. Молодежная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1990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94-206-855 ОП МП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0,920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9-7/МК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т/п 3527 от 30.11.2007,</w:t>
            </w:r>
            <w:r w:rsidRPr="00F35D3E">
              <w:rPr>
                <w:rFonts w:ascii="Times New Roman" w:eastAsia="Times New Roman" w:hAnsi="Times New Roman" w:cs="Times New Roman"/>
                <w:sz w:val="18"/>
              </w:rPr>
              <w:t xml:space="preserve"> св-во 18АА 820724 от 29.04.09г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Автодорога</w:t>
            </w:r>
            <w:r w:rsidRPr="00F35D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(грунт, гравий, песок),</w:t>
            </w:r>
            <w:r w:rsidRPr="00F35D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ширина полотна10м</w:t>
            </w:r>
          </w:p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К.н.. 18:03:000000:573</w:t>
            </w:r>
            <w:r w:rsidRPr="00F35D3E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УР, Вавожский район, д.Большое Волково-д.Макарово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(до медпункта)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1987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2012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24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3,224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Cs w:val="20"/>
              </w:rPr>
              <w:t>9-8/МК</w:t>
            </w:r>
            <w:r w:rsidRPr="00F35D3E">
              <w:rPr>
                <w:rFonts w:ascii="Times New Roman" w:eastAsia="Times New Roman" w:hAnsi="Times New Roman" w:cs="Times New Roman"/>
                <w:szCs w:val="20"/>
              </w:rPr>
              <w:t xml:space="preserve">            </w:t>
            </w: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т/п 4192 от 10.11.2009</w:t>
            </w:r>
            <w:r w:rsidRPr="00F35D3E">
              <w:rPr>
                <w:rFonts w:ascii="Times New Roman" w:eastAsia="Times New Roman" w:hAnsi="Times New Roman" w:cs="Times New Roman"/>
                <w:szCs w:val="20"/>
              </w:rPr>
              <w:t xml:space="preserve">, </w:t>
            </w:r>
            <w:r w:rsidRPr="00F35D3E">
              <w:rPr>
                <w:rFonts w:ascii="Times New Roman" w:eastAsia="Times New Roman" w:hAnsi="Times New Roman" w:cs="Times New Roman"/>
                <w:sz w:val="18"/>
              </w:rPr>
              <w:t>св-во 18АА № 939772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</w:rPr>
              <w:t>от  18.12.09г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 объекту: «Пристройка на 468 учащихся к средней общеобразовательной школе в с.Вавож УР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(2-я очередь)»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К.н.18:03:015027:399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color w:val="000000"/>
              </w:rPr>
              <w:t>УР, Вавожский район,         с.Вавож, ул.Интернациональная д.64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2009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2533,2 кв.м                   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9-9/27-ОУ</w:t>
            </w:r>
            <w:r w:rsidRPr="00F35D3E"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к/п 2609   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св-во 18-АБ №119999 от 22.11.2010г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Спортядро по объекту: «Спортивные соору-жения в с.Вавож УР»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</w:t>
            </w:r>
            <w:r w:rsidRPr="00F35D3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18:03:000000:565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color w:val="000000"/>
              </w:rPr>
              <w:t xml:space="preserve">УР, Вавожский район,                                            с.Вавож, ул.Интернациональная д.60                                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390 кв.м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9-10/56-ОУ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к/п 4045    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св-во 18-АБ №181700от 10.12.10г</w:t>
            </w:r>
          </w:p>
        </w:tc>
      </w:tr>
      <w:tr w:rsidR="00F35D3E" w:rsidRPr="00F35D3E" w:rsidTr="00BC3A82">
        <w:trPr>
          <w:trHeight w:val="117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Благоустройство территории по объекту: «Спортивные сооруже-ния в с.Вавож УР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</w:t>
            </w:r>
            <w:r w:rsidRPr="00F35D3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18:03:000000:566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color w:val="000000"/>
              </w:rPr>
              <w:t>УР, Вавожский район,          с.Вавож, ул.Интернациональная д.60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 2</w:t>
            </w: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009</w:t>
            </w:r>
            <w:r w:rsidRPr="00F35D3E">
              <w:rPr>
                <w:rFonts w:ascii="Times New Roman" w:eastAsia="Times New Roman" w:hAnsi="Times New Roman" w:cs="Times New Roman"/>
              </w:rPr>
              <w:t xml:space="preserve">                                        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3390,4 кв.м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9-11/56-ОУ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к/п 4045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св-во 18-АБ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№ 181675от 10.12.10г</w:t>
            </w:r>
          </w:p>
        </w:tc>
      </w:tr>
      <w:tr w:rsidR="00F35D3E" w:rsidRPr="00F35D3E" w:rsidTr="00BC3A82">
        <w:trPr>
          <w:trHeight w:val="140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Флагштоки, Помост с чашей олимпийского огня по объекту: «Спортивные сооруже-ния в с.Вавож УР»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</w:t>
            </w:r>
            <w:r w:rsidRPr="00F35D3E">
              <w:rPr>
                <w:rFonts w:ascii="Times New Roman" w:eastAsia="Times New Roman" w:hAnsi="Times New Roman" w:cs="Times New Roman"/>
              </w:rPr>
              <w:t>.</w:t>
            </w:r>
            <w:r w:rsidRPr="00F35D3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18:03:000000:557</w:t>
            </w:r>
            <w:r w:rsidRPr="00F35D3E">
              <w:rPr>
                <w:rFonts w:ascii="Times New Roman" w:eastAsia="Times New Roman" w:hAnsi="Times New Roman" w:cs="Times New Roman"/>
              </w:rPr>
              <w:t xml:space="preserve">  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                       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color w:val="000000"/>
              </w:rPr>
              <w:t>УР, Вавожский район,          с.Вавож, ул.Интернациональная д.60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9 кв.м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9-12/56-ОУ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к/п 4045   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св-во 18-АБ №181698от 10.12.10г</w:t>
            </w:r>
          </w:p>
        </w:tc>
      </w:tr>
      <w:tr w:rsidR="00F35D3E" w:rsidRPr="00F35D3E" w:rsidTr="00BC3A82">
        <w:trPr>
          <w:trHeight w:val="122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Подпорные стенки стадиона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18:03:000000:562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УР, Вавожский район,          с.Вавож, ул.Интерна-циональная д.60.                                   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348,8 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9-14/56-ОУ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к/п 4045     </w:t>
            </w:r>
          </w:p>
          <w:p w:rsidR="00F35D3E" w:rsidRPr="00F35D3E" w:rsidRDefault="00F35D3E" w:rsidP="00BC3A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св-во 18-АБ №181699от 10.12.10г.</w:t>
            </w:r>
          </w:p>
        </w:tc>
      </w:tr>
      <w:tr w:rsidR="00F35D3E" w:rsidRPr="00F35D3E" w:rsidTr="00BC3A82">
        <w:trPr>
          <w:trHeight w:val="20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Благоустройство территории по объекту: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«Средняя общеобразовательная школа на 110учащихся в с.Водзимонье Вавожского р-на УР»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К.н. 18:03:019002:879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 Вавожский район, с. Водзимонье,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 ул. Коммунальная,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д.32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4692,6 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9-15/33-ОУ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к/п 4475,     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№278977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дорога, в т.ч. общего пользования (ПГС)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К..н.18:03:000000:414 (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840 м)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УР, Вавожский район, с. Вавож,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ул. Труда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1983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2007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 xml:space="preserve">1,0,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в</w:t>
            </w: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F35D3E">
              <w:rPr>
                <w:rFonts w:ascii="Times New Roman" w:eastAsia="Times New Roman" w:hAnsi="Times New Roman" w:cs="Times New Roman"/>
                <w:bCs/>
              </w:rPr>
              <w:t>т.ч.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0,840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/</w:t>
            </w:r>
            <w:r w:rsidRPr="00F35D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9-17/МК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т/п 5102 от 05.06.2012</w:t>
            </w:r>
          </w:p>
          <w:p w:rsidR="00F35D3E" w:rsidRPr="00F35D3E" w:rsidRDefault="00F35D3E" w:rsidP="00223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св-во №014657 от 22.04.2015.</w:t>
            </w:r>
          </w:p>
        </w:tc>
      </w:tr>
      <w:tr w:rsidR="00F35D3E" w:rsidRPr="00F35D3E" w:rsidTr="00BC3A82">
        <w:trPr>
          <w:trHeight w:val="1819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дорога, в т.ч. общего пользования</w:t>
            </w:r>
            <w:r w:rsidRPr="00F35D3E">
              <w:rPr>
                <w:rFonts w:ascii="Times New Roman" w:eastAsia="Times New Roman" w:hAnsi="Times New Roman" w:cs="Times New Roman"/>
              </w:rPr>
              <w:t xml:space="preserve"> (ПГС)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К.н.18:03:015021:487 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(409 м.)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УР, Вавожский район,  с. Вавож,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пер. Вавожский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1993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в т.ч.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0,409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/</w:t>
            </w:r>
            <w:r w:rsidRPr="00F35D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9-18/МК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т/п 5100 от 01.06.2012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к/п 5100 от 10.04.2013,      св-во №014656 от 22.04.2015.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дорога, в т.ч. общего пользования</w:t>
            </w:r>
            <w:r w:rsidRPr="00F35D3E">
              <w:rPr>
                <w:rFonts w:ascii="Times New Roman" w:eastAsia="Times New Roman" w:hAnsi="Times New Roman" w:cs="Times New Roman"/>
              </w:rPr>
              <w:t xml:space="preserve"> (ПГС)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К.н.18:03:000000:415 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(291 м.)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УР, Вавожский район,   с. Вавож,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ул. Валинская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1983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в т.ч.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0,291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/</w:t>
            </w:r>
            <w:r w:rsidRPr="00F35D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1601,5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9-19/МК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т/п 5101 от 05.06.2012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к/п 5101 от 10.04.2013      св-во №014655 от 22.04.2015.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Благоустройство территории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УР, Вавожский район,  с. Вавож,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ул. Восточная, д.28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9-23/88-ОУ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т/п 5258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15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Благоустройство территории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д. Зямбайгурт,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Верхняя, д.21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2602,1 кв.м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9-24/30-ОУ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Благоустройство и озеленение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, с.Вавож, 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Солнечная, д.4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9-25/7-ОУ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Ограждение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с.Вавож,         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Солнечная, д.4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9-26/7-ОУ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вып. из т/п 5265от 25.12.2013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Сквер имени Кузебая Герда с.Вавож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, с.Вавож, ул.Интерна-циональная,51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9-27/69-ОУ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Автомобильная дорога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К.н. 18:03:000000:933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д.Новое Водзимонье-д.Гуляево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1,784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9-29/МК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т/п 010716 от 21.07.2016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(асфальт)   </w:t>
            </w:r>
            <w:r w:rsidR="00DB6DE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К.н. 18:03:000000:880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(г.Можга-с.Вавож)-д.Березек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9-30/МК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ГКН15.09.2015,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№240339 от 09.03.2016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18:03:000000:914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с.Вавож, ул.Союзная 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94-206-833 ОП МП 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9-31/МК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ГКН от 12.04.2016,Вы-писка из ЕГРН №18:03:000000:914-18/011/2018-2 от 22.05.2018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18:03:000000:913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с.Вавож, ул.Солнечная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94-206-833 ОП МП 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9-32/МК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ГКН от 07.04.2016, Выписка из ЕГРН №18:03:000000:913-18/011/2018-2 от 22.05.2018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дорога, в т.ч.: местного значения (ПГС)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К.н.18:03:000000:808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(280 м)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с. Вавож,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 Западный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1984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94-206-833 ОП МП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в т.ч.: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0,280/  1680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9-33/МК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т/п 5233 от 10.02.2014, к/п 1800/501/14-160514 от 25.06.2014, св-во №014833 от 19.05.2015.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дорога, в т.ч. местного значения (ПГС)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К.н.18:03:015023:212 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(520 м.)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Вавож,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Кузебая Герда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1984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94-206-833 ОП МП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 xml:space="preserve">0,8,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в т.ч.: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0,520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/</w:t>
            </w:r>
            <w:r w:rsidRPr="00F35D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9-34/МК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т/п 5234 от 19.12.2013,к/п 1800/501/14-172655 от 07.07.2014,     св-во №014832 от 19.05.2015.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Тротуар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 (</w:t>
            </w:r>
            <w:r w:rsidRPr="00F35D3E">
              <w:rPr>
                <w:rFonts w:ascii="Times New Roman" w:eastAsia="Times New Roman" w:hAnsi="Times New Roman" w:cs="Times New Roman"/>
              </w:rPr>
              <w:t>асфальт)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18:03:000000:810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Вавож,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Гагарина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0,317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/408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9-35/МК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т/п №5237 от 14.01.2014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дорога, в т.ч. местного значения (ПГС)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К.н. 18:03:000000:811 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(150 м.)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с. Вавож,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Юбилейная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1985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94-206-833 ОП МП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2,0,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в т.ч.: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Cs/>
              </w:rPr>
              <w:t>0,150 /900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9-36/МК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т/п 5241 от 30.01.2014,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к/п 1800/501/ 14-172691 от 07.07.2014,св-во№014834 от 19.05.2015.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  <w:p w:rsidR="00F35D3E" w:rsidRPr="00F35D3E" w:rsidRDefault="00DB6DEA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r w:rsidR="00F35D3E"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.н 18:03:000000:936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(с.Водзимонье-с.Брызгалово)-д.Квашур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0,974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9-37/МК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ГКН от 12.04.2016,Выписка из ЕГРП от 19.07.2016</w:t>
            </w:r>
          </w:p>
        </w:tc>
      </w:tr>
      <w:tr w:rsidR="00F35D3E" w:rsidRPr="00F35D3E" w:rsidTr="00BC3A82">
        <w:trPr>
          <w:trHeight w:val="126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 18:03:000000:1006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(с.Водзимонье-с.Брызгалово)-д.Вишур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2,650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9-38/МК 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18:03:000000:1006-18/011/2019-2 от 03.07.2019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(с.Водзимонье-с.Брызгалово)-д.Заря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3915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(с.Водзимонье-с.Брызгалово)-д.Квачи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9-40/МК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 18:03:000000:1007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(с.Водзимонье-с.Брызгалово)-д.Нардомас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4,894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9-41/МК 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18:03:000000:1007-18/011/2019-2 от 03.07.2019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 18:03:000000:938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(с.Водзимонье-с.Брызгалово)-д.Зетловай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4,204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9-42/МК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ГКН от 22.07.2016,Выписка из ЕГРП от 01.09.2016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18:03:000000:1123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 Гуляево-ст. Гуляевская железнодорожная площадка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1,994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9-43/МК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№18:03:000000:1123-18/011/2020-2 от 19.03.2020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18:03:005001:719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ст. Гуляевская железнодорожная площадка -д. Нижний Юсь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4,622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9-44/МК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Выписка из ЕГРН №18:03:005001:719-18/011/2020-2 от 19.03.2020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ст.Гуляевская железнодорожная площадка-д.Инга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9-45/МК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 18:03:000000:935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д.Инга-с.Какмож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5,650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9-46/МК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ГКН от 19.07.2016, Выписка из ЕГРН № 18-18/011-18/011/007/2016-1482/1  от 01.09.2016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(п.г.т. Ува-с.Вавож)-д.Сишур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9-47/МК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(с.Вавож-с.Нюрдор-Котья)-д.Зеленая Роща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9-48/МК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д.Зядлуд-д.Холодный Ключ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9-49/МК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(с.Вавож-д.Старое Жуе)-д.Колногорово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9-50/МК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  <w:p w:rsidR="00F35D3E" w:rsidRPr="00F35D3E" w:rsidRDefault="00DB6DEA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r w:rsidR="00F35D3E"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.н.18:03:000000:937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(с.Вавож-д.Старое Жуе)-д.Берлуд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2,457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9-51/МК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ГКН от 20.07.2016, </w:t>
            </w: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№ 18-18/011-18/011/007/2016-1484/1  от 01.09.2016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(с.Вавож-д.Старое Жуе)-д.Русская Изопельга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9-52/МК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18:03:000000:1003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д.Дубровка-д.Новотроицкий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9-53/МК </w:t>
            </w: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18:03:000000:1003-18/011/2019-2 от 03.07.2019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 (д.Большая Гурезь-Пудга-д.Пужмоил)(грунт)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18:03:000000:877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д.Большая Гурезь-Пудга-д.Пужмоил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 xml:space="preserve">1,958/ </w:t>
            </w:r>
            <w:r w:rsidRPr="00F35D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15660,5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9-54/МК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т/п  на 21.07.2015,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ГКН 09.09.2015,   св-во №240326 от 02.03.2016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 (щебень)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К.н.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18:03:000000:881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(с.Нылга-с.Вавож)-д.Малиновка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1929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9-55/МК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т/п  на 21.07.2015,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ГКН 16.09.2015, св-во №240356 от 11.03.2016.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 18:03:000000:1002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д.Яголуд-д.Четкерь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2,981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9-56/МК </w:t>
            </w: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№18:03:000000:1002-18/011/2019-2 от 03.07.2019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(с.Нылга-с.Вавож)-д.Бармино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9-57/МК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Автомобильная дорога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К.н 18:03:000000:934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(с.Нылга-с.Вавож)-д.Сэрья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9-58/МК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ГКН 18.07.2016,выписка из ЕГРН № 18-18/011-18/011/007/2016-1481/1  от 01.09.2016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 (г.Можга-с.Вавож)-д.Чемошур-Докья (гравий)</w:t>
            </w:r>
            <w:r w:rsidRPr="00F35D3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18:03:000000:879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д.Чемошур-Докья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9-59/МК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т/п  21.07.2015,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ГКН 15.09.2015,   св-во №240327 от 02.03.2016.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К.н. 18:03:000000:1136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д.Зяглуд-Какся-д.Малый Зяглуд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1936/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1,939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9-60/МК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Выписка из ЕГРН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№18:03:000000:1136-18/011/2019-1 от 01.02.2019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д.Какмож-Итчи-д.Нижний Юсь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9-61/МК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К.н.18:03:000000:946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(с.Вавож-с.Кильмезь)-д.Касихино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1918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9-62/МК,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ГКН 14.10.2016 </w:t>
            </w: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№ 18-18/011-18/011/007/2016-1780/1  от 26.10.2016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 xml:space="preserve">Автомобильная дорога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К.н 18:03:030001:209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с.Тыловыл-Пельга-д. Иваново-Вознесенск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94-206 ОП МР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9-63/МК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№ 18-18/011-18/011/007/2016-1486/1  от 01.09.2016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(д.Котья-д.Зядлуд)-д.Тушмо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9-64/МК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 18:03:023001:148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д.Старое –Жуе-д.Дубровка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9-65/МК 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18:03:023001:148-18/011/2019-2 от 28.06.2019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д.Иваново-Возне-сенск-д.Кочежгурт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9-66/МК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д.Зямбайгурт-д.Вишур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9-67/МК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 18:03:000000:1004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д.Монья-д.Вишур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3,088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9-68/МК 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18:03:000000:1004-18/011/2019-3 от 19.06.2019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 18:03:000000:1005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д.Квашур-д.Зямбайгурт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4,540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9-69/МК </w:t>
            </w: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18:03:000000:1005-18/011/2019-2 от 03.07.2019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д.Квачи-д.Нардомас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9-70/МК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Вавожский район, д.Квачи-д.Зетловай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9-71/МК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д.Котья-фермерское хозяйство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9-72/МК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 18:03:000000:1124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с.Какмож-д.Какмож-Итчи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2,429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9-73/МК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№18:03:000000:1124-18/011/2020-2 от 19.03.2020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с.Какмож (выход на дорогу д.Нижний Юсь-д.Какмож-Итчи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9-74/МК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Подъезд к д.Слудка</w:t>
            </w: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(щебень)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18:03:061001:281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1929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9-75/МК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т/п  21.07.2015,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ГКН 15.09.2015,   св-во №240328 от 02.03.2016.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Подъезд к д.Октябрьский</w:t>
            </w: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9-76/МК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Подъезд к д.Уе-Докья</w:t>
            </w: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9-77/МК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Подъезд к д. Жуё-Можга</w:t>
            </w: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(щебень)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18:03:000000:882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д.Жуё-Можга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1924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9-78/МК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т/п  21.07.2015,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ГКН 17.09.2015,св-во №240357 от 11.03.2016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69</w:t>
            </w:r>
          </w:p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Вавожский район, с.Вавож, ул.Комсомольская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9-79/МК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с.Вавож, ул.Логовая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9-80/МК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 ул.Пионерская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9-81/МК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 с.Вавож,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ул.Береговая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9-82/МК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 ул.Новая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9-83/МК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 ул.Молодежная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9-84/МК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18:03:000000:1357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с.Вавож, ул.Западная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9-85/МК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№18:03:000000:1357-18/065/2021-1 от 23.04.2021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 пер.Советский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9-86/МК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пер.Увинский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9-87/МК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пер.Гагарина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9-88/МК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ул.Гагарина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9-89/МК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18:03:000000:1358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 с.Вавож,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ул.Свободы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94-206 -833ОП МП 14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1,287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9-90/МК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№18:03:000000:1358-18/065/2021-1 от 23.04.2021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с.Вавож, пер.Молодежный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9-91/МК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18:03:000000:1359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с.Вавож,ул.Кирова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16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9-92/МК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№18:03:000000:1359-18/065/2021-1 от 23.04.2021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пер.Зеленый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94-206 -833ОП МП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9-93/МК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пер.Дорожный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9-94/МК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18:03:015021:772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пер.Труда.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21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9-95/МК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№18:03:015021:772-18/065/2021-1 от 04.05.2021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пер.Подлесный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9-96/МК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Северная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9-97/МК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пер.Северный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9-98/МК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ул.Коммунальная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94-206 -833ОП МП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9-99/МК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пер.Коммунальный.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9-100/МК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ул.Садовая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9-101/МК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пер.Октябрьский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29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9-102/МК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 Азина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9-103/МК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ул.Нагорная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9-104/МК</w:t>
            </w:r>
          </w:p>
        </w:tc>
      </w:tr>
      <w:tr w:rsidR="00F35D3E" w:rsidRPr="00F35D3E" w:rsidTr="00BC3A82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ул.Лесная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32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9-105/МК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пер.Школьный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33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9-106/МК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пер.Майский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9-107/МК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18:03:000000:1363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ул.Песочная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9-108/МК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№18:03:000000:1363-18/065/2021-1 от 04.05.2021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18:03:000000:1367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ул.Аэродромная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37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9-109/МК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№18:03:000000:1367-18/065/2021-1 от 11.05.2021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18:03:015012:681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пер.Юбилейный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38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9-110/МК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№18:03:015012:681-18/065/2021-1 от 05.05.2021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18:03:000000:1366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 ул.Мира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9-111/МК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№18:03:000000:1366-18/065/2021-1 от 11.05.2021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ул.Полевая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9-112/МК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18:03:015012:680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ул.Цветочная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41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9-113/МК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№18:03:015012:680-18/065/2021-1 от 05.05.2021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18:03:000000:1368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ул.Удмуртская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9-114/МК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№18:03:000000:1368-18/065/2021-1 от 11.05.2021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18:03:015016:796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9-115/МК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№18:03:015016:796-18/065/2021-1 от 04.05.2021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18:03:015016:798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УР, Вавожский район,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ул.Спортивная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9-116/МК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№18:03:015016:798-18/065/2021-1 от 11.05.2021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18:03:015016:797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ул.Вавожская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9-117/МК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№18:03:015016:797-18/065/2021-1 от 05.05.2021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ул.Восточная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9-118/МК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ул.Дружбы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49</w:t>
            </w:r>
          </w:p>
          <w:p w:rsidR="0039153E" w:rsidRPr="00F35D3E" w:rsidRDefault="003915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9-119/МК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110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пер.Кирова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94-206 -833ОП МП 50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9-120/МК</w:t>
            </w:r>
          </w:p>
        </w:tc>
      </w:tr>
      <w:tr w:rsidR="00F35D3E" w:rsidRPr="00F35D3E" w:rsidTr="00BC3A82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ул.Авангардная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9-121/МК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ул.Луговая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52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9-122/МК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ул.Сосновая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53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9-123/МК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ул.И.Зорина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9-124/МК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Ягодная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55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9-125/МК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Советская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9-126/МК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ул.Победы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9-127/МК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с.Вавож, ул.Интер-национальная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9-128/МК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д.Большая Можга, ул.Луговая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1890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МП59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9-129/МК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д.Большая Можга, ул.Большая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9-130/МК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д.Большая Можга, ул.Школьная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9-131/МК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д.Большая Можга, ул.Геологическая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62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9-132/МК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 д. Жуё-Можга,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Лермонтова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63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9-133/МК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д.Жуё-Можга, ул.Заречная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9-134/МК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 Жуё-Можга,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ул.40 лет Победы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94-206 -833 ОП МП 65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9-135/МК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ст. 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Станционная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9-136/МК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ст. Вавож,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Полевая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9-137/МК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д.Зелёная Роща,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68</w:t>
            </w:r>
          </w:p>
          <w:p w:rsidR="0039153E" w:rsidRDefault="003915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153E" w:rsidRPr="00F35D3E" w:rsidRDefault="003915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9-138/МК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129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18:03:009001:640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  д.Березек,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ул.Вишневая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94-206 -811 ОП МП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9-139/МК </w:t>
            </w: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№18:03:009001:640-18/065/2021-1 от 19.03.2021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18:03:009001:637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 д. Березек,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Зеленая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94-206 -811 ОП МП 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9-140/МК </w:t>
            </w:r>
            <w:r w:rsidRPr="003915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№18:03:009001:637-18/065/2020-1 от 15.12.2020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18:03:009001:635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 Березек,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Садовая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94-206 -811 ОП МП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9-141/МК </w:t>
            </w:r>
            <w:r w:rsidRPr="003915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№18:03:009001:635-18/065/2020-1 от 11.12.2020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18:03:013002:351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Вавожский район,     д. Большое Волково, ул. 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94-206 -811 ОП МП 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9-142/МК </w:t>
            </w:r>
            <w:r w:rsidRPr="003915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№18:03:013002:351-18/065/2020-1 от 22.09.2020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18:03:000000:1324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 д.Большое Волково, ул.Молодежная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94-206 -811 ОП МП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9-143/МК </w:t>
            </w:r>
            <w:r w:rsidRPr="003915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№18603:00000061324-18/065/2020-1 от 27.09.2020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18:03:000000:1323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 Большое Волково, ул. 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94-206 -811 ОП МП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3,197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9-144/МК </w:t>
            </w:r>
            <w:r w:rsidRPr="003915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18:03:000000:1323-18/065/2020-1 от 22.09.2020</w:t>
            </w:r>
          </w:p>
        </w:tc>
      </w:tr>
      <w:tr w:rsidR="00F35D3E" w:rsidRPr="00F35D3E" w:rsidTr="00BC3A82">
        <w:trPr>
          <w:trHeight w:val="20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18:03:044001:270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 д. Макарово,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94-206 -811 ОП МП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9-145/МК </w:t>
            </w:r>
            <w:r w:rsidRPr="003915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№18:03:044001:270-18/065/2020-1 от 21.09.2020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18:03:044002:793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  д. Макарово,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94-206 -811 ОП МП 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3,03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3915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9-146/МК </w:t>
            </w:r>
            <w:r w:rsidRPr="003915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№18:03:044002:793-18/065/2020-1 от 28.09.2020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18:03:069001:240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 д. Чемошур-Докья, ул. 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94-206 -811 ОП МП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9-147/МК </w:t>
            </w:r>
            <w:r w:rsidRPr="0039153E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№18:03:069001:240-18/065/2020-1 от 15.12.2020</w:t>
            </w:r>
          </w:p>
          <w:p w:rsidR="0039153E" w:rsidRPr="00F35D3E" w:rsidRDefault="003915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138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18:03:069001:241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 Чемошур-Докья, ул. 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94-206 -811 ОП МП 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9-148/МК </w:t>
            </w:r>
            <w:r w:rsidRPr="00097F79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№18:03:069001:241-18/065/2020-1 от 15.12.2020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18:03:014001:646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с.Брызгалово, ул.Центральная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94-206 -822 ОП МП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9-149/МК </w:t>
            </w:r>
            <w:r w:rsidRPr="00097F79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№18:03:014001:646-18/011/2020-1 от 25.05.2020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18:03:014002:476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с.Брызгалово, ул.Заречная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94-206 -822 ОП МП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1,682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9-150/МК </w:t>
            </w:r>
            <w:r w:rsidRPr="00097F79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№18:03:014002:476-18/011/2020-1 от 19.05.2020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К.н. 18:03:014001:761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с.Брызгалово, ул.Молодежная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94-206 -822 ОП МП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9-151/МК </w:t>
            </w:r>
            <w:r w:rsidRPr="00097F79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№18:03:014001:761-18/065/2020-1 от 12.11.2020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18:03:014002:588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 Брызгалово, ул. Зеленая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9-152/МК </w:t>
            </w:r>
            <w:r w:rsidRPr="00097F79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№18:03:014002:588-18/065/2020-1 от 16.11.2020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18:03:014001:762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с.Брызгалово, ул.Школьная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94-206 -822 ОП МП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9-153/МК </w:t>
            </w:r>
            <w:r w:rsidRPr="00097F79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№18:03:014001:762-18/065/2020-1 от 16.11.2020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18:03:014001:763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с.Брызгалово, ул.Клубная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9-154/МК </w:t>
            </w:r>
            <w:r w:rsidRPr="00097F79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№18:03:014001:763-18/065/2020-1 от 16.11.2020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18:03:000000:1199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д. Монья,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Дружбы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7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9-155/МК </w:t>
            </w:r>
            <w:r w:rsidRPr="00097F79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№18:03:000000:1199-18/011/2020-1 от 19.05.2020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18:03:048001:434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д. Монья,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Логовая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9-156/МК </w:t>
            </w:r>
            <w:r w:rsidRPr="00097F79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№18:03:048001:434-18/011/2020-1 от 19.05.2020</w:t>
            </w:r>
          </w:p>
          <w:p w:rsidR="00097F79" w:rsidRPr="00F35D3E" w:rsidRDefault="00097F79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147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18:03:048002:278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д. Монья,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Молодежная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94-206 -822ОП МП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9-157/МК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№18:03:048002:278-18/065/2020-1 от 16.11.2020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18:03:048002:279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д. Монья,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9-158/МК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18:03:048002:279-18/065/2020-1 от 16.11.2020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18:03:048001:547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д. Монья,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Зеленая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9-159/МК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№18:03:048001:547-18/065/2020-1 от 12.11.2020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097F79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7F79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18:03:072001:278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д. Южно-Какможский, ул. Центральная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1,602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9-160/МК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№18:03:072001:278-18/065/2021-1 от 05.08.2021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097F79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7F79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18:03:072001:275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 Южно-Какможский, ул. Клубная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13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9-161/МК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№18:03:072001:275-18/123/2021-1 от 03.08.2021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097F79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7F79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18:03:072001:277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 Южно-Какможский, ул. Пионерская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14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9-162/МК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№18:03:072001:277-18/065/2021-1 от 04.08.2021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097F79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7F79">
              <w:rPr>
                <w:rFonts w:ascii="Times New Roman" w:eastAsia="Times New Roman" w:hAnsi="Times New Roman" w:cs="Times New Roman"/>
              </w:rPr>
              <w:t>153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18:03:072001:279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д. Южно-Какможский, ул. Школьная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15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9-163/МК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№18:03:072001:279-18/065/2021-1 от 05.08.2021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097F79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7F79">
              <w:rPr>
                <w:rFonts w:ascii="Times New Roman" w:eastAsia="Times New Roman" w:hAnsi="Times New Roman" w:cs="Times New Roman"/>
              </w:rPr>
              <w:t>154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18:03:072001:276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д. Южно-Какможский, ул. Восточная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16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9-164/МК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№18:03:072001:276-18/062/2021-1 от 04.08.2021</w:t>
            </w:r>
          </w:p>
          <w:p w:rsidR="00097F79" w:rsidRDefault="00097F79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97F79" w:rsidRDefault="00097F79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97F79" w:rsidRPr="00F35D3E" w:rsidRDefault="00097F79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097F79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7F79">
              <w:rPr>
                <w:rFonts w:ascii="Times New Roman" w:eastAsia="Times New Roman" w:hAnsi="Times New Roman" w:cs="Times New Roman"/>
              </w:rPr>
              <w:lastRenderedPageBreak/>
              <w:t>155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18:03:072001:280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 Южно-Какможский, ул. Западная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17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9-165/МК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18:03:072001:280-18/080/2021-1 от 06.08.2021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18:03:040001:294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д. Косая Можга,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9-166/МК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№18:03:040001:294-18/062/2021-1 от 02.08.2021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18:03:04001:295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Косая Можга,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Зеленая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19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9-167/МК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№18:03:040001:295-18/058/2021-1 от 05.08.2021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д. Зетловай,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Подлесная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20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9-168/МК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д. Нардомас,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Дружбы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21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9-169/МК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 Квачи, ул. Логовая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22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9-170/МК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д. Заря, ул. Луговая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23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9-171/МК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д. Вишур,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Луговая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94-206 -822 ОП МП 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9-172/МК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д. Квашур,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Садовая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94-206 -800 ОП МП 5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9-173/МК 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д. Квашур,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Подлесная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94-206 -800 ОП МП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9-174/МК 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18:03:071001:350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д. Чудзялуд,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Валинская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1,646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097F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9-175/МК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№18:03:071001:350-18/065/2020-1 от 13.10.2020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18:03:016001:243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д. Валадор,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Широкая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9-176/МК </w:t>
            </w: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№18:03:016001:243-18/011/2019-1 от 26.07.2019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18:03:047001:155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д. Мокрецово,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Полевая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9-177/МК </w:t>
            </w:r>
            <w:r w:rsidRPr="00097F79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№18:03:047001:155-18/065/2020-1 от 14.12.2020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168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18:03:052001:211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д.Новое Водзимонье, ул. Луговая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9-178/МК </w:t>
            </w:r>
            <w:r w:rsidRPr="00DD4D4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№18:03:052001:211-18/065/2020-1 от 09.12.2020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097F79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7F79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18:03:005001:836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район,станция Гуляевская  железнодорожная площадка,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Ягодная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9-179/МК </w:t>
            </w:r>
            <w:r w:rsidRPr="00DD4D4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№18:03:005001:836-18/065/2020-1 от 09.12.2020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18:03:051001:919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д. Новая Бия,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Нагорная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9-180/МК </w:t>
            </w:r>
            <w:r w:rsidRPr="00DD4D4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№18:03:051001:919-18/065/2020-1 от 13.10.2020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18:03:051001:803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д.Новая Бия, ул.Школьная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7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2,333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9-181/МК </w:t>
            </w:r>
            <w:r w:rsidRPr="00DD4D4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18:03:051001:803-18/011/2020-1 от 17.03.2020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18:03:051002:409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д.Новая Бия, ул.Садовая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9-182/МК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№18:036051002:409-18/011/2020-1 от 17.03.2020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18:03:051002:410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д.Новая Бия, ул.Зеленая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1,233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9-183/МК </w:t>
            </w:r>
            <w:r w:rsidRPr="00DD4D4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№18:03:051002:410-18/011/2020-1 от 17.03.2020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18:03:019002:1159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с.Водзимонье, ул.Нагорная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1,367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9-184/МК </w:t>
            </w:r>
            <w:r w:rsidRPr="00DD4D4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18:03:019002:1159-18/065/2020-1 от 14.12.2020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 (грунт)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18:03:019002:1162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с.Водзимонье, ул.Коммунальная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9-185/МК </w:t>
            </w:r>
            <w:r w:rsidRPr="00DD4D4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№18:03:019002:1162-18/065/2020-1 от 30.12.2020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18:03:019001:883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с.Водзимонье, ул.Свободы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9-186/МК </w:t>
            </w:r>
            <w:r w:rsidRPr="00DD4D4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№18:03:019001:883-18/065/2020-1 от 14.12.2020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177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18:03:019001:884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с.Водзимонье, ул.Советская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13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9-187/МК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№18:03:019001:884-18/065/2020-1 от 15.12.2020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18:03:019002:1160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с.Водзимонье, ул.Зеленая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14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9-188/МК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№18:03:019002:1160-18/065/2020-1 от 15.12.2020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18:03:019001:885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с. Водзимонье,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15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9-189/МК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№18:03:019001:885-18/065/2021-1 от 15.04.2021</w:t>
            </w:r>
          </w:p>
        </w:tc>
      </w:tr>
      <w:tr w:rsidR="00F35D3E" w:rsidRPr="00F35D3E" w:rsidTr="00DD4D47">
        <w:trPr>
          <w:trHeight w:val="187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К.н. 18:03:021001:541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д. Гуляево,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Дачная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16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9-190/МК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18:03:021001:541-18/065/2020-1 от 14.12.2020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18:03:021001:540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д.Гуляево, ул.Лесная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94-206 -844 ОП МП 17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1,362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9-191/МК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№18:03:021001:540-18/065/2020-1 от 11.12.2020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Пролетарская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9-192/МК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Советская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94-206 -855 ОП МП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9-193/МК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Восточная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9-194/МК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18:03:020002:1120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с.Волипельга, ул.Ин-тернациональная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9-195/МК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№18:03:020002:1120-18/065/2021-1 от 30.06.2021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18:03:020002:1111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Логовая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94-206 -855 ОП МП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9-196/МК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№18:03:020002:1119-18/065/2021-1 от 30.06.2021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187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18:03:020002:1121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9-197/МК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№18:03:020002:1121-18/065/2021-1 от 30.06.2021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18:03:020002:1117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Полевая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9-198/МК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№18:03:020002:1117-18/065/2021-1 от 30.06.2021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18:03:020001:1624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Набережная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9-199/МК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18:03:020001:1624-18/065/2021-1 от 30.06.2021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Школьная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9-200/МК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пер. ММС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9-201/МК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18:03:020001:1623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94-206 -855ОП МП 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9-202/МК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№18:03:020001:1623-18/065/2021-1 от 30.06.2021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18:03:020001:1625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Гагарина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1980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9-203/МК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№18:03:020001:1625-18/065/2021-1 от 30.06.2021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18:03:020001:1627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Южная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9-204/МК </w:t>
            </w:r>
            <w:r w:rsidRPr="00DD4D4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№18:03:020001:1627-18/065/2021-1 от 14.07.2021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18:03:020002:1118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Волипельга,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Майская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9-205/МК </w:t>
            </w:r>
            <w:r w:rsidRPr="00DD4D4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№18:03:020002:1118-18/065/2021-1 от 30.06.2021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Новые Какси,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9-206/МК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Новые Какси,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9-207/МК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198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Ожги,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Евдокимова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9-208/МК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199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Ожги,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94-206 -855 ОП МП 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9-209/МК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Нюрпод,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Прудовая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94-206 -855 ОП МП 19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9-210/МК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Котья,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94-206 -855 ОП МП 20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9-211/МК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Тушмо,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Лесная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9-212/МК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д.Зядлуд, ул.Центральная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94-206 -855 ОП МП 22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9-213/МК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д.Зядлуд, ул.Верхняя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9-214/МК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д.Карсо, ул.Полевая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94-206 -855 ОП МП 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9-215/МК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д.Холодный Ключ, ул.Родниковая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94-206 -855 ОП МП 25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9-216/МК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д.Слудка,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ул.Колтома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9-217/МК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д.Слудка,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ул.Верхняя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9-218/МК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д.Касихино,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ул.Дачная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94-206 -855 ОП МП 28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9-219/МК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Касихино,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Полевой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Нет дан-ных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94-206 -855 ОП МП 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9-220/МК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18:03:022001:466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д.Большая Гурезь-Пудга, ул.Родниковая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9-221/МК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№18:03:022001:466-18/065/2021-1 от 01.04.2021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18:03:022001:465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  <w:r w:rsidRPr="00F35D3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  </w:t>
            </w: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д.Большая Гурезь-Пуд-га, ул.Кузебая Герда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1,446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9-222/МК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№18:03:022001:465-18/065/2021-1 от 01.04.2021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18:03:022001:467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  <w:r w:rsidRPr="00F35D3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  д.Большая Гурезь-Пудга, ул.Школьная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9-223/МК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№18:03:022001:467-18/065/2021-1 от 02.04.2021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214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К.н. 18:03:022002:963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д.Большая Гурезь-Пуд-га, ул.Комсомольская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9-224/МК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№18:03:022002:963-18/065/2021-1 от 01.04.2021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18:03:022002:964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д.Большая Гурезь-Пудга, ул.Пантелеевка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9-225/МК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№18:03:022002:964-18/065/2021-1 от 01.04.2021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д.Большая Гурезь-Пудга, ул.Пионерская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9-226/МК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д.Большая Гурезь-Пудга, ул.Садовая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9-227/МК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д.Большая Гурезь-Пудга, ул.Логовая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9-228/МК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д.Большая Гурезь-Пудга, ул.Прудовая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9-229/МК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д.Большая Гурезь-Пудга, пер.Садовый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9-230/МК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д.Большая Гурезь-Пуд-га, пер.Пионерский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13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9-231/МК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Большая Гурезь-Пудга, ул.Полевая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9-232/МК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д.Большая Гурезь-Пудга, ул.Новая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9-233/МК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18:03:067001:759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д.Уе-Докья,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ул.Садовая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9-234/МК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№18:03:067001:759-18/065/2021-1  от 02.04.2021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К.н. 18:03:067001:758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Уе-Докья,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Русская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15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0,911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9-235/МК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№18:03:067001:758-18/065/2021-1 от 02.04.2021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18:03:067001:757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Уе-Докья,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9-236/МК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№18:03:067001:757-18/065/2021-1 от 02.04.2021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227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18:03:067001:760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Уе-Докья,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Логовая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9-237/МК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№18:03:067001:760-18/065/2021-1 от 02.04.2021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Яголуд,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Молодёжная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9-238/МК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д.Яголуд,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9-239/МК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Яголуд,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Верхняя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9-240/МК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Яголуд,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Береговая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21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9-241/МК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Четкерь,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Нагорная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22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9-242/МК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Зяглуд-Какся,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Молодежная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9-243/МК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Зяглуд-Какся,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Майская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24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9-244/МК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Зяглуд-Какся,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9-245/МК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Зяглуд-Какся,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Садовая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9-246/МК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Малый Зяглуд,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Лесная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9-247/МК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DD4D47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4D47">
              <w:rPr>
                <w:rFonts w:ascii="Times New Roman" w:eastAsia="Times New Roman" w:hAnsi="Times New Roman" w:cs="Times New Roman"/>
              </w:rPr>
              <w:t>238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с. Каменный Ключ,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9-248/МК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DD4D47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4D47">
              <w:rPr>
                <w:rFonts w:ascii="Times New Roman" w:eastAsia="Times New Roman" w:hAnsi="Times New Roman" w:cs="Times New Roman"/>
              </w:rPr>
              <w:t>239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с. Каменный Ключ,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Садовая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94-206 -866 ОП МП 29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9-249/МК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DD4D47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4D4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с. Каменный Ключ,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Родниковая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9-250/МК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Пужмоил,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Зеленая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9-251/МК</w:t>
            </w:r>
          </w:p>
        </w:tc>
      </w:tr>
      <w:tr w:rsidR="00F35D3E" w:rsidRPr="00F35D3E" w:rsidTr="00BC3A82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Васькино,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Придорожная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9-252/МК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д. Малиновка,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Малиновская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9-253/МК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 Сэръя, ул. Балян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9-254/МК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245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Бармино,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Валинская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94-206 -866 ОП МП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9-255/МК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Зямбайгурт,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Верхняя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94-206 -800 ОП МП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9-256/МК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д. Зямбайгурт,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94-206 -800 ОП МП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2,1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9-257/МК</w:t>
            </w:r>
          </w:p>
        </w:tc>
      </w:tr>
      <w:tr w:rsidR="00F35D3E" w:rsidRPr="00F35D3E" w:rsidTr="00BC3A82">
        <w:trPr>
          <w:trHeight w:val="135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</w:t>
            </w:r>
            <w:r w:rsidRPr="00DD4D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18:03:000000:1377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д.Зямбайгурт, ул.Заречная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94-206 -800 ОП МП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2,556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9-258/МК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№18:03:000000:1377-18/065/2021-1 от 12.07.2021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д.Старая Бия, ул.Заречная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94-206 -800 ОП МП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9-259/МК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 Какмож, пер.Бродный.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9-260/МК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ул.Верхняя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9-261/МК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ул.Восточная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9-262/МК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ул.Гагарина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9-263/МК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с.Какмож, ул.Дружбы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9-264/МК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9-265/МК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ул.Западная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9-266/МК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с. Какмож, </w:t>
            </w:r>
          </w:p>
          <w:p w:rsidR="00F35D3E" w:rsidRPr="00F35D3E" w:rsidRDefault="00F35D3E" w:rsidP="00DD4D47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Земляничная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9-267/МК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дорога, в т.ч. асфальт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31E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18:03:032001:1911</w:t>
            </w: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с.Какмож,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ул.Красная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1948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9-268/МК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ГКН 08.12.2016,Выписка из ЕГРН № 18-18/011-18/011/007/2016-2239/1  от 31.12.2016</w:t>
            </w:r>
          </w:p>
        </w:tc>
      </w:tr>
      <w:tr w:rsidR="00F35D3E" w:rsidRPr="00F35D3E" w:rsidTr="00DD4D47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с.Какмож, ул.Клубная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10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9-269/МК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18:03:032001:1912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 с.Какмож,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ул.Лесная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9-270/МК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№ 18-18/011-18/011/007/2016-2238/1  от 31.12.2016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261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с.Какмож, ул.Луговая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12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9-271/МК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ул.Мира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9-272/МК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дорога, в т.ч. асфальт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18:03:032001:1908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ул.Можгинская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1956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9-273/МК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ГКН 08.12.2016,Выписка из ЕГРН № 18-18/011-18/011/007/2016-2208/1  от 31.12.2016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с.Какмож, ул.Молодежная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9-274/МК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ул.Нагорная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9-275/МК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дорога, в т.ч. асфальт</w:t>
            </w:r>
            <w:r w:rsidR="00DB6DE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</w:t>
            </w: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18:03:032001:1909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 с.Какмож,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1953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9-276/МК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ГКН 08.12.2016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№ 18-18/011-18/011/007/2016-2209/1  от 31.12.2016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ул.Парковая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9-277/МК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пер.Парковый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9-278/МК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ул.Песочная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9-279/МК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 с.Какмож, ул.Пионерская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9-280/МК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18:03:000000:957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с.Какмож, ул.Подлесная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9-281/МК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ГКН 12.12.2016,Выписка из ЕГРН № 18-18/011-18/011/007/2016-2207/1  от 31.12.2016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ул.Поселковая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9-282/МК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18:03:032001:2074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ул.Поточная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9-283/МК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№18:03:032001:2074-18/065/2021-1 от 13.07.2021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25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9-284/МК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275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дорога, в т.ч. асфальт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B6D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18:03:032001:1910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   с.Какмож,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ул.Садовая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1948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9-285/МК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ГКН 08.12.2016,Выписка из ЕГРН № 18-18/011-18/011/007/2016-2210/1  от 31.12.2016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ул.Свободы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9-286/МК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пер.Северный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9-287/МК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ул.Торфяная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9-288/МК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ул.Школьная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9-289/МК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ул.Юбилейная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9-290/МК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с.Какмож, пер.Южный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9-291/МК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д.Лыстем, ул.Верхняя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9-292/МК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д.Лыстем, пер.Верхний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9-293/МК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д.Лыстем, ул.Новая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9-294/МК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д.Лыстем, ул.Полевая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9-295/МК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д.Лыстем, ул.Центральная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9-296/МК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д.Какмож-Итчи, ул.Безымянная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9-297/МК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д.Какмож-Итчи, ул.Можгинская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9-298/МК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д.Какмож-Итчи, ул.Школьная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9-299/МК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д.Инга, ул.Гагарина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9-300/МК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д.Инга, ул.Зеленая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9-301/МК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д.Инга, ул.Левобережная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9-302/МК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д.Инга, ул.Сосновая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9-303/МК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294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д.Инга, ул.Торфяная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9-304/МК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д.Инга, ул.Центральная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9-305/МК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д.Инга, пер.Центральный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9-306/МК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д.Октябрьский, ул.Советская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9-307/МК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д.Нижний Юсь, ул.Балобанова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9-308/МК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299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 с.Тыловыл-Пельга, ул.Школьная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94-206 -888 ОП МП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9-309/МК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  <w:r w:rsidRPr="00F35D3E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 xml:space="preserve">    с.Тыловыл-Пельга, ул.Заречная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94-206 -888 ОП МП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9-310/МК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д.Иваново-Вознесенск, ул.Молодежная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94-206 -888 ОП МП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9-311/МК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д.Иваново-Вознесенск, ул.Вознесенская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94-206 -888 ОП МП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9-312/МК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д.Дубровка,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94-206 -888 ОП МП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9-313/МК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д.Дубровка,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ул.Молодежная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94-206 -888 ОП МП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9-314/МК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д. Дубровка,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Дубровская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94-206 -888 ОП МП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9-315/МК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д.Новотроицкий, ул.Центральная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94-206 -888 ОП МП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9-316/МК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д.Старое Жуё, ул.Центральная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94-206 -888 ОП МП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9-317/МК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д.Русская Изопельга, ул.Центральная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94-206 -888 ОП МП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9-318/МК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д.Берлуд, ул.Центральная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94-206 -888 ОП МП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9-319/МК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дорога, 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18:03:055003:1330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ул.Советская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9-320/МК,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ГКН 06.12.2016, </w:t>
            </w: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ЕГРН № 18-18/011-18/011/007/2016-2272/1  от 31.12.2016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УР, Вавожский район, с.Нюрдор-Котья,  </w:t>
            </w:r>
          </w:p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ул.Кирова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9-321/МК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312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ул.Октябрьская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№-03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9-322/МК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>Автомобильная дорога,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F35D3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к.н.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18:03:055003:1331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ул.Жданова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9-323/МК</w:t>
            </w:r>
            <w:r w:rsidRPr="00F35D3E">
              <w:rPr>
                <w:rFonts w:ascii="Times New Roman" w:eastAsia="Times New Roman" w:hAnsi="Times New Roman" w:cs="Times New Roman"/>
              </w:rPr>
              <w:t>,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5D3E">
              <w:rPr>
                <w:rFonts w:ascii="Times New Roman" w:eastAsia="Times New Roman" w:hAnsi="Times New Roman" w:cs="Times New Roman"/>
                <w:sz w:val="18"/>
                <w:szCs w:val="18"/>
              </w:rPr>
              <w:t>ГКН 06.12.2016,Выписка из ЕГРН № 18-18/011-18/011/007/2016-2273/1  от 31.12.2016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ул.Тельмана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9-324/МК</w:t>
            </w:r>
          </w:p>
        </w:tc>
      </w:tr>
      <w:tr w:rsidR="00F35D3E" w:rsidRPr="00F35D3E" w:rsidTr="00BC3A82">
        <w:trPr>
          <w:trHeight w:val="20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ул.Южная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9-325/МК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ул.Промышленная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№-07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9-326/МК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ул.Лесная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9-327/МК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пер.Лесной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9-328/МК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ул.Объездная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9-329/МК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пер.Октябрьский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94-206 -877 ОП МП №-11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9-330/МК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ул.Садоогородная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9-331/МК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ул.Хозяйственная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9-332/МК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ул.Овражная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9-333/МК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ул.Прудовая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9-334/МК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ул.Гаражная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9-335/МК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с.Нюрдор-Котья, ул.Загонная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94-206 -899 ОП МП №-17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9-336/МК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Временный сборно-разборный низководный металлический мост через реку Вала на автомобильной дороге  Водзимонье-Гуляево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2015/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9-338/МК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Вавожский район, д.Большое Волково, ул. Центральная, 46</w:t>
            </w:r>
          </w:p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/1338,3</w:t>
            </w:r>
            <w:r w:rsidR="006A398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9-339/9-ОУ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329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Ограждение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д.Большое Волково, ул. Центральная,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9-340/9-ОУ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с.Вавож, ул.Весенняя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9-343/МК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с.Вавож, ул. Григория Чайникова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9-344/МК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с.Вавож, ул. Ольховая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9-345/МК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с.Вавож, ул.Осенняя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9-346/МК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                         </w:t>
            </w:r>
            <w:r w:rsidRPr="00F35D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К.н. 18:03:015009:478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с.Вавож, ул.Рябиновая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9-347/МК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№18:03:015009:478-18/065/2021-1 от 25.06.2021</w:t>
            </w:r>
          </w:p>
        </w:tc>
      </w:tr>
      <w:tr w:rsidR="00F35D3E" w:rsidRPr="00F35D3E" w:rsidTr="00BC3A82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  с.Вавож, ул.Тенистая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94-206 -833 ОП МП 76</w:t>
            </w: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9-348/МК</w:t>
            </w:r>
          </w:p>
        </w:tc>
      </w:tr>
      <w:tr w:rsidR="00F35D3E" w:rsidRPr="00F35D3E" w:rsidTr="00BC3A82">
        <w:trPr>
          <w:trHeight w:val="106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подъезд к д. Большое Волково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 ОП МР 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9-363/МК</w:t>
            </w:r>
          </w:p>
        </w:tc>
      </w:tr>
      <w:tr w:rsidR="00F35D3E" w:rsidRPr="00F35D3E" w:rsidTr="00BC3A82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д. Большое Волково, ул. Полевая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94-206-811 ОП МП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9-364/МК</w:t>
            </w:r>
          </w:p>
        </w:tc>
      </w:tr>
      <w:tr w:rsidR="00F35D3E" w:rsidRPr="00F35D3E" w:rsidTr="00BC3A82">
        <w:trPr>
          <w:trHeight w:val="769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Пешеходная дорожка </w:t>
            </w:r>
            <w:r w:rsidR="00DB6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18:03:000000:1362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F35D3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УР, Вавожский район, с. Вавож, ул. Победы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1,421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9-366/МК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№18:03:000000:1362-18/065/2021-1 от 04.05.2021</w:t>
            </w:r>
          </w:p>
        </w:tc>
      </w:tr>
      <w:tr w:rsidR="00F35D3E" w:rsidRPr="00F35D3E" w:rsidTr="00BC3A82">
        <w:trPr>
          <w:trHeight w:val="83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Пешеходная дорожка</w:t>
            </w:r>
            <w:r w:rsidR="00DB6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18:03:000000:1360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Вавожский район, с. Вавож,                             ул. Советская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1,743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9-367/МК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№18:03:000000:1360-18/065/2021-1 от 29.04.2021</w:t>
            </w:r>
          </w:p>
        </w:tc>
      </w:tr>
      <w:tr w:rsidR="00F35D3E" w:rsidRPr="00F35D3E" w:rsidTr="00BC3A82">
        <w:trPr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Пешеходная дорожка </w:t>
            </w:r>
            <w:r w:rsidR="00DB6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18:03:000000:1364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Вавожский район, с. Вавож, ул. Союзная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0,669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9-368/МК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№18:03:000000:1364-18/065/2021-1 от 04.05.2021</w:t>
            </w:r>
          </w:p>
        </w:tc>
      </w:tr>
      <w:tr w:rsidR="00F35D3E" w:rsidRPr="00F35D3E" w:rsidTr="00BC3A82">
        <w:trPr>
          <w:trHeight w:val="174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lastRenderedPageBreak/>
              <w:t>341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Пешеходная дорожка </w:t>
            </w:r>
            <w:r w:rsidR="00DB6D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F35D3E">
              <w:rPr>
                <w:rFonts w:ascii="Times New Roman" w:eastAsia="Times New Roman" w:hAnsi="Times New Roman" w:cs="Times New Roman"/>
                <w:b/>
              </w:rPr>
              <w:t>К.н. 18:03:000000:1369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Вавожский район, с. Вавож, ул.Интернациональная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1,354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 xml:space="preserve">9-369/МК </w:t>
            </w:r>
            <w:r w:rsidRPr="00F35D3E">
              <w:rPr>
                <w:rFonts w:ascii="Times New Roman" w:eastAsia="Times New Roman" w:hAnsi="Times New Roman" w:cs="Times New Roman"/>
              </w:rPr>
              <w:t>Выписка из ЕГРН №18:03:000000:1369-18/065/2021-1 от 11.05.2021</w:t>
            </w:r>
          </w:p>
        </w:tc>
      </w:tr>
      <w:tr w:rsidR="00F35D3E" w:rsidRPr="00F35D3E" w:rsidTr="00BC3A82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Вавожский район, с. Вавож, пр. Восточный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1992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94-206-833 ОП МП 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9-370/МК</w:t>
            </w:r>
          </w:p>
        </w:tc>
      </w:tr>
      <w:tr w:rsidR="00F35D3E" w:rsidRPr="00F35D3E" w:rsidTr="00BC3A82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 в центральном парке с.Вавож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Вавожский район, с.Вавож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D3E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9-371/68-ОУ</w:t>
            </w:r>
          </w:p>
        </w:tc>
      </w:tr>
      <w:tr w:rsidR="00F35D3E" w:rsidRPr="00F35D3E" w:rsidTr="00BC3A82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 для организации досуга населения в центральном парке с. Вавож (2 этап)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Вавожский район, с.Вавож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9-372/68-ОУ</w:t>
            </w:r>
          </w:p>
        </w:tc>
      </w:tr>
      <w:tr w:rsidR="00F35D3E" w:rsidRPr="00F35D3E" w:rsidTr="00BC3A82">
        <w:trPr>
          <w:trHeight w:val="93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площадка на территории парка с.Вавож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Вавожский район, с.Вавож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9-373/68-ОУ</w:t>
            </w:r>
          </w:p>
        </w:tc>
      </w:tr>
      <w:tr w:rsidR="00F35D3E" w:rsidRPr="00F35D3E" w:rsidTr="00BC3A82">
        <w:trPr>
          <w:trHeight w:val="43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F35D3E">
              <w:rPr>
                <w:rFonts w:ascii="Times New Roman" w:eastAsia="Times New Roman" w:hAnsi="Times New Roman" w:cs="Times New Roman"/>
                <w:szCs w:val="20"/>
              </w:rPr>
              <w:t>346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Доска почета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УР, Вавожский район, с.</w:t>
            </w:r>
            <w:r w:rsidR="00241A2E">
              <w:rPr>
                <w:rFonts w:ascii="Times New Roman" w:eastAsia="Times New Roman" w:hAnsi="Times New Roman" w:cs="Times New Roman"/>
              </w:rPr>
              <w:t xml:space="preserve"> </w:t>
            </w:r>
            <w:r w:rsidRPr="00F35D3E">
              <w:rPr>
                <w:rFonts w:ascii="Times New Roman" w:eastAsia="Times New Roman" w:hAnsi="Times New Roman" w:cs="Times New Roman"/>
              </w:rPr>
              <w:t>Вавож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D3E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5D3E" w:rsidRPr="00F35D3E" w:rsidRDefault="00F35D3E" w:rsidP="00F35D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D3E">
              <w:rPr>
                <w:rFonts w:ascii="Times New Roman" w:eastAsia="Times New Roman" w:hAnsi="Times New Roman" w:cs="Times New Roman"/>
                <w:b/>
              </w:rPr>
              <w:t>9-374/44-ОУ</w:t>
            </w:r>
          </w:p>
        </w:tc>
      </w:tr>
    </w:tbl>
    <w:p w:rsidR="00D752FB" w:rsidRDefault="00D752FB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752FB" w:rsidRDefault="00D752FB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D752FB" w:rsidRPr="00D752FB" w:rsidRDefault="00D752FB" w:rsidP="00D752F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</w:rPr>
      </w:pPr>
      <w:r w:rsidRPr="00D752FB">
        <w:rPr>
          <w:rFonts w:ascii="Times New Roman" w:eastAsia="Times New Roman" w:hAnsi="Times New Roman" w:cs="Times New Roman"/>
          <w:b/>
          <w:iCs/>
          <w:sz w:val="28"/>
          <w:szCs w:val="20"/>
        </w:rPr>
        <w:t>РАЗДЕЛ №10. Реестр телефонизации</w:t>
      </w:r>
    </w:p>
    <w:p w:rsidR="00D752FB" w:rsidRPr="00D752FB" w:rsidRDefault="00D752FB" w:rsidP="00D752F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</w:rPr>
      </w:pPr>
      <w:r w:rsidRPr="00D752FB">
        <w:rPr>
          <w:rFonts w:ascii="Times New Roman" w:eastAsia="Times New Roman" w:hAnsi="Times New Roman" w:cs="Times New Roman"/>
          <w:b/>
          <w:iCs/>
          <w:sz w:val="28"/>
          <w:szCs w:val="20"/>
        </w:rPr>
        <w:t>муниципального образования «Вавожский район»</w:t>
      </w:r>
    </w:p>
    <w:p w:rsidR="00D752FB" w:rsidRPr="00D752FB" w:rsidRDefault="00D752FB" w:rsidP="00D752F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0"/>
        </w:rPr>
      </w:pPr>
    </w:p>
    <w:tbl>
      <w:tblPr>
        <w:tblW w:w="110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977"/>
        <w:gridCol w:w="3543"/>
        <w:gridCol w:w="993"/>
        <w:gridCol w:w="1417"/>
        <w:gridCol w:w="1559"/>
      </w:tblGrid>
      <w:tr w:rsidR="00241A2E" w:rsidRPr="00D752FB" w:rsidTr="00241A2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№</w:t>
            </w:r>
          </w:p>
          <w:p w:rsidR="00241A2E" w:rsidRPr="00D752FB" w:rsidRDefault="00241A2E" w:rsidP="00D752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Наименование </w:t>
            </w:r>
          </w:p>
          <w:p w:rsidR="00241A2E" w:rsidRPr="00D752FB" w:rsidRDefault="00241A2E" w:rsidP="00D752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объекта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Адрес местонахождения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Год</w:t>
            </w:r>
          </w:p>
          <w:p w:rsidR="00241A2E" w:rsidRPr="00D752FB" w:rsidRDefault="00241A2E" w:rsidP="00D752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ввода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Протяжен</w:t>
            </w: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ность (км.)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Реестровый номер</w:t>
            </w:r>
          </w:p>
        </w:tc>
      </w:tr>
      <w:tr w:rsidR="00241A2E" w:rsidRPr="00D752FB" w:rsidTr="00241A2E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Наружные сети </w:t>
            </w:r>
          </w:p>
          <w:p w:rsidR="00241A2E" w:rsidRPr="00D752FB" w:rsidRDefault="00241A2E" w:rsidP="00D752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телефонизации </w:t>
            </w:r>
          </w:p>
          <w:p w:rsidR="00241A2E" w:rsidRPr="00D752FB" w:rsidRDefault="00241A2E" w:rsidP="00D752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ТПП 10х2х0,5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 д. Зяглуд-Какся, ул.</w:t>
            </w:r>
          </w:p>
          <w:p w:rsidR="00241A2E" w:rsidRPr="00D752FB" w:rsidRDefault="00241A2E" w:rsidP="00D752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Новая, д.11 (школа)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2002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0,086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10-1/34-ОУ</w:t>
            </w:r>
          </w:p>
        </w:tc>
      </w:tr>
      <w:tr w:rsidR="00241A2E" w:rsidRPr="00D752FB" w:rsidTr="00241A2E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телефонизации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р-н, д. Большое Волково, ул. Центральная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2006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0,22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10-2/64-ОУ</w:t>
            </w:r>
          </w:p>
        </w:tc>
      </w:tr>
      <w:tr w:rsidR="00241A2E" w:rsidRPr="00D752FB" w:rsidTr="00241A2E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телефонизации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 18:03:015027:400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 с.Вавож,ул.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Интернациональная д.64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0,3456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10-3/27-0У</w:t>
            </w: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</w:t>
            </w:r>
            <w:r w:rsidRPr="00D752FB">
              <w:rPr>
                <w:rFonts w:ascii="Times New Roman" w:eastAsia="Times New Roman" w:hAnsi="Times New Roman" w:cs="Times New Roman"/>
                <w:sz w:val="20"/>
                <w:szCs w:val="20"/>
              </w:rPr>
              <w:t>к/п 4127 от 11.09.2009г Св-во 18АБ №476097 от 28.05.2012</w:t>
            </w:r>
          </w:p>
        </w:tc>
      </w:tr>
      <w:tr w:rsidR="00241A2E" w:rsidRPr="00D752FB" w:rsidTr="00241A2E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Сети телефонизации </w:t>
            </w: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К.н.18:03:000000:552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 с.Вавож,ул.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Интернациональная д.60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2009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0,15576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10-4/56-ОУ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к/п 4102 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0"/>
                <w:szCs w:val="20"/>
              </w:rPr>
              <w:t>св-во 18-АБ 181696от 10.12.10г</w:t>
            </w:r>
          </w:p>
        </w:tc>
      </w:tr>
      <w:tr w:rsidR="00241A2E" w:rsidRPr="00D752FB" w:rsidTr="00241A2E"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телефонизации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 18:03:019002:759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УР,Вавожский район,с.Водзимонье,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ул.Коммунальная,32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2010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0,20995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10-5/33-ОУ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0"/>
                <w:szCs w:val="20"/>
              </w:rPr>
              <w:t>к/п4517,    св-во 18-АБ №278978</w:t>
            </w:r>
          </w:p>
        </w:tc>
      </w:tr>
      <w:tr w:rsidR="00241A2E" w:rsidRPr="00D752FB" w:rsidTr="00241A2E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телефонизации</w:t>
            </w:r>
          </w:p>
          <w:p w:rsidR="00241A2E" w:rsidRPr="00D752FB" w:rsidRDefault="00846808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241A2E"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.н.18:03:015017:481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УР, Вавожский район, с.Вавож, ул.Восточная,д.28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0,652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10-6/88-ОУ</w:t>
            </w:r>
          </w:p>
          <w:p w:rsidR="00241A2E" w:rsidRPr="00D752FB" w:rsidRDefault="00241A2E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т/п 5253 от  25.12.2013, </w:t>
            </w:r>
            <w:r w:rsidR="00846808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ЕГРН от 09.01.2018</w:t>
            </w:r>
          </w:p>
        </w:tc>
      </w:tr>
      <w:tr w:rsidR="00241A2E" w:rsidRPr="00D752FB" w:rsidTr="00241A2E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телефонизации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752FB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Вавожскитй район, .Зямбайгурт, ул.Верхняя,д.21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0,462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10-7/30-ОУ</w:t>
            </w: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</w:t>
            </w:r>
            <w:r w:rsidRPr="00D752FB">
              <w:rPr>
                <w:rFonts w:ascii="Times New Roman" w:eastAsia="Times New Roman" w:hAnsi="Times New Roman" w:cs="Times New Roman"/>
                <w:sz w:val="20"/>
                <w:szCs w:val="20"/>
              </w:rPr>
              <w:t>т/п 5199 от 08.10.2013г</w:t>
            </w:r>
          </w:p>
        </w:tc>
      </w:tr>
      <w:tr w:rsidR="00241A2E" w:rsidRPr="00D752FB" w:rsidTr="00241A2E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телефонизации</w:t>
            </w:r>
          </w:p>
          <w:p w:rsidR="00241A2E" w:rsidRPr="00D752FB" w:rsidRDefault="00846808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241A2E"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.н.18:03:000000:800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752FB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с.Вавож,ул.Солнечная, д.4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0,338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10-8/7-ОУ</w:t>
            </w: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</w:t>
            </w:r>
            <w:r w:rsidRPr="00D752FB">
              <w:rPr>
                <w:rFonts w:ascii="Times New Roman" w:eastAsia="Times New Roman" w:hAnsi="Times New Roman" w:cs="Times New Roman"/>
                <w:sz w:val="20"/>
                <w:szCs w:val="20"/>
              </w:rPr>
              <w:t>т/п 5274 от 25.12.2013,ГКН от 27.05.2014,Выпискаа из ЕГРН от 29.12.2017</w:t>
            </w:r>
          </w:p>
        </w:tc>
      </w:tr>
      <w:tr w:rsidR="00241A2E" w:rsidRPr="00D752FB" w:rsidTr="00241A2E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телефонизации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К.н.18:03:032001:1886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752FB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с.Какмож, ул.Школьная</w:t>
            </w:r>
          </w:p>
          <w:p w:rsidR="00241A2E" w:rsidRPr="00D752FB" w:rsidRDefault="00241A2E" w:rsidP="00D752FB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0,054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10-9/15-ОУ</w:t>
            </w: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D752FB">
              <w:rPr>
                <w:rFonts w:ascii="Times New Roman" w:eastAsia="Times New Roman" w:hAnsi="Times New Roman" w:cs="Times New Roman"/>
                <w:sz w:val="20"/>
                <w:szCs w:val="20"/>
              </w:rPr>
              <w:t>т/п 7075 от 23.11.2015,св-во 240447 от 22.03.2016</w:t>
            </w:r>
          </w:p>
        </w:tc>
      </w:tr>
      <w:tr w:rsidR="00241A2E" w:rsidRPr="00D752FB" w:rsidTr="00241A2E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Сети телефонизации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</w:pPr>
            <w:r w:rsidRPr="00D752FB">
              <w:rPr>
                <w:rFonts w:ascii="Times New Roman" w:eastAsia="Times New Roman" w:hAnsi="Times New Roman" w:cs="Times New Roman"/>
                <w:kern w:val="3"/>
                <w:sz w:val="24"/>
                <w:szCs w:val="20"/>
                <w:lang w:eastAsia="ru-RU"/>
              </w:rPr>
              <w:t>Удмуртская Республика, Вавожский район, д.Большое Волково, ул.Центральная,46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4"/>
                <w:szCs w:val="20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0,036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10-10/9-ОУ</w:t>
            </w:r>
          </w:p>
          <w:p w:rsidR="00241A2E" w:rsidRPr="00D752FB" w:rsidRDefault="00241A2E" w:rsidP="00D752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52FB">
              <w:rPr>
                <w:rFonts w:ascii="Times New Roman" w:eastAsia="Times New Roman" w:hAnsi="Times New Roman" w:cs="Times New Roman"/>
                <w:sz w:val="20"/>
                <w:szCs w:val="20"/>
              </w:rPr>
              <w:t>т/п 6932 от 10.10.2014</w:t>
            </w:r>
          </w:p>
        </w:tc>
      </w:tr>
    </w:tbl>
    <w:p w:rsidR="00846808" w:rsidRDefault="00846808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846808" w:rsidRDefault="00846808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846808" w:rsidRPr="00846808" w:rsidRDefault="00846808" w:rsidP="008468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846808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Раздел 11. Реестр муниципальных земель</w:t>
      </w:r>
    </w:p>
    <w:p w:rsidR="00846808" w:rsidRPr="00846808" w:rsidRDefault="00846808" w:rsidP="008468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846808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Вавожского района</w:t>
      </w:r>
    </w:p>
    <w:p w:rsidR="00846808" w:rsidRPr="00846808" w:rsidRDefault="00846808" w:rsidP="008468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0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2267"/>
        <w:gridCol w:w="1418"/>
        <w:gridCol w:w="1418"/>
        <w:gridCol w:w="1417"/>
        <w:gridCol w:w="1559"/>
      </w:tblGrid>
      <w:tr w:rsidR="00A96E5F" w:rsidRPr="00846808" w:rsidTr="004506AD">
        <w:trPr>
          <w:trHeight w:val="1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4506AD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</w:pPr>
            <w:r w:rsidRPr="004506AD"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4506AD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</w:pPr>
            <w:r w:rsidRPr="004506AD"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  <w:t>Наименование объекта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4506AD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</w:pPr>
            <w:r w:rsidRPr="004506AD"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  <w:t>Местоположение объекта</w:t>
            </w:r>
          </w:p>
          <w:p w:rsidR="004506AD" w:rsidRPr="004506AD" w:rsidRDefault="004506AD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4506AD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</w:pPr>
            <w:r w:rsidRPr="004506AD"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  <w:t>Назначение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4506AD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</w:pPr>
            <w:r w:rsidRPr="004506AD"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  <w:t>Площадь</w:t>
            </w:r>
          </w:p>
          <w:p w:rsidR="00A96E5F" w:rsidRPr="004506AD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</w:pPr>
            <w:r w:rsidRPr="004506AD"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  <w:t xml:space="preserve">кв.м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4506AD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</w:pPr>
            <w:r w:rsidRPr="004506AD"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  <w:t>Вид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4506AD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</w:pPr>
            <w:r w:rsidRPr="004506AD">
              <w:rPr>
                <w:rFonts w:ascii="Times New Roman" w:eastAsia="Times New Roman" w:hAnsi="Times New Roman" w:cs="Times New Roman"/>
                <w:b/>
                <w:szCs w:val="24"/>
                <w:lang w:eastAsia="ar-SA"/>
              </w:rPr>
              <w:t>Реестровый номер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К.н </w:t>
            </w:r>
            <w:r w:rsidRPr="008468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18:03:020002:688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УР, Вавожский р-н, 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с. Волипельга, ул. Восточная, д.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1278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11-2/МЗ  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АБ 278789 от 20.06.2011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506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18:03:015019:41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УР,Вавожский район,с.Вавож,</w:t>
            </w:r>
            <w:r w:rsidR="004506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пер.Гагарина, д.1,кв.3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506AD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11-5/МЗ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506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.н. 18:03:066001:0223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с.Тыловыл-Пельга, ул.Школьная ,д.12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506AD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11-6/МЗ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АБ № 606913 от 19.11.2012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506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18:03:015029:0066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с.Вавож, ул.Советская, д.26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населен-ных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11-17/МЗ   </w:t>
            </w:r>
            <w:r w:rsidR="004506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</w:t>
            </w:r>
            <w:r w:rsidR="004506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385873 от 06.08.2007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506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18:03:055003:0219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пос. Нюрдор-Котья, закольцовка газопровода по ул. Советской с газопроводом по ул. Октябрьская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506AD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11-18/МЗ   </w:t>
            </w:r>
            <w:r w:rsidR="004506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385874 от 06.08.2007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506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18:03:015015:0145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Вавож, ул. Песочная, около д.34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506AD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11-19/МЗ   </w:t>
            </w:r>
            <w:r w:rsidR="004506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611851 от 04.02.2008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506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18:03:000000:0248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Вавож, ул. Комсомольская, д.16, территория ООО «Вавожагрохим»</w:t>
            </w:r>
          </w:p>
          <w:p w:rsidR="00234B90" w:rsidRDefault="00234B90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234B90" w:rsidRDefault="00234B90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234B90" w:rsidRPr="00846808" w:rsidRDefault="00234B90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4506A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9,24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11-20/МЗ  </w:t>
            </w:r>
            <w:r w:rsidR="004506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611848 от 04.02.2008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506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18:03:000000:0247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Вавож, ул. Мира, в конце земельного участка д.10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506AD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7,36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11-21/МЗ  </w:t>
            </w:r>
            <w:r w:rsidR="004506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611849 от 04.02.2008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18:03:055003:0440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Нюрдор-Котья, ул. Радченко, д.1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лен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11-22/МЗ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611846 от 04.02.2008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18:03:000000:0243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Вавож, ул. Советская, д.175, территория ООО «Агропромэнерго»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11-23/МЗ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611847 от 04.02.2008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18:03:000000:0242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Вавож, ул. Цветочная, околод.19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Земли населен 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11-24/МЗ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611850 от 04.02.2008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18:03:031001:0210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д. Инга, ул. Центральная, около здания №2а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44,91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11-25/МЗ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611845 от 04.02.2008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18:03:066001:0260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Тыловыл-Пельга, ул. Школьная, д.1, около здания школы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11-26/МЗ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611844 от 04.02.2008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18:03:015020:0048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Вавож, ул. Интернациональная,    д. 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3991" w:rsidRPr="00963991" w:rsidRDefault="00963991" w:rsidP="009639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639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Постоянное бессрочное пользование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11-27/МЗ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602566 от 06.03.2008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18:03:015020:0074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Вавож, ул. Интернациональная,    д. 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234B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3991" w:rsidRPr="00963991" w:rsidRDefault="00963991" w:rsidP="009639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639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Постоянное бессрочное пользование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11-28/МЗ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602568 от 06.03.2008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18:03:004001:0458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в 100 м от с. Вавож в восточном направлении, полевой участок №4/7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11-29/МЗ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632201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18:03:002001:0261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с.Какмож, полевой участок №2/131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11-30/МЗ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632206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18:03:066002:0013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с.Тыловыл-Пельга, ул. Центральная, д.18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11-31/МЗ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632202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18:03:002001:0234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участок №1/110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11-32/МЗ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632273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18:03:002001:0264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 полевой участок №1/88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11-33/МЗ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632245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18:03:002001:0260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полевой участок №2/29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11-34/МЗ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632283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18:03:002001:0230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полевой участок №2/35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11-35/МЗ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632252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18:03:002001:0228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полевой участок №1/69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11-36/МЗ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632251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18:03:002001:0229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полевой участок №2/45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11-37/МЗ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632250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18:03:002001:0263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полевой участок №2/95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11-38/МЗ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632253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18:03:002001:0262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полевой участок №3/32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11-39/МЗ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632204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18:03:002001:0233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полевой участок №1/36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11-40/МЗ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632205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18:03:002001:0259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полевой участок №1/12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11-41/МЗ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632207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18:03:002001:0265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полевой участок №2/22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11-42/МЗ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632249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18:03:002001:0258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полевой участок №37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11-43/МЗ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632282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18:03:032001:0052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ул. Заречная, д.7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11-44/МЗ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632281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18:03:004001:0457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полевой участок №1/65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11-45/МЗ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632198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18:03:002001:0266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с. Какмож, поле №2, участок №208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11-46/МЗ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632208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18:03:024001:0143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д. Жуё-Можга, полевой массив 8/1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11-47/МЗ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632277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18:03:003001:0354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в 1000 м от с. Вавож в восточном направлении, полевой массив 4/14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11-48/МЗ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632276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18:03:005001:0444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в 200 м от с. Вавож в западном направлении, полевой массив 7/1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11-49/МЗ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632278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18:03:084001:0202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УР, Вавожский район, в 1000 м от с. Вавож в восточном направлении, полевой массив 4/11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11-50/МЗ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632271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18:03:002001:0231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Нюрдор-Котья, Лыстемское поле, участок №2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11-51/МЗ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св-во 18 АА 632196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18:03:004001:0375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в 1000 м от с. Вавож в северо-западном направлении (полевой участок №1/18)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11-52/МЗ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632272 от 20.05.2008</w:t>
            </w:r>
          </w:p>
        </w:tc>
      </w:tr>
      <w:tr w:rsidR="00A96E5F" w:rsidRPr="00846808" w:rsidTr="004506AD">
        <w:trPr>
          <w:trHeight w:val="15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18:03:079001:0645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Зямбайгурт, в 5000 м в юго-западном направлении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56000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11-53/МЗ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632247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18:03:002001:0257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вблизи д. Какмож-Итчи, участок №3/31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11-54/МЗ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632280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18:03:012001:0110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Большая Можга, ул. Школьная, д. 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населен-ных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3280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11-55/МЗ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632279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18:03:004001:0374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в 1000 м от с. Вавож в северо-западном направлении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11-56/МЗ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632248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18:03:054001:0116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Новые Какси, ул. Центральная, д. 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Земли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населен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11-57/МЗ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632197 от 20.05.2008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18:03:015033:0073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Советская, д. 124, кв.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234B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11-58/МЗ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671915 от 22.10.2008</w:t>
            </w:r>
          </w:p>
        </w:tc>
      </w:tr>
      <w:tr w:rsidR="00A96E5F" w:rsidRPr="00846808" w:rsidTr="004C10E7">
        <w:trPr>
          <w:trHeight w:val="11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18:03:000000:0244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Нюрдор-Котья, ул. Радченко. д.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11-59/МЗ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671919 от 24.10.2008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18:03:000000:0246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Нюрдор-Котья, ул. Тельмана, около д. №12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11-60/МЗ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671920 от 24.10.2008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18:03:055003:0447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Нюрдор-Котья, ул. , около д. №12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11-61/МЗ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671921 от 24.10.2008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18:03:032001:1099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Новая, д.20а, около здания магазина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234B9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11-62/МЗ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671922 от 24.10.2008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18:03:002001:0332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Станционная, около д.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17,52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11-63/МЗ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671923 от 24.10.2008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18:03:032001:1119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Станционная, около д.2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</w:t>
            </w:r>
            <w:r w:rsidR="00234B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емли населен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234B9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11-64/МЗ    </w:t>
            </w:r>
            <w:r w:rsidR="00234B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671924 от 24.10.2008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18:03:004001:0459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Нюрдор-Котья, Лыстемское поле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11-65/МЗ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782082 от 04.02.2009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18:03:084001:502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Удмуртские Вари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92700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11-66/МЗ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782081 от 04.02.2009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18:03:035001:0037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Карсо, ул. Полевая, д. 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4C10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11-67/МЗ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782094 от 06.02.2009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18:03:065001:0068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Тушмо, ул. Лесная, д.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4C10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11-68/МЗ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782093 от 06.02.2009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18:03:070001:64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Четкерь, в 400 м от дома №11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4C10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11-69/МЗ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820578 от 10.04.2009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18:03:073002:232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Яголуд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11-70/МЗ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820618 от 20.04.2009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18:03:020001:1035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Волипельга, ул. Молодежная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C10E7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5383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11-71/МЗ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820892 от 22.05.2009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18:03:041001:368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Котья, ул. Речная, д. 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C10E7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11-72/МЗ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820893 от 22.05.2009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18:03:041001:369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Котья, ул. Речная, д. 70, участок находится примерно в 40 м от ориентира по направлению на юго-запад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C10E7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11-73/МЗ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820891 от 22.05.2009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18:03:014001:0438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Брызгалово (гараж)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11-74/МЗ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839764 от 21.07.2009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18:03:015033:0199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Вавож, ул. Новая, д. 21, кв.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C10E7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11-75/МЗ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839601 от 05.08.2009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18:03:020002:797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Волипельга, в 70 м от дома №30 ул. Восточная по направлению на юг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11-76/МЗ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839522 от 18.08.2009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18:03:014001:0437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Брызгалово (ферма)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C10E7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11-77/МЗ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839521 от 18.08.2009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18:03:029001:0102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Зетловай, ул. Подлесная</w:t>
            </w:r>
          </w:p>
          <w:p w:rsidR="004C10E7" w:rsidRDefault="004C10E7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C10E7" w:rsidRPr="00846808" w:rsidRDefault="004C10E7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11-78/МЗ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839519 от 18.08.2009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18:03:040001:0160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Косая Можга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C10E7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11-79/МЗ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839528 от 19.08.2009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18:03:014002:0393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Брызгалово (Заречная)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C10E7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11-80/МЗ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839527 от 19.08.2009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18:03:032001:0026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Западная, д. 7, кв.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C10E7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11-81/МЗ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897470 от 22.09.2009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18:03:020002:798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Волипельга, в 150м. от  дома №21 по ул. Полевая на юг.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4C10E7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11-82/МЗ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897421 от 29.09.2009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18:03:015026:194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Интернациональная, д. 45а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населен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11-83/МЗ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897283 от 19.10.2009</w:t>
            </w:r>
          </w:p>
        </w:tc>
      </w:tr>
      <w:tr w:rsidR="00A96E5F" w:rsidRPr="00846808" w:rsidTr="004506AD">
        <w:trPr>
          <w:trHeight w:val="13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18:03:002001:369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Молодежная, около д.22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25,74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11-84/МЗ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939643 от 09.12.2009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18:03:005001:679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Вавож, ул. Песочная, около д.34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11-85/МЗ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939644 от 09.12.2009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18:03:091001:160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Тыловыл-Пельга, ул. Школьная, д.1, около здания школы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1,68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11-86/МЗ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939645 от 09.12.2009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 18:03:031001:218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Лыстем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963991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0,24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4C10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11-87/МЗ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939649 от 10.12.2009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18:03:032001:1182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пос. Какмож, ул. Молодежная, около д.22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</w:t>
            </w:r>
            <w:r w:rsidR="009639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 населен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11-88/МЗ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939760 от 16.12.2009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18:03:019002:0465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Водзимонье, ул. Нагорная, д. 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963991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2555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Постоянное бессрочное пользование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11-89/МЗ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939788 от 22.12.2009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18:03:003001:0364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полевой массив №4/21 в 1000 м от с. Вавож в восточном направлении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11-90/МЗ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979867 от 16.02.2010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18:03:002001:0267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поле №2 участок №124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11-91/МЗ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18АА 979905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18:03:028001:0100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Зямбайгурт, полевой участок №2/1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селен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11-92/МЗ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979942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18:03:003001:0747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в 1000 м по направлению на восток полевой массив 4/25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11-93/МЗ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979943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18:03:002001:0163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4C10E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Какмож,полевой участок №2,141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11-94/МЗ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979941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18:03:055003:0334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Нюрдор-Котья, уч. Карьер участок 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11-95/МЗ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979909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C1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18:03:003001:0359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полевой участок №19 в 1000 м от с. Вавож в восточном направлении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11-96/МЗ     </w:t>
            </w:r>
            <w:r w:rsidR="004C1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979908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18:03:003001:0746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Вавож, примерно в 1000м  на восток полевой массив 4/24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11-97/МЗ   </w:t>
            </w:r>
            <w:r w:rsidR="00ED76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979945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18:03:004001:0615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Нюрдор-Котья в 300 м на юго-восток по ул. Чапаева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11-98/МЗ   </w:t>
            </w:r>
            <w:r w:rsidR="00ED76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979946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18:03:055003:0268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Нюрдор-котья карьер, участок 160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11-99/МЗ   </w:t>
            </w:r>
            <w:r w:rsidR="00ED76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979947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18:03:004001:0616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уч. 54 в 500 м от с. Нюрдор-Котья на северо-восток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11-100/МЗ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979948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18:03:002001:0307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Какмож, поле №2 участок №142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963991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11-101/МЗ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979940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18:03:002001:0303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Нюрдор-Котья, поле Лыстемское участок 151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11-102/МЗ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979939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18:03:055003:0406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Нюрдор-Котья карьер, участок 196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963991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11-103/МЗ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979910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18:03:055003:0408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 с. Нюрдор-Котья карьер, участок 97</w:t>
            </w:r>
          </w:p>
          <w:p w:rsidR="00ED76EA" w:rsidRPr="00846808" w:rsidRDefault="00ED76EA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населен-ных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11-104/МЗ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979911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18:03:055003:0038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30D7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 с. Нюрдор-Котья карьер, участок 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11-105/МЗ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979912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18:03:003001:0358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в 1000 м от с.Вавож в восточном направлении полевой массив 4/15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11-106/МЗ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979907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18:03:003001:0839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в восточном направлении участок 1/34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11-107/МЗ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979902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18:03:002001:0309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Какмож, поле 2, участок 202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11-108/МЗ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979903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18:03:002001:0268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Какмож, поле 2, участок 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11-109/МЗ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979904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18:03:055003:0353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 с. Нюрдор-Котья карьер 1, участок 111 на юг 600м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11-110/МЗ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979906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18:03:055004:0195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  с. Нюрдор-Котья уч. Хозяйственный массив №1 участок №96-1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11-111/МЗ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979938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18:03:055004:0194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  с. Нюрдор-Котья уч. Хозяйственный массив №1 участок №59-1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11-112/МЗ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979937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18:03:003001:0357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в 1000 м от с. Вавож в восточном направлении полевой массив 4/16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11-113/МЗ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979934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18:03:055004:0232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  с. Нюрдор-Котья уч. Хозяйственный массив №1 участок №164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11-114/МЗ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979936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18:03:055003:0098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 с. Нюрдор-Котья карьер 1, участок 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11-115/МЗ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979935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18:03:003001:766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Default="00A96E5F" w:rsidP="0036234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полевой массив 1/39, в 1000 м от с.Вавож на северо-запад</w:t>
            </w:r>
          </w:p>
          <w:p w:rsidR="0036234C" w:rsidRDefault="0036234C" w:rsidP="0036234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6234C" w:rsidRDefault="0036234C" w:rsidP="0036234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6234C" w:rsidRDefault="0036234C" w:rsidP="0036234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6234C" w:rsidRDefault="0036234C" w:rsidP="0036234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6234C" w:rsidRPr="00846808" w:rsidRDefault="0036234C" w:rsidP="0036234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11-116/МЗ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АА 979944 от 17.02.2010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18:03:000000:261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Брызгалово, в 200 м от дома №5 по ул. Центральная по направлению на 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11262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11-117/МЗ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099093 от 06.08.2010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18:03:000000:253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автодорога д. Большое Волково - д. Макарово (до медпункта)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промышленности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11-118/МЗ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206882 от 22.02.2011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18:03:015026:193</w:t>
            </w:r>
            <w:r w:rsidR="00ED76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               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Вавож, пер. Коммунальный, д. 1а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11-119/МЗ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206726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18:03:002001:374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Станционная, д. 25, кв. , в 278 м от ориентира на северо-восток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11-120/МЗ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206776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18:03:002001:375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Станционная, д. 25, в 333 м от ориентира на северо-восток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11-121/МЗ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206736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18:03:002001:376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Станционная, д. 25, в 390 м от ориентира на северо-восток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11-122/МЗ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206735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18:03:002001:377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Станционная, д. 25, в 446 м от ориентира на северо-восток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11-123/МЗ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206783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18:03:002001:378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Станционная, д. 25, в 502 м от ориентира на северо-восток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11-124/МЗ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206784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18:03:002001:379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Дружбы, д. 1а, в 284 м от ориентира на юго-запад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11-125/МЗ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206785 от 11.02.2011</w:t>
            </w:r>
          </w:p>
        </w:tc>
      </w:tr>
      <w:tr w:rsidR="00A96E5F" w:rsidRPr="00846808" w:rsidTr="00ED76EA">
        <w:trPr>
          <w:trHeight w:val="12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18:03:002001:381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Дружбы, д. 1а, в 173 м от ориентира на юго-запад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11-126/МЗ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206791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18:03:002001:382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Дружбы, д. 1а, в 118 м от ориентира на юго-запад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11-127/МЗ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206792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18:03:002001:383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Дружбы, д. 1а, в 65 м от ориентира на юг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11-128/МЗ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206793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18:03:002001:384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Дружбы, д. 1а, в 27 м от ориентира на юго-восток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11-129/МЗ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206794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18:03:002001:385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Молодежная, д. 15, в 65 м от ориентирп на юго-запад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11-130/МЗ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206795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18:03:002001:386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Молодежная, д. 15, в 65 м от ориентирп на юго-запад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11-131/МЗ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206796 от 11.02.2011</w:t>
            </w:r>
          </w:p>
        </w:tc>
      </w:tr>
      <w:tr w:rsidR="00A96E5F" w:rsidRPr="00846808" w:rsidTr="00ED76EA">
        <w:trPr>
          <w:trHeight w:val="1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18:03:002001:387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Речная, д. 24, в 31 м от ориентира на север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11-132/МЗ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206780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18:03:002001:388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Речная, д. 24, в 70 м от ориентира на северо-восток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11-133/МЗ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206781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18:03:002001:389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Речная, д. 24, в 119 м  от ориентира на северо-восток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11-134/МЗ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206782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18:03:002001:390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Нагорная, д. 1а, в 162 м от ориентира на северо-запад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11-135/МЗ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206777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18:03:002001:391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Нагорная, д. 1а, в 112 м от ориентира на северо-запад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11-136/МЗ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206778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18:03:002001:392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Нагорная, д. 1а, в 112 м от ориентира на северо-восток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11-137/МЗ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206779 от 11.02.2011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18:03:013001:643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автодорога д. Большое Волково - д. Макарово (до медпункта) д. Большое Волково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7304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11-138/МЗ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278883 от 02.07.2011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18:03:015018:440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Победы, д. 57б</w:t>
            </w:r>
          </w:p>
          <w:p w:rsidR="00ED76EA" w:rsidRDefault="00ED76EA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D76EA" w:rsidRPr="00846808" w:rsidRDefault="00ED76EA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675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11-139/МЗ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315733 от 11.10.2011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18:03:015022:157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 в 105м. от д.№56 ул.Труда на запад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36234C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1888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11-140/МЗ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315734 от 11.10.2011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18:03:002001:380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Какмож, ул. Дружбы, д. 1а, в 228 м от ориентира на юго-запад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11-141/МЗ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315896 от 27.10.2011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18:03:091001:119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вблизи б.н.п. Уйвай-Пельга, расположенного за пределами участка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89000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11-142/МЗ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315939 от 03.11.11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18:03:020001:1045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Волипельга, в 60 м от д.2 по ул. Гагарина на север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2439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11-143/МЗ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475656 от 12.04.12</w:t>
            </w:r>
          </w:p>
        </w:tc>
      </w:tr>
      <w:tr w:rsidR="00A96E5F" w:rsidRPr="00846808" w:rsidTr="00ED76EA">
        <w:trPr>
          <w:trHeight w:val="7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18:03:044002:587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Макарово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29000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11-144/МЗ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568524 от 27.09.12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18:03:015013:036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Победы, д. 116а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2711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11-145/МЗ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607025 от 06.12.12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18:03:031001:142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Инга, ул. Сосновая, д. 1 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507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11-146/МЗ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650605 от 27.12.12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18:03:015015:54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Вавож, ул. Победы, д. 71 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2700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A96E5F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Постоянное бессрочное пользование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11-147/МЗ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18-АБ 650854 от 15.02.2013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18:03:051001:495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Новая Бия, ул. Нагорная, д. 14а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151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11-148/МЗ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18-АБ 832268 от 11.11.2013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18:03:015019:6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Победы, д. 9а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1076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A96E5F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Постоянное бессрочное пользование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11-150/МЗ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АВ 027056 от 05.06.2014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18:03:028001:775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Зямбайгурт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населен-ных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251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11-151/МЗ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АВ 078363 от 23.09.2014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18:03:015012:371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Цветочная, на северо-восток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1105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11-152/МЗ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 АВ 078429 от 30.09.2014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18:03:000000:834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Северная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11-153/МЗ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18-18/011-18/011/007/2015-386/1 от 27.03.2015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18:03:015022:216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Труда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11-154/МЗ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18-18/011-18/011/007/2015-385/1 от 27.03.2015</w:t>
            </w:r>
          </w:p>
          <w:p w:rsidR="00ED76EA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18:03:015004:374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Северная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16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11-155/МЗ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18-18/011-18/011-007/2015-577/1 от 22.04.2015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18:03:012001:427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Большая Можга, ул. Центральная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6107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11-156/МЗ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18-18/011-18/011/015/2015-5/1 от 20.11.2015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18:03:024002:238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Жуе-Можга, ул. 40 лет Победы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6227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11-157/МЗ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18-18/011-18/011/015/2015-5/1 от 20.11.2015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18:03:072001:155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Южно-Какможский, ул. Центральная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360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ED76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11-158/МЗ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18-18/011-18/011/015/2015-4/1 от 20.11.2015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18:03:012002:482</w:t>
            </w:r>
            <w:r w:rsidR="00ED76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     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ст. Вавож, ул. Станционная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4343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11-159/МЗ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18-18/011-18/011/015/2015-3/1 от 20.11.2015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18:03:012002:481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ст. Вавож, ул. Луговая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2435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11-160/МЗ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18-18/011-18/011/015/2015-2/1 от 20.11.2015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18:03:015020:191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Интернациональная, вблизи д.74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11-161/МЗ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18-18/011-18/011/007/2016-359/1 от 15.03.2016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ED76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18:03:015013:197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Победы, рядом с д.110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ED76EA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330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11-162/МЗ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18-18/011-18/011/007/2016-356/1 от 15.03.2016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18:03:015010:451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Садовая, рядом с д.6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населен-ных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330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11-163/МЗ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18-18/011-18/011/007/2016-355/1 от 15.03.2016</w:t>
            </w:r>
          </w:p>
          <w:p w:rsidR="00BA2BA0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A2BA0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A2BA0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A2BA0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18:03:015009:246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Комсомольская, рядом с д. 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820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11-164/МЗ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18-18/011-18/011/007/2016-354/1 от 15.03.2016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18:03:015018:775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Победы, рядом с д. 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820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11-165/МЗ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18-18/011-18/011/007/2016-358/1 от 15.03.2016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18:03:015017:507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Победы, рядом с д.63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658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11-166/МЗ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18-18/011-18/011/007/2016-357/1 от 15.03.2016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18:03:015008:312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Кирова, рядом с д.6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емли населен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11-167/МЗ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18-18/011-18/011/007/2016-353/1 от 15.03.2016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18:03:000000:904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промышленности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19730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11-168/МЗ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18-18/011-18/011/007/2016-409/1 от 22.03.2016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18:03:064001:210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Старое Жуе, ул. Центральная, д. 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156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11-169/МЗ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18-18/011-18/011/007/2016-538/1 от 07.04.2016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18:03:012001:430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Большая Можга, ул. Центральная, д. 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239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11-170/МЗ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18-18/011-18/011/007/2016-536/1 от 07.04.2016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18:03:015004:415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Логовая (рядом с д.37)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11-171/МЗ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18-18/011-18/011/007/2016-1084/1 от 22.06.2016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18:03:015021:550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Западная (рядом с д.6)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844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11-172/МЗ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18-18/011-18/011/007/2016-1085/1 от 22.06.2016</w:t>
            </w:r>
          </w:p>
          <w:p w:rsidR="00BA2BA0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A2BA0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18:03:004001:879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Советская, рядом с д. 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452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11-173/МЗ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18-18/011-18/011/007/2016-1086/1 от 22.06.2016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18:03:036001:142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Касихино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8412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11-174/МЗ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18-18/011-18/011/007/2016-1782/1 от 26.10.2016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18:03:079001:895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МО "Волипельгинское"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промышленности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12022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11-175/МЗ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18-18/011-18/011/007/2016-1781/1 от 26.10.2016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18:03:030001:210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Иваново-Вознесенск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2486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11-176/МЗ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18-18/011-18/011/007/2016-1781/1 от 16.11.2016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18:03:000000:955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Береговая, от дома №36 в 240 м по направлению на юг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6085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11-177/МЗ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18-18/011-18/011/007/2016-1996/1 от 02.12.2016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18:03:015005:559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пер. Азина, в 250 м от дома №5 на юго-запад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1973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11-178/МЗ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18-18/011-18/011/007/2016-2126/1 от 22.12.2016</w:t>
            </w:r>
          </w:p>
        </w:tc>
      </w:tr>
      <w:tr w:rsidR="00A96E5F" w:rsidRPr="00846808" w:rsidTr="00BA2BA0">
        <w:trPr>
          <w:trHeight w:val="17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18:03:055003:1325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Нюрдор-Котья, ул. Советская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5162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11-179/МЗ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18-18/011-18/011/007/2016-22701/1 от 31.12.2016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18:03:055003:1324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Нюрдор-Котья, ул. Жданова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2261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11-180/МЗ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18-18/011-18/011/007/2016-22701/1 от 31.12.2016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18:03:015003:694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Полевая, рядом с домом 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357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11-181/МЗ    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18:03:015016:630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Союзная, рядом с домом 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910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11-182/МЗ    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18:03:015009:81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северная часть КК 18:03:015009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19600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11-183/МЗ    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18:03:005001:716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МО "Вавожское"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180000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11-184/МЗ    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18:03:013001:911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Большое Волково, ул. Центральная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102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11-185/МЗ    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18:03:000000:912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Союзная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5066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11-186/МЗ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№18:03:000000:912-18/011/2018-1 от 30.05.2018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18:03:000000:910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ул. Солнечная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1877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11-187/МЗ    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18:03:000000:527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 Вавож, (ФОК)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7896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11-188/МЗ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Выписка из ЕГРН  18:03:000000:527-18/011/2018-1 от 28.08.2018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18:03:061001:271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Слудка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5502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11-189/МЗ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Выписка из ЕГРН  18:03:061001:271-18/011/2018-1 от 28.08.2018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18:03:000000:1126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 (с.Водзимонье-с.Брызгалово) д.Вишур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промышленности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20125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11-190/МЗ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 18:03:000000:1126-18/011/2019-1 от 15.08.2019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18:03:000000:1150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Квашур-д. Зямбайгурт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46327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11-191/МЗ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 18:03:000000:1150-18/011/2019-1 от 12.08.2019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18:03:000000:1135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Новое Водзимонье-д. Гуляево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промышленности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9751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11-192/МЗ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 18:03:000000:1135-18/011/2019-1 от 21.08.2019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18:03:021001:424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Гуляево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576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11-193/МЗ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 18:03:021001:424-18/011/2019-1 от 21.08.2019</w:t>
            </w:r>
          </w:p>
          <w:p w:rsidR="00BA2BA0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A2BA0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A2BA0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18:03:052001:99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Новое Водзимонье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6471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11-194/МЗ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 18:03:052001:99-18/011/2019-1 от 21.08.2019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18:03:051001:16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Новая Бия, ул. Школьная, 42а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3148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59322B" w:rsidRDefault="0059322B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9322B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11-200/МЗ</w:t>
            </w:r>
            <w:r w:rsidR="005932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="0059322B" w:rsidRPr="0059322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№18:03:051001:16-18/011/2019-8 от 26.12.2019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18:03:014002:473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    с.Брызгалово, ул. Заречная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650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11-202/МЗ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№18:03:014002:473-18/011/2020-4 от 05.02.2020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Распоряжение Минимущества УР №03-р от 13.01.2020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18:03:000000:1179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    (с.Водзимонье-с.Брызгалово)-д. Нардомас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промышленности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77772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11-204/МЗ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№18:03:000000:1179-18/011/2020-1 от 05.02.2020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Решение Увинского районного суда от 25.02.2019 №2-277/2019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18:03:004001:805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в 1 км от д.Жуе-Можга на юго-запад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промышленности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40000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11-205/МЗ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№18:03:004001:805-18/011/2020-2 от 26.02.2020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18:03:067001:641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Уе-Докья, примерно 120 м в северо-западном направлении от д.40, ул. Садовая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2273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11-206/МЗ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№18:03:067001:641-18/011/2020-1 от 22.04.2020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18:03:000000:1172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Зетловай, примерно 250 м в восточном направлении от д.6 ул. Подлесная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2786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11-207/МЗ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№18:03:000000:1172-18/011/2020-1 от 21.04.2020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18:03:000000:1183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Карсо, примерно 550 м в южном направлении от д.1 ул. Полевая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промышленности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5140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11-208/МЗ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№18:03:000000:1183-18/011/2020-1 от 17.04.2020</w:t>
            </w:r>
          </w:p>
          <w:p w:rsidR="00E72AED" w:rsidRDefault="00E72AED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72AED" w:rsidRDefault="00E72AED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72AED" w:rsidRPr="00846808" w:rsidRDefault="00E72AED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18:03:012001:434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Большая Можга, примерно 20 м в сесеро-восточном направлении от д.28 ул. Луговая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BA2BA0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614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11-209/МЗ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№18:03:012001:434-18/011/2020-1 от 17.04.2020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18:03:000000:1184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Заря, примерно 430 м в юго-восточном направлении от д.1, ул. Луговая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промышленности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4220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11-210/МЗ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№18:03:000000:1184-18/011/2020-1 от 17.04.2020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18:03:000000:1181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Косая Можга, примерно 250 м в западном направлении от д. 22 ул. Центральная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3860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11-211/МЗ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№18:03:000000:1181-18/011/2020-1 от 20.04.2020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BA2B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18:03:000000:1171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Вишур, примерно 100 м в юго-западном направлении от д. 2а ул. Луговая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селен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1258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BA2B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11-212/МЗ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№18:03:000000:1171-18/011/2020-1 от 20.04.2020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18:03:000000:1175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Зядлуд, примерно 400 м в юго-западном направлении от д. 36 ул. Центральная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4260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11-213/МЗ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№18:03:000000:1175-18/011/2020-1 от 20.04.2020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18:03:000000:1174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с.Какмож, примерно 100 м в северном направлении от д.24 ул. Речная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1433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11-214/МЗ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№18:03:000000:1174-18/011/2020-1 от 20.04.2020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18:03:000000:1176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с.Какмож, примерно 60 м в западном направлении от д.1а ул. Дружбы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4755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11-215/МЗ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№18:03:000000:1176-18/011/2020-1 от 20.04.2020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18:03:033001:216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Какмож-Итчи, примерно 50 м в северо-западном направлении от д.12 ул. Можгинская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1137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11-216/МЗ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№18:03:033001:216-18/011/2020-1 от 20.04.2020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18:03:000000:1170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Жуё-Можга, примерно 90 м в южном направлении от д.13 ул. Заречная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2445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11-217/МЗ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№18:03:000000:1170-18/011/2020-1 от 20.04.2020</w:t>
            </w:r>
          </w:p>
          <w:p w:rsidR="00E72AED" w:rsidRDefault="00E72AED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72AED" w:rsidRPr="00846808" w:rsidRDefault="00E72AED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18:03:000000:1182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Зядлуд, примерно 300 м в юго-западном направлении от д.36 ул. Центральная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3763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11-218/МЗ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№18:03:000000:1182-18/011/2020-1 от 20.04.2020</w:t>
            </w:r>
          </w:p>
          <w:p w:rsidR="00A27A85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18:03:000000:1173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Инга, примерно 380 м в северо-западном направлении от д.6 ул. Центральная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9385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11-219/МЗ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№18:03:000000:1173-18/011/2020-1 от 21.04.2020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18:03:090001:233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р-н, д. Ожги, примерно 300 м в юго-западном направлении от д.21 ул. Евдокимова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ен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2920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11-220/МЗ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№18:03:090001:233-18/011/2020-1 от 21.04.2020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18:03:094001:141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Респ., Вавожский район, юго-западнее д. Березек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33333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B44D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11-228/МЗ </w:t>
            </w:r>
            <w:r w:rsidR="00B44D4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№18:03:094001:141-18/011/2020-2 от 15.07.2020 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К.н18:03:015029:0071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с.Вавож, ул. Советская, 34г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11-229/МЗ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№18:03:015029:71-18/011/2020-9 от 03.02.2020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18:03:015029:384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с.Вавож, ул. Советская, 34а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11-230/МЗ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№18:03:015029:384-18/011/2020-1 от 08.07.2020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18:03:014002:4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Брызгалово, ул. Заречная, д.57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11-231/МЗ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№18:03:014002:4-18/065/2020-3 от 20.11.2020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18:03:048002:277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Монья, ул. Центральная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11-233/МЗ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№18:03:048002:277-18/065/2020-1 от 26.11.2020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18:03:048001:545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Монья, ул. Зеленая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1645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11-234/МЗ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№18:03:048001:545-18/065/2020-1 от 26.11.2020</w:t>
            </w:r>
          </w:p>
          <w:p w:rsidR="00B44D4B" w:rsidRDefault="00B44D4B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44D4B" w:rsidRDefault="00B44D4B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44D4B" w:rsidRPr="00846808" w:rsidRDefault="00B44D4B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18:03:048002:276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Монья, ул. Молодежная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1579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B44D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11-235/МЗ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№18:03:048002:276-18/065/2020-1 от 27.11.2020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18:03:000000:1198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Монья, ул. Дружбы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4505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A27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11-236/МЗ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№18:03:000000:1198-18/065/2020-1 от 27.11.2020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18:03:048001:433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Монья, ул. Логовая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3036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11-237/МЗ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№18:03:048001:433-18/065/2020-1 от 27.11.2020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18:03:014001:760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Брызгалово, ул. Клубная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11-238/МЗ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№18:03:014001:760-18/065/2020-1 от 26.11.2020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18:03:014002:587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Брызгалово, ул. Зеленая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11-239/МЗ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18:03:014002:587-18/065/2020-1 от 26.11.2020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18:03:014002:475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Брызгалово, ул. Заречная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27A85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</w:t>
            </w:r>
            <w:r w:rsidR="00A96E5F"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11-240/МЗ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№18:036014002:475-18/065/2020-1 от 26.11.2020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18:03:014001:759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Брызгалово, ул. Молодежная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A27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11-241/МЗ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№18:03:014001:759-18/065/2020-1 от 26.11.2020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18:03:014001:645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Брызгалово, ул. Центральная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A27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4372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11-242/МЗ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№18:03:014001:645-18/065/2020-1 от 26.11.2020</w:t>
            </w:r>
          </w:p>
        </w:tc>
      </w:tr>
      <w:tr w:rsidR="00A96E5F" w:rsidRPr="00846808" w:rsidTr="004506AD">
        <w:trPr>
          <w:trHeight w:val="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</w:t>
            </w:r>
            <w:r w:rsidRPr="0084680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18:03:084001:767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с/п Волипельгинское, вблизи д. Котья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промышленности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33017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11-243/МЗ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№18:03:084001:767-18/065/2020-2 от 24.11.2020</w:t>
            </w:r>
          </w:p>
        </w:tc>
      </w:tr>
      <w:tr w:rsidR="00A96E5F" w:rsidRPr="00846808" w:rsidTr="004506AD">
        <w:trPr>
          <w:trHeight w:val="15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18:03:000000:1335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Тыловыл-Пельга, в 400 м на северо-восток от д.82 ул. Центральная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особо охраняемых территорий и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5361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11-246/МЗ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№18:03:000000:1335-18/065/2021-1 от 11.01.2021</w:t>
            </w:r>
          </w:p>
        </w:tc>
      </w:tr>
      <w:tr w:rsidR="00A96E5F" w:rsidRPr="00846808" w:rsidTr="004506AD">
        <w:trPr>
          <w:trHeight w:val="10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18:03:009001:632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Березек, ул. Зеленая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11-247/МЗ</w:t>
            </w:r>
            <w:r w:rsidRPr="008468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№18:03:009001:632-18/065/2021-1 от 24.03.2021</w:t>
            </w:r>
          </w:p>
        </w:tc>
      </w:tr>
      <w:tr w:rsidR="00A96E5F" w:rsidRPr="00846808" w:rsidTr="004506AD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18:03:014001:758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с.Брызгалово, ул. Школьная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11-249/МЗ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№18:03:014001:758-18/065/2021-1 от 07.04.2021</w:t>
            </w:r>
          </w:p>
        </w:tc>
      </w:tr>
      <w:tr w:rsidR="00A96E5F" w:rsidRPr="00846808" w:rsidTr="004506AD">
        <w:trPr>
          <w:trHeight w:val="17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18:03:009001:638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Березек. ул. Вишневая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11-250/МЗ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№18:03:009001:638-18/065/2021-1 от 29.03.2021</w:t>
            </w:r>
          </w:p>
        </w:tc>
      </w:tr>
      <w:tr w:rsidR="00A96E5F" w:rsidRPr="00846808" w:rsidTr="004506AD">
        <w:trPr>
          <w:trHeight w:val="16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18:03:009001:634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 д. Березек, ул. Садовая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4729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11-251/МЗ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№18:03:009001:634-18/065/2021-1 от 29.03.2021</w:t>
            </w:r>
          </w:p>
        </w:tc>
      </w:tr>
      <w:tr w:rsidR="00A96E5F" w:rsidRPr="00846808" w:rsidTr="004506AD">
        <w:trPr>
          <w:trHeight w:val="16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18:03:013002:240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Большое Волково, ул. Заречная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3173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11-252/МЗ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№18:03:013002:240-18/065/2021-1 от 29.03.2021</w:t>
            </w:r>
          </w:p>
        </w:tc>
      </w:tr>
      <w:tr w:rsidR="00A96E5F" w:rsidRPr="00846808" w:rsidTr="004506AD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18:03:000000:1209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Большое Волково, ул. Молодежная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11-253/МЗ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№18:03:000000:1209-18/065/2021-1 от 27.03.2021</w:t>
            </w:r>
          </w:p>
        </w:tc>
      </w:tr>
      <w:tr w:rsidR="00A96E5F" w:rsidRPr="00846808" w:rsidTr="004506AD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18:03:000000:1204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Большое Волково, ул. Центральная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17633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11-254/МЗ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№18:03:000000:1204-18/065/2021-1 от 29.03.2021</w:t>
            </w:r>
          </w:p>
        </w:tc>
      </w:tr>
      <w:tr w:rsidR="00A96E5F" w:rsidRPr="00846808" w:rsidTr="004506AD">
        <w:trPr>
          <w:trHeight w:val="1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18:03:044001:270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Макарово, ул. Заречная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11-255/МЗ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№18:03:044001:159-18/065/2021-1 от 30.03.2021</w:t>
            </w:r>
          </w:p>
        </w:tc>
      </w:tr>
      <w:tr w:rsidR="00A96E5F" w:rsidRPr="00846808" w:rsidTr="004506AD">
        <w:trPr>
          <w:trHeight w:val="17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18:03:044002:791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Макарово, ул. Центральная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11-256/МЗ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№18:03:044002:791-18/065/2021-1 от 30.03.2021</w:t>
            </w:r>
          </w:p>
        </w:tc>
      </w:tr>
      <w:tr w:rsidR="00A96E5F" w:rsidRPr="00846808" w:rsidTr="00A27A85">
        <w:trPr>
          <w:trHeight w:val="1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18:036069001:238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Чемошур-Докья, ул. Заречная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759</w:t>
            </w:r>
          </w:p>
          <w:p w:rsidR="00A96E5F" w:rsidRPr="00846808" w:rsidRDefault="00A96E5F" w:rsidP="00846808">
            <w:pPr>
              <w:tabs>
                <w:tab w:val="left" w:pos="9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A27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11-257/МЗ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№18:03:069001:238-18/065/2021-1 от 30.03.2021</w:t>
            </w:r>
          </w:p>
        </w:tc>
      </w:tr>
      <w:tr w:rsidR="00A96E5F" w:rsidRPr="00846808" w:rsidTr="004506AD">
        <w:trPr>
          <w:trHeight w:val="16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К.н.18:03:000000:1345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 с.Вавож, ул. Интернациональная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11-258/МЗ</w:t>
            </w:r>
          </w:p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№18:03:000000:1345-18/065/2021-2 от 30.03.2021</w:t>
            </w:r>
          </w:p>
        </w:tc>
      </w:tr>
      <w:tr w:rsidR="00A96E5F" w:rsidRPr="00846808" w:rsidTr="004506AD">
        <w:trPr>
          <w:trHeight w:val="17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18:03:069001:239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 д. Чемошур-Докья, ул. Центральная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1727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11-259/МЗ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№18:03:069001:239-18/065/2021-1 от 21.04.2021</w:t>
            </w:r>
          </w:p>
        </w:tc>
      </w:tr>
      <w:tr w:rsidR="00A96E5F" w:rsidRPr="00846808" w:rsidTr="004506AD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18:03:015027:469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с.Вавож, ул. Интернациональная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11-260/МЗ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№18:03:015027:469-18/065/2021-5 от 21.05.2021</w:t>
            </w:r>
          </w:p>
        </w:tc>
      </w:tr>
      <w:tr w:rsidR="00A96E5F" w:rsidRPr="00846808" w:rsidTr="004506AD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A27A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18:03:016001:242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Валадор, ул. Широкая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5233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11-261/МЗ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№18:03:016001:242-18/065/2021-1 от 29.04.2021</w:t>
            </w:r>
          </w:p>
        </w:tc>
      </w:tr>
      <w:tr w:rsidR="00A96E5F" w:rsidRPr="00846808" w:rsidTr="004506AD">
        <w:trPr>
          <w:trHeight w:val="17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18:03:047001:154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Мокрецово, ул. Полевая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11-262/МЗ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№18:03:047001:154-18/065/2021-1 от 29.04.2021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19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18:03:052001:210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Новое Водзимонье, ул. Луговая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11-263/МЗ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№18:03:052001:210-18/065/2021-1 от 29.04.2021</w:t>
            </w:r>
          </w:p>
        </w:tc>
      </w:tr>
      <w:tr w:rsidR="00A96E5F" w:rsidRPr="00846808" w:rsidTr="004506AD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18:03:005001:834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ст. Гуляевская железнодорожная площадка, ул. Ягодная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11-264/МЗ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№18:03:005001:834-18/065/2021-1 от 29.04.2021</w:t>
            </w:r>
          </w:p>
        </w:tc>
      </w:tr>
      <w:tr w:rsidR="00A96E5F" w:rsidRPr="00846808" w:rsidTr="004506AD">
        <w:trPr>
          <w:trHeight w:val="16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18:03:051001:800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Новая Бия, ул. Нагорная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11-265/МЗ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№18:03:051001:800-18/065/2021-1 от 04.05.2021</w:t>
            </w:r>
          </w:p>
        </w:tc>
      </w:tr>
      <w:tr w:rsidR="00A96E5F" w:rsidRPr="00846808" w:rsidTr="004506AD">
        <w:trPr>
          <w:trHeight w:val="18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 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18:03:051001:801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Новая Бия, ул. Школьная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11-266/МЗ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№18:03:051001:801-18/065/2021-1 от 04.05.2021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17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18:03:051002:408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Новая Бия, ул. Садовая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4653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11-267/МЗ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№18:03:051002:408-18/065/2021-1 от 04.05.2021</w:t>
            </w:r>
          </w:p>
        </w:tc>
      </w:tr>
      <w:tr w:rsidR="00A96E5F" w:rsidRPr="00846808" w:rsidTr="004506AD">
        <w:trPr>
          <w:trHeight w:val="18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18:03:051002:407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Новая Бия, ул. Зеленая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11-268/МЗ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18:03:051002:407-18/065/2021-1 от 04.05.2021</w:t>
            </w:r>
          </w:p>
        </w:tc>
      </w:tr>
      <w:tr w:rsidR="00A96E5F" w:rsidRPr="00846808" w:rsidTr="004506AD">
        <w:trPr>
          <w:trHeight w:val="17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18:03:019002:1157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Водзимонье, ул. Нагорная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5479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11-269/МЗ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№18:03:019002:1157-18/065/2021-1 от 04.05.2021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16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18:03:019002:1161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с.Водзимонье, ул. Коммунальная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11-270/МЗ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№18:03:019002:1161-18/065/2021-1 от 04.05.2021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17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18:03:019001:881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с.Водзимонье, Свободы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11-271/МЗ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№18:03:019001:881-18/065/2021-1 от 04.05.2021</w:t>
            </w:r>
          </w:p>
        </w:tc>
      </w:tr>
      <w:tr w:rsidR="00A96E5F" w:rsidRPr="00846808" w:rsidTr="004506AD">
        <w:trPr>
          <w:trHeight w:val="17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18:03:019001:882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с.Водзимонье, ул. Советская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692A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11-272/МЗ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№18:036019001:882-18/065/2021-1 от 04.05.2021</w:t>
            </w:r>
          </w:p>
        </w:tc>
      </w:tr>
      <w:tr w:rsidR="00A96E5F" w:rsidRPr="00846808" w:rsidTr="004506AD">
        <w:trPr>
          <w:trHeight w:val="18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18:03:019002:1155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 Водзимонье, ул. Зеленая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1909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11-273/МЗ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№18:03:019002:1155-18/065/2021-1 от 04.05.2021</w:t>
            </w:r>
          </w:p>
        </w:tc>
      </w:tr>
      <w:tr w:rsidR="00A96E5F" w:rsidRPr="00846808" w:rsidTr="00692A28">
        <w:trPr>
          <w:trHeight w:val="15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18:03:021001:539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Гуляево, ул. Дачная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11-274/МЗ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№18:03:021001:539-18/065/2021-1 от 04.05.2021</w:t>
            </w:r>
          </w:p>
        </w:tc>
      </w:tr>
      <w:tr w:rsidR="00A96E5F" w:rsidRPr="00846808" w:rsidTr="004506AD">
        <w:trPr>
          <w:trHeight w:val="3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18:03:021001:538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Гуляево, ул. Лесная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11-275/МЗ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№18:03:021001:538-18/065/2021-1 от 04.05.2021</w:t>
            </w:r>
          </w:p>
        </w:tc>
      </w:tr>
      <w:tr w:rsidR="00A96E5F" w:rsidRPr="00846808" w:rsidTr="004506AD">
        <w:trPr>
          <w:trHeight w:val="18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18:03:000000:1193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д. Чудзялуд, ул. Валинская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11-276/МЗ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№18:03:000000:1193-18/065/2021-1 от 31.03.2021</w:t>
            </w:r>
          </w:p>
        </w:tc>
      </w:tr>
      <w:tr w:rsidR="00A96E5F" w:rsidRPr="00846808" w:rsidTr="004506AD">
        <w:trPr>
          <w:trHeight w:val="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с.Вавож, ул. Советская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8491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11-277/МЗ</w:t>
            </w:r>
          </w:p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№18:03:000000:1349-18/065/2021-1 от 31.05.2021</w:t>
            </w:r>
          </w:p>
        </w:tc>
      </w:tr>
      <w:tr w:rsidR="00A96E5F" w:rsidRPr="00846808" w:rsidTr="004506AD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7B519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Удмуртская Республика, Вавожский район, с.Вавож, ул. Победы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2315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11-278/МЗ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№18:03:000000:1350-18/065/2021-1 от 01.06.2021</w:t>
            </w:r>
          </w:p>
        </w:tc>
      </w:tr>
      <w:tr w:rsidR="00A96E5F" w:rsidRPr="00846808" w:rsidTr="004506AD">
        <w:trPr>
          <w:trHeight w:val="15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Союзная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999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11-279/МЗ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№18:03:000000:1352-18/065/2021-1 от 01.06.2021</w:t>
            </w:r>
          </w:p>
        </w:tc>
      </w:tr>
      <w:tr w:rsidR="00A96E5F" w:rsidRPr="00846808" w:rsidTr="004506AD">
        <w:trPr>
          <w:trHeight w:val="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18:03:015012:678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пер. Юбилейный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11-280/МЗ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№18:03:015012:678-18/065/2021-1 от 18.05.2021</w:t>
            </w:r>
          </w:p>
        </w:tc>
      </w:tr>
      <w:tr w:rsidR="00A96E5F" w:rsidRPr="00846808" w:rsidTr="004506AD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18:03:015016:793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Центральная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11-281/МЗ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№18:03:015016:793-18/065/2021-1 от 18.05.2021</w:t>
            </w:r>
          </w:p>
        </w:tc>
      </w:tr>
      <w:tr w:rsidR="00A96E5F" w:rsidRPr="00846808" w:rsidTr="004506AD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Мира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11-282/МЗ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№18:03:000000:1355-18/065/2021-1 от 18.05.2021</w:t>
            </w:r>
          </w:p>
        </w:tc>
      </w:tr>
      <w:tr w:rsidR="00A96E5F" w:rsidRPr="00846808" w:rsidTr="004506AD">
        <w:trPr>
          <w:trHeight w:val="2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18:03:000000:1351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Песочная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11-283/МЗ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№18:03:000000:1351-18/065/2021-1 от 31.05.2021</w:t>
            </w:r>
          </w:p>
        </w:tc>
      </w:tr>
      <w:tr w:rsidR="00A96E5F" w:rsidRPr="00846808" w:rsidTr="004506AD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18:03:015021:771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с.Вавож,пер.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11-284/МЗ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№18:03:015021:771-18/065/2021-1 от 19.05.2021</w:t>
            </w:r>
          </w:p>
        </w:tc>
      </w:tr>
      <w:tr w:rsidR="00A96E5F" w:rsidRPr="00846808" w:rsidTr="004506A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18:03:000000:1346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Кирова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2687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11-285/МЗ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№18:03:000000:1346-18/065/2021-1 от 19.05.2021</w:t>
            </w:r>
          </w:p>
        </w:tc>
      </w:tr>
      <w:tr w:rsidR="00A96E5F" w:rsidRPr="00846808" w:rsidTr="004506AD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Свободы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11-286/МЗ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№18:03:000000:1348-18/065/2021-1 от 19.05.2021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18:03:000000:1347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Западная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3499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11-287/МЗ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№18:03:000000:1347-18/065/2021-1 от 19.05.2021</w:t>
            </w:r>
          </w:p>
        </w:tc>
      </w:tr>
      <w:tr w:rsidR="00A96E5F" w:rsidRPr="00846808" w:rsidTr="004506AD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18:03:015012:679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Цветочная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11-288/МЗ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№18:03:015012:679-18/065/2021-1 от 18.05.2021</w:t>
            </w:r>
          </w:p>
        </w:tc>
      </w:tr>
      <w:tr w:rsidR="00A96E5F" w:rsidRPr="00846808" w:rsidTr="004506AD">
        <w:trPr>
          <w:trHeight w:val="15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18:03:000000:1354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Удмуртская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11-289/МЗ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№18:03:000000:1354-18/065/2021-1 от 18.05.2021</w:t>
            </w:r>
          </w:p>
          <w:p w:rsidR="00692A28" w:rsidRPr="00846808" w:rsidRDefault="00692A28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18:03:015016:794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Вавожская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11-290/МЗ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№18:03:015016:794-18/065/2021-1 от 18.05.2021</w:t>
            </w:r>
          </w:p>
          <w:p w:rsidR="004A17A4" w:rsidRDefault="004A17A4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A17A4" w:rsidRPr="00846808" w:rsidRDefault="004A17A4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18:03:015016:795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Спортивная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11-291/МЗ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№18:03:015016:795-18/065/2021-1 от 18.05.2021</w:t>
            </w:r>
          </w:p>
        </w:tc>
      </w:tr>
      <w:tr w:rsidR="00A96E5F" w:rsidRPr="00846808" w:rsidTr="004506AD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18:03:015009:476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Рябиновая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11-292/МЗ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№18:03:015009:476-18/065/2021-1 от 07.07.2021</w:t>
            </w:r>
          </w:p>
        </w:tc>
      </w:tr>
      <w:tr w:rsidR="00A96E5F" w:rsidRPr="00846808" w:rsidTr="004506AD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18:03:000000:1353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Аэродромная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11-293/МЗ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№18:03:000000:1353-18/065/2021-1 от 18.05.2021</w:t>
            </w:r>
          </w:p>
        </w:tc>
      </w:tr>
      <w:tr w:rsidR="00A96E5F" w:rsidRPr="00846808" w:rsidTr="004506AD">
        <w:trPr>
          <w:trHeight w:val="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18:03:067001:755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Уе-Докья, ул. Садовая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2921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11-294/МЗ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№18:03:067001:755-18/065/2021-1 от 07.07.2021</w:t>
            </w:r>
          </w:p>
        </w:tc>
      </w:tr>
      <w:tr w:rsidR="00A96E5F" w:rsidRPr="00846808" w:rsidTr="004506AD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18:03:067001:756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Уе-Докья, ул. Русская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3765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11-295/МЗ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№18:03:067001:756-18/065/2021-1 от 07.07.2021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18:03:067001:752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Уе-Докья, ул. Логовая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11-296/МЗ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№18:03:067001:752-18/065/2021-1 от 07.07.2021</w:t>
            </w:r>
          </w:p>
        </w:tc>
      </w:tr>
      <w:tr w:rsidR="00A96E5F" w:rsidRPr="00846808" w:rsidTr="004506AD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18:03:067001:753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Уе-Докья, ул. Заречная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1691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11-297/МЗ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№18:03:067001:753-18/065/2021-1 от 07.07.2021</w:t>
            </w:r>
          </w:p>
        </w:tc>
      </w:tr>
      <w:tr w:rsidR="00A96E5F" w:rsidRPr="00846808" w:rsidTr="004506AD">
        <w:trPr>
          <w:trHeight w:val="3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18:03:022001:463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Большая Гурезь-Пудга, ул. Кузебая-Герда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5792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11-298/МЗ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№18:03:022001:463-18/065/2021-1 от 07.07.2021</w:t>
            </w:r>
          </w:p>
        </w:tc>
      </w:tr>
      <w:tr w:rsidR="00A96E5F" w:rsidRPr="00846808" w:rsidTr="004506AD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18:03:022001:462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Большая Гурезь-Пудга, ул. Школьная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11-299/МЗ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№18:03:022001:462-18/065/2021-1 от 07.07.2021</w:t>
            </w:r>
          </w:p>
          <w:p w:rsidR="004A17A4" w:rsidRPr="00846808" w:rsidRDefault="004A17A4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18:03:022002:962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Большая Гурезь-Пудга, ул. Пантелеевка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11-300/МЗ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№18:03:022002:962-18/065/2021-1 от 07.07.2021</w:t>
            </w:r>
          </w:p>
        </w:tc>
      </w:tr>
      <w:tr w:rsidR="00A96E5F" w:rsidRPr="00846808" w:rsidTr="004506AD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18:03:022002:961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Большая Гурезь-Пудга, ул. Комсомольская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3557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11-301/МЗ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№18:03:022002:961-18/065/2021-1 от 07.07.2021</w:t>
            </w:r>
          </w:p>
        </w:tc>
      </w:tr>
      <w:tr w:rsidR="00A96E5F" w:rsidRPr="00846808" w:rsidTr="004506AD">
        <w:trPr>
          <w:trHeight w:val="16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18:03:022001:464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Большая Гурезь-Пудга, ул. Родниковая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11-302/МЗ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№18:03:022001:464-18/065/2021-1 от 07.07.2021</w:t>
            </w:r>
          </w:p>
        </w:tc>
      </w:tr>
      <w:tr w:rsidR="00A96E5F" w:rsidRPr="00846808" w:rsidTr="004506AD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18:03:040001:292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Косая Можга, ул. Зеленая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2514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11-303/МЗ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№18:03:040001:292-18/065/2021-1 от 27.08.2021</w:t>
            </w:r>
          </w:p>
        </w:tc>
      </w:tr>
      <w:tr w:rsidR="00A96E5F" w:rsidRPr="00846808" w:rsidTr="004506AD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18:03:040001:293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Косая Можга, ул. Центральная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11-304/МЗ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№18:03:040001:293-18/065/2021-1 от 27.08.2021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18:03:072001:270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Южно-Какможский, ул. Клубная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3124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11-305/МЗ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№18:03:072001:270-18/065/2021-1 от 31.08.2021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3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18:03:072001:269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Южно-Какможский, ул. Пионерская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3362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11-306/МЗ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№18:03:072001:269-18/065/2021-1 от 27.08.2021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A17A4">
        <w:trPr>
          <w:trHeight w:val="1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18:03:072001:273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Южно-Какможский, ул. Восточная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1661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11-307/МЗ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№18:03:072001:273-18/065/2021-1 от 27.08.2021</w:t>
            </w:r>
          </w:p>
        </w:tc>
      </w:tr>
      <w:tr w:rsidR="00A96E5F" w:rsidRPr="00846808" w:rsidTr="004506AD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18:03:072001:274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Южно-Какможский, ул. Центральная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6382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11-308/МЗ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№18:03:072001:274-18/065/2021-1 от 27.08.2021</w:t>
            </w:r>
          </w:p>
        </w:tc>
      </w:tr>
      <w:tr w:rsidR="00A96E5F" w:rsidRPr="00846808" w:rsidTr="004506AD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К.н. 18:03:072001:271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 Южный Какможский, ул. Западная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11-309/МЗ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№18:03:072001:271-18/065/2021-1 от 27.08.2021</w:t>
            </w:r>
          </w:p>
        </w:tc>
      </w:tr>
      <w:tr w:rsidR="00A96E5F" w:rsidRPr="00846808" w:rsidTr="004506AD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18:03:020002:1113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с.Волипельга, ул. Интернациональная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1457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11-310/МЗ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№18:03:020002:1113-18/065/2021-1 от 22.07.2021</w:t>
            </w:r>
          </w:p>
        </w:tc>
      </w:tr>
      <w:tr w:rsidR="00A96E5F" w:rsidRPr="00846808" w:rsidTr="004506AD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18:03:020001:1621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с.Волипельга, ул. Новая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11-311/МЗ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№18:03:020001:1621-18/065/2021-1 от 22.07.2021</w:t>
            </w:r>
          </w:p>
        </w:tc>
      </w:tr>
      <w:tr w:rsidR="00A96E5F" w:rsidRPr="00846808" w:rsidTr="004506AD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18:03:020002:1112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с.Волипельга, ул. Полевая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11-312/МЗ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№18:03:020002:1112-18/065/2021-1 от 22.07.2021</w:t>
            </w:r>
          </w:p>
        </w:tc>
      </w:tr>
      <w:tr w:rsidR="00A96E5F" w:rsidRPr="00846808" w:rsidTr="004506AD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18:03:020001:1626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с.Волипельга, ул. Южная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11-313/МЗ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№18:03:020001:1626-18/065/2021-1 от 22.07.2021</w:t>
            </w:r>
          </w:p>
        </w:tc>
      </w:tr>
      <w:tr w:rsidR="00A96E5F" w:rsidRPr="00846808" w:rsidTr="004506A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18:03:020002:1114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с.Волипельга, ул. Майская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11-314/МЗ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№18:03:020002:1114-18/065/2021-1 от 22.07.2021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18:03:020001:1620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с.Волипельга, ул. Набережная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11-315/МЗ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№18:03:020001:1620-18/065/2021-1 от 22.07.2021</w:t>
            </w:r>
          </w:p>
          <w:p w:rsidR="00692A28" w:rsidRPr="00846808" w:rsidRDefault="00692A28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1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18:03:020002:1110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с.Волипельга, ул. Заречная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11-316/МЗ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№18:03:020002:1110-18/065/2021-1 от 22.07.2021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18:03:020002:1111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с.Волипельга, ул. Логовая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1779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11-317/МЗ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№18:03:020002:1111-18/065/2021-1 от 22.07.2021</w:t>
            </w:r>
          </w:p>
        </w:tc>
      </w:tr>
      <w:tr w:rsidR="00A96E5F" w:rsidRPr="00846808" w:rsidTr="004506A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18:03:020001:1622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с.Волипельга, ул. Гагарина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11-318/МЗ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№18:03:020001:1622-18/065/2021-1 от 22.07.2021</w:t>
            </w:r>
          </w:p>
        </w:tc>
      </w:tr>
      <w:tr w:rsidR="00A96E5F" w:rsidRPr="00846808" w:rsidTr="004506AD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с.Вавож, ул. Союзная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11-319/МЗ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№18:03:000000:1344-18/065/2021-1 от 03.08.2021</w:t>
            </w:r>
          </w:p>
        </w:tc>
      </w:tr>
      <w:tr w:rsidR="00A96E5F" w:rsidRPr="00846808" w:rsidTr="004506AD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18:03:032001:2073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с.Какмож, ул.Поточная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11-320/МЗ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№18:03:032001:2073-18/065/2021-1 от 20.07.2021</w:t>
            </w:r>
          </w:p>
        </w:tc>
      </w:tr>
      <w:tr w:rsidR="00A96E5F" w:rsidRPr="00846808" w:rsidTr="004506AD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4A17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18:03:000000:1372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д.Зямбайгурт, ул. Заречная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12846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4A17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11-321/МЗ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№18:03:000000:1372-18/065/2021-1 от 20.07.2021</w:t>
            </w:r>
          </w:p>
        </w:tc>
      </w:tr>
      <w:tr w:rsidR="00A96E5F" w:rsidRPr="00846808" w:rsidTr="004506AD">
        <w:trPr>
          <w:trHeight w:val="1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1F620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18:03:000000:1374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д.Зямбайгурт, ул. Заречная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1F62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11-322/МЗ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№18:03:000000:1374-18/065/2021-1 от 20.07.2021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96E5F" w:rsidRPr="00846808" w:rsidTr="004506AD">
        <w:trPr>
          <w:trHeight w:val="9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Земельный участок </w:t>
            </w:r>
            <w:r w:rsidR="001F620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8468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К.н. 18:03:072001:272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Удмурткая Республика, Вавожский район, д.Южно-Какможский, ул.Школьная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1F62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468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11-323/МЗ </w:t>
            </w:r>
            <w:r w:rsidRPr="0084680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Выписка из ЕГРН №18:03:072001:272-18/065/2021-1 от 08.09.2021</w:t>
            </w:r>
          </w:p>
          <w:p w:rsidR="00A96E5F" w:rsidRPr="00846808" w:rsidRDefault="00A96E5F" w:rsidP="008468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:rsidR="00545FFC" w:rsidRDefault="00F35D3E" w:rsidP="00F55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5D3E">
        <w:rPr>
          <w:rFonts w:ascii="Times New Roman" w:eastAsia="Times New Roman" w:hAnsi="Times New Roman" w:cs="Times New Roman"/>
          <w:b/>
          <w:szCs w:val="20"/>
        </w:rPr>
        <w:tab/>
      </w:r>
      <w:r w:rsidRPr="00F35D3E">
        <w:rPr>
          <w:rFonts w:ascii="Times New Roman" w:eastAsia="Times New Roman" w:hAnsi="Times New Roman" w:cs="Times New Roman"/>
          <w:b/>
          <w:szCs w:val="20"/>
        </w:rPr>
        <w:tab/>
        <w:t xml:space="preserve">                                 </w:t>
      </w:r>
    </w:p>
    <w:sectPr w:rsidR="00545FFC" w:rsidSect="00EC35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4500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466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3">
    <w:nsid w:val="33AD256B"/>
    <w:multiLevelType w:val="multilevel"/>
    <w:tmpl w:val="4BCEA926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4FB"/>
    <w:rsid w:val="00097F79"/>
    <w:rsid w:val="000D11F5"/>
    <w:rsid w:val="000D5BD8"/>
    <w:rsid w:val="000E4697"/>
    <w:rsid w:val="000E7158"/>
    <w:rsid w:val="000F752B"/>
    <w:rsid w:val="00101BA9"/>
    <w:rsid w:val="001275CB"/>
    <w:rsid w:val="0015212A"/>
    <w:rsid w:val="00156D8C"/>
    <w:rsid w:val="00197B7A"/>
    <w:rsid w:val="001F620E"/>
    <w:rsid w:val="00206006"/>
    <w:rsid w:val="00215D97"/>
    <w:rsid w:val="002231EE"/>
    <w:rsid w:val="00234B90"/>
    <w:rsid w:val="00241A2E"/>
    <w:rsid w:val="00261A6D"/>
    <w:rsid w:val="002A72B4"/>
    <w:rsid w:val="002F63C6"/>
    <w:rsid w:val="0031711C"/>
    <w:rsid w:val="00327D43"/>
    <w:rsid w:val="0036234C"/>
    <w:rsid w:val="003631FD"/>
    <w:rsid w:val="0037327B"/>
    <w:rsid w:val="0039153E"/>
    <w:rsid w:val="00431FAF"/>
    <w:rsid w:val="004506AD"/>
    <w:rsid w:val="00480484"/>
    <w:rsid w:val="00495507"/>
    <w:rsid w:val="004A17A4"/>
    <w:rsid w:val="004C0245"/>
    <w:rsid w:val="004C10E7"/>
    <w:rsid w:val="004C26FF"/>
    <w:rsid w:val="004F2874"/>
    <w:rsid w:val="00507514"/>
    <w:rsid w:val="00545FFC"/>
    <w:rsid w:val="0059322B"/>
    <w:rsid w:val="00597376"/>
    <w:rsid w:val="005B1239"/>
    <w:rsid w:val="005D1698"/>
    <w:rsid w:val="005E2D9B"/>
    <w:rsid w:val="00602770"/>
    <w:rsid w:val="00607D5D"/>
    <w:rsid w:val="00631781"/>
    <w:rsid w:val="00692A28"/>
    <w:rsid w:val="00692CE1"/>
    <w:rsid w:val="006A3989"/>
    <w:rsid w:val="006C6819"/>
    <w:rsid w:val="006E1696"/>
    <w:rsid w:val="0073576C"/>
    <w:rsid w:val="007A35A0"/>
    <w:rsid w:val="007B519B"/>
    <w:rsid w:val="007C17C0"/>
    <w:rsid w:val="007D5233"/>
    <w:rsid w:val="00802DCD"/>
    <w:rsid w:val="00831E71"/>
    <w:rsid w:val="00846808"/>
    <w:rsid w:val="008B2D32"/>
    <w:rsid w:val="008D2DAE"/>
    <w:rsid w:val="008F2CA8"/>
    <w:rsid w:val="00920897"/>
    <w:rsid w:val="00963991"/>
    <w:rsid w:val="00974EC1"/>
    <w:rsid w:val="009B0EA6"/>
    <w:rsid w:val="00A01B0A"/>
    <w:rsid w:val="00A23003"/>
    <w:rsid w:val="00A27A85"/>
    <w:rsid w:val="00A81B6F"/>
    <w:rsid w:val="00A9154F"/>
    <w:rsid w:val="00A96E5F"/>
    <w:rsid w:val="00AD1420"/>
    <w:rsid w:val="00AE12E1"/>
    <w:rsid w:val="00AE264A"/>
    <w:rsid w:val="00B01B0E"/>
    <w:rsid w:val="00B07E93"/>
    <w:rsid w:val="00B44D4B"/>
    <w:rsid w:val="00B64F25"/>
    <w:rsid w:val="00B967B0"/>
    <w:rsid w:val="00BA2BA0"/>
    <w:rsid w:val="00BB1816"/>
    <w:rsid w:val="00BC3A82"/>
    <w:rsid w:val="00BC4DD2"/>
    <w:rsid w:val="00C14893"/>
    <w:rsid w:val="00C26C02"/>
    <w:rsid w:val="00C51C77"/>
    <w:rsid w:val="00C721B4"/>
    <w:rsid w:val="00C90C52"/>
    <w:rsid w:val="00CF4FEC"/>
    <w:rsid w:val="00CF6447"/>
    <w:rsid w:val="00D164A1"/>
    <w:rsid w:val="00D218BA"/>
    <w:rsid w:val="00D752FB"/>
    <w:rsid w:val="00D92701"/>
    <w:rsid w:val="00D93037"/>
    <w:rsid w:val="00DA796D"/>
    <w:rsid w:val="00DB6DEA"/>
    <w:rsid w:val="00DD24FB"/>
    <w:rsid w:val="00DD4D47"/>
    <w:rsid w:val="00DF444F"/>
    <w:rsid w:val="00DF7220"/>
    <w:rsid w:val="00E04028"/>
    <w:rsid w:val="00E20832"/>
    <w:rsid w:val="00E30D7A"/>
    <w:rsid w:val="00E326B8"/>
    <w:rsid w:val="00E72AED"/>
    <w:rsid w:val="00EB7105"/>
    <w:rsid w:val="00EC35A5"/>
    <w:rsid w:val="00ED76EA"/>
    <w:rsid w:val="00F11E55"/>
    <w:rsid w:val="00F20C6B"/>
    <w:rsid w:val="00F35D3E"/>
    <w:rsid w:val="00F5538C"/>
    <w:rsid w:val="00F6114F"/>
    <w:rsid w:val="00F61463"/>
    <w:rsid w:val="00F959FC"/>
    <w:rsid w:val="00FB2216"/>
    <w:rsid w:val="00FB7270"/>
    <w:rsid w:val="00FC2518"/>
    <w:rsid w:val="00FF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420"/>
  </w:style>
  <w:style w:type="paragraph" w:styleId="1">
    <w:name w:val="heading 1"/>
    <w:basedOn w:val="Standard"/>
    <w:next w:val="Standard"/>
    <w:link w:val="10"/>
    <w:qFormat/>
    <w:rsid w:val="00F11E5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553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538C"/>
    <w:rPr>
      <w:color w:val="800080"/>
      <w:u w:val="single"/>
    </w:rPr>
  </w:style>
  <w:style w:type="paragraph" w:customStyle="1" w:styleId="font5">
    <w:name w:val="font5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8">
    <w:name w:val="font8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10">
    <w:name w:val="font10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11">
    <w:name w:val="font11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13">
    <w:name w:val="font13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4">
    <w:name w:val="font14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15">
    <w:name w:val="font15"/>
    <w:basedOn w:val="a"/>
    <w:rsid w:val="00F5538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16">
    <w:name w:val="font16"/>
    <w:basedOn w:val="a"/>
    <w:rsid w:val="00F5538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17">
    <w:name w:val="font17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F553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F553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F5538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F553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F5538C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F553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F553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F5538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F5538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F5538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F5538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F55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F553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F553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F5538C"/>
    <w:pPr>
      <w:pBdr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F5538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5538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F5538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F5538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F5538C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F5538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55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F55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5538C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F5538C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2">
    <w:name w:val="xl152"/>
    <w:basedOn w:val="a"/>
    <w:rsid w:val="00F5538C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3">
    <w:name w:val="xl153"/>
    <w:basedOn w:val="a"/>
    <w:rsid w:val="00F5538C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F5538C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F5538C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5538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F5538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F5538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6">
    <w:name w:val="xl166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5538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2">
    <w:name w:val="xl172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4">
    <w:name w:val="xl174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F5538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7">
    <w:name w:val="xl177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8">
    <w:name w:val="xl178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F5538C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5538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F5538C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5">
    <w:name w:val="xl185"/>
    <w:basedOn w:val="a"/>
    <w:rsid w:val="00F553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5538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F5538C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F5538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1">
    <w:name w:val="xl191"/>
    <w:basedOn w:val="a"/>
    <w:rsid w:val="00F55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2">
    <w:name w:val="xl192"/>
    <w:basedOn w:val="a"/>
    <w:rsid w:val="00F5538C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F5538C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4">
    <w:name w:val="xl194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5">
    <w:name w:val="xl195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6">
    <w:name w:val="xl196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7">
    <w:name w:val="xl197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8">
    <w:name w:val="xl198"/>
    <w:basedOn w:val="a"/>
    <w:rsid w:val="00F5538C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F5538C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1">
    <w:name w:val="xl201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F5538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F5538C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4">
    <w:name w:val="xl204"/>
    <w:basedOn w:val="a"/>
    <w:rsid w:val="00F5538C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F5538C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styleId="a5">
    <w:name w:val="Title"/>
    <w:basedOn w:val="a"/>
    <w:next w:val="a"/>
    <w:link w:val="a6"/>
    <w:qFormat/>
    <w:rsid w:val="00197B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197B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rsid w:val="00F11E55"/>
    <w:rPr>
      <w:rFonts w:ascii="Times New Roman" w:eastAsia="Times New Roman" w:hAnsi="Times New Roman" w:cs="Times New Roman"/>
      <w:kern w:val="3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11E55"/>
  </w:style>
  <w:style w:type="paragraph" w:customStyle="1" w:styleId="Standard">
    <w:name w:val="Standard"/>
    <w:rsid w:val="00F11E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Heading">
    <w:name w:val="Heading"/>
    <w:basedOn w:val="Standard"/>
    <w:next w:val="Textbody"/>
    <w:rsid w:val="00F11E5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xtbody">
    <w:name w:val="Text body"/>
    <w:basedOn w:val="Standard"/>
    <w:rsid w:val="00F11E55"/>
    <w:rPr>
      <w:sz w:val="22"/>
    </w:rPr>
  </w:style>
  <w:style w:type="paragraph" w:styleId="a7">
    <w:name w:val="Subtitle"/>
    <w:basedOn w:val="a5"/>
    <w:next w:val="Textbody"/>
    <w:link w:val="a8"/>
    <w:qFormat/>
    <w:rsid w:val="00F11E55"/>
    <w:pPr>
      <w:keepNext/>
      <w:pBdr>
        <w:bottom w:val="none" w:sz="0" w:space="0" w:color="auto"/>
      </w:pBdr>
      <w:suppressAutoHyphens/>
      <w:autoSpaceDN w:val="0"/>
      <w:spacing w:before="240" w:after="120"/>
      <w:contextualSpacing w:val="0"/>
      <w:jc w:val="center"/>
      <w:textAlignment w:val="baseline"/>
    </w:pPr>
    <w:rPr>
      <w:rFonts w:ascii="Arial" w:eastAsia="Lucida Sans Unicode" w:hAnsi="Arial" w:cs="Tahoma"/>
      <w:i/>
      <w:iCs/>
      <w:color w:val="auto"/>
      <w:spacing w:val="0"/>
      <w:kern w:val="3"/>
      <w:sz w:val="28"/>
      <w:szCs w:val="28"/>
      <w:lang w:eastAsia="ru-RU"/>
    </w:rPr>
  </w:style>
  <w:style w:type="character" w:customStyle="1" w:styleId="a8">
    <w:name w:val="Подзаголовок Знак"/>
    <w:basedOn w:val="a0"/>
    <w:link w:val="a7"/>
    <w:rsid w:val="00F11E55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styleId="a9">
    <w:name w:val="List"/>
    <w:basedOn w:val="Textbody"/>
    <w:rsid w:val="00F11E55"/>
    <w:rPr>
      <w:rFonts w:cs="Tahoma"/>
    </w:rPr>
  </w:style>
  <w:style w:type="paragraph" w:styleId="aa">
    <w:name w:val="caption"/>
    <w:basedOn w:val="Standard"/>
    <w:qFormat/>
    <w:rsid w:val="00F11E5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Standard"/>
    <w:rsid w:val="00F11E55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rsid w:val="00F11E55"/>
    <w:pPr>
      <w:suppressLineNumbers/>
    </w:pPr>
  </w:style>
  <w:style w:type="paragraph" w:customStyle="1" w:styleId="TableHeading">
    <w:name w:val="Table Heading"/>
    <w:basedOn w:val="TableContents"/>
    <w:rsid w:val="00F11E55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F11E55"/>
    <w:pPr>
      <w:ind w:firstLine="540"/>
      <w:jc w:val="both"/>
    </w:pPr>
  </w:style>
  <w:style w:type="character" w:customStyle="1" w:styleId="Absatz-Standardschriftart">
    <w:name w:val="Absatz-Standardschriftart"/>
    <w:rsid w:val="00F11E55"/>
  </w:style>
  <w:style w:type="character" w:customStyle="1" w:styleId="WW-Absatz-Standardschriftart">
    <w:name w:val="WW-Absatz-Standardschriftart"/>
    <w:rsid w:val="00F11E55"/>
  </w:style>
  <w:style w:type="character" w:customStyle="1" w:styleId="WW-Absatz-Standardschriftart1">
    <w:name w:val="WW-Absatz-Standardschriftart1"/>
    <w:rsid w:val="00F11E55"/>
  </w:style>
  <w:style w:type="character" w:customStyle="1" w:styleId="WW-Absatz-Standardschriftart11">
    <w:name w:val="WW-Absatz-Standardschriftart11"/>
    <w:rsid w:val="00F11E55"/>
  </w:style>
  <w:style w:type="character" w:customStyle="1" w:styleId="WW-Absatz-Standardschriftart111">
    <w:name w:val="WW-Absatz-Standardschriftart111"/>
    <w:rsid w:val="00F11E55"/>
  </w:style>
  <w:style w:type="character" w:customStyle="1" w:styleId="WW-Absatz-Standardschriftart1111">
    <w:name w:val="WW-Absatz-Standardschriftart1111"/>
    <w:rsid w:val="00F11E55"/>
  </w:style>
  <w:style w:type="character" w:customStyle="1" w:styleId="WW-Absatz-Standardschriftart11111">
    <w:name w:val="WW-Absatz-Standardschriftart11111"/>
    <w:rsid w:val="00F11E55"/>
  </w:style>
  <w:style w:type="character" w:customStyle="1" w:styleId="WW-Absatz-Standardschriftart111111">
    <w:name w:val="WW-Absatz-Standardschriftart111111"/>
    <w:rsid w:val="00F11E55"/>
  </w:style>
  <w:style w:type="character" w:customStyle="1" w:styleId="WW-Absatz-Standardschriftart1111111">
    <w:name w:val="WW-Absatz-Standardschriftart1111111"/>
    <w:rsid w:val="00F11E55"/>
  </w:style>
  <w:style w:type="character" w:customStyle="1" w:styleId="WW-Absatz-Standardschriftart11111111">
    <w:name w:val="WW-Absatz-Standardschriftart11111111"/>
    <w:rsid w:val="00F11E55"/>
  </w:style>
  <w:style w:type="character" w:customStyle="1" w:styleId="WW-Absatz-Standardschriftart111111111">
    <w:name w:val="WW-Absatz-Standardschriftart111111111"/>
    <w:rsid w:val="00F11E55"/>
  </w:style>
  <w:style w:type="character" w:customStyle="1" w:styleId="WW-Absatz-Standardschriftart1111111111">
    <w:name w:val="WW-Absatz-Standardschriftart1111111111"/>
    <w:rsid w:val="00F11E55"/>
  </w:style>
  <w:style w:type="character" w:customStyle="1" w:styleId="WW-Absatz-Standardschriftart11111111111">
    <w:name w:val="WW-Absatz-Standardschriftart11111111111"/>
    <w:rsid w:val="00F11E55"/>
  </w:style>
  <w:style w:type="character" w:customStyle="1" w:styleId="WW-Absatz-Standardschriftart111111111111">
    <w:name w:val="WW-Absatz-Standardschriftart111111111111"/>
    <w:rsid w:val="00F11E55"/>
  </w:style>
  <w:style w:type="character" w:customStyle="1" w:styleId="WW-Absatz-Standardschriftart1111111111111">
    <w:name w:val="WW-Absatz-Standardschriftart1111111111111"/>
    <w:rsid w:val="00F11E55"/>
  </w:style>
  <w:style w:type="character" w:customStyle="1" w:styleId="WW-Absatz-Standardschriftart11111111111111">
    <w:name w:val="WW-Absatz-Standardschriftart11111111111111"/>
    <w:rsid w:val="00F11E55"/>
  </w:style>
  <w:style w:type="character" w:customStyle="1" w:styleId="WW-Absatz-Standardschriftart111111111111111">
    <w:name w:val="WW-Absatz-Standardschriftart111111111111111"/>
    <w:rsid w:val="00F11E55"/>
  </w:style>
  <w:style w:type="character" w:customStyle="1" w:styleId="WW-Absatz-Standardschriftart1111111111111111">
    <w:name w:val="WW-Absatz-Standardschriftart1111111111111111"/>
    <w:rsid w:val="00F11E55"/>
  </w:style>
  <w:style w:type="character" w:customStyle="1" w:styleId="WW-Absatz-Standardschriftart11111111111111111">
    <w:name w:val="WW-Absatz-Standardschriftart11111111111111111"/>
    <w:rsid w:val="00F11E55"/>
  </w:style>
  <w:style w:type="character" w:customStyle="1" w:styleId="WW-Absatz-Standardschriftart111111111111111111">
    <w:name w:val="WW-Absatz-Standardschriftart111111111111111111"/>
    <w:rsid w:val="00F11E55"/>
  </w:style>
  <w:style w:type="character" w:customStyle="1" w:styleId="WW-Absatz-Standardschriftart1111111111111111111">
    <w:name w:val="WW-Absatz-Standardschriftart1111111111111111111"/>
    <w:rsid w:val="00F11E55"/>
  </w:style>
  <w:style w:type="character" w:customStyle="1" w:styleId="WW-Absatz-Standardschriftart11111111111111111111">
    <w:name w:val="WW-Absatz-Standardschriftart11111111111111111111"/>
    <w:rsid w:val="00F11E55"/>
  </w:style>
  <w:style w:type="character" w:customStyle="1" w:styleId="WW-Absatz-Standardschriftart111111111111111111111">
    <w:name w:val="WW-Absatz-Standardschriftart111111111111111111111"/>
    <w:rsid w:val="00F11E55"/>
  </w:style>
  <w:style w:type="character" w:customStyle="1" w:styleId="WW-Absatz-Standardschriftart1111111111111111111111">
    <w:name w:val="WW-Absatz-Standardschriftart1111111111111111111111"/>
    <w:rsid w:val="00F11E55"/>
  </w:style>
  <w:style w:type="character" w:customStyle="1" w:styleId="WW-Absatz-Standardschriftart11111111111111111111111">
    <w:name w:val="WW-Absatz-Standardschriftart11111111111111111111111"/>
    <w:rsid w:val="00F11E55"/>
  </w:style>
  <w:style w:type="character" w:customStyle="1" w:styleId="WW-Absatz-Standardschriftart111111111111111111111111">
    <w:name w:val="WW-Absatz-Standardschriftart111111111111111111111111"/>
    <w:rsid w:val="00F11E55"/>
  </w:style>
  <w:style w:type="character" w:customStyle="1" w:styleId="WW-Absatz-Standardschriftart1111111111111111111111111">
    <w:name w:val="WW-Absatz-Standardschriftart1111111111111111111111111"/>
    <w:rsid w:val="00F11E55"/>
  </w:style>
  <w:style w:type="character" w:customStyle="1" w:styleId="WW-Absatz-Standardschriftart11111111111111111111111111">
    <w:name w:val="WW-Absatz-Standardschriftart11111111111111111111111111"/>
    <w:rsid w:val="00F11E55"/>
  </w:style>
  <w:style w:type="character" w:customStyle="1" w:styleId="WW-Absatz-Standardschriftart111111111111111111111111111">
    <w:name w:val="WW-Absatz-Standardschriftart111111111111111111111111111"/>
    <w:rsid w:val="00F11E55"/>
  </w:style>
  <w:style w:type="character" w:customStyle="1" w:styleId="WW-Absatz-Standardschriftart1111111111111111111111111111">
    <w:name w:val="WW-Absatz-Standardschriftart1111111111111111111111111111"/>
    <w:rsid w:val="00F11E55"/>
  </w:style>
  <w:style w:type="character" w:customStyle="1" w:styleId="WW-Absatz-Standardschriftart11111111111111111111111111111">
    <w:name w:val="WW-Absatz-Standardschriftart11111111111111111111111111111"/>
    <w:rsid w:val="00F11E55"/>
  </w:style>
  <w:style w:type="character" w:customStyle="1" w:styleId="WW-Absatz-Standardschriftart111111111111111111111111111111">
    <w:name w:val="WW-Absatz-Standardschriftart111111111111111111111111111111"/>
    <w:rsid w:val="00F11E55"/>
  </w:style>
  <w:style w:type="character" w:customStyle="1" w:styleId="WW-Absatz-Standardschriftart1111111111111111111111111111111">
    <w:name w:val="WW-Absatz-Standardschriftart1111111111111111111111111111111"/>
    <w:rsid w:val="00F11E55"/>
  </w:style>
  <w:style w:type="character" w:customStyle="1" w:styleId="WW-Absatz-Standardschriftart11111111111111111111111111111111">
    <w:name w:val="WW-Absatz-Standardschriftart11111111111111111111111111111111"/>
    <w:rsid w:val="00F11E55"/>
  </w:style>
  <w:style w:type="character" w:customStyle="1" w:styleId="WW-Absatz-Standardschriftart111111111111111111111111111111111">
    <w:name w:val="WW-Absatz-Standardschriftart111111111111111111111111111111111"/>
    <w:rsid w:val="00F11E55"/>
  </w:style>
  <w:style w:type="character" w:customStyle="1" w:styleId="WW-Absatz-Standardschriftart1111111111111111111111111111111111">
    <w:name w:val="WW-Absatz-Standardschriftart1111111111111111111111111111111111"/>
    <w:rsid w:val="00F11E55"/>
  </w:style>
  <w:style w:type="character" w:customStyle="1" w:styleId="WW-Absatz-Standardschriftart11111111111111111111111111111111111">
    <w:name w:val="WW-Absatz-Standardschriftart11111111111111111111111111111111111"/>
    <w:rsid w:val="00F11E55"/>
  </w:style>
  <w:style w:type="character" w:customStyle="1" w:styleId="WW-Absatz-Standardschriftart111111111111111111111111111111111111">
    <w:name w:val="WW-Absatz-Standardschriftart111111111111111111111111111111111111"/>
    <w:rsid w:val="00F11E55"/>
  </w:style>
  <w:style w:type="character" w:customStyle="1" w:styleId="WW-Absatz-Standardschriftart1111111111111111111111111111111111111">
    <w:name w:val="WW-Absatz-Standardschriftart1111111111111111111111111111111111111"/>
    <w:rsid w:val="00F11E55"/>
  </w:style>
  <w:style w:type="character" w:customStyle="1" w:styleId="WW-Absatz-Standardschriftart11111111111111111111111111111111111111">
    <w:name w:val="WW-Absatz-Standardschriftart11111111111111111111111111111111111111"/>
    <w:rsid w:val="00F11E55"/>
  </w:style>
  <w:style w:type="character" w:customStyle="1" w:styleId="WW-Absatz-Standardschriftart111111111111111111111111111111111111111">
    <w:name w:val="WW-Absatz-Standardschriftart111111111111111111111111111111111111111"/>
    <w:rsid w:val="00F11E55"/>
  </w:style>
  <w:style w:type="character" w:customStyle="1" w:styleId="WW-Absatz-Standardschriftart1111111111111111111111111111111111111111">
    <w:name w:val="WW-Absatz-Standardschriftart1111111111111111111111111111111111111111"/>
    <w:rsid w:val="00F11E55"/>
  </w:style>
  <w:style w:type="paragraph" w:styleId="ab">
    <w:name w:val="Balloon Text"/>
    <w:basedOn w:val="a"/>
    <w:link w:val="ac"/>
    <w:uiPriority w:val="99"/>
    <w:rsid w:val="00F11E55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rsid w:val="00F11E55"/>
    <w:rPr>
      <w:rFonts w:ascii="Tahoma" w:eastAsia="Lucida Sans Unicode" w:hAnsi="Tahoma" w:cs="Tahoma"/>
      <w:kern w:val="3"/>
      <w:sz w:val="16"/>
      <w:szCs w:val="16"/>
      <w:lang w:eastAsia="ru-RU"/>
    </w:rPr>
  </w:style>
  <w:style w:type="paragraph" w:styleId="ad">
    <w:name w:val="No Spacing"/>
    <w:uiPriority w:val="1"/>
    <w:qFormat/>
    <w:rsid w:val="00F11E5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button-search">
    <w:name w:val="button-search"/>
    <w:basedOn w:val="a0"/>
    <w:rsid w:val="00F11E55"/>
  </w:style>
  <w:style w:type="numbering" w:customStyle="1" w:styleId="WW8Num1">
    <w:name w:val="WW8Num1"/>
    <w:basedOn w:val="a2"/>
    <w:rsid w:val="00F11E55"/>
    <w:pPr>
      <w:numPr>
        <w:numId w:val="1"/>
      </w:numPr>
    </w:pPr>
  </w:style>
  <w:style w:type="numbering" w:customStyle="1" w:styleId="2">
    <w:name w:val="Нет списка2"/>
    <w:next w:val="a2"/>
    <w:uiPriority w:val="99"/>
    <w:semiHidden/>
    <w:unhideWhenUsed/>
    <w:rsid w:val="00CF4FEC"/>
  </w:style>
  <w:style w:type="character" w:customStyle="1" w:styleId="WW8Num3z0">
    <w:name w:val="WW8Num3z0"/>
    <w:rsid w:val="00CF4FEC"/>
    <w:rPr>
      <w:b/>
    </w:rPr>
  </w:style>
  <w:style w:type="character" w:customStyle="1" w:styleId="WW8Num2z0">
    <w:name w:val="WW8Num2z0"/>
    <w:rsid w:val="00CF4FEC"/>
    <w:rPr>
      <w:b/>
    </w:rPr>
  </w:style>
  <w:style w:type="character" w:customStyle="1" w:styleId="WW-Absatz-Standardschriftart11111111111111111111111111111111111111111">
    <w:name w:val="WW-Absatz-Standardschriftart11111111111111111111111111111111111111111"/>
    <w:rsid w:val="00CF4FEC"/>
  </w:style>
  <w:style w:type="character" w:customStyle="1" w:styleId="WW-Absatz-Standardschriftart111111111111111111111111111111111111111111">
    <w:name w:val="WW-Absatz-Standardschriftart111111111111111111111111111111111111111111"/>
    <w:rsid w:val="00CF4FEC"/>
  </w:style>
  <w:style w:type="character" w:customStyle="1" w:styleId="WW-Absatz-Standardschriftart1111111111111111111111111111111111111111111">
    <w:name w:val="WW-Absatz-Standardschriftart1111111111111111111111111111111111111111111"/>
    <w:rsid w:val="00CF4FEC"/>
  </w:style>
  <w:style w:type="character" w:customStyle="1" w:styleId="WW-Absatz-Standardschriftart11111111111111111111111111111111111111111111">
    <w:name w:val="WW-Absatz-Standardschriftart11111111111111111111111111111111111111111111"/>
    <w:rsid w:val="00CF4FEC"/>
  </w:style>
  <w:style w:type="character" w:customStyle="1" w:styleId="WW-Absatz-Standardschriftart111111111111111111111111111111111111111111111">
    <w:name w:val="WW-Absatz-Standardschriftart111111111111111111111111111111111111111111111"/>
    <w:rsid w:val="00CF4FEC"/>
  </w:style>
  <w:style w:type="character" w:customStyle="1" w:styleId="WW-Absatz-Standardschriftart1111111111111111111111111111111111111111111111">
    <w:name w:val="WW-Absatz-Standardschriftart1111111111111111111111111111111111111111111111"/>
    <w:rsid w:val="00CF4FEC"/>
  </w:style>
  <w:style w:type="character" w:customStyle="1" w:styleId="WW-Absatz-Standardschriftart11111111111111111111111111111111111111111111111">
    <w:name w:val="WW-Absatz-Standardschriftart11111111111111111111111111111111111111111111111"/>
    <w:rsid w:val="00CF4FEC"/>
  </w:style>
  <w:style w:type="character" w:customStyle="1" w:styleId="WW-Absatz-Standardschriftart111111111111111111111111111111111111111111111111">
    <w:name w:val="WW-Absatz-Standardschriftart111111111111111111111111111111111111111111111111"/>
    <w:rsid w:val="00CF4FEC"/>
  </w:style>
  <w:style w:type="character" w:customStyle="1" w:styleId="WW-Absatz-Standardschriftart1111111111111111111111111111111111111111111111111">
    <w:name w:val="WW-Absatz-Standardschriftart1111111111111111111111111111111111111111111111111"/>
    <w:rsid w:val="00CF4FE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F4FE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F4FEC"/>
  </w:style>
  <w:style w:type="character" w:customStyle="1" w:styleId="WW8Num4z0">
    <w:name w:val="WW8Num4z0"/>
    <w:rsid w:val="00CF4FEC"/>
    <w:rPr>
      <w:b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F4FE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F4FEC"/>
  </w:style>
  <w:style w:type="character" w:customStyle="1" w:styleId="WW8Num5z0">
    <w:name w:val="WW8Num5z0"/>
    <w:rsid w:val="00CF4FEC"/>
    <w:rPr>
      <w:b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F4FE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F4FE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F4FE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F4FE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F4FE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F4FE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F4FE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F4FE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F4FE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F4FE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F4FE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F4FEC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F4FE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F4FE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F4FE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F4FE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F4FE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F4FEC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F4FEC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F4FEC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F4FEC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F4FEC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F4FEC"/>
  </w:style>
  <w:style w:type="character" w:customStyle="1" w:styleId="WW8Num6z0">
    <w:name w:val="WW8Num6z0"/>
    <w:rsid w:val="00CF4FEC"/>
    <w:rPr>
      <w:b/>
    </w:rPr>
  </w:style>
  <w:style w:type="character" w:customStyle="1" w:styleId="12">
    <w:name w:val="Основной шрифт абзаца1"/>
    <w:rsid w:val="00CF4FEC"/>
  </w:style>
  <w:style w:type="paragraph" w:customStyle="1" w:styleId="ae">
    <w:name w:val="Заголовок"/>
    <w:basedOn w:val="a"/>
    <w:next w:val="af"/>
    <w:rsid w:val="00CF4FE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f">
    <w:name w:val="Body Text"/>
    <w:basedOn w:val="a"/>
    <w:link w:val="af0"/>
    <w:rsid w:val="00CF4FE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CF4FEC"/>
    <w:rPr>
      <w:rFonts w:ascii="Times New Roman" w:eastAsia="Times New Roman" w:hAnsi="Times New Roman" w:cs="Times New Roman"/>
      <w:sz w:val="24"/>
      <w:szCs w:val="20"/>
    </w:rPr>
  </w:style>
  <w:style w:type="paragraph" w:customStyle="1" w:styleId="13">
    <w:name w:val="Указатель1"/>
    <w:basedOn w:val="a"/>
    <w:rsid w:val="00CF4F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0"/>
    </w:rPr>
  </w:style>
  <w:style w:type="paragraph" w:customStyle="1" w:styleId="WW-">
    <w:name w:val="WW-Заголовок"/>
    <w:basedOn w:val="a"/>
    <w:next w:val="a7"/>
    <w:rsid w:val="00CF4F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af1">
    <w:name w:val="Содержимое таблицы"/>
    <w:basedOn w:val="a"/>
    <w:rsid w:val="00CF4FE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2">
    <w:name w:val="Заголовок таблицы"/>
    <w:basedOn w:val="af1"/>
    <w:rsid w:val="00CF4FEC"/>
    <w:pPr>
      <w:jc w:val="center"/>
    </w:pPr>
    <w:rPr>
      <w:b/>
      <w:bCs/>
    </w:rPr>
  </w:style>
  <w:style w:type="paragraph" w:styleId="af3">
    <w:name w:val="header"/>
    <w:basedOn w:val="a"/>
    <w:link w:val="af4"/>
    <w:uiPriority w:val="99"/>
    <w:unhideWhenUsed/>
    <w:rsid w:val="00CF4FE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CF4FEC"/>
    <w:rPr>
      <w:rFonts w:ascii="Times New Roman" w:eastAsia="Times New Roman" w:hAnsi="Times New Roman" w:cs="Times New Roman"/>
      <w:sz w:val="24"/>
      <w:szCs w:val="20"/>
    </w:rPr>
  </w:style>
  <w:style w:type="paragraph" w:styleId="af5">
    <w:name w:val="footer"/>
    <w:basedOn w:val="a"/>
    <w:link w:val="af6"/>
    <w:uiPriority w:val="99"/>
    <w:unhideWhenUsed/>
    <w:rsid w:val="00CF4FE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Нижний колонтитул Знак"/>
    <w:basedOn w:val="a0"/>
    <w:link w:val="af5"/>
    <w:uiPriority w:val="99"/>
    <w:rsid w:val="00CF4FEC"/>
    <w:rPr>
      <w:rFonts w:ascii="Times New Roman" w:eastAsia="Times New Roman" w:hAnsi="Times New Roman" w:cs="Times New Roman"/>
      <w:sz w:val="24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D9303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D93037"/>
  </w:style>
  <w:style w:type="numbering" w:customStyle="1" w:styleId="4">
    <w:name w:val="Нет списка4"/>
    <w:next w:val="a2"/>
    <w:uiPriority w:val="99"/>
    <w:semiHidden/>
    <w:unhideWhenUsed/>
    <w:rsid w:val="00F35D3E"/>
  </w:style>
  <w:style w:type="numbering" w:customStyle="1" w:styleId="5">
    <w:name w:val="Нет списка5"/>
    <w:next w:val="a2"/>
    <w:uiPriority w:val="99"/>
    <w:semiHidden/>
    <w:unhideWhenUsed/>
    <w:rsid w:val="00846808"/>
  </w:style>
  <w:style w:type="paragraph" w:customStyle="1" w:styleId="14">
    <w:name w:val="Название1"/>
    <w:basedOn w:val="a"/>
    <w:rsid w:val="00846808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420"/>
  </w:style>
  <w:style w:type="paragraph" w:styleId="1">
    <w:name w:val="heading 1"/>
    <w:basedOn w:val="Standard"/>
    <w:next w:val="Standard"/>
    <w:link w:val="10"/>
    <w:qFormat/>
    <w:rsid w:val="00F11E5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553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538C"/>
    <w:rPr>
      <w:color w:val="800080"/>
      <w:u w:val="single"/>
    </w:rPr>
  </w:style>
  <w:style w:type="paragraph" w:customStyle="1" w:styleId="font5">
    <w:name w:val="font5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8">
    <w:name w:val="font8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10">
    <w:name w:val="font10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11">
    <w:name w:val="font11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13">
    <w:name w:val="font13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4">
    <w:name w:val="font14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15">
    <w:name w:val="font15"/>
    <w:basedOn w:val="a"/>
    <w:rsid w:val="00F5538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16">
    <w:name w:val="font16"/>
    <w:basedOn w:val="a"/>
    <w:rsid w:val="00F5538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17">
    <w:name w:val="font17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F5538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F553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F5538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F553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F5538C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F553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F5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F553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F5538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F5538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F5538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F5538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F55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F553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F553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F5538C"/>
    <w:pPr>
      <w:pBdr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F5538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5538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F5538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F5538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F5538C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F5538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55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F55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5538C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F5538C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2">
    <w:name w:val="xl152"/>
    <w:basedOn w:val="a"/>
    <w:rsid w:val="00F5538C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3">
    <w:name w:val="xl153"/>
    <w:basedOn w:val="a"/>
    <w:rsid w:val="00F5538C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F5538C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F5538C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5538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F5538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F5538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6">
    <w:name w:val="xl166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5538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2">
    <w:name w:val="xl172"/>
    <w:basedOn w:val="a"/>
    <w:rsid w:val="00F553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4">
    <w:name w:val="xl174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5538C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F5538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7">
    <w:name w:val="xl177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8">
    <w:name w:val="xl178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F5538C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F55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55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5538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F5538C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5">
    <w:name w:val="xl185"/>
    <w:basedOn w:val="a"/>
    <w:rsid w:val="00F553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F55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5538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F5538C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F5538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1">
    <w:name w:val="xl191"/>
    <w:basedOn w:val="a"/>
    <w:rsid w:val="00F55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2">
    <w:name w:val="xl192"/>
    <w:basedOn w:val="a"/>
    <w:rsid w:val="00F5538C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F5538C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4">
    <w:name w:val="xl194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5">
    <w:name w:val="xl195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6">
    <w:name w:val="xl196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7">
    <w:name w:val="xl197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8">
    <w:name w:val="xl198"/>
    <w:basedOn w:val="a"/>
    <w:rsid w:val="00F5538C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F5538C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1">
    <w:name w:val="xl201"/>
    <w:basedOn w:val="a"/>
    <w:rsid w:val="00F553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F5538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F5538C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4">
    <w:name w:val="xl204"/>
    <w:basedOn w:val="a"/>
    <w:rsid w:val="00F5538C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F5538C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F553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styleId="a5">
    <w:name w:val="Title"/>
    <w:basedOn w:val="a"/>
    <w:next w:val="a"/>
    <w:link w:val="a6"/>
    <w:qFormat/>
    <w:rsid w:val="00197B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197B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rsid w:val="00F11E55"/>
    <w:rPr>
      <w:rFonts w:ascii="Times New Roman" w:eastAsia="Times New Roman" w:hAnsi="Times New Roman" w:cs="Times New Roman"/>
      <w:kern w:val="3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11E55"/>
  </w:style>
  <w:style w:type="paragraph" w:customStyle="1" w:styleId="Standard">
    <w:name w:val="Standard"/>
    <w:rsid w:val="00F11E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Heading">
    <w:name w:val="Heading"/>
    <w:basedOn w:val="Standard"/>
    <w:next w:val="Textbody"/>
    <w:rsid w:val="00F11E5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xtbody">
    <w:name w:val="Text body"/>
    <w:basedOn w:val="Standard"/>
    <w:rsid w:val="00F11E55"/>
    <w:rPr>
      <w:sz w:val="22"/>
    </w:rPr>
  </w:style>
  <w:style w:type="paragraph" w:styleId="a7">
    <w:name w:val="Subtitle"/>
    <w:basedOn w:val="a5"/>
    <w:next w:val="Textbody"/>
    <w:link w:val="a8"/>
    <w:qFormat/>
    <w:rsid w:val="00F11E55"/>
    <w:pPr>
      <w:keepNext/>
      <w:pBdr>
        <w:bottom w:val="none" w:sz="0" w:space="0" w:color="auto"/>
      </w:pBdr>
      <w:suppressAutoHyphens/>
      <w:autoSpaceDN w:val="0"/>
      <w:spacing w:before="240" w:after="120"/>
      <w:contextualSpacing w:val="0"/>
      <w:jc w:val="center"/>
      <w:textAlignment w:val="baseline"/>
    </w:pPr>
    <w:rPr>
      <w:rFonts w:ascii="Arial" w:eastAsia="Lucida Sans Unicode" w:hAnsi="Arial" w:cs="Tahoma"/>
      <w:i/>
      <w:iCs/>
      <w:color w:val="auto"/>
      <w:spacing w:val="0"/>
      <w:kern w:val="3"/>
      <w:sz w:val="28"/>
      <w:szCs w:val="28"/>
      <w:lang w:eastAsia="ru-RU"/>
    </w:rPr>
  </w:style>
  <w:style w:type="character" w:customStyle="1" w:styleId="a8">
    <w:name w:val="Подзаголовок Знак"/>
    <w:basedOn w:val="a0"/>
    <w:link w:val="a7"/>
    <w:rsid w:val="00F11E55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styleId="a9">
    <w:name w:val="List"/>
    <w:basedOn w:val="Textbody"/>
    <w:rsid w:val="00F11E55"/>
    <w:rPr>
      <w:rFonts w:cs="Tahoma"/>
    </w:rPr>
  </w:style>
  <w:style w:type="paragraph" w:styleId="aa">
    <w:name w:val="caption"/>
    <w:basedOn w:val="Standard"/>
    <w:qFormat/>
    <w:rsid w:val="00F11E5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Standard"/>
    <w:rsid w:val="00F11E55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rsid w:val="00F11E55"/>
    <w:pPr>
      <w:suppressLineNumbers/>
    </w:pPr>
  </w:style>
  <w:style w:type="paragraph" w:customStyle="1" w:styleId="TableHeading">
    <w:name w:val="Table Heading"/>
    <w:basedOn w:val="TableContents"/>
    <w:rsid w:val="00F11E55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F11E55"/>
    <w:pPr>
      <w:ind w:firstLine="540"/>
      <w:jc w:val="both"/>
    </w:pPr>
  </w:style>
  <w:style w:type="character" w:customStyle="1" w:styleId="Absatz-Standardschriftart">
    <w:name w:val="Absatz-Standardschriftart"/>
    <w:rsid w:val="00F11E55"/>
  </w:style>
  <w:style w:type="character" w:customStyle="1" w:styleId="WW-Absatz-Standardschriftart">
    <w:name w:val="WW-Absatz-Standardschriftart"/>
    <w:rsid w:val="00F11E55"/>
  </w:style>
  <w:style w:type="character" w:customStyle="1" w:styleId="WW-Absatz-Standardschriftart1">
    <w:name w:val="WW-Absatz-Standardschriftart1"/>
    <w:rsid w:val="00F11E55"/>
  </w:style>
  <w:style w:type="character" w:customStyle="1" w:styleId="WW-Absatz-Standardschriftart11">
    <w:name w:val="WW-Absatz-Standardschriftart11"/>
    <w:rsid w:val="00F11E55"/>
  </w:style>
  <w:style w:type="character" w:customStyle="1" w:styleId="WW-Absatz-Standardschriftart111">
    <w:name w:val="WW-Absatz-Standardschriftart111"/>
    <w:rsid w:val="00F11E55"/>
  </w:style>
  <w:style w:type="character" w:customStyle="1" w:styleId="WW-Absatz-Standardschriftart1111">
    <w:name w:val="WW-Absatz-Standardschriftart1111"/>
    <w:rsid w:val="00F11E55"/>
  </w:style>
  <w:style w:type="character" w:customStyle="1" w:styleId="WW-Absatz-Standardschriftart11111">
    <w:name w:val="WW-Absatz-Standardschriftart11111"/>
    <w:rsid w:val="00F11E55"/>
  </w:style>
  <w:style w:type="character" w:customStyle="1" w:styleId="WW-Absatz-Standardschriftart111111">
    <w:name w:val="WW-Absatz-Standardschriftart111111"/>
    <w:rsid w:val="00F11E55"/>
  </w:style>
  <w:style w:type="character" w:customStyle="1" w:styleId="WW-Absatz-Standardschriftart1111111">
    <w:name w:val="WW-Absatz-Standardschriftart1111111"/>
    <w:rsid w:val="00F11E55"/>
  </w:style>
  <w:style w:type="character" w:customStyle="1" w:styleId="WW-Absatz-Standardschriftart11111111">
    <w:name w:val="WW-Absatz-Standardschriftart11111111"/>
    <w:rsid w:val="00F11E55"/>
  </w:style>
  <w:style w:type="character" w:customStyle="1" w:styleId="WW-Absatz-Standardschriftart111111111">
    <w:name w:val="WW-Absatz-Standardschriftart111111111"/>
    <w:rsid w:val="00F11E55"/>
  </w:style>
  <w:style w:type="character" w:customStyle="1" w:styleId="WW-Absatz-Standardschriftart1111111111">
    <w:name w:val="WW-Absatz-Standardschriftart1111111111"/>
    <w:rsid w:val="00F11E55"/>
  </w:style>
  <w:style w:type="character" w:customStyle="1" w:styleId="WW-Absatz-Standardschriftart11111111111">
    <w:name w:val="WW-Absatz-Standardschriftart11111111111"/>
    <w:rsid w:val="00F11E55"/>
  </w:style>
  <w:style w:type="character" w:customStyle="1" w:styleId="WW-Absatz-Standardschriftart111111111111">
    <w:name w:val="WW-Absatz-Standardschriftart111111111111"/>
    <w:rsid w:val="00F11E55"/>
  </w:style>
  <w:style w:type="character" w:customStyle="1" w:styleId="WW-Absatz-Standardschriftart1111111111111">
    <w:name w:val="WW-Absatz-Standardschriftart1111111111111"/>
    <w:rsid w:val="00F11E55"/>
  </w:style>
  <w:style w:type="character" w:customStyle="1" w:styleId="WW-Absatz-Standardschriftart11111111111111">
    <w:name w:val="WW-Absatz-Standardschriftart11111111111111"/>
    <w:rsid w:val="00F11E55"/>
  </w:style>
  <w:style w:type="character" w:customStyle="1" w:styleId="WW-Absatz-Standardschriftart111111111111111">
    <w:name w:val="WW-Absatz-Standardschriftart111111111111111"/>
    <w:rsid w:val="00F11E55"/>
  </w:style>
  <w:style w:type="character" w:customStyle="1" w:styleId="WW-Absatz-Standardschriftart1111111111111111">
    <w:name w:val="WW-Absatz-Standardschriftart1111111111111111"/>
    <w:rsid w:val="00F11E55"/>
  </w:style>
  <w:style w:type="character" w:customStyle="1" w:styleId="WW-Absatz-Standardschriftart11111111111111111">
    <w:name w:val="WW-Absatz-Standardschriftart11111111111111111"/>
    <w:rsid w:val="00F11E55"/>
  </w:style>
  <w:style w:type="character" w:customStyle="1" w:styleId="WW-Absatz-Standardschriftart111111111111111111">
    <w:name w:val="WW-Absatz-Standardschriftart111111111111111111"/>
    <w:rsid w:val="00F11E55"/>
  </w:style>
  <w:style w:type="character" w:customStyle="1" w:styleId="WW-Absatz-Standardschriftart1111111111111111111">
    <w:name w:val="WW-Absatz-Standardschriftart1111111111111111111"/>
    <w:rsid w:val="00F11E55"/>
  </w:style>
  <w:style w:type="character" w:customStyle="1" w:styleId="WW-Absatz-Standardschriftart11111111111111111111">
    <w:name w:val="WW-Absatz-Standardschriftart11111111111111111111"/>
    <w:rsid w:val="00F11E55"/>
  </w:style>
  <w:style w:type="character" w:customStyle="1" w:styleId="WW-Absatz-Standardschriftart111111111111111111111">
    <w:name w:val="WW-Absatz-Standardschriftart111111111111111111111"/>
    <w:rsid w:val="00F11E55"/>
  </w:style>
  <w:style w:type="character" w:customStyle="1" w:styleId="WW-Absatz-Standardschriftart1111111111111111111111">
    <w:name w:val="WW-Absatz-Standardschriftart1111111111111111111111"/>
    <w:rsid w:val="00F11E55"/>
  </w:style>
  <w:style w:type="character" w:customStyle="1" w:styleId="WW-Absatz-Standardschriftart11111111111111111111111">
    <w:name w:val="WW-Absatz-Standardschriftart11111111111111111111111"/>
    <w:rsid w:val="00F11E55"/>
  </w:style>
  <w:style w:type="character" w:customStyle="1" w:styleId="WW-Absatz-Standardschriftart111111111111111111111111">
    <w:name w:val="WW-Absatz-Standardschriftart111111111111111111111111"/>
    <w:rsid w:val="00F11E55"/>
  </w:style>
  <w:style w:type="character" w:customStyle="1" w:styleId="WW-Absatz-Standardschriftart1111111111111111111111111">
    <w:name w:val="WW-Absatz-Standardschriftart1111111111111111111111111"/>
    <w:rsid w:val="00F11E55"/>
  </w:style>
  <w:style w:type="character" w:customStyle="1" w:styleId="WW-Absatz-Standardschriftart11111111111111111111111111">
    <w:name w:val="WW-Absatz-Standardschriftart11111111111111111111111111"/>
    <w:rsid w:val="00F11E55"/>
  </w:style>
  <w:style w:type="character" w:customStyle="1" w:styleId="WW-Absatz-Standardschriftart111111111111111111111111111">
    <w:name w:val="WW-Absatz-Standardschriftart111111111111111111111111111"/>
    <w:rsid w:val="00F11E55"/>
  </w:style>
  <w:style w:type="character" w:customStyle="1" w:styleId="WW-Absatz-Standardschriftart1111111111111111111111111111">
    <w:name w:val="WW-Absatz-Standardschriftart1111111111111111111111111111"/>
    <w:rsid w:val="00F11E55"/>
  </w:style>
  <w:style w:type="character" w:customStyle="1" w:styleId="WW-Absatz-Standardschriftart11111111111111111111111111111">
    <w:name w:val="WW-Absatz-Standardschriftart11111111111111111111111111111"/>
    <w:rsid w:val="00F11E55"/>
  </w:style>
  <w:style w:type="character" w:customStyle="1" w:styleId="WW-Absatz-Standardschriftart111111111111111111111111111111">
    <w:name w:val="WW-Absatz-Standardschriftart111111111111111111111111111111"/>
    <w:rsid w:val="00F11E55"/>
  </w:style>
  <w:style w:type="character" w:customStyle="1" w:styleId="WW-Absatz-Standardschriftart1111111111111111111111111111111">
    <w:name w:val="WW-Absatz-Standardschriftart1111111111111111111111111111111"/>
    <w:rsid w:val="00F11E55"/>
  </w:style>
  <w:style w:type="character" w:customStyle="1" w:styleId="WW-Absatz-Standardschriftart11111111111111111111111111111111">
    <w:name w:val="WW-Absatz-Standardschriftart11111111111111111111111111111111"/>
    <w:rsid w:val="00F11E55"/>
  </w:style>
  <w:style w:type="character" w:customStyle="1" w:styleId="WW-Absatz-Standardschriftart111111111111111111111111111111111">
    <w:name w:val="WW-Absatz-Standardschriftart111111111111111111111111111111111"/>
    <w:rsid w:val="00F11E55"/>
  </w:style>
  <w:style w:type="character" w:customStyle="1" w:styleId="WW-Absatz-Standardschriftart1111111111111111111111111111111111">
    <w:name w:val="WW-Absatz-Standardschriftart1111111111111111111111111111111111"/>
    <w:rsid w:val="00F11E55"/>
  </w:style>
  <w:style w:type="character" w:customStyle="1" w:styleId="WW-Absatz-Standardschriftart11111111111111111111111111111111111">
    <w:name w:val="WW-Absatz-Standardschriftart11111111111111111111111111111111111"/>
    <w:rsid w:val="00F11E55"/>
  </w:style>
  <w:style w:type="character" w:customStyle="1" w:styleId="WW-Absatz-Standardschriftart111111111111111111111111111111111111">
    <w:name w:val="WW-Absatz-Standardschriftart111111111111111111111111111111111111"/>
    <w:rsid w:val="00F11E55"/>
  </w:style>
  <w:style w:type="character" w:customStyle="1" w:styleId="WW-Absatz-Standardschriftart1111111111111111111111111111111111111">
    <w:name w:val="WW-Absatz-Standardschriftart1111111111111111111111111111111111111"/>
    <w:rsid w:val="00F11E55"/>
  </w:style>
  <w:style w:type="character" w:customStyle="1" w:styleId="WW-Absatz-Standardschriftart11111111111111111111111111111111111111">
    <w:name w:val="WW-Absatz-Standardschriftart11111111111111111111111111111111111111"/>
    <w:rsid w:val="00F11E55"/>
  </w:style>
  <w:style w:type="character" w:customStyle="1" w:styleId="WW-Absatz-Standardschriftart111111111111111111111111111111111111111">
    <w:name w:val="WW-Absatz-Standardschriftart111111111111111111111111111111111111111"/>
    <w:rsid w:val="00F11E55"/>
  </w:style>
  <w:style w:type="character" w:customStyle="1" w:styleId="WW-Absatz-Standardschriftart1111111111111111111111111111111111111111">
    <w:name w:val="WW-Absatz-Standardschriftart1111111111111111111111111111111111111111"/>
    <w:rsid w:val="00F11E55"/>
  </w:style>
  <w:style w:type="paragraph" w:styleId="ab">
    <w:name w:val="Balloon Text"/>
    <w:basedOn w:val="a"/>
    <w:link w:val="ac"/>
    <w:uiPriority w:val="99"/>
    <w:rsid w:val="00F11E55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rsid w:val="00F11E55"/>
    <w:rPr>
      <w:rFonts w:ascii="Tahoma" w:eastAsia="Lucida Sans Unicode" w:hAnsi="Tahoma" w:cs="Tahoma"/>
      <w:kern w:val="3"/>
      <w:sz w:val="16"/>
      <w:szCs w:val="16"/>
      <w:lang w:eastAsia="ru-RU"/>
    </w:rPr>
  </w:style>
  <w:style w:type="paragraph" w:styleId="ad">
    <w:name w:val="No Spacing"/>
    <w:uiPriority w:val="1"/>
    <w:qFormat/>
    <w:rsid w:val="00F11E5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button-search">
    <w:name w:val="button-search"/>
    <w:basedOn w:val="a0"/>
    <w:rsid w:val="00F11E55"/>
  </w:style>
  <w:style w:type="numbering" w:customStyle="1" w:styleId="WW8Num1">
    <w:name w:val="WW8Num1"/>
    <w:basedOn w:val="a2"/>
    <w:rsid w:val="00F11E55"/>
    <w:pPr>
      <w:numPr>
        <w:numId w:val="1"/>
      </w:numPr>
    </w:pPr>
  </w:style>
  <w:style w:type="numbering" w:customStyle="1" w:styleId="2">
    <w:name w:val="Нет списка2"/>
    <w:next w:val="a2"/>
    <w:uiPriority w:val="99"/>
    <w:semiHidden/>
    <w:unhideWhenUsed/>
    <w:rsid w:val="00CF4FEC"/>
  </w:style>
  <w:style w:type="character" w:customStyle="1" w:styleId="WW8Num3z0">
    <w:name w:val="WW8Num3z0"/>
    <w:rsid w:val="00CF4FEC"/>
    <w:rPr>
      <w:b/>
    </w:rPr>
  </w:style>
  <w:style w:type="character" w:customStyle="1" w:styleId="WW8Num2z0">
    <w:name w:val="WW8Num2z0"/>
    <w:rsid w:val="00CF4FEC"/>
    <w:rPr>
      <w:b/>
    </w:rPr>
  </w:style>
  <w:style w:type="character" w:customStyle="1" w:styleId="WW-Absatz-Standardschriftart11111111111111111111111111111111111111111">
    <w:name w:val="WW-Absatz-Standardschriftart11111111111111111111111111111111111111111"/>
    <w:rsid w:val="00CF4FEC"/>
  </w:style>
  <w:style w:type="character" w:customStyle="1" w:styleId="WW-Absatz-Standardschriftart111111111111111111111111111111111111111111">
    <w:name w:val="WW-Absatz-Standardschriftart111111111111111111111111111111111111111111"/>
    <w:rsid w:val="00CF4FEC"/>
  </w:style>
  <w:style w:type="character" w:customStyle="1" w:styleId="WW-Absatz-Standardschriftart1111111111111111111111111111111111111111111">
    <w:name w:val="WW-Absatz-Standardschriftart1111111111111111111111111111111111111111111"/>
    <w:rsid w:val="00CF4FEC"/>
  </w:style>
  <w:style w:type="character" w:customStyle="1" w:styleId="WW-Absatz-Standardschriftart11111111111111111111111111111111111111111111">
    <w:name w:val="WW-Absatz-Standardschriftart11111111111111111111111111111111111111111111"/>
    <w:rsid w:val="00CF4FEC"/>
  </w:style>
  <w:style w:type="character" w:customStyle="1" w:styleId="WW-Absatz-Standardschriftart111111111111111111111111111111111111111111111">
    <w:name w:val="WW-Absatz-Standardschriftart111111111111111111111111111111111111111111111"/>
    <w:rsid w:val="00CF4FEC"/>
  </w:style>
  <w:style w:type="character" w:customStyle="1" w:styleId="WW-Absatz-Standardschriftart1111111111111111111111111111111111111111111111">
    <w:name w:val="WW-Absatz-Standardschriftart1111111111111111111111111111111111111111111111"/>
    <w:rsid w:val="00CF4FEC"/>
  </w:style>
  <w:style w:type="character" w:customStyle="1" w:styleId="WW-Absatz-Standardschriftart11111111111111111111111111111111111111111111111">
    <w:name w:val="WW-Absatz-Standardschriftart11111111111111111111111111111111111111111111111"/>
    <w:rsid w:val="00CF4FEC"/>
  </w:style>
  <w:style w:type="character" w:customStyle="1" w:styleId="WW-Absatz-Standardschriftart111111111111111111111111111111111111111111111111">
    <w:name w:val="WW-Absatz-Standardschriftart111111111111111111111111111111111111111111111111"/>
    <w:rsid w:val="00CF4FEC"/>
  </w:style>
  <w:style w:type="character" w:customStyle="1" w:styleId="WW-Absatz-Standardschriftart1111111111111111111111111111111111111111111111111">
    <w:name w:val="WW-Absatz-Standardschriftart1111111111111111111111111111111111111111111111111"/>
    <w:rsid w:val="00CF4FE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F4FE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F4FEC"/>
  </w:style>
  <w:style w:type="character" w:customStyle="1" w:styleId="WW8Num4z0">
    <w:name w:val="WW8Num4z0"/>
    <w:rsid w:val="00CF4FEC"/>
    <w:rPr>
      <w:b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F4FE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F4FEC"/>
  </w:style>
  <w:style w:type="character" w:customStyle="1" w:styleId="WW8Num5z0">
    <w:name w:val="WW8Num5z0"/>
    <w:rsid w:val="00CF4FEC"/>
    <w:rPr>
      <w:b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F4FE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F4FE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F4FE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F4FE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F4FE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F4FE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F4FE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F4FE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F4FE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F4FE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F4FE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F4FEC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F4FE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F4FE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F4FE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F4FE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F4FE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F4FEC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F4FEC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F4FEC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F4FEC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F4FEC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F4FEC"/>
  </w:style>
  <w:style w:type="character" w:customStyle="1" w:styleId="WW8Num6z0">
    <w:name w:val="WW8Num6z0"/>
    <w:rsid w:val="00CF4FEC"/>
    <w:rPr>
      <w:b/>
    </w:rPr>
  </w:style>
  <w:style w:type="character" w:customStyle="1" w:styleId="12">
    <w:name w:val="Основной шрифт абзаца1"/>
    <w:rsid w:val="00CF4FEC"/>
  </w:style>
  <w:style w:type="paragraph" w:customStyle="1" w:styleId="ae">
    <w:name w:val="Заголовок"/>
    <w:basedOn w:val="a"/>
    <w:next w:val="af"/>
    <w:rsid w:val="00CF4FE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f">
    <w:name w:val="Body Text"/>
    <w:basedOn w:val="a"/>
    <w:link w:val="af0"/>
    <w:rsid w:val="00CF4FE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CF4FEC"/>
    <w:rPr>
      <w:rFonts w:ascii="Times New Roman" w:eastAsia="Times New Roman" w:hAnsi="Times New Roman" w:cs="Times New Roman"/>
      <w:sz w:val="24"/>
      <w:szCs w:val="20"/>
    </w:rPr>
  </w:style>
  <w:style w:type="paragraph" w:customStyle="1" w:styleId="13">
    <w:name w:val="Указатель1"/>
    <w:basedOn w:val="a"/>
    <w:rsid w:val="00CF4F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0"/>
    </w:rPr>
  </w:style>
  <w:style w:type="paragraph" w:customStyle="1" w:styleId="WW-">
    <w:name w:val="WW-Заголовок"/>
    <w:basedOn w:val="a"/>
    <w:next w:val="a7"/>
    <w:rsid w:val="00CF4F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af1">
    <w:name w:val="Содержимое таблицы"/>
    <w:basedOn w:val="a"/>
    <w:rsid w:val="00CF4FE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2">
    <w:name w:val="Заголовок таблицы"/>
    <w:basedOn w:val="af1"/>
    <w:rsid w:val="00CF4FEC"/>
    <w:pPr>
      <w:jc w:val="center"/>
    </w:pPr>
    <w:rPr>
      <w:b/>
      <w:bCs/>
    </w:rPr>
  </w:style>
  <w:style w:type="paragraph" w:styleId="af3">
    <w:name w:val="header"/>
    <w:basedOn w:val="a"/>
    <w:link w:val="af4"/>
    <w:uiPriority w:val="99"/>
    <w:unhideWhenUsed/>
    <w:rsid w:val="00CF4FE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CF4FEC"/>
    <w:rPr>
      <w:rFonts w:ascii="Times New Roman" w:eastAsia="Times New Roman" w:hAnsi="Times New Roman" w:cs="Times New Roman"/>
      <w:sz w:val="24"/>
      <w:szCs w:val="20"/>
    </w:rPr>
  </w:style>
  <w:style w:type="paragraph" w:styleId="af5">
    <w:name w:val="footer"/>
    <w:basedOn w:val="a"/>
    <w:link w:val="af6"/>
    <w:uiPriority w:val="99"/>
    <w:unhideWhenUsed/>
    <w:rsid w:val="00CF4FE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Нижний колонтитул Знак"/>
    <w:basedOn w:val="a0"/>
    <w:link w:val="af5"/>
    <w:uiPriority w:val="99"/>
    <w:rsid w:val="00CF4FEC"/>
    <w:rPr>
      <w:rFonts w:ascii="Times New Roman" w:eastAsia="Times New Roman" w:hAnsi="Times New Roman" w:cs="Times New Roman"/>
      <w:sz w:val="24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D9303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D9303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D93037"/>
  </w:style>
  <w:style w:type="numbering" w:customStyle="1" w:styleId="4">
    <w:name w:val="Нет списка4"/>
    <w:next w:val="a2"/>
    <w:uiPriority w:val="99"/>
    <w:semiHidden/>
    <w:unhideWhenUsed/>
    <w:rsid w:val="00F35D3E"/>
  </w:style>
  <w:style w:type="numbering" w:customStyle="1" w:styleId="5">
    <w:name w:val="Нет списка5"/>
    <w:next w:val="a2"/>
    <w:uiPriority w:val="99"/>
    <w:semiHidden/>
    <w:unhideWhenUsed/>
    <w:rsid w:val="00846808"/>
  </w:style>
  <w:style w:type="paragraph" w:customStyle="1" w:styleId="14">
    <w:name w:val="Название1"/>
    <w:basedOn w:val="a"/>
    <w:rsid w:val="00846808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6337A-AAA6-449A-B728-441859A8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132</Pages>
  <Words>42635</Words>
  <Characters>243026</Characters>
  <Application>Microsoft Office Word</Application>
  <DocSecurity>0</DocSecurity>
  <Lines>2025</Lines>
  <Paragraphs>570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2021-12-08T10:05:00Z</dcterms:created>
  <dcterms:modified xsi:type="dcterms:W3CDTF">2021-12-13T04:52:00Z</dcterms:modified>
</cp:coreProperties>
</file>