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71A" w:rsidRPr="00CC2EC9" w:rsidRDefault="00A2771A" w:rsidP="00533C87">
      <w:pPr>
        <w:tabs>
          <w:tab w:val="left" w:pos="4111"/>
        </w:tabs>
        <w:rPr>
          <w:sz w:val="24"/>
          <w:szCs w:val="24"/>
        </w:rPr>
      </w:pPr>
    </w:p>
    <w:p w:rsidR="00DF7043" w:rsidRPr="00CC2EC9" w:rsidRDefault="00A01840" w:rsidP="00E229F1">
      <w:pPr>
        <w:jc w:val="right"/>
        <w:rPr>
          <w:bCs/>
          <w:sz w:val="24"/>
          <w:szCs w:val="24"/>
        </w:rPr>
      </w:pPr>
      <w:r w:rsidRPr="00CC2EC9">
        <w:rPr>
          <w:bCs/>
          <w:sz w:val="24"/>
          <w:szCs w:val="24"/>
        </w:rPr>
        <w:t>Приложение</w:t>
      </w:r>
    </w:p>
    <w:p w:rsidR="00A01840" w:rsidRPr="00CC2EC9" w:rsidRDefault="00A01840" w:rsidP="00E229F1">
      <w:pPr>
        <w:jc w:val="right"/>
        <w:rPr>
          <w:bCs/>
          <w:sz w:val="24"/>
          <w:szCs w:val="24"/>
        </w:rPr>
      </w:pPr>
      <w:r w:rsidRPr="00CC2EC9">
        <w:rPr>
          <w:bCs/>
          <w:sz w:val="24"/>
          <w:szCs w:val="24"/>
        </w:rPr>
        <w:t>к постановлению Администрации</w:t>
      </w:r>
    </w:p>
    <w:p w:rsidR="00A01840" w:rsidRPr="00CC2EC9" w:rsidRDefault="00A01840" w:rsidP="00E229F1">
      <w:pPr>
        <w:jc w:val="right"/>
        <w:rPr>
          <w:bCs/>
          <w:sz w:val="24"/>
          <w:szCs w:val="24"/>
        </w:rPr>
      </w:pPr>
      <w:r w:rsidRPr="00CC2EC9">
        <w:rPr>
          <w:bCs/>
          <w:sz w:val="24"/>
          <w:szCs w:val="24"/>
        </w:rPr>
        <w:t>Вавожск</w:t>
      </w:r>
      <w:r w:rsidR="004D015A">
        <w:rPr>
          <w:bCs/>
          <w:sz w:val="24"/>
          <w:szCs w:val="24"/>
        </w:rPr>
        <w:t>ого района</w:t>
      </w:r>
    </w:p>
    <w:p w:rsidR="00A01840" w:rsidRPr="00CC2EC9" w:rsidRDefault="00A01840" w:rsidP="00E229F1">
      <w:pPr>
        <w:jc w:val="right"/>
        <w:rPr>
          <w:bCs/>
          <w:sz w:val="24"/>
          <w:szCs w:val="24"/>
        </w:rPr>
      </w:pPr>
      <w:r w:rsidRPr="00CC2EC9">
        <w:rPr>
          <w:bCs/>
          <w:sz w:val="24"/>
          <w:szCs w:val="24"/>
        </w:rPr>
        <w:t xml:space="preserve">                                                        </w:t>
      </w:r>
      <w:r w:rsidRPr="00CC2EC9">
        <w:rPr>
          <w:bCs/>
          <w:sz w:val="24"/>
          <w:szCs w:val="24"/>
        </w:rPr>
        <w:tab/>
      </w:r>
      <w:r w:rsidR="001E7D35" w:rsidRPr="00CC2EC9">
        <w:rPr>
          <w:bCs/>
          <w:sz w:val="24"/>
          <w:szCs w:val="24"/>
        </w:rPr>
        <w:tab/>
      </w:r>
      <w:r w:rsidR="001E7D35" w:rsidRPr="00CC2EC9">
        <w:rPr>
          <w:bCs/>
          <w:sz w:val="24"/>
          <w:szCs w:val="24"/>
        </w:rPr>
        <w:tab/>
      </w:r>
      <w:r w:rsidR="001E7D35" w:rsidRPr="00CC2EC9">
        <w:rPr>
          <w:bCs/>
          <w:sz w:val="24"/>
          <w:szCs w:val="24"/>
        </w:rPr>
        <w:tab/>
        <w:t xml:space="preserve">от </w:t>
      </w:r>
      <w:r w:rsidR="00CC2EC9" w:rsidRPr="00CC2EC9">
        <w:rPr>
          <w:bCs/>
          <w:sz w:val="24"/>
          <w:szCs w:val="24"/>
        </w:rPr>
        <w:t>«</w:t>
      </w:r>
      <w:r w:rsidR="006F5C68">
        <w:rPr>
          <w:bCs/>
          <w:sz w:val="24"/>
          <w:szCs w:val="24"/>
        </w:rPr>
        <w:t>05</w:t>
      </w:r>
      <w:r w:rsidR="00CC2EC9" w:rsidRPr="00CC2EC9">
        <w:rPr>
          <w:bCs/>
          <w:sz w:val="24"/>
          <w:szCs w:val="24"/>
        </w:rPr>
        <w:t>»</w:t>
      </w:r>
      <w:r w:rsidR="006F5C68">
        <w:rPr>
          <w:bCs/>
          <w:sz w:val="24"/>
          <w:szCs w:val="24"/>
        </w:rPr>
        <w:t xml:space="preserve"> октября</w:t>
      </w:r>
      <w:r w:rsidRPr="00CC2EC9">
        <w:rPr>
          <w:bCs/>
          <w:sz w:val="24"/>
          <w:szCs w:val="24"/>
        </w:rPr>
        <w:t xml:space="preserve"> 202</w:t>
      </w:r>
      <w:r w:rsidR="00CC2EC9" w:rsidRPr="00CC2EC9">
        <w:rPr>
          <w:bCs/>
          <w:sz w:val="24"/>
          <w:szCs w:val="24"/>
        </w:rPr>
        <w:t>2 года №</w:t>
      </w:r>
      <w:r w:rsidR="006F5C68">
        <w:rPr>
          <w:bCs/>
          <w:sz w:val="24"/>
          <w:szCs w:val="24"/>
        </w:rPr>
        <w:t xml:space="preserve"> 1217</w:t>
      </w:r>
      <w:r w:rsidRPr="00CC2EC9">
        <w:rPr>
          <w:bCs/>
          <w:sz w:val="24"/>
          <w:szCs w:val="24"/>
        </w:rPr>
        <w:t xml:space="preserve">  </w:t>
      </w:r>
    </w:p>
    <w:p w:rsidR="00A01840" w:rsidRPr="00CC2EC9" w:rsidRDefault="00A01840" w:rsidP="00E229F1">
      <w:pPr>
        <w:jc w:val="right"/>
        <w:rPr>
          <w:bCs/>
          <w:sz w:val="24"/>
          <w:szCs w:val="24"/>
        </w:rPr>
      </w:pPr>
    </w:p>
    <w:p w:rsidR="00DF7043" w:rsidRPr="00887420" w:rsidRDefault="00A01840" w:rsidP="00CC2EC9">
      <w:pPr>
        <w:jc w:val="right"/>
        <w:rPr>
          <w:bCs/>
          <w:color w:val="FF0000"/>
          <w:sz w:val="24"/>
          <w:szCs w:val="24"/>
        </w:rPr>
      </w:pPr>
      <w:r w:rsidRPr="00887420">
        <w:rPr>
          <w:bCs/>
          <w:color w:val="FF0000"/>
          <w:sz w:val="24"/>
          <w:szCs w:val="24"/>
        </w:rPr>
        <w:tab/>
      </w:r>
      <w:r w:rsidRPr="00887420">
        <w:rPr>
          <w:bCs/>
          <w:color w:val="FF0000"/>
          <w:sz w:val="24"/>
          <w:szCs w:val="24"/>
        </w:rPr>
        <w:tab/>
      </w:r>
      <w:r w:rsidRPr="00887420">
        <w:rPr>
          <w:bCs/>
          <w:color w:val="FF0000"/>
          <w:sz w:val="24"/>
          <w:szCs w:val="24"/>
        </w:rPr>
        <w:tab/>
      </w:r>
      <w:r w:rsidRPr="00887420">
        <w:rPr>
          <w:bCs/>
          <w:color w:val="FF0000"/>
          <w:sz w:val="24"/>
          <w:szCs w:val="24"/>
        </w:rPr>
        <w:tab/>
      </w:r>
      <w:r w:rsidRPr="00887420">
        <w:rPr>
          <w:bCs/>
          <w:color w:val="FF0000"/>
          <w:sz w:val="24"/>
          <w:szCs w:val="24"/>
        </w:rPr>
        <w:tab/>
      </w:r>
      <w:r w:rsidRPr="00887420">
        <w:rPr>
          <w:bCs/>
          <w:color w:val="FF0000"/>
          <w:sz w:val="24"/>
          <w:szCs w:val="24"/>
        </w:rPr>
        <w:tab/>
      </w:r>
      <w:r w:rsidRPr="00887420">
        <w:rPr>
          <w:bCs/>
          <w:color w:val="FF0000"/>
          <w:sz w:val="24"/>
          <w:szCs w:val="24"/>
        </w:rPr>
        <w:tab/>
      </w:r>
      <w:r w:rsidRPr="00887420">
        <w:rPr>
          <w:bCs/>
          <w:color w:val="FF0000"/>
          <w:sz w:val="24"/>
          <w:szCs w:val="24"/>
        </w:rPr>
        <w:tab/>
        <w:t xml:space="preserve">                  </w:t>
      </w: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color w:val="000000"/>
          <w:szCs w:val="28"/>
        </w:rPr>
      </w:pPr>
    </w:p>
    <w:p w:rsidR="00DF7043" w:rsidRPr="00F4181E" w:rsidRDefault="00DF7043" w:rsidP="00E229F1">
      <w:pPr>
        <w:jc w:val="center"/>
        <w:rPr>
          <w:b/>
          <w:color w:val="000000"/>
          <w:szCs w:val="28"/>
        </w:rPr>
      </w:pPr>
      <w:r w:rsidRPr="00F4181E">
        <w:rPr>
          <w:b/>
          <w:color w:val="000000"/>
          <w:szCs w:val="28"/>
        </w:rPr>
        <w:t>АДМИНИСТРАТИВНЫЙ РЕГЛАМЕНТ</w:t>
      </w:r>
    </w:p>
    <w:p w:rsidR="00DF7043" w:rsidRPr="00F4181E" w:rsidRDefault="00DF7043" w:rsidP="00E229F1">
      <w:pPr>
        <w:jc w:val="center"/>
        <w:rPr>
          <w:b/>
          <w:color w:val="000000"/>
          <w:szCs w:val="28"/>
        </w:rPr>
      </w:pPr>
      <w:r w:rsidRPr="00F4181E">
        <w:rPr>
          <w:b/>
          <w:color w:val="000000"/>
          <w:szCs w:val="28"/>
        </w:rPr>
        <w:t>предоставления муниципальной услуги</w:t>
      </w:r>
    </w:p>
    <w:p w:rsidR="00DF7043" w:rsidRPr="00F4181E" w:rsidRDefault="002A40EF" w:rsidP="00E229F1">
      <w:pPr>
        <w:tabs>
          <w:tab w:val="left" w:pos="3795"/>
        </w:tabs>
        <w:jc w:val="center"/>
        <w:rPr>
          <w:b/>
          <w:color w:val="000000"/>
          <w:szCs w:val="28"/>
        </w:rPr>
      </w:pPr>
      <w:proofErr w:type="gramStart"/>
      <w:r>
        <w:rPr>
          <w:b/>
          <w:color w:val="000000"/>
          <w:szCs w:val="28"/>
        </w:rPr>
        <w:t>«</w:t>
      </w:r>
      <w:r w:rsidRPr="002A40EF">
        <w:rPr>
          <w:b/>
          <w:color w:val="000000"/>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w:t>
      </w:r>
      <w:r w:rsidR="007A2532">
        <w:rPr>
          <w:b/>
          <w:color w:val="000000"/>
          <w:szCs w:val="28"/>
        </w:rPr>
        <w:t xml:space="preserve">воздушных судов (за исключением полетов беспилотных воздушных судов с максимальной </w:t>
      </w:r>
      <w:proofErr w:type="spellStart"/>
      <w:r w:rsidR="007A2532">
        <w:rPr>
          <w:b/>
          <w:color w:val="000000"/>
          <w:szCs w:val="28"/>
        </w:rPr>
        <w:t>взлетной</w:t>
      </w:r>
      <w:proofErr w:type="spellEnd"/>
      <w:r w:rsidR="007A2532">
        <w:rPr>
          <w:b/>
          <w:color w:val="000000"/>
          <w:szCs w:val="28"/>
        </w:rPr>
        <w:t xml:space="preserve"> массой менее 0.</w:t>
      </w:r>
      <w:r w:rsidR="001B4A0F">
        <w:rPr>
          <w:b/>
          <w:color w:val="000000"/>
          <w:szCs w:val="28"/>
        </w:rPr>
        <w:t>1</w:t>
      </w:r>
      <w:r w:rsidR="007A2532">
        <w:rPr>
          <w:b/>
          <w:color w:val="000000"/>
          <w:szCs w:val="28"/>
        </w:rPr>
        <w:t>5 кг)</w:t>
      </w:r>
      <w:r w:rsidRPr="002A40EF">
        <w:rPr>
          <w:b/>
          <w:color w:val="000000"/>
          <w:szCs w:val="28"/>
        </w:rPr>
        <w:t xml:space="preserve">, </w:t>
      </w:r>
      <w:proofErr w:type="spellStart"/>
      <w:r w:rsidRPr="002A40EF">
        <w:rPr>
          <w:b/>
          <w:color w:val="000000"/>
          <w:szCs w:val="28"/>
        </w:rPr>
        <w:t>подъемов</w:t>
      </w:r>
      <w:proofErr w:type="spellEnd"/>
      <w:r w:rsidRPr="002A40EF">
        <w:rPr>
          <w:b/>
          <w:color w:val="000000"/>
          <w:szCs w:val="28"/>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00A74A43">
        <w:rPr>
          <w:b/>
          <w:color w:val="000000"/>
          <w:szCs w:val="28"/>
        </w:rPr>
        <w:t>»</w:t>
      </w:r>
      <w:proofErr w:type="gramEnd"/>
    </w:p>
    <w:p w:rsidR="00DF7043" w:rsidRPr="00F4181E" w:rsidRDefault="00DF7043" w:rsidP="007A2532">
      <w:pPr>
        <w:jc w:val="both"/>
        <w:rPr>
          <w:b/>
          <w:color w:val="000000"/>
          <w:sz w:val="24"/>
          <w:szCs w:val="24"/>
        </w:rPr>
      </w:pPr>
    </w:p>
    <w:p w:rsidR="00DF7043" w:rsidRPr="00F4181E" w:rsidRDefault="00DF7043" w:rsidP="007A2532">
      <w:pPr>
        <w:jc w:val="both"/>
        <w:rPr>
          <w:b/>
          <w:color w:val="000000"/>
          <w:sz w:val="24"/>
          <w:szCs w:val="24"/>
        </w:rPr>
      </w:pPr>
    </w:p>
    <w:p w:rsidR="00DF7043" w:rsidRPr="00F4181E" w:rsidRDefault="00DF7043" w:rsidP="007A2532">
      <w:pPr>
        <w:jc w:val="both"/>
        <w:rPr>
          <w:b/>
          <w:color w:val="000000"/>
          <w:sz w:val="24"/>
          <w:szCs w:val="24"/>
        </w:rPr>
      </w:pPr>
    </w:p>
    <w:p w:rsidR="00DF7043" w:rsidRPr="00F4181E" w:rsidRDefault="00DF7043" w:rsidP="007A2532">
      <w:pPr>
        <w:jc w:val="both"/>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rPr>
          <w:b/>
          <w:bCs/>
          <w:color w:val="000000"/>
          <w:sz w:val="24"/>
          <w:szCs w:val="24"/>
        </w:rPr>
      </w:pPr>
    </w:p>
    <w:p w:rsidR="00DF7043" w:rsidRPr="00F4181E" w:rsidRDefault="00DF7043" w:rsidP="00DF7043">
      <w:pPr>
        <w:tabs>
          <w:tab w:val="left" w:pos="4884"/>
        </w:tabs>
        <w:rPr>
          <w:b/>
          <w:bCs/>
          <w:color w:val="000000"/>
          <w:sz w:val="24"/>
          <w:szCs w:val="24"/>
        </w:rPr>
      </w:pPr>
      <w:r w:rsidRPr="00F4181E">
        <w:rPr>
          <w:b/>
          <w:bCs/>
          <w:color w:val="000000"/>
          <w:sz w:val="24"/>
          <w:szCs w:val="24"/>
        </w:rPr>
        <w:t xml:space="preserve">                                                                      </w:t>
      </w:r>
    </w:p>
    <w:p w:rsidR="00DF7043" w:rsidRPr="00F4181E" w:rsidRDefault="00DF7043"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CC2EC9" w:rsidRDefault="00CC2EC9" w:rsidP="00DF7043">
      <w:pPr>
        <w:tabs>
          <w:tab w:val="left" w:pos="4884"/>
        </w:tabs>
        <w:rPr>
          <w:b/>
          <w:bCs/>
          <w:color w:val="000000"/>
          <w:sz w:val="24"/>
          <w:szCs w:val="24"/>
        </w:rPr>
      </w:pPr>
    </w:p>
    <w:p w:rsidR="00CC2EC9" w:rsidRDefault="00CC2EC9" w:rsidP="00DF7043">
      <w:pPr>
        <w:tabs>
          <w:tab w:val="left" w:pos="4884"/>
        </w:tabs>
        <w:rPr>
          <w:b/>
          <w:bCs/>
          <w:color w:val="000000"/>
          <w:sz w:val="24"/>
          <w:szCs w:val="24"/>
        </w:rPr>
      </w:pPr>
    </w:p>
    <w:p w:rsidR="00CC2EC9" w:rsidRPr="00F4181E" w:rsidRDefault="00CC2EC9" w:rsidP="00DF7043">
      <w:pPr>
        <w:tabs>
          <w:tab w:val="left" w:pos="4884"/>
        </w:tabs>
        <w:rPr>
          <w:b/>
          <w:bCs/>
          <w:color w:val="000000"/>
          <w:sz w:val="24"/>
          <w:szCs w:val="24"/>
        </w:rPr>
      </w:pPr>
    </w:p>
    <w:p w:rsidR="00DF7043" w:rsidRPr="00F4181E" w:rsidRDefault="00DF7043" w:rsidP="00DF7043">
      <w:pPr>
        <w:tabs>
          <w:tab w:val="left" w:pos="4884"/>
        </w:tabs>
        <w:rPr>
          <w:b/>
          <w:bCs/>
          <w:color w:val="000000"/>
          <w:sz w:val="24"/>
          <w:szCs w:val="24"/>
        </w:rPr>
      </w:pPr>
    </w:p>
    <w:p w:rsidR="00DF7043" w:rsidRPr="00F4181E" w:rsidRDefault="00DF7043" w:rsidP="00DF7043">
      <w:pPr>
        <w:tabs>
          <w:tab w:val="left" w:pos="4884"/>
        </w:tabs>
        <w:rPr>
          <w:b/>
          <w:bCs/>
          <w:color w:val="000000"/>
          <w:sz w:val="24"/>
          <w:szCs w:val="24"/>
        </w:rPr>
      </w:pPr>
    </w:p>
    <w:p w:rsidR="00DF7043" w:rsidRPr="00F4181E" w:rsidRDefault="00DF7043" w:rsidP="00DF7043">
      <w:pPr>
        <w:tabs>
          <w:tab w:val="left" w:pos="4884"/>
        </w:tabs>
        <w:rPr>
          <w:b/>
          <w:bCs/>
          <w:color w:val="000000"/>
          <w:sz w:val="24"/>
          <w:szCs w:val="24"/>
        </w:rPr>
      </w:pPr>
    </w:p>
    <w:p w:rsidR="00DF7043" w:rsidRPr="00F4181E" w:rsidRDefault="00DF7043" w:rsidP="00DF7043">
      <w:pPr>
        <w:tabs>
          <w:tab w:val="left" w:pos="4884"/>
        </w:tabs>
        <w:rPr>
          <w:b/>
          <w:bCs/>
          <w:color w:val="000000"/>
          <w:sz w:val="24"/>
          <w:szCs w:val="24"/>
        </w:rPr>
      </w:pPr>
      <w:bookmarkStart w:id="0" w:name="_GoBack"/>
      <w:bookmarkEnd w:id="0"/>
    </w:p>
    <w:p w:rsidR="00DF7043" w:rsidRPr="00F4181E" w:rsidRDefault="00DF7043" w:rsidP="00DF7043">
      <w:pPr>
        <w:tabs>
          <w:tab w:val="left" w:pos="4884"/>
        </w:tabs>
        <w:rPr>
          <w:b/>
          <w:bCs/>
          <w:color w:val="000000"/>
          <w:sz w:val="24"/>
          <w:szCs w:val="24"/>
        </w:rPr>
      </w:pPr>
    </w:p>
    <w:p w:rsidR="00DF7043" w:rsidRPr="00F4181E" w:rsidRDefault="00DF7043" w:rsidP="00DF7043">
      <w:pPr>
        <w:tabs>
          <w:tab w:val="left" w:pos="4884"/>
        </w:tabs>
        <w:rPr>
          <w:b/>
          <w:bCs/>
          <w:color w:val="000000"/>
          <w:sz w:val="24"/>
          <w:szCs w:val="24"/>
        </w:rPr>
      </w:pPr>
    </w:p>
    <w:p w:rsidR="00A05E6A" w:rsidRDefault="00A05E6A" w:rsidP="00FD2A9A">
      <w:pPr>
        <w:tabs>
          <w:tab w:val="left" w:pos="4884"/>
        </w:tabs>
        <w:jc w:val="center"/>
        <w:rPr>
          <w:color w:val="000000"/>
          <w:sz w:val="24"/>
          <w:szCs w:val="24"/>
        </w:rPr>
      </w:pPr>
    </w:p>
    <w:p w:rsidR="00DF7043" w:rsidRPr="00F4181E" w:rsidRDefault="0029572C" w:rsidP="00FD2A9A">
      <w:pPr>
        <w:tabs>
          <w:tab w:val="left" w:pos="4884"/>
        </w:tabs>
        <w:jc w:val="center"/>
        <w:rPr>
          <w:color w:val="000000"/>
          <w:sz w:val="24"/>
          <w:szCs w:val="24"/>
        </w:rPr>
      </w:pPr>
      <w:r>
        <w:rPr>
          <w:color w:val="000000"/>
          <w:sz w:val="24"/>
          <w:szCs w:val="24"/>
        </w:rPr>
        <w:t>с</w:t>
      </w:r>
      <w:r w:rsidR="001E60F3">
        <w:rPr>
          <w:color w:val="000000"/>
          <w:sz w:val="24"/>
          <w:szCs w:val="24"/>
        </w:rPr>
        <w:t>.</w:t>
      </w:r>
      <w:r w:rsidR="00A05E6A">
        <w:rPr>
          <w:color w:val="000000"/>
          <w:sz w:val="24"/>
          <w:szCs w:val="24"/>
        </w:rPr>
        <w:t xml:space="preserve"> </w:t>
      </w:r>
      <w:r w:rsidR="00DF2390">
        <w:rPr>
          <w:color w:val="000000"/>
          <w:sz w:val="24"/>
          <w:szCs w:val="24"/>
        </w:rPr>
        <w:t>Вавож</w:t>
      </w:r>
    </w:p>
    <w:p w:rsidR="00840257" w:rsidRPr="00F4181E" w:rsidRDefault="0003187B" w:rsidP="00DF7043">
      <w:pPr>
        <w:tabs>
          <w:tab w:val="left" w:pos="4884"/>
        </w:tabs>
        <w:jc w:val="center"/>
        <w:rPr>
          <w:color w:val="000000"/>
          <w:sz w:val="24"/>
          <w:szCs w:val="24"/>
        </w:rPr>
      </w:pPr>
      <w:r>
        <w:rPr>
          <w:color w:val="000000"/>
          <w:sz w:val="24"/>
          <w:szCs w:val="24"/>
        </w:rPr>
        <w:t xml:space="preserve">  202</w:t>
      </w:r>
      <w:r w:rsidR="0065797E">
        <w:rPr>
          <w:color w:val="000000"/>
          <w:sz w:val="24"/>
          <w:szCs w:val="24"/>
        </w:rPr>
        <w:t>2</w:t>
      </w:r>
      <w:r w:rsidR="00DF7043" w:rsidRPr="00F4181E">
        <w:rPr>
          <w:color w:val="000000"/>
          <w:sz w:val="24"/>
          <w:szCs w:val="24"/>
        </w:rPr>
        <w:t xml:space="preserve"> год</w:t>
      </w:r>
    </w:p>
    <w:p w:rsidR="00A05E6A" w:rsidRDefault="00A05E6A" w:rsidP="00DF7043">
      <w:pPr>
        <w:tabs>
          <w:tab w:val="left" w:pos="4884"/>
        </w:tabs>
        <w:jc w:val="center"/>
        <w:rPr>
          <w:b/>
          <w:bCs/>
          <w:sz w:val="24"/>
          <w:szCs w:val="24"/>
        </w:rPr>
      </w:pPr>
    </w:p>
    <w:p w:rsidR="00A05E6A" w:rsidRDefault="00A05E6A" w:rsidP="00DF7043">
      <w:pPr>
        <w:tabs>
          <w:tab w:val="left" w:pos="4884"/>
        </w:tabs>
        <w:jc w:val="center"/>
        <w:rPr>
          <w:b/>
          <w:bCs/>
          <w:sz w:val="24"/>
          <w:szCs w:val="24"/>
        </w:rPr>
      </w:pPr>
    </w:p>
    <w:p w:rsidR="00A05E6A" w:rsidRDefault="00A05E6A" w:rsidP="00DF7043">
      <w:pPr>
        <w:tabs>
          <w:tab w:val="left" w:pos="4884"/>
        </w:tabs>
        <w:jc w:val="center"/>
        <w:rPr>
          <w:b/>
          <w:bCs/>
          <w:sz w:val="24"/>
          <w:szCs w:val="24"/>
        </w:rPr>
      </w:pPr>
    </w:p>
    <w:p w:rsidR="00DF7043" w:rsidRPr="00F4181E" w:rsidRDefault="00DF7043" w:rsidP="00DF7043">
      <w:pPr>
        <w:tabs>
          <w:tab w:val="left" w:pos="4884"/>
        </w:tabs>
        <w:jc w:val="center"/>
        <w:rPr>
          <w:b/>
          <w:bCs/>
          <w:color w:val="000000"/>
          <w:sz w:val="24"/>
          <w:szCs w:val="24"/>
        </w:rPr>
      </w:pPr>
      <w:r w:rsidRPr="00F4181E">
        <w:rPr>
          <w:b/>
          <w:bCs/>
          <w:sz w:val="24"/>
          <w:szCs w:val="24"/>
        </w:rPr>
        <w:t>Содержание</w:t>
      </w:r>
    </w:p>
    <w:p w:rsidR="00DF7043" w:rsidRPr="00F4181E" w:rsidRDefault="00DF7043" w:rsidP="00DF7043">
      <w:pPr>
        <w:jc w:val="right"/>
        <w:rPr>
          <w:i/>
          <w:sz w:val="24"/>
          <w:szCs w:val="24"/>
        </w:rPr>
      </w:pPr>
      <w:r w:rsidRPr="00F4181E">
        <w:rPr>
          <w:i/>
          <w:sz w:val="24"/>
          <w:szCs w:val="24"/>
        </w:rPr>
        <w:t xml:space="preserve">  </w:t>
      </w:r>
    </w:p>
    <w:p w:rsidR="00DF7043" w:rsidRPr="00F4181E" w:rsidRDefault="00DF7043" w:rsidP="00DF7043">
      <w:pPr>
        <w:jc w:val="right"/>
        <w:rPr>
          <w:i/>
          <w:sz w:val="24"/>
          <w:szCs w:val="24"/>
        </w:rPr>
      </w:pPr>
      <w:r w:rsidRPr="00F4181E">
        <w:rPr>
          <w:i/>
          <w:sz w:val="24"/>
          <w:szCs w:val="24"/>
        </w:rPr>
        <w:t>№ страницы</w:t>
      </w:r>
    </w:p>
    <w:tbl>
      <w:tblPr>
        <w:tblpPr w:leftFromText="180" w:rightFromText="180"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1"/>
      </w:tblGrid>
      <w:tr w:rsidR="00DF7043" w:rsidRPr="00F4181E" w:rsidTr="00826B62">
        <w:tc>
          <w:tcPr>
            <w:tcW w:w="570" w:type="dxa"/>
            <w:shd w:val="clear" w:color="auto" w:fill="auto"/>
          </w:tcPr>
          <w:p w:rsidR="00DF7043" w:rsidRPr="00F4181E" w:rsidRDefault="00DF7043" w:rsidP="00826B62">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F4181E" w:rsidRDefault="00DF7043" w:rsidP="00826B62">
            <w:pPr>
              <w:widowControl w:val="0"/>
              <w:shd w:val="clear" w:color="auto" w:fill="FFFFFF"/>
              <w:autoSpaceDE w:val="0"/>
              <w:snapToGrid w:val="0"/>
              <w:rPr>
                <w:b/>
                <w:bCs/>
                <w:sz w:val="24"/>
                <w:szCs w:val="24"/>
              </w:rPr>
            </w:pPr>
            <w:r w:rsidRPr="00F4181E">
              <w:rPr>
                <w:b/>
                <w:bCs/>
                <w:sz w:val="24"/>
                <w:szCs w:val="24"/>
              </w:rPr>
              <w:t xml:space="preserve">Раздел </w:t>
            </w:r>
            <w:r w:rsidRPr="00F4181E">
              <w:rPr>
                <w:b/>
                <w:bCs/>
                <w:sz w:val="24"/>
                <w:szCs w:val="24"/>
                <w:lang w:val="en-US"/>
              </w:rPr>
              <w:t>I</w:t>
            </w:r>
            <w:r w:rsidRPr="00F4181E">
              <w:rPr>
                <w:b/>
                <w:bCs/>
                <w:sz w:val="24"/>
                <w:szCs w:val="24"/>
              </w:rPr>
              <w:t>. ОБЩИЕ ПОЛОЖЕНИЯ</w:t>
            </w:r>
          </w:p>
        </w:tc>
        <w:tc>
          <w:tcPr>
            <w:tcW w:w="561" w:type="dxa"/>
            <w:shd w:val="clear" w:color="auto" w:fill="auto"/>
            <w:vAlign w:val="bottom"/>
          </w:tcPr>
          <w:p w:rsidR="00DF7043" w:rsidRPr="00F4181E" w:rsidRDefault="00AC1D64" w:rsidP="00826B62">
            <w:pPr>
              <w:widowControl w:val="0"/>
              <w:shd w:val="clear" w:color="auto" w:fill="FFFFFF"/>
              <w:autoSpaceDE w:val="0"/>
              <w:snapToGrid w:val="0"/>
              <w:jc w:val="center"/>
              <w:rPr>
                <w:bCs/>
                <w:sz w:val="24"/>
                <w:szCs w:val="24"/>
              </w:rPr>
            </w:pPr>
            <w:r>
              <w:rPr>
                <w:bCs/>
                <w:sz w:val="24"/>
                <w:szCs w:val="24"/>
              </w:rPr>
              <w:t>5</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 xml:space="preserve">Предмет регулирования </w:t>
            </w:r>
          </w:p>
        </w:tc>
        <w:tc>
          <w:tcPr>
            <w:tcW w:w="561" w:type="dxa"/>
            <w:shd w:val="clear" w:color="auto" w:fill="auto"/>
            <w:vAlign w:val="bottom"/>
          </w:tcPr>
          <w:p w:rsidR="00DF7043" w:rsidRPr="00F4181E" w:rsidRDefault="00BF2DAE" w:rsidP="00826B62">
            <w:pPr>
              <w:widowControl w:val="0"/>
              <w:shd w:val="clear" w:color="auto" w:fill="FFFFFF"/>
              <w:tabs>
                <w:tab w:val="left" w:pos="264"/>
              </w:tabs>
              <w:autoSpaceDE w:val="0"/>
              <w:snapToGrid w:val="0"/>
              <w:jc w:val="center"/>
              <w:rPr>
                <w:sz w:val="24"/>
                <w:szCs w:val="24"/>
              </w:rPr>
            </w:pPr>
            <w:r>
              <w:rPr>
                <w:sz w:val="24"/>
                <w:szCs w:val="24"/>
              </w:rPr>
              <w:t>5</w:t>
            </w:r>
          </w:p>
        </w:tc>
      </w:tr>
      <w:tr w:rsidR="00DF7043" w:rsidRPr="00F4181E" w:rsidTr="00826B62">
        <w:trPr>
          <w:trHeight w:val="80"/>
        </w:trPr>
        <w:tc>
          <w:tcPr>
            <w:tcW w:w="570" w:type="dxa"/>
            <w:shd w:val="clear" w:color="auto" w:fill="auto"/>
          </w:tcPr>
          <w:p w:rsidR="00DF7043" w:rsidRPr="00F4181E" w:rsidRDefault="00DF7043" w:rsidP="00826B62">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F4181E" w:rsidRDefault="001D0D24" w:rsidP="00826B62">
            <w:pPr>
              <w:widowControl w:val="0"/>
              <w:shd w:val="clear" w:color="auto" w:fill="FFFFFF"/>
              <w:tabs>
                <w:tab w:val="left" w:pos="264"/>
              </w:tabs>
              <w:autoSpaceDE w:val="0"/>
              <w:snapToGrid w:val="0"/>
              <w:rPr>
                <w:color w:val="000000"/>
                <w:sz w:val="24"/>
                <w:szCs w:val="24"/>
              </w:rPr>
            </w:pPr>
            <w:r w:rsidRPr="00F4181E">
              <w:rPr>
                <w:color w:val="000000"/>
                <w:sz w:val="24"/>
                <w:szCs w:val="24"/>
              </w:rPr>
              <w:t>Описание</w:t>
            </w:r>
            <w:r w:rsidR="00DF7043" w:rsidRPr="00F4181E">
              <w:rPr>
                <w:color w:val="000000"/>
                <w:sz w:val="24"/>
                <w:szCs w:val="24"/>
              </w:rPr>
              <w:t xml:space="preserve"> заявителей </w:t>
            </w:r>
          </w:p>
        </w:tc>
        <w:tc>
          <w:tcPr>
            <w:tcW w:w="561" w:type="dxa"/>
            <w:shd w:val="clear" w:color="auto" w:fill="auto"/>
            <w:vAlign w:val="bottom"/>
          </w:tcPr>
          <w:p w:rsidR="00DF7043" w:rsidRPr="00F4181E" w:rsidRDefault="00BF2DAE" w:rsidP="00826B62">
            <w:pPr>
              <w:widowControl w:val="0"/>
              <w:shd w:val="clear" w:color="auto" w:fill="FFFFFF"/>
              <w:tabs>
                <w:tab w:val="left" w:pos="264"/>
              </w:tabs>
              <w:autoSpaceDE w:val="0"/>
              <w:snapToGrid w:val="0"/>
              <w:jc w:val="center"/>
              <w:rPr>
                <w:sz w:val="24"/>
                <w:szCs w:val="24"/>
              </w:rPr>
            </w:pPr>
            <w:r>
              <w:rPr>
                <w:sz w:val="24"/>
                <w:szCs w:val="24"/>
              </w:rPr>
              <w:t>5</w:t>
            </w:r>
          </w:p>
        </w:tc>
      </w:tr>
      <w:tr w:rsidR="00DF7043" w:rsidRPr="00F4181E" w:rsidTr="00826B62">
        <w:trPr>
          <w:trHeight w:val="23"/>
        </w:trPr>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Информация о месте нахождения и графике работы исполнителя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264"/>
              </w:tabs>
              <w:autoSpaceDE w:val="0"/>
              <w:snapToGrid w:val="0"/>
              <w:jc w:val="center"/>
              <w:rPr>
                <w:sz w:val="24"/>
                <w:szCs w:val="24"/>
              </w:rPr>
            </w:pPr>
            <w:r>
              <w:rPr>
                <w:sz w:val="24"/>
                <w:szCs w:val="24"/>
              </w:rPr>
              <w:t>5</w:t>
            </w:r>
          </w:p>
        </w:tc>
      </w:tr>
      <w:tr w:rsidR="00DF7043" w:rsidRPr="00F4181E" w:rsidTr="00826B62">
        <w:trPr>
          <w:trHeight w:val="23"/>
        </w:trPr>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Порядок получения информации заявителями по вопросам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264"/>
              </w:tabs>
              <w:autoSpaceDE w:val="0"/>
              <w:snapToGrid w:val="0"/>
              <w:jc w:val="center"/>
              <w:rPr>
                <w:sz w:val="24"/>
                <w:szCs w:val="24"/>
              </w:rPr>
            </w:pPr>
            <w:r>
              <w:rPr>
                <w:sz w:val="24"/>
                <w:szCs w:val="24"/>
              </w:rPr>
              <w:t>6</w:t>
            </w:r>
          </w:p>
        </w:tc>
      </w:tr>
      <w:tr w:rsidR="00DF7043" w:rsidRPr="00F4181E" w:rsidTr="00826B62">
        <w:tc>
          <w:tcPr>
            <w:tcW w:w="570" w:type="dxa"/>
            <w:shd w:val="clear" w:color="auto" w:fill="auto"/>
          </w:tcPr>
          <w:p w:rsidR="00DF7043" w:rsidRPr="00F4181E" w:rsidRDefault="00DF7043" w:rsidP="00826B62">
            <w:pPr>
              <w:widowControl w:val="0"/>
              <w:shd w:val="clear" w:color="auto" w:fill="FFFFFF"/>
              <w:autoSpaceDE w:val="0"/>
              <w:ind w:left="360"/>
              <w:jc w:val="center"/>
              <w:rPr>
                <w:b/>
                <w:bCs/>
                <w:sz w:val="24"/>
                <w:szCs w:val="24"/>
              </w:rPr>
            </w:pPr>
          </w:p>
        </w:tc>
        <w:tc>
          <w:tcPr>
            <w:tcW w:w="8650" w:type="dxa"/>
            <w:shd w:val="clear" w:color="auto" w:fill="auto"/>
          </w:tcPr>
          <w:p w:rsidR="00DF7043" w:rsidRPr="00F4181E" w:rsidRDefault="00DF7043" w:rsidP="00826B62">
            <w:pPr>
              <w:shd w:val="clear" w:color="auto" w:fill="FFFFFF"/>
              <w:snapToGrid w:val="0"/>
              <w:rPr>
                <w:b/>
                <w:bCs/>
                <w:sz w:val="24"/>
                <w:szCs w:val="24"/>
              </w:rPr>
            </w:pPr>
          </w:p>
          <w:p w:rsidR="00DF7043" w:rsidRPr="00F4181E" w:rsidRDefault="00DF7043" w:rsidP="00826B62">
            <w:pPr>
              <w:widowControl w:val="0"/>
              <w:shd w:val="clear" w:color="auto" w:fill="FFFFFF"/>
              <w:autoSpaceDE w:val="0"/>
              <w:rPr>
                <w:b/>
                <w:bCs/>
                <w:sz w:val="24"/>
                <w:szCs w:val="24"/>
              </w:rPr>
            </w:pPr>
            <w:r w:rsidRPr="00F4181E">
              <w:rPr>
                <w:b/>
                <w:bCs/>
                <w:sz w:val="24"/>
                <w:szCs w:val="24"/>
              </w:rPr>
              <w:t xml:space="preserve">Раздел </w:t>
            </w:r>
            <w:r w:rsidRPr="00F4181E">
              <w:rPr>
                <w:b/>
                <w:bCs/>
                <w:sz w:val="24"/>
                <w:szCs w:val="24"/>
                <w:lang w:val="en-US"/>
              </w:rPr>
              <w:t>II</w:t>
            </w:r>
            <w:r w:rsidRPr="00F4181E">
              <w:rPr>
                <w:b/>
                <w:bCs/>
                <w:sz w:val="24"/>
                <w:szCs w:val="24"/>
              </w:rPr>
              <w:t>. СТАНДАРТ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autoSpaceDE w:val="0"/>
              <w:jc w:val="center"/>
              <w:rPr>
                <w:bCs/>
                <w:sz w:val="24"/>
                <w:szCs w:val="24"/>
              </w:rPr>
            </w:pPr>
            <w:r>
              <w:rPr>
                <w:bCs/>
                <w:sz w:val="24"/>
                <w:szCs w:val="24"/>
              </w:rPr>
              <w:t>8</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 xml:space="preserve">Наименование муниципальной услуги </w:t>
            </w:r>
          </w:p>
        </w:tc>
        <w:tc>
          <w:tcPr>
            <w:tcW w:w="561" w:type="dxa"/>
            <w:shd w:val="clear" w:color="auto" w:fill="auto"/>
            <w:vAlign w:val="bottom"/>
          </w:tcPr>
          <w:p w:rsidR="00DF7043" w:rsidRPr="00F4181E" w:rsidRDefault="00BF2DAE" w:rsidP="00826B62">
            <w:pPr>
              <w:widowControl w:val="0"/>
              <w:shd w:val="clear" w:color="auto" w:fill="FFFFFF"/>
              <w:tabs>
                <w:tab w:val="left" w:pos="254"/>
              </w:tabs>
              <w:autoSpaceDE w:val="0"/>
              <w:snapToGrid w:val="0"/>
              <w:jc w:val="center"/>
              <w:rPr>
                <w:sz w:val="24"/>
                <w:szCs w:val="24"/>
              </w:rPr>
            </w:pPr>
            <w:r>
              <w:rPr>
                <w:sz w:val="24"/>
                <w:szCs w:val="24"/>
              </w:rPr>
              <w:t>8</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 xml:space="preserve">Наименование органа, предоставляющего муниципальную услугу </w:t>
            </w:r>
          </w:p>
        </w:tc>
        <w:tc>
          <w:tcPr>
            <w:tcW w:w="561" w:type="dxa"/>
            <w:shd w:val="clear" w:color="auto" w:fill="auto"/>
            <w:vAlign w:val="bottom"/>
          </w:tcPr>
          <w:p w:rsidR="00DF7043" w:rsidRPr="00F4181E" w:rsidRDefault="00BF2DAE" w:rsidP="00826B62">
            <w:pPr>
              <w:widowControl w:val="0"/>
              <w:shd w:val="clear" w:color="auto" w:fill="FFFFFF"/>
              <w:tabs>
                <w:tab w:val="left" w:pos="254"/>
              </w:tabs>
              <w:autoSpaceDE w:val="0"/>
              <w:snapToGrid w:val="0"/>
              <w:jc w:val="center"/>
              <w:rPr>
                <w:sz w:val="24"/>
                <w:szCs w:val="24"/>
              </w:rPr>
            </w:pPr>
            <w:r>
              <w:rPr>
                <w:sz w:val="24"/>
                <w:szCs w:val="24"/>
              </w:rPr>
              <w:t>8</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 xml:space="preserve">Результат предоставления муниципальной услуги </w:t>
            </w:r>
          </w:p>
        </w:tc>
        <w:tc>
          <w:tcPr>
            <w:tcW w:w="561" w:type="dxa"/>
            <w:shd w:val="clear" w:color="auto" w:fill="auto"/>
            <w:vAlign w:val="bottom"/>
          </w:tcPr>
          <w:p w:rsidR="00DF7043" w:rsidRPr="00F4181E" w:rsidRDefault="00BF2DAE" w:rsidP="00826B62">
            <w:pPr>
              <w:widowControl w:val="0"/>
              <w:shd w:val="clear" w:color="auto" w:fill="FFFFFF"/>
              <w:tabs>
                <w:tab w:val="left" w:pos="254"/>
              </w:tabs>
              <w:autoSpaceDE w:val="0"/>
              <w:snapToGrid w:val="0"/>
              <w:jc w:val="center"/>
              <w:rPr>
                <w:sz w:val="24"/>
                <w:szCs w:val="24"/>
              </w:rPr>
            </w:pPr>
            <w:r>
              <w:rPr>
                <w:sz w:val="24"/>
                <w:szCs w:val="24"/>
              </w:rPr>
              <w:t>9</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1" w:type="dxa"/>
            <w:shd w:val="clear" w:color="auto" w:fill="auto"/>
            <w:vAlign w:val="bottom"/>
          </w:tcPr>
          <w:p w:rsidR="00DF7043" w:rsidRPr="00F4181E" w:rsidRDefault="003E4563" w:rsidP="00826B62">
            <w:pPr>
              <w:widowControl w:val="0"/>
              <w:shd w:val="clear" w:color="auto" w:fill="FFFFFF"/>
              <w:tabs>
                <w:tab w:val="left" w:pos="254"/>
              </w:tabs>
              <w:autoSpaceDE w:val="0"/>
              <w:snapToGrid w:val="0"/>
              <w:jc w:val="center"/>
              <w:rPr>
                <w:sz w:val="24"/>
                <w:szCs w:val="24"/>
              </w:rPr>
            </w:pPr>
            <w:r>
              <w:rPr>
                <w:sz w:val="24"/>
                <w:szCs w:val="24"/>
              </w:rPr>
              <w:t>10</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1" w:type="dxa"/>
            <w:shd w:val="clear" w:color="auto" w:fill="auto"/>
            <w:vAlign w:val="bottom"/>
          </w:tcPr>
          <w:p w:rsidR="00DF7043" w:rsidRPr="00F4181E" w:rsidRDefault="00FD2A9A" w:rsidP="00826B62">
            <w:pPr>
              <w:widowControl w:val="0"/>
              <w:shd w:val="clear" w:color="auto" w:fill="FFFFFF"/>
              <w:autoSpaceDE w:val="0"/>
              <w:snapToGrid w:val="0"/>
              <w:jc w:val="center"/>
              <w:rPr>
                <w:sz w:val="24"/>
                <w:szCs w:val="24"/>
              </w:rPr>
            </w:pPr>
            <w:r w:rsidRPr="00F4181E">
              <w:rPr>
                <w:sz w:val="24"/>
                <w:szCs w:val="24"/>
              </w:rPr>
              <w:t>10</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10</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proofErr w:type="gramStart"/>
            <w:r w:rsidRPr="00F4181E">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12</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13</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13</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Исчерпывающий перечень оснований для приостановления или отказа в предоставлении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13</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Порядок, размер и основания платы, взимаемой с заявителя за предоставление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14</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14</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14</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14</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snapToGrid w:val="0"/>
              <w:rPr>
                <w:sz w:val="24"/>
                <w:szCs w:val="24"/>
              </w:rPr>
            </w:pPr>
            <w:r w:rsidRPr="00F4181E">
              <w:rPr>
                <w:sz w:val="24"/>
                <w:szCs w:val="24"/>
              </w:rPr>
              <w:t xml:space="preserve">Требования к помещениям, в которых предоставляются муниципальная услуга, к </w:t>
            </w:r>
            <w:r w:rsidRPr="00F4181E">
              <w:rPr>
                <w:sz w:val="24"/>
                <w:szCs w:val="24"/>
              </w:rPr>
              <w:lastRenderedPageBreak/>
              <w:t>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lastRenderedPageBreak/>
              <w:t>14</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Показатели доступности и качества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210"/>
                <w:tab w:val="left" w:pos="350"/>
              </w:tabs>
              <w:autoSpaceDE w:val="0"/>
              <w:snapToGrid w:val="0"/>
              <w:jc w:val="center"/>
              <w:rPr>
                <w:sz w:val="24"/>
                <w:szCs w:val="24"/>
              </w:rPr>
            </w:pPr>
            <w:r>
              <w:rPr>
                <w:sz w:val="24"/>
                <w:szCs w:val="24"/>
              </w:rPr>
              <w:t>16</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tabs>
                <w:tab w:val="left" w:pos="993"/>
              </w:tabs>
              <w:rPr>
                <w:sz w:val="24"/>
                <w:szCs w:val="24"/>
              </w:rPr>
            </w:pPr>
            <w:r w:rsidRPr="00F4181E">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1" w:type="dxa"/>
            <w:shd w:val="clear" w:color="auto" w:fill="auto"/>
            <w:vAlign w:val="bottom"/>
          </w:tcPr>
          <w:p w:rsidR="00DF7043" w:rsidRPr="00F4181E" w:rsidRDefault="00323461" w:rsidP="00826B62">
            <w:pPr>
              <w:widowControl w:val="0"/>
              <w:shd w:val="clear" w:color="auto" w:fill="FFFFFF"/>
              <w:tabs>
                <w:tab w:val="left" w:pos="210"/>
                <w:tab w:val="left" w:pos="350"/>
              </w:tabs>
              <w:autoSpaceDE w:val="0"/>
              <w:snapToGrid w:val="0"/>
              <w:jc w:val="center"/>
              <w:rPr>
                <w:sz w:val="24"/>
                <w:szCs w:val="24"/>
              </w:rPr>
            </w:pPr>
            <w:r>
              <w:rPr>
                <w:sz w:val="24"/>
                <w:szCs w:val="24"/>
              </w:rPr>
              <w:t>17</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tabs>
                <w:tab w:val="left" w:pos="993"/>
              </w:tabs>
              <w:rPr>
                <w:sz w:val="24"/>
                <w:szCs w:val="24"/>
              </w:rPr>
            </w:pPr>
            <w:r w:rsidRPr="00F4181E">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1" w:type="dxa"/>
            <w:shd w:val="clear" w:color="auto" w:fill="auto"/>
            <w:vAlign w:val="bottom"/>
          </w:tcPr>
          <w:p w:rsidR="00DF7043" w:rsidRPr="00F4181E" w:rsidRDefault="00FD2A9A" w:rsidP="00826B62">
            <w:pPr>
              <w:widowControl w:val="0"/>
              <w:shd w:val="clear" w:color="auto" w:fill="FFFFFF"/>
              <w:tabs>
                <w:tab w:val="left" w:pos="210"/>
                <w:tab w:val="left" w:pos="350"/>
              </w:tabs>
              <w:autoSpaceDE w:val="0"/>
              <w:snapToGrid w:val="0"/>
              <w:jc w:val="center"/>
              <w:rPr>
                <w:sz w:val="24"/>
                <w:szCs w:val="24"/>
              </w:rPr>
            </w:pPr>
            <w:r w:rsidRPr="00F4181E">
              <w:rPr>
                <w:sz w:val="24"/>
                <w:szCs w:val="24"/>
              </w:rPr>
              <w:t>17</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tabs>
                <w:tab w:val="left" w:pos="993"/>
              </w:tabs>
              <w:rPr>
                <w:sz w:val="24"/>
                <w:szCs w:val="24"/>
              </w:rPr>
            </w:pPr>
            <w:r w:rsidRPr="00F4181E">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1" w:type="dxa"/>
            <w:shd w:val="clear" w:color="auto" w:fill="auto"/>
            <w:vAlign w:val="bottom"/>
          </w:tcPr>
          <w:p w:rsidR="00DF7043" w:rsidRPr="00F4181E" w:rsidRDefault="00FD2A9A" w:rsidP="00826B62">
            <w:pPr>
              <w:widowControl w:val="0"/>
              <w:shd w:val="clear" w:color="auto" w:fill="FFFFFF"/>
              <w:tabs>
                <w:tab w:val="left" w:pos="210"/>
                <w:tab w:val="left" w:pos="350"/>
              </w:tabs>
              <w:autoSpaceDE w:val="0"/>
              <w:snapToGrid w:val="0"/>
              <w:jc w:val="center"/>
              <w:rPr>
                <w:sz w:val="24"/>
                <w:szCs w:val="24"/>
              </w:rPr>
            </w:pPr>
            <w:r w:rsidRPr="00F4181E">
              <w:rPr>
                <w:sz w:val="24"/>
                <w:szCs w:val="24"/>
              </w:rPr>
              <w:t>17</w:t>
            </w:r>
          </w:p>
        </w:tc>
      </w:tr>
      <w:tr w:rsidR="00DF7043" w:rsidRPr="00F4181E" w:rsidTr="00826B62">
        <w:tc>
          <w:tcPr>
            <w:tcW w:w="570" w:type="dxa"/>
            <w:shd w:val="clear" w:color="auto" w:fill="auto"/>
          </w:tcPr>
          <w:p w:rsidR="00DF7043" w:rsidRPr="00F4181E" w:rsidRDefault="00DF7043" w:rsidP="00826B62">
            <w:pPr>
              <w:numPr>
                <w:ilvl w:val="0"/>
                <w:numId w:val="32"/>
              </w:numPr>
              <w:suppressAutoHyphens/>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1" w:type="dxa"/>
            <w:shd w:val="clear" w:color="auto" w:fill="auto"/>
            <w:vAlign w:val="bottom"/>
          </w:tcPr>
          <w:p w:rsidR="00DF7043" w:rsidRPr="00F4181E" w:rsidRDefault="00BF2DAE" w:rsidP="00826B62">
            <w:pPr>
              <w:widowControl w:val="0"/>
              <w:shd w:val="clear" w:color="auto" w:fill="FFFFFF"/>
              <w:tabs>
                <w:tab w:val="left" w:pos="210"/>
                <w:tab w:val="left" w:pos="350"/>
              </w:tabs>
              <w:autoSpaceDE w:val="0"/>
              <w:snapToGrid w:val="0"/>
              <w:jc w:val="center"/>
              <w:rPr>
                <w:sz w:val="24"/>
                <w:szCs w:val="24"/>
              </w:rPr>
            </w:pPr>
            <w:r>
              <w:rPr>
                <w:sz w:val="24"/>
                <w:szCs w:val="24"/>
              </w:rPr>
              <w:t>17</w:t>
            </w:r>
          </w:p>
        </w:tc>
      </w:tr>
      <w:tr w:rsidR="00DF7043" w:rsidRPr="00F4181E" w:rsidTr="00826B62">
        <w:tc>
          <w:tcPr>
            <w:tcW w:w="570" w:type="dxa"/>
            <w:shd w:val="clear" w:color="auto" w:fill="auto"/>
          </w:tcPr>
          <w:p w:rsidR="00DF7043" w:rsidRPr="00F4181E" w:rsidRDefault="00DF7043" w:rsidP="00826B62">
            <w:pPr>
              <w:ind w:left="360"/>
              <w:jc w:val="center"/>
              <w:rPr>
                <w:b/>
                <w:caps/>
                <w:sz w:val="24"/>
                <w:szCs w:val="24"/>
              </w:rPr>
            </w:pPr>
          </w:p>
        </w:tc>
        <w:tc>
          <w:tcPr>
            <w:tcW w:w="8650" w:type="dxa"/>
            <w:shd w:val="clear" w:color="auto" w:fill="auto"/>
          </w:tcPr>
          <w:p w:rsidR="00DF7043" w:rsidRPr="00F4181E" w:rsidRDefault="00DF7043" w:rsidP="00826B62">
            <w:pPr>
              <w:rPr>
                <w:b/>
                <w:sz w:val="24"/>
                <w:szCs w:val="24"/>
              </w:rPr>
            </w:pPr>
          </w:p>
          <w:p w:rsidR="00DF7043" w:rsidRPr="00F4181E" w:rsidRDefault="00DF7043" w:rsidP="00826B62">
            <w:pPr>
              <w:rPr>
                <w:b/>
                <w:caps/>
                <w:sz w:val="24"/>
                <w:szCs w:val="24"/>
              </w:rPr>
            </w:pPr>
            <w:r w:rsidRPr="00F4181E">
              <w:rPr>
                <w:b/>
                <w:sz w:val="24"/>
                <w:szCs w:val="24"/>
              </w:rPr>
              <w:t xml:space="preserve">Раздел </w:t>
            </w:r>
            <w:r w:rsidRPr="00F4181E">
              <w:rPr>
                <w:b/>
                <w:sz w:val="24"/>
                <w:szCs w:val="24"/>
                <w:lang w:val="en-US"/>
              </w:rPr>
              <w:t>III</w:t>
            </w:r>
            <w:r w:rsidRPr="00F4181E">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1" w:type="dxa"/>
            <w:shd w:val="clear" w:color="auto" w:fill="auto"/>
            <w:vAlign w:val="bottom"/>
          </w:tcPr>
          <w:p w:rsidR="00DF7043" w:rsidRPr="00F4181E" w:rsidRDefault="00BF2DAE" w:rsidP="00826B62">
            <w:pPr>
              <w:shd w:val="clear" w:color="auto" w:fill="FFFFFF"/>
              <w:snapToGrid w:val="0"/>
              <w:jc w:val="center"/>
              <w:rPr>
                <w:bCs/>
                <w:sz w:val="24"/>
                <w:szCs w:val="24"/>
              </w:rPr>
            </w:pPr>
            <w:r>
              <w:rPr>
                <w:bCs/>
                <w:sz w:val="24"/>
                <w:szCs w:val="24"/>
              </w:rPr>
              <w:t>19</w:t>
            </w:r>
          </w:p>
          <w:p w:rsidR="00DF7043" w:rsidRPr="00F4181E" w:rsidRDefault="00DF7043" w:rsidP="00826B62">
            <w:pPr>
              <w:shd w:val="clear" w:color="auto" w:fill="FFFFFF"/>
              <w:jc w:val="center"/>
              <w:rPr>
                <w:b/>
                <w:sz w:val="24"/>
                <w:szCs w:val="24"/>
              </w:rPr>
            </w:pPr>
          </w:p>
          <w:p w:rsidR="00DF7043" w:rsidRPr="00F4181E" w:rsidRDefault="00DF7043" w:rsidP="00826B62">
            <w:pPr>
              <w:shd w:val="clear" w:color="auto" w:fill="FFFFFF"/>
              <w:jc w:val="center"/>
              <w:rPr>
                <w:b/>
                <w:sz w:val="24"/>
                <w:szCs w:val="24"/>
              </w:rPr>
            </w:pPr>
          </w:p>
          <w:p w:rsidR="00DF7043" w:rsidRPr="00F4181E" w:rsidRDefault="00DF7043" w:rsidP="00826B62">
            <w:pPr>
              <w:widowControl w:val="0"/>
              <w:shd w:val="clear" w:color="auto" w:fill="FFFFFF"/>
              <w:autoSpaceDE w:val="0"/>
              <w:jc w:val="center"/>
              <w:rPr>
                <w:b/>
                <w:sz w:val="24"/>
                <w:szCs w:val="24"/>
              </w:rPr>
            </w:pP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tabs>
                <w:tab w:val="left" w:pos="1995"/>
              </w:tabs>
              <w:rPr>
                <w:sz w:val="24"/>
                <w:szCs w:val="24"/>
              </w:rPr>
            </w:pPr>
            <w:r w:rsidRPr="00F4181E">
              <w:rPr>
                <w:sz w:val="24"/>
                <w:szCs w:val="24"/>
              </w:rPr>
              <w:t>Перечень административных процедур, необходимых для предоставления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19</w:t>
            </w:r>
          </w:p>
        </w:tc>
      </w:tr>
      <w:tr w:rsidR="00625120" w:rsidRPr="00F4181E" w:rsidTr="00826B62">
        <w:tc>
          <w:tcPr>
            <w:tcW w:w="570" w:type="dxa"/>
            <w:shd w:val="clear" w:color="auto" w:fill="auto"/>
          </w:tcPr>
          <w:p w:rsidR="00625120" w:rsidRPr="00F4181E" w:rsidRDefault="00625120"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625120" w:rsidRPr="00F4181E" w:rsidRDefault="00625120" w:rsidP="00826B62">
            <w:pPr>
              <w:tabs>
                <w:tab w:val="left" w:pos="1995"/>
              </w:tabs>
              <w:rPr>
                <w:sz w:val="24"/>
                <w:szCs w:val="24"/>
              </w:rPr>
            </w:pPr>
            <w:proofErr w:type="gramStart"/>
            <w:r w:rsidRPr="00625120">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1" w:type="dxa"/>
            <w:shd w:val="clear" w:color="auto" w:fill="auto"/>
            <w:vAlign w:val="bottom"/>
          </w:tcPr>
          <w:p w:rsidR="00625120" w:rsidRPr="00F4181E" w:rsidRDefault="009F012D" w:rsidP="00826B62">
            <w:pPr>
              <w:widowControl w:val="0"/>
              <w:shd w:val="clear" w:color="auto" w:fill="FFFFFF"/>
              <w:tabs>
                <w:tab w:val="left" w:pos="350"/>
              </w:tabs>
              <w:autoSpaceDE w:val="0"/>
              <w:snapToGrid w:val="0"/>
              <w:jc w:val="center"/>
              <w:rPr>
                <w:sz w:val="24"/>
                <w:szCs w:val="24"/>
              </w:rPr>
            </w:pPr>
            <w:r>
              <w:rPr>
                <w:sz w:val="24"/>
                <w:szCs w:val="24"/>
              </w:rPr>
              <w:t>20</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tabs>
                <w:tab w:val="left" w:pos="3660"/>
              </w:tabs>
              <w:rPr>
                <w:sz w:val="24"/>
                <w:szCs w:val="24"/>
              </w:rPr>
            </w:pPr>
            <w:r w:rsidRPr="00F4181E">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1" w:type="dxa"/>
            <w:shd w:val="clear" w:color="auto" w:fill="auto"/>
            <w:vAlign w:val="bottom"/>
          </w:tcPr>
          <w:p w:rsidR="00DF7043" w:rsidRPr="00F4181E" w:rsidRDefault="009F012D" w:rsidP="00826B62">
            <w:pPr>
              <w:widowControl w:val="0"/>
              <w:shd w:val="clear" w:color="auto" w:fill="FFFFFF"/>
              <w:tabs>
                <w:tab w:val="left" w:pos="350"/>
              </w:tabs>
              <w:autoSpaceDE w:val="0"/>
              <w:snapToGrid w:val="0"/>
              <w:jc w:val="center"/>
              <w:rPr>
                <w:sz w:val="24"/>
                <w:szCs w:val="24"/>
              </w:rPr>
            </w:pPr>
            <w:r>
              <w:rPr>
                <w:sz w:val="24"/>
                <w:szCs w:val="24"/>
              </w:rPr>
              <w:t>21</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pStyle w:val="ConsPlusTitle"/>
              <w:rPr>
                <w:rFonts w:ascii="Times New Roman" w:hAnsi="Times New Roman" w:cs="Times New Roman"/>
                <w:b w:val="0"/>
                <w:sz w:val="24"/>
                <w:szCs w:val="24"/>
              </w:rPr>
            </w:pPr>
            <w:r w:rsidRPr="00F4181E">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22</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pStyle w:val="11"/>
              <w:tabs>
                <w:tab w:val="left" w:pos="1494"/>
              </w:tabs>
              <w:spacing w:before="0" w:after="0"/>
              <w:jc w:val="left"/>
              <w:rPr>
                <w:szCs w:val="24"/>
              </w:rPr>
            </w:pPr>
            <w:r w:rsidRPr="00F4181E">
              <w:rPr>
                <w:szCs w:val="24"/>
              </w:rPr>
              <w:t>Направление принятого решения о предоставлении муниципальной услуги заявителю</w:t>
            </w:r>
          </w:p>
        </w:tc>
        <w:tc>
          <w:tcPr>
            <w:tcW w:w="561" w:type="dxa"/>
            <w:shd w:val="clear" w:color="auto" w:fill="auto"/>
            <w:vAlign w:val="bottom"/>
          </w:tcPr>
          <w:p w:rsidR="00DF7043"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22</w:t>
            </w:r>
          </w:p>
        </w:tc>
      </w:tr>
      <w:tr w:rsidR="00625120" w:rsidRPr="00F4181E" w:rsidTr="00826B62">
        <w:tc>
          <w:tcPr>
            <w:tcW w:w="570" w:type="dxa"/>
            <w:shd w:val="clear" w:color="auto" w:fill="auto"/>
          </w:tcPr>
          <w:p w:rsidR="00625120" w:rsidRPr="00F4181E" w:rsidRDefault="00625120" w:rsidP="00826B62">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625120" w:rsidRPr="00F4181E" w:rsidRDefault="00625120" w:rsidP="00826B62">
            <w:pPr>
              <w:pStyle w:val="11"/>
              <w:tabs>
                <w:tab w:val="left" w:pos="1494"/>
              </w:tabs>
              <w:spacing w:before="0" w:after="0"/>
              <w:jc w:val="left"/>
              <w:rPr>
                <w:szCs w:val="24"/>
              </w:rPr>
            </w:pPr>
            <w:proofErr w:type="gramStart"/>
            <w:r w:rsidRPr="00625120">
              <w:rPr>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625120">
              <w:rPr>
                <w:szCs w:val="24"/>
              </w:rPr>
              <w:t xml:space="preserve"> услугу</w:t>
            </w:r>
          </w:p>
        </w:tc>
        <w:tc>
          <w:tcPr>
            <w:tcW w:w="561" w:type="dxa"/>
            <w:shd w:val="clear" w:color="auto" w:fill="auto"/>
            <w:vAlign w:val="bottom"/>
          </w:tcPr>
          <w:p w:rsidR="00625120" w:rsidRPr="00F4181E" w:rsidRDefault="00BF2DAE" w:rsidP="00826B62">
            <w:pPr>
              <w:widowControl w:val="0"/>
              <w:shd w:val="clear" w:color="auto" w:fill="FFFFFF"/>
              <w:tabs>
                <w:tab w:val="left" w:pos="350"/>
              </w:tabs>
              <w:autoSpaceDE w:val="0"/>
              <w:snapToGrid w:val="0"/>
              <w:jc w:val="center"/>
              <w:rPr>
                <w:sz w:val="24"/>
                <w:szCs w:val="24"/>
              </w:rPr>
            </w:pPr>
            <w:r>
              <w:rPr>
                <w:sz w:val="24"/>
                <w:szCs w:val="24"/>
              </w:rPr>
              <w:t>24</w:t>
            </w:r>
          </w:p>
        </w:tc>
      </w:tr>
      <w:tr w:rsidR="00DF7043" w:rsidRPr="00F4181E" w:rsidTr="00826B62">
        <w:tc>
          <w:tcPr>
            <w:tcW w:w="570" w:type="dxa"/>
            <w:shd w:val="clear" w:color="auto" w:fill="auto"/>
          </w:tcPr>
          <w:p w:rsidR="00DF7043" w:rsidRPr="00F4181E" w:rsidRDefault="00DF7043" w:rsidP="00826B62">
            <w:pPr>
              <w:widowControl w:val="0"/>
              <w:shd w:val="clear" w:color="auto" w:fill="FFFFFF"/>
              <w:autoSpaceDE w:val="0"/>
              <w:ind w:left="360"/>
              <w:jc w:val="center"/>
              <w:rPr>
                <w:color w:val="000000"/>
                <w:sz w:val="24"/>
                <w:szCs w:val="24"/>
              </w:rPr>
            </w:pPr>
          </w:p>
        </w:tc>
        <w:tc>
          <w:tcPr>
            <w:tcW w:w="8650" w:type="dxa"/>
            <w:shd w:val="clear" w:color="auto" w:fill="auto"/>
          </w:tcPr>
          <w:p w:rsidR="00DF7043" w:rsidRPr="00F4181E" w:rsidRDefault="00DF7043" w:rsidP="00826B62">
            <w:pPr>
              <w:autoSpaceDE w:val="0"/>
              <w:rPr>
                <w:b/>
                <w:sz w:val="24"/>
                <w:szCs w:val="24"/>
              </w:rPr>
            </w:pPr>
          </w:p>
          <w:p w:rsidR="00DF7043" w:rsidRPr="00F4181E" w:rsidRDefault="00DF7043" w:rsidP="00826B62">
            <w:pPr>
              <w:autoSpaceDE w:val="0"/>
              <w:rPr>
                <w:b/>
                <w:sz w:val="24"/>
                <w:szCs w:val="24"/>
              </w:rPr>
            </w:pPr>
            <w:r w:rsidRPr="00F4181E">
              <w:rPr>
                <w:b/>
                <w:sz w:val="24"/>
                <w:szCs w:val="24"/>
              </w:rPr>
              <w:t xml:space="preserve">Раздел </w:t>
            </w:r>
            <w:r w:rsidRPr="00F4181E">
              <w:rPr>
                <w:b/>
                <w:sz w:val="24"/>
                <w:szCs w:val="24"/>
                <w:lang w:val="en-US"/>
              </w:rPr>
              <w:t>IV</w:t>
            </w:r>
            <w:r w:rsidRPr="00F4181E">
              <w:rPr>
                <w:b/>
                <w:sz w:val="24"/>
                <w:szCs w:val="24"/>
              </w:rPr>
              <w:t xml:space="preserve">. ФОРМЫ </w:t>
            </w:r>
            <w:proofErr w:type="gramStart"/>
            <w:r w:rsidRPr="00F4181E">
              <w:rPr>
                <w:b/>
                <w:sz w:val="24"/>
                <w:szCs w:val="24"/>
              </w:rPr>
              <w:t>КОНТРОЛЯ ЗА</w:t>
            </w:r>
            <w:proofErr w:type="gramEnd"/>
            <w:r w:rsidRPr="00F4181E">
              <w:rPr>
                <w:b/>
                <w:sz w:val="24"/>
                <w:szCs w:val="24"/>
              </w:rPr>
              <w:t xml:space="preserve"> ИСПОЛНЕНИЕМ АДМИНИСТРАТИВНОГО РЕГЛАМЕНТА</w:t>
            </w:r>
          </w:p>
        </w:tc>
        <w:tc>
          <w:tcPr>
            <w:tcW w:w="561" w:type="dxa"/>
            <w:shd w:val="clear" w:color="auto" w:fill="auto"/>
            <w:vAlign w:val="bottom"/>
          </w:tcPr>
          <w:p w:rsidR="00DF7043" w:rsidRPr="00F4181E" w:rsidRDefault="00BF2DAE" w:rsidP="00826B62">
            <w:pPr>
              <w:widowControl w:val="0"/>
              <w:shd w:val="clear" w:color="auto" w:fill="FFFFFF"/>
              <w:autoSpaceDE w:val="0"/>
              <w:snapToGrid w:val="0"/>
              <w:jc w:val="center"/>
              <w:rPr>
                <w:bCs/>
                <w:sz w:val="24"/>
                <w:szCs w:val="24"/>
              </w:rPr>
            </w:pPr>
            <w:r>
              <w:rPr>
                <w:bCs/>
                <w:sz w:val="24"/>
                <w:szCs w:val="24"/>
              </w:rPr>
              <w:t>25</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 xml:space="preserve">Порядок осуществления текущего </w:t>
            </w:r>
            <w:proofErr w:type="gramStart"/>
            <w:r w:rsidRPr="00F4181E">
              <w:rPr>
                <w:sz w:val="24"/>
                <w:szCs w:val="24"/>
              </w:rPr>
              <w:t>контроля за</w:t>
            </w:r>
            <w:proofErr w:type="gramEnd"/>
            <w:r w:rsidRPr="00F4181E">
              <w:rPr>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F4181E">
              <w:rPr>
                <w:sz w:val="24"/>
                <w:szCs w:val="24"/>
              </w:rPr>
              <w:lastRenderedPageBreak/>
              <w:t>муниципальной услуги, а также принятием ими решений</w:t>
            </w:r>
          </w:p>
        </w:tc>
        <w:tc>
          <w:tcPr>
            <w:tcW w:w="561" w:type="dxa"/>
            <w:shd w:val="clear" w:color="auto" w:fill="auto"/>
            <w:vAlign w:val="bottom"/>
          </w:tcPr>
          <w:p w:rsidR="00DF7043" w:rsidRPr="00F4181E" w:rsidRDefault="00497495" w:rsidP="00826B62">
            <w:pPr>
              <w:widowControl w:val="0"/>
              <w:shd w:val="clear" w:color="auto" w:fill="FFFFFF"/>
              <w:tabs>
                <w:tab w:val="left" w:pos="350"/>
              </w:tabs>
              <w:autoSpaceDE w:val="0"/>
              <w:snapToGrid w:val="0"/>
              <w:jc w:val="center"/>
              <w:rPr>
                <w:sz w:val="24"/>
                <w:szCs w:val="24"/>
              </w:rPr>
            </w:pPr>
            <w:r>
              <w:rPr>
                <w:sz w:val="24"/>
                <w:szCs w:val="24"/>
              </w:rPr>
              <w:lastRenderedPageBreak/>
              <w:t>25</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4181E">
              <w:rPr>
                <w:sz w:val="24"/>
                <w:szCs w:val="24"/>
              </w:rPr>
              <w:t>контроля за</w:t>
            </w:r>
            <w:proofErr w:type="gramEnd"/>
            <w:r w:rsidRPr="00F4181E">
              <w:rPr>
                <w:sz w:val="24"/>
                <w:szCs w:val="24"/>
              </w:rPr>
              <w:t xml:space="preserve"> полнотой и качеством предоставления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tabs>
                <w:tab w:val="left" w:pos="350"/>
              </w:tabs>
              <w:autoSpaceDE w:val="0"/>
              <w:snapToGrid w:val="0"/>
              <w:jc w:val="center"/>
              <w:rPr>
                <w:sz w:val="24"/>
                <w:szCs w:val="24"/>
              </w:rPr>
            </w:pPr>
            <w:r>
              <w:rPr>
                <w:sz w:val="24"/>
                <w:szCs w:val="24"/>
              </w:rPr>
              <w:t>25</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tabs>
                <w:tab w:val="left" w:pos="350"/>
              </w:tabs>
              <w:autoSpaceDE w:val="0"/>
              <w:snapToGrid w:val="0"/>
              <w:jc w:val="center"/>
              <w:rPr>
                <w:sz w:val="24"/>
                <w:szCs w:val="24"/>
              </w:rPr>
            </w:pPr>
            <w:r>
              <w:rPr>
                <w:sz w:val="24"/>
                <w:szCs w:val="24"/>
              </w:rPr>
              <w:t>26</w:t>
            </w:r>
          </w:p>
        </w:tc>
      </w:tr>
      <w:tr w:rsidR="00DF7043" w:rsidRPr="00F4181E" w:rsidTr="00826B62">
        <w:tc>
          <w:tcPr>
            <w:tcW w:w="570" w:type="dxa"/>
            <w:shd w:val="clear" w:color="auto" w:fill="auto"/>
          </w:tcPr>
          <w:p w:rsidR="00DF7043" w:rsidRPr="00F4181E" w:rsidRDefault="00DF7043" w:rsidP="00826B62">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F4181E" w:rsidRDefault="00DF7043" w:rsidP="00826B62">
            <w:pPr>
              <w:rPr>
                <w:sz w:val="24"/>
                <w:szCs w:val="24"/>
              </w:rPr>
            </w:pPr>
            <w:r w:rsidRPr="00F4181E">
              <w:rPr>
                <w:sz w:val="24"/>
                <w:szCs w:val="24"/>
              </w:rPr>
              <w:t xml:space="preserve">Положения, характеризующие требования к порядку и формам </w:t>
            </w:r>
            <w:proofErr w:type="gramStart"/>
            <w:r w:rsidRPr="00F4181E">
              <w:rPr>
                <w:sz w:val="24"/>
                <w:szCs w:val="24"/>
              </w:rPr>
              <w:t>контроля  за</w:t>
            </w:r>
            <w:proofErr w:type="gramEnd"/>
            <w:r w:rsidRPr="00F4181E">
              <w:rPr>
                <w:sz w:val="24"/>
                <w:szCs w:val="24"/>
              </w:rPr>
              <w:t xml:space="preserve"> предоставлением муниципальной услуги, в том числе со стороны граждан, их объединений и организаций</w:t>
            </w:r>
          </w:p>
        </w:tc>
        <w:tc>
          <w:tcPr>
            <w:tcW w:w="561" w:type="dxa"/>
            <w:shd w:val="clear" w:color="auto" w:fill="auto"/>
            <w:vAlign w:val="bottom"/>
          </w:tcPr>
          <w:p w:rsidR="00DF7043" w:rsidRPr="00F4181E" w:rsidRDefault="00497495" w:rsidP="00826B62">
            <w:pPr>
              <w:widowControl w:val="0"/>
              <w:shd w:val="clear" w:color="auto" w:fill="FFFFFF"/>
              <w:tabs>
                <w:tab w:val="left" w:pos="350"/>
              </w:tabs>
              <w:autoSpaceDE w:val="0"/>
              <w:snapToGrid w:val="0"/>
              <w:jc w:val="center"/>
              <w:rPr>
                <w:sz w:val="24"/>
                <w:szCs w:val="24"/>
              </w:rPr>
            </w:pPr>
            <w:r>
              <w:rPr>
                <w:sz w:val="24"/>
                <w:szCs w:val="24"/>
              </w:rPr>
              <w:t>26</w:t>
            </w:r>
          </w:p>
        </w:tc>
      </w:tr>
      <w:tr w:rsidR="00DF7043" w:rsidRPr="00F4181E" w:rsidTr="00826B62">
        <w:trPr>
          <w:trHeight w:val="23"/>
        </w:trPr>
        <w:tc>
          <w:tcPr>
            <w:tcW w:w="570" w:type="dxa"/>
            <w:shd w:val="clear" w:color="auto" w:fill="auto"/>
          </w:tcPr>
          <w:p w:rsidR="00DF7043" w:rsidRPr="00F4181E" w:rsidRDefault="00DF7043" w:rsidP="00826B62">
            <w:pPr>
              <w:pStyle w:val="211"/>
              <w:ind w:left="360"/>
              <w:jc w:val="center"/>
              <w:rPr>
                <w:rFonts w:ascii="Times New Roman" w:hAnsi="Times New Roman"/>
                <w:b/>
                <w:color w:val="000000"/>
                <w:sz w:val="24"/>
                <w:szCs w:val="24"/>
              </w:rPr>
            </w:pPr>
          </w:p>
        </w:tc>
        <w:tc>
          <w:tcPr>
            <w:tcW w:w="8650" w:type="dxa"/>
            <w:shd w:val="clear" w:color="auto" w:fill="auto"/>
          </w:tcPr>
          <w:p w:rsidR="00DF7043" w:rsidRPr="00F4181E" w:rsidRDefault="00DF7043" w:rsidP="00826B62">
            <w:pPr>
              <w:rPr>
                <w:b/>
                <w:sz w:val="24"/>
                <w:szCs w:val="24"/>
              </w:rPr>
            </w:pPr>
          </w:p>
          <w:p w:rsidR="00DF7043" w:rsidRPr="00F4181E" w:rsidRDefault="00DF7043" w:rsidP="00826B62">
            <w:pPr>
              <w:rPr>
                <w:b/>
                <w:sz w:val="24"/>
                <w:szCs w:val="24"/>
              </w:rPr>
            </w:pPr>
            <w:r w:rsidRPr="00F4181E">
              <w:rPr>
                <w:b/>
                <w:sz w:val="24"/>
                <w:szCs w:val="24"/>
              </w:rPr>
              <w:t xml:space="preserve">Раздел </w:t>
            </w:r>
            <w:r w:rsidRPr="00F4181E">
              <w:rPr>
                <w:b/>
                <w:sz w:val="24"/>
                <w:szCs w:val="24"/>
                <w:lang w:val="en-US"/>
              </w:rPr>
              <w:t>V</w:t>
            </w:r>
            <w:r w:rsidRPr="00F4181E">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F4181E">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1" w:type="dxa"/>
            <w:shd w:val="clear" w:color="auto" w:fill="auto"/>
            <w:vAlign w:val="bottom"/>
          </w:tcPr>
          <w:p w:rsidR="00DF7043" w:rsidRPr="00F4181E" w:rsidRDefault="00DF7043" w:rsidP="00826B62">
            <w:pPr>
              <w:pStyle w:val="211"/>
              <w:jc w:val="center"/>
              <w:rPr>
                <w:rFonts w:ascii="Times New Roman" w:hAnsi="Times New Roman"/>
                <w:b/>
                <w:bCs/>
                <w:sz w:val="24"/>
                <w:szCs w:val="24"/>
              </w:rPr>
            </w:pPr>
          </w:p>
          <w:p w:rsidR="00DF7043" w:rsidRPr="00F4181E" w:rsidRDefault="00497495" w:rsidP="00826B62">
            <w:pPr>
              <w:shd w:val="clear" w:color="auto" w:fill="FFFFFF"/>
              <w:jc w:val="center"/>
              <w:rPr>
                <w:sz w:val="24"/>
                <w:szCs w:val="24"/>
              </w:rPr>
            </w:pPr>
            <w:r>
              <w:rPr>
                <w:sz w:val="24"/>
                <w:szCs w:val="24"/>
              </w:rPr>
              <w:t>27</w:t>
            </w:r>
          </w:p>
          <w:p w:rsidR="00DF7043" w:rsidRPr="00F4181E" w:rsidRDefault="00DF7043" w:rsidP="00826B62">
            <w:pPr>
              <w:shd w:val="clear" w:color="auto" w:fill="FFFFFF"/>
              <w:jc w:val="center"/>
              <w:rPr>
                <w:b/>
                <w:bCs/>
                <w:sz w:val="24"/>
                <w:szCs w:val="24"/>
              </w:rPr>
            </w:pPr>
          </w:p>
          <w:p w:rsidR="00DF7043" w:rsidRPr="00F4181E" w:rsidRDefault="00DF7043" w:rsidP="00826B62">
            <w:pPr>
              <w:widowControl w:val="0"/>
              <w:shd w:val="clear" w:color="auto" w:fill="FFFFFF"/>
              <w:autoSpaceDE w:val="0"/>
              <w:jc w:val="center"/>
              <w:rPr>
                <w:b/>
                <w:bCs/>
                <w:sz w:val="24"/>
                <w:szCs w:val="24"/>
              </w:rPr>
            </w:pP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sz w:val="24"/>
                <w:szCs w:val="24"/>
              </w:rPr>
            </w:pPr>
            <w:r w:rsidRPr="00F4181E">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27</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29</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Порядок подачи и рассмотрения жалобы</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29</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Сроки рассмотрения жалобы</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30</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30</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Результат рассмотрения жалобы</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30</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Порядок обжалования решения по жалобе</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31</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Право заявителя на получение информации и документов, необходимых для обоснования и рассмотрения жалобы</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31</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567"/>
              </w:tabs>
              <w:rPr>
                <w:bCs/>
                <w:sz w:val="24"/>
                <w:szCs w:val="24"/>
              </w:rPr>
            </w:pPr>
            <w:r w:rsidRPr="00F4181E">
              <w:rPr>
                <w:bCs/>
                <w:sz w:val="24"/>
                <w:szCs w:val="24"/>
              </w:rPr>
              <w:t>Способы информирования заявителей о порядке подачи и рассмотрения жалобы</w:t>
            </w:r>
          </w:p>
        </w:tc>
        <w:tc>
          <w:tcPr>
            <w:tcW w:w="561" w:type="dxa"/>
            <w:shd w:val="clear" w:color="auto" w:fill="auto"/>
            <w:vAlign w:val="bottom"/>
          </w:tcPr>
          <w:p w:rsidR="00DF7043" w:rsidRPr="00F4181E" w:rsidRDefault="009F012D" w:rsidP="00826B62">
            <w:pPr>
              <w:widowControl w:val="0"/>
              <w:shd w:val="clear" w:color="auto" w:fill="FFFFFF"/>
              <w:autoSpaceDE w:val="0"/>
              <w:snapToGrid w:val="0"/>
              <w:jc w:val="center"/>
              <w:rPr>
                <w:bCs/>
                <w:sz w:val="24"/>
                <w:szCs w:val="24"/>
              </w:rPr>
            </w:pPr>
            <w:r>
              <w:rPr>
                <w:bCs/>
                <w:sz w:val="24"/>
                <w:szCs w:val="24"/>
              </w:rPr>
              <w:t>3</w:t>
            </w:r>
            <w:r w:rsidR="00497495">
              <w:rPr>
                <w:bCs/>
                <w:sz w:val="24"/>
                <w:szCs w:val="24"/>
              </w:rPr>
              <w:t>1</w:t>
            </w:r>
          </w:p>
        </w:tc>
      </w:tr>
      <w:tr w:rsidR="00DF7043" w:rsidRPr="00F4181E" w:rsidTr="00826B62">
        <w:trPr>
          <w:trHeight w:val="23"/>
        </w:trPr>
        <w:tc>
          <w:tcPr>
            <w:tcW w:w="9220" w:type="dxa"/>
            <w:gridSpan w:val="2"/>
            <w:shd w:val="clear" w:color="auto" w:fill="auto"/>
          </w:tcPr>
          <w:p w:rsidR="00DF7043" w:rsidRPr="00F4181E" w:rsidRDefault="00DF7043" w:rsidP="00826B62">
            <w:pPr>
              <w:pStyle w:val="211"/>
              <w:snapToGrid w:val="0"/>
              <w:ind w:left="360"/>
              <w:jc w:val="center"/>
              <w:rPr>
                <w:rFonts w:ascii="Times New Roman" w:hAnsi="Times New Roman"/>
                <w:b/>
                <w:bCs/>
                <w:sz w:val="24"/>
                <w:szCs w:val="24"/>
              </w:rPr>
            </w:pPr>
          </w:p>
          <w:p w:rsidR="00DF7043" w:rsidRPr="00F4181E" w:rsidRDefault="00DF7043" w:rsidP="00826B62">
            <w:pPr>
              <w:pStyle w:val="211"/>
              <w:snapToGrid w:val="0"/>
              <w:ind w:left="360"/>
              <w:jc w:val="center"/>
              <w:rPr>
                <w:rFonts w:ascii="Times New Roman" w:hAnsi="Times New Roman"/>
                <w:b/>
                <w:bCs/>
                <w:sz w:val="24"/>
                <w:szCs w:val="24"/>
              </w:rPr>
            </w:pPr>
            <w:r w:rsidRPr="00F4181E">
              <w:rPr>
                <w:rFonts w:ascii="Times New Roman" w:hAnsi="Times New Roman"/>
                <w:b/>
                <w:bCs/>
                <w:sz w:val="24"/>
                <w:szCs w:val="24"/>
              </w:rPr>
              <w:t>ПРИЛОЖЕНИЯ:</w:t>
            </w:r>
          </w:p>
        </w:tc>
        <w:tc>
          <w:tcPr>
            <w:tcW w:w="561" w:type="dxa"/>
            <w:shd w:val="clear" w:color="auto" w:fill="auto"/>
            <w:vAlign w:val="bottom"/>
          </w:tcPr>
          <w:p w:rsidR="00DF7043" w:rsidRPr="00F4181E" w:rsidRDefault="00DF7043" w:rsidP="00826B62">
            <w:pPr>
              <w:widowControl w:val="0"/>
              <w:shd w:val="clear" w:color="auto" w:fill="FFFFFF"/>
              <w:autoSpaceDE w:val="0"/>
              <w:snapToGrid w:val="0"/>
              <w:jc w:val="center"/>
              <w:rPr>
                <w:b/>
                <w:bCs/>
                <w:sz w:val="24"/>
                <w:szCs w:val="24"/>
              </w:rPr>
            </w:pP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851"/>
              </w:tabs>
              <w:rPr>
                <w:color w:val="000000"/>
                <w:sz w:val="24"/>
                <w:szCs w:val="24"/>
              </w:rPr>
            </w:pPr>
            <w:r w:rsidRPr="00F4181E">
              <w:rPr>
                <w:color w:val="000000"/>
                <w:sz w:val="24"/>
                <w:szCs w:val="24"/>
              </w:rPr>
              <w:t xml:space="preserve">Форма заявления о предоставлении муниципальной услуги </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32</w:t>
            </w:r>
          </w:p>
        </w:tc>
      </w:tr>
      <w:tr w:rsidR="001E60F3" w:rsidRPr="00F4181E" w:rsidTr="00826B62">
        <w:trPr>
          <w:trHeight w:val="23"/>
        </w:trPr>
        <w:tc>
          <w:tcPr>
            <w:tcW w:w="570" w:type="dxa"/>
            <w:shd w:val="clear" w:color="auto" w:fill="auto"/>
          </w:tcPr>
          <w:p w:rsidR="001E60F3" w:rsidRPr="00F4181E" w:rsidRDefault="001E60F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1E60F3" w:rsidRPr="00F4181E" w:rsidRDefault="004D11DE" w:rsidP="00826B62">
            <w:pPr>
              <w:tabs>
                <w:tab w:val="left" w:pos="851"/>
              </w:tabs>
              <w:rPr>
                <w:color w:val="000000"/>
                <w:sz w:val="24"/>
                <w:szCs w:val="24"/>
              </w:rPr>
            </w:pPr>
            <w:r w:rsidRPr="004D11DE">
              <w:rPr>
                <w:color w:val="000000"/>
                <w:sz w:val="24"/>
                <w:szCs w:val="24"/>
              </w:rPr>
              <w:t xml:space="preserve">Форма </w:t>
            </w:r>
            <w:r>
              <w:rPr>
                <w:color w:val="000000"/>
                <w:sz w:val="24"/>
                <w:szCs w:val="24"/>
              </w:rPr>
              <w:t xml:space="preserve"> разрешения</w:t>
            </w:r>
          </w:p>
        </w:tc>
        <w:tc>
          <w:tcPr>
            <w:tcW w:w="561" w:type="dxa"/>
            <w:shd w:val="clear" w:color="auto" w:fill="auto"/>
            <w:vAlign w:val="bottom"/>
          </w:tcPr>
          <w:p w:rsidR="001E60F3" w:rsidRDefault="00497495" w:rsidP="00826B62">
            <w:pPr>
              <w:widowControl w:val="0"/>
              <w:shd w:val="clear" w:color="auto" w:fill="FFFFFF"/>
              <w:autoSpaceDE w:val="0"/>
              <w:snapToGrid w:val="0"/>
              <w:jc w:val="center"/>
              <w:rPr>
                <w:bCs/>
                <w:sz w:val="24"/>
                <w:szCs w:val="24"/>
              </w:rPr>
            </w:pPr>
            <w:r>
              <w:rPr>
                <w:bCs/>
                <w:sz w:val="24"/>
                <w:szCs w:val="24"/>
              </w:rPr>
              <w:t>34</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323461" w:rsidP="00826B62">
            <w:pPr>
              <w:tabs>
                <w:tab w:val="left" w:pos="851"/>
              </w:tabs>
              <w:rPr>
                <w:color w:val="000000"/>
                <w:sz w:val="24"/>
                <w:szCs w:val="24"/>
              </w:rPr>
            </w:pPr>
            <w:r>
              <w:rPr>
                <w:color w:val="000000"/>
                <w:sz w:val="24"/>
                <w:szCs w:val="24"/>
              </w:rPr>
              <w:t>Форма решения об отказе в предоставлении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35</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851"/>
              </w:tabs>
              <w:rPr>
                <w:sz w:val="24"/>
                <w:szCs w:val="24"/>
              </w:rPr>
            </w:pPr>
            <w:r w:rsidRPr="00F4181E">
              <w:rPr>
                <w:color w:val="000000"/>
                <w:sz w:val="24"/>
                <w:szCs w:val="24"/>
              </w:rPr>
              <w:t>Форма заявления об отзыве заявления на получение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36</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pStyle w:val="a3"/>
              <w:spacing w:after="0"/>
            </w:pPr>
            <w:r w:rsidRPr="00F4181E">
              <w:t>Форма расписки о приеме документов от заявителя на предоставление муниципальной услуги, выдаваемая офисами «Мои документы»</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37</w:t>
            </w:r>
          </w:p>
        </w:tc>
      </w:tr>
      <w:tr w:rsidR="00DF7043" w:rsidRPr="00F4181E" w:rsidTr="00826B62">
        <w:trPr>
          <w:trHeight w:val="23"/>
        </w:trPr>
        <w:tc>
          <w:tcPr>
            <w:tcW w:w="570" w:type="dxa"/>
            <w:shd w:val="clear" w:color="auto" w:fill="auto"/>
          </w:tcPr>
          <w:p w:rsidR="00DF7043" w:rsidRPr="00F4181E" w:rsidRDefault="00DF7043"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F4181E" w:rsidRDefault="00DF7043" w:rsidP="00826B62">
            <w:pPr>
              <w:tabs>
                <w:tab w:val="left" w:pos="851"/>
              </w:tabs>
              <w:rPr>
                <w:sz w:val="24"/>
                <w:szCs w:val="24"/>
              </w:rPr>
            </w:pPr>
            <w:r w:rsidRPr="00F4181E">
              <w:rPr>
                <w:color w:val="000000"/>
                <w:sz w:val="24"/>
                <w:szCs w:val="24"/>
              </w:rPr>
              <w:t>Форма жалобы на действия (бездействие) Администрации муниципального образования «</w:t>
            </w:r>
            <w:r w:rsidR="00E12A99">
              <w:rPr>
                <w:color w:val="000000"/>
                <w:sz w:val="24"/>
                <w:szCs w:val="24"/>
              </w:rPr>
              <w:t xml:space="preserve">Муниципальный округ </w:t>
            </w:r>
            <w:r w:rsidR="008E3364">
              <w:rPr>
                <w:sz w:val="24"/>
                <w:szCs w:val="24"/>
              </w:rPr>
              <w:t>Вавожский район</w:t>
            </w:r>
            <w:r w:rsidR="00E12A99">
              <w:rPr>
                <w:sz w:val="24"/>
                <w:szCs w:val="24"/>
              </w:rPr>
              <w:t xml:space="preserve"> Удмуртской Респу</w:t>
            </w:r>
            <w:r w:rsidR="00E229F1">
              <w:rPr>
                <w:sz w:val="24"/>
                <w:szCs w:val="24"/>
              </w:rPr>
              <w:t>б</w:t>
            </w:r>
            <w:r w:rsidR="00E12A99">
              <w:rPr>
                <w:sz w:val="24"/>
                <w:szCs w:val="24"/>
              </w:rPr>
              <w:t>лики</w:t>
            </w:r>
            <w:r w:rsidRPr="00F4181E">
              <w:rPr>
                <w:color w:val="000000"/>
                <w:sz w:val="24"/>
                <w:szCs w:val="24"/>
              </w:rPr>
              <w:t xml:space="preserve">», </w:t>
            </w:r>
            <w:r w:rsidR="003D49E1" w:rsidRPr="00F4181E">
              <w:rPr>
                <w:color w:val="000000"/>
                <w:sz w:val="24"/>
                <w:szCs w:val="24"/>
              </w:rPr>
              <w:t>МФЦ и их</w:t>
            </w:r>
            <w:r w:rsidRPr="00F4181E">
              <w:rPr>
                <w:color w:val="000000"/>
                <w:sz w:val="24"/>
                <w:szCs w:val="24"/>
              </w:rPr>
              <w:t xml:space="preserve"> должностных лиц при предоставлении муниципальной услуги</w:t>
            </w:r>
          </w:p>
        </w:tc>
        <w:tc>
          <w:tcPr>
            <w:tcW w:w="561" w:type="dxa"/>
            <w:shd w:val="clear" w:color="auto" w:fill="auto"/>
            <w:vAlign w:val="bottom"/>
          </w:tcPr>
          <w:p w:rsidR="00DF7043" w:rsidRPr="00F4181E" w:rsidRDefault="00497495" w:rsidP="00826B62">
            <w:pPr>
              <w:widowControl w:val="0"/>
              <w:shd w:val="clear" w:color="auto" w:fill="FFFFFF"/>
              <w:autoSpaceDE w:val="0"/>
              <w:snapToGrid w:val="0"/>
              <w:jc w:val="center"/>
              <w:rPr>
                <w:bCs/>
                <w:sz w:val="24"/>
                <w:szCs w:val="24"/>
              </w:rPr>
            </w:pPr>
            <w:r>
              <w:rPr>
                <w:bCs/>
                <w:sz w:val="24"/>
                <w:szCs w:val="24"/>
              </w:rPr>
              <w:t>38</w:t>
            </w:r>
          </w:p>
        </w:tc>
      </w:tr>
      <w:tr w:rsidR="00497495" w:rsidRPr="00F4181E" w:rsidTr="00826B62">
        <w:trPr>
          <w:trHeight w:val="23"/>
        </w:trPr>
        <w:tc>
          <w:tcPr>
            <w:tcW w:w="570" w:type="dxa"/>
            <w:shd w:val="clear" w:color="auto" w:fill="auto"/>
          </w:tcPr>
          <w:p w:rsidR="00497495" w:rsidRPr="00F4181E" w:rsidRDefault="00497495"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497495" w:rsidRPr="00F4181E" w:rsidRDefault="00497495" w:rsidP="00826B62">
            <w:pPr>
              <w:tabs>
                <w:tab w:val="left" w:pos="851"/>
              </w:tabs>
              <w:rPr>
                <w:color w:val="000000"/>
                <w:sz w:val="24"/>
                <w:szCs w:val="24"/>
              </w:rPr>
            </w:pPr>
            <w:r w:rsidRPr="00497495">
              <w:rPr>
                <w:color w:val="000000"/>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1" w:type="dxa"/>
            <w:shd w:val="clear" w:color="auto" w:fill="auto"/>
            <w:vAlign w:val="bottom"/>
          </w:tcPr>
          <w:p w:rsidR="00497495" w:rsidRDefault="00497495" w:rsidP="00826B62">
            <w:pPr>
              <w:widowControl w:val="0"/>
              <w:shd w:val="clear" w:color="auto" w:fill="FFFFFF"/>
              <w:autoSpaceDE w:val="0"/>
              <w:snapToGrid w:val="0"/>
              <w:jc w:val="center"/>
              <w:rPr>
                <w:bCs/>
                <w:sz w:val="24"/>
                <w:szCs w:val="24"/>
              </w:rPr>
            </w:pPr>
            <w:r>
              <w:rPr>
                <w:bCs/>
                <w:sz w:val="24"/>
                <w:szCs w:val="24"/>
              </w:rPr>
              <w:t>39</w:t>
            </w:r>
          </w:p>
        </w:tc>
      </w:tr>
      <w:tr w:rsidR="00333CDB" w:rsidRPr="00F4181E" w:rsidTr="00826B62">
        <w:trPr>
          <w:trHeight w:val="23"/>
        </w:trPr>
        <w:tc>
          <w:tcPr>
            <w:tcW w:w="570" w:type="dxa"/>
            <w:shd w:val="clear" w:color="auto" w:fill="auto"/>
          </w:tcPr>
          <w:p w:rsidR="00333CDB" w:rsidRPr="00F4181E" w:rsidRDefault="00333CDB" w:rsidP="00826B62">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333CDB" w:rsidRPr="00F4181E" w:rsidRDefault="00333CDB" w:rsidP="00826B62">
            <w:pPr>
              <w:tabs>
                <w:tab w:val="left" w:pos="851"/>
              </w:tabs>
              <w:rPr>
                <w:color w:val="000000"/>
                <w:sz w:val="24"/>
                <w:szCs w:val="24"/>
              </w:rPr>
            </w:pPr>
            <w:r w:rsidRPr="00F4181E">
              <w:rPr>
                <w:color w:val="000000"/>
                <w:sz w:val="24"/>
                <w:szCs w:val="24"/>
              </w:rPr>
              <w:t>Блок-схема последовательности административных действий при предоставлении муниципальной услуги</w:t>
            </w:r>
          </w:p>
        </w:tc>
        <w:tc>
          <w:tcPr>
            <w:tcW w:w="561" w:type="dxa"/>
            <w:shd w:val="clear" w:color="auto" w:fill="auto"/>
            <w:vAlign w:val="bottom"/>
          </w:tcPr>
          <w:p w:rsidR="00333CDB" w:rsidRPr="00F4181E" w:rsidRDefault="009A4E54" w:rsidP="00826B62">
            <w:pPr>
              <w:widowControl w:val="0"/>
              <w:shd w:val="clear" w:color="auto" w:fill="FFFFFF"/>
              <w:autoSpaceDE w:val="0"/>
              <w:snapToGrid w:val="0"/>
              <w:jc w:val="center"/>
              <w:rPr>
                <w:bCs/>
                <w:sz w:val="24"/>
                <w:szCs w:val="24"/>
              </w:rPr>
            </w:pPr>
            <w:r>
              <w:rPr>
                <w:bCs/>
                <w:sz w:val="24"/>
                <w:szCs w:val="24"/>
              </w:rPr>
              <w:t>41</w:t>
            </w:r>
          </w:p>
        </w:tc>
      </w:tr>
    </w:tbl>
    <w:p w:rsidR="00DF7043" w:rsidRPr="00F4181E" w:rsidRDefault="00826B62" w:rsidP="00DF7043">
      <w:pPr>
        <w:jc w:val="center"/>
        <w:rPr>
          <w:b/>
          <w:sz w:val="24"/>
          <w:szCs w:val="24"/>
        </w:rPr>
      </w:pPr>
      <w:r>
        <w:rPr>
          <w:b/>
          <w:sz w:val="24"/>
          <w:szCs w:val="24"/>
        </w:rPr>
        <w:br w:type="textWrapping" w:clear="all"/>
      </w:r>
    </w:p>
    <w:p w:rsidR="007C7A39" w:rsidRPr="00F4181E" w:rsidRDefault="007C7A39" w:rsidP="003D49E1">
      <w:pPr>
        <w:jc w:val="right"/>
        <w:rPr>
          <w:sz w:val="24"/>
          <w:szCs w:val="24"/>
        </w:rPr>
      </w:pPr>
    </w:p>
    <w:p w:rsidR="00116A7F" w:rsidRPr="00F4181E" w:rsidRDefault="00116A7F" w:rsidP="003D49E1">
      <w:pPr>
        <w:jc w:val="right"/>
        <w:rPr>
          <w:sz w:val="24"/>
          <w:szCs w:val="24"/>
        </w:rPr>
      </w:pPr>
    </w:p>
    <w:p w:rsidR="00116A7F" w:rsidRPr="00F4181E" w:rsidRDefault="00116A7F" w:rsidP="003D49E1">
      <w:pPr>
        <w:jc w:val="right"/>
        <w:rPr>
          <w:sz w:val="24"/>
          <w:szCs w:val="24"/>
        </w:rPr>
      </w:pPr>
    </w:p>
    <w:p w:rsidR="00116A7F" w:rsidRPr="00F4181E" w:rsidRDefault="00116A7F" w:rsidP="003D49E1">
      <w:pPr>
        <w:jc w:val="right"/>
        <w:rPr>
          <w:sz w:val="24"/>
          <w:szCs w:val="24"/>
        </w:rPr>
      </w:pPr>
    </w:p>
    <w:p w:rsidR="00116A7F" w:rsidRPr="00F4181E" w:rsidRDefault="00116A7F" w:rsidP="003D49E1">
      <w:pPr>
        <w:jc w:val="right"/>
        <w:rPr>
          <w:sz w:val="24"/>
          <w:szCs w:val="24"/>
        </w:rPr>
      </w:pPr>
    </w:p>
    <w:p w:rsidR="00116A7F" w:rsidRPr="00F4181E" w:rsidRDefault="00116A7F" w:rsidP="003D49E1">
      <w:pPr>
        <w:jc w:val="right"/>
        <w:rPr>
          <w:sz w:val="24"/>
          <w:szCs w:val="24"/>
        </w:rPr>
      </w:pPr>
    </w:p>
    <w:p w:rsidR="00116A7F" w:rsidRPr="00F4181E" w:rsidRDefault="00116A7F" w:rsidP="003D49E1">
      <w:pPr>
        <w:jc w:val="right"/>
        <w:rPr>
          <w:sz w:val="24"/>
          <w:szCs w:val="24"/>
        </w:rPr>
      </w:pPr>
    </w:p>
    <w:p w:rsidR="00A05E6A" w:rsidRDefault="00A05E6A" w:rsidP="003D49E1">
      <w:pPr>
        <w:jc w:val="center"/>
        <w:rPr>
          <w:b/>
          <w:sz w:val="24"/>
          <w:szCs w:val="24"/>
        </w:rPr>
      </w:pPr>
    </w:p>
    <w:p w:rsidR="001E4591" w:rsidRPr="00F4181E" w:rsidRDefault="007C7A39" w:rsidP="003D49E1">
      <w:pPr>
        <w:jc w:val="center"/>
        <w:rPr>
          <w:b/>
          <w:sz w:val="24"/>
          <w:szCs w:val="24"/>
        </w:rPr>
      </w:pPr>
      <w:r w:rsidRPr="00F4181E">
        <w:rPr>
          <w:b/>
          <w:sz w:val="24"/>
          <w:szCs w:val="24"/>
        </w:rPr>
        <w:t xml:space="preserve">Раздел </w:t>
      </w:r>
      <w:r w:rsidRPr="00F4181E">
        <w:rPr>
          <w:b/>
          <w:sz w:val="24"/>
          <w:szCs w:val="24"/>
          <w:lang w:val="en-US"/>
        </w:rPr>
        <w:t>I</w:t>
      </w:r>
      <w:r w:rsidRPr="00F4181E">
        <w:rPr>
          <w:b/>
          <w:sz w:val="24"/>
          <w:szCs w:val="24"/>
        </w:rPr>
        <w:t>.</w:t>
      </w:r>
    </w:p>
    <w:p w:rsidR="007C7A39" w:rsidRPr="00F4181E" w:rsidRDefault="007C7A39" w:rsidP="007C7A39">
      <w:pPr>
        <w:jc w:val="center"/>
        <w:rPr>
          <w:b/>
          <w:sz w:val="24"/>
          <w:szCs w:val="24"/>
        </w:rPr>
      </w:pPr>
      <w:r w:rsidRPr="00F4181E">
        <w:rPr>
          <w:b/>
          <w:sz w:val="24"/>
          <w:szCs w:val="24"/>
        </w:rPr>
        <w:t> ОБЩИЕ ПОЛОЖЕНИЯ</w:t>
      </w:r>
    </w:p>
    <w:p w:rsidR="007C7A39" w:rsidRPr="00F4181E" w:rsidRDefault="007C7A39" w:rsidP="007C7A39">
      <w:pPr>
        <w:jc w:val="center"/>
        <w:rPr>
          <w:b/>
          <w:sz w:val="24"/>
          <w:szCs w:val="24"/>
        </w:rPr>
      </w:pPr>
    </w:p>
    <w:p w:rsidR="007C7A39" w:rsidRPr="00F4181E" w:rsidRDefault="007C7A39" w:rsidP="00156D79">
      <w:pPr>
        <w:rPr>
          <w:b/>
          <w:sz w:val="24"/>
          <w:szCs w:val="24"/>
        </w:rPr>
      </w:pPr>
      <w:r w:rsidRPr="00F4181E">
        <w:rPr>
          <w:b/>
          <w:sz w:val="24"/>
          <w:szCs w:val="24"/>
        </w:rPr>
        <w:t>1.Предмет регулирования</w:t>
      </w:r>
    </w:p>
    <w:p w:rsidR="007C7A39" w:rsidRPr="00DF2390" w:rsidRDefault="007C7A39" w:rsidP="00E229F1">
      <w:pPr>
        <w:jc w:val="both"/>
        <w:rPr>
          <w:sz w:val="24"/>
          <w:szCs w:val="24"/>
        </w:rPr>
      </w:pPr>
      <w:r w:rsidRPr="00F4181E">
        <w:rPr>
          <w:b/>
          <w:sz w:val="24"/>
          <w:szCs w:val="24"/>
        </w:rPr>
        <w:t xml:space="preserve">1.1. </w:t>
      </w:r>
      <w:proofErr w:type="gramStart"/>
      <w:r w:rsidRPr="00F4181E">
        <w:rPr>
          <w:sz w:val="24"/>
          <w:szCs w:val="24"/>
        </w:rPr>
        <w:t>Административный регламент предоставления муниципальной услуги</w:t>
      </w:r>
      <w:r w:rsidR="00233C92">
        <w:rPr>
          <w:sz w:val="24"/>
          <w:szCs w:val="24"/>
        </w:rPr>
        <w:t xml:space="preserve"> </w:t>
      </w:r>
      <w:r w:rsidR="00980581" w:rsidRPr="00980581">
        <w:rPr>
          <w:sz w:val="24"/>
          <w:szCs w:val="24"/>
        </w:rPr>
        <w:t xml:space="preserve">«Выдача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980581" w:rsidRPr="00980581">
        <w:rPr>
          <w:sz w:val="24"/>
          <w:szCs w:val="24"/>
        </w:rPr>
        <w:t>взлетной</w:t>
      </w:r>
      <w:proofErr w:type="spellEnd"/>
      <w:r w:rsidR="00980581" w:rsidRPr="00980581">
        <w:rPr>
          <w:sz w:val="24"/>
          <w:szCs w:val="24"/>
        </w:rPr>
        <w:t xml:space="preserve"> массой менее 0.</w:t>
      </w:r>
      <w:r w:rsidR="001B4A0F">
        <w:rPr>
          <w:sz w:val="24"/>
          <w:szCs w:val="24"/>
        </w:rPr>
        <w:t>1</w:t>
      </w:r>
      <w:r w:rsidR="00980581" w:rsidRPr="00980581">
        <w:rPr>
          <w:sz w:val="24"/>
          <w:szCs w:val="24"/>
        </w:rPr>
        <w:t xml:space="preserve">5 кг), </w:t>
      </w:r>
      <w:proofErr w:type="spellStart"/>
      <w:r w:rsidR="00980581" w:rsidRPr="00980581">
        <w:rPr>
          <w:sz w:val="24"/>
          <w:szCs w:val="24"/>
        </w:rPr>
        <w:t>подъемов</w:t>
      </w:r>
      <w:proofErr w:type="spellEnd"/>
      <w:r w:rsidR="00980581" w:rsidRPr="00980581">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r w:rsidR="00980581" w:rsidRPr="00980581">
        <w:rPr>
          <w:sz w:val="24"/>
          <w:szCs w:val="24"/>
        </w:rPr>
        <w:t>»</w:t>
      </w:r>
      <w:r w:rsidRPr="00F4181E">
        <w:rPr>
          <w:sz w:val="24"/>
          <w:szCs w:val="24"/>
        </w:rPr>
        <w:t xml:space="preserve"> (далее – регламент, муниципальная услуга) </w:t>
      </w:r>
      <w:bookmarkStart w:id="1" w:name="_Hlk8651853"/>
      <w:r w:rsidRPr="00F4181E">
        <w:rPr>
          <w:sz w:val="24"/>
          <w:szCs w:val="24"/>
        </w:rPr>
        <w:t xml:space="preserve">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F4181E">
        <w:rPr>
          <w:color w:val="000000"/>
          <w:sz w:val="24"/>
          <w:szCs w:val="24"/>
        </w:rPr>
        <w:t>соблюдения следующих основных принципов предоставления муниципальных услуг:</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1) правомерности предоставления муниципальной услуги;</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2) заявительного порядка обращения за предоставлением муниципальной услуги;</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3) открытости деятельности органов местного самоуправления;</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1"/>
    <w:p w:rsidR="007C7A39" w:rsidRPr="00F4181E" w:rsidRDefault="007C7A39" w:rsidP="007C7A39">
      <w:pPr>
        <w:tabs>
          <w:tab w:val="left" w:pos="540"/>
        </w:tabs>
        <w:jc w:val="both"/>
        <w:rPr>
          <w:color w:val="000000"/>
          <w:sz w:val="24"/>
          <w:szCs w:val="24"/>
        </w:rPr>
      </w:pPr>
      <w:r w:rsidRPr="00F4181E">
        <w:rPr>
          <w:b/>
          <w:color w:val="000000"/>
          <w:sz w:val="24"/>
          <w:szCs w:val="24"/>
        </w:rPr>
        <w:t>1.2.</w:t>
      </w:r>
      <w:r w:rsidRPr="00F4181E">
        <w:rPr>
          <w:color w:val="000000"/>
          <w:sz w:val="24"/>
          <w:szCs w:val="24"/>
        </w:rPr>
        <w:t xml:space="preserve"> При предоставлении муниципальной услуги должны быть обеспечены следующие права заявителей:</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1) получение муниципальной услуги в соответствии со стандартом предоставления муниципальной услуги;</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F4181E" w:rsidRDefault="008B2276" w:rsidP="008B2276">
      <w:pPr>
        <w:jc w:val="both"/>
        <w:rPr>
          <w:color w:val="000000"/>
          <w:sz w:val="24"/>
          <w:szCs w:val="24"/>
        </w:rPr>
      </w:pPr>
      <w:r w:rsidRPr="00F4181E">
        <w:rPr>
          <w:color w:val="000000"/>
          <w:sz w:val="24"/>
          <w:szCs w:val="24"/>
        </w:rPr>
        <w:t xml:space="preserve">     </w:t>
      </w:r>
      <w:r w:rsidR="007C7A39" w:rsidRPr="00F4181E">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F4181E" w:rsidRDefault="007C7A39" w:rsidP="007C7A39">
      <w:pPr>
        <w:jc w:val="center"/>
        <w:rPr>
          <w:b/>
          <w:sz w:val="24"/>
          <w:szCs w:val="24"/>
        </w:rPr>
      </w:pPr>
    </w:p>
    <w:p w:rsidR="007C7A39" w:rsidRPr="00F4181E" w:rsidRDefault="007C7A39" w:rsidP="00156D79">
      <w:pPr>
        <w:rPr>
          <w:b/>
          <w:sz w:val="24"/>
          <w:szCs w:val="24"/>
        </w:rPr>
      </w:pPr>
      <w:r w:rsidRPr="00F4181E">
        <w:rPr>
          <w:b/>
          <w:sz w:val="24"/>
          <w:szCs w:val="24"/>
        </w:rPr>
        <w:t xml:space="preserve">2. </w:t>
      </w:r>
      <w:r w:rsidR="001D0D24" w:rsidRPr="00F4181E">
        <w:rPr>
          <w:b/>
          <w:sz w:val="24"/>
          <w:szCs w:val="24"/>
        </w:rPr>
        <w:t>Описание</w:t>
      </w:r>
      <w:r w:rsidRPr="00F4181E">
        <w:rPr>
          <w:b/>
          <w:sz w:val="24"/>
          <w:szCs w:val="24"/>
        </w:rPr>
        <w:t xml:space="preserve"> заявителей</w:t>
      </w:r>
    </w:p>
    <w:p w:rsidR="009665DC" w:rsidRPr="00F4181E" w:rsidRDefault="007C7A39" w:rsidP="007C7A39">
      <w:pPr>
        <w:autoSpaceDE w:val="0"/>
        <w:autoSpaceDN w:val="0"/>
        <w:adjustRightInd w:val="0"/>
        <w:jc w:val="both"/>
        <w:rPr>
          <w:sz w:val="24"/>
          <w:szCs w:val="24"/>
        </w:rPr>
      </w:pPr>
      <w:r w:rsidRPr="00F4181E">
        <w:rPr>
          <w:b/>
          <w:sz w:val="24"/>
          <w:szCs w:val="24"/>
        </w:rPr>
        <w:t>2.1.</w:t>
      </w:r>
      <w:r w:rsidRPr="00F4181E">
        <w:rPr>
          <w:sz w:val="24"/>
          <w:szCs w:val="24"/>
        </w:rPr>
        <w:t xml:space="preserve"> </w:t>
      </w:r>
      <w:proofErr w:type="gramStart"/>
      <w:r w:rsidRPr="00F4181E">
        <w:rPr>
          <w:sz w:val="24"/>
          <w:szCs w:val="24"/>
        </w:rPr>
        <w:t>Получателям</w:t>
      </w:r>
      <w:r w:rsidR="00233C92">
        <w:rPr>
          <w:sz w:val="24"/>
          <w:szCs w:val="24"/>
        </w:rPr>
        <w:t>и муниципальной услуги являются</w:t>
      </w:r>
      <w:r w:rsidR="009665DC" w:rsidRPr="009665DC">
        <w:rPr>
          <w:sz w:val="24"/>
          <w:szCs w:val="24"/>
        </w:rPr>
        <w:t xml:space="preserve"> юридическое или физическое лица, в том числе индивидуальные предприниматели,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(далее - Заявитель), а также иные лица, уполномоченные Заявителем в установленном порядке.</w:t>
      </w:r>
      <w:proofErr w:type="gramEnd"/>
    </w:p>
    <w:p w:rsidR="007C7A39" w:rsidRPr="00F4181E" w:rsidRDefault="007C7A39" w:rsidP="00156D79">
      <w:pPr>
        <w:rPr>
          <w:b/>
          <w:sz w:val="24"/>
          <w:szCs w:val="24"/>
        </w:rPr>
      </w:pPr>
      <w:r w:rsidRPr="00F4181E">
        <w:rPr>
          <w:b/>
          <w:sz w:val="24"/>
          <w:szCs w:val="24"/>
        </w:rPr>
        <w:t>3.Информация о месте нахождения и графике работы исполнителя муниципальной услуги</w:t>
      </w:r>
    </w:p>
    <w:p w:rsidR="007C7A39" w:rsidRPr="00F4181E" w:rsidRDefault="007C7A39" w:rsidP="007C7A39">
      <w:pPr>
        <w:pStyle w:val="a3"/>
        <w:spacing w:after="0"/>
        <w:jc w:val="both"/>
      </w:pPr>
      <w:r w:rsidRPr="00F4181E">
        <w:rPr>
          <w:b/>
        </w:rPr>
        <w:t>3.1.</w:t>
      </w:r>
      <w:r w:rsidRPr="00F4181E">
        <w:t xml:space="preserve"> Исполнителем муниципальной услуги является </w:t>
      </w:r>
      <w:r w:rsidR="00E12A99">
        <w:t>Администрация муниципального образования «Муниципальный округ Вавожский район Удмуртской Республики»</w:t>
      </w:r>
      <w:r w:rsidRPr="00F4181E">
        <w:t xml:space="preserve"> (далее – </w:t>
      </w:r>
      <w:r w:rsidR="00E229F1">
        <w:t>Администрация Вавожского района</w:t>
      </w:r>
      <w:r w:rsidRPr="00F4181E">
        <w:t xml:space="preserve">). </w:t>
      </w:r>
    </w:p>
    <w:p w:rsidR="007C7A39" w:rsidRPr="00F4181E" w:rsidRDefault="007C7A39" w:rsidP="007C7A39">
      <w:pPr>
        <w:pStyle w:val="a3"/>
        <w:spacing w:after="0"/>
        <w:jc w:val="both"/>
      </w:pPr>
      <w:r w:rsidRPr="00F4181E">
        <w:rPr>
          <w:b/>
        </w:rPr>
        <w:t>3.2.</w:t>
      </w:r>
      <w:r w:rsidRPr="00F4181E">
        <w:t xml:space="preserve"> </w:t>
      </w:r>
      <w:bookmarkStart w:id="2" w:name="_Hlk8654520"/>
      <w:r w:rsidRPr="00F4181E">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F4181E">
        <w:t>МФЦ Вавожского района филиала «</w:t>
      </w:r>
      <w:proofErr w:type="spellStart"/>
      <w:r w:rsidR="00253845" w:rsidRPr="00F4181E">
        <w:t>Увинский</w:t>
      </w:r>
      <w:proofErr w:type="spellEnd"/>
      <w:r w:rsidR="00253845" w:rsidRPr="00F4181E">
        <w:t xml:space="preserve">» </w:t>
      </w:r>
      <w:r w:rsidR="008B2276" w:rsidRPr="00F4181E">
        <w:t>автономного учреждения</w:t>
      </w:r>
      <w:r w:rsidR="00253845" w:rsidRPr="00F4181E">
        <w:t xml:space="preserve"> «М</w:t>
      </w:r>
      <w:r w:rsidR="008B2276" w:rsidRPr="00F4181E">
        <w:t xml:space="preserve">ФЦ </w:t>
      </w:r>
      <w:r w:rsidR="00253845" w:rsidRPr="00F4181E">
        <w:t>УР» (далее – МФЦ)</w:t>
      </w:r>
      <w:r w:rsidR="00C44C1F" w:rsidRPr="00F4181E">
        <w:t>.</w:t>
      </w:r>
    </w:p>
    <w:p w:rsidR="007C7A39" w:rsidRPr="00F4181E" w:rsidRDefault="007C7A39" w:rsidP="007C7A39">
      <w:pPr>
        <w:pStyle w:val="a3"/>
        <w:spacing w:after="0"/>
        <w:jc w:val="both"/>
      </w:pPr>
      <w:r w:rsidRPr="00F4181E">
        <w:rPr>
          <w:b/>
        </w:rPr>
        <w:t>3.3.</w:t>
      </w:r>
      <w:r w:rsidRPr="00F4181E">
        <w:t xml:space="preserve"> Информирование по вопросам предоставления муниципальной услуги осуществляет специалист Администрации </w:t>
      </w:r>
      <w:r w:rsidR="00DF2390">
        <w:t>Вавожск</w:t>
      </w:r>
      <w:r w:rsidR="00E229F1">
        <w:t xml:space="preserve">ого </w:t>
      </w:r>
      <w:r w:rsidR="00DF2390">
        <w:t>район</w:t>
      </w:r>
      <w:r w:rsidR="00E229F1">
        <w:t>а</w:t>
      </w:r>
      <w:r w:rsidRPr="00F4181E">
        <w:t xml:space="preserve"> и работники </w:t>
      </w:r>
      <w:r w:rsidR="00253845" w:rsidRPr="00F4181E">
        <w:t>МФЦ</w:t>
      </w:r>
      <w:r w:rsidR="00F741B4" w:rsidRPr="00F4181E">
        <w:t xml:space="preserve"> </w:t>
      </w:r>
      <w:r w:rsidRPr="00F4181E">
        <w:t>в местах приема заявлений</w:t>
      </w:r>
      <w:r w:rsidRPr="00F4181E">
        <w:rPr>
          <w:color w:val="FF0000"/>
        </w:rPr>
        <w:t xml:space="preserve"> </w:t>
      </w:r>
      <w:r w:rsidRPr="00F4181E">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F4181E" w:rsidRDefault="007C7A39" w:rsidP="007C7A39">
      <w:pPr>
        <w:jc w:val="both"/>
        <w:rPr>
          <w:sz w:val="24"/>
          <w:szCs w:val="24"/>
        </w:rPr>
      </w:pPr>
      <w:r w:rsidRPr="00F4181E">
        <w:rPr>
          <w:b/>
          <w:sz w:val="24"/>
          <w:szCs w:val="24"/>
        </w:rPr>
        <w:lastRenderedPageBreak/>
        <w:t>3.4.</w:t>
      </w:r>
      <w:r w:rsidRPr="00F4181E">
        <w:rPr>
          <w:sz w:val="24"/>
          <w:szCs w:val="24"/>
        </w:rPr>
        <w:t xml:space="preserve"> Контактные данные Администрации </w:t>
      </w:r>
      <w:r w:rsidR="00DF2390">
        <w:rPr>
          <w:sz w:val="24"/>
          <w:szCs w:val="24"/>
        </w:rPr>
        <w:t>Вавожск</w:t>
      </w:r>
      <w:r w:rsidR="00E229F1">
        <w:rPr>
          <w:sz w:val="24"/>
          <w:szCs w:val="24"/>
        </w:rPr>
        <w:t>ого</w:t>
      </w:r>
      <w:r w:rsidR="00DF2390">
        <w:rPr>
          <w:sz w:val="24"/>
          <w:szCs w:val="24"/>
        </w:rPr>
        <w:t xml:space="preserve"> район</w:t>
      </w:r>
      <w:r w:rsidR="00E229F1">
        <w:rPr>
          <w:sz w:val="24"/>
          <w:szCs w:val="24"/>
        </w:rPr>
        <w:t>а</w:t>
      </w:r>
      <w:r w:rsidRPr="00F4181E">
        <w:rPr>
          <w:sz w:val="24"/>
          <w:szCs w:val="24"/>
        </w:rPr>
        <w:t>:</w:t>
      </w:r>
    </w:p>
    <w:p w:rsidR="007C7A39" w:rsidRPr="00F4181E" w:rsidRDefault="007C7A39" w:rsidP="007C7A39">
      <w:pPr>
        <w:jc w:val="both"/>
        <w:rPr>
          <w:color w:val="0070C0"/>
          <w:sz w:val="24"/>
          <w:szCs w:val="24"/>
        </w:rPr>
      </w:pPr>
      <w:r w:rsidRPr="00F4181E">
        <w:rPr>
          <w:sz w:val="24"/>
          <w:szCs w:val="24"/>
        </w:rPr>
        <w:t xml:space="preserve"> </w:t>
      </w:r>
      <w:bookmarkStart w:id="3" w:name="_Hlk11678038"/>
      <w:r w:rsidR="00CC36DC" w:rsidRPr="00F4181E">
        <w:rPr>
          <w:sz w:val="24"/>
          <w:szCs w:val="24"/>
        </w:rPr>
        <w:t xml:space="preserve">     </w:t>
      </w:r>
      <w:r w:rsidRPr="00F4181E">
        <w:rPr>
          <w:sz w:val="24"/>
          <w:szCs w:val="24"/>
        </w:rPr>
        <w:t xml:space="preserve">1) </w:t>
      </w:r>
      <w:r w:rsidR="00840257" w:rsidRPr="00F4181E">
        <w:rPr>
          <w:sz w:val="24"/>
          <w:szCs w:val="24"/>
        </w:rPr>
        <w:t>а</w:t>
      </w:r>
      <w:r w:rsidRPr="00F4181E">
        <w:rPr>
          <w:sz w:val="24"/>
          <w:szCs w:val="24"/>
        </w:rPr>
        <w:t>дрес: 427</w:t>
      </w:r>
      <w:r w:rsidR="009665DC">
        <w:rPr>
          <w:sz w:val="24"/>
          <w:szCs w:val="24"/>
        </w:rPr>
        <w:t>310</w:t>
      </w:r>
      <w:r w:rsidRPr="00F4181E">
        <w:rPr>
          <w:sz w:val="24"/>
          <w:szCs w:val="24"/>
        </w:rPr>
        <w:t xml:space="preserve">, Удмуртская Республика, </w:t>
      </w:r>
      <w:r w:rsidR="000F2927" w:rsidRPr="00F4181E">
        <w:rPr>
          <w:sz w:val="24"/>
          <w:szCs w:val="24"/>
        </w:rPr>
        <w:t>Вавож</w:t>
      </w:r>
      <w:r w:rsidRPr="00F4181E">
        <w:rPr>
          <w:sz w:val="24"/>
          <w:szCs w:val="24"/>
        </w:rPr>
        <w:t>ский район, с.</w:t>
      </w:r>
      <w:r w:rsidR="00980581">
        <w:rPr>
          <w:sz w:val="24"/>
          <w:szCs w:val="24"/>
        </w:rPr>
        <w:t xml:space="preserve"> </w:t>
      </w:r>
      <w:r w:rsidR="00093861">
        <w:rPr>
          <w:sz w:val="24"/>
          <w:szCs w:val="24"/>
        </w:rPr>
        <w:t>Вавож ул.</w:t>
      </w:r>
      <w:r w:rsidR="00980581">
        <w:rPr>
          <w:sz w:val="24"/>
          <w:szCs w:val="24"/>
        </w:rPr>
        <w:t xml:space="preserve"> </w:t>
      </w:r>
      <w:r w:rsidR="00DF2390">
        <w:rPr>
          <w:sz w:val="24"/>
          <w:szCs w:val="24"/>
        </w:rPr>
        <w:t>Интернациональная</w:t>
      </w:r>
      <w:r w:rsidR="00D030D4">
        <w:rPr>
          <w:sz w:val="24"/>
          <w:szCs w:val="24"/>
        </w:rPr>
        <w:t>,</w:t>
      </w:r>
      <w:r w:rsidR="00DF2390">
        <w:rPr>
          <w:sz w:val="24"/>
          <w:szCs w:val="24"/>
        </w:rPr>
        <w:t xml:space="preserve"> д.45а</w:t>
      </w:r>
      <w:r w:rsidRPr="00F4181E">
        <w:rPr>
          <w:sz w:val="24"/>
          <w:szCs w:val="24"/>
        </w:rPr>
        <w:t>.</w:t>
      </w:r>
    </w:p>
    <w:p w:rsidR="007C7A39" w:rsidRPr="00F4181E" w:rsidRDefault="00CC36DC" w:rsidP="00CC36DC">
      <w:pPr>
        <w:jc w:val="both"/>
        <w:rPr>
          <w:sz w:val="24"/>
          <w:szCs w:val="24"/>
        </w:rPr>
      </w:pPr>
      <w:r w:rsidRPr="00F4181E">
        <w:rPr>
          <w:sz w:val="24"/>
          <w:szCs w:val="24"/>
        </w:rPr>
        <w:t xml:space="preserve">     </w:t>
      </w:r>
      <w:r w:rsidR="007C7A39" w:rsidRPr="00F4181E">
        <w:rPr>
          <w:sz w:val="24"/>
          <w:szCs w:val="24"/>
        </w:rPr>
        <w:t xml:space="preserve">2) </w:t>
      </w:r>
      <w:r w:rsidR="00840257" w:rsidRPr="00F4181E">
        <w:rPr>
          <w:sz w:val="24"/>
          <w:szCs w:val="24"/>
        </w:rPr>
        <w:t>т</w:t>
      </w:r>
      <w:r w:rsidR="007C7A39" w:rsidRPr="00F4181E">
        <w:rPr>
          <w:sz w:val="24"/>
          <w:szCs w:val="24"/>
        </w:rPr>
        <w:t>елефон-факс: 8 (341</w:t>
      </w:r>
      <w:r w:rsidR="000F2927" w:rsidRPr="00F4181E">
        <w:rPr>
          <w:sz w:val="24"/>
          <w:szCs w:val="24"/>
        </w:rPr>
        <w:t>55</w:t>
      </w:r>
      <w:r w:rsidR="007C7A39" w:rsidRPr="00F4181E">
        <w:rPr>
          <w:sz w:val="24"/>
          <w:szCs w:val="24"/>
        </w:rPr>
        <w:t xml:space="preserve">) </w:t>
      </w:r>
      <w:r w:rsidR="00DF2390">
        <w:rPr>
          <w:sz w:val="24"/>
          <w:szCs w:val="24"/>
        </w:rPr>
        <w:t>2-13-50</w:t>
      </w:r>
    </w:p>
    <w:p w:rsidR="007C7A39" w:rsidRPr="00F4181E" w:rsidRDefault="00CC36DC" w:rsidP="00CC36DC">
      <w:pPr>
        <w:jc w:val="both"/>
        <w:rPr>
          <w:b/>
          <w:sz w:val="24"/>
          <w:szCs w:val="24"/>
        </w:rPr>
      </w:pPr>
      <w:r w:rsidRPr="00F4181E">
        <w:rPr>
          <w:sz w:val="24"/>
          <w:szCs w:val="24"/>
        </w:rPr>
        <w:t xml:space="preserve">     </w:t>
      </w:r>
      <w:r w:rsidR="007C7A39" w:rsidRPr="00F4181E">
        <w:rPr>
          <w:sz w:val="24"/>
          <w:szCs w:val="24"/>
        </w:rPr>
        <w:t xml:space="preserve">3) </w:t>
      </w:r>
      <w:r w:rsidR="00840257" w:rsidRPr="00F4181E">
        <w:rPr>
          <w:sz w:val="24"/>
          <w:szCs w:val="24"/>
        </w:rPr>
        <w:t>а</w:t>
      </w:r>
      <w:r w:rsidR="007C7A39" w:rsidRPr="00F4181E">
        <w:rPr>
          <w:sz w:val="24"/>
          <w:szCs w:val="24"/>
        </w:rPr>
        <w:t xml:space="preserve">дрес электронной почты: </w:t>
      </w:r>
      <w:r w:rsidR="00DF2390" w:rsidRPr="00DF2390">
        <w:rPr>
          <w:sz w:val="24"/>
          <w:szCs w:val="24"/>
        </w:rPr>
        <w:t>adm-vav@udm.net</w:t>
      </w:r>
    </w:p>
    <w:bookmarkEnd w:id="3"/>
    <w:p w:rsidR="00840257" w:rsidRPr="00F4181E" w:rsidRDefault="00840257" w:rsidP="00156D79">
      <w:pPr>
        <w:pStyle w:val="ConsPlusNormal"/>
        <w:ind w:firstLine="0"/>
        <w:jc w:val="both"/>
        <w:rPr>
          <w:rFonts w:ascii="Times New Roman" w:eastAsia="Times New Roman" w:hAnsi="Times New Roman" w:cs="Times New Roman"/>
          <w:bCs/>
          <w:sz w:val="24"/>
          <w:szCs w:val="24"/>
        </w:rPr>
      </w:pPr>
      <w:r w:rsidRPr="00F4181E">
        <w:rPr>
          <w:rFonts w:ascii="Times New Roman" w:eastAsia="Times New Roman" w:hAnsi="Times New Roman" w:cs="Times New Roman"/>
          <w:b/>
          <w:bCs/>
          <w:sz w:val="24"/>
          <w:szCs w:val="24"/>
        </w:rPr>
        <w:t>3.5.</w:t>
      </w:r>
      <w:r w:rsidRPr="00F4181E">
        <w:rPr>
          <w:rFonts w:ascii="Times New Roman" w:eastAsia="Times New Roman" w:hAnsi="Times New Roman" w:cs="Times New Roman"/>
          <w:bCs/>
          <w:sz w:val="24"/>
          <w:szCs w:val="24"/>
        </w:rPr>
        <w:t xml:space="preserve"> Контактные данные МФЦ:</w:t>
      </w:r>
    </w:p>
    <w:p w:rsidR="00840257" w:rsidRPr="00F4181E" w:rsidRDefault="00093861" w:rsidP="00840257">
      <w:pPr>
        <w:pStyle w:val="ConsPlusNormal"/>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 xml:space="preserve">1) адрес: 427310, Удмуртская </w:t>
      </w:r>
      <w:r w:rsidR="00840257" w:rsidRPr="00F4181E">
        <w:rPr>
          <w:rFonts w:ascii="Times New Roman" w:eastAsia="Times New Roman" w:hAnsi="Times New Roman" w:cs="Times New Roman"/>
          <w:bCs/>
          <w:sz w:val="24"/>
          <w:szCs w:val="24"/>
        </w:rPr>
        <w:t>Республика, Вавожский район, с.</w:t>
      </w:r>
      <w:r w:rsidR="00980581">
        <w:rPr>
          <w:rFonts w:ascii="Times New Roman" w:eastAsia="Times New Roman" w:hAnsi="Times New Roman" w:cs="Times New Roman"/>
          <w:bCs/>
          <w:sz w:val="24"/>
          <w:szCs w:val="24"/>
        </w:rPr>
        <w:t xml:space="preserve"> </w:t>
      </w:r>
      <w:r w:rsidR="00840257" w:rsidRPr="00F4181E">
        <w:rPr>
          <w:rFonts w:ascii="Times New Roman" w:eastAsia="Times New Roman" w:hAnsi="Times New Roman" w:cs="Times New Roman"/>
          <w:bCs/>
          <w:sz w:val="24"/>
          <w:szCs w:val="24"/>
        </w:rPr>
        <w:t>Вавож, ул.</w:t>
      </w:r>
      <w:r w:rsidR="00044EC4">
        <w:rPr>
          <w:rFonts w:ascii="Times New Roman" w:eastAsia="Times New Roman" w:hAnsi="Times New Roman" w:cs="Times New Roman"/>
          <w:bCs/>
          <w:sz w:val="24"/>
          <w:szCs w:val="24"/>
        </w:rPr>
        <w:t xml:space="preserve"> </w:t>
      </w:r>
      <w:r w:rsidR="00840257" w:rsidRPr="00F4181E">
        <w:rPr>
          <w:rFonts w:ascii="Times New Roman" w:eastAsia="Times New Roman" w:hAnsi="Times New Roman" w:cs="Times New Roman"/>
          <w:bCs/>
          <w:sz w:val="24"/>
          <w:szCs w:val="24"/>
        </w:rPr>
        <w:t>Интернациональная, д. 45а.</w:t>
      </w:r>
      <w:proofErr w:type="gramEnd"/>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 xml:space="preserve">     2) телефон-факс: 8 (34155)2-14-58</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 xml:space="preserve">     3) адрес электронной почты: mfc-vav@yandex.ru .</w:t>
      </w:r>
    </w:p>
    <w:p w:rsidR="00840257" w:rsidRPr="00F4181E" w:rsidRDefault="00840257" w:rsidP="00156D79">
      <w:pPr>
        <w:pStyle w:val="ConsPlusNormal"/>
        <w:ind w:firstLine="0"/>
        <w:jc w:val="both"/>
        <w:rPr>
          <w:rFonts w:ascii="Times New Roman" w:eastAsia="Times New Roman" w:hAnsi="Times New Roman" w:cs="Times New Roman"/>
          <w:bCs/>
          <w:sz w:val="24"/>
          <w:szCs w:val="24"/>
        </w:rPr>
      </w:pPr>
      <w:r w:rsidRPr="00F4181E">
        <w:rPr>
          <w:rFonts w:ascii="Times New Roman" w:eastAsia="Times New Roman" w:hAnsi="Times New Roman" w:cs="Times New Roman"/>
          <w:b/>
          <w:bCs/>
          <w:sz w:val="24"/>
          <w:szCs w:val="24"/>
        </w:rPr>
        <w:t xml:space="preserve">3.6. </w:t>
      </w:r>
      <w:r w:rsidRPr="00F4181E">
        <w:rPr>
          <w:rFonts w:ascii="Times New Roman" w:eastAsia="Times New Roman" w:hAnsi="Times New Roman" w:cs="Times New Roman"/>
          <w:bCs/>
          <w:sz w:val="24"/>
          <w:szCs w:val="24"/>
        </w:rPr>
        <w:t>График раб</w:t>
      </w:r>
      <w:r w:rsidR="000B2BFA">
        <w:rPr>
          <w:rFonts w:ascii="Times New Roman" w:eastAsia="Times New Roman" w:hAnsi="Times New Roman" w:cs="Times New Roman"/>
          <w:bCs/>
          <w:sz w:val="24"/>
          <w:szCs w:val="24"/>
        </w:rPr>
        <w:t>оты Администрации МО «Вавожский район</w:t>
      </w:r>
      <w:r w:rsidRPr="00F4181E">
        <w:rPr>
          <w:rFonts w:ascii="Times New Roman" w:eastAsia="Times New Roman" w:hAnsi="Times New Roman" w:cs="Times New Roman"/>
          <w:bCs/>
          <w:sz w:val="24"/>
          <w:szCs w:val="24"/>
        </w:rPr>
        <w:t xml:space="preserve">»: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понедельник с 8.00 час</w:t>
      </w:r>
      <w:proofErr w:type="gramStart"/>
      <w:r w:rsidRPr="00F4181E">
        <w:rPr>
          <w:rFonts w:ascii="Times New Roman" w:eastAsia="Times New Roman" w:hAnsi="Times New Roman" w:cs="Times New Roman"/>
          <w:bCs/>
          <w:sz w:val="24"/>
          <w:szCs w:val="24"/>
        </w:rPr>
        <w:t>.</w:t>
      </w:r>
      <w:proofErr w:type="gramEnd"/>
      <w:r w:rsidRPr="00F4181E">
        <w:rPr>
          <w:rFonts w:ascii="Times New Roman" w:eastAsia="Times New Roman" w:hAnsi="Times New Roman" w:cs="Times New Roman"/>
          <w:bCs/>
          <w:sz w:val="24"/>
          <w:szCs w:val="24"/>
        </w:rPr>
        <w:t xml:space="preserve"> </w:t>
      </w:r>
      <w:proofErr w:type="gramStart"/>
      <w:r w:rsidRPr="00F4181E">
        <w:rPr>
          <w:rFonts w:ascii="Times New Roman" w:eastAsia="Times New Roman" w:hAnsi="Times New Roman" w:cs="Times New Roman"/>
          <w:bCs/>
          <w:sz w:val="24"/>
          <w:szCs w:val="24"/>
        </w:rPr>
        <w:t>д</w:t>
      </w:r>
      <w:proofErr w:type="gramEnd"/>
      <w:r w:rsidRPr="00F4181E">
        <w:rPr>
          <w:rFonts w:ascii="Times New Roman" w:eastAsia="Times New Roman" w:hAnsi="Times New Roman" w:cs="Times New Roman"/>
          <w:bCs/>
          <w:sz w:val="24"/>
          <w:szCs w:val="24"/>
        </w:rPr>
        <w:t xml:space="preserve">о 17.00 час. (перерыв с 12.00 час. до 13.00 час.).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вторник-пятница с 8.00 час</w:t>
      </w:r>
      <w:proofErr w:type="gramStart"/>
      <w:r w:rsidRPr="00F4181E">
        <w:rPr>
          <w:rFonts w:ascii="Times New Roman" w:eastAsia="Times New Roman" w:hAnsi="Times New Roman" w:cs="Times New Roman"/>
          <w:bCs/>
          <w:sz w:val="24"/>
          <w:szCs w:val="24"/>
        </w:rPr>
        <w:t>.</w:t>
      </w:r>
      <w:proofErr w:type="gramEnd"/>
      <w:r w:rsidRPr="00F4181E">
        <w:rPr>
          <w:rFonts w:ascii="Times New Roman" w:eastAsia="Times New Roman" w:hAnsi="Times New Roman" w:cs="Times New Roman"/>
          <w:bCs/>
          <w:sz w:val="24"/>
          <w:szCs w:val="24"/>
        </w:rPr>
        <w:t xml:space="preserve"> </w:t>
      </w:r>
      <w:proofErr w:type="gramStart"/>
      <w:r w:rsidRPr="00F4181E">
        <w:rPr>
          <w:rFonts w:ascii="Times New Roman" w:eastAsia="Times New Roman" w:hAnsi="Times New Roman" w:cs="Times New Roman"/>
          <w:bCs/>
          <w:sz w:val="24"/>
          <w:szCs w:val="24"/>
        </w:rPr>
        <w:t>д</w:t>
      </w:r>
      <w:proofErr w:type="gramEnd"/>
      <w:r w:rsidRPr="00F4181E">
        <w:rPr>
          <w:rFonts w:ascii="Times New Roman" w:eastAsia="Times New Roman" w:hAnsi="Times New Roman" w:cs="Times New Roman"/>
          <w:bCs/>
          <w:sz w:val="24"/>
          <w:szCs w:val="24"/>
        </w:rPr>
        <w:t xml:space="preserve">о 16.00 час. (перерыв с 12.00 час. до 13.00 час.).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Выходные дни – суббота, воскресенье, праздничные дни.</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 предпраздничные дни рабочий день сокращается на 1 час.</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F4181E">
        <w:rPr>
          <w:rFonts w:ascii="Times New Roman" w:eastAsia="Times New Roman" w:hAnsi="Times New Roman" w:cs="Times New Roman"/>
          <w:bCs/>
          <w:sz w:val="24"/>
          <w:szCs w:val="24"/>
        </w:rPr>
        <w:t xml:space="preserve">., </w:t>
      </w:r>
      <w:proofErr w:type="gramEnd"/>
      <w:r w:rsidRPr="00F4181E">
        <w:rPr>
          <w:rFonts w:ascii="Times New Roman" w:eastAsia="Times New Roman" w:hAnsi="Times New Roman" w:cs="Times New Roman"/>
          <w:bCs/>
          <w:sz w:val="24"/>
          <w:szCs w:val="24"/>
        </w:rPr>
        <w:t>с 15.00 до 15.15 час.</w:t>
      </w:r>
    </w:p>
    <w:p w:rsidR="00840257" w:rsidRPr="00F4181E" w:rsidRDefault="00840257" w:rsidP="00156D79">
      <w:pPr>
        <w:pStyle w:val="ConsPlusNormal"/>
        <w:ind w:firstLine="0"/>
        <w:jc w:val="both"/>
        <w:rPr>
          <w:rFonts w:ascii="Times New Roman" w:eastAsia="Times New Roman" w:hAnsi="Times New Roman" w:cs="Times New Roman"/>
          <w:bCs/>
          <w:sz w:val="24"/>
          <w:szCs w:val="24"/>
        </w:rPr>
      </w:pPr>
      <w:r w:rsidRPr="00F4181E">
        <w:rPr>
          <w:rFonts w:ascii="Times New Roman" w:eastAsia="Times New Roman" w:hAnsi="Times New Roman" w:cs="Times New Roman"/>
          <w:b/>
          <w:bCs/>
          <w:sz w:val="24"/>
          <w:szCs w:val="24"/>
        </w:rPr>
        <w:t>3.7.</w:t>
      </w:r>
      <w:r w:rsidRPr="00F4181E">
        <w:rPr>
          <w:rFonts w:ascii="Times New Roman" w:eastAsia="Times New Roman" w:hAnsi="Times New Roman" w:cs="Times New Roman"/>
          <w:bCs/>
          <w:sz w:val="24"/>
          <w:szCs w:val="24"/>
        </w:rPr>
        <w:t xml:space="preserve"> График работы МФЦ: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 xml:space="preserve">            Понедельник, среда, четверг, пятница с 8.00 час</w:t>
      </w:r>
      <w:proofErr w:type="gramStart"/>
      <w:r w:rsidRPr="00F4181E">
        <w:rPr>
          <w:rFonts w:ascii="Times New Roman" w:eastAsia="Times New Roman" w:hAnsi="Times New Roman" w:cs="Times New Roman"/>
          <w:bCs/>
          <w:sz w:val="24"/>
          <w:szCs w:val="24"/>
        </w:rPr>
        <w:t>.</w:t>
      </w:r>
      <w:proofErr w:type="gramEnd"/>
      <w:r w:rsidRPr="00F4181E">
        <w:rPr>
          <w:rFonts w:ascii="Times New Roman" w:eastAsia="Times New Roman" w:hAnsi="Times New Roman" w:cs="Times New Roman"/>
          <w:bCs/>
          <w:sz w:val="24"/>
          <w:szCs w:val="24"/>
        </w:rPr>
        <w:t xml:space="preserve"> </w:t>
      </w:r>
      <w:proofErr w:type="gramStart"/>
      <w:r w:rsidRPr="00F4181E">
        <w:rPr>
          <w:rFonts w:ascii="Times New Roman" w:eastAsia="Times New Roman" w:hAnsi="Times New Roman" w:cs="Times New Roman"/>
          <w:bCs/>
          <w:sz w:val="24"/>
          <w:szCs w:val="24"/>
        </w:rPr>
        <w:t>д</w:t>
      </w:r>
      <w:proofErr w:type="gramEnd"/>
      <w:r w:rsidRPr="00F4181E">
        <w:rPr>
          <w:rFonts w:ascii="Times New Roman" w:eastAsia="Times New Roman" w:hAnsi="Times New Roman" w:cs="Times New Roman"/>
          <w:bCs/>
          <w:sz w:val="24"/>
          <w:szCs w:val="24"/>
        </w:rPr>
        <w:t xml:space="preserve">о 18.00 час.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 xml:space="preserve">            Вторник  с 8.00 час</w:t>
      </w:r>
      <w:proofErr w:type="gramStart"/>
      <w:r w:rsidRPr="00F4181E">
        <w:rPr>
          <w:rFonts w:ascii="Times New Roman" w:eastAsia="Times New Roman" w:hAnsi="Times New Roman" w:cs="Times New Roman"/>
          <w:bCs/>
          <w:sz w:val="24"/>
          <w:szCs w:val="24"/>
        </w:rPr>
        <w:t>.</w:t>
      </w:r>
      <w:proofErr w:type="gramEnd"/>
      <w:r w:rsidRPr="00F4181E">
        <w:rPr>
          <w:rFonts w:ascii="Times New Roman" w:eastAsia="Times New Roman" w:hAnsi="Times New Roman" w:cs="Times New Roman"/>
          <w:bCs/>
          <w:sz w:val="24"/>
          <w:szCs w:val="24"/>
        </w:rPr>
        <w:t xml:space="preserve"> </w:t>
      </w:r>
      <w:proofErr w:type="gramStart"/>
      <w:r w:rsidRPr="00F4181E">
        <w:rPr>
          <w:rFonts w:ascii="Times New Roman" w:eastAsia="Times New Roman" w:hAnsi="Times New Roman" w:cs="Times New Roman"/>
          <w:bCs/>
          <w:sz w:val="24"/>
          <w:szCs w:val="24"/>
        </w:rPr>
        <w:t>д</w:t>
      </w:r>
      <w:proofErr w:type="gramEnd"/>
      <w:r w:rsidRPr="00F4181E">
        <w:rPr>
          <w:rFonts w:ascii="Times New Roman" w:eastAsia="Times New Roman" w:hAnsi="Times New Roman" w:cs="Times New Roman"/>
          <w:bCs/>
          <w:sz w:val="24"/>
          <w:szCs w:val="24"/>
        </w:rPr>
        <w:t xml:space="preserve">о 20.00 час. </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 xml:space="preserve">            Суббота  с 9.00 час</w:t>
      </w:r>
      <w:proofErr w:type="gramStart"/>
      <w:r w:rsidRPr="00F4181E">
        <w:rPr>
          <w:rFonts w:ascii="Times New Roman" w:eastAsia="Times New Roman" w:hAnsi="Times New Roman" w:cs="Times New Roman"/>
          <w:bCs/>
          <w:sz w:val="24"/>
          <w:szCs w:val="24"/>
        </w:rPr>
        <w:t>.</w:t>
      </w:r>
      <w:proofErr w:type="gramEnd"/>
      <w:r w:rsidRPr="00F4181E">
        <w:rPr>
          <w:rFonts w:ascii="Times New Roman" w:eastAsia="Times New Roman" w:hAnsi="Times New Roman" w:cs="Times New Roman"/>
          <w:bCs/>
          <w:sz w:val="24"/>
          <w:szCs w:val="24"/>
        </w:rPr>
        <w:t xml:space="preserve"> </w:t>
      </w:r>
      <w:proofErr w:type="gramStart"/>
      <w:r w:rsidRPr="00F4181E">
        <w:rPr>
          <w:rFonts w:ascii="Times New Roman" w:eastAsia="Times New Roman" w:hAnsi="Times New Roman" w:cs="Times New Roman"/>
          <w:bCs/>
          <w:sz w:val="24"/>
          <w:szCs w:val="24"/>
        </w:rPr>
        <w:t>д</w:t>
      </w:r>
      <w:proofErr w:type="gramEnd"/>
      <w:r w:rsidRPr="00F4181E">
        <w:rPr>
          <w:rFonts w:ascii="Times New Roman" w:eastAsia="Times New Roman" w:hAnsi="Times New Roman" w:cs="Times New Roman"/>
          <w:bCs/>
          <w:sz w:val="24"/>
          <w:szCs w:val="24"/>
        </w:rPr>
        <w:t>о 13.00 час.</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Выходные дни – воскресенье, праздничные дни.</w:t>
      </w:r>
    </w:p>
    <w:p w:rsidR="00840257" w:rsidRPr="00F4181E" w:rsidRDefault="00840257" w:rsidP="00840257">
      <w:pPr>
        <w:pStyle w:val="ConsPlusNormal"/>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В предпраздничные дни рабочий день сокращается на 1 час.</w:t>
      </w:r>
    </w:p>
    <w:p w:rsidR="007C7A39" w:rsidRPr="00F4181E" w:rsidRDefault="00840257" w:rsidP="00840257">
      <w:pPr>
        <w:pStyle w:val="ConsPlusNormal"/>
        <w:ind w:firstLine="0"/>
        <w:jc w:val="both"/>
        <w:rPr>
          <w:rFonts w:ascii="Times New Roman" w:eastAsia="Times New Roman" w:hAnsi="Times New Roman" w:cs="Times New Roman"/>
          <w:bCs/>
          <w:sz w:val="24"/>
          <w:szCs w:val="24"/>
        </w:rPr>
      </w:pPr>
      <w:r w:rsidRPr="00F4181E">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F4181E" w:rsidRDefault="00840257" w:rsidP="00840257">
      <w:pPr>
        <w:pStyle w:val="ConsPlusNormal"/>
        <w:ind w:firstLine="0"/>
        <w:jc w:val="both"/>
        <w:rPr>
          <w:rFonts w:ascii="Times New Roman" w:eastAsia="Times New Roman" w:hAnsi="Times New Roman" w:cs="Times New Roman"/>
          <w:bCs/>
          <w:sz w:val="24"/>
          <w:szCs w:val="24"/>
        </w:rPr>
      </w:pPr>
    </w:p>
    <w:bookmarkEnd w:id="2"/>
    <w:p w:rsidR="007C7A39" w:rsidRDefault="007C7A39" w:rsidP="008C0CAE">
      <w:pPr>
        <w:pStyle w:val="ConsPlusNormal"/>
        <w:ind w:firstLine="0"/>
        <w:jc w:val="center"/>
        <w:rPr>
          <w:rFonts w:ascii="Times New Roman" w:eastAsia="Times New Roman" w:hAnsi="Times New Roman" w:cs="Times New Roman"/>
          <w:b/>
          <w:sz w:val="24"/>
          <w:szCs w:val="24"/>
        </w:rPr>
      </w:pPr>
      <w:r w:rsidRPr="00F4181E">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624EDC" w:rsidRPr="00F4181E" w:rsidRDefault="00624EDC" w:rsidP="008C0CAE">
      <w:pPr>
        <w:pStyle w:val="ConsPlusNormal"/>
        <w:ind w:firstLine="0"/>
        <w:jc w:val="center"/>
        <w:rPr>
          <w:rFonts w:ascii="Times New Roman" w:eastAsia="Times New Roman" w:hAnsi="Times New Roman" w:cs="Times New Roman"/>
          <w:b/>
          <w:sz w:val="24"/>
          <w:szCs w:val="24"/>
        </w:rPr>
      </w:pPr>
    </w:p>
    <w:p w:rsidR="007C7A39" w:rsidRPr="00F4181E" w:rsidRDefault="007C7A39" w:rsidP="007C7A39">
      <w:pPr>
        <w:pStyle w:val="a3"/>
        <w:spacing w:after="0"/>
        <w:jc w:val="both"/>
        <w:rPr>
          <w:color w:val="000000"/>
        </w:rPr>
      </w:pPr>
      <w:r w:rsidRPr="00F4181E">
        <w:rPr>
          <w:b/>
        </w:rPr>
        <w:t>4.1.</w:t>
      </w:r>
      <w:r w:rsidRPr="00F4181E">
        <w:t xml:space="preserve"> Информация о порядке предоставления муниципальной услуги является открытой и</w:t>
      </w:r>
      <w:r w:rsidRPr="00F4181E">
        <w:rPr>
          <w:color w:val="000000"/>
        </w:rPr>
        <w:t xml:space="preserve"> общедоступной. </w:t>
      </w:r>
    </w:p>
    <w:p w:rsidR="007C7A39" w:rsidRPr="00F4181E" w:rsidRDefault="007C7A39" w:rsidP="007C7A39">
      <w:pPr>
        <w:pStyle w:val="a3"/>
        <w:spacing w:after="0"/>
        <w:jc w:val="both"/>
      </w:pPr>
      <w:r w:rsidRPr="00F4181E">
        <w:rPr>
          <w:b/>
        </w:rPr>
        <w:t>4.2.</w:t>
      </w:r>
      <w:r w:rsidRPr="00F4181E">
        <w:t xml:space="preserve"> Основными требованиями к информированию заявителей являются: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 актуальность и достоверность предоставляемой информации;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2) четкость в изложении информации;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3) полнота информирования;</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4) наглядность форм предоставляемой информации;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5) удобство и доступность получения информации;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6) оперативность предоставления информации</w:t>
      </w:r>
      <w:r w:rsidR="007C7A39" w:rsidRPr="00F4181E">
        <w:rPr>
          <w:b/>
          <w:sz w:val="24"/>
          <w:szCs w:val="24"/>
        </w:rPr>
        <w:t>.</w:t>
      </w:r>
    </w:p>
    <w:p w:rsidR="007C7A39" w:rsidRPr="00F4181E" w:rsidRDefault="007C7A39" w:rsidP="007C7A39">
      <w:pPr>
        <w:jc w:val="both"/>
        <w:rPr>
          <w:sz w:val="24"/>
          <w:szCs w:val="24"/>
        </w:rPr>
      </w:pPr>
      <w:bookmarkStart w:id="4" w:name="_Hlk8655359"/>
      <w:r w:rsidRPr="00F4181E">
        <w:rPr>
          <w:b/>
          <w:sz w:val="24"/>
          <w:szCs w:val="24"/>
        </w:rPr>
        <w:t>4.3.</w:t>
      </w:r>
      <w:r w:rsidRPr="00F4181E">
        <w:rPr>
          <w:sz w:val="24"/>
          <w:szCs w:val="24"/>
        </w:rPr>
        <w:t xml:space="preserve"> Специалисты Администрации</w:t>
      </w:r>
      <w:r w:rsidR="00E229F1">
        <w:rPr>
          <w:sz w:val="24"/>
          <w:szCs w:val="24"/>
        </w:rPr>
        <w:t xml:space="preserve"> </w:t>
      </w:r>
      <w:r w:rsidR="000B2BFA">
        <w:rPr>
          <w:sz w:val="24"/>
          <w:szCs w:val="24"/>
        </w:rPr>
        <w:t>Вавожск</w:t>
      </w:r>
      <w:r w:rsidR="00E229F1">
        <w:rPr>
          <w:sz w:val="24"/>
          <w:szCs w:val="24"/>
        </w:rPr>
        <w:t>ого</w:t>
      </w:r>
      <w:r w:rsidR="000B2BFA">
        <w:rPr>
          <w:sz w:val="24"/>
          <w:szCs w:val="24"/>
        </w:rPr>
        <w:t xml:space="preserve"> район</w:t>
      </w:r>
      <w:r w:rsidR="00E229F1">
        <w:rPr>
          <w:sz w:val="24"/>
          <w:szCs w:val="24"/>
        </w:rPr>
        <w:t>а</w:t>
      </w:r>
      <w:r w:rsidRPr="00F4181E">
        <w:rPr>
          <w:sz w:val="24"/>
          <w:szCs w:val="24"/>
        </w:rPr>
        <w:t xml:space="preserve"> и </w:t>
      </w:r>
      <w:r w:rsidR="005D65B8" w:rsidRPr="00F4181E">
        <w:rPr>
          <w:sz w:val="24"/>
          <w:szCs w:val="24"/>
        </w:rPr>
        <w:t xml:space="preserve">МФЦ </w:t>
      </w:r>
      <w:r w:rsidRPr="00F4181E">
        <w:rPr>
          <w:sz w:val="24"/>
          <w:szCs w:val="24"/>
        </w:rPr>
        <w:t>предоставляют информацию по следующим вопросам:</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1) о способах получения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2) об услугах, которые являются необходимыми и обязательными для предоставления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3) о перечне нормативных правовых актов, регламентирующих предоставление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5) о графике работы специалистов, оказывающих предоставление муниципальной услуги;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6) об основаниях отказа в приеме заявления;</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7) о сроке предоставления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8) о ходе предоставления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4"/>
    <w:p w:rsidR="007C7A39" w:rsidRPr="00F4181E" w:rsidRDefault="007C7A39" w:rsidP="007C7A39">
      <w:pPr>
        <w:jc w:val="both"/>
        <w:rPr>
          <w:sz w:val="24"/>
          <w:szCs w:val="24"/>
        </w:rPr>
      </w:pPr>
      <w:r w:rsidRPr="00F4181E">
        <w:rPr>
          <w:b/>
          <w:sz w:val="24"/>
          <w:szCs w:val="24"/>
        </w:rPr>
        <w:lastRenderedPageBreak/>
        <w:t>4.4.</w:t>
      </w:r>
      <w:r w:rsidRPr="00F4181E">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F4181E" w:rsidRDefault="007C7A39" w:rsidP="007C7A39">
      <w:pPr>
        <w:jc w:val="both"/>
        <w:rPr>
          <w:sz w:val="24"/>
          <w:szCs w:val="24"/>
        </w:rPr>
      </w:pPr>
      <w:r w:rsidRPr="00F4181E">
        <w:rPr>
          <w:b/>
          <w:sz w:val="24"/>
          <w:szCs w:val="24"/>
        </w:rPr>
        <w:t>4.5.</w:t>
      </w:r>
      <w:r w:rsidRPr="00F4181E">
        <w:rPr>
          <w:sz w:val="24"/>
          <w:szCs w:val="24"/>
        </w:rPr>
        <w:t xml:space="preserve"> Информирование о порядке предоставления муниципальной услуги предусматривается в форме:</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 индивидуального устного информирования;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2) индивидуального письменного информирования;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3) публичного письменного информирования.</w:t>
      </w:r>
    </w:p>
    <w:p w:rsidR="007C7A39" w:rsidRPr="00F4181E" w:rsidRDefault="007C7A39" w:rsidP="007C7A39">
      <w:pPr>
        <w:jc w:val="both"/>
        <w:rPr>
          <w:sz w:val="24"/>
          <w:szCs w:val="24"/>
        </w:rPr>
      </w:pPr>
      <w:r w:rsidRPr="00F4181E">
        <w:rPr>
          <w:b/>
          <w:sz w:val="24"/>
          <w:szCs w:val="24"/>
        </w:rPr>
        <w:t>4.6.</w:t>
      </w:r>
      <w:r w:rsidRPr="00F4181E">
        <w:rPr>
          <w:sz w:val="24"/>
          <w:szCs w:val="24"/>
        </w:rPr>
        <w:t xml:space="preserve"> 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вправе получить в Администрации</w:t>
      </w:r>
      <w:r w:rsidR="00E229F1">
        <w:rPr>
          <w:sz w:val="24"/>
          <w:szCs w:val="24"/>
        </w:rPr>
        <w:t xml:space="preserve"> </w:t>
      </w:r>
      <w:r w:rsidR="000B2BFA">
        <w:rPr>
          <w:sz w:val="24"/>
          <w:szCs w:val="24"/>
        </w:rPr>
        <w:t>Вавожск</w:t>
      </w:r>
      <w:r w:rsidR="00E229F1">
        <w:rPr>
          <w:sz w:val="24"/>
          <w:szCs w:val="24"/>
        </w:rPr>
        <w:t>ого</w:t>
      </w:r>
      <w:r w:rsidR="000B2BFA">
        <w:rPr>
          <w:sz w:val="24"/>
          <w:szCs w:val="24"/>
        </w:rPr>
        <w:t xml:space="preserve"> район</w:t>
      </w:r>
      <w:r w:rsidR="00E229F1">
        <w:rPr>
          <w:sz w:val="24"/>
          <w:szCs w:val="24"/>
        </w:rPr>
        <w:t>а</w:t>
      </w:r>
      <w:r w:rsidRPr="00F4181E">
        <w:rPr>
          <w:sz w:val="24"/>
          <w:szCs w:val="24"/>
        </w:rPr>
        <w:t xml:space="preserve"> или в </w:t>
      </w:r>
      <w:r w:rsidR="005D65B8" w:rsidRPr="00F4181E">
        <w:rPr>
          <w:sz w:val="24"/>
          <w:szCs w:val="24"/>
        </w:rPr>
        <w:t>МФЦ</w:t>
      </w:r>
      <w:r w:rsidRPr="00F4181E">
        <w:rPr>
          <w:sz w:val="24"/>
          <w:szCs w:val="24"/>
        </w:rPr>
        <w:t xml:space="preserve"> лично или по телефону, в соответствии с графиками работы указанных организаций (пункты </w:t>
      </w:r>
      <w:r w:rsidR="00CC36DC" w:rsidRPr="00F4181E">
        <w:rPr>
          <w:sz w:val="24"/>
          <w:szCs w:val="24"/>
        </w:rPr>
        <w:t>3.6.</w:t>
      </w:r>
      <w:r w:rsidRPr="00F4181E">
        <w:rPr>
          <w:sz w:val="24"/>
          <w:szCs w:val="24"/>
        </w:rPr>
        <w:t xml:space="preserve"> и </w:t>
      </w:r>
      <w:r w:rsidR="00CC36DC" w:rsidRPr="00F4181E">
        <w:rPr>
          <w:sz w:val="24"/>
          <w:szCs w:val="24"/>
        </w:rPr>
        <w:t xml:space="preserve">3.7. </w:t>
      </w:r>
      <w:r w:rsidRPr="00F4181E">
        <w:rPr>
          <w:sz w:val="24"/>
          <w:szCs w:val="24"/>
        </w:rPr>
        <w:t>регламента).</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w:t>
      </w:r>
      <w:proofErr w:type="gramStart"/>
      <w:r w:rsidR="007C7A39" w:rsidRPr="00F4181E">
        <w:rPr>
          <w:sz w:val="24"/>
          <w:szCs w:val="24"/>
        </w:rPr>
        <w:t>,</w:t>
      </w:r>
      <w:proofErr w:type="gramEnd"/>
      <w:r w:rsidR="007C7A39" w:rsidRPr="00F4181E">
        <w:rPr>
          <w:sz w:val="24"/>
          <w:szCs w:val="24"/>
        </w:rPr>
        <w:t xml:space="preserve">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F4181E" w:rsidRDefault="007C7A39" w:rsidP="007C7A39">
      <w:pPr>
        <w:jc w:val="both"/>
        <w:rPr>
          <w:sz w:val="24"/>
          <w:szCs w:val="24"/>
        </w:rPr>
      </w:pPr>
      <w:r w:rsidRPr="00F4181E">
        <w:rPr>
          <w:b/>
          <w:sz w:val="24"/>
          <w:szCs w:val="24"/>
        </w:rPr>
        <w:t>4.7.</w:t>
      </w:r>
      <w:r w:rsidRPr="00F4181E">
        <w:rPr>
          <w:sz w:val="24"/>
          <w:szCs w:val="24"/>
        </w:rPr>
        <w:t xml:space="preserve"> Для индивидуального информирования в письменной форме заявители могут направить свои обращения: </w:t>
      </w:r>
    </w:p>
    <w:p w:rsidR="007C7A39" w:rsidRPr="00F4181E" w:rsidRDefault="008B2276" w:rsidP="008B2276">
      <w:pPr>
        <w:jc w:val="both"/>
        <w:rPr>
          <w:color w:val="7030A0"/>
          <w:sz w:val="24"/>
          <w:szCs w:val="24"/>
        </w:rPr>
      </w:pPr>
      <w:r w:rsidRPr="00F4181E">
        <w:rPr>
          <w:sz w:val="24"/>
          <w:szCs w:val="24"/>
        </w:rPr>
        <w:t xml:space="preserve">     </w:t>
      </w:r>
      <w:r w:rsidR="007C7A39" w:rsidRPr="00F4181E">
        <w:rPr>
          <w:sz w:val="24"/>
          <w:szCs w:val="24"/>
        </w:rPr>
        <w:t xml:space="preserve">1) посредством почтовой связи (письма, телеграммы, бандероли и т.д.) на адреса, указанные в пунктах </w:t>
      </w:r>
      <w:r w:rsidR="00CC36DC" w:rsidRPr="00F4181E">
        <w:rPr>
          <w:sz w:val="24"/>
          <w:szCs w:val="24"/>
        </w:rPr>
        <w:t>3.4.</w:t>
      </w:r>
      <w:r w:rsidR="007C7A39" w:rsidRPr="00F4181E">
        <w:rPr>
          <w:sz w:val="24"/>
          <w:szCs w:val="24"/>
        </w:rPr>
        <w:t xml:space="preserve"> и </w:t>
      </w:r>
      <w:r w:rsidR="00CC36DC" w:rsidRPr="00F4181E">
        <w:rPr>
          <w:sz w:val="24"/>
          <w:szCs w:val="24"/>
        </w:rPr>
        <w:t>3.5</w:t>
      </w:r>
      <w:r w:rsidR="007C7A39" w:rsidRPr="00F4181E">
        <w:rPr>
          <w:sz w:val="24"/>
          <w:szCs w:val="24"/>
        </w:rPr>
        <w:t xml:space="preserve"> настоящего </w:t>
      </w:r>
      <w:r w:rsidR="00CC36DC" w:rsidRPr="00F4181E">
        <w:rPr>
          <w:sz w:val="24"/>
          <w:szCs w:val="24"/>
        </w:rPr>
        <w:t>р</w:t>
      </w:r>
      <w:r w:rsidR="007C7A39" w:rsidRPr="00F4181E">
        <w:rPr>
          <w:sz w:val="24"/>
          <w:szCs w:val="24"/>
        </w:rPr>
        <w:t>егламента;</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2) по электронной почте на электронные адреса, указанные в пунктах </w:t>
      </w:r>
      <w:r w:rsidR="00CC36DC" w:rsidRPr="00F4181E">
        <w:rPr>
          <w:sz w:val="24"/>
          <w:szCs w:val="24"/>
        </w:rPr>
        <w:t>3.4.</w:t>
      </w:r>
      <w:r w:rsidR="007C7A39" w:rsidRPr="00F4181E">
        <w:rPr>
          <w:sz w:val="24"/>
          <w:szCs w:val="24"/>
        </w:rPr>
        <w:t xml:space="preserve"> и </w:t>
      </w:r>
      <w:r w:rsidR="00CC36DC" w:rsidRPr="00F4181E">
        <w:rPr>
          <w:sz w:val="24"/>
          <w:szCs w:val="24"/>
        </w:rPr>
        <w:t>3.5.</w:t>
      </w:r>
      <w:r w:rsidR="007C7A39" w:rsidRPr="00F4181E">
        <w:rPr>
          <w:sz w:val="24"/>
          <w:szCs w:val="24"/>
        </w:rPr>
        <w:t xml:space="preserve"> настоящего регламента;</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3) посредством факсимильной связи на номер</w:t>
      </w:r>
      <w:r w:rsidR="00CC36DC" w:rsidRPr="00F4181E">
        <w:rPr>
          <w:sz w:val="24"/>
          <w:szCs w:val="24"/>
        </w:rPr>
        <w:t>а</w:t>
      </w:r>
      <w:r w:rsidR="007C7A39" w:rsidRPr="00F4181E">
        <w:rPr>
          <w:sz w:val="24"/>
          <w:szCs w:val="24"/>
        </w:rPr>
        <w:t xml:space="preserve">, </w:t>
      </w:r>
      <w:proofErr w:type="gramStart"/>
      <w:r w:rsidR="007C7A39" w:rsidRPr="00F4181E">
        <w:rPr>
          <w:sz w:val="24"/>
          <w:szCs w:val="24"/>
        </w:rPr>
        <w:t>указанный</w:t>
      </w:r>
      <w:proofErr w:type="gramEnd"/>
      <w:r w:rsidR="007C7A39" w:rsidRPr="00F4181E">
        <w:rPr>
          <w:sz w:val="24"/>
          <w:szCs w:val="24"/>
        </w:rPr>
        <w:t xml:space="preserve"> в пункте </w:t>
      </w:r>
      <w:r w:rsidR="00CC36DC" w:rsidRPr="00F4181E">
        <w:rPr>
          <w:sz w:val="24"/>
          <w:szCs w:val="24"/>
        </w:rPr>
        <w:t>3.4. и 3.5.</w:t>
      </w:r>
      <w:r w:rsidR="007C7A39" w:rsidRPr="00F4181E">
        <w:rPr>
          <w:sz w:val="24"/>
          <w:szCs w:val="24"/>
        </w:rPr>
        <w:t xml:space="preserve"> настоящего регламента</w:t>
      </w:r>
      <w:r w:rsidR="004B2A6E" w:rsidRPr="00F4181E">
        <w:rPr>
          <w:sz w:val="24"/>
          <w:szCs w:val="24"/>
        </w:rPr>
        <w:t>.</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5" w:name="_Hlk14254896"/>
      <w:r w:rsidR="007C7A39" w:rsidRPr="00F4181E">
        <w:rPr>
          <w:sz w:val="24"/>
          <w:szCs w:val="24"/>
        </w:rPr>
        <w:t>Ответ</w:t>
      </w:r>
      <w:r w:rsidR="0097775E" w:rsidRPr="00F4181E">
        <w:rPr>
          <w:sz w:val="24"/>
          <w:szCs w:val="24"/>
        </w:rPr>
        <w:t>, данн</w:t>
      </w:r>
      <w:r w:rsidR="000B2BFA">
        <w:rPr>
          <w:sz w:val="24"/>
          <w:szCs w:val="24"/>
        </w:rPr>
        <w:t>ый Администрацией Вавожск</w:t>
      </w:r>
      <w:r w:rsidR="00E229F1">
        <w:rPr>
          <w:sz w:val="24"/>
          <w:szCs w:val="24"/>
        </w:rPr>
        <w:t>ого</w:t>
      </w:r>
      <w:r w:rsidR="000B2BFA">
        <w:rPr>
          <w:sz w:val="24"/>
          <w:szCs w:val="24"/>
        </w:rPr>
        <w:t xml:space="preserve"> район</w:t>
      </w:r>
      <w:r w:rsidR="00E229F1">
        <w:rPr>
          <w:sz w:val="24"/>
          <w:szCs w:val="24"/>
        </w:rPr>
        <w:t>а</w:t>
      </w:r>
      <w:r w:rsidR="0097775E" w:rsidRPr="00F4181E">
        <w:rPr>
          <w:sz w:val="24"/>
          <w:szCs w:val="24"/>
        </w:rPr>
        <w:t xml:space="preserve">, </w:t>
      </w:r>
      <w:r w:rsidR="007C7A39" w:rsidRPr="00F4181E">
        <w:rPr>
          <w:sz w:val="24"/>
          <w:szCs w:val="24"/>
        </w:rPr>
        <w:t xml:space="preserve"> подписывается Главой муниципального образования «</w:t>
      </w:r>
      <w:r w:rsidR="00E229F1">
        <w:rPr>
          <w:sz w:val="24"/>
          <w:szCs w:val="24"/>
        </w:rPr>
        <w:t xml:space="preserve">Муниципальный округ </w:t>
      </w:r>
      <w:r w:rsidR="000B2BFA">
        <w:rPr>
          <w:sz w:val="24"/>
          <w:szCs w:val="24"/>
        </w:rPr>
        <w:t>Вавожский район</w:t>
      </w:r>
      <w:r w:rsidR="00E229F1">
        <w:rPr>
          <w:sz w:val="24"/>
          <w:szCs w:val="24"/>
        </w:rPr>
        <w:t xml:space="preserve"> Удмуртской Республики</w:t>
      </w:r>
      <w:r w:rsidR="007C7A39" w:rsidRPr="00F4181E">
        <w:rPr>
          <w:sz w:val="24"/>
          <w:szCs w:val="24"/>
        </w:rPr>
        <w:t>».</w:t>
      </w:r>
      <w:bookmarkEnd w:id="5"/>
    </w:p>
    <w:p w:rsidR="007C7A39" w:rsidRPr="00F4181E" w:rsidRDefault="007C7A39" w:rsidP="007C7A39">
      <w:pPr>
        <w:pStyle w:val="a3"/>
        <w:spacing w:after="0"/>
        <w:jc w:val="both"/>
      </w:pPr>
      <w:r w:rsidRPr="00F4181E">
        <w:rPr>
          <w:b/>
        </w:rPr>
        <w:t>4.8.</w:t>
      </w:r>
      <w:r w:rsidRPr="00F4181E">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F4181E" w:rsidRDefault="008B2276" w:rsidP="008B2276">
      <w:pPr>
        <w:pStyle w:val="a3"/>
        <w:spacing w:after="0"/>
        <w:jc w:val="both"/>
      </w:pPr>
      <w:r w:rsidRPr="00F4181E">
        <w:t xml:space="preserve">     </w:t>
      </w:r>
      <w:r w:rsidR="007C7A39" w:rsidRPr="00F4181E">
        <w:t xml:space="preserve">1) на Едином портале государственных и муниципальных услуг (функций) в сети Интернет </w:t>
      </w:r>
      <w:hyperlink r:id="rId9" w:history="1">
        <w:r w:rsidR="007C7A39" w:rsidRPr="00F4181E">
          <w:rPr>
            <w:rStyle w:val="ac"/>
          </w:rPr>
          <w:t>www.gosuslugi.ru</w:t>
        </w:r>
      </w:hyperlink>
      <w:r w:rsidR="007C7A39" w:rsidRPr="00F4181E">
        <w:t xml:space="preserve"> (далее – ЕПГУ); </w:t>
      </w:r>
    </w:p>
    <w:p w:rsidR="007C7A39" w:rsidRPr="00F4181E" w:rsidRDefault="008B2276" w:rsidP="008B2276">
      <w:pPr>
        <w:shd w:val="clear" w:color="auto" w:fill="FFFFFF"/>
        <w:spacing w:line="255" w:lineRule="atLeast"/>
        <w:jc w:val="both"/>
        <w:rPr>
          <w:sz w:val="24"/>
          <w:szCs w:val="24"/>
        </w:rPr>
      </w:pPr>
      <w:r w:rsidRPr="00F4181E">
        <w:rPr>
          <w:sz w:val="24"/>
          <w:szCs w:val="24"/>
        </w:rPr>
        <w:t xml:space="preserve">     </w:t>
      </w:r>
      <w:r w:rsidR="007C7A39" w:rsidRPr="00F4181E">
        <w:rPr>
          <w:sz w:val="24"/>
          <w:szCs w:val="24"/>
        </w:rPr>
        <w:t xml:space="preserve">2) на Региональном портале государственных и муниципальных услуг (функций) Удмуртской Республики </w:t>
      </w:r>
      <w:hyperlink r:id="rId10" w:history="1">
        <w:r w:rsidR="007C7A39" w:rsidRPr="00F4181E">
          <w:rPr>
            <w:rStyle w:val="ac"/>
            <w:sz w:val="24"/>
            <w:szCs w:val="24"/>
          </w:rPr>
          <w:t>http://uslugi.udmurt.ru/</w:t>
        </w:r>
      </w:hyperlink>
      <w:r w:rsidR="007C7A39" w:rsidRPr="00F4181E">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007C7A39" w:rsidRPr="00F4181E">
        <w:rPr>
          <w:sz w:val="24"/>
          <w:szCs w:val="24"/>
        </w:rPr>
        <w:t>инфоматы</w:t>
      </w:r>
      <w:proofErr w:type="spellEnd"/>
      <w:r w:rsidR="007C7A39" w:rsidRPr="00F4181E">
        <w:rPr>
          <w:sz w:val="24"/>
          <w:szCs w:val="24"/>
        </w:rPr>
        <w:t xml:space="preserve">). Список мест размещения </w:t>
      </w:r>
      <w:proofErr w:type="spellStart"/>
      <w:r w:rsidR="007C7A39" w:rsidRPr="00F4181E">
        <w:rPr>
          <w:sz w:val="24"/>
          <w:szCs w:val="24"/>
        </w:rPr>
        <w:t>инфоматов</w:t>
      </w:r>
      <w:proofErr w:type="spellEnd"/>
      <w:r w:rsidR="007C7A39" w:rsidRPr="00F4181E">
        <w:rPr>
          <w:sz w:val="24"/>
          <w:szCs w:val="24"/>
        </w:rPr>
        <w:t xml:space="preserve"> представлен в приложении №1 к настоящему Административному регламенту; </w:t>
      </w:r>
    </w:p>
    <w:p w:rsidR="007C7A39" w:rsidRPr="00DE4031" w:rsidRDefault="008B2276" w:rsidP="008B2276">
      <w:pPr>
        <w:jc w:val="both"/>
        <w:rPr>
          <w:sz w:val="24"/>
          <w:szCs w:val="24"/>
        </w:rPr>
      </w:pPr>
      <w:r w:rsidRPr="000B2BFA">
        <w:rPr>
          <w:color w:val="FF0000"/>
          <w:sz w:val="24"/>
          <w:szCs w:val="24"/>
        </w:rPr>
        <w:t xml:space="preserve">     </w:t>
      </w:r>
      <w:r w:rsidR="007C7A39" w:rsidRPr="00DE4031">
        <w:rPr>
          <w:sz w:val="24"/>
          <w:szCs w:val="24"/>
        </w:rPr>
        <w:t>3) на официальном</w:t>
      </w:r>
      <w:r w:rsidR="004B2A6E" w:rsidRPr="00DE4031">
        <w:rPr>
          <w:sz w:val="24"/>
          <w:szCs w:val="24"/>
        </w:rPr>
        <w:t xml:space="preserve"> сайте муниципального образования </w:t>
      </w:r>
      <w:r w:rsidR="00E229F1" w:rsidRPr="00F4181E">
        <w:rPr>
          <w:sz w:val="24"/>
          <w:szCs w:val="24"/>
        </w:rPr>
        <w:t>«</w:t>
      </w:r>
      <w:r w:rsidR="00E229F1">
        <w:rPr>
          <w:sz w:val="24"/>
          <w:szCs w:val="24"/>
        </w:rPr>
        <w:t>Муниципальный округ Вавожский район Удмуртской Республики</w:t>
      </w:r>
      <w:r w:rsidR="00E229F1" w:rsidRPr="00F4181E">
        <w:rPr>
          <w:sz w:val="24"/>
          <w:szCs w:val="24"/>
        </w:rPr>
        <w:t>»</w:t>
      </w:r>
      <w:r w:rsidR="00E229F1" w:rsidRPr="00DE4031">
        <w:rPr>
          <w:sz w:val="24"/>
          <w:szCs w:val="24"/>
        </w:rPr>
        <w:t xml:space="preserve"> </w:t>
      </w:r>
      <w:bookmarkStart w:id="6" w:name="_Hlk14254991"/>
      <w:r w:rsidR="004B2A6E" w:rsidRPr="00DE4031">
        <w:rPr>
          <w:sz w:val="24"/>
          <w:szCs w:val="24"/>
        </w:rPr>
        <w:t>http://vavozh-</w:t>
      </w:r>
      <w:r w:rsidR="006F1253" w:rsidRPr="00DE4031">
        <w:rPr>
          <w:sz w:val="24"/>
          <w:szCs w:val="24"/>
        </w:rPr>
        <w:t>raion.udmurt.ru.</w:t>
      </w:r>
    </w:p>
    <w:bookmarkEnd w:id="6"/>
    <w:p w:rsidR="007C7A39" w:rsidRPr="00F4181E" w:rsidRDefault="008B2276" w:rsidP="008B2276">
      <w:pPr>
        <w:pStyle w:val="a3"/>
        <w:spacing w:after="0"/>
        <w:jc w:val="both"/>
      </w:pPr>
      <w:r w:rsidRPr="00F4181E">
        <w:t xml:space="preserve">     </w:t>
      </w:r>
      <w:r w:rsidR="007C7A39" w:rsidRPr="00F4181E">
        <w:t>4) на информационных стендах, расположенных в помещении Администрации</w:t>
      </w:r>
      <w:r w:rsidR="00E229F1">
        <w:t xml:space="preserve"> </w:t>
      </w:r>
      <w:r w:rsidR="000B2BFA">
        <w:t>Вавожск</w:t>
      </w:r>
      <w:r w:rsidR="00E229F1">
        <w:t>ого</w:t>
      </w:r>
      <w:r w:rsidR="000B2BFA">
        <w:t xml:space="preserve"> район</w:t>
      </w:r>
      <w:r w:rsidR="00E229F1">
        <w:t>а</w:t>
      </w:r>
      <w:r w:rsidR="007C7A39" w:rsidRPr="00F4181E">
        <w:t xml:space="preserve"> и в</w:t>
      </w:r>
      <w:r w:rsidR="005D65B8" w:rsidRPr="00F4181E">
        <w:t xml:space="preserve"> МФЦ</w:t>
      </w:r>
      <w:r w:rsidR="00DE2BC7" w:rsidRPr="00F4181E">
        <w:t>.</w:t>
      </w:r>
    </w:p>
    <w:p w:rsidR="007C7A39" w:rsidRPr="00F4181E" w:rsidRDefault="007C7A39" w:rsidP="007C7A39">
      <w:pPr>
        <w:jc w:val="both"/>
        <w:rPr>
          <w:sz w:val="24"/>
          <w:szCs w:val="24"/>
        </w:rPr>
      </w:pPr>
      <w:r w:rsidRPr="00F4181E">
        <w:rPr>
          <w:b/>
          <w:sz w:val="24"/>
          <w:szCs w:val="24"/>
        </w:rPr>
        <w:lastRenderedPageBreak/>
        <w:t>4.9.</w:t>
      </w:r>
      <w:r w:rsidRPr="00F4181E">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F4181E" w:rsidRDefault="007C7A39" w:rsidP="007C7A39">
      <w:pPr>
        <w:jc w:val="both"/>
        <w:rPr>
          <w:sz w:val="24"/>
          <w:szCs w:val="24"/>
        </w:rPr>
      </w:pPr>
      <w:r w:rsidRPr="00F4181E">
        <w:rPr>
          <w:b/>
          <w:sz w:val="24"/>
          <w:szCs w:val="24"/>
        </w:rPr>
        <w:t>4.10.</w:t>
      </w:r>
      <w:r w:rsidRPr="00F4181E">
        <w:rPr>
          <w:sz w:val="24"/>
          <w:szCs w:val="24"/>
        </w:rPr>
        <w:t xml:space="preserve"> Требования к качеству информационных стендов указаны в пункте </w:t>
      </w:r>
      <w:r w:rsidR="00DE2BC7" w:rsidRPr="00F4181E">
        <w:rPr>
          <w:sz w:val="24"/>
          <w:szCs w:val="24"/>
        </w:rPr>
        <w:t>19.3</w:t>
      </w:r>
      <w:r w:rsidRPr="00F4181E">
        <w:rPr>
          <w:sz w:val="24"/>
          <w:szCs w:val="24"/>
        </w:rPr>
        <w:t xml:space="preserve"> настоящего  регламента.</w:t>
      </w:r>
    </w:p>
    <w:p w:rsidR="007C7A39" w:rsidRPr="00F4181E" w:rsidRDefault="007C7A39" w:rsidP="007C7A39">
      <w:pPr>
        <w:jc w:val="both"/>
        <w:rPr>
          <w:sz w:val="24"/>
          <w:szCs w:val="24"/>
        </w:rPr>
      </w:pPr>
      <w:r w:rsidRPr="00F4181E">
        <w:rPr>
          <w:b/>
          <w:sz w:val="24"/>
          <w:szCs w:val="24"/>
        </w:rPr>
        <w:t>4.11.</w:t>
      </w:r>
      <w:r w:rsidRPr="00F4181E">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0B2BFA">
        <w:rPr>
          <w:sz w:val="24"/>
          <w:szCs w:val="24"/>
        </w:rPr>
        <w:t>Вавожск</w:t>
      </w:r>
      <w:r w:rsidR="00E229F1">
        <w:rPr>
          <w:sz w:val="24"/>
          <w:szCs w:val="24"/>
        </w:rPr>
        <w:t>ого</w:t>
      </w:r>
      <w:r w:rsidR="000B2BFA">
        <w:rPr>
          <w:sz w:val="24"/>
          <w:szCs w:val="24"/>
        </w:rPr>
        <w:t xml:space="preserve"> район</w:t>
      </w:r>
      <w:r w:rsidR="00E229F1">
        <w:rPr>
          <w:sz w:val="24"/>
          <w:szCs w:val="24"/>
        </w:rPr>
        <w:t>а</w:t>
      </w:r>
      <w:r w:rsidR="007C7A39" w:rsidRPr="00F4181E">
        <w:rPr>
          <w:sz w:val="24"/>
          <w:szCs w:val="24"/>
        </w:rPr>
        <w:t xml:space="preserve"> и </w:t>
      </w:r>
      <w:r w:rsidR="005D65B8" w:rsidRPr="00F4181E">
        <w:rPr>
          <w:sz w:val="24"/>
          <w:szCs w:val="24"/>
        </w:rPr>
        <w:t>МФЦ</w:t>
      </w:r>
      <w:r w:rsidR="007C7A39" w:rsidRPr="00F4181E">
        <w:rPr>
          <w:sz w:val="24"/>
          <w:szCs w:val="24"/>
        </w:rPr>
        <w:t xml:space="preserve">;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2) адреса ЕПГУ и РПГУ, официального портала </w:t>
      </w:r>
      <w:r w:rsidR="0022265F" w:rsidRPr="00F4181E">
        <w:rPr>
          <w:sz w:val="24"/>
          <w:szCs w:val="24"/>
        </w:rPr>
        <w:t>Вавож</w:t>
      </w:r>
      <w:r w:rsidR="007C7A39" w:rsidRPr="00F4181E">
        <w:rPr>
          <w:sz w:val="24"/>
          <w:szCs w:val="24"/>
        </w:rPr>
        <w:t xml:space="preserve">ского  района; </w:t>
      </w:r>
    </w:p>
    <w:p w:rsidR="007C7A39" w:rsidRPr="00F4181E" w:rsidRDefault="008B2276" w:rsidP="008B2276">
      <w:pPr>
        <w:jc w:val="both"/>
        <w:rPr>
          <w:color w:val="7030A0"/>
          <w:sz w:val="24"/>
          <w:szCs w:val="24"/>
        </w:rPr>
      </w:pPr>
      <w:r w:rsidRPr="00F4181E">
        <w:rPr>
          <w:sz w:val="24"/>
          <w:szCs w:val="24"/>
        </w:rPr>
        <w:t xml:space="preserve">     </w:t>
      </w:r>
      <w:r w:rsidR="007C7A39" w:rsidRPr="00F4181E">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F4181E">
        <w:rPr>
          <w:sz w:val="24"/>
          <w:szCs w:val="24"/>
        </w:rPr>
        <w:t>17</w:t>
      </w:r>
      <w:r w:rsidR="007C7A39" w:rsidRPr="00F4181E">
        <w:rPr>
          <w:sz w:val="24"/>
          <w:szCs w:val="24"/>
        </w:rPr>
        <w:t xml:space="preserve"> настоящего регламента</w:t>
      </w:r>
      <w:r w:rsidR="007C7A39" w:rsidRPr="00F4181E">
        <w:rPr>
          <w:color w:val="7030A0"/>
          <w:sz w:val="24"/>
          <w:szCs w:val="24"/>
        </w:rPr>
        <w:t xml:space="preserve">;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4) об услугах, которые являются необходимыми и обязательными для предоставления муниципальной услуги;</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5) сроки предоставления муниципальной услуги;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8) порядок и способы подачи заявления о предоставлении муниципальной услуги;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9) порядок и способы получения информации по порядку предоставления муниципальной услуги;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11) порядок записи на личный прием к должностным лицам; </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12) порядок получения книги отзывов и предложений по вопросам организации приема заявителей; </w:t>
      </w:r>
    </w:p>
    <w:p w:rsidR="007C7A39" w:rsidRPr="00F4181E" w:rsidRDefault="008B2276" w:rsidP="008B2276">
      <w:pPr>
        <w:jc w:val="both"/>
        <w:rPr>
          <w:color w:val="FF0000"/>
          <w:sz w:val="24"/>
          <w:szCs w:val="24"/>
        </w:rPr>
      </w:pPr>
      <w:r w:rsidRPr="00F4181E">
        <w:rPr>
          <w:sz w:val="24"/>
          <w:szCs w:val="24"/>
        </w:rPr>
        <w:t xml:space="preserve">     </w:t>
      </w:r>
      <w:r w:rsidR="007C7A39" w:rsidRPr="00F4181E">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F4181E">
        <w:rPr>
          <w:color w:val="FF0000"/>
          <w:sz w:val="24"/>
          <w:szCs w:val="24"/>
        </w:rPr>
        <w:t>.</w:t>
      </w:r>
    </w:p>
    <w:p w:rsidR="00E53D19" w:rsidRPr="00F4181E" w:rsidRDefault="00E53D19" w:rsidP="00E53D19">
      <w:pPr>
        <w:jc w:val="both"/>
        <w:rPr>
          <w:sz w:val="24"/>
          <w:szCs w:val="24"/>
        </w:rPr>
      </w:pPr>
      <w:r w:rsidRPr="00F4181E">
        <w:rPr>
          <w:b/>
          <w:sz w:val="24"/>
          <w:szCs w:val="24"/>
        </w:rPr>
        <w:t xml:space="preserve">4.12. </w:t>
      </w:r>
      <w:proofErr w:type="gramStart"/>
      <w:r w:rsidRPr="00F4181E">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F4181E">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002C13C3" w:rsidRPr="00F4181E">
        <w:rPr>
          <w:sz w:val="24"/>
          <w:szCs w:val="24"/>
        </w:rPr>
        <w:t xml:space="preserve"> </w:t>
      </w:r>
      <w:proofErr w:type="gramStart"/>
      <w:r w:rsidR="002C13C3" w:rsidRPr="00F4181E">
        <w:rPr>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F4181E">
        <w:rPr>
          <w:sz w:val="24"/>
          <w:szCs w:val="24"/>
        </w:rPr>
        <w:t xml:space="preserve">», на стендах в местах предоставления </w:t>
      </w:r>
      <w:r w:rsidR="00FA05CE" w:rsidRPr="00F4181E">
        <w:rPr>
          <w:sz w:val="24"/>
          <w:szCs w:val="24"/>
        </w:rPr>
        <w:t>муниципальной</w:t>
      </w:r>
      <w:r w:rsidRPr="00F4181E">
        <w:rPr>
          <w:sz w:val="24"/>
          <w:szCs w:val="24"/>
        </w:rPr>
        <w:t xml:space="preserve"> услуги, в информационно-телекоммуникационной сети «Интернет» на официальном сайте Вавожского района http://vavozh-raion.udmurt.ru/, предоставляющего государственную или</w:t>
      </w:r>
      <w:proofErr w:type="gramEnd"/>
      <w:r w:rsidRPr="00F4181E">
        <w:rPr>
          <w:sz w:val="24"/>
          <w:szCs w:val="24"/>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t>
      </w:r>
      <w:r w:rsidR="00E62A4E">
        <w:rPr>
          <w:sz w:val="24"/>
          <w:szCs w:val="24"/>
        </w:rPr>
        <w:t>w.gosuslugi.ru/ (далее – ФГИС Е</w:t>
      </w:r>
      <w:r w:rsidRPr="00F4181E">
        <w:rPr>
          <w:sz w:val="24"/>
          <w:szCs w:val="24"/>
        </w:rPr>
        <w:t>П</w:t>
      </w:r>
      <w:r w:rsidR="00E62A4E">
        <w:rPr>
          <w:sz w:val="24"/>
          <w:szCs w:val="24"/>
        </w:rPr>
        <w:t>Г</w:t>
      </w:r>
      <w:r w:rsidRPr="00F4181E">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0D7E23" w:rsidRPr="00F4181E" w:rsidRDefault="007C7A39" w:rsidP="007C7A39">
      <w:pPr>
        <w:ind w:firstLine="6"/>
        <w:jc w:val="center"/>
        <w:rPr>
          <w:b/>
          <w:sz w:val="24"/>
          <w:szCs w:val="24"/>
        </w:rPr>
      </w:pPr>
      <w:r w:rsidRPr="00F4181E">
        <w:rPr>
          <w:b/>
          <w:sz w:val="24"/>
          <w:szCs w:val="24"/>
        </w:rPr>
        <w:t xml:space="preserve">Раздел II. </w:t>
      </w:r>
    </w:p>
    <w:p w:rsidR="007C7A39" w:rsidRPr="00F4181E" w:rsidRDefault="007C7A39" w:rsidP="007C7A39">
      <w:pPr>
        <w:ind w:firstLine="6"/>
        <w:jc w:val="center"/>
        <w:rPr>
          <w:b/>
          <w:sz w:val="24"/>
          <w:szCs w:val="24"/>
        </w:rPr>
      </w:pPr>
      <w:r w:rsidRPr="00F4181E">
        <w:rPr>
          <w:b/>
          <w:sz w:val="24"/>
          <w:szCs w:val="24"/>
        </w:rPr>
        <w:t>СТАНДАРТ ПРЕДОСТАВЛЕНИЯ МУНИЦИПАЛЬНОЙ УСЛУГИ</w:t>
      </w:r>
    </w:p>
    <w:p w:rsidR="007C7A39" w:rsidRPr="00F4181E" w:rsidRDefault="007C7A39" w:rsidP="007C7A39">
      <w:pPr>
        <w:ind w:hanging="6"/>
        <w:jc w:val="both"/>
        <w:rPr>
          <w:b/>
          <w:sz w:val="24"/>
          <w:szCs w:val="24"/>
        </w:rPr>
      </w:pPr>
    </w:p>
    <w:p w:rsidR="007C7A39" w:rsidRPr="00F4181E" w:rsidRDefault="007C7A39" w:rsidP="00F741B4">
      <w:pPr>
        <w:rPr>
          <w:b/>
          <w:sz w:val="24"/>
          <w:szCs w:val="24"/>
        </w:rPr>
      </w:pPr>
      <w:r w:rsidRPr="00F4181E">
        <w:rPr>
          <w:b/>
          <w:sz w:val="24"/>
          <w:szCs w:val="24"/>
        </w:rPr>
        <w:t>5. Наименование муниципальной услуги</w:t>
      </w:r>
    </w:p>
    <w:p w:rsidR="007C7A39" w:rsidRPr="00171C7A" w:rsidRDefault="007C7A39" w:rsidP="007C7A39">
      <w:pPr>
        <w:tabs>
          <w:tab w:val="left" w:pos="709"/>
        </w:tabs>
        <w:jc w:val="both"/>
        <w:rPr>
          <w:color w:val="FF0000"/>
          <w:sz w:val="24"/>
          <w:szCs w:val="24"/>
        </w:rPr>
      </w:pPr>
      <w:r w:rsidRPr="00F4181E">
        <w:rPr>
          <w:b/>
          <w:color w:val="000000"/>
          <w:sz w:val="24"/>
          <w:szCs w:val="24"/>
        </w:rPr>
        <w:t>5.1</w:t>
      </w:r>
      <w:r w:rsidR="00044EC4">
        <w:rPr>
          <w:b/>
          <w:color w:val="000000"/>
          <w:sz w:val="24"/>
          <w:szCs w:val="24"/>
        </w:rPr>
        <w:t>.</w:t>
      </w:r>
      <w:r w:rsidR="00980581" w:rsidRPr="00980581">
        <w:t xml:space="preserve"> </w:t>
      </w:r>
      <w:proofErr w:type="gramStart"/>
      <w:r w:rsidR="00980581" w:rsidRPr="00D14457">
        <w:rPr>
          <w:color w:val="000000"/>
          <w:sz w:val="24"/>
          <w:szCs w:val="24"/>
        </w:rPr>
        <w:t xml:space="preserve">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980581" w:rsidRPr="00D14457">
        <w:rPr>
          <w:color w:val="000000"/>
          <w:sz w:val="24"/>
          <w:szCs w:val="24"/>
        </w:rPr>
        <w:t>взлетной</w:t>
      </w:r>
      <w:proofErr w:type="spellEnd"/>
      <w:r w:rsidR="00980581" w:rsidRPr="00D14457">
        <w:rPr>
          <w:color w:val="000000"/>
          <w:sz w:val="24"/>
          <w:szCs w:val="24"/>
        </w:rPr>
        <w:t xml:space="preserve"> массой менее 0.</w:t>
      </w:r>
      <w:r w:rsidR="000E3867">
        <w:rPr>
          <w:color w:val="000000"/>
          <w:sz w:val="24"/>
          <w:szCs w:val="24"/>
        </w:rPr>
        <w:t>15</w:t>
      </w:r>
      <w:r w:rsidR="00980581" w:rsidRPr="00D14457">
        <w:rPr>
          <w:color w:val="000000"/>
          <w:sz w:val="24"/>
          <w:szCs w:val="24"/>
        </w:rPr>
        <w:t xml:space="preserve"> кг), </w:t>
      </w:r>
      <w:proofErr w:type="spellStart"/>
      <w:r w:rsidR="00980581" w:rsidRPr="00D14457">
        <w:rPr>
          <w:color w:val="000000"/>
          <w:sz w:val="24"/>
          <w:szCs w:val="24"/>
        </w:rPr>
        <w:t>подъемов</w:t>
      </w:r>
      <w:proofErr w:type="spellEnd"/>
      <w:r w:rsidR="00980581" w:rsidRPr="00D14457">
        <w:rPr>
          <w:color w:val="000000"/>
          <w:sz w:val="24"/>
          <w:szCs w:val="24"/>
        </w:rPr>
        <w:t xml:space="preserve"> привязных аэростатов над населенными пунктами, а также посадки (взлета) на </w:t>
      </w:r>
      <w:r w:rsidR="00980581" w:rsidRPr="00D14457">
        <w:rPr>
          <w:color w:val="000000"/>
          <w:sz w:val="24"/>
          <w:szCs w:val="24"/>
        </w:rPr>
        <w:lastRenderedPageBreak/>
        <w:t>расположенные в границах населенных пунктов площадки, сведения о которых не опубликованы в документах аэронавигационной информации</w:t>
      </w:r>
      <w:r w:rsidR="00171C7A" w:rsidRPr="00171C7A">
        <w:rPr>
          <w:color w:val="000000"/>
          <w:sz w:val="24"/>
          <w:szCs w:val="24"/>
        </w:rPr>
        <w:tab/>
      </w:r>
      <w:proofErr w:type="gramEnd"/>
    </w:p>
    <w:p w:rsidR="007C7A39" w:rsidRPr="00F4181E" w:rsidRDefault="007C7A39" w:rsidP="00F741B4">
      <w:pPr>
        <w:rPr>
          <w:b/>
          <w:sz w:val="24"/>
          <w:szCs w:val="24"/>
        </w:rPr>
      </w:pPr>
      <w:r w:rsidRPr="00F4181E">
        <w:rPr>
          <w:b/>
          <w:sz w:val="24"/>
          <w:szCs w:val="24"/>
        </w:rPr>
        <w:t>6. Наименование органа, предоставляющего муниципальную услугу</w:t>
      </w:r>
    </w:p>
    <w:p w:rsidR="007C7A39" w:rsidRPr="00F4181E" w:rsidRDefault="007C7A39" w:rsidP="007C7A39">
      <w:pPr>
        <w:pStyle w:val="a3"/>
        <w:spacing w:after="0"/>
        <w:jc w:val="both"/>
      </w:pPr>
      <w:r w:rsidRPr="00F4181E">
        <w:rPr>
          <w:b/>
        </w:rPr>
        <w:t>6.1.</w:t>
      </w:r>
      <w:r w:rsidR="0097775E" w:rsidRPr="00F4181E">
        <w:rPr>
          <w:b/>
        </w:rPr>
        <w:t xml:space="preserve"> </w:t>
      </w:r>
      <w:r w:rsidRPr="00F4181E">
        <w:t xml:space="preserve"> Муниципальную услугу предоставляет </w:t>
      </w:r>
      <w:r w:rsidR="00E229F1">
        <w:t>Администрация Вавожского района</w:t>
      </w:r>
      <w:r w:rsidRPr="00F4181E">
        <w:t xml:space="preserve">. </w:t>
      </w:r>
    </w:p>
    <w:p w:rsidR="007C7A39" w:rsidRPr="00F4181E" w:rsidRDefault="007C7A39" w:rsidP="007C7A39">
      <w:pPr>
        <w:jc w:val="both"/>
        <w:rPr>
          <w:sz w:val="24"/>
          <w:szCs w:val="24"/>
        </w:rPr>
      </w:pPr>
      <w:r w:rsidRPr="00F4181E">
        <w:rPr>
          <w:b/>
          <w:sz w:val="24"/>
          <w:szCs w:val="24"/>
        </w:rPr>
        <w:t>6.2.</w:t>
      </w:r>
      <w:r w:rsidR="0097775E" w:rsidRPr="00F4181E">
        <w:rPr>
          <w:sz w:val="24"/>
          <w:szCs w:val="24"/>
        </w:rPr>
        <w:t xml:space="preserve"> </w:t>
      </w:r>
      <w:r w:rsidRPr="00F4181E">
        <w:rPr>
          <w:sz w:val="24"/>
          <w:szCs w:val="24"/>
        </w:rPr>
        <w:t xml:space="preserve">При предоставлении муниципальной услуги </w:t>
      </w:r>
      <w:r w:rsidR="00E229F1">
        <w:rPr>
          <w:sz w:val="24"/>
          <w:szCs w:val="24"/>
        </w:rPr>
        <w:t>Администрация Вавожского района</w:t>
      </w:r>
      <w:r w:rsidRPr="00F4181E">
        <w:rPr>
          <w:sz w:val="24"/>
          <w:szCs w:val="24"/>
        </w:rPr>
        <w:t xml:space="preserve"> осуществляет  взаимодействие:</w:t>
      </w:r>
    </w:p>
    <w:p w:rsidR="007C7A39" w:rsidRPr="00F4181E" w:rsidRDefault="008B2276" w:rsidP="008B2276">
      <w:pPr>
        <w:jc w:val="both"/>
        <w:rPr>
          <w:sz w:val="24"/>
          <w:szCs w:val="24"/>
        </w:rPr>
      </w:pPr>
      <w:r w:rsidRPr="00F4181E">
        <w:rPr>
          <w:sz w:val="24"/>
          <w:szCs w:val="24"/>
        </w:rPr>
        <w:t xml:space="preserve">     </w:t>
      </w:r>
      <w:r w:rsidR="007C7A39" w:rsidRPr="00F4181E">
        <w:rPr>
          <w:sz w:val="24"/>
          <w:szCs w:val="24"/>
        </w:rPr>
        <w:t xml:space="preserve">1) с </w:t>
      </w:r>
      <w:r w:rsidR="005D65B8" w:rsidRPr="00F4181E">
        <w:rPr>
          <w:sz w:val="24"/>
          <w:szCs w:val="24"/>
        </w:rPr>
        <w:t xml:space="preserve">МФЦ </w:t>
      </w:r>
      <w:r w:rsidR="007C7A39" w:rsidRPr="00F4181E">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пункте  </w:t>
      </w:r>
      <w:r w:rsidR="00355F59" w:rsidRPr="00F4181E">
        <w:rPr>
          <w:sz w:val="24"/>
          <w:szCs w:val="24"/>
        </w:rPr>
        <w:t xml:space="preserve">10.1 </w:t>
      </w:r>
      <w:r w:rsidR="007C7A39" w:rsidRPr="00F4181E">
        <w:rPr>
          <w:sz w:val="24"/>
          <w:szCs w:val="24"/>
        </w:rPr>
        <w:t>настоящего регламента, выдачи заявителю результата муниципальной услуги;</w:t>
      </w:r>
    </w:p>
    <w:p w:rsidR="007C7A39" w:rsidRPr="00F4181E" w:rsidRDefault="008B2276" w:rsidP="008B2276">
      <w:pPr>
        <w:pStyle w:val="a3"/>
        <w:spacing w:after="0"/>
        <w:jc w:val="both"/>
      </w:pPr>
      <w:r w:rsidRPr="00F4181E">
        <w:t xml:space="preserve">     </w:t>
      </w:r>
      <w:r w:rsidR="007C7A39" w:rsidRPr="00F4181E">
        <w:t xml:space="preserve">2) со структурными подразделениями Администрации </w:t>
      </w:r>
      <w:r w:rsidR="0022265F" w:rsidRPr="00F4181E">
        <w:t>Вавож</w:t>
      </w:r>
      <w:r w:rsidR="007C7A39" w:rsidRPr="00F4181E">
        <w:t xml:space="preserve">ского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предоставления муниципальной услуги; </w:t>
      </w:r>
    </w:p>
    <w:p w:rsidR="007C7A39" w:rsidRPr="00F4181E" w:rsidRDefault="007C7A39" w:rsidP="007C7A39">
      <w:pPr>
        <w:jc w:val="both"/>
        <w:rPr>
          <w:sz w:val="24"/>
          <w:szCs w:val="24"/>
        </w:rPr>
      </w:pPr>
      <w:r w:rsidRPr="00F4181E">
        <w:rPr>
          <w:b/>
          <w:sz w:val="24"/>
          <w:szCs w:val="24"/>
        </w:rPr>
        <w:t>6.3.</w:t>
      </w:r>
      <w:r w:rsidRPr="00F4181E">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F4181E" w:rsidRDefault="007C7A39" w:rsidP="007C7A39">
      <w:pPr>
        <w:jc w:val="both"/>
        <w:rPr>
          <w:sz w:val="24"/>
          <w:szCs w:val="24"/>
        </w:rPr>
      </w:pPr>
      <w:r w:rsidRPr="00F4181E">
        <w:rPr>
          <w:b/>
          <w:sz w:val="24"/>
          <w:szCs w:val="24"/>
        </w:rPr>
        <w:t>6.4.</w:t>
      </w:r>
      <w:r w:rsidRPr="00F4181E">
        <w:rPr>
          <w:sz w:val="24"/>
          <w:szCs w:val="24"/>
        </w:rPr>
        <w:t xml:space="preserve"> </w:t>
      </w:r>
      <w:proofErr w:type="gramStart"/>
      <w:r w:rsidR="00E229F1">
        <w:rPr>
          <w:sz w:val="24"/>
          <w:szCs w:val="24"/>
        </w:rPr>
        <w:t>Администрация Вавожского района</w:t>
      </w:r>
      <w:r w:rsidRPr="00F4181E">
        <w:rPr>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7" w:name="_Hlk14255409"/>
      <w:r w:rsidRPr="00F4181E">
        <w:rPr>
          <w:sz w:val="24"/>
          <w:szCs w:val="24"/>
        </w:rPr>
        <w:t xml:space="preserve">для предоставления </w:t>
      </w:r>
      <w:r w:rsidR="00DE79E3" w:rsidRPr="00F4181E">
        <w:rPr>
          <w:sz w:val="24"/>
          <w:szCs w:val="24"/>
        </w:rPr>
        <w:t xml:space="preserve">органами местного самоуправления муниципального образования </w:t>
      </w:r>
      <w:r w:rsidR="00E229F1" w:rsidRPr="00F4181E">
        <w:rPr>
          <w:sz w:val="24"/>
          <w:szCs w:val="24"/>
        </w:rPr>
        <w:t>«</w:t>
      </w:r>
      <w:r w:rsidR="00E229F1">
        <w:rPr>
          <w:sz w:val="24"/>
          <w:szCs w:val="24"/>
        </w:rPr>
        <w:t>Муниципальный округ Вавожский район Удмуртской Республики</w:t>
      </w:r>
      <w:r w:rsidR="00E229F1" w:rsidRPr="00F4181E">
        <w:rPr>
          <w:sz w:val="24"/>
          <w:szCs w:val="24"/>
        </w:rPr>
        <w:t xml:space="preserve">» </w:t>
      </w:r>
      <w:r w:rsidRPr="00F4181E">
        <w:rPr>
          <w:sz w:val="24"/>
          <w:szCs w:val="24"/>
        </w:rPr>
        <w:t>муниципальных услу</w:t>
      </w:r>
      <w:r w:rsidR="00DE79E3" w:rsidRPr="00F4181E">
        <w:rPr>
          <w:sz w:val="24"/>
          <w:szCs w:val="24"/>
        </w:rPr>
        <w:t>г и предоставляются организациями, участвующими в предоставлении</w:t>
      </w:r>
      <w:proofErr w:type="gramEnd"/>
      <w:r w:rsidR="00DE79E3" w:rsidRPr="00F4181E">
        <w:rPr>
          <w:sz w:val="24"/>
          <w:szCs w:val="24"/>
        </w:rPr>
        <w:t xml:space="preserve"> муниципальных услуг, и порядка определения платы за их оказание</w:t>
      </w:r>
      <w:r w:rsidRPr="00F4181E">
        <w:rPr>
          <w:sz w:val="24"/>
          <w:szCs w:val="24"/>
        </w:rPr>
        <w:t xml:space="preserve">, утвержденный </w:t>
      </w:r>
      <w:r w:rsidR="00483155" w:rsidRPr="00F4181E">
        <w:rPr>
          <w:sz w:val="24"/>
          <w:szCs w:val="24"/>
        </w:rPr>
        <w:t>решением Совета депутатов</w:t>
      </w:r>
      <w:r w:rsidRPr="00F4181E">
        <w:rPr>
          <w:sz w:val="24"/>
          <w:szCs w:val="24"/>
        </w:rPr>
        <w:t xml:space="preserve">  муниципального образования «</w:t>
      </w:r>
      <w:r w:rsidR="005D65B8" w:rsidRPr="00F4181E">
        <w:rPr>
          <w:sz w:val="24"/>
          <w:szCs w:val="24"/>
        </w:rPr>
        <w:t>Вавож</w:t>
      </w:r>
      <w:r w:rsidRPr="00F4181E">
        <w:rPr>
          <w:sz w:val="24"/>
          <w:szCs w:val="24"/>
        </w:rPr>
        <w:t>ск</w:t>
      </w:r>
      <w:r w:rsidR="005D65B8" w:rsidRPr="00F4181E">
        <w:rPr>
          <w:sz w:val="24"/>
          <w:szCs w:val="24"/>
        </w:rPr>
        <w:t>ий район</w:t>
      </w:r>
      <w:r w:rsidRPr="00F4181E">
        <w:rPr>
          <w:sz w:val="24"/>
          <w:szCs w:val="24"/>
        </w:rPr>
        <w:t>»</w:t>
      </w:r>
      <w:r w:rsidR="00452FFE" w:rsidRPr="00F4181E">
        <w:rPr>
          <w:sz w:val="24"/>
          <w:szCs w:val="24"/>
        </w:rPr>
        <w:t xml:space="preserve"> от 25 ноября 2011 года №378.</w:t>
      </w:r>
    </w:p>
    <w:p w:rsidR="007C7A39" w:rsidRPr="00F4181E" w:rsidRDefault="007C7A39" w:rsidP="007C7A39">
      <w:pPr>
        <w:jc w:val="both"/>
        <w:rPr>
          <w:sz w:val="24"/>
          <w:szCs w:val="24"/>
        </w:rPr>
      </w:pPr>
    </w:p>
    <w:bookmarkEnd w:id="7"/>
    <w:p w:rsidR="007C7A39" w:rsidRPr="00F4181E" w:rsidRDefault="007C7A39" w:rsidP="00F741B4">
      <w:pPr>
        <w:rPr>
          <w:b/>
          <w:sz w:val="24"/>
          <w:szCs w:val="24"/>
        </w:rPr>
      </w:pPr>
      <w:r w:rsidRPr="00F4181E">
        <w:rPr>
          <w:b/>
          <w:sz w:val="24"/>
          <w:szCs w:val="24"/>
        </w:rPr>
        <w:t>7. Результат предоставления муниципальной услуги</w:t>
      </w:r>
    </w:p>
    <w:p w:rsidR="007C7A39" w:rsidRPr="006F1253" w:rsidRDefault="007C7A39" w:rsidP="007C7A39">
      <w:pPr>
        <w:tabs>
          <w:tab w:val="left" w:pos="1260"/>
        </w:tabs>
        <w:jc w:val="both"/>
        <w:rPr>
          <w:sz w:val="24"/>
          <w:szCs w:val="24"/>
        </w:rPr>
      </w:pPr>
      <w:r w:rsidRPr="00F4181E">
        <w:rPr>
          <w:b/>
          <w:color w:val="000000"/>
          <w:sz w:val="24"/>
          <w:szCs w:val="24"/>
        </w:rPr>
        <w:t>7.1</w:t>
      </w:r>
      <w:r w:rsidRPr="006F1253">
        <w:rPr>
          <w:b/>
          <w:sz w:val="24"/>
          <w:szCs w:val="24"/>
        </w:rPr>
        <w:t>.</w:t>
      </w:r>
      <w:r w:rsidRPr="006F1253">
        <w:rPr>
          <w:sz w:val="24"/>
          <w:szCs w:val="24"/>
        </w:rPr>
        <w:t xml:space="preserve"> Конечным результатом предоставления муниципальной услуги являются:</w:t>
      </w:r>
    </w:p>
    <w:p w:rsidR="009C3C98" w:rsidRPr="009C3C98" w:rsidRDefault="008B2276" w:rsidP="009C3C98">
      <w:pPr>
        <w:tabs>
          <w:tab w:val="left" w:pos="1260"/>
        </w:tabs>
        <w:jc w:val="both"/>
        <w:rPr>
          <w:sz w:val="24"/>
          <w:szCs w:val="24"/>
        </w:rPr>
      </w:pPr>
      <w:r w:rsidRPr="006F1253">
        <w:rPr>
          <w:sz w:val="24"/>
          <w:szCs w:val="24"/>
        </w:rPr>
        <w:t xml:space="preserve">   </w:t>
      </w:r>
      <w:proofErr w:type="gramStart"/>
      <w:r w:rsidR="009C3C98">
        <w:rPr>
          <w:sz w:val="24"/>
          <w:szCs w:val="24"/>
        </w:rPr>
        <w:t>-</w:t>
      </w:r>
      <w:r w:rsidR="00D14457">
        <w:rPr>
          <w:sz w:val="24"/>
          <w:szCs w:val="24"/>
        </w:rPr>
        <w:t>в</w:t>
      </w:r>
      <w:r w:rsidR="00D14457" w:rsidRPr="00D14457">
        <w:rPr>
          <w:sz w:val="24"/>
          <w:szCs w:val="24"/>
        </w:rPr>
        <w:t xml:space="preserve">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D14457" w:rsidRPr="00D14457">
        <w:rPr>
          <w:sz w:val="24"/>
          <w:szCs w:val="24"/>
        </w:rPr>
        <w:t>взлетной</w:t>
      </w:r>
      <w:proofErr w:type="spellEnd"/>
      <w:r w:rsidR="00D14457" w:rsidRPr="00D14457">
        <w:rPr>
          <w:sz w:val="24"/>
          <w:szCs w:val="24"/>
        </w:rPr>
        <w:t xml:space="preserve"> массой менее 0.</w:t>
      </w:r>
      <w:r w:rsidR="001B4A0F">
        <w:rPr>
          <w:sz w:val="24"/>
          <w:szCs w:val="24"/>
        </w:rPr>
        <w:t>1</w:t>
      </w:r>
      <w:r w:rsidR="00D14457" w:rsidRPr="00D14457">
        <w:rPr>
          <w:sz w:val="24"/>
          <w:szCs w:val="24"/>
        </w:rPr>
        <w:t xml:space="preserve">5 кг), </w:t>
      </w:r>
      <w:proofErr w:type="spellStart"/>
      <w:r w:rsidR="00D14457" w:rsidRPr="00D14457">
        <w:rPr>
          <w:sz w:val="24"/>
          <w:szCs w:val="24"/>
        </w:rPr>
        <w:t>подъемов</w:t>
      </w:r>
      <w:proofErr w:type="spellEnd"/>
      <w:r w:rsidR="00D14457" w:rsidRPr="00D14457">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009C3C98" w:rsidRPr="009C3C98">
        <w:rPr>
          <w:sz w:val="24"/>
          <w:szCs w:val="24"/>
        </w:rPr>
        <w:t xml:space="preserve"> (далее - Разрешение), форма ко</w:t>
      </w:r>
      <w:r w:rsidR="00E62A4E">
        <w:rPr>
          <w:sz w:val="24"/>
          <w:szCs w:val="24"/>
        </w:rPr>
        <w:t>торого утверждена</w:t>
      </w:r>
      <w:proofErr w:type="gramEnd"/>
      <w:r w:rsidR="00E62A4E">
        <w:rPr>
          <w:sz w:val="24"/>
          <w:szCs w:val="24"/>
        </w:rPr>
        <w:t xml:space="preserve"> приложением №2</w:t>
      </w:r>
      <w:r w:rsidR="009C3C98" w:rsidRPr="009C3C98">
        <w:rPr>
          <w:sz w:val="24"/>
          <w:szCs w:val="24"/>
        </w:rPr>
        <w:t xml:space="preserve"> к настоящему Регламенту;</w:t>
      </w:r>
    </w:p>
    <w:p w:rsidR="00044EC4" w:rsidRPr="00044EC4" w:rsidRDefault="009C3C98" w:rsidP="009C3C98">
      <w:pPr>
        <w:tabs>
          <w:tab w:val="left" w:pos="1260"/>
        </w:tabs>
        <w:jc w:val="both"/>
        <w:rPr>
          <w:color w:val="FF0000"/>
          <w:sz w:val="24"/>
          <w:szCs w:val="24"/>
        </w:rPr>
      </w:pPr>
      <w:proofErr w:type="gramStart"/>
      <w:r w:rsidRPr="009C3C98">
        <w:rPr>
          <w:sz w:val="24"/>
          <w:szCs w:val="24"/>
        </w:rPr>
        <w:t xml:space="preserve">- отказ в выдаче </w:t>
      </w:r>
      <w:r w:rsidR="00D14457" w:rsidRPr="00D14457">
        <w:rPr>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D14457" w:rsidRPr="00D14457">
        <w:rPr>
          <w:sz w:val="24"/>
          <w:szCs w:val="24"/>
        </w:rPr>
        <w:t>взлетной</w:t>
      </w:r>
      <w:proofErr w:type="spellEnd"/>
      <w:r w:rsidR="00D14457" w:rsidRPr="00D14457">
        <w:rPr>
          <w:sz w:val="24"/>
          <w:szCs w:val="24"/>
        </w:rPr>
        <w:t xml:space="preserve"> массой менее 0.</w:t>
      </w:r>
      <w:r w:rsidR="001B4A0F">
        <w:rPr>
          <w:sz w:val="24"/>
          <w:szCs w:val="24"/>
        </w:rPr>
        <w:t>1</w:t>
      </w:r>
      <w:r w:rsidR="00D14457" w:rsidRPr="00D14457">
        <w:rPr>
          <w:sz w:val="24"/>
          <w:szCs w:val="24"/>
        </w:rPr>
        <w:t xml:space="preserve">5 кг), </w:t>
      </w:r>
      <w:proofErr w:type="spellStart"/>
      <w:r w:rsidR="00D14457" w:rsidRPr="00D14457">
        <w:rPr>
          <w:sz w:val="24"/>
          <w:szCs w:val="24"/>
        </w:rPr>
        <w:t>подъемов</w:t>
      </w:r>
      <w:proofErr w:type="spellEnd"/>
      <w:r w:rsidR="00D14457" w:rsidRPr="00D14457">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 </w:t>
      </w:r>
      <w:r w:rsidR="00D34023">
        <w:rPr>
          <w:sz w:val="24"/>
          <w:szCs w:val="24"/>
        </w:rPr>
        <w:t>(далее - Решение</w:t>
      </w:r>
      <w:r w:rsidRPr="009C3C98">
        <w:rPr>
          <w:sz w:val="24"/>
          <w:szCs w:val="24"/>
        </w:rPr>
        <w:t xml:space="preserve"> об</w:t>
      </w:r>
      <w:proofErr w:type="gramEnd"/>
      <w:r w:rsidRPr="009C3C98">
        <w:rPr>
          <w:sz w:val="24"/>
          <w:szCs w:val="24"/>
        </w:rPr>
        <w:t xml:space="preserve"> </w:t>
      </w:r>
      <w:proofErr w:type="gramStart"/>
      <w:r w:rsidRPr="009C3C98">
        <w:rPr>
          <w:sz w:val="24"/>
          <w:szCs w:val="24"/>
        </w:rPr>
        <w:t>отказе</w:t>
      </w:r>
      <w:proofErr w:type="gramEnd"/>
      <w:r w:rsidRPr="009C3C98">
        <w:rPr>
          <w:sz w:val="24"/>
          <w:szCs w:val="24"/>
        </w:rPr>
        <w:t xml:space="preserve"> в выдаче разрешения), форма ко</w:t>
      </w:r>
      <w:r w:rsidR="00D34023">
        <w:rPr>
          <w:sz w:val="24"/>
          <w:szCs w:val="24"/>
        </w:rPr>
        <w:t>торого утверждена приложением №3</w:t>
      </w:r>
      <w:r w:rsidRPr="009C3C98">
        <w:rPr>
          <w:sz w:val="24"/>
          <w:szCs w:val="24"/>
        </w:rPr>
        <w:t xml:space="preserve"> к настоящему Регламенту.</w:t>
      </w:r>
    </w:p>
    <w:p w:rsidR="007C7A39" w:rsidRPr="00F4181E" w:rsidRDefault="007C7A39" w:rsidP="00F741B4">
      <w:pPr>
        <w:jc w:val="both"/>
        <w:rPr>
          <w:b/>
          <w:color w:val="000000"/>
          <w:sz w:val="24"/>
          <w:szCs w:val="24"/>
        </w:rPr>
      </w:pPr>
      <w:r w:rsidRPr="00F4181E">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7C7A39" w:rsidRDefault="007C7A39" w:rsidP="007C7A39">
      <w:pPr>
        <w:jc w:val="both"/>
        <w:rPr>
          <w:sz w:val="24"/>
          <w:szCs w:val="24"/>
        </w:rPr>
      </w:pPr>
      <w:r w:rsidRPr="00F4181E">
        <w:rPr>
          <w:b/>
          <w:sz w:val="24"/>
          <w:szCs w:val="24"/>
        </w:rPr>
        <w:t>8.1.</w:t>
      </w:r>
      <w:r w:rsidRPr="00F4181E">
        <w:rPr>
          <w:sz w:val="24"/>
          <w:szCs w:val="24"/>
        </w:rPr>
        <w:t xml:space="preserve"> Срок предоставления муниципальной услуги и срок выдачи (направления), </w:t>
      </w:r>
      <w:proofErr w:type="gramStart"/>
      <w:r w:rsidRPr="00F4181E">
        <w:rPr>
          <w:sz w:val="24"/>
          <w:szCs w:val="24"/>
        </w:rPr>
        <w:t>документов, являющихся результатом пред</w:t>
      </w:r>
      <w:r w:rsidR="008C5501" w:rsidRPr="00F4181E">
        <w:rPr>
          <w:sz w:val="24"/>
          <w:szCs w:val="24"/>
        </w:rPr>
        <w:t xml:space="preserve">оставления муниципальной </w:t>
      </w:r>
      <w:r w:rsidR="008C5501" w:rsidRPr="005E1878">
        <w:rPr>
          <w:sz w:val="24"/>
          <w:szCs w:val="24"/>
        </w:rPr>
        <w:t xml:space="preserve">услуги </w:t>
      </w:r>
      <w:r w:rsidR="00F16599">
        <w:rPr>
          <w:sz w:val="24"/>
          <w:szCs w:val="24"/>
        </w:rPr>
        <w:t>составляет</w:t>
      </w:r>
      <w:proofErr w:type="gramEnd"/>
      <w:r w:rsidR="00F16599">
        <w:rPr>
          <w:sz w:val="24"/>
          <w:szCs w:val="24"/>
        </w:rPr>
        <w:t xml:space="preserve"> не более одного</w:t>
      </w:r>
      <w:r w:rsidR="00824BA5" w:rsidRPr="005E1878">
        <w:rPr>
          <w:sz w:val="24"/>
          <w:szCs w:val="24"/>
        </w:rPr>
        <w:t xml:space="preserve"> </w:t>
      </w:r>
      <w:r w:rsidR="00F16599">
        <w:rPr>
          <w:sz w:val="24"/>
          <w:szCs w:val="24"/>
        </w:rPr>
        <w:t xml:space="preserve">месяца </w:t>
      </w:r>
      <w:r w:rsidR="00824BA5" w:rsidRPr="005E1878">
        <w:rPr>
          <w:sz w:val="24"/>
          <w:szCs w:val="24"/>
        </w:rPr>
        <w:t xml:space="preserve">с момента регистрации заявления. </w:t>
      </w:r>
      <w:r w:rsidRPr="005E1878">
        <w:rPr>
          <w:sz w:val="24"/>
          <w:szCs w:val="24"/>
        </w:rPr>
        <w:t xml:space="preserve">   </w:t>
      </w:r>
    </w:p>
    <w:p w:rsidR="00B06627" w:rsidRPr="005E1878" w:rsidRDefault="00B06627" w:rsidP="007C7A39">
      <w:pPr>
        <w:jc w:val="both"/>
        <w:rPr>
          <w:sz w:val="24"/>
          <w:szCs w:val="24"/>
        </w:rPr>
      </w:pPr>
      <w:r>
        <w:rPr>
          <w:sz w:val="24"/>
          <w:szCs w:val="24"/>
        </w:rPr>
        <w:t xml:space="preserve">      </w:t>
      </w:r>
      <w:r w:rsidRPr="00B06627">
        <w:rPr>
          <w:sz w:val="24"/>
          <w:szCs w:val="24"/>
        </w:rPr>
        <w:t>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w:t>
      </w:r>
    </w:p>
    <w:p w:rsidR="001B3164" w:rsidRPr="00F4181E" w:rsidRDefault="001B3164" w:rsidP="001B3164">
      <w:pPr>
        <w:jc w:val="both"/>
        <w:rPr>
          <w:b/>
          <w:i/>
          <w:sz w:val="24"/>
          <w:szCs w:val="24"/>
        </w:rPr>
      </w:pPr>
      <w:r w:rsidRPr="00F4181E">
        <w:rPr>
          <w:sz w:val="24"/>
          <w:szCs w:val="24"/>
        </w:rPr>
        <w:t xml:space="preserve">     </w:t>
      </w:r>
      <w:r w:rsidR="007C7A39" w:rsidRPr="00F4181E">
        <w:rPr>
          <w:sz w:val="24"/>
          <w:szCs w:val="24"/>
        </w:rPr>
        <w:t xml:space="preserve">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w:t>
      </w:r>
      <w:r w:rsidR="007C7A39" w:rsidRPr="00F4181E">
        <w:rPr>
          <w:sz w:val="24"/>
          <w:szCs w:val="24"/>
        </w:rPr>
        <w:lastRenderedPageBreak/>
        <w:t>установленный настоящим административным регламентом срок, срок предоставления муниципальной услуги может быть продлен не более чем на 30 календарных дней, о чем письменно уведомляется заявитель.</w:t>
      </w:r>
    </w:p>
    <w:p w:rsidR="001B3164" w:rsidRDefault="001B3164" w:rsidP="001B3164">
      <w:pPr>
        <w:jc w:val="both"/>
        <w:rPr>
          <w:bCs/>
          <w:iCs/>
          <w:sz w:val="24"/>
          <w:szCs w:val="24"/>
        </w:rPr>
      </w:pPr>
      <w:r w:rsidRPr="00F4181E">
        <w:rPr>
          <w:b/>
          <w:iCs/>
          <w:sz w:val="24"/>
          <w:szCs w:val="24"/>
        </w:rPr>
        <w:t xml:space="preserve"> 8.2.</w:t>
      </w:r>
      <w:r w:rsidRPr="00F4181E">
        <w:rPr>
          <w:bCs/>
          <w:iCs/>
          <w:sz w:val="24"/>
          <w:szCs w:val="24"/>
        </w:rPr>
        <w:t xml:space="preserve"> Выдача (направление) заявителю документов, являющихся результатом предоставления муниципальной услуги, производится не позднее одного дня с момента подписания и регистрации таких документов.</w:t>
      </w:r>
    </w:p>
    <w:p w:rsidR="00B06627" w:rsidRPr="00F4181E" w:rsidRDefault="00B06627" w:rsidP="001B3164">
      <w:pPr>
        <w:jc w:val="both"/>
        <w:rPr>
          <w:bCs/>
          <w:iCs/>
          <w:sz w:val="24"/>
          <w:szCs w:val="24"/>
        </w:rPr>
      </w:pPr>
      <w:r w:rsidRPr="00B06627">
        <w:rPr>
          <w:bCs/>
          <w:iCs/>
          <w:sz w:val="24"/>
          <w:szCs w:val="24"/>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7C7A39" w:rsidRPr="00F4181E" w:rsidRDefault="007C7A39" w:rsidP="007C7A39">
      <w:pPr>
        <w:ind w:hanging="24"/>
        <w:jc w:val="center"/>
        <w:rPr>
          <w:b/>
          <w:sz w:val="24"/>
          <w:szCs w:val="24"/>
        </w:rPr>
      </w:pPr>
    </w:p>
    <w:p w:rsidR="007C7A39" w:rsidRPr="00F4181E" w:rsidRDefault="007C7A39" w:rsidP="00F741B4">
      <w:pPr>
        <w:rPr>
          <w:b/>
          <w:sz w:val="24"/>
          <w:szCs w:val="24"/>
        </w:rPr>
      </w:pPr>
      <w:r w:rsidRPr="00F4181E">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077CF3" w:rsidRPr="00077CF3" w:rsidRDefault="00077CF3" w:rsidP="00077CF3">
      <w:pPr>
        <w:pStyle w:val="ConsPlusNormal"/>
        <w:tabs>
          <w:tab w:val="left" w:pos="0"/>
        </w:tabs>
        <w:ind w:firstLine="426"/>
        <w:jc w:val="both"/>
        <w:rPr>
          <w:rFonts w:ascii="Times New Roman" w:hAnsi="Times New Roman" w:cs="Times New Roman"/>
          <w:sz w:val="24"/>
          <w:szCs w:val="24"/>
        </w:rPr>
      </w:pPr>
      <w:r>
        <w:rPr>
          <w:rFonts w:ascii="Times New Roman" w:hAnsi="Times New Roman" w:cs="Times New Roman"/>
          <w:sz w:val="24"/>
          <w:szCs w:val="24"/>
        </w:rPr>
        <w:t>1.</w:t>
      </w:r>
      <w:r w:rsidRPr="00077CF3">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077CF3" w:rsidRPr="00077CF3" w:rsidRDefault="00077CF3" w:rsidP="00077CF3">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77CF3">
        <w:rPr>
          <w:rFonts w:ascii="Times New Roman" w:hAnsi="Times New Roman" w:cs="Times New Roman"/>
          <w:sz w:val="24"/>
          <w:szCs w:val="24"/>
        </w:rPr>
        <w:t xml:space="preserve">2. Федеральным законом от 02.05.2006 № 59-ФЗ «О порядке рассмотрения обращений граждан Российской Федерации»; </w:t>
      </w:r>
    </w:p>
    <w:p w:rsidR="00077CF3" w:rsidRPr="00077CF3" w:rsidRDefault="00077CF3" w:rsidP="00077CF3">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3.</w:t>
      </w:r>
      <w:r w:rsidRPr="00077CF3">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077CF3" w:rsidRPr="00077CF3" w:rsidRDefault="00077CF3" w:rsidP="00077CF3">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77CF3">
        <w:rPr>
          <w:rFonts w:ascii="Times New Roman" w:hAnsi="Times New Roman" w:cs="Times New Roman"/>
          <w:sz w:val="24"/>
          <w:szCs w:val="24"/>
        </w:rPr>
        <w:t>4. Федеральным Законом от 27.07.2006 № 152-ФЗ «О персональных данных»;</w:t>
      </w:r>
    </w:p>
    <w:p w:rsidR="002351B6"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5. Федеральным законом от 6 апреля 2011 года № 63-ФЗ «Об электронной подписи»;</w:t>
      </w:r>
      <w:r>
        <w:rPr>
          <w:rFonts w:ascii="Times New Roman" w:hAnsi="Times New Roman" w:cs="Times New Roman"/>
          <w:sz w:val="24"/>
          <w:szCs w:val="24"/>
        </w:rPr>
        <w:t xml:space="preserve">    </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6. Федеральным законом от 24 ноября 1995 года № 181-ФЗ «О социальной защите инвалидов в Российской Федерации»;</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7. Воздушным кодексом Российской Федерации;</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8.</w:t>
      </w:r>
      <w:r w:rsidR="00077CF3" w:rsidRPr="00077CF3">
        <w:rPr>
          <w:rFonts w:ascii="Times New Roman" w:hAnsi="Times New Roman" w:cs="Times New Roman"/>
          <w:sz w:val="24"/>
          <w:szCs w:val="24"/>
        </w:rPr>
        <w:t>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 (далее - Постановление Правительства РФ N 138);</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9.</w:t>
      </w:r>
      <w:r w:rsidR="00077CF3" w:rsidRPr="00077CF3">
        <w:rPr>
          <w:rFonts w:ascii="Times New Roman" w:hAnsi="Times New Roman" w:cs="Times New Roman"/>
          <w:sz w:val="24"/>
          <w:szCs w:val="24"/>
        </w:rPr>
        <w:t xml:space="preserve">Приказом Министерства транспорта Российской Федерации от 16.01.2012 № 6 "Об утверждении </w:t>
      </w:r>
      <w:r w:rsidR="001C29ED">
        <w:rPr>
          <w:rFonts w:ascii="Times New Roman" w:hAnsi="Times New Roman" w:cs="Times New Roman"/>
          <w:sz w:val="24"/>
          <w:szCs w:val="24"/>
        </w:rPr>
        <w:t>Федеральных авиационных правил «</w:t>
      </w:r>
      <w:r w:rsidR="00077CF3" w:rsidRPr="00077CF3">
        <w:rPr>
          <w:rFonts w:ascii="Times New Roman" w:hAnsi="Times New Roman" w:cs="Times New Roman"/>
          <w:sz w:val="24"/>
          <w:szCs w:val="24"/>
        </w:rPr>
        <w:t>Организация планирования и использования воздушного пр</w:t>
      </w:r>
      <w:r w:rsidR="001C29ED">
        <w:rPr>
          <w:rFonts w:ascii="Times New Roman" w:hAnsi="Times New Roman" w:cs="Times New Roman"/>
          <w:sz w:val="24"/>
          <w:szCs w:val="24"/>
        </w:rPr>
        <w:t>остранства Российской Федерации»</w:t>
      </w:r>
      <w:r w:rsidR="00077CF3" w:rsidRPr="00077CF3">
        <w:rPr>
          <w:rFonts w:ascii="Times New Roman" w:hAnsi="Times New Roman" w:cs="Times New Roman"/>
          <w:sz w:val="24"/>
          <w:szCs w:val="24"/>
        </w:rPr>
        <w:t>;</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10. Приказом Минтр</w:t>
      </w:r>
      <w:r w:rsidR="001C29ED">
        <w:rPr>
          <w:rFonts w:ascii="Times New Roman" w:hAnsi="Times New Roman" w:cs="Times New Roman"/>
          <w:sz w:val="24"/>
          <w:szCs w:val="24"/>
        </w:rPr>
        <w:t>анса России от 09.03.2016 N 48 «Об установлении запретных зон»</w:t>
      </w:r>
      <w:r w:rsidR="00077CF3" w:rsidRPr="00077CF3">
        <w:rPr>
          <w:rFonts w:ascii="Times New Roman" w:hAnsi="Times New Roman" w:cs="Times New Roman"/>
          <w:sz w:val="24"/>
          <w:szCs w:val="24"/>
        </w:rPr>
        <w:t>.</w:t>
      </w:r>
    </w:p>
    <w:p w:rsidR="00077CF3" w:rsidRPr="00077CF3" w:rsidRDefault="002351B6" w:rsidP="002351B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11.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077CF3" w:rsidRPr="00077CF3" w:rsidRDefault="004D4FA6" w:rsidP="004D4FA6">
      <w:pPr>
        <w:pStyle w:val="ConsPlusNormal"/>
        <w:tabs>
          <w:tab w:val="left" w:pos="0"/>
        </w:tabs>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12.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C7A39" w:rsidRDefault="004D4FA6" w:rsidP="004D4FA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77CF3" w:rsidRPr="00077CF3">
        <w:rPr>
          <w:rFonts w:ascii="Times New Roman" w:hAnsi="Times New Roman" w:cs="Times New Roman"/>
          <w:sz w:val="24"/>
          <w:szCs w:val="24"/>
        </w:rPr>
        <w:t xml:space="preserve">13. Постановлением Правительства Российской Федерации от 22 декабря 2012 года №1376 «Об утверждении </w:t>
      </w:r>
      <w:proofErr w:type="gramStart"/>
      <w:r w:rsidR="00077CF3" w:rsidRPr="00077CF3">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00077CF3" w:rsidRPr="00077CF3">
        <w:rPr>
          <w:rFonts w:ascii="Times New Roman" w:hAnsi="Times New Roman" w:cs="Times New Roman"/>
          <w:sz w:val="24"/>
          <w:szCs w:val="24"/>
        </w:rPr>
        <w:t xml:space="preserve"> и муниципальных услуг»;</w:t>
      </w:r>
      <w:r w:rsidR="007C7A39" w:rsidRPr="00F4181E">
        <w:rPr>
          <w:rFonts w:ascii="Times New Roman" w:hAnsi="Times New Roman" w:cs="Times New Roman"/>
          <w:sz w:val="24"/>
          <w:szCs w:val="24"/>
        </w:rPr>
        <w:t xml:space="preserve"> </w:t>
      </w:r>
    </w:p>
    <w:p w:rsidR="007C7A39" w:rsidRDefault="004D4FA6" w:rsidP="004D4FA6">
      <w:pPr>
        <w:pStyle w:val="ConsPlusNormal"/>
        <w:tabs>
          <w:tab w:val="left" w:pos="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D4FA6">
        <w:rPr>
          <w:rFonts w:ascii="Times New Roman" w:hAnsi="Times New Roman" w:cs="Times New Roman"/>
          <w:sz w:val="24"/>
          <w:szCs w:val="24"/>
        </w:rPr>
        <w:t>14. Уставом муни</w:t>
      </w:r>
      <w:r>
        <w:rPr>
          <w:rFonts w:ascii="Times New Roman" w:hAnsi="Times New Roman" w:cs="Times New Roman"/>
          <w:sz w:val="24"/>
          <w:szCs w:val="24"/>
        </w:rPr>
        <w:t xml:space="preserve">ципального образования </w:t>
      </w:r>
      <w:r w:rsidR="00E229F1" w:rsidRPr="00E229F1">
        <w:rPr>
          <w:rFonts w:ascii="Times New Roman" w:hAnsi="Times New Roman" w:cs="Times New Roman"/>
          <w:sz w:val="24"/>
          <w:szCs w:val="24"/>
        </w:rPr>
        <w:t>«Муниципальный округ Вавожский район Удмуртской Республики»</w:t>
      </w:r>
      <w:r w:rsidRPr="004D4FA6">
        <w:rPr>
          <w:rFonts w:ascii="Times New Roman" w:hAnsi="Times New Roman" w:cs="Times New Roman"/>
          <w:sz w:val="24"/>
          <w:szCs w:val="24"/>
        </w:rPr>
        <w:t>.</w:t>
      </w:r>
    </w:p>
    <w:p w:rsidR="00AA7597" w:rsidRPr="00F4181E" w:rsidRDefault="00AA7597" w:rsidP="004D4FA6">
      <w:pPr>
        <w:pStyle w:val="ConsPlusNormal"/>
        <w:tabs>
          <w:tab w:val="left" w:pos="0"/>
        </w:tabs>
        <w:ind w:firstLine="0"/>
        <w:jc w:val="both"/>
        <w:rPr>
          <w:b/>
          <w:sz w:val="24"/>
          <w:szCs w:val="24"/>
        </w:rPr>
      </w:pPr>
    </w:p>
    <w:p w:rsidR="007C7A39" w:rsidRPr="00F4181E" w:rsidRDefault="007C7A39" w:rsidP="00F741B4">
      <w:pPr>
        <w:jc w:val="both"/>
        <w:rPr>
          <w:b/>
          <w:sz w:val="24"/>
          <w:szCs w:val="24"/>
        </w:rPr>
      </w:pPr>
      <w:r w:rsidRPr="00F4181E">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F4181E" w:rsidRDefault="007C7A39" w:rsidP="007C7A39">
      <w:pPr>
        <w:ind w:firstLine="6"/>
        <w:jc w:val="both"/>
        <w:rPr>
          <w:sz w:val="24"/>
          <w:szCs w:val="24"/>
        </w:rPr>
      </w:pPr>
      <w:r w:rsidRPr="00F4181E">
        <w:rPr>
          <w:b/>
          <w:sz w:val="24"/>
          <w:szCs w:val="24"/>
        </w:rPr>
        <w:t>10.1.</w:t>
      </w:r>
      <w:r w:rsidRPr="00F4181E">
        <w:rPr>
          <w:sz w:val="24"/>
          <w:szCs w:val="24"/>
        </w:rPr>
        <w:t xml:space="preserve"> Для получения муниципальной услуги заявитель должен представить следующие документы:</w:t>
      </w:r>
    </w:p>
    <w:p w:rsidR="00AC52A6" w:rsidRPr="00AC52A6" w:rsidRDefault="00AC52A6" w:rsidP="00AC52A6">
      <w:pPr>
        <w:pStyle w:val="ConsPlusNonformat"/>
        <w:jc w:val="both"/>
        <w:rPr>
          <w:rFonts w:ascii="Times New Roman" w:hAnsi="Times New Roman" w:cs="Times New Roman"/>
          <w:sz w:val="24"/>
          <w:szCs w:val="24"/>
        </w:rPr>
      </w:pPr>
      <w:bookmarkStart w:id="8" w:name="_Hlk8906415"/>
      <w:proofErr w:type="gramStart"/>
      <w:r w:rsidRPr="00AC52A6">
        <w:rPr>
          <w:rFonts w:ascii="Times New Roman" w:hAnsi="Times New Roman" w:cs="Times New Roman"/>
          <w:b/>
          <w:sz w:val="24"/>
          <w:szCs w:val="24"/>
        </w:rPr>
        <w:t>1</w:t>
      </w:r>
      <w:r w:rsidRPr="00AC52A6">
        <w:rPr>
          <w:rFonts w:ascii="Times New Roman" w:hAnsi="Times New Roman" w:cs="Times New Roman"/>
          <w:sz w:val="24"/>
          <w:szCs w:val="24"/>
        </w:rPr>
        <w:t>) заявление о</w:t>
      </w:r>
      <w:r w:rsidR="005E2B7A">
        <w:rPr>
          <w:rFonts w:ascii="Times New Roman" w:hAnsi="Times New Roman" w:cs="Times New Roman"/>
          <w:sz w:val="24"/>
          <w:szCs w:val="24"/>
        </w:rPr>
        <w:t xml:space="preserve"> выдаче</w:t>
      </w:r>
      <w:r w:rsidR="005E2B7A" w:rsidRPr="005E2B7A">
        <w:t xml:space="preserve"> </w:t>
      </w:r>
      <w:r w:rsidR="005E2B7A" w:rsidRPr="005E2B7A">
        <w:rPr>
          <w:rFonts w:ascii="Times New Roman" w:hAnsi="Times New Roman" w:cs="Times New Roman"/>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5E2B7A" w:rsidRPr="005E2B7A">
        <w:rPr>
          <w:rFonts w:ascii="Times New Roman" w:hAnsi="Times New Roman" w:cs="Times New Roman"/>
          <w:sz w:val="24"/>
          <w:szCs w:val="24"/>
        </w:rPr>
        <w:t>взлетной</w:t>
      </w:r>
      <w:proofErr w:type="spellEnd"/>
      <w:r w:rsidR="005E2B7A" w:rsidRPr="005E2B7A">
        <w:rPr>
          <w:rFonts w:ascii="Times New Roman" w:hAnsi="Times New Roman" w:cs="Times New Roman"/>
          <w:sz w:val="24"/>
          <w:szCs w:val="24"/>
        </w:rPr>
        <w:t xml:space="preserve"> массой менее 0.</w:t>
      </w:r>
      <w:r w:rsidR="001B4A0F">
        <w:rPr>
          <w:rFonts w:ascii="Times New Roman" w:hAnsi="Times New Roman" w:cs="Times New Roman"/>
          <w:sz w:val="24"/>
          <w:szCs w:val="24"/>
        </w:rPr>
        <w:t>1</w:t>
      </w:r>
      <w:r w:rsidR="005E2B7A" w:rsidRPr="005E2B7A">
        <w:rPr>
          <w:rFonts w:ascii="Times New Roman" w:hAnsi="Times New Roman" w:cs="Times New Roman"/>
          <w:sz w:val="24"/>
          <w:szCs w:val="24"/>
        </w:rPr>
        <w:t xml:space="preserve">5 кг), </w:t>
      </w:r>
      <w:proofErr w:type="spellStart"/>
      <w:r w:rsidR="005E2B7A" w:rsidRPr="005E2B7A">
        <w:rPr>
          <w:rFonts w:ascii="Times New Roman" w:hAnsi="Times New Roman" w:cs="Times New Roman"/>
          <w:sz w:val="24"/>
          <w:szCs w:val="24"/>
        </w:rPr>
        <w:t>подъемов</w:t>
      </w:r>
      <w:proofErr w:type="spellEnd"/>
      <w:r w:rsidR="005E2B7A" w:rsidRPr="005E2B7A">
        <w:rPr>
          <w:rFonts w:ascii="Times New Roman" w:hAnsi="Times New Roman" w:cs="Times New Roman"/>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w:t>
      </w:r>
      <w:r w:rsidR="005E2B7A" w:rsidRPr="005E2B7A">
        <w:rPr>
          <w:rFonts w:ascii="Times New Roman" w:hAnsi="Times New Roman" w:cs="Times New Roman"/>
          <w:sz w:val="24"/>
          <w:szCs w:val="24"/>
        </w:rPr>
        <w:lastRenderedPageBreak/>
        <w:t>документах аэронавигационной информации</w:t>
      </w:r>
      <w:r w:rsidRPr="00AC52A6">
        <w:rPr>
          <w:rFonts w:ascii="Times New Roman" w:hAnsi="Times New Roman" w:cs="Times New Roman"/>
          <w:sz w:val="24"/>
          <w:szCs w:val="24"/>
        </w:rPr>
        <w:t xml:space="preserve"> (далее - Заявление</w:t>
      </w:r>
      <w:proofErr w:type="gramEnd"/>
      <w:r w:rsidRPr="00AC52A6">
        <w:rPr>
          <w:rFonts w:ascii="Times New Roman" w:hAnsi="Times New Roman" w:cs="Times New Roman"/>
          <w:sz w:val="24"/>
          <w:szCs w:val="24"/>
        </w:rPr>
        <w:t>), в виде документа на бумажном носителе, форма которого утверждена приложением №1 к настоящему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AC52A6" w:rsidRPr="00AC52A6" w:rsidRDefault="00D31378" w:rsidP="00AC52A6">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rsidR="00AC52A6" w:rsidRPr="00AC52A6">
        <w:rPr>
          <w:rFonts w:ascii="Times New Roman" w:hAnsi="Times New Roman" w:cs="Times New Roman"/>
          <w:sz w:val="24"/>
          <w:szCs w:val="24"/>
        </w:rPr>
        <w:t>копии документов, удостоверяющие личность гражданина Российской Федерации, иностранного гражданина, лица без гражданства при подаче заявления физическим лицом (либо подтверждающие полномочия представителя заявителя в случае обращения представителя заявителя);</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3) копия правоустанавливающего документа на воздушное судно либо выписка из Единого государственного реестра прав на воздушные суда и сделок с ними;</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4) копия свидетельства о государственной регистрации воздушного судна или постановке его на государственный учет;</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5) копия сертификата летной годности воздушного судна (удостоверение о годности к полетам) с картой данных воздушного судна;</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6) копии пилотского свидетельства членов экипажа воздушного судна с квалификационными отметками на заявленное воздушное судно при выполнении видов авиационных работ;</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7) копия медицинского заключения, выданного Врачебно-летной экспертной комиссией;</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 xml:space="preserve">8) сертификат (свидетельство) </w:t>
      </w:r>
      <w:proofErr w:type="spellStart"/>
      <w:r w:rsidRPr="00AC52A6">
        <w:rPr>
          <w:rFonts w:ascii="Times New Roman" w:hAnsi="Times New Roman" w:cs="Times New Roman"/>
          <w:sz w:val="24"/>
          <w:szCs w:val="24"/>
        </w:rPr>
        <w:t>эксплуатанта</w:t>
      </w:r>
      <w:proofErr w:type="spellEnd"/>
      <w:r w:rsidRPr="00AC52A6">
        <w:rPr>
          <w:rFonts w:ascii="Times New Roman" w:hAnsi="Times New Roman" w:cs="Times New Roman"/>
          <w:sz w:val="24"/>
          <w:szCs w:val="24"/>
        </w:rPr>
        <w:t xml:space="preserve"> (копия), спецификации к сертификату (при выполнении авиационных работ);</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 xml:space="preserve">9) копия </w:t>
      </w:r>
      <w:proofErr w:type="gramStart"/>
      <w:r w:rsidRPr="00AC52A6">
        <w:rPr>
          <w:rFonts w:ascii="Times New Roman" w:hAnsi="Times New Roman" w:cs="Times New Roman"/>
          <w:sz w:val="24"/>
          <w:szCs w:val="24"/>
        </w:rPr>
        <w:t>договора страхования членов экипажа воздушного судна</w:t>
      </w:r>
      <w:proofErr w:type="gramEnd"/>
      <w:r w:rsidRPr="00AC52A6">
        <w:rPr>
          <w:rFonts w:ascii="Times New Roman" w:hAnsi="Times New Roman" w:cs="Times New Roman"/>
          <w:sz w:val="24"/>
          <w:szCs w:val="24"/>
        </w:rPr>
        <w:t xml:space="preserve"> или полис (сертификат) к данному договору;</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 xml:space="preserve">10) копия </w:t>
      </w:r>
      <w:proofErr w:type="gramStart"/>
      <w:r w:rsidRPr="00AC52A6">
        <w:rPr>
          <w:rFonts w:ascii="Times New Roman" w:hAnsi="Times New Roman" w:cs="Times New Roman"/>
          <w:sz w:val="24"/>
          <w:szCs w:val="24"/>
        </w:rPr>
        <w:t>договора обязательного страхования ответственности владельца воздушного судна</w:t>
      </w:r>
      <w:proofErr w:type="gramEnd"/>
      <w:r w:rsidRPr="00AC52A6">
        <w:rPr>
          <w:rFonts w:ascii="Times New Roman" w:hAnsi="Times New Roman" w:cs="Times New Roman"/>
          <w:sz w:val="24"/>
          <w:szCs w:val="24"/>
        </w:rPr>
        <w:t xml:space="preserve"> перед третьими лицами в соответствии с Воздушным кодексом Российской Федерации или полис (сертификат) к данному договору;</w:t>
      </w:r>
    </w:p>
    <w:p w:rsidR="00AC52A6" w:rsidRPr="00AC52A6" w:rsidRDefault="00AC52A6" w:rsidP="00AC52A6">
      <w:pPr>
        <w:pStyle w:val="ConsPlusNonformat"/>
        <w:jc w:val="both"/>
        <w:rPr>
          <w:rFonts w:ascii="Times New Roman" w:hAnsi="Times New Roman" w:cs="Times New Roman"/>
          <w:sz w:val="24"/>
          <w:szCs w:val="24"/>
        </w:rPr>
      </w:pPr>
      <w:r w:rsidRPr="00AC52A6">
        <w:rPr>
          <w:rFonts w:ascii="Times New Roman" w:hAnsi="Times New Roman" w:cs="Times New Roman"/>
          <w:sz w:val="24"/>
          <w:szCs w:val="24"/>
        </w:rPr>
        <w:t>11) копии учредительных документов (для юридических лиц);</w:t>
      </w:r>
    </w:p>
    <w:p w:rsidR="00AC52A6" w:rsidRDefault="00AC52A6" w:rsidP="00AC52A6">
      <w:pPr>
        <w:pStyle w:val="ConsPlusNonformat"/>
        <w:jc w:val="both"/>
        <w:rPr>
          <w:rFonts w:ascii="Times New Roman" w:hAnsi="Times New Roman" w:cs="Times New Roman"/>
          <w:sz w:val="24"/>
          <w:szCs w:val="24"/>
        </w:rPr>
      </w:pPr>
      <w:proofErr w:type="gramStart"/>
      <w:r w:rsidRPr="00AC52A6">
        <w:rPr>
          <w:rFonts w:ascii="Times New Roman" w:hAnsi="Times New Roman" w:cs="Times New Roman"/>
          <w:sz w:val="24"/>
          <w:szCs w:val="24"/>
        </w:rPr>
        <w:t>12) проект порядка выполнения: авиационных работ; десантирования парашютистов с указанием времени, места, высоты выброски и количества подъемов воздушного судна; порядка выполнения подъемов привязных аэростатов с указанием времени, места, высоты подъема привязных аэростатов; полета б</w:t>
      </w:r>
      <w:r w:rsidR="005E2B7A">
        <w:rPr>
          <w:rFonts w:ascii="Times New Roman" w:hAnsi="Times New Roman" w:cs="Times New Roman"/>
          <w:sz w:val="24"/>
          <w:szCs w:val="24"/>
        </w:rPr>
        <w:t>еспилотных воздушных судов</w:t>
      </w:r>
      <w:r w:rsidRPr="00AC52A6">
        <w:rPr>
          <w:rFonts w:ascii="Times New Roman" w:hAnsi="Times New Roman" w:cs="Times New Roman"/>
          <w:sz w:val="24"/>
          <w:szCs w:val="24"/>
        </w:rPr>
        <w:t xml:space="preserve"> с указанием места расположения площадки посадки (взлета), маршрутов подхода и отхода к месту выполнения авиационной деятельности;</w:t>
      </w:r>
      <w:proofErr w:type="gramEnd"/>
      <w:r w:rsidRPr="00AC52A6">
        <w:rPr>
          <w:rFonts w:ascii="Times New Roman" w:hAnsi="Times New Roman" w:cs="Times New Roman"/>
          <w:sz w:val="24"/>
          <w:szCs w:val="24"/>
        </w:rPr>
        <w:t xml:space="preserve"> летной программы при производстве демонстрационных полетов воздушных судов.</w:t>
      </w:r>
    </w:p>
    <w:p w:rsidR="00F16599" w:rsidRDefault="00F16599" w:rsidP="009730D7">
      <w:pPr>
        <w:rPr>
          <w:sz w:val="24"/>
          <w:szCs w:val="24"/>
        </w:rPr>
      </w:pPr>
      <w:r>
        <w:rPr>
          <w:sz w:val="24"/>
          <w:szCs w:val="24"/>
        </w:rPr>
        <w:t>13)</w:t>
      </w:r>
      <w:r w:rsidR="009730D7" w:rsidRPr="009730D7">
        <w:t xml:space="preserve"> </w:t>
      </w:r>
      <w:r w:rsidR="009730D7" w:rsidRPr="009730D7">
        <w:rPr>
          <w:rFonts w:eastAsia="Arial"/>
          <w:sz w:val="24"/>
          <w:szCs w:val="24"/>
          <w:lang w:eastAsia="ar-SA"/>
        </w:rPr>
        <w:t>уведомление соответствующих органов обслуживания воздушного движения (управления полетами) о своей деятельности в соответствии с табелем сообщений о движении воздушных судов в Российской Федерации.</w:t>
      </w:r>
    </w:p>
    <w:p w:rsidR="007C7A39" w:rsidRPr="00F4181E" w:rsidRDefault="007C7A39" w:rsidP="00AC52A6">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10.2.</w:t>
      </w:r>
      <w:r w:rsidRPr="00F4181E">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w:t>
      </w:r>
      <w:proofErr w:type="gramStart"/>
      <w:r w:rsidRPr="00F4181E">
        <w:rPr>
          <w:rFonts w:ascii="Times New Roman" w:hAnsi="Times New Roman" w:cs="Times New Roman"/>
          <w:sz w:val="24"/>
          <w:szCs w:val="24"/>
        </w:rPr>
        <w:t>,</w:t>
      </w:r>
      <w:proofErr w:type="gramEnd"/>
      <w:r w:rsidRPr="00F4181E">
        <w:rPr>
          <w:rFonts w:ascii="Times New Roman" w:hAnsi="Times New Roman" w:cs="Times New Roman"/>
          <w:sz w:val="24"/>
          <w:szCs w:val="24"/>
        </w:rPr>
        <w:t xml:space="preserve">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8"/>
    <w:p w:rsidR="007C7A39" w:rsidRPr="00F4181E" w:rsidRDefault="007C7A39" w:rsidP="007C7A39">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10.3.</w:t>
      </w:r>
      <w:r w:rsidRPr="00F4181E">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F4181E" w:rsidRDefault="001B3164" w:rsidP="001B3164">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w:t>
      </w:r>
      <w:r w:rsidR="007C7A39" w:rsidRPr="00F4181E">
        <w:rPr>
          <w:rFonts w:ascii="Times New Roman" w:hAnsi="Times New Roman" w:cs="Times New Roman"/>
          <w:sz w:val="24"/>
          <w:szCs w:val="24"/>
        </w:rPr>
        <w:t xml:space="preserve">1) лично в Администрации </w:t>
      </w:r>
      <w:r w:rsidR="006124FB">
        <w:rPr>
          <w:rFonts w:ascii="Times New Roman" w:hAnsi="Times New Roman" w:cs="Times New Roman"/>
          <w:sz w:val="24"/>
          <w:szCs w:val="24"/>
        </w:rPr>
        <w:t>Вавожск</w:t>
      </w:r>
      <w:r w:rsidR="00E66D46">
        <w:rPr>
          <w:rFonts w:ascii="Times New Roman" w:hAnsi="Times New Roman" w:cs="Times New Roman"/>
          <w:sz w:val="24"/>
          <w:szCs w:val="24"/>
        </w:rPr>
        <w:t>ого</w:t>
      </w:r>
      <w:r w:rsidR="006124FB">
        <w:rPr>
          <w:rFonts w:ascii="Times New Roman" w:hAnsi="Times New Roman" w:cs="Times New Roman"/>
          <w:sz w:val="24"/>
          <w:szCs w:val="24"/>
        </w:rPr>
        <w:t xml:space="preserve"> район</w:t>
      </w:r>
      <w:r w:rsidR="00E66D46">
        <w:rPr>
          <w:rFonts w:ascii="Times New Roman" w:hAnsi="Times New Roman" w:cs="Times New Roman"/>
          <w:sz w:val="24"/>
          <w:szCs w:val="24"/>
        </w:rPr>
        <w:t>а</w:t>
      </w:r>
      <w:r w:rsidR="007C7A39" w:rsidRPr="00F4181E">
        <w:rPr>
          <w:rFonts w:ascii="Times New Roman" w:hAnsi="Times New Roman" w:cs="Times New Roman"/>
          <w:sz w:val="24"/>
          <w:szCs w:val="24"/>
        </w:rPr>
        <w:t>;</w:t>
      </w:r>
    </w:p>
    <w:p w:rsidR="007C7A39" w:rsidRPr="00F4181E" w:rsidRDefault="001B3164" w:rsidP="001B3164">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w:t>
      </w:r>
      <w:r w:rsidR="007C7A39" w:rsidRPr="00F4181E">
        <w:rPr>
          <w:rFonts w:ascii="Times New Roman" w:hAnsi="Times New Roman" w:cs="Times New Roman"/>
          <w:sz w:val="24"/>
          <w:szCs w:val="24"/>
        </w:rPr>
        <w:t xml:space="preserve">2) лично в </w:t>
      </w:r>
      <w:r w:rsidR="00F449CE" w:rsidRPr="00F4181E">
        <w:rPr>
          <w:rFonts w:ascii="Times New Roman" w:hAnsi="Times New Roman" w:cs="Times New Roman"/>
          <w:sz w:val="24"/>
          <w:szCs w:val="24"/>
        </w:rPr>
        <w:t>МФЦ</w:t>
      </w:r>
      <w:r w:rsidR="007C7A39" w:rsidRPr="00F4181E">
        <w:rPr>
          <w:rFonts w:ascii="Times New Roman" w:hAnsi="Times New Roman" w:cs="Times New Roman"/>
          <w:sz w:val="24"/>
          <w:szCs w:val="24"/>
        </w:rPr>
        <w:t>;</w:t>
      </w:r>
    </w:p>
    <w:p w:rsidR="0097775E" w:rsidRPr="00F4181E" w:rsidRDefault="001B3164" w:rsidP="001B3164">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w:t>
      </w:r>
      <w:r w:rsidR="007C7A39" w:rsidRPr="00F4181E">
        <w:rPr>
          <w:rFonts w:ascii="Times New Roman" w:hAnsi="Times New Roman" w:cs="Times New Roman"/>
          <w:sz w:val="24"/>
          <w:szCs w:val="24"/>
        </w:rPr>
        <w:t>3) посредством почтовой связи</w:t>
      </w:r>
      <w:r w:rsidR="0097775E" w:rsidRPr="00F4181E">
        <w:rPr>
          <w:rFonts w:ascii="Times New Roman" w:hAnsi="Times New Roman" w:cs="Times New Roman"/>
          <w:sz w:val="24"/>
          <w:szCs w:val="24"/>
        </w:rPr>
        <w:t>;</w:t>
      </w:r>
    </w:p>
    <w:p w:rsidR="0097775E" w:rsidRPr="00F4181E" w:rsidRDefault="0097775E" w:rsidP="001B3164">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w:t>
      </w:r>
      <w:bookmarkStart w:id="9" w:name="_Hlk14255760"/>
      <w:r w:rsidR="00297430" w:rsidRPr="00F4181E">
        <w:rPr>
          <w:rFonts w:ascii="Times New Roman" w:hAnsi="Times New Roman" w:cs="Times New Roman"/>
          <w:sz w:val="24"/>
          <w:szCs w:val="24"/>
        </w:rPr>
        <w:t>4</w:t>
      </w:r>
      <w:r w:rsidRPr="00F4181E">
        <w:rPr>
          <w:rFonts w:ascii="Times New Roman" w:hAnsi="Times New Roman" w:cs="Times New Roman"/>
          <w:sz w:val="24"/>
          <w:szCs w:val="24"/>
        </w:rPr>
        <w:t>) в личном кабинете ЕПГУ, РПГУ</w:t>
      </w:r>
      <w:r w:rsidR="00297430" w:rsidRPr="00F4181E">
        <w:rPr>
          <w:rFonts w:ascii="Times New Roman" w:hAnsi="Times New Roman" w:cs="Times New Roman"/>
          <w:sz w:val="24"/>
          <w:szCs w:val="24"/>
        </w:rPr>
        <w:t>.</w:t>
      </w:r>
      <w:r w:rsidRPr="00F4181E">
        <w:rPr>
          <w:rFonts w:ascii="Times New Roman" w:hAnsi="Times New Roman" w:cs="Times New Roman"/>
          <w:sz w:val="24"/>
          <w:szCs w:val="24"/>
        </w:rPr>
        <w:t xml:space="preserve"> </w:t>
      </w:r>
    </w:p>
    <w:bookmarkEnd w:id="9"/>
    <w:p w:rsidR="007C7A39" w:rsidRPr="00F4181E" w:rsidRDefault="001B3164" w:rsidP="001B3164">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w:t>
      </w:r>
      <w:r w:rsidR="007C7A39" w:rsidRPr="00F4181E">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F4181E" w:rsidRDefault="007C7A39" w:rsidP="007C7A39">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10.4.</w:t>
      </w:r>
      <w:r w:rsidRPr="00F4181E">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F4181E">
        <w:rPr>
          <w:rFonts w:ascii="Times New Roman" w:hAnsi="Times New Roman" w:cs="Times New Roman"/>
          <w:sz w:val="24"/>
          <w:szCs w:val="24"/>
        </w:rPr>
        <w:t>ах</w:t>
      </w:r>
      <w:r w:rsidRPr="00F4181E">
        <w:rPr>
          <w:rFonts w:ascii="Times New Roman" w:hAnsi="Times New Roman" w:cs="Times New Roman"/>
          <w:sz w:val="24"/>
          <w:szCs w:val="24"/>
        </w:rPr>
        <w:t xml:space="preserve"> </w:t>
      </w:r>
      <w:r w:rsidR="008C00C2" w:rsidRPr="00F4181E">
        <w:rPr>
          <w:rFonts w:ascii="Times New Roman" w:hAnsi="Times New Roman" w:cs="Times New Roman"/>
          <w:sz w:val="24"/>
          <w:szCs w:val="24"/>
        </w:rPr>
        <w:t>10.1</w:t>
      </w:r>
      <w:r w:rsidR="00F741B4" w:rsidRPr="00F4181E">
        <w:rPr>
          <w:rFonts w:ascii="Times New Roman" w:hAnsi="Times New Roman" w:cs="Times New Roman"/>
          <w:sz w:val="24"/>
          <w:szCs w:val="24"/>
        </w:rPr>
        <w:t xml:space="preserve">, </w:t>
      </w:r>
      <w:r w:rsidRPr="00F4181E">
        <w:rPr>
          <w:rFonts w:ascii="Times New Roman" w:hAnsi="Times New Roman" w:cs="Times New Roman"/>
          <w:sz w:val="24"/>
          <w:szCs w:val="24"/>
        </w:rPr>
        <w:t xml:space="preserve">заявителями могут быть представлены:  </w:t>
      </w:r>
    </w:p>
    <w:p w:rsidR="007C7A39" w:rsidRPr="00F4181E" w:rsidRDefault="001B3164" w:rsidP="001B3164">
      <w:pPr>
        <w:autoSpaceDE w:val="0"/>
        <w:autoSpaceDN w:val="0"/>
        <w:adjustRightInd w:val="0"/>
        <w:jc w:val="both"/>
        <w:rPr>
          <w:sz w:val="24"/>
          <w:szCs w:val="24"/>
        </w:rPr>
      </w:pPr>
      <w:r w:rsidRPr="00F4181E">
        <w:rPr>
          <w:sz w:val="24"/>
          <w:szCs w:val="24"/>
        </w:rPr>
        <w:t xml:space="preserve">     </w:t>
      </w:r>
      <w:r w:rsidR="007C7A39" w:rsidRPr="00F4181E">
        <w:rPr>
          <w:sz w:val="24"/>
          <w:szCs w:val="24"/>
        </w:rPr>
        <w:t>1) лично самим заявителем, либо его представителем;</w:t>
      </w:r>
    </w:p>
    <w:p w:rsidR="007C7A39" w:rsidRPr="00F4181E" w:rsidRDefault="001B3164" w:rsidP="001B3164">
      <w:pPr>
        <w:autoSpaceDE w:val="0"/>
        <w:autoSpaceDN w:val="0"/>
        <w:adjustRightInd w:val="0"/>
        <w:jc w:val="both"/>
        <w:rPr>
          <w:sz w:val="24"/>
          <w:szCs w:val="24"/>
        </w:rPr>
      </w:pPr>
      <w:r w:rsidRPr="00F4181E">
        <w:rPr>
          <w:sz w:val="24"/>
          <w:szCs w:val="24"/>
        </w:rPr>
        <w:t xml:space="preserve">     </w:t>
      </w:r>
      <w:r w:rsidR="007C7A39" w:rsidRPr="00F4181E">
        <w:rPr>
          <w:sz w:val="24"/>
          <w:szCs w:val="24"/>
        </w:rPr>
        <w:t>2) посредством курьерской доставки;</w:t>
      </w:r>
    </w:p>
    <w:p w:rsidR="007C7A39" w:rsidRPr="00F4181E" w:rsidRDefault="001B3164" w:rsidP="001B3164">
      <w:pPr>
        <w:autoSpaceDE w:val="0"/>
        <w:autoSpaceDN w:val="0"/>
        <w:adjustRightInd w:val="0"/>
        <w:jc w:val="both"/>
        <w:rPr>
          <w:sz w:val="24"/>
          <w:szCs w:val="24"/>
        </w:rPr>
      </w:pPr>
      <w:r w:rsidRPr="00F4181E">
        <w:rPr>
          <w:sz w:val="24"/>
          <w:szCs w:val="24"/>
        </w:rPr>
        <w:t xml:space="preserve">     </w:t>
      </w:r>
      <w:r w:rsidR="007C7A39" w:rsidRPr="00F4181E">
        <w:rPr>
          <w:sz w:val="24"/>
          <w:szCs w:val="24"/>
        </w:rPr>
        <w:t>3) посредством почтовой связи (письма, бандероли и т.д.);</w:t>
      </w:r>
    </w:p>
    <w:p w:rsidR="007C7A39" w:rsidRPr="00F4181E" w:rsidRDefault="001B3164" w:rsidP="001B3164">
      <w:pPr>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4) в электронной форме через ЕПГУ, РПГУ и </w:t>
      </w:r>
      <w:proofErr w:type="spellStart"/>
      <w:r w:rsidR="007C7A39" w:rsidRPr="00F4181E">
        <w:rPr>
          <w:sz w:val="24"/>
          <w:szCs w:val="24"/>
        </w:rPr>
        <w:t>инфоматы</w:t>
      </w:r>
      <w:proofErr w:type="spellEnd"/>
      <w:r w:rsidR="007C7A39" w:rsidRPr="00F4181E">
        <w:rPr>
          <w:sz w:val="24"/>
          <w:szCs w:val="24"/>
        </w:rPr>
        <w:t>.</w:t>
      </w:r>
    </w:p>
    <w:p w:rsidR="007C7A39" w:rsidRPr="00F4181E" w:rsidRDefault="001B3164" w:rsidP="001B3164">
      <w:pPr>
        <w:autoSpaceDE w:val="0"/>
        <w:autoSpaceDN w:val="0"/>
        <w:adjustRightInd w:val="0"/>
        <w:jc w:val="both"/>
        <w:rPr>
          <w:sz w:val="24"/>
          <w:szCs w:val="24"/>
        </w:rPr>
      </w:pPr>
      <w:r w:rsidRPr="00F4181E">
        <w:rPr>
          <w:sz w:val="24"/>
          <w:szCs w:val="24"/>
        </w:rPr>
        <w:lastRenderedPageBreak/>
        <w:t xml:space="preserve">     </w:t>
      </w:r>
      <w:r w:rsidR="007C7A39" w:rsidRPr="00F4181E">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6124FB">
        <w:rPr>
          <w:sz w:val="24"/>
          <w:szCs w:val="24"/>
        </w:rPr>
        <w:t>Вавожск</w:t>
      </w:r>
      <w:r w:rsidR="00E66D46">
        <w:rPr>
          <w:sz w:val="24"/>
          <w:szCs w:val="24"/>
        </w:rPr>
        <w:t>ого</w:t>
      </w:r>
      <w:r w:rsidR="006124FB">
        <w:rPr>
          <w:sz w:val="24"/>
          <w:szCs w:val="24"/>
        </w:rPr>
        <w:t xml:space="preserve"> район</w:t>
      </w:r>
      <w:r w:rsidR="00E66D46">
        <w:rPr>
          <w:sz w:val="24"/>
          <w:szCs w:val="24"/>
        </w:rPr>
        <w:t>а</w:t>
      </w:r>
      <w:r w:rsidR="007C7A39" w:rsidRPr="00F4181E">
        <w:rPr>
          <w:sz w:val="24"/>
          <w:szCs w:val="24"/>
        </w:rPr>
        <w:t xml:space="preserve"> и</w:t>
      </w:r>
      <w:r w:rsidR="00F449CE" w:rsidRPr="00F4181E">
        <w:t xml:space="preserve"> </w:t>
      </w:r>
      <w:r w:rsidR="00F449CE" w:rsidRPr="00F4181E">
        <w:rPr>
          <w:sz w:val="24"/>
          <w:szCs w:val="24"/>
        </w:rPr>
        <w:t>МФЦ</w:t>
      </w:r>
      <w:r w:rsidR="007C7A39" w:rsidRPr="00F4181E">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Default="007C7A39" w:rsidP="00AC52A6">
      <w:pPr>
        <w:jc w:val="both"/>
        <w:rPr>
          <w:sz w:val="24"/>
          <w:szCs w:val="24"/>
        </w:rPr>
      </w:pPr>
      <w:bookmarkStart w:id="10" w:name="_Hlk8906512"/>
      <w:r w:rsidRPr="00F4181E">
        <w:rPr>
          <w:b/>
          <w:sz w:val="24"/>
          <w:szCs w:val="24"/>
        </w:rPr>
        <w:t>10.</w:t>
      </w:r>
      <w:r w:rsidR="00431727" w:rsidRPr="00F4181E">
        <w:rPr>
          <w:b/>
          <w:sz w:val="24"/>
          <w:szCs w:val="24"/>
        </w:rPr>
        <w:t>5</w:t>
      </w:r>
      <w:r w:rsidRPr="00F4181E">
        <w:rPr>
          <w:b/>
          <w:sz w:val="24"/>
          <w:szCs w:val="24"/>
        </w:rPr>
        <w:t>.</w:t>
      </w:r>
      <w:r w:rsidRPr="00F4181E">
        <w:rPr>
          <w:color w:val="FF0000"/>
          <w:sz w:val="24"/>
          <w:szCs w:val="24"/>
        </w:rPr>
        <w:t xml:space="preserve"> </w:t>
      </w:r>
      <w:r w:rsidRPr="00F4181E">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w:t>
      </w:r>
      <w:r w:rsidR="00042150">
        <w:rPr>
          <w:sz w:val="24"/>
          <w:szCs w:val="24"/>
        </w:rPr>
        <w:t>, представленной в Приложении №4</w:t>
      </w:r>
      <w:r w:rsidRPr="00F4181E">
        <w:rPr>
          <w:color w:val="FF0000"/>
          <w:sz w:val="24"/>
          <w:szCs w:val="24"/>
        </w:rPr>
        <w:t xml:space="preserve"> </w:t>
      </w:r>
      <w:r w:rsidRPr="00F4181E">
        <w:rPr>
          <w:sz w:val="24"/>
          <w:szCs w:val="24"/>
        </w:rPr>
        <w:t>к настоящему регламенту,</w:t>
      </w:r>
      <w:r w:rsidRPr="00F4181E">
        <w:rPr>
          <w:color w:val="FF0000"/>
          <w:sz w:val="24"/>
          <w:szCs w:val="24"/>
        </w:rPr>
        <w:t xml:space="preserve"> </w:t>
      </w:r>
      <w:r w:rsidRPr="00F4181E">
        <w:rPr>
          <w:sz w:val="24"/>
          <w:szCs w:val="24"/>
        </w:rPr>
        <w:t xml:space="preserve">в Администрацию </w:t>
      </w:r>
      <w:r w:rsidR="006124FB">
        <w:rPr>
          <w:sz w:val="24"/>
          <w:szCs w:val="24"/>
        </w:rPr>
        <w:t>Вавожск</w:t>
      </w:r>
      <w:r w:rsidR="00E66D46">
        <w:rPr>
          <w:sz w:val="24"/>
          <w:szCs w:val="24"/>
        </w:rPr>
        <w:t>ого</w:t>
      </w:r>
      <w:r w:rsidR="006124FB">
        <w:rPr>
          <w:sz w:val="24"/>
          <w:szCs w:val="24"/>
        </w:rPr>
        <w:t xml:space="preserve"> район</w:t>
      </w:r>
      <w:r w:rsidR="00E66D46">
        <w:rPr>
          <w:sz w:val="24"/>
          <w:szCs w:val="24"/>
        </w:rPr>
        <w:t>а</w:t>
      </w:r>
      <w:r w:rsidRPr="00F4181E">
        <w:rPr>
          <w:sz w:val="24"/>
          <w:szCs w:val="24"/>
        </w:rPr>
        <w:t xml:space="preserve"> или </w:t>
      </w:r>
      <w:r w:rsidR="00F449CE" w:rsidRPr="00F4181E">
        <w:rPr>
          <w:sz w:val="24"/>
          <w:szCs w:val="24"/>
        </w:rPr>
        <w:t>МФЦ</w:t>
      </w:r>
      <w:r w:rsidR="00F741B4" w:rsidRPr="00F4181E">
        <w:rPr>
          <w:sz w:val="24"/>
          <w:szCs w:val="24"/>
        </w:rPr>
        <w:t>,</w:t>
      </w:r>
      <w:r w:rsidRPr="00F4181E">
        <w:rPr>
          <w:sz w:val="24"/>
          <w:szCs w:val="24"/>
        </w:rPr>
        <w:t xml:space="preserve"> в который им было подано заявление на предоставление муниципальной услуги.</w:t>
      </w:r>
      <w:bookmarkEnd w:id="10"/>
    </w:p>
    <w:p w:rsidR="005E2B7A" w:rsidRDefault="005E2B7A" w:rsidP="00AC52A6">
      <w:pPr>
        <w:jc w:val="both"/>
        <w:rPr>
          <w:sz w:val="24"/>
          <w:szCs w:val="24"/>
        </w:rPr>
      </w:pPr>
    </w:p>
    <w:p w:rsidR="007C7A39" w:rsidRPr="00F4181E" w:rsidRDefault="007C7A39" w:rsidP="00F741B4">
      <w:pPr>
        <w:jc w:val="both"/>
        <w:rPr>
          <w:b/>
          <w:sz w:val="24"/>
          <w:szCs w:val="24"/>
        </w:rPr>
      </w:pPr>
      <w:r w:rsidRPr="00F4181E">
        <w:rPr>
          <w:b/>
          <w:sz w:val="24"/>
          <w:szCs w:val="24"/>
        </w:rPr>
        <w:t xml:space="preserve">11. </w:t>
      </w:r>
      <w:proofErr w:type="gramStart"/>
      <w:r w:rsidRPr="00F4181E">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p w:rsidR="00DA2B96" w:rsidRDefault="007C7A39" w:rsidP="0004562E">
      <w:pPr>
        <w:pStyle w:val="s1"/>
        <w:spacing w:before="0" w:beforeAutospacing="0" w:after="0" w:afterAutospacing="0"/>
        <w:jc w:val="both"/>
      </w:pPr>
      <w:bookmarkStart w:id="11" w:name="_Hlk8906590"/>
      <w:r w:rsidRPr="00F4181E">
        <w:rPr>
          <w:b/>
        </w:rPr>
        <w:t>11.1.</w:t>
      </w:r>
      <w:r w:rsidRPr="00F4181E">
        <w:t xml:space="preserve"> Заявитель, одновременно с заявлением и документами, указанными в пункте </w:t>
      </w:r>
      <w:r w:rsidR="004569E0" w:rsidRPr="00F4181E">
        <w:t>10.1</w:t>
      </w:r>
      <w:r w:rsidRPr="00F4181E">
        <w:t xml:space="preserve"> настоящего регламента</w:t>
      </w:r>
      <w:r w:rsidRPr="00F4181E">
        <w:rPr>
          <w:color w:val="7030A0"/>
        </w:rPr>
        <w:t>,</w:t>
      </w:r>
      <w:r w:rsidRPr="00F4181E">
        <w:t xml:space="preserve"> вправе по собственной инициативе представить следующие документы:</w:t>
      </w:r>
    </w:p>
    <w:p w:rsidR="00DA2B96" w:rsidRDefault="0004562E" w:rsidP="0004562E">
      <w:pPr>
        <w:pStyle w:val="s1"/>
        <w:spacing w:before="0" w:beforeAutospacing="0" w:after="0" w:afterAutospacing="0"/>
        <w:jc w:val="both"/>
      </w:pPr>
      <w:r>
        <w:t>-</w:t>
      </w:r>
      <w:r w:rsidR="00DA2B96">
        <w:t>выписка из ЕГРЮЛ (сведения, содержащиеся в ЕГРЮЛ, предоставляются налоговым органом в соответствии с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DA2B96" w:rsidRDefault="0004562E" w:rsidP="0004562E">
      <w:pPr>
        <w:pStyle w:val="s1"/>
        <w:spacing w:before="0" w:beforeAutospacing="0" w:after="0" w:afterAutospacing="0"/>
        <w:jc w:val="both"/>
      </w:pPr>
      <w:r>
        <w:t>-</w:t>
      </w:r>
      <w:r w:rsidR="00DA2B96">
        <w:t>выписка из ЕГРИП (сведения, содержащиеся в ЕГРИП, предоставляются налоговым органом в соответствии с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DA2B96" w:rsidRDefault="0004562E" w:rsidP="0004562E">
      <w:pPr>
        <w:pStyle w:val="s1"/>
        <w:spacing w:before="0" w:beforeAutospacing="0" w:after="0" w:afterAutospacing="0"/>
        <w:jc w:val="both"/>
      </w:pPr>
      <w:r>
        <w:t>-</w:t>
      </w:r>
      <w:r w:rsidR="00DA2B96">
        <w:t>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 (предоставляется посредством направления запроса в СЗ МТУ ВТ ФАВТ);</w:t>
      </w:r>
    </w:p>
    <w:p w:rsidR="00DA2B96" w:rsidRDefault="0004562E" w:rsidP="0004562E">
      <w:pPr>
        <w:pStyle w:val="s1"/>
        <w:spacing w:before="0" w:beforeAutospacing="0" w:after="0" w:afterAutospacing="0"/>
        <w:jc w:val="both"/>
      </w:pPr>
      <w:proofErr w:type="gramStart"/>
      <w:r>
        <w:t>-</w:t>
      </w:r>
      <w:r w:rsidR="00DA2B96">
        <w:t>выписка из ЕГРП (содержащая общедоступные сведения о зарегистрированных правах на воздушные суда и сделок с ними) (предоставляется ФАВТ в соответствии с Федеральным законом от 14.03.2009 № 31-ФЗ "О государственной регистрации прав на воздушные суда и сделок с ними", постановлением Правительства Российской Федерации от 28.11.2009 № 958 "Об утверждении Правил ведения Единого государственного реестра прав на воздушные суда и сделок с ними", приказом</w:t>
      </w:r>
      <w:proofErr w:type="gramEnd"/>
      <w:r w:rsidR="00DA2B96">
        <w:t xml:space="preserve"> </w:t>
      </w:r>
      <w:proofErr w:type="gramStart"/>
      <w:r w:rsidR="00DA2B96">
        <w:t>Минтранса России от 06.05.2013 № 170 "Об утверждении Административного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w:t>
      </w:r>
      <w:proofErr w:type="gramEnd"/>
    </w:p>
    <w:p w:rsidR="0076789D" w:rsidRPr="00F4181E" w:rsidRDefault="0004562E" w:rsidP="0004562E">
      <w:pPr>
        <w:pStyle w:val="s1"/>
        <w:spacing w:before="0" w:beforeAutospacing="0" w:after="0" w:afterAutospacing="0"/>
        <w:jc w:val="both"/>
      </w:pPr>
      <w:proofErr w:type="gramStart"/>
      <w:r>
        <w:t>-</w:t>
      </w:r>
      <w:r w:rsidR="00DA2B96">
        <w:t xml:space="preserve">сертификат (свидетельство) </w:t>
      </w:r>
      <w:proofErr w:type="spellStart"/>
      <w:r w:rsidR="00DA2B96">
        <w:t>эксплуатанта</w:t>
      </w:r>
      <w:proofErr w:type="spellEnd"/>
      <w:r w:rsidR="00DA2B96">
        <w:t xml:space="preserve"> на выполнение авиационных работ вместе с приложением к нему/сертификат (свидетельство) </w:t>
      </w:r>
      <w:proofErr w:type="spellStart"/>
      <w:r w:rsidR="00DA2B96">
        <w:t>эксплуатанта</w:t>
      </w:r>
      <w:proofErr w:type="spellEnd"/>
      <w:r w:rsidR="00DA2B96">
        <w:t xml:space="preserve"> для осуществления коммерческих воздушных перевозок вместе с приложением к нему/свидетельство </w:t>
      </w:r>
      <w:proofErr w:type="spellStart"/>
      <w:r w:rsidR="00DA2B96">
        <w:t>эксплуатанта</w:t>
      </w:r>
      <w:proofErr w:type="spellEnd"/>
      <w:r w:rsidR="00DA2B96">
        <w:t xml:space="preserve"> авиации общего назначения вместе с приложением к нему (выдается территориальным органом уполномоченного органа в области гражданской авиации в соответствии с приказом Минтранса России от 23.12.2009 № 249 "Об утверждении Федеральных авиационных правил «Требования к</w:t>
      </w:r>
      <w:proofErr w:type="gramEnd"/>
      <w:r w:rsidR="00DA2B96">
        <w:t xml:space="preserve"> проведению обязательной сертификации физических лиц, юридических лиц, выполняющих авиационные работы. </w:t>
      </w:r>
      <w:proofErr w:type="gramStart"/>
      <w:r w:rsidR="00DA2B96">
        <w:t>Порядок проведения сертификации»).</w:t>
      </w:r>
      <w:proofErr w:type="gramEnd"/>
    </w:p>
    <w:p w:rsidR="007C7A39" w:rsidRPr="00F4181E"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F4181E">
        <w:rPr>
          <w:b/>
          <w:sz w:val="24"/>
          <w:szCs w:val="24"/>
        </w:rPr>
        <w:t>11.2.</w:t>
      </w:r>
      <w:r w:rsidRPr="00F4181E">
        <w:rPr>
          <w:sz w:val="24"/>
          <w:szCs w:val="24"/>
        </w:rPr>
        <w:t xml:space="preserve"> </w:t>
      </w:r>
      <w:r w:rsidRPr="00F4181E">
        <w:rPr>
          <w:rFonts w:eastAsia="Arial"/>
          <w:sz w:val="24"/>
          <w:szCs w:val="24"/>
        </w:rPr>
        <w:t xml:space="preserve">Непредставление заявителем документов, указанных в пункте </w:t>
      </w:r>
      <w:r w:rsidR="004569E0" w:rsidRPr="00F4181E">
        <w:rPr>
          <w:rFonts w:eastAsia="Arial"/>
          <w:sz w:val="24"/>
          <w:szCs w:val="24"/>
        </w:rPr>
        <w:t>11.1</w:t>
      </w:r>
      <w:r w:rsidRPr="00F4181E">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F4181E" w:rsidRDefault="007C7A39" w:rsidP="007C7A39">
      <w:pPr>
        <w:pStyle w:val="s1"/>
        <w:spacing w:before="0" w:beforeAutospacing="0" w:after="0" w:afterAutospacing="0"/>
        <w:jc w:val="both"/>
      </w:pPr>
      <w:r w:rsidRPr="00F4181E">
        <w:rPr>
          <w:b/>
        </w:rPr>
        <w:lastRenderedPageBreak/>
        <w:t>11.3.</w:t>
      </w:r>
      <w:r w:rsidRPr="00F4181E">
        <w:t xml:space="preserve"> </w:t>
      </w:r>
      <w:proofErr w:type="gramStart"/>
      <w:r w:rsidRPr="00F4181E">
        <w:t xml:space="preserve">В случае если документы, указанные в пункте </w:t>
      </w:r>
      <w:r w:rsidR="004569E0" w:rsidRPr="00F4181E">
        <w:t>11.1</w:t>
      </w:r>
      <w:r w:rsidRPr="00F4181E">
        <w:t xml:space="preserve"> настоящего регламента</w:t>
      </w:r>
      <w:r w:rsidRPr="00F4181E">
        <w:rPr>
          <w:color w:val="FF0000"/>
        </w:rPr>
        <w:t xml:space="preserve"> </w:t>
      </w:r>
      <w:r w:rsidRPr="00F4181E">
        <w:t xml:space="preserve">не представлены заявителем по собственной инициативе, работники Администрации </w:t>
      </w:r>
      <w:r w:rsidR="006124FB">
        <w:t>Вавожск</w:t>
      </w:r>
      <w:r w:rsidR="00E66D46">
        <w:t>ого</w:t>
      </w:r>
      <w:r w:rsidR="006124FB">
        <w:t xml:space="preserve"> район</w:t>
      </w:r>
      <w:r w:rsidR="00E66D46">
        <w:t>а</w:t>
      </w:r>
      <w:r w:rsidRPr="00F4181E">
        <w:t xml:space="preserve"> или </w:t>
      </w:r>
      <w:r w:rsidR="004569E0" w:rsidRPr="00F4181E">
        <w:t xml:space="preserve">МФЦ </w:t>
      </w:r>
      <w:r w:rsidRPr="00F4181E">
        <w:t>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 электронного взаимодействия.</w:t>
      </w:r>
      <w:proofErr w:type="gramEnd"/>
    </w:p>
    <w:p w:rsidR="007C7A39" w:rsidRPr="00F4181E" w:rsidRDefault="007C7A39" w:rsidP="007C7A39">
      <w:pPr>
        <w:pStyle w:val="s1"/>
        <w:spacing w:before="0" w:beforeAutospacing="0" w:after="0" w:afterAutospacing="0"/>
        <w:jc w:val="both"/>
      </w:pPr>
      <w:r w:rsidRPr="00F4181E">
        <w:rPr>
          <w:b/>
        </w:rPr>
        <w:t>11.4.</w:t>
      </w:r>
      <w:r w:rsidRPr="00F4181E">
        <w:t xml:space="preserve"> Запрещается требовать от заявителя:</w:t>
      </w:r>
    </w:p>
    <w:p w:rsidR="007C7A39" w:rsidRPr="00F4181E" w:rsidRDefault="001B3164" w:rsidP="001B3164">
      <w:pPr>
        <w:pStyle w:val="s1"/>
        <w:spacing w:before="0" w:beforeAutospacing="0" w:after="0" w:afterAutospacing="0"/>
        <w:jc w:val="both"/>
      </w:pPr>
      <w:r w:rsidRPr="00F4181E">
        <w:t xml:space="preserve">     </w:t>
      </w:r>
      <w:r w:rsidR="007C7A39" w:rsidRPr="00F4181E">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F4181E" w:rsidRDefault="001B3164" w:rsidP="001B3164">
      <w:pPr>
        <w:pStyle w:val="s1"/>
        <w:spacing w:before="0" w:beforeAutospacing="0" w:after="0" w:afterAutospacing="0"/>
        <w:jc w:val="both"/>
      </w:pPr>
      <w:r w:rsidRPr="00F4181E">
        <w:t xml:space="preserve">     </w:t>
      </w:r>
      <w:proofErr w:type="gramStart"/>
      <w:r w:rsidR="007C7A39" w:rsidRPr="00F4181E">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1" w:history="1">
        <w:r w:rsidR="007C7A39" w:rsidRPr="00F4181E">
          <w:t>части 6 статьи</w:t>
        </w:r>
        <w:proofErr w:type="gramEnd"/>
        <w:r w:rsidR="007C7A39" w:rsidRPr="00F4181E">
          <w:t xml:space="preserve"> 7</w:t>
        </w:r>
      </w:hyperlink>
      <w:r w:rsidR="007C7A39" w:rsidRPr="00F4181E">
        <w:t xml:space="preserve"> Федерального закона № 210-ФЗ «Об организации предоставления государственных и муниципальных услуг».</w:t>
      </w:r>
    </w:p>
    <w:p w:rsidR="007C7A39" w:rsidRPr="00F4181E" w:rsidRDefault="007C7A39" w:rsidP="007C7A39">
      <w:pPr>
        <w:ind w:firstLine="708"/>
        <w:jc w:val="both"/>
        <w:rPr>
          <w:sz w:val="24"/>
          <w:szCs w:val="24"/>
        </w:rPr>
      </w:pPr>
    </w:p>
    <w:p w:rsidR="007C7A39" w:rsidRPr="00F4181E" w:rsidRDefault="007C7A39" w:rsidP="00F741B4">
      <w:pPr>
        <w:jc w:val="both"/>
        <w:rPr>
          <w:b/>
          <w:sz w:val="24"/>
          <w:szCs w:val="24"/>
        </w:rPr>
      </w:pPr>
      <w:bookmarkStart w:id="12" w:name="_Hlk14256759"/>
      <w:bookmarkEnd w:id="11"/>
      <w:r w:rsidRPr="00F4181E">
        <w:rPr>
          <w:b/>
          <w:sz w:val="24"/>
          <w:szCs w:val="24"/>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F4181E" w:rsidRDefault="007C7A39" w:rsidP="007C7A39">
      <w:pPr>
        <w:jc w:val="both"/>
        <w:rPr>
          <w:sz w:val="24"/>
          <w:szCs w:val="24"/>
        </w:rPr>
      </w:pPr>
      <w:r w:rsidRPr="00F4181E">
        <w:rPr>
          <w:b/>
          <w:sz w:val="24"/>
          <w:szCs w:val="24"/>
        </w:rPr>
        <w:t>12.1.</w:t>
      </w:r>
      <w:r w:rsidRPr="00F4181E">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F4181E" w:rsidRDefault="007C7A39" w:rsidP="007C7A39">
      <w:pPr>
        <w:ind w:firstLine="708"/>
        <w:jc w:val="both"/>
        <w:rPr>
          <w:bCs/>
          <w:iCs/>
          <w:sz w:val="24"/>
          <w:szCs w:val="24"/>
        </w:rPr>
      </w:pPr>
    </w:p>
    <w:bookmarkEnd w:id="12"/>
    <w:p w:rsidR="007C7A39" w:rsidRPr="00F4181E" w:rsidRDefault="007C7A39" w:rsidP="00F741B4">
      <w:pPr>
        <w:jc w:val="both"/>
        <w:rPr>
          <w:b/>
          <w:color w:val="000000"/>
          <w:sz w:val="24"/>
          <w:szCs w:val="24"/>
        </w:rPr>
      </w:pPr>
      <w:r w:rsidRPr="00F4181E">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F4181E" w:rsidRDefault="007C7A39" w:rsidP="007C7A39">
      <w:pPr>
        <w:jc w:val="both"/>
        <w:rPr>
          <w:sz w:val="24"/>
          <w:szCs w:val="24"/>
        </w:rPr>
      </w:pPr>
      <w:bookmarkStart w:id="13" w:name="_Hlk8906844"/>
      <w:r w:rsidRPr="00F4181E">
        <w:rPr>
          <w:b/>
          <w:sz w:val="24"/>
          <w:szCs w:val="24"/>
        </w:rPr>
        <w:t>13.1.</w:t>
      </w:r>
      <w:r w:rsidRPr="00F4181E">
        <w:rPr>
          <w:sz w:val="24"/>
          <w:szCs w:val="24"/>
        </w:rPr>
        <w:t xml:space="preserve"> Основанием для отказа в приёме документов является:</w:t>
      </w:r>
    </w:p>
    <w:p w:rsidR="007C7A39" w:rsidRPr="00F4181E" w:rsidRDefault="008376B7" w:rsidP="008376B7">
      <w:pPr>
        <w:jc w:val="both"/>
        <w:rPr>
          <w:color w:val="FF0000"/>
          <w:sz w:val="24"/>
          <w:szCs w:val="24"/>
        </w:rPr>
      </w:pPr>
      <w:r w:rsidRPr="00F4181E">
        <w:rPr>
          <w:sz w:val="24"/>
          <w:szCs w:val="24"/>
        </w:rPr>
        <w:t xml:space="preserve">     </w:t>
      </w:r>
      <w:r w:rsidR="007C7A39" w:rsidRPr="00F4181E">
        <w:rPr>
          <w:sz w:val="24"/>
          <w:szCs w:val="24"/>
        </w:rPr>
        <w:t xml:space="preserve">1) отсутствие одного из документов, указанных в пункте </w:t>
      </w:r>
      <w:r w:rsidR="004569E0" w:rsidRPr="00F4181E">
        <w:rPr>
          <w:sz w:val="24"/>
          <w:szCs w:val="24"/>
        </w:rPr>
        <w:t>1</w:t>
      </w:r>
      <w:r w:rsidR="007C7A39" w:rsidRPr="00F4181E">
        <w:rPr>
          <w:sz w:val="24"/>
          <w:szCs w:val="24"/>
        </w:rPr>
        <w:t>0</w:t>
      </w:r>
      <w:r w:rsidR="004569E0" w:rsidRPr="00F4181E">
        <w:rPr>
          <w:sz w:val="24"/>
          <w:szCs w:val="24"/>
        </w:rPr>
        <w:t>.1</w:t>
      </w:r>
      <w:r w:rsidR="007C7A39" w:rsidRPr="00F4181E">
        <w:rPr>
          <w:sz w:val="24"/>
          <w:szCs w:val="24"/>
        </w:rPr>
        <w:t xml:space="preserve"> настоящего регламента</w:t>
      </w:r>
      <w:r w:rsidR="007C7A39" w:rsidRPr="00F4181E">
        <w:rPr>
          <w:color w:val="FF0000"/>
          <w:sz w:val="24"/>
          <w:szCs w:val="24"/>
        </w:rPr>
        <w:t xml:space="preserve"> </w:t>
      </w:r>
      <w:r w:rsidR="007C7A39" w:rsidRPr="00F4181E">
        <w:rPr>
          <w:color w:val="000000"/>
          <w:sz w:val="24"/>
          <w:szCs w:val="24"/>
        </w:rPr>
        <w:t>и (или)</w:t>
      </w:r>
      <w:r w:rsidR="007C7A39" w:rsidRPr="00F4181E">
        <w:rPr>
          <w:color w:val="FF0000"/>
          <w:sz w:val="24"/>
          <w:szCs w:val="24"/>
        </w:rPr>
        <w:t xml:space="preserve"> </w:t>
      </w:r>
      <w:r w:rsidR="007C7A39" w:rsidRPr="00F4181E">
        <w:rPr>
          <w:color w:val="000000"/>
          <w:sz w:val="24"/>
          <w:szCs w:val="24"/>
        </w:rPr>
        <w:t>нарушение требований к их форме и содержанию;</w:t>
      </w:r>
    </w:p>
    <w:p w:rsidR="007C7A39" w:rsidRPr="00F4181E" w:rsidRDefault="008376B7" w:rsidP="008376B7">
      <w:pPr>
        <w:jc w:val="both"/>
        <w:rPr>
          <w:sz w:val="24"/>
          <w:szCs w:val="24"/>
        </w:rPr>
      </w:pPr>
      <w:r w:rsidRPr="00F4181E">
        <w:rPr>
          <w:sz w:val="24"/>
          <w:szCs w:val="24"/>
        </w:rPr>
        <w:t xml:space="preserve">     </w:t>
      </w:r>
      <w:r w:rsidR="007C7A39" w:rsidRPr="00F4181E">
        <w:rPr>
          <w:sz w:val="24"/>
          <w:szCs w:val="24"/>
        </w:rPr>
        <w:t xml:space="preserve">2) текст запроса не поддается прочтению, а также </w:t>
      </w:r>
      <w:r w:rsidR="007C7A39" w:rsidRPr="00F4181E">
        <w:rPr>
          <w:color w:val="000000"/>
          <w:sz w:val="24"/>
          <w:szCs w:val="24"/>
        </w:rPr>
        <w:t>наличие фактических ошибок в указанных заявителем персональных данных</w:t>
      </w:r>
      <w:r w:rsidR="007C7A39" w:rsidRPr="00F4181E">
        <w:rPr>
          <w:sz w:val="24"/>
          <w:szCs w:val="24"/>
        </w:rPr>
        <w:t>;</w:t>
      </w:r>
    </w:p>
    <w:p w:rsidR="007C7A39" w:rsidRPr="00F4181E" w:rsidRDefault="008376B7" w:rsidP="008376B7">
      <w:pPr>
        <w:jc w:val="both"/>
        <w:rPr>
          <w:sz w:val="24"/>
          <w:szCs w:val="24"/>
        </w:rPr>
      </w:pPr>
      <w:r w:rsidRPr="00F4181E">
        <w:rPr>
          <w:sz w:val="24"/>
          <w:szCs w:val="24"/>
        </w:rPr>
        <w:t xml:space="preserve">     </w:t>
      </w:r>
      <w:r w:rsidR="007C7A39" w:rsidRPr="00F4181E">
        <w:rPr>
          <w:sz w:val="24"/>
          <w:szCs w:val="24"/>
        </w:rPr>
        <w:t>3) запрос содержит нецензурные</w:t>
      </w:r>
      <w:r w:rsidR="00D74481" w:rsidRPr="00F4181E">
        <w:rPr>
          <w:sz w:val="24"/>
          <w:szCs w:val="24"/>
        </w:rPr>
        <w:t>,</w:t>
      </w:r>
      <w:r w:rsidR="007C7A39" w:rsidRPr="00F4181E">
        <w:rPr>
          <w:sz w:val="24"/>
          <w:szCs w:val="24"/>
        </w:rPr>
        <w:t xml:space="preserve"> либо оскорбительные выражения, угрозу жизни, здоровью и имуществу должностного лица, а также членов его семьи;</w:t>
      </w:r>
    </w:p>
    <w:p w:rsidR="007C7A39" w:rsidRPr="00F4181E" w:rsidRDefault="008376B7" w:rsidP="008376B7">
      <w:pPr>
        <w:autoSpaceDE w:val="0"/>
        <w:jc w:val="both"/>
        <w:rPr>
          <w:color w:val="000000"/>
          <w:sz w:val="24"/>
          <w:szCs w:val="24"/>
        </w:rPr>
      </w:pPr>
      <w:r w:rsidRPr="00F4181E">
        <w:rPr>
          <w:color w:val="000000"/>
          <w:sz w:val="24"/>
          <w:szCs w:val="24"/>
        </w:rPr>
        <w:t xml:space="preserve">     </w:t>
      </w:r>
      <w:r w:rsidR="007C7A39" w:rsidRPr="00F4181E">
        <w:rPr>
          <w:color w:val="000000"/>
          <w:sz w:val="24"/>
          <w:szCs w:val="24"/>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F4181E" w:rsidRDefault="008376B7" w:rsidP="008376B7">
      <w:pPr>
        <w:jc w:val="both"/>
        <w:rPr>
          <w:sz w:val="24"/>
          <w:szCs w:val="24"/>
        </w:rPr>
      </w:pPr>
      <w:r w:rsidRPr="00F4181E">
        <w:rPr>
          <w:sz w:val="24"/>
          <w:szCs w:val="24"/>
        </w:rPr>
        <w:t xml:space="preserve">     </w:t>
      </w:r>
      <w:proofErr w:type="gramStart"/>
      <w:r w:rsidR="007C7A39" w:rsidRPr="00F4181E">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F4181E">
        <w:rPr>
          <w:sz w:val="24"/>
          <w:szCs w:val="24"/>
        </w:rPr>
        <w:t>ствительности в соответствии с П</w:t>
      </w:r>
      <w:r w:rsidR="007C7A39" w:rsidRPr="00F4181E">
        <w:rPr>
          <w:sz w:val="24"/>
          <w:szCs w:val="24"/>
        </w:rPr>
        <w:t>остановлением Правительства РФ от 25.08.2012 № 852</w:t>
      </w:r>
      <w:r w:rsidR="00431727" w:rsidRPr="00F4181E">
        <w:t xml:space="preserve"> «</w:t>
      </w:r>
      <w:r w:rsidR="00431727" w:rsidRPr="00F4181E">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F4181E">
        <w:rPr>
          <w:sz w:val="24"/>
          <w:szCs w:val="24"/>
        </w:rPr>
        <w:t xml:space="preserve"> (в случае представления документов в электронной</w:t>
      </w:r>
      <w:proofErr w:type="gramEnd"/>
      <w:r w:rsidR="007C7A39" w:rsidRPr="00F4181E">
        <w:rPr>
          <w:sz w:val="24"/>
          <w:szCs w:val="24"/>
        </w:rPr>
        <w:t xml:space="preserve"> форме, </w:t>
      </w:r>
      <w:proofErr w:type="gramStart"/>
      <w:r w:rsidR="007C7A39" w:rsidRPr="00F4181E">
        <w:rPr>
          <w:sz w:val="24"/>
          <w:szCs w:val="24"/>
        </w:rPr>
        <w:t>подписанных</w:t>
      </w:r>
      <w:proofErr w:type="gramEnd"/>
      <w:r w:rsidR="007C7A39" w:rsidRPr="00F4181E">
        <w:rPr>
          <w:sz w:val="24"/>
          <w:szCs w:val="24"/>
        </w:rPr>
        <w:t xml:space="preserve"> усиленной квалифицированной электронной подписью).</w:t>
      </w:r>
    </w:p>
    <w:bookmarkEnd w:id="13"/>
    <w:p w:rsidR="007C7A39" w:rsidRPr="00F4181E" w:rsidRDefault="007C7A39" w:rsidP="00D74481">
      <w:pPr>
        <w:jc w:val="both"/>
        <w:rPr>
          <w:b/>
          <w:color w:val="000000"/>
          <w:sz w:val="24"/>
          <w:szCs w:val="24"/>
        </w:rPr>
      </w:pPr>
    </w:p>
    <w:p w:rsidR="007C7A39" w:rsidRPr="00F4181E" w:rsidRDefault="007C7A39" w:rsidP="00F741B4">
      <w:pPr>
        <w:jc w:val="both"/>
        <w:rPr>
          <w:b/>
          <w:color w:val="000000"/>
          <w:sz w:val="24"/>
          <w:szCs w:val="24"/>
        </w:rPr>
      </w:pPr>
      <w:r w:rsidRPr="00F4181E">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F4181E" w:rsidRDefault="007C7A39" w:rsidP="007C7A39">
      <w:pPr>
        <w:jc w:val="both"/>
        <w:rPr>
          <w:sz w:val="24"/>
          <w:szCs w:val="24"/>
        </w:rPr>
      </w:pPr>
      <w:bookmarkStart w:id="14" w:name="_Hlk8906998"/>
      <w:r w:rsidRPr="00F4181E">
        <w:rPr>
          <w:b/>
          <w:sz w:val="24"/>
          <w:szCs w:val="24"/>
        </w:rPr>
        <w:t>14.1.</w:t>
      </w:r>
      <w:r w:rsidRPr="00F4181E">
        <w:rPr>
          <w:sz w:val="24"/>
          <w:szCs w:val="24"/>
        </w:rPr>
        <w:t xml:space="preserve"> Основания для приостановления предоставления муниципальной услуги отсутствуют.</w:t>
      </w:r>
    </w:p>
    <w:bookmarkEnd w:id="14"/>
    <w:p w:rsidR="007C7A39" w:rsidRDefault="007C7A39" w:rsidP="007C7A39">
      <w:pPr>
        <w:jc w:val="both"/>
        <w:rPr>
          <w:sz w:val="24"/>
          <w:szCs w:val="24"/>
        </w:rPr>
      </w:pPr>
      <w:r w:rsidRPr="00F4181E">
        <w:rPr>
          <w:b/>
          <w:sz w:val="24"/>
          <w:szCs w:val="24"/>
        </w:rPr>
        <w:t>14.2.</w:t>
      </w:r>
      <w:r w:rsidRPr="00F4181E">
        <w:rPr>
          <w:sz w:val="24"/>
          <w:szCs w:val="24"/>
        </w:rPr>
        <w:t xml:space="preserve"> Основанием для отказа в предоставлении муниципальной услуги является:</w:t>
      </w:r>
    </w:p>
    <w:p w:rsidR="009A06C0" w:rsidRPr="009A06C0" w:rsidRDefault="009A06C0" w:rsidP="009A06C0">
      <w:pPr>
        <w:jc w:val="both"/>
        <w:rPr>
          <w:sz w:val="24"/>
          <w:szCs w:val="24"/>
        </w:rPr>
      </w:pPr>
      <w:r w:rsidRPr="009A06C0">
        <w:rPr>
          <w:sz w:val="24"/>
          <w:szCs w:val="24"/>
        </w:rPr>
        <w:t>- обращение за предоставлением муниципальной услуги лица, не являющегося получателем муниципальной услуги в соответствии с настоящим Административным регламентом;</w:t>
      </w:r>
    </w:p>
    <w:p w:rsidR="009A06C0" w:rsidRPr="009A06C0" w:rsidRDefault="009A06C0" w:rsidP="009A06C0">
      <w:pPr>
        <w:jc w:val="both"/>
        <w:rPr>
          <w:sz w:val="24"/>
          <w:szCs w:val="24"/>
        </w:rPr>
      </w:pPr>
      <w:r w:rsidRPr="009A06C0">
        <w:rPr>
          <w:sz w:val="24"/>
          <w:szCs w:val="24"/>
        </w:rPr>
        <w:t>- заявителем представлен неполный комплект документов, указанных в настоящем Административном регламенте в качестве документов, подлежащих обязательному представлению заявителем;</w:t>
      </w:r>
    </w:p>
    <w:p w:rsidR="009A06C0" w:rsidRPr="009A06C0" w:rsidRDefault="009A06C0" w:rsidP="009A06C0">
      <w:pPr>
        <w:jc w:val="both"/>
        <w:rPr>
          <w:sz w:val="24"/>
          <w:szCs w:val="24"/>
        </w:rPr>
      </w:pPr>
      <w:r w:rsidRPr="009A06C0">
        <w:rPr>
          <w:sz w:val="24"/>
          <w:szCs w:val="24"/>
        </w:rPr>
        <w:t>- представленные документы содержат недостоверные и (или) противоречивые сведения;</w:t>
      </w:r>
    </w:p>
    <w:p w:rsidR="009A06C0" w:rsidRDefault="009A06C0" w:rsidP="009A06C0">
      <w:pPr>
        <w:jc w:val="both"/>
        <w:rPr>
          <w:sz w:val="24"/>
          <w:szCs w:val="24"/>
        </w:rPr>
      </w:pPr>
      <w:r w:rsidRPr="009A06C0">
        <w:rPr>
          <w:sz w:val="24"/>
          <w:szCs w:val="24"/>
        </w:rPr>
        <w:lastRenderedPageBreak/>
        <w:t>- 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rsidR="007C7A39" w:rsidRPr="00F4181E" w:rsidRDefault="007C7A39" w:rsidP="007C7A39">
      <w:pPr>
        <w:jc w:val="both"/>
        <w:rPr>
          <w:sz w:val="24"/>
          <w:szCs w:val="24"/>
        </w:rPr>
      </w:pPr>
      <w:bookmarkStart w:id="15" w:name="_Hlk8907102"/>
      <w:r w:rsidRPr="00F4181E">
        <w:rPr>
          <w:b/>
          <w:sz w:val="24"/>
          <w:szCs w:val="24"/>
        </w:rPr>
        <w:t>14.3.</w:t>
      </w:r>
      <w:r w:rsidRPr="00F4181E">
        <w:rPr>
          <w:sz w:val="24"/>
          <w:szCs w:val="24"/>
        </w:rP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 (Приложение №</w:t>
      </w:r>
      <w:r w:rsidR="008376B7" w:rsidRPr="00F4181E">
        <w:rPr>
          <w:sz w:val="24"/>
          <w:szCs w:val="24"/>
        </w:rPr>
        <w:t xml:space="preserve"> </w:t>
      </w:r>
      <w:r w:rsidR="00042150">
        <w:rPr>
          <w:sz w:val="24"/>
          <w:szCs w:val="24"/>
        </w:rPr>
        <w:t>3</w:t>
      </w:r>
      <w:r w:rsidRPr="00F4181E">
        <w:rPr>
          <w:color w:val="FF0000"/>
          <w:sz w:val="24"/>
          <w:szCs w:val="24"/>
        </w:rPr>
        <w:t xml:space="preserve"> </w:t>
      </w:r>
      <w:r w:rsidRPr="00F4181E">
        <w:rPr>
          <w:sz w:val="24"/>
          <w:szCs w:val="24"/>
        </w:rPr>
        <w:t>к настоящему регламенту).</w:t>
      </w:r>
    </w:p>
    <w:p w:rsidR="007C7A39" w:rsidRPr="00F4181E" w:rsidRDefault="007C7A39" w:rsidP="007C7A39">
      <w:pPr>
        <w:jc w:val="both"/>
        <w:rPr>
          <w:sz w:val="24"/>
          <w:szCs w:val="24"/>
        </w:rPr>
      </w:pPr>
      <w:r w:rsidRPr="00F4181E">
        <w:rPr>
          <w:b/>
          <w:sz w:val="24"/>
          <w:szCs w:val="24"/>
        </w:rPr>
        <w:t>14.4.</w:t>
      </w:r>
      <w:r w:rsidRPr="00F4181E">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F4181E" w:rsidRDefault="007C7A39" w:rsidP="007C7A39">
      <w:pPr>
        <w:jc w:val="both"/>
        <w:rPr>
          <w:sz w:val="24"/>
          <w:szCs w:val="24"/>
        </w:rPr>
      </w:pPr>
      <w:r w:rsidRPr="00F4181E">
        <w:rPr>
          <w:b/>
          <w:sz w:val="24"/>
          <w:szCs w:val="24"/>
        </w:rPr>
        <w:t>14.5.</w:t>
      </w:r>
      <w:r w:rsidRPr="00F4181E">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5"/>
    <w:p w:rsidR="007C7A39" w:rsidRPr="00F4181E" w:rsidRDefault="007C7A39" w:rsidP="007C7A39">
      <w:pPr>
        <w:jc w:val="both"/>
        <w:rPr>
          <w:sz w:val="24"/>
          <w:szCs w:val="24"/>
        </w:rPr>
      </w:pPr>
    </w:p>
    <w:p w:rsidR="007C7A39" w:rsidRPr="00F4181E" w:rsidRDefault="007C7A39" w:rsidP="00F741B4">
      <w:pPr>
        <w:jc w:val="both"/>
        <w:rPr>
          <w:b/>
          <w:sz w:val="24"/>
          <w:szCs w:val="24"/>
        </w:rPr>
      </w:pPr>
      <w:r w:rsidRPr="00F4181E">
        <w:rPr>
          <w:b/>
          <w:sz w:val="24"/>
          <w:szCs w:val="24"/>
        </w:rPr>
        <w:t>15. Порядок, размер и основания платы, взимаемой с заявителя за предоставление муниципальной услуги</w:t>
      </w:r>
    </w:p>
    <w:p w:rsidR="007C7A39" w:rsidRPr="00F4181E" w:rsidRDefault="007C7A39" w:rsidP="007C7A39">
      <w:pPr>
        <w:jc w:val="both"/>
        <w:rPr>
          <w:sz w:val="24"/>
          <w:szCs w:val="24"/>
        </w:rPr>
      </w:pPr>
      <w:r w:rsidRPr="00F4181E">
        <w:rPr>
          <w:b/>
          <w:sz w:val="24"/>
          <w:szCs w:val="24"/>
        </w:rPr>
        <w:t>15.1.</w:t>
      </w:r>
      <w:r w:rsidRPr="00F4181E">
        <w:rPr>
          <w:sz w:val="24"/>
          <w:szCs w:val="24"/>
        </w:rPr>
        <w:t xml:space="preserve"> Предоставление муниципальной услуги осуществляется бесплатно.</w:t>
      </w:r>
    </w:p>
    <w:p w:rsidR="007C7A39" w:rsidRPr="00F4181E" w:rsidRDefault="007C7A39" w:rsidP="007C7A39">
      <w:pPr>
        <w:ind w:firstLine="708"/>
        <w:jc w:val="both"/>
        <w:rPr>
          <w:b/>
          <w:color w:val="7030A0"/>
          <w:sz w:val="24"/>
          <w:szCs w:val="24"/>
        </w:rPr>
      </w:pPr>
    </w:p>
    <w:p w:rsidR="007C7A39" w:rsidRPr="00F4181E" w:rsidRDefault="007C7A39" w:rsidP="00F741B4">
      <w:pPr>
        <w:jc w:val="both"/>
        <w:rPr>
          <w:b/>
          <w:sz w:val="24"/>
          <w:szCs w:val="24"/>
        </w:rPr>
      </w:pPr>
      <w:r w:rsidRPr="00F4181E">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F4181E" w:rsidRDefault="007C7A39" w:rsidP="007C7A39">
      <w:pPr>
        <w:jc w:val="both"/>
        <w:rPr>
          <w:sz w:val="24"/>
          <w:szCs w:val="24"/>
        </w:rPr>
      </w:pPr>
      <w:r w:rsidRPr="00F4181E">
        <w:rPr>
          <w:b/>
          <w:sz w:val="24"/>
          <w:szCs w:val="24"/>
        </w:rPr>
        <w:t>16.1.</w:t>
      </w:r>
      <w:r w:rsidRPr="00F4181E">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F4181E" w:rsidRDefault="007C7A39" w:rsidP="007C7A39">
      <w:pPr>
        <w:ind w:firstLine="708"/>
        <w:jc w:val="both"/>
        <w:rPr>
          <w:b/>
          <w:i/>
          <w:sz w:val="24"/>
          <w:szCs w:val="24"/>
        </w:rPr>
      </w:pPr>
    </w:p>
    <w:p w:rsidR="007C7A39" w:rsidRPr="00F4181E" w:rsidRDefault="007C7A39" w:rsidP="00F741B4">
      <w:pPr>
        <w:jc w:val="both"/>
        <w:rPr>
          <w:b/>
          <w:sz w:val="24"/>
          <w:szCs w:val="24"/>
        </w:rPr>
      </w:pPr>
      <w:r w:rsidRPr="00F4181E">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F4181E" w:rsidRDefault="007C7A39" w:rsidP="007C7A39">
      <w:pPr>
        <w:jc w:val="both"/>
        <w:rPr>
          <w:sz w:val="24"/>
          <w:szCs w:val="24"/>
        </w:rPr>
      </w:pPr>
      <w:r w:rsidRPr="00F4181E">
        <w:rPr>
          <w:b/>
          <w:sz w:val="24"/>
          <w:szCs w:val="24"/>
        </w:rPr>
        <w:t>17.1.</w:t>
      </w:r>
      <w:r w:rsidRPr="00F4181E">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F4181E">
        <w:rPr>
          <w:sz w:val="24"/>
          <w:szCs w:val="24"/>
        </w:rPr>
        <w:t xml:space="preserve">не </w:t>
      </w:r>
      <w:r w:rsidR="00656D12" w:rsidRPr="00F4181E">
        <w:rPr>
          <w:sz w:val="24"/>
          <w:szCs w:val="24"/>
        </w:rPr>
        <w:t>более</w:t>
      </w:r>
      <w:r w:rsidRPr="00F4181E">
        <w:rPr>
          <w:sz w:val="24"/>
          <w:szCs w:val="24"/>
        </w:rPr>
        <w:t xml:space="preserve"> 15 минут.</w:t>
      </w:r>
    </w:p>
    <w:p w:rsidR="007C7A39" w:rsidRPr="00F4181E" w:rsidRDefault="007C7A39" w:rsidP="007C7A39">
      <w:pPr>
        <w:jc w:val="both"/>
        <w:rPr>
          <w:sz w:val="24"/>
          <w:szCs w:val="24"/>
        </w:rPr>
      </w:pPr>
    </w:p>
    <w:p w:rsidR="007C7A39" w:rsidRPr="00F4181E" w:rsidRDefault="007C7A39" w:rsidP="00F741B4">
      <w:pPr>
        <w:jc w:val="both"/>
        <w:rPr>
          <w:b/>
          <w:sz w:val="24"/>
          <w:szCs w:val="24"/>
        </w:rPr>
      </w:pPr>
      <w:r w:rsidRPr="00F4181E">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F4181E" w:rsidRDefault="007C7A39" w:rsidP="007C7A39">
      <w:pPr>
        <w:jc w:val="both"/>
        <w:rPr>
          <w:sz w:val="24"/>
          <w:szCs w:val="24"/>
        </w:rPr>
      </w:pPr>
      <w:r w:rsidRPr="00F4181E">
        <w:rPr>
          <w:b/>
          <w:sz w:val="24"/>
          <w:szCs w:val="24"/>
        </w:rPr>
        <w:t>18.1.</w:t>
      </w:r>
      <w:r w:rsidRPr="00F4181E">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Default="007C7A39" w:rsidP="007C7A39">
      <w:pPr>
        <w:jc w:val="both"/>
        <w:rPr>
          <w:sz w:val="24"/>
          <w:szCs w:val="24"/>
        </w:rPr>
      </w:pPr>
      <w:r w:rsidRPr="00F4181E">
        <w:rPr>
          <w:b/>
          <w:sz w:val="24"/>
          <w:szCs w:val="24"/>
        </w:rPr>
        <w:t>18.2.</w:t>
      </w:r>
      <w:r w:rsidRPr="00F4181E">
        <w:rPr>
          <w:sz w:val="24"/>
          <w:szCs w:val="24"/>
        </w:rPr>
        <w:t xml:space="preserve"> Регистрация заявления осуществляется в журнале регистрации заявлений Администрации </w:t>
      </w:r>
      <w:r w:rsidR="006124FB">
        <w:rPr>
          <w:sz w:val="24"/>
          <w:szCs w:val="24"/>
        </w:rPr>
        <w:t>Вавожск</w:t>
      </w:r>
      <w:r w:rsidR="00E66D46">
        <w:rPr>
          <w:sz w:val="24"/>
          <w:szCs w:val="24"/>
        </w:rPr>
        <w:t>ого</w:t>
      </w:r>
      <w:r w:rsidR="006124FB">
        <w:rPr>
          <w:sz w:val="24"/>
          <w:szCs w:val="24"/>
        </w:rPr>
        <w:t xml:space="preserve"> район</w:t>
      </w:r>
      <w:r w:rsidR="00E66D46">
        <w:rPr>
          <w:sz w:val="24"/>
          <w:szCs w:val="24"/>
        </w:rPr>
        <w:t>а</w:t>
      </w:r>
      <w:r w:rsidRPr="00F4181E">
        <w:rPr>
          <w:sz w:val="24"/>
          <w:szCs w:val="24"/>
        </w:rPr>
        <w:t xml:space="preserve"> и </w:t>
      </w:r>
      <w:r w:rsidR="00616D55" w:rsidRPr="00F4181E">
        <w:rPr>
          <w:sz w:val="24"/>
          <w:szCs w:val="24"/>
        </w:rPr>
        <w:t>МФЦ</w:t>
      </w:r>
      <w:r w:rsidRPr="00F4181E">
        <w:rPr>
          <w:sz w:val="24"/>
          <w:szCs w:val="24"/>
        </w:rPr>
        <w:t>.</w:t>
      </w:r>
    </w:p>
    <w:p w:rsidR="009910C0" w:rsidRPr="00F4181E" w:rsidRDefault="009910C0" w:rsidP="007C7A39">
      <w:pPr>
        <w:jc w:val="both"/>
        <w:rPr>
          <w:sz w:val="24"/>
          <w:szCs w:val="24"/>
        </w:rPr>
      </w:pPr>
    </w:p>
    <w:p w:rsidR="007C7A39" w:rsidRPr="00F4181E" w:rsidRDefault="007C7A39" w:rsidP="00F741B4">
      <w:pPr>
        <w:jc w:val="both"/>
        <w:rPr>
          <w:b/>
          <w:sz w:val="24"/>
          <w:szCs w:val="24"/>
        </w:rPr>
      </w:pPr>
      <w:r w:rsidRPr="00F4181E">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F4181E" w:rsidRDefault="007C7A39" w:rsidP="007C7A39">
      <w:pPr>
        <w:widowControl w:val="0"/>
        <w:tabs>
          <w:tab w:val="left" w:pos="709"/>
          <w:tab w:val="left" w:pos="969"/>
        </w:tabs>
        <w:jc w:val="both"/>
        <w:rPr>
          <w:sz w:val="24"/>
          <w:szCs w:val="24"/>
        </w:rPr>
      </w:pPr>
      <w:r w:rsidRPr="00F4181E">
        <w:rPr>
          <w:b/>
          <w:sz w:val="24"/>
          <w:szCs w:val="24"/>
        </w:rPr>
        <w:t>19.1.</w:t>
      </w:r>
      <w:r w:rsidRPr="00F4181E">
        <w:rPr>
          <w:sz w:val="24"/>
          <w:szCs w:val="24"/>
        </w:rPr>
        <w:t xml:space="preserve"> Требование к зданиям, в которых предоставляется муниципальная услуга, и прилегающим к ним территориям:</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1) </w:t>
      </w:r>
      <w:r w:rsidR="00F741B4" w:rsidRPr="00F4181E">
        <w:rPr>
          <w:sz w:val="24"/>
          <w:szCs w:val="24"/>
        </w:rPr>
        <w:t>з</w:t>
      </w:r>
      <w:r w:rsidR="007C7A39" w:rsidRPr="00F4181E">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2) </w:t>
      </w:r>
      <w:r w:rsidR="007C7A39" w:rsidRPr="00F4181E">
        <w:rPr>
          <w:sz w:val="24"/>
          <w:szCs w:val="24"/>
        </w:rPr>
        <w:tab/>
      </w:r>
      <w:r w:rsidR="00F741B4" w:rsidRPr="00F4181E">
        <w:rPr>
          <w:sz w:val="24"/>
          <w:szCs w:val="24"/>
        </w:rPr>
        <w:t>з</w:t>
      </w:r>
      <w:r w:rsidR="007C7A39" w:rsidRPr="00F4181E">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3) </w:t>
      </w:r>
      <w:r w:rsidR="00F741B4" w:rsidRPr="00F4181E">
        <w:rPr>
          <w:sz w:val="24"/>
          <w:szCs w:val="24"/>
        </w:rPr>
        <w:t>ц</w:t>
      </w:r>
      <w:r w:rsidR="007C7A39" w:rsidRPr="00F4181E">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w:t>
      </w:r>
      <w:r w:rsidR="007C7A39" w:rsidRPr="00F4181E">
        <w:rPr>
          <w:sz w:val="24"/>
          <w:szCs w:val="24"/>
        </w:rPr>
        <w:lastRenderedPageBreak/>
        <w:t>муниципальной услуги.</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4) </w:t>
      </w:r>
      <w:r w:rsidR="00F741B4" w:rsidRPr="00F4181E">
        <w:rPr>
          <w:sz w:val="24"/>
          <w:szCs w:val="24"/>
        </w:rPr>
        <w:t>н</w:t>
      </w:r>
      <w:r w:rsidR="007C7A39" w:rsidRPr="00F4181E">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Доступ заявителей к парковочным местам является бесплатным.</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5) </w:t>
      </w:r>
      <w:r w:rsidR="00F741B4" w:rsidRPr="00F4181E">
        <w:rPr>
          <w:sz w:val="24"/>
          <w:szCs w:val="24"/>
        </w:rPr>
        <w:t>д</w:t>
      </w:r>
      <w:r w:rsidR="007C7A39" w:rsidRPr="00F4181E">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F4181E">
        <w:rPr>
          <w:rFonts w:eastAsia="Apple Color Emoji"/>
          <w:sz w:val="24"/>
          <w:szCs w:val="24"/>
        </w:rPr>
        <w:t xml:space="preserve">в том числе с использованием кресла-коляски, </w:t>
      </w:r>
      <w:r w:rsidR="007C7A39" w:rsidRPr="00F4181E">
        <w:rPr>
          <w:sz w:val="24"/>
          <w:szCs w:val="24"/>
        </w:rPr>
        <w:t xml:space="preserve">с помощью должностных лиц учреждения, </w:t>
      </w:r>
      <w:proofErr w:type="spellStart"/>
      <w:r w:rsidR="007C7A39" w:rsidRPr="00F4181E">
        <w:rPr>
          <w:sz w:val="24"/>
          <w:szCs w:val="24"/>
        </w:rPr>
        <w:t>ассистивных</w:t>
      </w:r>
      <w:proofErr w:type="spellEnd"/>
      <w:r w:rsidR="007C7A39" w:rsidRPr="00F4181E">
        <w:rPr>
          <w:sz w:val="24"/>
          <w:szCs w:val="24"/>
        </w:rPr>
        <w:t xml:space="preserve"> и вспомогательных технологий.</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6) </w:t>
      </w:r>
      <w:r w:rsidR="00F741B4" w:rsidRPr="00F4181E">
        <w:rPr>
          <w:sz w:val="24"/>
          <w:szCs w:val="24"/>
        </w:rPr>
        <w:t>д</w:t>
      </w:r>
      <w:r w:rsidR="007C7A39" w:rsidRPr="00F4181E">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F4181E" w:rsidRDefault="007C7A39" w:rsidP="007C7A39">
      <w:pPr>
        <w:widowControl w:val="0"/>
        <w:tabs>
          <w:tab w:val="left" w:pos="732"/>
          <w:tab w:val="left" w:pos="969"/>
        </w:tabs>
        <w:jc w:val="both"/>
        <w:rPr>
          <w:sz w:val="24"/>
          <w:szCs w:val="24"/>
        </w:rPr>
      </w:pPr>
      <w:r w:rsidRPr="00F4181E">
        <w:rPr>
          <w:b/>
          <w:sz w:val="24"/>
          <w:szCs w:val="24"/>
        </w:rPr>
        <w:t>19.2.</w:t>
      </w:r>
      <w:r w:rsidRPr="00F4181E">
        <w:rPr>
          <w:sz w:val="24"/>
          <w:szCs w:val="24"/>
        </w:rPr>
        <w:t xml:space="preserve"> Требования к помещениям, местам ожидания и приема заявителей, местам для заполнения запросов о предоставлении </w:t>
      </w:r>
      <w:proofErr w:type="gramStart"/>
      <w:r w:rsidRPr="00F4181E">
        <w:rPr>
          <w:sz w:val="24"/>
          <w:szCs w:val="24"/>
        </w:rPr>
        <w:t>муниципальной</w:t>
      </w:r>
      <w:proofErr w:type="gramEnd"/>
      <w:r w:rsidRPr="00F4181E">
        <w:rPr>
          <w:sz w:val="24"/>
          <w:szCs w:val="24"/>
        </w:rPr>
        <w:t xml:space="preserve"> услуг, в которых предоставляется муниципальная услуга:</w:t>
      </w:r>
    </w:p>
    <w:p w:rsidR="007C7A39" w:rsidRPr="00F4181E" w:rsidRDefault="009A0C9C" w:rsidP="007C7A39">
      <w:pPr>
        <w:widowControl w:val="0"/>
        <w:tabs>
          <w:tab w:val="left" w:pos="732"/>
          <w:tab w:val="left" w:pos="969"/>
        </w:tabs>
        <w:jc w:val="both"/>
        <w:rPr>
          <w:sz w:val="24"/>
          <w:szCs w:val="24"/>
        </w:rPr>
      </w:pPr>
      <w:r w:rsidRPr="00F4181E">
        <w:rPr>
          <w:sz w:val="24"/>
          <w:szCs w:val="24"/>
        </w:rPr>
        <w:t xml:space="preserve">     </w:t>
      </w:r>
      <w:r w:rsidR="007C7A39" w:rsidRPr="00F4181E">
        <w:rPr>
          <w:sz w:val="24"/>
          <w:szCs w:val="24"/>
        </w:rPr>
        <w:t xml:space="preserve">1) </w:t>
      </w:r>
      <w:r w:rsidR="00F741B4" w:rsidRPr="00F4181E">
        <w:rPr>
          <w:sz w:val="24"/>
          <w:szCs w:val="24"/>
        </w:rPr>
        <w:t>п</w:t>
      </w:r>
      <w:r w:rsidR="007C7A39" w:rsidRPr="00F4181E">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F4181E">
        <w:rPr>
          <w:sz w:val="24"/>
          <w:szCs w:val="24"/>
        </w:rPr>
        <w:t>;</w:t>
      </w:r>
    </w:p>
    <w:p w:rsidR="007C7A39" w:rsidRPr="00F4181E" w:rsidRDefault="009A0C9C" w:rsidP="007C7A39">
      <w:pPr>
        <w:widowControl w:val="0"/>
        <w:tabs>
          <w:tab w:val="left" w:pos="732"/>
          <w:tab w:val="left" w:pos="969"/>
        </w:tabs>
        <w:jc w:val="both"/>
        <w:rPr>
          <w:sz w:val="24"/>
          <w:szCs w:val="24"/>
        </w:rPr>
      </w:pPr>
      <w:r w:rsidRPr="00F4181E">
        <w:rPr>
          <w:sz w:val="24"/>
          <w:szCs w:val="24"/>
        </w:rPr>
        <w:t xml:space="preserve">    </w:t>
      </w:r>
      <w:r w:rsidR="007C7A39" w:rsidRPr="00F4181E">
        <w:rPr>
          <w:sz w:val="24"/>
          <w:szCs w:val="24"/>
        </w:rPr>
        <w:t xml:space="preserve">2) </w:t>
      </w:r>
      <w:r w:rsidR="00F741B4" w:rsidRPr="00F4181E">
        <w:rPr>
          <w:sz w:val="24"/>
          <w:szCs w:val="24"/>
        </w:rPr>
        <w:t>в</w:t>
      </w:r>
      <w:r w:rsidR="007C7A39" w:rsidRPr="00F4181E">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F4181E">
        <w:rPr>
          <w:sz w:val="24"/>
          <w:szCs w:val="24"/>
        </w:rPr>
        <w:t>;</w:t>
      </w:r>
      <w:r w:rsidR="007C7A39" w:rsidRPr="00F4181E">
        <w:rPr>
          <w:sz w:val="24"/>
          <w:szCs w:val="24"/>
        </w:rPr>
        <w:t xml:space="preserve"> </w:t>
      </w:r>
    </w:p>
    <w:p w:rsidR="007C7A39" w:rsidRPr="00F4181E" w:rsidRDefault="009A0C9C" w:rsidP="007C7A39">
      <w:pPr>
        <w:widowControl w:val="0"/>
        <w:tabs>
          <w:tab w:val="left" w:pos="732"/>
          <w:tab w:val="left" w:pos="969"/>
        </w:tabs>
        <w:jc w:val="both"/>
        <w:rPr>
          <w:sz w:val="24"/>
          <w:szCs w:val="24"/>
        </w:rPr>
      </w:pPr>
      <w:r w:rsidRPr="00F4181E">
        <w:rPr>
          <w:sz w:val="24"/>
          <w:szCs w:val="24"/>
        </w:rPr>
        <w:t xml:space="preserve">    </w:t>
      </w:r>
      <w:r w:rsidR="007C7A39" w:rsidRPr="00F4181E">
        <w:rPr>
          <w:sz w:val="24"/>
          <w:szCs w:val="24"/>
        </w:rPr>
        <w:t xml:space="preserve">3) </w:t>
      </w:r>
      <w:r w:rsidR="00F741B4" w:rsidRPr="00F4181E">
        <w:rPr>
          <w:sz w:val="24"/>
          <w:szCs w:val="24"/>
        </w:rPr>
        <w:t>в</w:t>
      </w:r>
      <w:r w:rsidR="007C7A39" w:rsidRPr="00F4181E">
        <w:rPr>
          <w:sz w:val="24"/>
          <w:szCs w:val="24"/>
        </w:rPr>
        <w:t xml:space="preserve"> помещениях должна быть создана </w:t>
      </w:r>
      <w:proofErr w:type="gramStart"/>
      <w:r w:rsidR="00D87D53" w:rsidRPr="00F4181E">
        <w:rPr>
          <w:sz w:val="24"/>
          <w:szCs w:val="24"/>
        </w:rPr>
        <w:t>без</w:t>
      </w:r>
      <w:proofErr w:type="gramEnd"/>
      <w:r w:rsidR="00D87D53" w:rsidRPr="00F4181E">
        <w:rPr>
          <w:sz w:val="24"/>
          <w:szCs w:val="24"/>
        </w:rPr>
        <w:t xml:space="preserve"> </w:t>
      </w:r>
      <w:proofErr w:type="gramStart"/>
      <w:r w:rsidR="00D87D53" w:rsidRPr="00F4181E">
        <w:rPr>
          <w:sz w:val="24"/>
          <w:szCs w:val="24"/>
        </w:rPr>
        <w:t>барьерная</w:t>
      </w:r>
      <w:proofErr w:type="gramEnd"/>
      <w:r w:rsidR="007C7A39" w:rsidRPr="00F4181E">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4) </w:t>
      </w:r>
      <w:r w:rsidR="00F741B4" w:rsidRPr="00F4181E">
        <w:rPr>
          <w:sz w:val="24"/>
          <w:szCs w:val="24"/>
        </w:rPr>
        <w:t>о</w:t>
      </w:r>
      <w:r w:rsidR="00474F49" w:rsidRPr="00F4181E">
        <w:rPr>
          <w:sz w:val="24"/>
          <w:szCs w:val="24"/>
        </w:rPr>
        <w:t>фис МФЦ</w:t>
      </w:r>
      <w:r w:rsidR="00616D55" w:rsidRPr="00F4181E">
        <w:rPr>
          <w:sz w:val="24"/>
          <w:szCs w:val="24"/>
        </w:rPr>
        <w:t xml:space="preserve"> </w:t>
      </w:r>
      <w:r w:rsidR="007C7A39" w:rsidRPr="00F4181E">
        <w:rPr>
          <w:sz w:val="24"/>
          <w:szCs w:val="24"/>
        </w:rPr>
        <w:t>долж</w:t>
      </w:r>
      <w:r w:rsidR="00616D55" w:rsidRPr="00F4181E">
        <w:rPr>
          <w:sz w:val="24"/>
          <w:szCs w:val="24"/>
        </w:rPr>
        <w:t>ен</w:t>
      </w:r>
      <w:r w:rsidR="007C7A39" w:rsidRPr="00F4181E">
        <w:rPr>
          <w:sz w:val="24"/>
          <w:szCs w:val="24"/>
        </w:rPr>
        <w:t xml:space="preserve"> быть оформлен в едином фирменном стиле «Мои документы»</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5) </w:t>
      </w:r>
      <w:r w:rsidR="00F741B4" w:rsidRPr="00F4181E">
        <w:rPr>
          <w:sz w:val="24"/>
          <w:szCs w:val="24"/>
        </w:rPr>
        <w:t>п</w:t>
      </w:r>
      <w:r w:rsidR="007C7A39" w:rsidRPr="00F4181E">
        <w:rPr>
          <w:sz w:val="24"/>
          <w:szCs w:val="24"/>
        </w:rPr>
        <w:t>омещения, в которых осуществляется прием заявителей, по возможности, располагаются на 1-ых этажах зданий</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F4181E" w:rsidRDefault="009A0C9C" w:rsidP="007C7A39">
      <w:pPr>
        <w:tabs>
          <w:tab w:val="left" w:pos="732"/>
          <w:tab w:val="left" w:pos="969"/>
        </w:tabs>
        <w:jc w:val="both"/>
        <w:rPr>
          <w:sz w:val="24"/>
          <w:szCs w:val="24"/>
        </w:rPr>
      </w:pPr>
      <w:r w:rsidRPr="00F4181E">
        <w:rPr>
          <w:sz w:val="24"/>
          <w:szCs w:val="24"/>
        </w:rPr>
        <w:t xml:space="preserve">     </w:t>
      </w:r>
      <w:r w:rsidR="007C7A39" w:rsidRPr="00F4181E">
        <w:rPr>
          <w:sz w:val="24"/>
          <w:szCs w:val="24"/>
        </w:rPr>
        <w:t xml:space="preserve">6) </w:t>
      </w:r>
      <w:r w:rsidR="00F741B4" w:rsidRPr="00F4181E">
        <w:rPr>
          <w:sz w:val="24"/>
          <w:szCs w:val="24"/>
        </w:rPr>
        <w:t>п</w:t>
      </w:r>
      <w:r w:rsidR="007C7A39" w:rsidRPr="00F4181E">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F4181E">
        <w:rPr>
          <w:sz w:val="24"/>
          <w:szCs w:val="24"/>
        </w:rPr>
        <w:t>;</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7) </w:t>
      </w:r>
      <w:r w:rsidR="00F741B4" w:rsidRPr="00F4181E">
        <w:rPr>
          <w:sz w:val="24"/>
          <w:szCs w:val="24"/>
        </w:rPr>
        <w:t>у</w:t>
      </w:r>
      <w:r w:rsidR="007C7A39" w:rsidRPr="00F4181E">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F4181E">
        <w:rPr>
          <w:sz w:val="24"/>
          <w:szCs w:val="24"/>
        </w:rPr>
        <w:t>;</w:t>
      </w:r>
      <w:r w:rsidR="007C7A39" w:rsidRPr="00F4181E">
        <w:rPr>
          <w:sz w:val="24"/>
          <w:szCs w:val="24"/>
        </w:rPr>
        <w:t xml:space="preserve"> </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8) </w:t>
      </w:r>
      <w:r w:rsidR="007C7A39" w:rsidRPr="00F4181E">
        <w:rPr>
          <w:sz w:val="24"/>
          <w:szCs w:val="24"/>
        </w:rPr>
        <w:tab/>
      </w:r>
      <w:r w:rsidR="00F741B4" w:rsidRPr="00F4181E">
        <w:rPr>
          <w:sz w:val="24"/>
          <w:szCs w:val="24"/>
        </w:rPr>
        <w:t>р</w:t>
      </w:r>
      <w:r w:rsidR="007C7A39" w:rsidRPr="00F4181E">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9) </w:t>
      </w:r>
      <w:r w:rsidR="00F741B4" w:rsidRPr="00F4181E">
        <w:rPr>
          <w:sz w:val="24"/>
          <w:szCs w:val="24"/>
        </w:rPr>
        <w:t>о</w:t>
      </w:r>
      <w:r w:rsidR="007C7A39" w:rsidRPr="00F4181E">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10) </w:t>
      </w:r>
      <w:r w:rsidR="00F741B4" w:rsidRPr="00F4181E">
        <w:rPr>
          <w:sz w:val="24"/>
          <w:szCs w:val="24"/>
        </w:rPr>
        <w:t>р</w:t>
      </w:r>
      <w:r w:rsidR="007C7A39" w:rsidRPr="00F4181E">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11) </w:t>
      </w:r>
      <w:r w:rsidR="00F741B4" w:rsidRPr="00F4181E">
        <w:rPr>
          <w:sz w:val="24"/>
          <w:szCs w:val="24"/>
        </w:rPr>
        <w:t>д</w:t>
      </w:r>
      <w:r w:rsidR="007C7A39" w:rsidRPr="00F4181E">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12) </w:t>
      </w:r>
      <w:r w:rsidR="00F741B4" w:rsidRPr="00F4181E">
        <w:rPr>
          <w:sz w:val="24"/>
          <w:szCs w:val="24"/>
        </w:rPr>
        <w:t>д</w:t>
      </w:r>
      <w:r w:rsidR="007C7A39" w:rsidRPr="00F4181E">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lastRenderedPageBreak/>
        <w:t xml:space="preserve">     </w:t>
      </w:r>
      <w:r w:rsidR="007C7A39" w:rsidRPr="00F4181E">
        <w:rPr>
          <w:sz w:val="24"/>
          <w:szCs w:val="24"/>
        </w:rPr>
        <w:t xml:space="preserve">13) </w:t>
      </w:r>
      <w:r w:rsidR="00F741B4" w:rsidRPr="00F4181E">
        <w:rPr>
          <w:sz w:val="24"/>
          <w:szCs w:val="24"/>
        </w:rPr>
        <w:t>д</w:t>
      </w:r>
      <w:r w:rsidR="007C7A39" w:rsidRPr="00F4181E">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14) </w:t>
      </w:r>
      <w:r w:rsidR="00F741B4" w:rsidRPr="00F4181E">
        <w:rPr>
          <w:sz w:val="24"/>
          <w:szCs w:val="24"/>
        </w:rPr>
        <w:t>в</w:t>
      </w:r>
      <w:r w:rsidR="007C7A39" w:rsidRPr="00F4181E">
        <w:rPr>
          <w:sz w:val="24"/>
          <w:szCs w:val="24"/>
        </w:rPr>
        <w:t xml:space="preserve"> помещения должны быть созданы условия для беспрепятственной работы </w:t>
      </w:r>
      <w:proofErr w:type="spellStart"/>
      <w:r w:rsidR="007C7A39" w:rsidRPr="00F4181E">
        <w:rPr>
          <w:sz w:val="24"/>
          <w:szCs w:val="24"/>
        </w:rPr>
        <w:t>сурдопереводчика</w:t>
      </w:r>
      <w:proofErr w:type="spellEnd"/>
      <w:r w:rsidR="007C7A39" w:rsidRPr="00F4181E">
        <w:rPr>
          <w:sz w:val="24"/>
          <w:szCs w:val="24"/>
        </w:rPr>
        <w:t xml:space="preserve"> и </w:t>
      </w:r>
      <w:proofErr w:type="spellStart"/>
      <w:r w:rsidR="007C7A39" w:rsidRPr="00F4181E">
        <w:rPr>
          <w:sz w:val="24"/>
          <w:szCs w:val="24"/>
        </w:rPr>
        <w:t>тифлосурдопереводчика</w:t>
      </w:r>
      <w:proofErr w:type="spellEnd"/>
      <w:r w:rsidR="00F741B4" w:rsidRPr="00F4181E">
        <w:rPr>
          <w:sz w:val="24"/>
          <w:szCs w:val="24"/>
        </w:rPr>
        <w:t>;</w:t>
      </w:r>
    </w:p>
    <w:p w:rsidR="007C7A39" w:rsidRPr="00F4181E" w:rsidRDefault="009A0C9C" w:rsidP="007C7A39">
      <w:pPr>
        <w:tabs>
          <w:tab w:val="left" w:pos="709"/>
          <w:tab w:val="left" w:pos="969"/>
        </w:tabs>
        <w:jc w:val="both"/>
        <w:rPr>
          <w:sz w:val="24"/>
          <w:szCs w:val="24"/>
        </w:rPr>
      </w:pPr>
      <w:r w:rsidRPr="00F4181E">
        <w:rPr>
          <w:sz w:val="24"/>
          <w:szCs w:val="24"/>
        </w:rPr>
        <w:t xml:space="preserve">     </w:t>
      </w:r>
      <w:proofErr w:type="gramStart"/>
      <w:r w:rsidR="007C7A39" w:rsidRPr="00F4181E">
        <w:rPr>
          <w:sz w:val="24"/>
          <w:szCs w:val="24"/>
        </w:rPr>
        <w:t xml:space="preserve">15) </w:t>
      </w:r>
      <w:r w:rsidR="00F741B4" w:rsidRPr="00F4181E">
        <w:rPr>
          <w:sz w:val="24"/>
          <w:szCs w:val="24"/>
        </w:rPr>
        <w:t>в</w:t>
      </w:r>
      <w:r w:rsidR="007C7A39" w:rsidRPr="00F4181E">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F4181E">
        <w:rPr>
          <w:sz w:val="24"/>
          <w:szCs w:val="24"/>
        </w:rPr>
        <w:t>;</w:t>
      </w:r>
      <w:proofErr w:type="gramEnd"/>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16)</w:t>
      </w:r>
      <w:r w:rsidR="00F741B4" w:rsidRPr="00F4181E">
        <w:rPr>
          <w:sz w:val="24"/>
          <w:szCs w:val="24"/>
        </w:rPr>
        <w:t xml:space="preserve"> п</w:t>
      </w:r>
      <w:r w:rsidR="007C7A39" w:rsidRPr="00F4181E">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F4181E">
        <w:rPr>
          <w:sz w:val="24"/>
          <w:szCs w:val="24"/>
        </w:rPr>
        <w:t>;</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17) </w:t>
      </w:r>
      <w:r w:rsidR="00F741B4" w:rsidRPr="00F4181E">
        <w:rPr>
          <w:sz w:val="24"/>
          <w:szCs w:val="24"/>
        </w:rPr>
        <w:t>м</w:t>
      </w:r>
      <w:r w:rsidR="007C7A39" w:rsidRPr="00F4181E">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В местах ожидания на видном месте должны быть расположены схемы размещения средств пожа</w:t>
      </w:r>
      <w:r w:rsidR="00474F49" w:rsidRPr="00F4181E">
        <w:rPr>
          <w:sz w:val="24"/>
          <w:szCs w:val="24"/>
        </w:rPr>
        <w:t>р</w:t>
      </w:r>
      <w:r w:rsidR="007C7A39" w:rsidRPr="00F4181E">
        <w:rPr>
          <w:sz w:val="24"/>
          <w:szCs w:val="24"/>
        </w:rPr>
        <w:t>о</w:t>
      </w:r>
      <w:r w:rsidR="00474F49" w:rsidRPr="00F4181E">
        <w:rPr>
          <w:sz w:val="24"/>
          <w:szCs w:val="24"/>
        </w:rPr>
        <w:t>т</w:t>
      </w:r>
      <w:r w:rsidR="007C7A39" w:rsidRPr="00F4181E">
        <w:rPr>
          <w:sz w:val="24"/>
          <w:szCs w:val="24"/>
        </w:rPr>
        <w:t xml:space="preserve">ушения и путей эвакуации посетителей из здания. </w:t>
      </w:r>
    </w:p>
    <w:p w:rsidR="007C7A39" w:rsidRPr="00F4181E" w:rsidRDefault="009A0C9C" w:rsidP="007C7A39">
      <w:pPr>
        <w:tabs>
          <w:tab w:val="left" w:pos="709"/>
          <w:tab w:val="left" w:pos="969"/>
        </w:tabs>
        <w:jc w:val="both"/>
        <w:rPr>
          <w:sz w:val="24"/>
          <w:szCs w:val="24"/>
        </w:rPr>
      </w:pPr>
      <w:r w:rsidRPr="00F4181E">
        <w:rPr>
          <w:sz w:val="24"/>
          <w:szCs w:val="24"/>
        </w:rPr>
        <w:t xml:space="preserve">     </w:t>
      </w:r>
      <w:r w:rsidR="007C7A39" w:rsidRPr="00F4181E">
        <w:rPr>
          <w:sz w:val="24"/>
          <w:szCs w:val="24"/>
        </w:rPr>
        <w:t xml:space="preserve">18) </w:t>
      </w:r>
      <w:r w:rsidR="00F741B4" w:rsidRPr="00F4181E">
        <w:rPr>
          <w:sz w:val="24"/>
          <w:szCs w:val="24"/>
        </w:rPr>
        <w:t>м</w:t>
      </w:r>
      <w:r w:rsidR="007C7A39" w:rsidRPr="00F4181E">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F4181E">
        <w:rPr>
          <w:sz w:val="24"/>
          <w:szCs w:val="24"/>
        </w:rPr>
        <w:t>;</w:t>
      </w:r>
    </w:p>
    <w:p w:rsidR="007C7A39" w:rsidRPr="00F4181E" w:rsidRDefault="009A0C9C" w:rsidP="007C7A39">
      <w:pPr>
        <w:widowControl w:val="0"/>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19) </w:t>
      </w:r>
      <w:r w:rsidR="00F741B4" w:rsidRPr="00F4181E">
        <w:rPr>
          <w:sz w:val="24"/>
          <w:szCs w:val="24"/>
        </w:rPr>
        <w:t>д</w:t>
      </w:r>
      <w:r w:rsidR="007C7A39" w:rsidRPr="00F4181E">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7C7A39" w:rsidRPr="00F4181E" w:rsidRDefault="007C7A39" w:rsidP="007C7A39">
      <w:pPr>
        <w:widowControl w:val="0"/>
        <w:tabs>
          <w:tab w:val="left" w:pos="709"/>
          <w:tab w:val="left" w:pos="969"/>
        </w:tabs>
        <w:jc w:val="both"/>
        <w:rPr>
          <w:sz w:val="24"/>
          <w:szCs w:val="24"/>
        </w:rPr>
      </w:pPr>
      <w:r w:rsidRPr="00F4181E">
        <w:rPr>
          <w:b/>
          <w:sz w:val="24"/>
          <w:szCs w:val="24"/>
        </w:rPr>
        <w:t>19.</w:t>
      </w:r>
      <w:r w:rsidR="001E4591" w:rsidRPr="00F4181E">
        <w:rPr>
          <w:b/>
          <w:sz w:val="24"/>
          <w:szCs w:val="24"/>
        </w:rPr>
        <w:t>3</w:t>
      </w:r>
      <w:r w:rsidRPr="00F4181E">
        <w:rPr>
          <w:b/>
          <w:sz w:val="24"/>
          <w:szCs w:val="24"/>
        </w:rPr>
        <w:t>.</w:t>
      </w:r>
      <w:r w:rsidRPr="00F4181E">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 xml:space="preserve">1) </w:t>
      </w:r>
      <w:r w:rsidR="00F741B4" w:rsidRPr="00F4181E">
        <w:rPr>
          <w:sz w:val="24"/>
          <w:szCs w:val="24"/>
        </w:rPr>
        <w:t>и</w:t>
      </w:r>
      <w:r w:rsidR="007C7A39" w:rsidRPr="00F4181E">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F4181E">
        <w:rPr>
          <w:sz w:val="24"/>
          <w:szCs w:val="24"/>
        </w:rPr>
        <w:t>;</w:t>
      </w:r>
    </w:p>
    <w:p w:rsidR="007C7A39" w:rsidRPr="00F4181E" w:rsidRDefault="009A0C9C" w:rsidP="007C7A39">
      <w:pPr>
        <w:widowControl w:val="0"/>
        <w:tabs>
          <w:tab w:val="left" w:pos="709"/>
          <w:tab w:val="left" w:pos="969"/>
        </w:tabs>
        <w:jc w:val="both"/>
        <w:rPr>
          <w:color w:val="7030A0"/>
          <w:sz w:val="24"/>
          <w:szCs w:val="24"/>
        </w:rPr>
      </w:pPr>
      <w:r w:rsidRPr="00F4181E">
        <w:rPr>
          <w:sz w:val="24"/>
          <w:szCs w:val="24"/>
        </w:rPr>
        <w:t xml:space="preserve">     </w:t>
      </w:r>
      <w:r w:rsidR="007C7A39" w:rsidRPr="00F4181E">
        <w:rPr>
          <w:sz w:val="24"/>
          <w:szCs w:val="24"/>
        </w:rPr>
        <w:t xml:space="preserve">2) </w:t>
      </w:r>
      <w:r w:rsidR="00F741B4" w:rsidRPr="00F4181E">
        <w:rPr>
          <w:sz w:val="24"/>
          <w:szCs w:val="24"/>
        </w:rPr>
        <w:t>и</w:t>
      </w:r>
      <w:r w:rsidR="007C7A39" w:rsidRPr="00F4181E">
        <w:rPr>
          <w:sz w:val="24"/>
          <w:szCs w:val="24"/>
        </w:rPr>
        <w:t xml:space="preserve">нформация о порядке предоставления муниципальной услуги размещается </w:t>
      </w:r>
      <w:r w:rsidR="00E66D46">
        <w:rPr>
          <w:sz w:val="24"/>
          <w:szCs w:val="24"/>
        </w:rPr>
        <w:t xml:space="preserve">в </w:t>
      </w:r>
      <w:r w:rsidR="007C7A39" w:rsidRPr="00F4181E">
        <w:rPr>
          <w:sz w:val="24"/>
          <w:szCs w:val="24"/>
        </w:rPr>
        <w:t xml:space="preserve">помещении Администрации </w:t>
      </w:r>
      <w:r w:rsidR="003509E5">
        <w:rPr>
          <w:sz w:val="24"/>
          <w:szCs w:val="24"/>
        </w:rPr>
        <w:t>Вавожск</w:t>
      </w:r>
      <w:r w:rsidR="00E66D46">
        <w:rPr>
          <w:sz w:val="24"/>
          <w:szCs w:val="24"/>
        </w:rPr>
        <w:t>ого</w:t>
      </w:r>
      <w:r w:rsidR="003509E5">
        <w:rPr>
          <w:sz w:val="24"/>
          <w:szCs w:val="24"/>
        </w:rPr>
        <w:t xml:space="preserve"> район</w:t>
      </w:r>
      <w:r w:rsidR="00E66D46">
        <w:rPr>
          <w:sz w:val="24"/>
          <w:szCs w:val="24"/>
        </w:rPr>
        <w:t>а</w:t>
      </w:r>
      <w:r w:rsidR="007C7A39" w:rsidRPr="00F4181E">
        <w:rPr>
          <w:sz w:val="24"/>
          <w:szCs w:val="24"/>
        </w:rPr>
        <w:t xml:space="preserve"> и в </w:t>
      </w:r>
      <w:r w:rsidR="00616D55" w:rsidRPr="00F4181E">
        <w:rPr>
          <w:sz w:val="24"/>
          <w:szCs w:val="24"/>
        </w:rPr>
        <w:t>МФЦ</w:t>
      </w:r>
      <w:r w:rsidR="00F741B4" w:rsidRPr="00F4181E">
        <w:rPr>
          <w:sz w:val="24"/>
          <w:szCs w:val="24"/>
        </w:rPr>
        <w:t>;</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616D55" w:rsidRPr="00F4181E">
        <w:rPr>
          <w:sz w:val="24"/>
          <w:szCs w:val="24"/>
        </w:rPr>
        <w:t>3</w:t>
      </w:r>
      <w:r w:rsidR="007C7A39" w:rsidRPr="00F4181E">
        <w:rPr>
          <w:sz w:val="24"/>
          <w:szCs w:val="24"/>
        </w:rPr>
        <w:t xml:space="preserve">) </w:t>
      </w:r>
      <w:r w:rsidR="00F741B4" w:rsidRPr="00F4181E">
        <w:rPr>
          <w:sz w:val="24"/>
          <w:szCs w:val="24"/>
        </w:rPr>
        <w:t>и</w:t>
      </w:r>
      <w:r w:rsidR="007C7A39" w:rsidRPr="00F4181E">
        <w:rPr>
          <w:sz w:val="24"/>
          <w:szCs w:val="24"/>
        </w:rPr>
        <w:t>нформационные стенды должны быть максимально заметны, функциональны, освещены и хорошо просматриваемы. Они могут быть оборудованы карманами формата А</w:t>
      </w:r>
      <w:proofErr w:type="gramStart"/>
      <w:r w:rsidR="007C7A39" w:rsidRPr="00F4181E">
        <w:rPr>
          <w:sz w:val="24"/>
          <w:szCs w:val="24"/>
        </w:rPr>
        <w:t>4</w:t>
      </w:r>
      <w:proofErr w:type="gramEnd"/>
      <w:r w:rsidR="007C7A39" w:rsidRPr="00F4181E">
        <w:rPr>
          <w:sz w:val="24"/>
          <w:szCs w:val="24"/>
        </w:rPr>
        <w:t xml:space="preserve">. </w:t>
      </w:r>
    </w:p>
    <w:p w:rsidR="008376B7" w:rsidRPr="00F4181E" w:rsidRDefault="009A0C9C" w:rsidP="007C7A39">
      <w:pPr>
        <w:widowControl w:val="0"/>
        <w:tabs>
          <w:tab w:val="left" w:pos="709"/>
          <w:tab w:val="left" w:pos="969"/>
        </w:tabs>
        <w:jc w:val="both"/>
        <w:rPr>
          <w:sz w:val="24"/>
          <w:szCs w:val="24"/>
        </w:rPr>
      </w:pPr>
      <w:r w:rsidRPr="00F4181E">
        <w:rPr>
          <w:sz w:val="24"/>
          <w:szCs w:val="24"/>
        </w:rPr>
        <w:t xml:space="preserve">     </w:t>
      </w:r>
      <w:r w:rsidR="007C7A39" w:rsidRPr="00F4181E">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F4181E">
        <w:rPr>
          <w:sz w:val="24"/>
          <w:szCs w:val="24"/>
        </w:rPr>
        <w:t>.</w:t>
      </w:r>
    </w:p>
    <w:p w:rsidR="007C7A39" w:rsidRPr="00F4181E" w:rsidRDefault="009A0C9C" w:rsidP="007C7A39">
      <w:pPr>
        <w:widowControl w:val="0"/>
        <w:tabs>
          <w:tab w:val="left" w:pos="709"/>
          <w:tab w:val="left" w:pos="969"/>
        </w:tabs>
        <w:jc w:val="both"/>
        <w:rPr>
          <w:sz w:val="24"/>
          <w:szCs w:val="24"/>
        </w:rPr>
      </w:pPr>
      <w:r w:rsidRPr="00F4181E">
        <w:rPr>
          <w:sz w:val="24"/>
          <w:szCs w:val="24"/>
        </w:rPr>
        <w:t xml:space="preserve">     </w:t>
      </w:r>
      <w:r w:rsidR="00616D55" w:rsidRPr="00F4181E">
        <w:rPr>
          <w:sz w:val="24"/>
          <w:szCs w:val="24"/>
        </w:rPr>
        <w:t>4</w:t>
      </w:r>
      <w:r w:rsidR="007C7A39" w:rsidRPr="00F4181E">
        <w:rPr>
          <w:sz w:val="24"/>
          <w:szCs w:val="24"/>
        </w:rPr>
        <w:t xml:space="preserve">) </w:t>
      </w:r>
      <w:r w:rsidR="00F741B4" w:rsidRPr="00F4181E">
        <w:rPr>
          <w:sz w:val="24"/>
          <w:szCs w:val="24"/>
        </w:rPr>
        <w:t>н</w:t>
      </w:r>
      <w:r w:rsidR="007C7A39" w:rsidRPr="00F4181E">
        <w:rPr>
          <w:sz w:val="24"/>
          <w:szCs w:val="24"/>
        </w:rPr>
        <w:t xml:space="preserve">а информационных стендах размещается информация, указанная в пункте </w:t>
      </w:r>
      <w:r w:rsidR="008376B7" w:rsidRPr="00F4181E">
        <w:rPr>
          <w:sz w:val="24"/>
          <w:szCs w:val="24"/>
        </w:rPr>
        <w:t>4.11.</w:t>
      </w:r>
      <w:r w:rsidR="007C7A39" w:rsidRPr="00F4181E">
        <w:rPr>
          <w:sz w:val="24"/>
          <w:szCs w:val="24"/>
        </w:rPr>
        <w:t xml:space="preserve"> настоящего регламента, перечень государственных и муниципальных услуг, предоставляемых в Администрации </w:t>
      </w:r>
      <w:r w:rsidR="00E66D46">
        <w:rPr>
          <w:sz w:val="24"/>
          <w:szCs w:val="24"/>
        </w:rPr>
        <w:t>В</w:t>
      </w:r>
      <w:r w:rsidR="003509E5">
        <w:rPr>
          <w:sz w:val="24"/>
          <w:szCs w:val="24"/>
        </w:rPr>
        <w:t>авожск</w:t>
      </w:r>
      <w:r w:rsidR="00E66D46">
        <w:rPr>
          <w:sz w:val="24"/>
          <w:szCs w:val="24"/>
        </w:rPr>
        <w:t>ого</w:t>
      </w:r>
      <w:r w:rsidR="003509E5">
        <w:rPr>
          <w:sz w:val="24"/>
          <w:szCs w:val="24"/>
        </w:rPr>
        <w:t xml:space="preserve"> район</w:t>
      </w:r>
      <w:r w:rsidR="00E66D46">
        <w:rPr>
          <w:sz w:val="24"/>
          <w:szCs w:val="24"/>
        </w:rPr>
        <w:t>а</w:t>
      </w:r>
      <w:r w:rsidR="007C7A39" w:rsidRPr="00F4181E">
        <w:rPr>
          <w:sz w:val="24"/>
          <w:szCs w:val="24"/>
        </w:rPr>
        <w:t xml:space="preserve"> и в </w:t>
      </w:r>
      <w:r w:rsidR="00474F49" w:rsidRPr="00F4181E">
        <w:rPr>
          <w:sz w:val="24"/>
          <w:szCs w:val="24"/>
        </w:rPr>
        <w:t>МФЦ</w:t>
      </w:r>
      <w:r w:rsidR="008376B7" w:rsidRPr="00F4181E">
        <w:rPr>
          <w:sz w:val="24"/>
          <w:szCs w:val="24"/>
        </w:rPr>
        <w:t>,</w:t>
      </w:r>
      <w:r w:rsidR="007C7A39" w:rsidRPr="00F4181E">
        <w:rPr>
          <w:sz w:val="24"/>
          <w:szCs w:val="24"/>
        </w:rPr>
        <w:t xml:space="preserve"> текст настоящего регламента с приложениями.</w:t>
      </w:r>
    </w:p>
    <w:p w:rsidR="009A0C9C" w:rsidRPr="00F4181E" w:rsidRDefault="009A0C9C" w:rsidP="007C7A39">
      <w:pPr>
        <w:ind w:firstLine="709"/>
        <w:rPr>
          <w:b/>
          <w:sz w:val="24"/>
          <w:szCs w:val="24"/>
        </w:rPr>
      </w:pPr>
    </w:p>
    <w:p w:rsidR="007C7A39" w:rsidRPr="00F4181E" w:rsidRDefault="007C7A39" w:rsidP="00F741B4">
      <w:pPr>
        <w:rPr>
          <w:b/>
          <w:sz w:val="24"/>
          <w:szCs w:val="24"/>
        </w:rPr>
      </w:pPr>
      <w:r w:rsidRPr="00F4181E">
        <w:rPr>
          <w:b/>
          <w:sz w:val="24"/>
          <w:szCs w:val="24"/>
        </w:rPr>
        <w:t>20. Показатели доступности и качества муниципальной услуги</w:t>
      </w:r>
    </w:p>
    <w:p w:rsidR="007C7A39" w:rsidRPr="00F4181E" w:rsidRDefault="007C7A39" w:rsidP="007C7A39">
      <w:pPr>
        <w:tabs>
          <w:tab w:val="left" w:pos="993"/>
        </w:tabs>
        <w:jc w:val="both"/>
        <w:rPr>
          <w:sz w:val="24"/>
          <w:szCs w:val="24"/>
        </w:rPr>
      </w:pPr>
      <w:bookmarkStart w:id="16" w:name="_Hlk8907554"/>
      <w:r w:rsidRPr="00F4181E">
        <w:rPr>
          <w:b/>
          <w:sz w:val="24"/>
          <w:szCs w:val="24"/>
        </w:rPr>
        <w:t>20.1.</w:t>
      </w:r>
      <w:r w:rsidRPr="00F4181E">
        <w:rPr>
          <w:sz w:val="24"/>
          <w:szCs w:val="24"/>
        </w:rPr>
        <w:t xml:space="preserve"> Показателями доступности муниципальной услуги являются:</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1) равные права и возможности по получению муниципальной услуги для заявителей;</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3) возможность получения муниципальной услуги по принципу «одного окна»</w:t>
      </w:r>
      <w:r w:rsidR="00D87D53" w:rsidRPr="00F4181E">
        <w:t xml:space="preserve"> </w:t>
      </w:r>
      <w:r w:rsidR="000E7EB9" w:rsidRPr="00F4181E">
        <w:rPr>
          <w:sz w:val="24"/>
          <w:szCs w:val="24"/>
        </w:rPr>
        <w:t>в МФЦ</w:t>
      </w:r>
      <w:r w:rsidR="003E1E24" w:rsidRPr="00F4181E">
        <w:rPr>
          <w:sz w:val="24"/>
          <w:szCs w:val="24"/>
        </w:rPr>
        <w:t>, в том числе</w:t>
      </w:r>
      <w:r w:rsidR="007C7A39" w:rsidRPr="00F4181E">
        <w:rPr>
          <w:sz w:val="24"/>
          <w:szCs w:val="24"/>
        </w:rPr>
        <w:t xml:space="preserve"> в электронной форме:</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F4181E">
        <w:t xml:space="preserve"> </w:t>
      </w:r>
      <w:r w:rsidR="00185162" w:rsidRPr="00F4181E">
        <w:rPr>
          <w:sz w:val="24"/>
          <w:szCs w:val="24"/>
        </w:rPr>
        <w:t>МФЦ</w:t>
      </w:r>
      <w:r w:rsidR="007C7A39" w:rsidRPr="00F4181E">
        <w:rPr>
          <w:sz w:val="24"/>
          <w:szCs w:val="24"/>
        </w:rPr>
        <w:t>, к общему количеству запросов, рассмотренных за отчетный период;</w:t>
      </w:r>
    </w:p>
    <w:p w:rsidR="007C7A39" w:rsidRPr="00F4181E" w:rsidRDefault="009A0C9C" w:rsidP="009A0C9C">
      <w:pPr>
        <w:tabs>
          <w:tab w:val="left" w:pos="993"/>
        </w:tabs>
        <w:jc w:val="both"/>
        <w:rPr>
          <w:sz w:val="24"/>
          <w:szCs w:val="24"/>
        </w:rPr>
      </w:pPr>
      <w:r w:rsidRPr="00F4181E">
        <w:rPr>
          <w:sz w:val="24"/>
          <w:szCs w:val="24"/>
        </w:rPr>
        <w:lastRenderedPageBreak/>
        <w:t xml:space="preserve">     </w:t>
      </w:r>
      <w:r w:rsidR="007C7A39" w:rsidRPr="00F4181E">
        <w:rPr>
          <w:sz w:val="24"/>
          <w:szCs w:val="24"/>
        </w:rP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F4181E">
        <w:rPr>
          <w:sz w:val="24"/>
          <w:szCs w:val="24"/>
        </w:rPr>
        <w:t>ре</w:t>
      </w:r>
      <w:r w:rsidR="007C7A39" w:rsidRPr="00F4181E">
        <w:rPr>
          <w:sz w:val="24"/>
          <w:szCs w:val="24"/>
        </w:rPr>
        <w:t>гламентом сроков и стандарта предоставления муниципальной услуги;</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7) комфортность ожидания в очереди при подаче заявления;</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Pr="00F4181E" w:rsidRDefault="009A0C9C" w:rsidP="009A0C9C">
      <w:pPr>
        <w:jc w:val="both"/>
        <w:rPr>
          <w:sz w:val="24"/>
          <w:szCs w:val="24"/>
        </w:rPr>
      </w:pPr>
      <w:r w:rsidRPr="00F4181E">
        <w:rPr>
          <w:sz w:val="24"/>
          <w:szCs w:val="24"/>
        </w:rPr>
        <w:t xml:space="preserve">     </w:t>
      </w:r>
      <w:r w:rsidR="007C7A39" w:rsidRPr="00F4181E">
        <w:rPr>
          <w:sz w:val="24"/>
          <w:szCs w:val="24"/>
        </w:rPr>
        <w:t xml:space="preserve">9) обеспечение возможности оценить доступность и качество предоставления муниципальной услуги на официальном портале </w:t>
      </w:r>
      <w:r w:rsidR="00185162" w:rsidRPr="00F4181E">
        <w:rPr>
          <w:sz w:val="24"/>
          <w:szCs w:val="24"/>
        </w:rPr>
        <w:t>Вавож</w:t>
      </w:r>
      <w:r w:rsidR="007C7A39" w:rsidRPr="00F4181E">
        <w:rPr>
          <w:sz w:val="24"/>
          <w:szCs w:val="24"/>
        </w:rPr>
        <w:t xml:space="preserve">ского района и посредством заполнения соответствующей анкеты в местах приема заявлений на предоставление муниципальной услуги </w:t>
      </w:r>
    </w:p>
    <w:p w:rsidR="007C7A39" w:rsidRPr="00F4181E" w:rsidRDefault="007C7A39" w:rsidP="007C7A39">
      <w:pPr>
        <w:tabs>
          <w:tab w:val="left" w:pos="993"/>
        </w:tabs>
        <w:jc w:val="both"/>
        <w:rPr>
          <w:sz w:val="24"/>
          <w:szCs w:val="24"/>
        </w:rPr>
      </w:pPr>
      <w:r w:rsidRPr="00F4181E">
        <w:rPr>
          <w:b/>
          <w:sz w:val="24"/>
          <w:szCs w:val="24"/>
        </w:rPr>
        <w:t>20.2.</w:t>
      </w:r>
      <w:r w:rsidRPr="00F4181E">
        <w:rPr>
          <w:sz w:val="24"/>
          <w:szCs w:val="24"/>
        </w:rPr>
        <w:t xml:space="preserve"> Показателями качества предоставления муниципальной услуги являются:</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1) соблюдение стандарта предоставления муниципальной услуги, установленного настоящим регламентом;</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3) обоснованность отказов в предоставлении муниципальной услуги;</w:t>
      </w:r>
    </w:p>
    <w:p w:rsidR="007C7A39" w:rsidRPr="00F4181E" w:rsidRDefault="009A0C9C" w:rsidP="009A0C9C">
      <w:pPr>
        <w:tabs>
          <w:tab w:val="left" w:pos="993"/>
        </w:tabs>
        <w:jc w:val="both"/>
        <w:rPr>
          <w:sz w:val="24"/>
          <w:szCs w:val="24"/>
        </w:rPr>
      </w:pPr>
      <w:r w:rsidRPr="00F4181E">
        <w:rPr>
          <w:sz w:val="24"/>
          <w:szCs w:val="24"/>
        </w:rPr>
        <w:t xml:space="preserve">     </w:t>
      </w:r>
      <w:r w:rsidR="007C7A39" w:rsidRPr="00F4181E">
        <w:rPr>
          <w:sz w:val="24"/>
          <w:szCs w:val="24"/>
        </w:rPr>
        <w:t>4) отсутствие обоснованных жалоб заявителей на нарушения положений настоящего регламента.</w:t>
      </w:r>
    </w:p>
    <w:p w:rsidR="007C7A39" w:rsidRPr="00F4181E" w:rsidRDefault="009A0C9C" w:rsidP="009A0C9C">
      <w:pPr>
        <w:widowControl w:val="0"/>
        <w:autoSpaceDE w:val="0"/>
        <w:autoSpaceDN w:val="0"/>
        <w:adjustRightInd w:val="0"/>
        <w:jc w:val="both"/>
        <w:rPr>
          <w:sz w:val="24"/>
          <w:szCs w:val="24"/>
        </w:rPr>
      </w:pPr>
      <w:r w:rsidRPr="00F4181E">
        <w:rPr>
          <w:sz w:val="24"/>
          <w:szCs w:val="24"/>
        </w:rPr>
        <w:t xml:space="preserve">     </w:t>
      </w:r>
      <w:r w:rsidR="007C7A39" w:rsidRPr="00F4181E">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6"/>
    <w:p w:rsidR="008376B7" w:rsidRPr="00F4181E" w:rsidRDefault="008376B7" w:rsidP="00EE3E17">
      <w:pPr>
        <w:tabs>
          <w:tab w:val="left" w:pos="993"/>
        </w:tabs>
        <w:rPr>
          <w:b/>
          <w:sz w:val="24"/>
          <w:szCs w:val="24"/>
        </w:rPr>
      </w:pPr>
    </w:p>
    <w:p w:rsidR="008376B7" w:rsidRPr="00F4181E" w:rsidRDefault="008376B7" w:rsidP="00EE3E17">
      <w:pPr>
        <w:tabs>
          <w:tab w:val="left" w:pos="993"/>
        </w:tabs>
        <w:jc w:val="both"/>
        <w:rPr>
          <w:b/>
          <w:sz w:val="24"/>
          <w:szCs w:val="24"/>
        </w:rPr>
      </w:pPr>
      <w:r w:rsidRPr="00F4181E">
        <w:rPr>
          <w:b/>
          <w:sz w:val="24"/>
          <w:szCs w:val="24"/>
        </w:rPr>
        <w:t>21. Количество взаимодействий заявителя с должностными лицами</w:t>
      </w:r>
      <w:r w:rsidR="00EE3E17" w:rsidRPr="00F4181E">
        <w:rPr>
          <w:b/>
          <w:sz w:val="24"/>
          <w:szCs w:val="24"/>
        </w:rPr>
        <w:t xml:space="preserve"> </w:t>
      </w:r>
      <w:r w:rsidRPr="00F4181E">
        <w:rPr>
          <w:b/>
          <w:sz w:val="24"/>
          <w:szCs w:val="24"/>
        </w:rPr>
        <w:t>при</w:t>
      </w:r>
      <w:r w:rsidR="00EE3E17" w:rsidRPr="00F4181E">
        <w:rPr>
          <w:b/>
          <w:sz w:val="24"/>
          <w:szCs w:val="24"/>
        </w:rPr>
        <w:t xml:space="preserve"> </w:t>
      </w:r>
      <w:r w:rsidRPr="00F4181E">
        <w:rPr>
          <w:b/>
          <w:sz w:val="24"/>
          <w:szCs w:val="24"/>
        </w:rPr>
        <w:t>предоставлении муниципальной услуги и их продолжительность</w:t>
      </w:r>
    </w:p>
    <w:p w:rsidR="008376B7" w:rsidRPr="00F4181E" w:rsidRDefault="008376B7" w:rsidP="008376B7">
      <w:pPr>
        <w:tabs>
          <w:tab w:val="left" w:pos="993"/>
        </w:tabs>
        <w:jc w:val="both"/>
        <w:rPr>
          <w:bCs/>
          <w:sz w:val="24"/>
          <w:szCs w:val="24"/>
        </w:rPr>
      </w:pPr>
      <w:r w:rsidRPr="00F4181E">
        <w:rPr>
          <w:b/>
          <w:sz w:val="24"/>
          <w:szCs w:val="24"/>
        </w:rPr>
        <w:t>21.1.</w:t>
      </w:r>
      <w:r w:rsidRPr="00F4181E">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F4181E" w:rsidRDefault="008376B7" w:rsidP="008376B7">
      <w:pPr>
        <w:tabs>
          <w:tab w:val="left" w:pos="993"/>
        </w:tabs>
        <w:jc w:val="both"/>
        <w:rPr>
          <w:bCs/>
          <w:sz w:val="24"/>
          <w:szCs w:val="24"/>
        </w:rPr>
      </w:pPr>
      <w:r w:rsidRPr="00F4181E">
        <w:rPr>
          <w:b/>
          <w:sz w:val="24"/>
          <w:szCs w:val="24"/>
        </w:rPr>
        <w:t>21.2</w:t>
      </w:r>
      <w:r w:rsidRPr="00F4181E">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F4181E" w:rsidRDefault="008376B7" w:rsidP="008376B7">
      <w:pPr>
        <w:tabs>
          <w:tab w:val="left" w:pos="993"/>
        </w:tabs>
        <w:jc w:val="both"/>
        <w:rPr>
          <w:bCs/>
          <w:sz w:val="24"/>
          <w:szCs w:val="24"/>
        </w:rPr>
      </w:pPr>
    </w:p>
    <w:p w:rsidR="007C7A39" w:rsidRPr="00F4181E" w:rsidRDefault="007C7A39" w:rsidP="00EE3E17">
      <w:pPr>
        <w:tabs>
          <w:tab w:val="left" w:pos="993"/>
        </w:tabs>
        <w:jc w:val="both"/>
        <w:rPr>
          <w:b/>
          <w:sz w:val="24"/>
          <w:szCs w:val="24"/>
        </w:rPr>
      </w:pPr>
      <w:r w:rsidRPr="00F4181E">
        <w:rPr>
          <w:b/>
          <w:sz w:val="24"/>
          <w:szCs w:val="24"/>
        </w:rPr>
        <w:t>2</w:t>
      </w:r>
      <w:r w:rsidR="00EB6614" w:rsidRPr="00F4181E">
        <w:rPr>
          <w:b/>
          <w:sz w:val="24"/>
          <w:szCs w:val="24"/>
        </w:rPr>
        <w:t>2</w:t>
      </w:r>
      <w:r w:rsidRPr="00F4181E">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F4181E" w:rsidRDefault="007C7A39" w:rsidP="007C7A39">
      <w:pPr>
        <w:tabs>
          <w:tab w:val="left" w:pos="993"/>
        </w:tabs>
        <w:jc w:val="both"/>
        <w:rPr>
          <w:sz w:val="24"/>
          <w:szCs w:val="24"/>
        </w:rPr>
      </w:pPr>
      <w:r w:rsidRPr="00F4181E">
        <w:rPr>
          <w:b/>
          <w:sz w:val="24"/>
          <w:szCs w:val="24"/>
        </w:rPr>
        <w:t>22.1.</w:t>
      </w:r>
      <w:r w:rsidRPr="00F4181E">
        <w:rPr>
          <w:sz w:val="24"/>
          <w:szCs w:val="24"/>
        </w:rPr>
        <w:t xml:space="preserve"> Обеспечено предоставление муниципальной услуги в </w:t>
      </w:r>
      <w:r w:rsidR="00185162" w:rsidRPr="00F4181E">
        <w:rPr>
          <w:sz w:val="24"/>
          <w:szCs w:val="24"/>
        </w:rPr>
        <w:t>МФЦ</w:t>
      </w:r>
      <w:r w:rsidR="00EB6614" w:rsidRPr="00F4181E">
        <w:rPr>
          <w:sz w:val="24"/>
          <w:szCs w:val="24"/>
        </w:rPr>
        <w:t>,</w:t>
      </w:r>
      <w:r w:rsidR="008376B7" w:rsidRPr="00F4181E">
        <w:rPr>
          <w:sz w:val="24"/>
          <w:szCs w:val="24"/>
        </w:rPr>
        <w:t xml:space="preserve"> </w:t>
      </w:r>
      <w:r w:rsidRPr="00F4181E">
        <w:rPr>
          <w:sz w:val="24"/>
          <w:szCs w:val="24"/>
        </w:rPr>
        <w:t xml:space="preserve">которое осуществляется в соответствии с настоящим </w:t>
      </w:r>
      <w:r w:rsidR="009A0C9C" w:rsidRPr="00F4181E">
        <w:rPr>
          <w:sz w:val="24"/>
          <w:szCs w:val="24"/>
        </w:rPr>
        <w:t>р</w:t>
      </w:r>
      <w:r w:rsidRPr="00F4181E">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3509E5">
        <w:rPr>
          <w:sz w:val="24"/>
          <w:szCs w:val="24"/>
        </w:rPr>
        <w:t>Вавожск</w:t>
      </w:r>
      <w:r w:rsidR="00E66D46">
        <w:rPr>
          <w:sz w:val="24"/>
          <w:szCs w:val="24"/>
        </w:rPr>
        <w:t>ого</w:t>
      </w:r>
      <w:r w:rsidR="003509E5">
        <w:rPr>
          <w:sz w:val="24"/>
          <w:szCs w:val="24"/>
        </w:rPr>
        <w:t xml:space="preserve"> район</w:t>
      </w:r>
      <w:r w:rsidR="00E66D46">
        <w:rPr>
          <w:sz w:val="24"/>
          <w:szCs w:val="24"/>
        </w:rPr>
        <w:t>а</w:t>
      </w:r>
      <w:r w:rsidR="009A0C9C" w:rsidRPr="00F4181E">
        <w:rPr>
          <w:sz w:val="24"/>
          <w:szCs w:val="24"/>
        </w:rPr>
        <w:t>.</w:t>
      </w:r>
      <w:r w:rsidRPr="00F4181E">
        <w:rPr>
          <w:sz w:val="24"/>
          <w:szCs w:val="24"/>
        </w:rPr>
        <w:t xml:space="preserve"> </w:t>
      </w:r>
    </w:p>
    <w:p w:rsidR="007C7A39" w:rsidRPr="00F4181E" w:rsidRDefault="007C7A39" w:rsidP="007C7A39">
      <w:pPr>
        <w:tabs>
          <w:tab w:val="left" w:pos="993"/>
        </w:tabs>
        <w:jc w:val="both"/>
        <w:rPr>
          <w:sz w:val="24"/>
          <w:szCs w:val="24"/>
        </w:rPr>
      </w:pPr>
    </w:p>
    <w:p w:rsidR="007C7A39" w:rsidRPr="00F4181E" w:rsidRDefault="007C7A39" w:rsidP="00EE3E17">
      <w:pPr>
        <w:tabs>
          <w:tab w:val="left" w:pos="993"/>
        </w:tabs>
        <w:jc w:val="both"/>
        <w:rPr>
          <w:b/>
          <w:sz w:val="24"/>
          <w:szCs w:val="24"/>
        </w:rPr>
      </w:pPr>
      <w:r w:rsidRPr="00F4181E">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F4181E" w:rsidRDefault="007C7A39" w:rsidP="007C7A39">
      <w:pPr>
        <w:tabs>
          <w:tab w:val="left" w:pos="993"/>
        </w:tabs>
        <w:jc w:val="both"/>
        <w:rPr>
          <w:color w:val="7030A0"/>
          <w:sz w:val="24"/>
          <w:szCs w:val="24"/>
        </w:rPr>
      </w:pPr>
      <w:r w:rsidRPr="00F4181E">
        <w:rPr>
          <w:b/>
          <w:sz w:val="24"/>
          <w:szCs w:val="24"/>
        </w:rPr>
        <w:t>23.1.</w:t>
      </w:r>
      <w:r w:rsidRPr="00F4181E">
        <w:rPr>
          <w:sz w:val="24"/>
          <w:szCs w:val="24"/>
        </w:rPr>
        <w:t xml:space="preserve"> Информирование о ходе предоставления муниципальной услуги осуществляется в соответствии с пункт</w:t>
      </w:r>
      <w:r w:rsidR="009A0C9C" w:rsidRPr="00F4181E">
        <w:rPr>
          <w:sz w:val="24"/>
          <w:szCs w:val="24"/>
        </w:rPr>
        <w:t>ом 4</w:t>
      </w:r>
      <w:r w:rsidRPr="00F4181E">
        <w:rPr>
          <w:sz w:val="24"/>
          <w:szCs w:val="24"/>
        </w:rPr>
        <w:t xml:space="preserve"> настоящего регламента.</w:t>
      </w:r>
      <w:r w:rsidRPr="00F4181E">
        <w:rPr>
          <w:color w:val="7030A0"/>
          <w:sz w:val="24"/>
          <w:szCs w:val="24"/>
        </w:rPr>
        <w:t xml:space="preserve"> </w:t>
      </w:r>
    </w:p>
    <w:p w:rsidR="007C7A39" w:rsidRPr="00F4181E" w:rsidRDefault="007C7A39" w:rsidP="007C7A39">
      <w:pPr>
        <w:tabs>
          <w:tab w:val="left" w:pos="993"/>
        </w:tabs>
        <w:jc w:val="both"/>
        <w:rPr>
          <w:sz w:val="24"/>
          <w:szCs w:val="24"/>
        </w:rPr>
      </w:pPr>
      <w:r w:rsidRPr="00F4181E">
        <w:rPr>
          <w:b/>
          <w:sz w:val="24"/>
          <w:szCs w:val="24"/>
        </w:rPr>
        <w:t>23.2.</w:t>
      </w:r>
      <w:r w:rsidRPr="00F4181E">
        <w:rPr>
          <w:sz w:val="24"/>
          <w:szCs w:val="24"/>
        </w:rPr>
        <w:t xml:space="preserve"> При направлении заявления о предоставлении муниципальной услуги через Единый и Региональный порталы и </w:t>
      </w:r>
      <w:proofErr w:type="spellStart"/>
      <w:r w:rsidRPr="00F4181E">
        <w:rPr>
          <w:sz w:val="24"/>
          <w:szCs w:val="24"/>
        </w:rPr>
        <w:t>инфоматы</w:t>
      </w:r>
      <w:proofErr w:type="spellEnd"/>
      <w:r w:rsidRPr="00F4181E">
        <w:rPr>
          <w:sz w:val="24"/>
          <w:szCs w:val="24"/>
        </w:rPr>
        <w:t xml:space="preserve">, информирование о ходе предоставления муниципальной </w:t>
      </w:r>
      <w:r w:rsidRPr="00F4181E">
        <w:rPr>
          <w:sz w:val="24"/>
          <w:szCs w:val="24"/>
        </w:rPr>
        <w:lastRenderedPageBreak/>
        <w:t>услуги осуществляется в соответствии с регламентами работы указанных государственных электронных ресурсов.</w:t>
      </w:r>
    </w:p>
    <w:p w:rsidR="007C7A39" w:rsidRPr="00F4181E" w:rsidRDefault="007C7A39" w:rsidP="00185162">
      <w:pPr>
        <w:jc w:val="both"/>
        <w:rPr>
          <w:b/>
          <w:sz w:val="24"/>
          <w:szCs w:val="24"/>
        </w:rPr>
      </w:pPr>
    </w:p>
    <w:p w:rsidR="007C7A39" w:rsidRPr="00B06627" w:rsidRDefault="007C7A39" w:rsidP="007C7A39">
      <w:pPr>
        <w:jc w:val="both"/>
        <w:rPr>
          <w:b/>
          <w:sz w:val="24"/>
          <w:szCs w:val="24"/>
        </w:rPr>
      </w:pPr>
      <w:r w:rsidRPr="00F4181E">
        <w:rPr>
          <w:b/>
          <w:sz w:val="24"/>
          <w:szCs w:val="24"/>
        </w:rPr>
        <w:t>24</w:t>
      </w:r>
      <w:bookmarkStart w:id="17" w:name="_Hlk8907665"/>
      <w:r w:rsidRPr="00F4181E">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F4181E" w:rsidRDefault="00B06627" w:rsidP="007C7A39">
      <w:pPr>
        <w:jc w:val="both"/>
        <w:rPr>
          <w:sz w:val="24"/>
          <w:szCs w:val="24"/>
        </w:rPr>
      </w:pPr>
      <w:r>
        <w:rPr>
          <w:b/>
          <w:sz w:val="24"/>
          <w:szCs w:val="24"/>
        </w:rPr>
        <w:t>24.1</w:t>
      </w:r>
      <w:r w:rsidR="007C7A39" w:rsidRPr="00F4181E">
        <w:rPr>
          <w:b/>
          <w:sz w:val="24"/>
          <w:szCs w:val="24"/>
        </w:rPr>
        <w:t>.</w:t>
      </w:r>
      <w:r w:rsidR="007C7A39" w:rsidRPr="00F4181E">
        <w:rPr>
          <w:sz w:val="24"/>
          <w:szCs w:val="24"/>
        </w:rPr>
        <w:t xml:space="preserve"> </w:t>
      </w:r>
      <w:proofErr w:type="gramStart"/>
      <w:r w:rsidR="007C7A39" w:rsidRPr="00F4181E">
        <w:rPr>
          <w:sz w:val="24"/>
          <w:szCs w:val="24"/>
        </w:rPr>
        <w:t xml:space="preserve">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официальном портале </w:t>
      </w:r>
      <w:r w:rsidR="00185162" w:rsidRPr="00F4181E">
        <w:rPr>
          <w:sz w:val="24"/>
          <w:szCs w:val="24"/>
        </w:rPr>
        <w:t>Вавож</w:t>
      </w:r>
      <w:r w:rsidR="007C7A39" w:rsidRPr="00F4181E">
        <w:rPr>
          <w:sz w:val="24"/>
          <w:szCs w:val="24"/>
        </w:rPr>
        <w:t xml:space="preserve">ского района, на Едином и Региональном порталах и </w:t>
      </w:r>
      <w:proofErr w:type="spellStart"/>
      <w:r w:rsidR="007C7A39" w:rsidRPr="00F4181E">
        <w:rPr>
          <w:sz w:val="24"/>
          <w:szCs w:val="24"/>
        </w:rPr>
        <w:t>информатах</w:t>
      </w:r>
      <w:proofErr w:type="spellEnd"/>
      <w:r w:rsidR="007C7A39" w:rsidRPr="00F4181E">
        <w:rPr>
          <w:sz w:val="24"/>
          <w:szCs w:val="24"/>
        </w:rPr>
        <w:t>.</w:t>
      </w:r>
      <w:proofErr w:type="gramEnd"/>
    </w:p>
    <w:p w:rsidR="007C7A39" w:rsidRDefault="00B06627" w:rsidP="007C7A39">
      <w:pPr>
        <w:jc w:val="both"/>
        <w:rPr>
          <w:sz w:val="24"/>
          <w:szCs w:val="24"/>
        </w:rPr>
      </w:pPr>
      <w:r>
        <w:rPr>
          <w:b/>
          <w:sz w:val="24"/>
          <w:szCs w:val="24"/>
        </w:rPr>
        <w:t>24.2</w:t>
      </w:r>
      <w:r w:rsidR="007C7A39" w:rsidRPr="00F4181E">
        <w:rPr>
          <w:b/>
          <w:sz w:val="24"/>
          <w:szCs w:val="24"/>
        </w:rPr>
        <w:t>.</w:t>
      </w:r>
      <w:r w:rsidR="007C7A39" w:rsidRPr="00F4181E">
        <w:rPr>
          <w:sz w:val="24"/>
          <w:szCs w:val="24"/>
        </w:rPr>
        <w:t xml:space="preserve"> </w:t>
      </w:r>
      <w:proofErr w:type="gramStart"/>
      <w:r w:rsidR="007C7A39" w:rsidRPr="00F4181E">
        <w:rPr>
          <w:sz w:val="24"/>
          <w:szCs w:val="24"/>
        </w:rPr>
        <w:t xml:space="preserve">При предоставлении муниципальной услуги в электронной форме через ЕПГУ, РПГУ и </w:t>
      </w:r>
      <w:proofErr w:type="spellStart"/>
      <w:r w:rsidR="007C7A39" w:rsidRPr="00F4181E">
        <w:rPr>
          <w:sz w:val="24"/>
          <w:szCs w:val="24"/>
        </w:rPr>
        <w:t>инфоматы</w:t>
      </w:r>
      <w:proofErr w:type="spellEnd"/>
      <w:r w:rsidR="007C7A39" w:rsidRPr="00F4181E">
        <w:rPr>
          <w:sz w:val="24"/>
          <w:szCs w:val="24"/>
        </w:rPr>
        <w:t>,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roofErr w:type="gramEnd"/>
    </w:p>
    <w:p w:rsidR="00B06627" w:rsidRPr="00B06627" w:rsidRDefault="00B06627" w:rsidP="00B06627">
      <w:pPr>
        <w:jc w:val="both"/>
        <w:rPr>
          <w:sz w:val="24"/>
          <w:szCs w:val="24"/>
        </w:rPr>
      </w:pPr>
      <w:r w:rsidRPr="00B06627">
        <w:rPr>
          <w:b/>
          <w:sz w:val="24"/>
          <w:szCs w:val="24"/>
        </w:rPr>
        <w:t>24.3.</w:t>
      </w:r>
      <w:r>
        <w:rPr>
          <w:b/>
          <w:sz w:val="24"/>
          <w:szCs w:val="24"/>
        </w:rPr>
        <w:t xml:space="preserve"> </w:t>
      </w:r>
      <w:r w:rsidRPr="00B06627">
        <w:rPr>
          <w:sz w:val="24"/>
          <w:szCs w:val="24"/>
        </w:rPr>
        <w:t>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B06627" w:rsidRPr="00B06627" w:rsidRDefault="00B06627" w:rsidP="00B06627">
      <w:pPr>
        <w:jc w:val="both"/>
        <w:rPr>
          <w:sz w:val="24"/>
          <w:szCs w:val="24"/>
        </w:rPr>
      </w:pPr>
      <w:proofErr w:type="gramStart"/>
      <w:r w:rsidRPr="00B06627">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B06627">
        <w:rPr>
          <w:sz w:val="24"/>
          <w:szCs w:val="24"/>
        </w:rPr>
        <w:t xml:space="preserve"> с нормативными правовыми актами и соглашением о взаимодействии.</w:t>
      </w:r>
    </w:p>
    <w:p w:rsidR="00B06627" w:rsidRPr="00B06627" w:rsidRDefault="00B06627" w:rsidP="00B06627">
      <w:pPr>
        <w:jc w:val="both"/>
        <w:rPr>
          <w:sz w:val="24"/>
          <w:szCs w:val="24"/>
        </w:rPr>
      </w:pPr>
      <w:proofErr w:type="gramStart"/>
      <w:r w:rsidRPr="00B06627">
        <w:rPr>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указаны в пунктах (указываются пункты)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w:t>
      </w:r>
      <w:proofErr w:type="gramEnd"/>
      <w:r w:rsidRPr="00B06627">
        <w:rPr>
          <w:sz w:val="24"/>
          <w:szCs w:val="24"/>
        </w:rPr>
        <w:t xml:space="preserve"> лица).</w:t>
      </w:r>
    </w:p>
    <w:p w:rsidR="00B06627" w:rsidRPr="00B06627" w:rsidRDefault="00B06627" w:rsidP="00B06627">
      <w:pPr>
        <w:jc w:val="both"/>
        <w:rPr>
          <w:sz w:val="24"/>
          <w:szCs w:val="24"/>
        </w:rPr>
      </w:pPr>
      <w:r w:rsidRPr="00B06627">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B06627" w:rsidRPr="00B06627" w:rsidRDefault="00B06627" w:rsidP="00B06627">
      <w:pPr>
        <w:jc w:val="both"/>
        <w:rPr>
          <w:sz w:val="24"/>
          <w:szCs w:val="24"/>
        </w:rPr>
      </w:pPr>
      <w:r w:rsidRPr="00B06627">
        <w:rPr>
          <w:sz w:val="24"/>
          <w:szCs w:val="24"/>
        </w:rPr>
        <w:t>Запись на прием проводится:</w:t>
      </w:r>
    </w:p>
    <w:p w:rsidR="00B06627" w:rsidRPr="00B06627" w:rsidRDefault="00996913" w:rsidP="00B06627">
      <w:pPr>
        <w:jc w:val="both"/>
        <w:rPr>
          <w:sz w:val="24"/>
          <w:szCs w:val="24"/>
        </w:rPr>
      </w:pPr>
      <w:r>
        <w:rPr>
          <w:sz w:val="24"/>
          <w:szCs w:val="24"/>
        </w:rPr>
        <w:t>1)</w:t>
      </w:r>
      <w:r w:rsidR="00B06627" w:rsidRPr="00B06627">
        <w:rPr>
          <w:sz w:val="24"/>
          <w:szCs w:val="24"/>
        </w:rPr>
        <w:t>с использованием терминала электронной очереди при личном обращении заявителя в многофункциональный центр;</w:t>
      </w:r>
    </w:p>
    <w:p w:rsidR="00B06627" w:rsidRPr="00B06627" w:rsidRDefault="00996913" w:rsidP="00B06627">
      <w:pPr>
        <w:jc w:val="both"/>
        <w:rPr>
          <w:sz w:val="24"/>
          <w:szCs w:val="24"/>
        </w:rPr>
      </w:pPr>
      <w:r>
        <w:rPr>
          <w:sz w:val="24"/>
          <w:szCs w:val="24"/>
        </w:rPr>
        <w:t>2)</w:t>
      </w:r>
      <w:r w:rsidR="00B06627" w:rsidRPr="00B06627">
        <w:rPr>
          <w:sz w:val="24"/>
          <w:szCs w:val="24"/>
        </w:rPr>
        <w:t>посредством обращения в региональный центр телефонного обслуживания населения в Удмуртской Республике по телефону (3412)60-00-00;</w:t>
      </w:r>
    </w:p>
    <w:p w:rsidR="00B06627" w:rsidRPr="00B06627" w:rsidRDefault="00B06627" w:rsidP="00B06627">
      <w:pPr>
        <w:jc w:val="both"/>
        <w:rPr>
          <w:sz w:val="24"/>
          <w:szCs w:val="24"/>
        </w:rPr>
      </w:pPr>
      <w:r w:rsidRPr="00B06627">
        <w:rPr>
          <w:sz w:val="24"/>
          <w:szCs w:val="24"/>
        </w:rPr>
        <w:t>3)в электронной форме с использованием информационно-телекоммуникационной сети «Интернет» посредством:</w:t>
      </w:r>
    </w:p>
    <w:p w:rsidR="00B06627" w:rsidRPr="00B06627" w:rsidRDefault="00B06627" w:rsidP="00B06627">
      <w:pPr>
        <w:jc w:val="both"/>
        <w:rPr>
          <w:sz w:val="24"/>
          <w:szCs w:val="24"/>
        </w:rPr>
      </w:pPr>
      <w:r w:rsidRPr="00B06627">
        <w:rPr>
          <w:sz w:val="24"/>
          <w:szCs w:val="24"/>
        </w:rPr>
        <w:t>официального сайта многофункционального центра www.mfcur.ru;</w:t>
      </w:r>
    </w:p>
    <w:p w:rsidR="00B06627" w:rsidRPr="00B06627" w:rsidRDefault="00B06627" w:rsidP="00B06627">
      <w:pPr>
        <w:jc w:val="both"/>
        <w:rPr>
          <w:sz w:val="24"/>
          <w:szCs w:val="24"/>
        </w:rPr>
      </w:pPr>
      <w:r w:rsidRPr="00B06627">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B06627">
        <w:rPr>
          <w:sz w:val="24"/>
          <w:szCs w:val="24"/>
        </w:rPr>
        <w:t>услуги</w:t>
      </w:r>
      <w:proofErr w:type="gramStart"/>
      <w:r w:rsidRPr="00B06627">
        <w:rPr>
          <w:sz w:val="24"/>
          <w:szCs w:val="24"/>
        </w:rPr>
        <w:t>.у</w:t>
      </w:r>
      <w:proofErr w:type="gramEnd"/>
      <w:r w:rsidRPr="00B06627">
        <w:rPr>
          <w:sz w:val="24"/>
          <w:szCs w:val="24"/>
        </w:rPr>
        <w:t>дмуртия.рф</w:t>
      </w:r>
      <w:proofErr w:type="spellEnd"/>
      <w:r w:rsidRPr="00B06627">
        <w:rPr>
          <w:sz w:val="24"/>
          <w:szCs w:val="24"/>
        </w:rPr>
        <w:t xml:space="preserve">. </w:t>
      </w:r>
    </w:p>
    <w:p w:rsidR="00B06627" w:rsidRPr="00B06627" w:rsidRDefault="00B06627" w:rsidP="00B06627">
      <w:pPr>
        <w:jc w:val="both"/>
        <w:rPr>
          <w:sz w:val="24"/>
          <w:szCs w:val="24"/>
        </w:rPr>
      </w:pPr>
      <w:r w:rsidRPr="00B06627">
        <w:rPr>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B06627" w:rsidRPr="00B06627" w:rsidRDefault="00996913" w:rsidP="00B06627">
      <w:pPr>
        <w:jc w:val="both"/>
        <w:rPr>
          <w:sz w:val="24"/>
          <w:szCs w:val="24"/>
        </w:rPr>
      </w:pPr>
      <w:proofErr w:type="gramStart"/>
      <w:r>
        <w:rPr>
          <w:sz w:val="24"/>
          <w:szCs w:val="24"/>
        </w:rPr>
        <w:t>5.</w:t>
      </w:r>
      <w:r w:rsidR="00B06627" w:rsidRPr="00B06627">
        <w:rPr>
          <w:sz w:val="24"/>
          <w:szCs w:val="24"/>
        </w:rPr>
        <w:t xml:space="preserve">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w:t>
      </w:r>
      <w:r w:rsidR="00B06627" w:rsidRPr="00B06627">
        <w:rPr>
          <w:sz w:val="24"/>
          <w:szCs w:val="24"/>
        </w:rPr>
        <w:lastRenderedPageBreak/>
        <w:t>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proofErr w:type="gramEnd"/>
      <w:r w:rsidR="00B06627" w:rsidRPr="00B06627">
        <w:rPr>
          <w:sz w:val="24"/>
          <w:szCs w:val="24"/>
        </w:rPr>
        <w:t xml:space="preserve">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bookmarkEnd w:id="17"/>
    <w:p w:rsidR="0004562E" w:rsidRDefault="0004562E" w:rsidP="007C7A39">
      <w:pPr>
        <w:jc w:val="center"/>
        <w:rPr>
          <w:b/>
          <w:sz w:val="24"/>
          <w:szCs w:val="24"/>
        </w:rPr>
      </w:pPr>
    </w:p>
    <w:p w:rsidR="006021C8" w:rsidRDefault="006021C8" w:rsidP="007C7A39">
      <w:pPr>
        <w:jc w:val="center"/>
        <w:rPr>
          <w:b/>
          <w:sz w:val="24"/>
          <w:szCs w:val="24"/>
        </w:rPr>
      </w:pPr>
    </w:p>
    <w:p w:rsidR="006021C8" w:rsidRDefault="006021C8" w:rsidP="007C7A39">
      <w:pPr>
        <w:jc w:val="center"/>
        <w:rPr>
          <w:b/>
          <w:sz w:val="24"/>
          <w:szCs w:val="24"/>
        </w:rPr>
      </w:pPr>
    </w:p>
    <w:p w:rsidR="00884D6D" w:rsidRDefault="00884D6D" w:rsidP="007C7A39">
      <w:pPr>
        <w:jc w:val="center"/>
        <w:rPr>
          <w:b/>
          <w:sz w:val="24"/>
          <w:szCs w:val="24"/>
        </w:rPr>
      </w:pPr>
    </w:p>
    <w:p w:rsidR="00884D6D" w:rsidRDefault="00884D6D" w:rsidP="007C7A39">
      <w:pPr>
        <w:jc w:val="center"/>
        <w:rPr>
          <w:b/>
          <w:sz w:val="24"/>
          <w:szCs w:val="24"/>
        </w:rPr>
      </w:pPr>
    </w:p>
    <w:p w:rsidR="000D7E23" w:rsidRPr="00F4181E" w:rsidRDefault="007C7A39" w:rsidP="007C7A39">
      <w:pPr>
        <w:jc w:val="center"/>
        <w:rPr>
          <w:b/>
          <w:sz w:val="24"/>
          <w:szCs w:val="24"/>
        </w:rPr>
      </w:pPr>
      <w:r w:rsidRPr="00F4181E">
        <w:rPr>
          <w:b/>
          <w:sz w:val="24"/>
          <w:szCs w:val="24"/>
        </w:rPr>
        <w:t xml:space="preserve">Раздел </w:t>
      </w:r>
      <w:r w:rsidRPr="00F4181E">
        <w:rPr>
          <w:b/>
          <w:sz w:val="24"/>
          <w:szCs w:val="24"/>
          <w:lang w:val="en-US"/>
        </w:rPr>
        <w:t>III</w:t>
      </w:r>
      <w:r w:rsidRPr="00F4181E">
        <w:rPr>
          <w:b/>
          <w:sz w:val="24"/>
          <w:szCs w:val="24"/>
        </w:rPr>
        <w:t xml:space="preserve">. </w:t>
      </w:r>
    </w:p>
    <w:p w:rsidR="007C7A39" w:rsidRPr="00F4181E" w:rsidRDefault="007C7A39" w:rsidP="00D84139">
      <w:pPr>
        <w:jc w:val="center"/>
        <w:rPr>
          <w:b/>
          <w:sz w:val="24"/>
          <w:szCs w:val="24"/>
        </w:rPr>
      </w:pPr>
      <w:r w:rsidRPr="00F4181E">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8" w:name="_Hlk8907707"/>
      <w:r w:rsidR="00D84139" w:rsidRPr="00F4181E">
        <w:rPr>
          <w:b/>
          <w:sz w:val="24"/>
          <w:szCs w:val="24"/>
        </w:rPr>
        <w:t xml:space="preserve"> </w:t>
      </w:r>
      <w:r w:rsidRPr="00F4181E">
        <w:rPr>
          <w:b/>
          <w:sz w:val="24"/>
          <w:szCs w:val="24"/>
        </w:rPr>
        <w:t>И В МНОГОФУНКЦИОНАЛЬНЫХ ЦЕНТРАХ ПРЕДОСТАВЛЕНИЯ</w:t>
      </w:r>
      <w:r w:rsidR="00D84139" w:rsidRPr="00F4181E">
        <w:rPr>
          <w:b/>
          <w:sz w:val="24"/>
          <w:szCs w:val="24"/>
        </w:rPr>
        <w:t xml:space="preserve"> </w:t>
      </w:r>
      <w:r w:rsidRPr="00F4181E">
        <w:rPr>
          <w:b/>
          <w:sz w:val="24"/>
          <w:szCs w:val="24"/>
        </w:rPr>
        <w:t>ГОСУДАРСТВЕННЫХ И МУНИЦИПАЛЬНЫХ УСЛУГ</w:t>
      </w:r>
    </w:p>
    <w:bookmarkEnd w:id="18"/>
    <w:p w:rsidR="007C7A39" w:rsidRPr="00F4181E" w:rsidRDefault="007C7A39" w:rsidP="007C7A39">
      <w:pPr>
        <w:tabs>
          <w:tab w:val="left" w:pos="1995"/>
        </w:tabs>
        <w:jc w:val="center"/>
        <w:rPr>
          <w:sz w:val="24"/>
          <w:szCs w:val="24"/>
        </w:rPr>
      </w:pPr>
    </w:p>
    <w:p w:rsidR="007C7A39" w:rsidRPr="00F4181E" w:rsidRDefault="00996913" w:rsidP="00EE3E17">
      <w:pPr>
        <w:tabs>
          <w:tab w:val="left" w:pos="1995"/>
        </w:tabs>
        <w:jc w:val="both"/>
        <w:rPr>
          <w:b/>
          <w:sz w:val="24"/>
          <w:szCs w:val="24"/>
        </w:rPr>
      </w:pPr>
      <w:bookmarkStart w:id="19" w:name="_Hlk10641673"/>
      <w:r>
        <w:rPr>
          <w:b/>
          <w:sz w:val="24"/>
          <w:szCs w:val="24"/>
        </w:rPr>
        <w:t>25.</w:t>
      </w:r>
      <w:r w:rsidR="007C7A39" w:rsidRPr="00F4181E">
        <w:rPr>
          <w:b/>
          <w:sz w:val="24"/>
          <w:szCs w:val="24"/>
        </w:rPr>
        <w:t>Перечень административных процедур, необходимых для предоставления муниципальной услуги</w:t>
      </w:r>
    </w:p>
    <w:p w:rsidR="00093D1F" w:rsidRDefault="007C7A39" w:rsidP="00093D1F">
      <w:pPr>
        <w:jc w:val="both"/>
      </w:pPr>
      <w:r w:rsidRPr="00F4181E">
        <w:rPr>
          <w:b/>
          <w:sz w:val="24"/>
          <w:szCs w:val="24"/>
        </w:rPr>
        <w:t>25.1.</w:t>
      </w:r>
      <w:r w:rsidRPr="00F4181E">
        <w:rPr>
          <w:sz w:val="24"/>
          <w:szCs w:val="24"/>
        </w:rPr>
        <w:t xml:space="preserve"> Предоставление муниципальной услуги включает в себя следующие административные процедуры:</w:t>
      </w:r>
      <w:r w:rsidR="00093D1F" w:rsidRPr="00093D1F">
        <w:t xml:space="preserve"> </w:t>
      </w:r>
    </w:p>
    <w:p w:rsidR="00B06627" w:rsidRDefault="00EB4470" w:rsidP="00093D1F">
      <w:pPr>
        <w:jc w:val="both"/>
        <w:rPr>
          <w:sz w:val="24"/>
          <w:szCs w:val="24"/>
        </w:rPr>
      </w:pPr>
      <w:proofErr w:type="gramStart"/>
      <w:r>
        <w:t xml:space="preserve">- </w:t>
      </w:r>
      <w:r>
        <w:rPr>
          <w:sz w:val="24"/>
          <w:szCs w:val="24"/>
        </w:rPr>
        <w:t>и</w:t>
      </w:r>
      <w:r w:rsidRPr="00EB4470">
        <w:rPr>
          <w:sz w:val="24"/>
          <w:szCs w:val="24"/>
        </w:rPr>
        <w:t>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r>
        <w:rPr>
          <w:sz w:val="24"/>
          <w:szCs w:val="24"/>
        </w:rPr>
        <w:t>;</w:t>
      </w:r>
      <w:proofErr w:type="gramEnd"/>
    </w:p>
    <w:p w:rsidR="00EB50D9" w:rsidRPr="00EB50D9" w:rsidRDefault="009A06C0" w:rsidP="00EB50D9">
      <w:pPr>
        <w:jc w:val="both"/>
        <w:rPr>
          <w:sz w:val="24"/>
          <w:szCs w:val="24"/>
        </w:rPr>
      </w:pPr>
      <w:r>
        <w:rPr>
          <w:sz w:val="24"/>
          <w:szCs w:val="24"/>
        </w:rPr>
        <w:t>-</w:t>
      </w:r>
      <w:r w:rsidR="00EB50D9" w:rsidRPr="00EB50D9">
        <w:rPr>
          <w:sz w:val="24"/>
          <w:szCs w:val="24"/>
        </w:rPr>
        <w:t>прием, первичная обработка, регистрация заявления и прилагаемых к нему документов, запрос сведений в рамках межведомственного взаимодействия и направление их должностному лицу для определения исполнителя;</w:t>
      </w:r>
    </w:p>
    <w:p w:rsidR="00EB50D9" w:rsidRPr="00EB50D9" w:rsidRDefault="009A06C0" w:rsidP="00EB50D9">
      <w:pPr>
        <w:jc w:val="both"/>
        <w:rPr>
          <w:sz w:val="24"/>
          <w:szCs w:val="24"/>
        </w:rPr>
      </w:pPr>
      <w:r>
        <w:rPr>
          <w:sz w:val="24"/>
          <w:szCs w:val="24"/>
        </w:rPr>
        <w:t>-</w:t>
      </w:r>
      <w:r w:rsidR="00EB50D9" w:rsidRPr="00EB50D9">
        <w:rPr>
          <w:sz w:val="24"/>
          <w:szCs w:val="24"/>
        </w:rPr>
        <w:t>рассмотрение  заявления и прилагаемых к нему документов, экспертиза документов;</w:t>
      </w:r>
    </w:p>
    <w:p w:rsidR="00EB50D9" w:rsidRPr="00EB50D9" w:rsidRDefault="00EB50D9" w:rsidP="00EB50D9">
      <w:pPr>
        <w:jc w:val="both"/>
        <w:rPr>
          <w:sz w:val="24"/>
          <w:szCs w:val="24"/>
        </w:rPr>
      </w:pPr>
      <w:r w:rsidRPr="00EB50D9">
        <w:rPr>
          <w:sz w:val="24"/>
          <w:szCs w:val="24"/>
        </w:rPr>
        <w:t>принятие решения:</w:t>
      </w:r>
    </w:p>
    <w:p w:rsidR="00EB50D9" w:rsidRPr="00EB50D9" w:rsidRDefault="00EB50D9" w:rsidP="00EB50D9">
      <w:pPr>
        <w:jc w:val="both"/>
        <w:rPr>
          <w:sz w:val="24"/>
          <w:szCs w:val="24"/>
        </w:rPr>
      </w:pPr>
      <w:proofErr w:type="gramStart"/>
      <w:r w:rsidRPr="00EB50D9">
        <w:rPr>
          <w:sz w:val="24"/>
          <w:szCs w:val="24"/>
        </w:rPr>
        <w:t>-</w:t>
      </w:r>
      <w:r w:rsidR="005E2B7A" w:rsidRPr="005E2B7A">
        <w:rPr>
          <w:sz w:val="24"/>
          <w:szCs w:val="24"/>
        </w:rPr>
        <w:t xml:space="preserve">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5E2B7A" w:rsidRPr="005E2B7A">
        <w:rPr>
          <w:sz w:val="24"/>
          <w:szCs w:val="24"/>
        </w:rPr>
        <w:t>взлетной</w:t>
      </w:r>
      <w:proofErr w:type="spellEnd"/>
      <w:r w:rsidR="005E2B7A" w:rsidRPr="005E2B7A">
        <w:rPr>
          <w:sz w:val="24"/>
          <w:szCs w:val="24"/>
        </w:rPr>
        <w:t xml:space="preserve"> массой менее 0.</w:t>
      </w:r>
      <w:r w:rsidR="001B4A0F">
        <w:rPr>
          <w:sz w:val="24"/>
          <w:szCs w:val="24"/>
        </w:rPr>
        <w:t>1</w:t>
      </w:r>
      <w:r w:rsidR="005E2B7A" w:rsidRPr="005E2B7A">
        <w:rPr>
          <w:sz w:val="24"/>
          <w:szCs w:val="24"/>
        </w:rPr>
        <w:t xml:space="preserve">5 кг), </w:t>
      </w:r>
      <w:proofErr w:type="spellStart"/>
      <w:r w:rsidR="005E2B7A" w:rsidRPr="005E2B7A">
        <w:rPr>
          <w:sz w:val="24"/>
          <w:szCs w:val="24"/>
        </w:rPr>
        <w:t>подъемов</w:t>
      </w:r>
      <w:proofErr w:type="spellEnd"/>
      <w:r w:rsidR="005E2B7A" w:rsidRPr="005E2B7A">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Pr="00EB50D9">
        <w:rPr>
          <w:sz w:val="24"/>
          <w:szCs w:val="24"/>
        </w:rPr>
        <w:t>, форма которого утверждена приложением №2</w:t>
      </w:r>
      <w:proofErr w:type="gramEnd"/>
      <w:r w:rsidRPr="00EB50D9">
        <w:rPr>
          <w:sz w:val="24"/>
          <w:szCs w:val="24"/>
        </w:rPr>
        <w:t xml:space="preserve"> к настоящему Регламенту;</w:t>
      </w:r>
    </w:p>
    <w:p w:rsidR="00EB50D9" w:rsidRPr="00EB50D9" w:rsidRDefault="00EB50D9" w:rsidP="00EB50D9">
      <w:pPr>
        <w:jc w:val="both"/>
        <w:rPr>
          <w:sz w:val="24"/>
          <w:szCs w:val="24"/>
        </w:rPr>
      </w:pPr>
      <w:proofErr w:type="gramStart"/>
      <w:r w:rsidRPr="00EB50D9">
        <w:rPr>
          <w:sz w:val="24"/>
          <w:szCs w:val="24"/>
        </w:rPr>
        <w:t>- отказ в выдаче</w:t>
      </w:r>
      <w:r w:rsidR="00B23691">
        <w:rPr>
          <w:sz w:val="24"/>
          <w:szCs w:val="24"/>
        </w:rPr>
        <w:t xml:space="preserve"> </w:t>
      </w:r>
      <w:r w:rsidR="005E2B7A" w:rsidRPr="005E2B7A">
        <w:rPr>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5E2B7A" w:rsidRPr="005E2B7A">
        <w:rPr>
          <w:sz w:val="24"/>
          <w:szCs w:val="24"/>
        </w:rPr>
        <w:t>взлетной</w:t>
      </w:r>
      <w:proofErr w:type="spellEnd"/>
      <w:r w:rsidR="005E2B7A" w:rsidRPr="005E2B7A">
        <w:rPr>
          <w:sz w:val="24"/>
          <w:szCs w:val="24"/>
        </w:rPr>
        <w:t xml:space="preserve"> массой менее 0.</w:t>
      </w:r>
      <w:r w:rsidR="001B4A0F">
        <w:rPr>
          <w:sz w:val="24"/>
          <w:szCs w:val="24"/>
        </w:rPr>
        <w:t>1</w:t>
      </w:r>
      <w:r w:rsidR="005E2B7A" w:rsidRPr="005E2B7A">
        <w:rPr>
          <w:sz w:val="24"/>
          <w:szCs w:val="24"/>
        </w:rPr>
        <w:t xml:space="preserve">5 кг), </w:t>
      </w:r>
      <w:proofErr w:type="spellStart"/>
      <w:r w:rsidR="005E2B7A" w:rsidRPr="005E2B7A">
        <w:rPr>
          <w:sz w:val="24"/>
          <w:szCs w:val="24"/>
        </w:rPr>
        <w:t>подъемов</w:t>
      </w:r>
      <w:proofErr w:type="spellEnd"/>
      <w:r w:rsidR="005E2B7A" w:rsidRPr="005E2B7A">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Pr="00EB50D9">
        <w:rPr>
          <w:sz w:val="24"/>
          <w:szCs w:val="24"/>
        </w:rPr>
        <w:t>, форма которого утверждена</w:t>
      </w:r>
      <w:proofErr w:type="gramEnd"/>
      <w:r w:rsidRPr="00EB50D9">
        <w:rPr>
          <w:sz w:val="24"/>
          <w:szCs w:val="24"/>
        </w:rPr>
        <w:t xml:space="preserve"> приложением №3 к настоящему Регламенту</w:t>
      </w:r>
    </w:p>
    <w:p w:rsidR="007C7A39" w:rsidRDefault="007C7A39" w:rsidP="007C7A39">
      <w:pPr>
        <w:autoSpaceDE w:val="0"/>
        <w:autoSpaceDN w:val="0"/>
        <w:adjustRightInd w:val="0"/>
        <w:jc w:val="both"/>
        <w:rPr>
          <w:sz w:val="24"/>
          <w:szCs w:val="24"/>
        </w:rPr>
      </w:pPr>
      <w:r w:rsidRPr="00F4181E">
        <w:rPr>
          <w:b/>
          <w:sz w:val="24"/>
          <w:szCs w:val="24"/>
        </w:rPr>
        <w:t>25.2.</w:t>
      </w:r>
      <w:r w:rsidRPr="00F4181E">
        <w:rPr>
          <w:sz w:val="24"/>
          <w:szCs w:val="24"/>
        </w:rPr>
        <w:t xml:space="preserve"> Блок-схема последовательности административных процедур при предоставлении муниципальной у</w:t>
      </w:r>
      <w:r w:rsidR="00B428F5">
        <w:rPr>
          <w:sz w:val="24"/>
          <w:szCs w:val="24"/>
        </w:rPr>
        <w:t>слуги приведена в П</w:t>
      </w:r>
      <w:r w:rsidR="00E62A4E">
        <w:rPr>
          <w:sz w:val="24"/>
          <w:szCs w:val="24"/>
        </w:rPr>
        <w:t>риложении № 8</w:t>
      </w:r>
      <w:r w:rsidRPr="00F4181E">
        <w:rPr>
          <w:color w:val="FF0000"/>
          <w:sz w:val="24"/>
          <w:szCs w:val="24"/>
        </w:rPr>
        <w:t xml:space="preserve"> </w:t>
      </w:r>
      <w:r w:rsidRPr="00F4181E">
        <w:rPr>
          <w:sz w:val="24"/>
          <w:szCs w:val="24"/>
        </w:rPr>
        <w:t>к настоящему регламенту.</w:t>
      </w:r>
    </w:p>
    <w:p w:rsidR="00EB4470" w:rsidRDefault="00EB4470" w:rsidP="007C7A39">
      <w:pPr>
        <w:autoSpaceDE w:val="0"/>
        <w:autoSpaceDN w:val="0"/>
        <w:adjustRightInd w:val="0"/>
        <w:jc w:val="both"/>
        <w:rPr>
          <w:sz w:val="24"/>
          <w:szCs w:val="24"/>
        </w:rPr>
      </w:pPr>
    </w:p>
    <w:p w:rsidR="00EB4470" w:rsidRPr="00EB4470" w:rsidRDefault="00EB4470" w:rsidP="00EB4470">
      <w:pPr>
        <w:autoSpaceDE w:val="0"/>
        <w:autoSpaceDN w:val="0"/>
        <w:adjustRightInd w:val="0"/>
        <w:jc w:val="both"/>
        <w:rPr>
          <w:b/>
          <w:sz w:val="24"/>
          <w:szCs w:val="24"/>
        </w:rPr>
      </w:pPr>
      <w:r w:rsidRPr="00EB4470">
        <w:rPr>
          <w:b/>
          <w:sz w:val="24"/>
          <w:szCs w:val="24"/>
        </w:rPr>
        <w:t xml:space="preserve">26. </w:t>
      </w:r>
      <w:proofErr w:type="gramStart"/>
      <w:r w:rsidRPr="00EB4470">
        <w:rPr>
          <w:b/>
          <w:sz w:val="24"/>
          <w:szCs w:val="24"/>
        </w:rPr>
        <w:t xml:space="preserve">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w:t>
      </w:r>
      <w:r w:rsidRPr="00EB4470">
        <w:rPr>
          <w:b/>
          <w:sz w:val="24"/>
          <w:szCs w:val="24"/>
        </w:rPr>
        <w:lastRenderedPageBreak/>
        <w:t>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EB4470" w:rsidRPr="00EB4470" w:rsidRDefault="00EB4470" w:rsidP="00EB4470">
      <w:pPr>
        <w:autoSpaceDE w:val="0"/>
        <w:autoSpaceDN w:val="0"/>
        <w:adjustRightInd w:val="0"/>
        <w:jc w:val="both"/>
        <w:rPr>
          <w:sz w:val="24"/>
          <w:szCs w:val="24"/>
        </w:rPr>
      </w:pPr>
      <w:r>
        <w:rPr>
          <w:sz w:val="24"/>
          <w:szCs w:val="24"/>
        </w:rPr>
        <w:t xml:space="preserve">  </w:t>
      </w:r>
      <w:r w:rsidR="00E62A4E">
        <w:rPr>
          <w:sz w:val="24"/>
          <w:szCs w:val="24"/>
        </w:rPr>
        <w:t>26.</w:t>
      </w:r>
      <w:r w:rsidRPr="00EB4470">
        <w:rPr>
          <w:sz w:val="24"/>
          <w:szCs w:val="24"/>
        </w:rPr>
        <w:t>1.</w:t>
      </w:r>
      <w:r w:rsidRPr="00EB4470">
        <w:rPr>
          <w:sz w:val="24"/>
          <w:szCs w:val="24"/>
        </w:rPr>
        <w:tab/>
      </w:r>
      <w:proofErr w:type="gramStart"/>
      <w:r w:rsidRPr="00EB4470">
        <w:rPr>
          <w:sz w:val="24"/>
          <w:szCs w:val="24"/>
        </w:rPr>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w:t>
      </w:r>
      <w:proofErr w:type="gramEnd"/>
      <w:r w:rsidRPr="00EB4470">
        <w:rPr>
          <w:sz w:val="24"/>
          <w:szCs w:val="24"/>
        </w:rPr>
        <w:t>»,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EB4470" w:rsidRPr="00EB4470" w:rsidRDefault="00EB4470" w:rsidP="00EB4470">
      <w:pPr>
        <w:autoSpaceDE w:val="0"/>
        <w:autoSpaceDN w:val="0"/>
        <w:adjustRightInd w:val="0"/>
        <w:jc w:val="both"/>
        <w:rPr>
          <w:sz w:val="24"/>
          <w:szCs w:val="24"/>
        </w:rPr>
      </w:pPr>
      <w:r>
        <w:rPr>
          <w:sz w:val="24"/>
          <w:szCs w:val="24"/>
        </w:rPr>
        <w:t xml:space="preserve">   </w:t>
      </w:r>
      <w:r w:rsidR="00E62A4E">
        <w:rPr>
          <w:sz w:val="24"/>
          <w:szCs w:val="24"/>
        </w:rPr>
        <w:t>26.</w:t>
      </w:r>
      <w:r w:rsidRPr="00EB4470">
        <w:rPr>
          <w:sz w:val="24"/>
          <w:szCs w:val="24"/>
        </w:rPr>
        <w:t>2.</w:t>
      </w:r>
      <w:r w:rsidRPr="00EB4470">
        <w:rPr>
          <w:sz w:val="24"/>
          <w:szCs w:val="24"/>
        </w:rPr>
        <w:tab/>
        <w:t>Предоставление информации многофункциональным центром осуществляется:</w:t>
      </w:r>
    </w:p>
    <w:p w:rsidR="00EB4470" w:rsidRPr="00EB4470" w:rsidRDefault="00EB4470" w:rsidP="00EB4470">
      <w:pPr>
        <w:autoSpaceDE w:val="0"/>
        <w:autoSpaceDN w:val="0"/>
        <w:adjustRightInd w:val="0"/>
        <w:jc w:val="both"/>
        <w:rPr>
          <w:sz w:val="24"/>
          <w:szCs w:val="24"/>
        </w:rPr>
      </w:pPr>
      <w:r w:rsidRPr="00EB4470">
        <w:rPr>
          <w:sz w:val="24"/>
          <w:szCs w:val="24"/>
        </w:rPr>
        <w:t>при личном приеме заявителя;</w:t>
      </w:r>
    </w:p>
    <w:p w:rsidR="00EB4470" w:rsidRPr="00EB4470" w:rsidRDefault="00EB4470" w:rsidP="00EB4470">
      <w:pPr>
        <w:autoSpaceDE w:val="0"/>
        <w:autoSpaceDN w:val="0"/>
        <w:adjustRightInd w:val="0"/>
        <w:jc w:val="both"/>
        <w:rPr>
          <w:sz w:val="24"/>
          <w:szCs w:val="24"/>
        </w:rPr>
      </w:pPr>
      <w:r w:rsidRPr="00EB4470">
        <w:rPr>
          <w:sz w:val="24"/>
          <w:szCs w:val="24"/>
        </w:rPr>
        <w:t xml:space="preserve">при письменном обращении; </w:t>
      </w:r>
    </w:p>
    <w:p w:rsidR="00EB4470" w:rsidRPr="00EB4470" w:rsidRDefault="00EB4470" w:rsidP="00EB4470">
      <w:pPr>
        <w:autoSpaceDE w:val="0"/>
        <w:autoSpaceDN w:val="0"/>
        <w:adjustRightInd w:val="0"/>
        <w:jc w:val="both"/>
        <w:rPr>
          <w:sz w:val="24"/>
          <w:szCs w:val="24"/>
        </w:rPr>
      </w:pPr>
      <w:r w:rsidRPr="00EB4470">
        <w:rPr>
          <w:sz w:val="24"/>
          <w:szCs w:val="24"/>
        </w:rPr>
        <w:t>по телефону;</w:t>
      </w:r>
    </w:p>
    <w:p w:rsidR="00EB4470" w:rsidRPr="00EB4470" w:rsidRDefault="00EB4470" w:rsidP="00EB4470">
      <w:pPr>
        <w:autoSpaceDE w:val="0"/>
        <w:autoSpaceDN w:val="0"/>
        <w:adjustRightInd w:val="0"/>
        <w:jc w:val="both"/>
        <w:rPr>
          <w:sz w:val="24"/>
          <w:szCs w:val="24"/>
        </w:rPr>
      </w:pPr>
      <w:r w:rsidRPr="00EB4470">
        <w:rPr>
          <w:sz w:val="24"/>
          <w:szCs w:val="24"/>
        </w:rPr>
        <w:t>по электронной почте;</w:t>
      </w:r>
    </w:p>
    <w:p w:rsidR="00EB4470" w:rsidRPr="00EB4470" w:rsidRDefault="00EB4470" w:rsidP="00EB4470">
      <w:pPr>
        <w:autoSpaceDE w:val="0"/>
        <w:autoSpaceDN w:val="0"/>
        <w:adjustRightInd w:val="0"/>
        <w:jc w:val="both"/>
        <w:rPr>
          <w:sz w:val="24"/>
          <w:szCs w:val="24"/>
        </w:rPr>
      </w:pPr>
      <w:r w:rsidRPr="00EB4470">
        <w:rPr>
          <w:sz w:val="24"/>
          <w:szCs w:val="24"/>
        </w:rPr>
        <w:t xml:space="preserve">с использованием </w:t>
      </w:r>
      <w:proofErr w:type="spellStart"/>
      <w:r w:rsidRPr="00EB4470">
        <w:rPr>
          <w:sz w:val="24"/>
          <w:szCs w:val="24"/>
        </w:rPr>
        <w:t>инфоматов</w:t>
      </w:r>
      <w:proofErr w:type="spellEnd"/>
      <w:r w:rsidRPr="00EB4470">
        <w:rPr>
          <w:sz w:val="24"/>
          <w:szCs w:val="24"/>
        </w:rPr>
        <w:t xml:space="preserve"> и информационных стендов.</w:t>
      </w:r>
    </w:p>
    <w:p w:rsidR="00EB4470" w:rsidRPr="00EB4470" w:rsidRDefault="00EB4470" w:rsidP="00EB4470">
      <w:pPr>
        <w:autoSpaceDE w:val="0"/>
        <w:autoSpaceDN w:val="0"/>
        <w:adjustRightInd w:val="0"/>
        <w:jc w:val="both"/>
        <w:rPr>
          <w:sz w:val="24"/>
          <w:szCs w:val="24"/>
        </w:rPr>
      </w:pPr>
      <w:r>
        <w:rPr>
          <w:sz w:val="24"/>
          <w:szCs w:val="24"/>
        </w:rPr>
        <w:t xml:space="preserve">    </w:t>
      </w:r>
      <w:r w:rsidR="00E62A4E">
        <w:rPr>
          <w:sz w:val="24"/>
          <w:szCs w:val="24"/>
        </w:rPr>
        <w:t>26.</w:t>
      </w:r>
      <w:r w:rsidRPr="00EB4470">
        <w:rPr>
          <w:sz w:val="24"/>
          <w:szCs w:val="24"/>
        </w:rPr>
        <w:t>3.</w:t>
      </w:r>
      <w:r w:rsidRPr="00EB4470">
        <w:rPr>
          <w:sz w:val="24"/>
          <w:szCs w:val="24"/>
        </w:rPr>
        <w:tab/>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EB4470" w:rsidRPr="00EB4470" w:rsidRDefault="00EB4470" w:rsidP="00EB4470">
      <w:pPr>
        <w:autoSpaceDE w:val="0"/>
        <w:autoSpaceDN w:val="0"/>
        <w:adjustRightInd w:val="0"/>
        <w:jc w:val="both"/>
        <w:rPr>
          <w:sz w:val="24"/>
          <w:szCs w:val="24"/>
        </w:rPr>
      </w:pPr>
      <w:r>
        <w:rPr>
          <w:sz w:val="24"/>
          <w:szCs w:val="24"/>
        </w:rPr>
        <w:t xml:space="preserve">    </w:t>
      </w:r>
      <w:r w:rsidR="00E62A4E">
        <w:rPr>
          <w:sz w:val="24"/>
          <w:szCs w:val="24"/>
        </w:rPr>
        <w:t>26.</w:t>
      </w:r>
      <w:r w:rsidRPr="00EB4470">
        <w:rPr>
          <w:sz w:val="24"/>
          <w:szCs w:val="24"/>
        </w:rPr>
        <w:t>4.</w:t>
      </w:r>
      <w:r w:rsidRPr="00EB4470">
        <w:rPr>
          <w:sz w:val="24"/>
          <w:szCs w:val="24"/>
        </w:rPr>
        <w:tab/>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EB4470" w:rsidRPr="00EB4470" w:rsidRDefault="00EB4470" w:rsidP="00EB4470">
      <w:pPr>
        <w:autoSpaceDE w:val="0"/>
        <w:autoSpaceDN w:val="0"/>
        <w:adjustRightInd w:val="0"/>
        <w:jc w:val="both"/>
        <w:rPr>
          <w:sz w:val="24"/>
          <w:szCs w:val="24"/>
        </w:rPr>
      </w:pPr>
      <w:r>
        <w:rPr>
          <w:sz w:val="24"/>
          <w:szCs w:val="24"/>
        </w:rPr>
        <w:t xml:space="preserve">   </w:t>
      </w:r>
      <w:r w:rsidR="00E62A4E">
        <w:rPr>
          <w:sz w:val="24"/>
          <w:szCs w:val="24"/>
        </w:rPr>
        <w:t>26.</w:t>
      </w:r>
      <w:r w:rsidRPr="00EB4470">
        <w:rPr>
          <w:sz w:val="24"/>
          <w:szCs w:val="24"/>
        </w:rPr>
        <w:t>5.</w:t>
      </w:r>
      <w:r w:rsidRPr="00EB4470">
        <w:rPr>
          <w:sz w:val="24"/>
          <w:szCs w:val="24"/>
        </w:rPr>
        <w:tab/>
        <w:t>Результатом административной процедуры является предоставление информации заявителю.</w:t>
      </w:r>
    </w:p>
    <w:p w:rsidR="00EB4470" w:rsidRPr="00F4181E" w:rsidRDefault="00EB4470" w:rsidP="007C7A39">
      <w:pPr>
        <w:autoSpaceDE w:val="0"/>
        <w:autoSpaceDN w:val="0"/>
        <w:adjustRightInd w:val="0"/>
        <w:jc w:val="both"/>
        <w:rPr>
          <w:sz w:val="24"/>
          <w:szCs w:val="24"/>
        </w:rPr>
      </w:pPr>
    </w:p>
    <w:p w:rsidR="007C7A39" w:rsidRPr="00F4181E" w:rsidRDefault="007C7A39" w:rsidP="007C7A39">
      <w:pPr>
        <w:autoSpaceDE w:val="0"/>
        <w:autoSpaceDN w:val="0"/>
        <w:adjustRightInd w:val="0"/>
        <w:ind w:firstLine="708"/>
        <w:jc w:val="both"/>
        <w:rPr>
          <w:sz w:val="24"/>
          <w:szCs w:val="24"/>
        </w:rPr>
      </w:pPr>
    </w:p>
    <w:p w:rsidR="007C7A39" w:rsidRPr="00F4181E" w:rsidRDefault="00EB4470" w:rsidP="00EE3E17">
      <w:pPr>
        <w:pStyle w:val="ConsPlusTitle"/>
        <w:jc w:val="both"/>
        <w:rPr>
          <w:rFonts w:ascii="Times New Roman" w:hAnsi="Times New Roman" w:cs="Times New Roman"/>
          <w:sz w:val="24"/>
          <w:szCs w:val="24"/>
        </w:rPr>
      </w:pPr>
      <w:r>
        <w:rPr>
          <w:rFonts w:ascii="Times New Roman" w:hAnsi="Times New Roman" w:cs="Times New Roman"/>
          <w:sz w:val="24"/>
          <w:szCs w:val="24"/>
        </w:rPr>
        <w:t>27</w:t>
      </w:r>
      <w:r w:rsidR="007C7A39" w:rsidRPr="00F4181E">
        <w:rPr>
          <w:rFonts w:ascii="Times New Roman" w:hAnsi="Times New Roman" w:cs="Times New Roman"/>
          <w:sz w:val="24"/>
          <w:szCs w:val="24"/>
        </w:rPr>
        <w:t xml:space="preserve">. </w:t>
      </w:r>
      <w:bookmarkStart w:id="20" w:name="_Hlk8908947"/>
      <w:r w:rsidR="007C7A39" w:rsidRPr="00F4181E">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F4181E">
        <w:rPr>
          <w:rFonts w:ascii="Times New Roman" w:hAnsi="Times New Roman" w:cs="Times New Roman"/>
          <w:sz w:val="24"/>
          <w:szCs w:val="24"/>
        </w:rPr>
        <w:t>их первичная проверка и регистрация</w:t>
      </w:r>
    </w:p>
    <w:bookmarkEnd w:id="20"/>
    <w:p w:rsidR="007C7A39" w:rsidRDefault="00EB4470" w:rsidP="007C7A39">
      <w:pPr>
        <w:jc w:val="both"/>
        <w:rPr>
          <w:sz w:val="24"/>
          <w:szCs w:val="24"/>
        </w:rPr>
      </w:pPr>
      <w:r>
        <w:rPr>
          <w:b/>
          <w:sz w:val="24"/>
          <w:szCs w:val="24"/>
        </w:rPr>
        <w:t>27</w:t>
      </w:r>
      <w:r w:rsidR="007C7A39" w:rsidRPr="00F4181E">
        <w:rPr>
          <w:b/>
          <w:sz w:val="24"/>
          <w:szCs w:val="24"/>
        </w:rPr>
        <w:t>.1.</w:t>
      </w:r>
      <w:r w:rsidR="007C7A39" w:rsidRPr="00F4181E">
        <w:rPr>
          <w:sz w:val="24"/>
          <w:szCs w:val="24"/>
        </w:rPr>
        <w:t xml:space="preserve"> </w:t>
      </w:r>
      <w:bookmarkStart w:id="21" w:name="_Hlk14263598"/>
      <w:r w:rsidR="007C7A39" w:rsidRPr="00F4181E">
        <w:rPr>
          <w:sz w:val="24"/>
          <w:szCs w:val="24"/>
        </w:rPr>
        <w:t xml:space="preserve">Основанием для начала административной процедуры является </w:t>
      </w:r>
      <w:r w:rsidR="00307CAD" w:rsidRPr="00F4181E">
        <w:rPr>
          <w:sz w:val="24"/>
          <w:szCs w:val="24"/>
        </w:rPr>
        <w:t>личное обращение заявителя или его доверенного лиц</w:t>
      </w:r>
      <w:r w:rsidR="00603908">
        <w:rPr>
          <w:sz w:val="24"/>
          <w:szCs w:val="24"/>
        </w:rPr>
        <w:t>а в Администрацию Вавожск</w:t>
      </w:r>
      <w:r w:rsidR="00E66D46">
        <w:rPr>
          <w:sz w:val="24"/>
          <w:szCs w:val="24"/>
        </w:rPr>
        <w:t>ого</w:t>
      </w:r>
      <w:r w:rsidR="00603908">
        <w:rPr>
          <w:sz w:val="24"/>
          <w:szCs w:val="24"/>
        </w:rPr>
        <w:t xml:space="preserve"> район</w:t>
      </w:r>
      <w:r w:rsidR="00E66D46">
        <w:rPr>
          <w:sz w:val="24"/>
          <w:szCs w:val="24"/>
        </w:rPr>
        <w:t>а</w:t>
      </w:r>
      <w:r w:rsidR="00307CAD" w:rsidRPr="00F4181E">
        <w:rPr>
          <w:sz w:val="24"/>
          <w:szCs w:val="24"/>
        </w:rPr>
        <w:t xml:space="preserve">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EB4470" w:rsidRPr="00F4181E" w:rsidRDefault="00EB4470" w:rsidP="007C7A39">
      <w:pPr>
        <w:jc w:val="both"/>
        <w:rPr>
          <w:sz w:val="24"/>
          <w:szCs w:val="24"/>
        </w:rPr>
      </w:pPr>
      <w:r>
        <w:rPr>
          <w:sz w:val="24"/>
          <w:szCs w:val="24"/>
        </w:rPr>
        <w:t xml:space="preserve">     </w:t>
      </w:r>
      <w:r w:rsidRPr="00EB4470">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1"/>
    <w:p w:rsidR="007C7A39" w:rsidRPr="00F4181E" w:rsidRDefault="007C7A39" w:rsidP="007C7A39">
      <w:pPr>
        <w:pStyle w:val="a3"/>
        <w:spacing w:after="0"/>
        <w:jc w:val="both"/>
      </w:pPr>
      <w:r w:rsidRPr="00F4181E">
        <w:rPr>
          <w:b/>
        </w:rPr>
        <w:t>2</w:t>
      </w:r>
      <w:r w:rsidR="00EB4470">
        <w:rPr>
          <w:b/>
        </w:rPr>
        <w:t>7</w:t>
      </w:r>
      <w:r w:rsidRPr="00F4181E">
        <w:rPr>
          <w:b/>
        </w:rPr>
        <w:t>.2.</w:t>
      </w:r>
      <w:r w:rsidRPr="00F4181E">
        <w:t xml:space="preserve"> Административная процедура включает в себя следующие административные действия:</w:t>
      </w:r>
    </w:p>
    <w:p w:rsidR="007C7A39" w:rsidRPr="00F4181E" w:rsidRDefault="00A75AF4" w:rsidP="00A75AF4">
      <w:pPr>
        <w:pStyle w:val="a3"/>
        <w:spacing w:after="0"/>
        <w:jc w:val="both"/>
      </w:pPr>
      <w:r w:rsidRPr="00F4181E">
        <w:t xml:space="preserve">     </w:t>
      </w:r>
      <w:r w:rsidR="007C7A39" w:rsidRPr="00F4181E">
        <w:t xml:space="preserve">1) </w:t>
      </w:r>
      <w:r w:rsidR="00BF31D5" w:rsidRPr="00F4181E">
        <w:t>у</w:t>
      </w:r>
      <w:r w:rsidR="007C7A39" w:rsidRPr="00F4181E">
        <w:t xml:space="preserve">становление предмета обращения заявителя; </w:t>
      </w:r>
    </w:p>
    <w:p w:rsidR="007C7A39" w:rsidRPr="00F4181E" w:rsidRDefault="00A75AF4" w:rsidP="00A75AF4">
      <w:pPr>
        <w:pStyle w:val="a3"/>
        <w:spacing w:after="0"/>
        <w:jc w:val="both"/>
      </w:pPr>
      <w:r w:rsidRPr="00F4181E">
        <w:t xml:space="preserve">     </w:t>
      </w:r>
      <w:r w:rsidR="007C7A39" w:rsidRPr="00F4181E">
        <w:t xml:space="preserve">2) </w:t>
      </w:r>
      <w:r w:rsidR="00BF31D5" w:rsidRPr="00F4181E">
        <w:t>п</w:t>
      </w:r>
      <w:r w:rsidR="007C7A39" w:rsidRPr="00F4181E">
        <w:t>роверка документов, удостоверяющих личность заявителя;</w:t>
      </w:r>
    </w:p>
    <w:p w:rsidR="007C7A39" w:rsidRPr="00F4181E" w:rsidRDefault="00A75AF4" w:rsidP="00A75AF4">
      <w:pPr>
        <w:pStyle w:val="a3"/>
        <w:spacing w:after="0"/>
        <w:jc w:val="both"/>
      </w:pPr>
      <w:r w:rsidRPr="00F4181E">
        <w:t xml:space="preserve">     </w:t>
      </w:r>
      <w:r w:rsidR="007C7A39" w:rsidRPr="00F4181E">
        <w:t xml:space="preserve">3) </w:t>
      </w:r>
      <w:r w:rsidR="00BF31D5" w:rsidRPr="00F4181E">
        <w:t>п</w:t>
      </w:r>
      <w:r w:rsidR="007C7A39" w:rsidRPr="00F4181E">
        <w:t>роверка полномочий заявителя</w:t>
      </w:r>
      <w:r w:rsidR="00EB4470">
        <w:t xml:space="preserve">, </w:t>
      </w:r>
      <w:r w:rsidR="00EB4470" w:rsidRPr="00EB4470">
        <w:t>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C7A39" w:rsidRPr="00F4181E" w:rsidRDefault="00A75AF4" w:rsidP="00A75AF4">
      <w:pPr>
        <w:pStyle w:val="a3"/>
        <w:spacing w:after="0"/>
        <w:jc w:val="both"/>
      </w:pPr>
      <w:r w:rsidRPr="00F4181E">
        <w:t xml:space="preserve">     </w:t>
      </w:r>
      <w:r w:rsidR="007C7A39" w:rsidRPr="00F4181E">
        <w:t xml:space="preserve">4) </w:t>
      </w:r>
      <w:r w:rsidR="00BF31D5" w:rsidRPr="00F4181E">
        <w:t>п</w:t>
      </w:r>
      <w:r w:rsidR="007C7A39" w:rsidRPr="00F4181E">
        <w:t>рием от заявителя комплекта документов;</w:t>
      </w:r>
    </w:p>
    <w:p w:rsidR="007C7A39" w:rsidRPr="00F4181E" w:rsidRDefault="00A75AF4" w:rsidP="00A75AF4">
      <w:pPr>
        <w:pStyle w:val="a3"/>
        <w:spacing w:after="0"/>
        <w:jc w:val="both"/>
      </w:pPr>
      <w:r w:rsidRPr="00F4181E">
        <w:t xml:space="preserve">     </w:t>
      </w:r>
      <w:r w:rsidR="007C7A39" w:rsidRPr="00F4181E">
        <w:t xml:space="preserve">5) </w:t>
      </w:r>
      <w:r w:rsidR="00BF31D5" w:rsidRPr="00F4181E">
        <w:t>п</w:t>
      </w:r>
      <w:r w:rsidR="007C7A39" w:rsidRPr="00F4181E">
        <w:t xml:space="preserve">роверка наличия документов, необходимых для предоставления </w:t>
      </w:r>
      <w:proofErr w:type="gramStart"/>
      <w:r w:rsidR="007C7A39" w:rsidRPr="00F4181E">
        <w:t>муниципальной</w:t>
      </w:r>
      <w:proofErr w:type="gramEnd"/>
      <w:r w:rsidR="007C7A39" w:rsidRPr="00F4181E">
        <w:t xml:space="preserve"> слуги, которые заявитель обязан предоставить самостоятельно;</w:t>
      </w:r>
    </w:p>
    <w:p w:rsidR="007C7A39" w:rsidRPr="00F4181E" w:rsidRDefault="00A75AF4" w:rsidP="00A75AF4">
      <w:pPr>
        <w:pStyle w:val="a3"/>
        <w:spacing w:after="0"/>
        <w:jc w:val="both"/>
      </w:pPr>
      <w:r w:rsidRPr="00F4181E">
        <w:t xml:space="preserve">     </w:t>
      </w:r>
      <w:r w:rsidR="007C7A39" w:rsidRPr="00F4181E">
        <w:t xml:space="preserve">6) </w:t>
      </w:r>
      <w:r w:rsidR="00BF31D5" w:rsidRPr="00F4181E">
        <w:t>п</w:t>
      </w:r>
      <w:r w:rsidR="007C7A39" w:rsidRPr="00F4181E">
        <w:t>роверка тождественности всех копий прилагаемых документов их оригиналам;</w:t>
      </w:r>
    </w:p>
    <w:p w:rsidR="007C7A39" w:rsidRPr="00F4181E" w:rsidRDefault="00A75AF4" w:rsidP="00A75AF4">
      <w:pPr>
        <w:pStyle w:val="a3"/>
        <w:spacing w:after="0"/>
        <w:jc w:val="both"/>
      </w:pPr>
      <w:r w:rsidRPr="00F4181E">
        <w:t xml:space="preserve">     </w:t>
      </w:r>
      <w:r w:rsidR="007C7A39" w:rsidRPr="00F4181E">
        <w:t xml:space="preserve">7) </w:t>
      </w:r>
      <w:r w:rsidR="00BF31D5" w:rsidRPr="00F4181E">
        <w:t>п</w:t>
      </w:r>
      <w:r w:rsidR="007C7A39" w:rsidRPr="00F4181E">
        <w:t>роверка правильности заполнения заявления</w:t>
      </w:r>
      <w:r w:rsidR="00A90D41" w:rsidRPr="00F4181E">
        <w:t>;</w:t>
      </w:r>
    </w:p>
    <w:p w:rsidR="007C7A39" w:rsidRPr="00F4181E" w:rsidRDefault="00A75AF4" w:rsidP="00A75AF4">
      <w:pPr>
        <w:pStyle w:val="a3"/>
        <w:spacing w:after="0"/>
        <w:jc w:val="both"/>
      </w:pPr>
      <w:r w:rsidRPr="00F4181E">
        <w:t xml:space="preserve">     </w:t>
      </w:r>
      <w:r w:rsidR="007C7A39" w:rsidRPr="00F4181E">
        <w:t xml:space="preserve">8) </w:t>
      </w:r>
      <w:r w:rsidR="00BF31D5" w:rsidRPr="00F4181E">
        <w:t>о</w:t>
      </w:r>
      <w:r w:rsidR="007C7A39" w:rsidRPr="00F4181E">
        <w:t xml:space="preserve">пределение наличия (либо отсутствия) оснований для отказа в приеме документов, установленных пунктом </w:t>
      </w:r>
      <w:r w:rsidR="00A90D41" w:rsidRPr="00F4181E">
        <w:t>13</w:t>
      </w:r>
      <w:r w:rsidRPr="00F4181E">
        <w:t>.1</w:t>
      </w:r>
      <w:r w:rsidR="005443FA" w:rsidRPr="00F4181E">
        <w:t>.</w:t>
      </w:r>
      <w:r w:rsidR="007C7A39" w:rsidRPr="00F4181E">
        <w:t xml:space="preserve"> настоящего регламента;</w:t>
      </w:r>
    </w:p>
    <w:p w:rsidR="007C7A39" w:rsidRPr="00F4181E" w:rsidRDefault="00A75AF4" w:rsidP="00A75AF4">
      <w:pPr>
        <w:pStyle w:val="a3"/>
        <w:spacing w:after="0"/>
        <w:jc w:val="both"/>
      </w:pPr>
      <w:r w:rsidRPr="00F4181E">
        <w:lastRenderedPageBreak/>
        <w:t xml:space="preserve">     </w:t>
      </w:r>
      <w:r w:rsidR="007C7A39" w:rsidRPr="00F4181E">
        <w:t xml:space="preserve">9) </w:t>
      </w:r>
      <w:r w:rsidR="00BF31D5" w:rsidRPr="00F4181E">
        <w:t>р</w:t>
      </w:r>
      <w:r w:rsidR="007C7A39" w:rsidRPr="00F4181E">
        <w:t>егистрация комплекта документов, или проставление отметки об отказе в приеме документов с указанием причины отказа;</w:t>
      </w:r>
    </w:p>
    <w:p w:rsidR="007C7A39" w:rsidRPr="00F4181E" w:rsidRDefault="00A75AF4" w:rsidP="00A75AF4">
      <w:pPr>
        <w:pStyle w:val="a3"/>
        <w:spacing w:after="0"/>
        <w:jc w:val="both"/>
      </w:pPr>
      <w:r w:rsidRPr="00F4181E">
        <w:t xml:space="preserve">     </w:t>
      </w:r>
      <w:r w:rsidR="007C7A39" w:rsidRPr="00F4181E">
        <w:t xml:space="preserve">10) </w:t>
      </w:r>
      <w:r w:rsidR="00BF31D5" w:rsidRPr="00F4181E">
        <w:t>о</w:t>
      </w:r>
      <w:r w:rsidR="007C7A39" w:rsidRPr="00F4181E">
        <w:t>формление расписки о приеме комплекта документов</w:t>
      </w:r>
      <w:r w:rsidR="009A7E5B" w:rsidRPr="00F4181E">
        <w:t>.</w:t>
      </w:r>
    </w:p>
    <w:p w:rsidR="007C7A39" w:rsidRPr="00F4181E" w:rsidRDefault="007C7A39" w:rsidP="007C7A39">
      <w:pPr>
        <w:pStyle w:val="a3"/>
        <w:spacing w:after="0"/>
        <w:jc w:val="both"/>
      </w:pPr>
      <w:r w:rsidRPr="00F4181E">
        <w:rPr>
          <w:b/>
        </w:rPr>
        <w:t>2</w:t>
      </w:r>
      <w:r w:rsidR="00EB4470">
        <w:rPr>
          <w:b/>
        </w:rPr>
        <w:t>7</w:t>
      </w:r>
      <w:r w:rsidRPr="00F4181E">
        <w:rPr>
          <w:b/>
        </w:rPr>
        <w:t>.</w:t>
      </w:r>
      <w:r w:rsidR="00EE3E17" w:rsidRPr="00F4181E">
        <w:rPr>
          <w:b/>
        </w:rPr>
        <w:t>3</w:t>
      </w:r>
      <w:r w:rsidRPr="00F4181E">
        <w:rPr>
          <w:b/>
        </w:rPr>
        <w:t>.</w:t>
      </w:r>
      <w:r w:rsidRPr="00F4181E">
        <w:t xml:space="preserve"> Должностными лицами, ответственными за исполнение административной процедуры, являются:</w:t>
      </w:r>
    </w:p>
    <w:p w:rsidR="007C7A39" w:rsidRPr="00F4181E" w:rsidRDefault="00A75AF4" w:rsidP="00A75AF4">
      <w:pPr>
        <w:pStyle w:val="a3"/>
        <w:spacing w:after="0"/>
        <w:jc w:val="both"/>
      </w:pPr>
      <w:r w:rsidRPr="00F4181E">
        <w:t xml:space="preserve">     </w:t>
      </w:r>
      <w:r w:rsidR="007C7A39" w:rsidRPr="00F4181E">
        <w:t xml:space="preserve">1) Глава муниципального образования </w:t>
      </w:r>
      <w:r w:rsidR="00E66D46" w:rsidRPr="00E229F1">
        <w:t>«Муниципальный округ Вавожский район Удмуртской Республики»</w:t>
      </w:r>
      <w:r w:rsidR="00A90D41" w:rsidRPr="00F4181E">
        <w:t>;</w:t>
      </w:r>
    </w:p>
    <w:p w:rsidR="007C7A39" w:rsidRPr="00F4181E" w:rsidRDefault="00A75AF4" w:rsidP="00A75AF4">
      <w:pPr>
        <w:pStyle w:val="a3"/>
        <w:spacing w:after="0"/>
        <w:jc w:val="both"/>
      </w:pPr>
      <w:r w:rsidRPr="00F4181E">
        <w:t xml:space="preserve">     </w:t>
      </w:r>
      <w:r w:rsidR="007C7A39" w:rsidRPr="00F4181E">
        <w:t xml:space="preserve">2) </w:t>
      </w:r>
      <w:r w:rsidR="00B81B50" w:rsidRPr="00F4181E">
        <w:t>с</w:t>
      </w:r>
      <w:r w:rsidR="00A90D41" w:rsidRPr="00F4181E">
        <w:t>пециалисты</w:t>
      </w:r>
      <w:r w:rsidR="007C7A39" w:rsidRPr="00F4181E">
        <w:t xml:space="preserve"> Администрации </w:t>
      </w:r>
      <w:r w:rsidR="00603908">
        <w:t>Вавожск</w:t>
      </w:r>
      <w:r w:rsidR="00E66D46">
        <w:t>ого</w:t>
      </w:r>
      <w:r w:rsidR="00603908">
        <w:t xml:space="preserve"> район</w:t>
      </w:r>
      <w:r w:rsidR="00E66D46">
        <w:t>а</w:t>
      </w:r>
      <w:r w:rsidR="00A90D41" w:rsidRPr="00F4181E">
        <w:t xml:space="preserve"> </w:t>
      </w:r>
      <w:r w:rsidR="007C7A39" w:rsidRPr="00F4181E">
        <w:t xml:space="preserve">– в случае направления заявителем комплекта документов в Администрацию </w:t>
      </w:r>
      <w:r w:rsidR="00603908">
        <w:t>Вавожск</w:t>
      </w:r>
      <w:r w:rsidR="00E66D46">
        <w:t>ого</w:t>
      </w:r>
      <w:r w:rsidR="00603908">
        <w:t xml:space="preserve"> район</w:t>
      </w:r>
      <w:r w:rsidR="00E66D46">
        <w:t>а</w:t>
      </w:r>
      <w:r w:rsidR="007C7A39" w:rsidRPr="00F4181E">
        <w:t xml:space="preserve"> (в том числе в электронной форме)</w:t>
      </w:r>
      <w:r w:rsidR="00A90D41" w:rsidRPr="00F4181E">
        <w:t>;</w:t>
      </w:r>
    </w:p>
    <w:p w:rsidR="007C7A39" w:rsidRPr="00F4181E" w:rsidRDefault="00A75AF4" w:rsidP="00A75AF4">
      <w:pPr>
        <w:pStyle w:val="a3"/>
        <w:spacing w:after="0"/>
        <w:jc w:val="both"/>
      </w:pPr>
      <w:r w:rsidRPr="00F4181E">
        <w:t xml:space="preserve">     </w:t>
      </w:r>
      <w:r w:rsidR="007C7A39" w:rsidRPr="00F4181E">
        <w:t xml:space="preserve">3) </w:t>
      </w:r>
      <w:r w:rsidR="00B81B50" w:rsidRPr="00F4181E">
        <w:t>с</w:t>
      </w:r>
      <w:r w:rsidR="007C7A39" w:rsidRPr="00F4181E">
        <w:t xml:space="preserve">пециалисты </w:t>
      </w:r>
      <w:r w:rsidR="00A90D41" w:rsidRPr="00F4181E">
        <w:t>МФЦ</w:t>
      </w:r>
      <w:r w:rsidR="007C7A39" w:rsidRPr="00F4181E">
        <w:t xml:space="preserve"> – в случае направления заявителем комплекта документов в </w:t>
      </w:r>
      <w:r w:rsidR="00A90D41" w:rsidRPr="00F4181E">
        <w:t xml:space="preserve">МФЦ </w:t>
      </w:r>
      <w:r w:rsidRPr="00F4181E">
        <w:t>(</w:t>
      </w:r>
      <w:r w:rsidR="007C7A39" w:rsidRPr="00F4181E">
        <w:t>в том числе в электронной форме).</w:t>
      </w:r>
    </w:p>
    <w:p w:rsidR="007C7A39" w:rsidRPr="00F4181E" w:rsidRDefault="007C7A39" w:rsidP="002020B7">
      <w:pPr>
        <w:pStyle w:val="a3"/>
        <w:spacing w:after="0"/>
        <w:jc w:val="both"/>
      </w:pPr>
      <w:r w:rsidRPr="00F4181E">
        <w:rPr>
          <w:b/>
        </w:rPr>
        <w:t>2</w:t>
      </w:r>
      <w:r w:rsidR="00EB4470">
        <w:rPr>
          <w:b/>
        </w:rPr>
        <w:t>7</w:t>
      </w:r>
      <w:r w:rsidRPr="00F4181E">
        <w:rPr>
          <w:b/>
        </w:rPr>
        <w:t>.</w:t>
      </w:r>
      <w:r w:rsidR="00EE3E17" w:rsidRPr="00F4181E">
        <w:rPr>
          <w:b/>
        </w:rPr>
        <w:t>4</w:t>
      </w:r>
      <w:r w:rsidRPr="00F4181E">
        <w:rPr>
          <w:b/>
        </w:rPr>
        <w:t>.</w:t>
      </w:r>
      <w:r w:rsidR="002020B7" w:rsidRPr="00F4181E">
        <w:rPr>
          <w:b/>
        </w:rPr>
        <w:t xml:space="preserve"> </w:t>
      </w:r>
      <w:r w:rsidRPr="00F4181E">
        <w:t xml:space="preserve">Специалисты </w:t>
      </w:r>
      <w:r w:rsidR="002020B7" w:rsidRPr="00F4181E">
        <w:t xml:space="preserve">Администрации </w:t>
      </w:r>
      <w:r w:rsidR="00E66D46">
        <w:t xml:space="preserve">Вавожского района </w:t>
      </w:r>
      <w:r w:rsidR="002020B7" w:rsidRPr="00F4181E">
        <w:t xml:space="preserve">и </w:t>
      </w:r>
      <w:r w:rsidR="008C00C2" w:rsidRPr="00F4181E">
        <w:t xml:space="preserve">МФЦ </w:t>
      </w:r>
      <w:r w:rsidRPr="00F4181E">
        <w:t>оформляют расписку о приеме комплекта документов по уста</w:t>
      </w:r>
      <w:r w:rsidR="00B428F5">
        <w:t>новленной форме, приведенной в Приложении №5</w:t>
      </w:r>
      <w:r w:rsidRPr="00F4181E">
        <w:rPr>
          <w:color w:val="FF0000"/>
        </w:rPr>
        <w:t xml:space="preserve"> </w:t>
      </w:r>
      <w:r w:rsidRPr="00F4181E">
        <w:t>к настоящему регламенту</w:t>
      </w:r>
      <w:r w:rsidR="002020B7" w:rsidRPr="00F4181E">
        <w:t>,</w:t>
      </w:r>
      <w:r w:rsidRPr="00F4181E">
        <w:t xml:space="preserve"> в двух экземплярах.</w:t>
      </w:r>
      <w:r w:rsidRPr="00F4181E">
        <w:rPr>
          <w:color w:val="FF0000"/>
        </w:rPr>
        <w:t xml:space="preserve"> </w:t>
      </w:r>
      <w:r w:rsidRPr="00F4181E">
        <w:t>Первый экземпляр расписки передается заявителю, второй – прикладывается к комплекту документов.</w:t>
      </w:r>
    </w:p>
    <w:p w:rsidR="007C7A39" w:rsidRPr="00F4181E" w:rsidRDefault="008774BB" w:rsidP="008774BB">
      <w:pPr>
        <w:pStyle w:val="a3"/>
        <w:spacing w:after="0"/>
        <w:jc w:val="both"/>
        <w:rPr>
          <w:color w:val="FF0000"/>
        </w:rPr>
      </w:pPr>
      <w:r w:rsidRPr="00F4181E">
        <w:t xml:space="preserve">     </w:t>
      </w:r>
      <w:r w:rsidR="007C7A39" w:rsidRPr="00F4181E">
        <w:t xml:space="preserve">В случае направления заявителем комплекта документов в электронном виде посредством ЕПГУ, РПГУ и </w:t>
      </w:r>
      <w:proofErr w:type="spellStart"/>
      <w:r w:rsidR="007C7A39" w:rsidRPr="00F4181E">
        <w:t>инфоматы</w:t>
      </w:r>
      <w:proofErr w:type="spellEnd"/>
      <w:r w:rsidR="007C7A39" w:rsidRPr="00F4181E">
        <w:t>, специалистами проставляется соответствующая отметка в журнале регистрации входящей корреспонденции.</w:t>
      </w:r>
    </w:p>
    <w:p w:rsidR="007C7A39" w:rsidRPr="00F4181E" w:rsidRDefault="007C7A39" w:rsidP="007C7A39">
      <w:pPr>
        <w:jc w:val="both"/>
        <w:rPr>
          <w:sz w:val="24"/>
          <w:szCs w:val="24"/>
        </w:rPr>
      </w:pPr>
      <w:r w:rsidRPr="00F4181E">
        <w:rPr>
          <w:b/>
          <w:sz w:val="24"/>
          <w:szCs w:val="24"/>
        </w:rPr>
        <w:t>2</w:t>
      </w:r>
      <w:r w:rsidR="00EB4470">
        <w:rPr>
          <w:b/>
          <w:sz w:val="24"/>
          <w:szCs w:val="24"/>
        </w:rPr>
        <w:t>7</w:t>
      </w:r>
      <w:r w:rsidRPr="00F4181E">
        <w:rPr>
          <w:b/>
          <w:sz w:val="24"/>
          <w:szCs w:val="24"/>
        </w:rPr>
        <w:t>.5.</w:t>
      </w:r>
      <w:r w:rsidRPr="00F4181E">
        <w:rPr>
          <w:sz w:val="24"/>
          <w:szCs w:val="24"/>
        </w:rPr>
        <w:t xml:space="preserve"> </w:t>
      </w:r>
      <w:bookmarkStart w:id="22" w:name="_Hlk8910033"/>
      <w:r w:rsidRPr="00F4181E">
        <w:rPr>
          <w:sz w:val="24"/>
          <w:szCs w:val="24"/>
        </w:rPr>
        <w:t xml:space="preserve">В случае приема комплекта документов от заявителя в </w:t>
      </w:r>
      <w:r w:rsidR="008C00C2" w:rsidRPr="00F4181E">
        <w:rPr>
          <w:sz w:val="24"/>
          <w:szCs w:val="24"/>
        </w:rPr>
        <w:t>МФЦ</w:t>
      </w:r>
      <w:r w:rsidR="001B2FCD" w:rsidRPr="00F4181E">
        <w:rPr>
          <w:sz w:val="24"/>
          <w:szCs w:val="24"/>
        </w:rPr>
        <w:t xml:space="preserve">  </w:t>
      </w:r>
      <w:r w:rsidR="002020B7" w:rsidRPr="00F4181E">
        <w:rPr>
          <w:sz w:val="24"/>
          <w:szCs w:val="24"/>
        </w:rPr>
        <w:t xml:space="preserve"> </w:t>
      </w:r>
      <w:r w:rsidRPr="00F4181E">
        <w:rPr>
          <w:sz w:val="24"/>
          <w:szCs w:val="24"/>
        </w:rPr>
        <w:t>специалисты данных офисов направляют комплект документов в Администрацию</w:t>
      </w:r>
      <w:r w:rsidR="00E66D46">
        <w:rPr>
          <w:sz w:val="24"/>
          <w:szCs w:val="24"/>
        </w:rPr>
        <w:t xml:space="preserve"> </w:t>
      </w:r>
      <w:r w:rsidR="00603908">
        <w:rPr>
          <w:sz w:val="24"/>
          <w:szCs w:val="24"/>
        </w:rPr>
        <w:t>Вавожск</w:t>
      </w:r>
      <w:r w:rsidR="00E66D46">
        <w:rPr>
          <w:sz w:val="24"/>
          <w:szCs w:val="24"/>
        </w:rPr>
        <w:t>ого</w:t>
      </w:r>
      <w:r w:rsidR="00603908">
        <w:rPr>
          <w:sz w:val="24"/>
          <w:szCs w:val="24"/>
        </w:rPr>
        <w:t xml:space="preserve"> район</w:t>
      </w:r>
      <w:r w:rsidR="00E66D46">
        <w:rPr>
          <w:sz w:val="24"/>
          <w:szCs w:val="24"/>
        </w:rPr>
        <w:t>а</w:t>
      </w:r>
      <w:r w:rsidRPr="00F4181E">
        <w:rPr>
          <w:sz w:val="24"/>
          <w:szCs w:val="24"/>
        </w:rPr>
        <w:t>.</w:t>
      </w:r>
    </w:p>
    <w:bookmarkEnd w:id="22"/>
    <w:p w:rsidR="007C7A39" w:rsidRPr="00F4181E" w:rsidRDefault="007C7A39" w:rsidP="007C7A39">
      <w:pPr>
        <w:jc w:val="both"/>
        <w:rPr>
          <w:sz w:val="24"/>
          <w:szCs w:val="24"/>
        </w:rPr>
      </w:pPr>
      <w:r w:rsidRPr="00F4181E">
        <w:rPr>
          <w:b/>
          <w:sz w:val="24"/>
          <w:szCs w:val="24"/>
        </w:rPr>
        <w:t>2</w:t>
      </w:r>
      <w:r w:rsidR="00EB4470">
        <w:rPr>
          <w:b/>
          <w:sz w:val="24"/>
          <w:szCs w:val="24"/>
        </w:rPr>
        <w:t>7</w:t>
      </w:r>
      <w:r w:rsidRPr="00F4181E">
        <w:rPr>
          <w:b/>
          <w:sz w:val="24"/>
          <w:szCs w:val="24"/>
        </w:rPr>
        <w:t>.</w:t>
      </w:r>
      <w:r w:rsidR="00EE3E17" w:rsidRPr="00F4181E">
        <w:rPr>
          <w:b/>
          <w:sz w:val="24"/>
          <w:szCs w:val="24"/>
        </w:rPr>
        <w:t>6</w:t>
      </w:r>
      <w:r w:rsidRPr="00F4181E">
        <w:rPr>
          <w:b/>
          <w:sz w:val="24"/>
          <w:szCs w:val="24"/>
        </w:rPr>
        <w:t>.</w:t>
      </w:r>
      <w:r w:rsidRPr="00F4181E">
        <w:rPr>
          <w:sz w:val="24"/>
          <w:szCs w:val="24"/>
        </w:rPr>
        <w:t xml:space="preserve"> Срок выполнения административных действий, указанных в подпункт</w:t>
      </w:r>
      <w:r w:rsidR="008774BB" w:rsidRPr="00F4181E">
        <w:rPr>
          <w:sz w:val="24"/>
          <w:szCs w:val="24"/>
        </w:rPr>
        <w:t>е</w:t>
      </w:r>
      <w:r w:rsidRPr="00F4181E">
        <w:rPr>
          <w:sz w:val="24"/>
          <w:szCs w:val="24"/>
        </w:rPr>
        <w:t xml:space="preserve"> </w:t>
      </w:r>
      <w:r w:rsidR="008774BB" w:rsidRPr="00F4181E">
        <w:rPr>
          <w:sz w:val="24"/>
          <w:szCs w:val="24"/>
        </w:rPr>
        <w:t>2</w:t>
      </w:r>
      <w:r w:rsidR="00711B76" w:rsidRPr="00F4181E">
        <w:rPr>
          <w:sz w:val="24"/>
          <w:szCs w:val="24"/>
        </w:rPr>
        <w:t>6</w:t>
      </w:r>
      <w:r w:rsidR="008774BB" w:rsidRPr="00F4181E">
        <w:rPr>
          <w:sz w:val="24"/>
          <w:szCs w:val="24"/>
        </w:rPr>
        <w:t>.</w:t>
      </w:r>
      <w:r w:rsidR="00711B76" w:rsidRPr="00F4181E">
        <w:rPr>
          <w:sz w:val="24"/>
          <w:szCs w:val="24"/>
        </w:rPr>
        <w:t>2.</w:t>
      </w:r>
      <w:r w:rsidRPr="00F4181E">
        <w:rPr>
          <w:sz w:val="24"/>
          <w:szCs w:val="24"/>
        </w:rPr>
        <w:t xml:space="preserve"> пункта </w:t>
      </w:r>
      <w:r w:rsidR="008774BB" w:rsidRPr="00F4181E">
        <w:rPr>
          <w:sz w:val="24"/>
          <w:szCs w:val="24"/>
        </w:rPr>
        <w:t>2</w:t>
      </w:r>
      <w:r w:rsidR="00711B76" w:rsidRPr="00F4181E">
        <w:rPr>
          <w:sz w:val="24"/>
          <w:szCs w:val="24"/>
        </w:rPr>
        <w:t>6</w:t>
      </w:r>
      <w:r w:rsidRPr="00F4181E">
        <w:rPr>
          <w:sz w:val="24"/>
          <w:szCs w:val="24"/>
        </w:rPr>
        <w:t xml:space="preserve"> настоящего регламента</w:t>
      </w:r>
      <w:r w:rsidRPr="00F4181E">
        <w:rPr>
          <w:color w:val="7030A0"/>
          <w:sz w:val="24"/>
          <w:szCs w:val="24"/>
        </w:rPr>
        <w:t xml:space="preserve"> –</w:t>
      </w:r>
      <w:r w:rsidRPr="00F4181E">
        <w:rPr>
          <w:sz w:val="24"/>
          <w:szCs w:val="24"/>
        </w:rPr>
        <w:t xml:space="preserve"> в день подачи заявителем комплекта документов.</w:t>
      </w:r>
    </w:p>
    <w:p w:rsidR="007C7A39" w:rsidRPr="00F4181E" w:rsidRDefault="007C7A39" w:rsidP="007C7A39">
      <w:pPr>
        <w:jc w:val="both"/>
        <w:rPr>
          <w:b/>
          <w:sz w:val="24"/>
          <w:szCs w:val="24"/>
        </w:rPr>
      </w:pPr>
      <w:r w:rsidRPr="00F4181E">
        <w:rPr>
          <w:b/>
          <w:sz w:val="24"/>
          <w:szCs w:val="24"/>
        </w:rPr>
        <w:t>2</w:t>
      </w:r>
      <w:r w:rsidR="00EB4470">
        <w:rPr>
          <w:b/>
          <w:sz w:val="24"/>
          <w:szCs w:val="24"/>
        </w:rPr>
        <w:t>7</w:t>
      </w:r>
      <w:r w:rsidRPr="00F4181E">
        <w:rPr>
          <w:b/>
          <w:sz w:val="24"/>
          <w:szCs w:val="24"/>
        </w:rPr>
        <w:t>.</w:t>
      </w:r>
      <w:r w:rsidR="00EE3E17" w:rsidRPr="00F4181E">
        <w:rPr>
          <w:b/>
          <w:sz w:val="24"/>
          <w:szCs w:val="24"/>
        </w:rPr>
        <w:t>7</w:t>
      </w:r>
      <w:r w:rsidRPr="00F4181E">
        <w:rPr>
          <w:b/>
          <w:sz w:val="24"/>
          <w:szCs w:val="24"/>
        </w:rPr>
        <w:t>.</w:t>
      </w:r>
      <w:r w:rsidRPr="00F4181E">
        <w:rPr>
          <w:sz w:val="24"/>
          <w:szCs w:val="24"/>
        </w:rPr>
        <w:t xml:space="preserve"> Срок выполнения административного действия по направлению комплекта документов из </w:t>
      </w:r>
      <w:r w:rsidR="002D1420" w:rsidRPr="00F4181E">
        <w:rPr>
          <w:sz w:val="24"/>
          <w:szCs w:val="24"/>
        </w:rPr>
        <w:t xml:space="preserve">МФЦ </w:t>
      </w:r>
      <w:r w:rsidRPr="00F4181E">
        <w:rPr>
          <w:sz w:val="24"/>
          <w:szCs w:val="24"/>
        </w:rPr>
        <w:t xml:space="preserve">в Администрацию </w:t>
      </w:r>
      <w:r w:rsidR="00603908">
        <w:rPr>
          <w:sz w:val="24"/>
          <w:szCs w:val="24"/>
        </w:rPr>
        <w:t>Вавожск</w:t>
      </w:r>
      <w:r w:rsidR="00E66D46">
        <w:rPr>
          <w:sz w:val="24"/>
          <w:szCs w:val="24"/>
        </w:rPr>
        <w:t>ого</w:t>
      </w:r>
      <w:r w:rsidR="00603908">
        <w:rPr>
          <w:sz w:val="24"/>
          <w:szCs w:val="24"/>
        </w:rPr>
        <w:t xml:space="preserve"> район</w:t>
      </w:r>
      <w:r w:rsidR="00E66D46">
        <w:rPr>
          <w:sz w:val="24"/>
          <w:szCs w:val="24"/>
        </w:rPr>
        <w:t>а</w:t>
      </w:r>
      <w:r w:rsidRPr="00F4181E">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F4181E">
        <w:rPr>
          <w:b/>
          <w:sz w:val="24"/>
          <w:szCs w:val="24"/>
        </w:rPr>
        <w:t>2</w:t>
      </w:r>
      <w:r w:rsidR="00EB4470">
        <w:rPr>
          <w:b/>
          <w:sz w:val="24"/>
          <w:szCs w:val="24"/>
        </w:rPr>
        <w:t>7</w:t>
      </w:r>
      <w:r w:rsidRPr="00F4181E">
        <w:rPr>
          <w:b/>
          <w:sz w:val="24"/>
          <w:szCs w:val="24"/>
        </w:rPr>
        <w:t>.</w:t>
      </w:r>
      <w:r w:rsidR="00EE3E17" w:rsidRPr="00F4181E">
        <w:rPr>
          <w:b/>
          <w:sz w:val="24"/>
          <w:szCs w:val="24"/>
        </w:rPr>
        <w:t>8</w:t>
      </w:r>
      <w:r w:rsidRPr="00F4181E">
        <w:rPr>
          <w:b/>
          <w:sz w:val="24"/>
          <w:szCs w:val="24"/>
        </w:rPr>
        <w:t>.</w:t>
      </w:r>
      <w:r w:rsidRPr="00F4181E">
        <w:rPr>
          <w:sz w:val="24"/>
          <w:szCs w:val="24"/>
        </w:rPr>
        <w:t xml:space="preserve"> Результатом выполнения административной процедуры является </w:t>
      </w:r>
      <w:r w:rsidR="009A7E5B" w:rsidRPr="00F4181E">
        <w:rPr>
          <w:sz w:val="24"/>
          <w:szCs w:val="24"/>
        </w:rPr>
        <w:t>регистрация</w:t>
      </w:r>
      <w:r w:rsidRPr="00F4181E">
        <w:rPr>
          <w:sz w:val="24"/>
          <w:szCs w:val="24"/>
        </w:rPr>
        <w:t xml:space="preserve"> в журнале регистрации входящей корреспонденции комплекта документов</w:t>
      </w:r>
      <w:r w:rsidR="009A7E5B" w:rsidRPr="00F4181E">
        <w:rPr>
          <w:sz w:val="24"/>
          <w:szCs w:val="24"/>
        </w:rPr>
        <w:t>.</w:t>
      </w:r>
    </w:p>
    <w:p w:rsidR="00EB4470" w:rsidRPr="00EB4470" w:rsidRDefault="00EB4470" w:rsidP="00EB4470">
      <w:pPr>
        <w:jc w:val="both"/>
        <w:rPr>
          <w:sz w:val="24"/>
          <w:szCs w:val="24"/>
        </w:rPr>
      </w:pPr>
      <w:r>
        <w:rPr>
          <w:sz w:val="24"/>
          <w:szCs w:val="24"/>
        </w:rPr>
        <w:t xml:space="preserve">27.9. </w:t>
      </w:r>
      <w:r w:rsidRPr="00EB4470">
        <w:rPr>
          <w:sz w:val="24"/>
          <w:szCs w:val="24"/>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EB4470" w:rsidRPr="00EB4470" w:rsidRDefault="00EB4470" w:rsidP="00EB4470">
      <w:pPr>
        <w:jc w:val="both"/>
        <w:rPr>
          <w:sz w:val="24"/>
          <w:szCs w:val="24"/>
        </w:rPr>
      </w:pPr>
      <w:r w:rsidRPr="00EB4470">
        <w:rPr>
          <w:sz w:val="24"/>
          <w:szCs w:val="24"/>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EB4470" w:rsidRPr="00EB4470" w:rsidRDefault="00EB4470" w:rsidP="00EB4470">
      <w:pPr>
        <w:jc w:val="both"/>
        <w:rPr>
          <w:sz w:val="24"/>
          <w:szCs w:val="24"/>
        </w:rPr>
      </w:pPr>
      <w:r w:rsidRPr="00EB4470">
        <w:rPr>
          <w:sz w:val="24"/>
          <w:szCs w:val="24"/>
        </w:rPr>
        <w:t>проверяет правильность оформления заявления;</w:t>
      </w:r>
    </w:p>
    <w:p w:rsidR="00EB4470" w:rsidRPr="00EB4470" w:rsidRDefault="00EB4470" w:rsidP="00EB4470">
      <w:pPr>
        <w:jc w:val="both"/>
        <w:rPr>
          <w:sz w:val="24"/>
          <w:szCs w:val="24"/>
        </w:rPr>
      </w:pPr>
      <w:r w:rsidRPr="00EB4470">
        <w:rPr>
          <w:sz w:val="24"/>
          <w:szCs w:val="24"/>
        </w:rPr>
        <w:t>проводит проверку действительности электронной подписи, с использованием которой подписаны заявление и документы;</w:t>
      </w:r>
    </w:p>
    <w:p w:rsidR="00EB4470" w:rsidRPr="00EB4470" w:rsidRDefault="00EB4470" w:rsidP="00EB4470">
      <w:pPr>
        <w:jc w:val="both"/>
        <w:rPr>
          <w:sz w:val="24"/>
          <w:szCs w:val="24"/>
        </w:rPr>
      </w:pPr>
      <w:r w:rsidRPr="00EB4470">
        <w:rPr>
          <w:sz w:val="24"/>
          <w:szCs w:val="24"/>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EB4470" w:rsidRPr="00EB4470" w:rsidRDefault="00EB4470" w:rsidP="00EB4470">
      <w:pPr>
        <w:jc w:val="both"/>
        <w:rPr>
          <w:sz w:val="24"/>
          <w:szCs w:val="24"/>
        </w:rPr>
      </w:pPr>
      <w:r w:rsidRPr="00EB4470">
        <w:rPr>
          <w:sz w:val="24"/>
          <w:szCs w:val="24"/>
        </w:rPr>
        <w:t>регистрирует заявление;</w:t>
      </w:r>
    </w:p>
    <w:p w:rsidR="00EB4470" w:rsidRPr="00EB4470" w:rsidRDefault="00EB4470" w:rsidP="00EB4470">
      <w:pPr>
        <w:jc w:val="both"/>
        <w:rPr>
          <w:sz w:val="24"/>
          <w:szCs w:val="24"/>
        </w:rPr>
      </w:pPr>
      <w:r w:rsidRPr="00EB4470">
        <w:rPr>
          <w:sz w:val="24"/>
          <w:szCs w:val="24"/>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EB4470" w:rsidRPr="00EB4470" w:rsidRDefault="00EB4470" w:rsidP="00EB4470">
      <w:pPr>
        <w:jc w:val="both"/>
        <w:rPr>
          <w:sz w:val="24"/>
          <w:szCs w:val="24"/>
        </w:rPr>
      </w:pPr>
      <w:r w:rsidRPr="00EB4470">
        <w:rPr>
          <w:sz w:val="24"/>
          <w:szCs w:val="24"/>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EB4470" w:rsidRPr="00EB4470" w:rsidRDefault="00EB4470" w:rsidP="00EB4470">
      <w:pPr>
        <w:jc w:val="both"/>
        <w:rPr>
          <w:sz w:val="24"/>
          <w:szCs w:val="24"/>
        </w:rPr>
      </w:pPr>
      <w:r w:rsidRPr="00EB4470">
        <w:rPr>
          <w:sz w:val="24"/>
          <w:szCs w:val="24"/>
        </w:rPr>
        <w:t>уведомление о мотивированном отказе в приеме предоставлении государственной услуги.</w:t>
      </w:r>
    </w:p>
    <w:p w:rsidR="00EB4470" w:rsidRPr="00EB4470" w:rsidRDefault="00E62A4E" w:rsidP="00EB4470">
      <w:pPr>
        <w:jc w:val="both"/>
        <w:rPr>
          <w:sz w:val="24"/>
          <w:szCs w:val="24"/>
        </w:rPr>
      </w:pPr>
      <w:r>
        <w:rPr>
          <w:sz w:val="24"/>
          <w:szCs w:val="24"/>
        </w:rPr>
        <w:t>27.10.</w:t>
      </w:r>
      <w:r w:rsidR="00EB4470" w:rsidRPr="00EB4470">
        <w:rPr>
          <w:sz w:val="24"/>
          <w:szCs w:val="24"/>
        </w:rPr>
        <w:tab/>
        <w:t>Общий максимальный срок приема документов, их первичной проверки, регистрации не может превышать 1 рабочий день.</w:t>
      </w:r>
    </w:p>
    <w:p w:rsidR="007C7A39" w:rsidRPr="00F4181E" w:rsidRDefault="00E62A4E" w:rsidP="00996913">
      <w:pPr>
        <w:jc w:val="both"/>
        <w:rPr>
          <w:color w:val="FF0000"/>
          <w:sz w:val="24"/>
          <w:szCs w:val="24"/>
        </w:rPr>
      </w:pPr>
      <w:r>
        <w:rPr>
          <w:sz w:val="24"/>
          <w:szCs w:val="24"/>
        </w:rPr>
        <w:t>27.11.</w:t>
      </w:r>
      <w:r w:rsidR="00EB4470" w:rsidRPr="00EB4470">
        <w:rPr>
          <w:sz w:val="24"/>
          <w:szCs w:val="24"/>
        </w:rPr>
        <w:tab/>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r w:rsidR="007C7A39" w:rsidRPr="00F4181E">
        <w:rPr>
          <w:sz w:val="24"/>
          <w:szCs w:val="24"/>
        </w:rPr>
        <w:t xml:space="preserve"> </w:t>
      </w:r>
    </w:p>
    <w:p w:rsidR="007C7A39" w:rsidRPr="00F4181E" w:rsidRDefault="007C7A39" w:rsidP="007C7A39">
      <w:pPr>
        <w:pStyle w:val="11"/>
        <w:tabs>
          <w:tab w:val="left" w:pos="1494"/>
        </w:tabs>
        <w:spacing w:before="0" w:after="0"/>
        <w:jc w:val="center"/>
        <w:rPr>
          <w:b/>
          <w:szCs w:val="24"/>
        </w:rPr>
      </w:pPr>
    </w:p>
    <w:p w:rsidR="007C7A39" w:rsidRPr="00F4181E" w:rsidRDefault="00860758" w:rsidP="00EE3E17">
      <w:pPr>
        <w:pStyle w:val="11"/>
        <w:tabs>
          <w:tab w:val="left" w:pos="1494"/>
        </w:tabs>
        <w:spacing w:before="0" w:after="0"/>
        <w:rPr>
          <w:szCs w:val="24"/>
        </w:rPr>
      </w:pPr>
      <w:r>
        <w:rPr>
          <w:b/>
          <w:szCs w:val="24"/>
        </w:rPr>
        <w:t>28</w:t>
      </w:r>
      <w:r w:rsidR="007C7A39" w:rsidRPr="00F4181E">
        <w:rPr>
          <w:b/>
          <w:szCs w:val="24"/>
        </w:rPr>
        <w:t>. Подготовка документов для принятия решения о предоставлении муниципальной услуги</w:t>
      </w:r>
    </w:p>
    <w:p w:rsidR="007C7A39" w:rsidRPr="00F4181E" w:rsidRDefault="00860758" w:rsidP="007C7A39">
      <w:pPr>
        <w:autoSpaceDE w:val="0"/>
        <w:autoSpaceDN w:val="0"/>
        <w:adjustRightInd w:val="0"/>
        <w:jc w:val="both"/>
        <w:rPr>
          <w:color w:val="7030A0"/>
          <w:sz w:val="24"/>
          <w:szCs w:val="24"/>
        </w:rPr>
      </w:pPr>
      <w:r>
        <w:rPr>
          <w:b/>
          <w:sz w:val="24"/>
          <w:szCs w:val="24"/>
        </w:rPr>
        <w:lastRenderedPageBreak/>
        <w:t>28</w:t>
      </w:r>
      <w:r w:rsidR="007C7A39" w:rsidRPr="00F4181E">
        <w:rPr>
          <w:b/>
          <w:sz w:val="24"/>
          <w:szCs w:val="24"/>
        </w:rPr>
        <w:t>.1.</w:t>
      </w:r>
      <w:r w:rsidR="007C7A39" w:rsidRPr="00F4181E">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пунктами </w:t>
      </w:r>
      <w:r w:rsidR="000550E5" w:rsidRPr="00F4181E">
        <w:rPr>
          <w:sz w:val="24"/>
          <w:szCs w:val="24"/>
        </w:rPr>
        <w:t>1</w:t>
      </w:r>
      <w:r w:rsidR="007C7A39" w:rsidRPr="00F4181E">
        <w:rPr>
          <w:sz w:val="24"/>
          <w:szCs w:val="24"/>
        </w:rPr>
        <w:t>0</w:t>
      </w:r>
      <w:r w:rsidR="000550E5" w:rsidRPr="00F4181E">
        <w:rPr>
          <w:sz w:val="24"/>
          <w:szCs w:val="24"/>
        </w:rPr>
        <w:t xml:space="preserve">.1. </w:t>
      </w:r>
      <w:r w:rsidR="007C7A39" w:rsidRPr="00F4181E">
        <w:rPr>
          <w:sz w:val="24"/>
          <w:szCs w:val="24"/>
        </w:rPr>
        <w:t xml:space="preserve">и </w:t>
      </w:r>
      <w:r w:rsidR="000550E5" w:rsidRPr="00F4181E">
        <w:rPr>
          <w:sz w:val="24"/>
          <w:szCs w:val="24"/>
        </w:rPr>
        <w:t>11.1.</w:t>
      </w:r>
      <w:r w:rsidR="007C7A39" w:rsidRPr="00F4181E">
        <w:rPr>
          <w:color w:val="7030A0"/>
          <w:sz w:val="24"/>
          <w:szCs w:val="24"/>
        </w:rPr>
        <w:t xml:space="preserve">  </w:t>
      </w:r>
      <w:r w:rsidR="007C7A39" w:rsidRPr="00F4181E">
        <w:rPr>
          <w:sz w:val="24"/>
          <w:szCs w:val="24"/>
        </w:rPr>
        <w:t>настоящего регламента</w:t>
      </w:r>
      <w:r w:rsidR="007C7A39" w:rsidRPr="00F4181E">
        <w:rPr>
          <w:color w:val="7030A0"/>
          <w:sz w:val="24"/>
          <w:szCs w:val="24"/>
        </w:rPr>
        <w:t xml:space="preserve">. </w:t>
      </w:r>
    </w:p>
    <w:p w:rsidR="007C7A39" w:rsidRPr="00F4181E" w:rsidRDefault="00860758" w:rsidP="007C7A39">
      <w:pPr>
        <w:pStyle w:val="a3"/>
        <w:spacing w:after="0"/>
        <w:jc w:val="both"/>
      </w:pPr>
      <w:r>
        <w:rPr>
          <w:b/>
        </w:rPr>
        <w:t>28</w:t>
      </w:r>
      <w:r w:rsidR="007C7A39" w:rsidRPr="00F4181E">
        <w:rPr>
          <w:b/>
        </w:rPr>
        <w:t>.2.</w:t>
      </w:r>
      <w:r w:rsidR="007C7A39" w:rsidRPr="00F4181E">
        <w:t xml:space="preserve"> Административная процедура включает в себя следующие административные действия:</w:t>
      </w:r>
    </w:p>
    <w:p w:rsidR="00B1324E" w:rsidRPr="00F4181E" w:rsidRDefault="00015508" w:rsidP="00B1324E">
      <w:pPr>
        <w:pStyle w:val="a3"/>
        <w:spacing w:after="0"/>
        <w:jc w:val="both"/>
      </w:pPr>
      <w:r w:rsidRPr="00F4181E">
        <w:t xml:space="preserve">     </w:t>
      </w:r>
      <w:r w:rsidR="007C7A39" w:rsidRPr="00F4181E">
        <w:t xml:space="preserve">1) </w:t>
      </w:r>
      <w:r w:rsidR="00EE3E17" w:rsidRPr="00F4181E">
        <w:t>а</w:t>
      </w:r>
      <w:r w:rsidR="007C7A39" w:rsidRPr="00F4181E">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F4181E">
        <w:t>14</w:t>
      </w:r>
      <w:r w:rsidR="007C7A39" w:rsidRPr="00F4181E">
        <w:t xml:space="preserve"> настоящего регламента;</w:t>
      </w:r>
    </w:p>
    <w:p w:rsidR="007C7A39" w:rsidRPr="00F4181E" w:rsidRDefault="00B1324E" w:rsidP="00B1324E">
      <w:pPr>
        <w:pStyle w:val="a3"/>
        <w:spacing w:after="0"/>
        <w:jc w:val="both"/>
      </w:pPr>
      <w:r w:rsidRPr="00F4181E">
        <w:t xml:space="preserve">     2</w:t>
      </w:r>
      <w:r w:rsidR="007C7A39" w:rsidRPr="00F4181E">
        <w:t xml:space="preserve">) </w:t>
      </w:r>
      <w:r w:rsidR="00EE3E17" w:rsidRPr="00F4181E">
        <w:t>п</w:t>
      </w:r>
      <w:r w:rsidR="007C7A39" w:rsidRPr="00F4181E">
        <w:t xml:space="preserve">одготовка проекта документа с результатом предоставления муниципальной услуги; </w:t>
      </w:r>
    </w:p>
    <w:p w:rsidR="007C7A39" w:rsidRPr="00F4181E" w:rsidRDefault="00B1324E" w:rsidP="00B1324E">
      <w:pPr>
        <w:pStyle w:val="a3"/>
        <w:spacing w:after="0"/>
        <w:jc w:val="both"/>
      </w:pPr>
      <w:r w:rsidRPr="00F4181E">
        <w:t xml:space="preserve">     3</w:t>
      </w:r>
      <w:r w:rsidR="007C7A39" w:rsidRPr="00F4181E">
        <w:t xml:space="preserve">) </w:t>
      </w:r>
      <w:r w:rsidR="00EE3E17" w:rsidRPr="00F4181E">
        <w:t>д</w:t>
      </w:r>
      <w:r w:rsidR="007C7A39" w:rsidRPr="00F4181E">
        <w:t>оработка проекта документа с результатом предоставления муниципальной услуги (при необходимости);</w:t>
      </w:r>
    </w:p>
    <w:p w:rsidR="007C7A39" w:rsidRPr="00F4181E" w:rsidRDefault="00B1324E" w:rsidP="00B1324E">
      <w:pPr>
        <w:pStyle w:val="a3"/>
        <w:spacing w:after="0"/>
        <w:jc w:val="both"/>
      </w:pPr>
      <w:r w:rsidRPr="00F4181E">
        <w:t xml:space="preserve">     4</w:t>
      </w:r>
      <w:r w:rsidR="007C7A39" w:rsidRPr="00F4181E">
        <w:t xml:space="preserve">) </w:t>
      </w:r>
      <w:r w:rsidR="00EE3E17" w:rsidRPr="00F4181E">
        <w:t>н</w:t>
      </w:r>
      <w:r w:rsidR="007C7A39" w:rsidRPr="00F4181E">
        <w:t>аправление проекта документа с результатом предоставления муниципальной услуги Главе МО «</w:t>
      </w:r>
      <w:r w:rsidR="00603908">
        <w:t>Вавожский район</w:t>
      </w:r>
      <w:r w:rsidR="007C7A39" w:rsidRPr="00F4181E">
        <w:t>» на подпись;</w:t>
      </w:r>
    </w:p>
    <w:p w:rsidR="007C7A39" w:rsidRPr="00F4181E" w:rsidRDefault="00B1324E" w:rsidP="00B1324E">
      <w:pPr>
        <w:pStyle w:val="a3"/>
        <w:spacing w:after="0"/>
        <w:jc w:val="both"/>
      </w:pPr>
      <w:r w:rsidRPr="00F4181E">
        <w:t xml:space="preserve">     5</w:t>
      </w:r>
      <w:r w:rsidR="007C7A39" w:rsidRPr="00F4181E">
        <w:t xml:space="preserve">) </w:t>
      </w:r>
      <w:r w:rsidR="00EE3E17" w:rsidRPr="00F4181E">
        <w:t>п</w:t>
      </w:r>
      <w:r w:rsidR="007C7A39" w:rsidRPr="00F4181E">
        <w:t xml:space="preserve">одписание Главой </w:t>
      </w:r>
      <w:r w:rsidR="00E66D46">
        <w:t xml:space="preserve">муниципального образования </w:t>
      </w:r>
      <w:r w:rsidR="00E66D46" w:rsidRPr="00E229F1">
        <w:t>«Муниципальный округ Вавожский район Удмуртской Республики»</w:t>
      </w:r>
      <w:r w:rsidR="007C7A39" w:rsidRPr="00F4181E">
        <w:t xml:space="preserve"> проекта документа с результатом предоставления муниципальной услуги;</w:t>
      </w:r>
    </w:p>
    <w:p w:rsidR="007C7A39" w:rsidRPr="00F4181E" w:rsidRDefault="00B1324E" w:rsidP="00B1324E">
      <w:pPr>
        <w:pStyle w:val="a3"/>
        <w:spacing w:after="0"/>
        <w:jc w:val="both"/>
      </w:pPr>
      <w:r w:rsidRPr="00F4181E">
        <w:t xml:space="preserve">     6</w:t>
      </w:r>
      <w:r w:rsidR="007C7A39" w:rsidRPr="00F4181E">
        <w:t xml:space="preserve">) </w:t>
      </w:r>
      <w:r w:rsidR="00EE3E17" w:rsidRPr="00F4181E">
        <w:t>п</w:t>
      </w:r>
      <w:r w:rsidR="007C7A39" w:rsidRPr="00F4181E">
        <w:t xml:space="preserve">ринятие подписанного документа с результатом предоставления муниципальной услуги Главой </w:t>
      </w:r>
      <w:r w:rsidR="00E66D46">
        <w:t xml:space="preserve">муниципального образования </w:t>
      </w:r>
      <w:r w:rsidR="00E66D46" w:rsidRPr="00E229F1">
        <w:t>«Муниципальный округ Вавожский район Удмуртской Республики»</w:t>
      </w:r>
      <w:r w:rsidR="00E66D46">
        <w:t>,</w:t>
      </w:r>
      <w:r w:rsidR="00C007E9" w:rsidRPr="00C007E9">
        <w:t xml:space="preserve"> помощник</w:t>
      </w:r>
      <w:r w:rsidR="006021C8">
        <w:t>ом</w:t>
      </w:r>
      <w:r w:rsidR="00C007E9" w:rsidRPr="00C007E9">
        <w:t xml:space="preserve"> Главы </w:t>
      </w:r>
      <w:r w:rsidR="00E66D46">
        <w:t xml:space="preserve">муниципального образования </w:t>
      </w:r>
      <w:r w:rsidR="00E66D46" w:rsidRPr="00E229F1">
        <w:t>«Муниципальный округ Вавожский район Удмуртской Республики»</w:t>
      </w:r>
      <w:r w:rsidR="00C007E9" w:rsidRPr="00C007E9">
        <w:t xml:space="preserve"> по ГО и ЧС</w:t>
      </w:r>
      <w:r w:rsidR="006021C8">
        <w:t>,</w:t>
      </w:r>
      <w:r w:rsidR="007C7A39" w:rsidRPr="00F4181E">
        <w:t xml:space="preserve"> специалистом  Администрации </w:t>
      </w:r>
      <w:r w:rsidR="00603908" w:rsidRPr="00603908">
        <w:t>Вавожск</w:t>
      </w:r>
      <w:r w:rsidR="00E66D46">
        <w:t>ого</w:t>
      </w:r>
      <w:r w:rsidR="00603908" w:rsidRPr="00603908">
        <w:t xml:space="preserve"> район</w:t>
      </w:r>
      <w:r w:rsidR="00E66D46">
        <w:t>а</w:t>
      </w:r>
      <w:r w:rsidR="007C7A39" w:rsidRPr="00F4181E">
        <w:t>;</w:t>
      </w:r>
    </w:p>
    <w:p w:rsidR="007C7A39" w:rsidRPr="00F4181E" w:rsidRDefault="00B1324E" w:rsidP="00B1324E">
      <w:pPr>
        <w:pStyle w:val="a3"/>
        <w:spacing w:after="0"/>
        <w:jc w:val="both"/>
      </w:pPr>
      <w:r w:rsidRPr="00F4181E">
        <w:t xml:space="preserve">     7</w:t>
      </w:r>
      <w:r w:rsidR="007C7A39" w:rsidRPr="00F4181E">
        <w:t xml:space="preserve">) </w:t>
      </w:r>
      <w:r w:rsidR="00EE3E17" w:rsidRPr="00F4181E">
        <w:t>р</w:t>
      </w:r>
      <w:r w:rsidR="007C7A39" w:rsidRPr="00F4181E">
        <w:t>егистрация подписанного документа с результатом предоставления муниципальной услуги.</w:t>
      </w:r>
    </w:p>
    <w:p w:rsidR="007C7A39" w:rsidRPr="00F4181E" w:rsidRDefault="00860758" w:rsidP="007C7A39">
      <w:pPr>
        <w:jc w:val="both"/>
        <w:rPr>
          <w:sz w:val="24"/>
          <w:szCs w:val="24"/>
        </w:rPr>
      </w:pPr>
      <w:bookmarkStart w:id="23" w:name="_Hlk14264681"/>
      <w:r>
        <w:rPr>
          <w:b/>
          <w:sz w:val="24"/>
          <w:szCs w:val="24"/>
        </w:rPr>
        <w:t>28</w:t>
      </w:r>
      <w:r w:rsidR="007C7A39" w:rsidRPr="00F4181E">
        <w:rPr>
          <w:b/>
          <w:sz w:val="24"/>
          <w:szCs w:val="24"/>
        </w:rPr>
        <w:t>.</w:t>
      </w:r>
      <w:r w:rsidR="00B1324E" w:rsidRPr="00F4181E">
        <w:rPr>
          <w:b/>
          <w:sz w:val="24"/>
          <w:szCs w:val="24"/>
        </w:rPr>
        <w:t>3</w:t>
      </w:r>
      <w:r w:rsidR="007C7A39" w:rsidRPr="00F4181E">
        <w:rPr>
          <w:b/>
          <w:sz w:val="24"/>
          <w:szCs w:val="24"/>
        </w:rPr>
        <w:t>.</w:t>
      </w:r>
      <w:r w:rsidR="00E66D46">
        <w:rPr>
          <w:b/>
          <w:sz w:val="24"/>
          <w:szCs w:val="24"/>
        </w:rPr>
        <w:t xml:space="preserve"> </w:t>
      </w:r>
      <w:r w:rsidR="007A14AB" w:rsidRPr="007A14AB">
        <w:rPr>
          <w:sz w:val="24"/>
          <w:szCs w:val="24"/>
        </w:rPr>
        <w:t xml:space="preserve">Помощник Главы </w:t>
      </w:r>
      <w:r w:rsidR="00E66D46" w:rsidRPr="00E66D46">
        <w:rPr>
          <w:sz w:val="24"/>
          <w:szCs w:val="24"/>
        </w:rPr>
        <w:t>муниципального образования «Муниципальный округ Вавожский район Удмуртской Республики»</w:t>
      </w:r>
      <w:r w:rsidR="007A14AB" w:rsidRPr="007A14AB">
        <w:rPr>
          <w:sz w:val="24"/>
          <w:szCs w:val="24"/>
        </w:rPr>
        <w:t xml:space="preserve"> по ГО и ЧС</w:t>
      </w:r>
      <w:r w:rsidR="007C7A39" w:rsidRPr="00F4181E">
        <w:rPr>
          <w:sz w:val="24"/>
          <w:szCs w:val="24"/>
        </w:rPr>
        <w:t xml:space="preserve"> осуществляет подготовку:</w:t>
      </w:r>
    </w:p>
    <w:p w:rsidR="0099406B" w:rsidRPr="0099406B" w:rsidRDefault="00B1324E" w:rsidP="0099406B">
      <w:pPr>
        <w:jc w:val="both"/>
        <w:rPr>
          <w:sz w:val="24"/>
          <w:szCs w:val="24"/>
        </w:rPr>
      </w:pPr>
      <w:r w:rsidRPr="00093D1F">
        <w:rPr>
          <w:color w:val="FF0000"/>
          <w:sz w:val="24"/>
          <w:szCs w:val="24"/>
        </w:rPr>
        <w:t xml:space="preserve">     </w:t>
      </w:r>
      <w:proofErr w:type="gramStart"/>
      <w:r w:rsidR="00093D1F" w:rsidRPr="00093D1F">
        <w:rPr>
          <w:sz w:val="24"/>
          <w:szCs w:val="24"/>
        </w:rPr>
        <w:t>1)</w:t>
      </w:r>
      <w:r w:rsidR="00B23691" w:rsidRPr="00B23691">
        <w:t xml:space="preserve"> </w:t>
      </w:r>
      <w:r w:rsidR="00B23691" w:rsidRPr="00B23691">
        <w:rPr>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w:t>
      </w:r>
      <w:proofErr w:type="spellStart"/>
      <w:r w:rsidR="00B23691" w:rsidRPr="00B23691">
        <w:rPr>
          <w:sz w:val="24"/>
          <w:szCs w:val="24"/>
        </w:rPr>
        <w:t>взлетной</w:t>
      </w:r>
      <w:proofErr w:type="spellEnd"/>
      <w:r w:rsidR="00B23691" w:rsidRPr="00B23691">
        <w:rPr>
          <w:sz w:val="24"/>
          <w:szCs w:val="24"/>
        </w:rPr>
        <w:t xml:space="preserve"> массой менее 0.</w:t>
      </w:r>
      <w:r w:rsidR="001B4A0F">
        <w:rPr>
          <w:sz w:val="24"/>
          <w:szCs w:val="24"/>
        </w:rPr>
        <w:t>1</w:t>
      </w:r>
      <w:r w:rsidR="00B23691" w:rsidRPr="00B23691">
        <w:rPr>
          <w:sz w:val="24"/>
          <w:szCs w:val="24"/>
        </w:rPr>
        <w:t xml:space="preserve">5 кг), </w:t>
      </w:r>
      <w:proofErr w:type="spellStart"/>
      <w:r w:rsidR="00B23691" w:rsidRPr="00B23691">
        <w:rPr>
          <w:sz w:val="24"/>
          <w:szCs w:val="24"/>
        </w:rPr>
        <w:t>подъемов</w:t>
      </w:r>
      <w:proofErr w:type="spellEnd"/>
      <w:r w:rsidR="00B23691" w:rsidRPr="00B23691">
        <w:rPr>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0099406B" w:rsidRPr="0099406B">
        <w:rPr>
          <w:sz w:val="24"/>
          <w:szCs w:val="24"/>
        </w:rPr>
        <w:t>, форма которого утверждена приложением №2</w:t>
      </w:r>
      <w:proofErr w:type="gramEnd"/>
      <w:r w:rsidR="0099406B" w:rsidRPr="0099406B">
        <w:rPr>
          <w:sz w:val="24"/>
          <w:szCs w:val="24"/>
        </w:rPr>
        <w:t xml:space="preserve"> к настоящему Регламенту;</w:t>
      </w:r>
    </w:p>
    <w:p w:rsidR="00264AC7" w:rsidRDefault="00B1324E" w:rsidP="00B1324E">
      <w:pPr>
        <w:jc w:val="both"/>
        <w:rPr>
          <w:sz w:val="24"/>
          <w:szCs w:val="24"/>
        </w:rPr>
      </w:pPr>
      <w:r w:rsidRPr="00F4181E">
        <w:rPr>
          <w:sz w:val="24"/>
          <w:szCs w:val="24"/>
        </w:rPr>
        <w:t xml:space="preserve">     </w:t>
      </w:r>
      <w:r w:rsidR="007C7A39" w:rsidRPr="00F4181E">
        <w:rPr>
          <w:sz w:val="24"/>
          <w:szCs w:val="24"/>
        </w:rPr>
        <w:t>2) мотивированного отказа в предоставлении муниципальной услуги</w:t>
      </w:r>
      <w:r w:rsidR="00264AC7">
        <w:rPr>
          <w:sz w:val="24"/>
          <w:szCs w:val="24"/>
        </w:rPr>
        <w:t xml:space="preserve">  </w:t>
      </w:r>
      <w:r w:rsidR="007C7A39" w:rsidRPr="00F4181E">
        <w:rPr>
          <w:color w:val="FF0000"/>
          <w:sz w:val="24"/>
          <w:szCs w:val="24"/>
        </w:rPr>
        <w:t xml:space="preserve"> </w:t>
      </w:r>
      <w:r w:rsidR="00264AC7">
        <w:rPr>
          <w:sz w:val="24"/>
          <w:szCs w:val="24"/>
        </w:rPr>
        <w:t xml:space="preserve">(образец в приложении </w:t>
      </w:r>
    </w:p>
    <w:p w:rsidR="007C7A39" w:rsidRPr="00F4181E" w:rsidRDefault="00264AC7" w:rsidP="00B1324E">
      <w:pPr>
        <w:jc w:val="both"/>
        <w:rPr>
          <w:sz w:val="24"/>
          <w:szCs w:val="24"/>
        </w:rPr>
      </w:pPr>
      <w:proofErr w:type="gramStart"/>
      <w:r>
        <w:rPr>
          <w:sz w:val="24"/>
          <w:szCs w:val="24"/>
        </w:rPr>
        <w:t>№ 3</w:t>
      </w:r>
      <w:r w:rsidR="007C7A39" w:rsidRPr="00F4181E">
        <w:rPr>
          <w:color w:val="FF0000"/>
          <w:sz w:val="24"/>
          <w:szCs w:val="24"/>
        </w:rPr>
        <w:t xml:space="preserve"> </w:t>
      </w:r>
      <w:r w:rsidR="00B23691">
        <w:rPr>
          <w:sz w:val="24"/>
          <w:szCs w:val="24"/>
        </w:rPr>
        <w:t>к настоящему Р</w:t>
      </w:r>
      <w:r w:rsidR="007C7A39" w:rsidRPr="00F4181E">
        <w:rPr>
          <w:sz w:val="24"/>
          <w:szCs w:val="24"/>
        </w:rPr>
        <w:t>егламенту).</w:t>
      </w:r>
      <w:proofErr w:type="gramEnd"/>
    </w:p>
    <w:p w:rsidR="007C7A39" w:rsidRPr="00F4181E" w:rsidRDefault="00860758" w:rsidP="007C7A39">
      <w:pPr>
        <w:autoSpaceDE w:val="0"/>
        <w:autoSpaceDN w:val="0"/>
        <w:adjustRightInd w:val="0"/>
        <w:jc w:val="both"/>
        <w:rPr>
          <w:sz w:val="24"/>
          <w:szCs w:val="24"/>
        </w:rPr>
      </w:pPr>
      <w:r>
        <w:rPr>
          <w:b/>
          <w:sz w:val="24"/>
          <w:szCs w:val="24"/>
        </w:rPr>
        <w:t>28</w:t>
      </w:r>
      <w:r w:rsidR="007C7A39" w:rsidRPr="00F4181E">
        <w:rPr>
          <w:b/>
          <w:sz w:val="24"/>
          <w:szCs w:val="24"/>
        </w:rPr>
        <w:t>.</w:t>
      </w:r>
      <w:r w:rsidR="00632063">
        <w:rPr>
          <w:b/>
          <w:sz w:val="24"/>
          <w:szCs w:val="24"/>
        </w:rPr>
        <w:t>4</w:t>
      </w:r>
      <w:r w:rsidR="007C7A39" w:rsidRPr="00F4181E">
        <w:rPr>
          <w:b/>
          <w:sz w:val="24"/>
          <w:szCs w:val="24"/>
        </w:rPr>
        <w:t>.</w:t>
      </w:r>
      <w:r w:rsidR="007C7A39" w:rsidRPr="00F4181E">
        <w:rPr>
          <w:sz w:val="24"/>
          <w:szCs w:val="24"/>
        </w:rPr>
        <w:t xml:space="preserve"> </w:t>
      </w:r>
      <w:proofErr w:type="gramStart"/>
      <w:r w:rsidR="007C7A39" w:rsidRPr="00F4181E">
        <w:rPr>
          <w:sz w:val="24"/>
          <w:szCs w:val="24"/>
        </w:rPr>
        <w:t xml:space="preserve">В случае наличия оснований для отказа в предоставлении муниципальной услуги, указанных в пункте </w:t>
      </w:r>
      <w:r w:rsidR="00D35787" w:rsidRPr="00F4181E">
        <w:rPr>
          <w:sz w:val="24"/>
          <w:szCs w:val="24"/>
        </w:rPr>
        <w:t>14</w:t>
      </w:r>
      <w:r w:rsidR="00B1324E" w:rsidRPr="00F4181E">
        <w:rPr>
          <w:sz w:val="24"/>
          <w:szCs w:val="24"/>
        </w:rPr>
        <w:t>.2</w:t>
      </w:r>
      <w:r w:rsidR="00D35787" w:rsidRPr="00F4181E">
        <w:rPr>
          <w:sz w:val="24"/>
          <w:szCs w:val="24"/>
        </w:rPr>
        <w:t xml:space="preserve"> </w:t>
      </w:r>
      <w:r w:rsidR="007C7A39" w:rsidRPr="00F4181E">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E66D46" w:rsidRPr="00E66D46">
        <w:rPr>
          <w:sz w:val="24"/>
          <w:szCs w:val="24"/>
        </w:rPr>
        <w:t>муниципального образования «Муниципальный округ Вавожский район Удмуртской Республики»</w:t>
      </w:r>
      <w:r w:rsidR="007C7A39" w:rsidRPr="00F4181E">
        <w:rPr>
          <w:sz w:val="24"/>
          <w:szCs w:val="24"/>
        </w:rPr>
        <w:t>, с указанием оснований для отказа в предоставлении муниципальной услуги.</w:t>
      </w:r>
      <w:proofErr w:type="gramEnd"/>
    </w:p>
    <w:p w:rsidR="00B1324E" w:rsidRPr="00F4181E" w:rsidRDefault="00860758" w:rsidP="00B1324E">
      <w:pPr>
        <w:autoSpaceDE w:val="0"/>
        <w:autoSpaceDN w:val="0"/>
        <w:adjustRightInd w:val="0"/>
        <w:jc w:val="both"/>
        <w:rPr>
          <w:sz w:val="24"/>
          <w:szCs w:val="24"/>
        </w:rPr>
      </w:pPr>
      <w:r>
        <w:rPr>
          <w:b/>
          <w:bCs/>
          <w:sz w:val="24"/>
          <w:szCs w:val="24"/>
        </w:rPr>
        <w:t>28</w:t>
      </w:r>
      <w:r w:rsidR="00632063">
        <w:rPr>
          <w:b/>
          <w:bCs/>
          <w:sz w:val="24"/>
          <w:szCs w:val="24"/>
        </w:rPr>
        <w:t>.5</w:t>
      </w:r>
      <w:r w:rsidR="00B1324E" w:rsidRPr="00F4181E">
        <w:rPr>
          <w:sz w:val="24"/>
          <w:szCs w:val="24"/>
        </w:rPr>
        <w:t xml:space="preserve">. Должностным лицом, ответственным за исполнение административных действий указанных в подпунктах 1-4 пункта </w:t>
      </w:r>
      <w:r w:rsidR="00B81B50" w:rsidRPr="00F4181E">
        <w:rPr>
          <w:sz w:val="24"/>
          <w:szCs w:val="24"/>
        </w:rPr>
        <w:t>28.2.</w:t>
      </w:r>
      <w:r w:rsidR="00B1324E" w:rsidRPr="00F4181E">
        <w:rPr>
          <w:sz w:val="24"/>
          <w:szCs w:val="24"/>
        </w:rPr>
        <w:t xml:space="preserve"> настоящего регламента является</w:t>
      </w:r>
      <w:r w:rsidR="007A14AB" w:rsidRPr="007A14AB">
        <w:t xml:space="preserve"> </w:t>
      </w:r>
      <w:r w:rsidR="007A14AB" w:rsidRPr="007A14AB">
        <w:rPr>
          <w:sz w:val="24"/>
          <w:szCs w:val="24"/>
        </w:rPr>
        <w:t xml:space="preserve">помощник Главы </w:t>
      </w:r>
      <w:r w:rsidR="00E66D46" w:rsidRPr="00E66D46">
        <w:rPr>
          <w:sz w:val="24"/>
          <w:szCs w:val="24"/>
        </w:rPr>
        <w:t>муниципального образования «Муниципальный округ Вавожский район Удмуртской Республики»</w:t>
      </w:r>
      <w:r w:rsidR="007A14AB" w:rsidRPr="007A14AB">
        <w:rPr>
          <w:sz w:val="24"/>
          <w:szCs w:val="24"/>
        </w:rPr>
        <w:t xml:space="preserve"> по ГО и ЧС</w:t>
      </w:r>
      <w:r w:rsidR="007A14AB">
        <w:rPr>
          <w:sz w:val="24"/>
          <w:szCs w:val="24"/>
        </w:rPr>
        <w:t>.</w:t>
      </w:r>
    </w:p>
    <w:p w:rsidR="00B1324E" w:rsidRPr="00F4181E" w:rsidRDefault="00860758" w:rsidP="00B1324E">
      <w:pPr>
        <w:autoSpaceDE w:val="0"/>
        <w:autoSpaceDN w:val="0"/>
        <w:adjustRightInd w:val="0"/>
        <w:jc w:val="both"/>
        <w:rPr>
          <w:sz w:val="24"/>
          <w:szCs w:val="24"/>
        </w:rPr>
      </w:pPr>
      <w:r>
        <w:rPr>
          <w:b/>
          <w:bCs/>
          <w:sz w:val="24"/>
          <w:szCs w:val="24"/>
        </w:rPr>
        <w:t>28</w:t>
      </w:r>
      <w:r w:rsidR="00632063">
        <w:rPr>
          <w:b/>
          <w:bCs/>
          <w:sz w:val="24"/>
          <w:szCs w:val="24"/>
        </w:rPr>
        <w:t>.6</w:t>
      </w:r>
      <w:r w:rsidR="00B1324E" w:rsidRPr="00F4181E">
        <w:rPr>
          <w:b/>
          <w:bCs/>
          <w:sz w:val="24"/>
          <w:szCs w:val="24"/>
        </w:rPr>
        <w:t>.</w:t>
      </w:r>
      <w:r w:rsidR="00B1324E" w:rsidRPr="00F4181E">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w:t>
      </w:r>
      <w:r w:rsidR="00603908">
        <w:rPr>
          <w:sz w:val="24"/>
          <w:szCs w:val="24"/>
        </w:rPr>
        <w:t xml:space="preserve">ги является Глава </w:t>
      </w:r>
      <w:r w:rsidR="00E66D46" w:rsidRPr="00E66D46">
        <w:rPr>
          <w:sz w:val="24"/>
          <w:szCs w:val="24"/>
        </w:rPr>
        <w:t>муниципального образования «Муниципальный округ Вавожский район Удмуртской Республики»</w:t>
      </w:r>
      <w:r w:rsidR="00B1324E" w:rsidRPr="00F4181E">
        <w:rPr>
          <w:sz w:val="24"/>
          <w:szCs w:val="24"/>
        </w:rPr>
        <w:t>.</w:t>
      </w:r>
    </w:p>
    <w:p w:rsidR="00B1324E" w:rsidRPr="00F4181E" w:rsidRDefault="00860758" w:rsidP="00B1324E">
      <w:pPr>
        <w:autoSpaceDE w:val="0"/>
        <w:autoSpaceDN w:val="0"/>
        <w:adjustRightInd w:val="0"/>
        <w:jc w:val="both"/>
        <w:rPr>
          <w:sz w:val="24"/>
          <w:szCs w:val="24"/>
        </w:rPr>
      </w:pPr>
      <w:r>
        <w:rPr>
          <w:b/>
          <w:bCs/>
          <w:sz w:val="24"/>
          <w:szCs w:val="24"/>
        </w:rPr>
        <w:t>28</w:t>
      </w:r>
      <w:r w:rsidR="00632063">
        <w:rPr>
          <w:b/>
          <w:bCs/>
          <w:sz w:val="24"/>
          <w:szCs w:val="24"/>
        </w:rPr>
        <w:t>.7</w:t>
      </w:r>
      <w:r w:rsidR="00B1324E" w:rsidRPr="00F4181E">
        <w:rPr>
          <w:b/>
          <w:bCs/>
          <w:sz w:val="24"/>
          <w:szCs w:val="24"/>
        </w:rPr>
        <w:t>.</w:t>
      </w:r>
      <w:r w:rsidR="00B1324E" w:rsidRPr="00F4181E">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w:t>
      </w:r>
      <w:r w:rsidR="007A14AB" w:rsidRPr="007A14AB">
        <w:t xml:space="preserve"> </w:t>
      </w:r>
      <w:r w:rsidR="007A14AB" w:rsidRPr="007A14AB">
        <w:rPr>
          <w:sz w:val="24"/>
          <w:szCs w:val="24"/>
        </w:rPr>
        <w:t xml:space="preserve">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7A14AB" w:rsidRPr="007A14AB">
        <w:rPr>
          <w:sz w:val="24"/>
          <w:szCs w:val="24"/>
        </w:rPr>
        <w:t xml:space="preserve"> по ГО и ЧС.</w:t>
      </w:r>
      <w:r w:rsidR="00B1324E" w:rsidRPr="00F4181E">
        <w:rPr>
          <w:sz w:val="24"/>
          <w:szCs w:val="24"/>
        </w:rPr>
        <w:t xml:space="preserve"> </w:t>
      </w:r>
    </w:p>
    <w:p w:rsidR="007C7A39" w:rsidRPr="00F4181E" w:rsidRDefault="00860758" w:rsidP="007C7A39">
      <w:pPr>
        <w:jc w:val="both"/>
        <w:rPr>
          <w:sz w:val="24"/>
          <w:szCs w:val="24"/>
        </w:rPr>
      </w:pPr>
      <w:r w:rsidRPr="000E3867">
        <w:rPr>
          <w:b/>
          <w:sz w:val="24"/>
          <w:szCs w:val="24"/>
        </w:rPr>
        <w:t>28</w:t>
      </w:r>
      <w:r w:rsidR="007C7A39" w:rsidRPr="000E3867">
        <w:rPr>
          <w:b/>
          <w:sz w:val="24"/>
          <w:szCs w:val="24"/>
        </w:rPr>
        <w:t>.</w:t>
      </w:r>
      <w:r w:rsidR="00632063" w:rsidRPr="000E3867">
        <w:rPr>
          <w:b/>
          <w:sz w:val="24"/>
          <w:szCs w:val="24"/>
        </w:rPr>
        <w:t>8</w:t>
      </w:r>
      <w:r w:rsidR="007C7A39" w:rsidRPr="000E3867">
        <w:rPr>
          <w:b/>
          <w:sz w:val="24"/>
          <w:szCs w:val="24"/>
        </w:rPr>
        <w:t>.</w:t>
      </w:r>
      <w:r w:rsidR="007C7A39" w:rsidRPr="000E3867">
        <w:rPr>
          <w:sz w:val="24"/>
          <w:szCs w:val="24"/>
        </w:rPr>
        <w:t xml:space="preserve"> Срок выполнения административной процедуры: не более </w:t>
      </w:r>
      <w:r w:rsidR="00A37554" w:rsidRPr="000E3867">
        <w:rPr>
          <w:sz w:val="24"/>
          <w:szCs w:val="24"/>
        </w:rPr>
        <w:t>1 рабочего дня</w:t>
      </w:r>
      <w:r w:rsidR="007C7A39" w:rsidRPr="000E3867">
        <w:rPr>
          <w:sz w:val="24"/>
          <w:szCs w:val="24"/>
        </w:rPr>
        <w:t xml:space="preserve"> с момента </w:t>
      </w:r>
      <w:r w:rsidR="007C7A39" w:rsidRPr="00F4181E">
        <w:rPr>
          <w:sz w:val="24"/>
          <w:szCs w:val="24"/>
        </w:rPr>
        <w:t>формирования полного комплекта документов, необходимых для предоставления муниципальной услуги.</w:t>
      </w:r>
    </w:p>
    <w:p w:rsidR="007C7A39" w:rsidRPr="00F4181E" w:rsidRDefault="00860758" w:rsidP="007C7A39">
      <w:pPr>
        <w:jc w:val="both"/>
        <w:rPr>
          <w:sz w:val="24"/>
          <w:szCs w:val="24"/>
        </w:rPr>
      </w:pPr>
      <w:r>
        <w:rPr>
          <w:b/>
          <w:sz w:val="24"/>
          <w:szCs w:val="24"/>
        </w:rPr>
        <w:t>28</w:t>
      </w:r>
      <w:r w:rsidR="00632063">
        <w:rPr>
          <w:b/>
          <w:sz w:val="24"/>
          <w:szCs w:val="24"/>
        </w:rPr>
        <w:t>.9</w:t>
      </w:r>
      <w:r w:rsidR="007C7A39" w:rsidRPr="00F4181E">
        <w:rPr>
          <w:b/>
          <w:sz w:val="24"/>
          <w:szCs w:val="24"/>
        </w:rPr>
        <w:t>.</w:t>
      </w:r>
      <w:r w:rsidR="007C7A39" w:rsidRPr="00F4181E">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F4181E" w:rsidRDefault="007C7A39" w:rsidP="007C7A39">
      <w:pPr>
        <w:pStyle w:val="11"/>
        <w:tabs>
          <w:tab w:val="left" w:pos="1494"/>
        </w:tabs>
        <w:spacing w:before="0" w:after="0"/>
        <w:jc w:val="center"/>
        <w:rPr>
          <w:b/>
          <w:szCs w:val="24"/>
        </w:rPr>
      </w:pPr>
    </w:p>
    <w:bookmarkEnd w:id="23"/>
    <w:p w:rsidR="007C7A39" w:rsidRPr="00F4181E" w:rsidRDefault="00996913" w:rsidP="00EE3E17">
      <w:pPr>
        <w:pStyle w:val="11"/>
        <w:tabs>
          <w:tab w:val="left" w:pos="1494"/>
        </w:tabs>
        <w:spacing w:before="0" w:after="0"/>
        <w:rPr>
          <w:b/>
          <w:szCs w:val="24"/>
        </w:rPr>
      </w:pPr>
      <w:r>
        <w:rPr>
          <w:b/>
          <w:szCs w:val="24"/>
        </w:rPr>
        <w:lastRenderedPageBreak/>
        <w:t>29</w:t>
      </w:r>
      <w:r w:rsidR="007C7A39" w:rsidRPr="00F4181E">
        <w:rPr>
          <w:b/>
          <w:szCs w:val="24"/>
        </w:rPr>
        <w:t>. Направление принятого решения о предоставлении муниципальной услуги заявителю</w:t>
      </w:r>
    </w:p>
    <w:p w:rsidR="007C7A39" w:rsidRPr="00F4181E" w:rsidRDefault="00996913" w:rsidP="007C7A39">
      <w:pPr>
        <w:autoSpaceDE w:val="0"/>
        <w:autoSpaceDN w:val="0"/>
        <w:adjustRightInd w:val="0"/>
        <w:jc w:val="both"/>
        <w:rPr>
          <w:color w:val="7030A0"/>
          <w:sz w:val="24"/>
          <w:szCs w:val="24"/>
        </w:rPr>
      </w:pPr>
      <w:r>
        <w:rPr>
          <w:b/>
          <w:sz w:val="24"/>
          <w:szCs w:val="24"/>
        </w:rPr>
        <w:t>29</w:t>
      </w:r>
      <w:r w:rsidR="007C7A39" w:rsidRPr="00F4181E">
        <w:rPr>
          <w:b/>
          <w:sz w:val="24"/>
          <w:szCs w:val="24"/>
        </w:rPr>
        <w:t>.1.</w:t>
      </w:r>
      <w:r w:rsidR="007C7A39" w:rsidRPr="00F4181E">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F4181E" w:rsidRDefault="00996913" w:rsidP="007C7A39">
      <w:pPr>
        <w:pStyle w:val="a3"/>
        <w:spacing w:after="0"/>
        <w:jc w:val="both"/>
      </w:pPr>
      <w:r>
        <w:rPr>
          <w:b/>
        </w:rPr>
        <w:t>29</w:t>
      </w:r>
      <w:r w:rsidR="007C7A39" w:rsidRPr="00F4181E">
        <w:rPr>
          <w:b/>
        </w:rPr>
        <w:t>.2.</w:t>
      </w:r>
      <w:r w:rsidR="007C7A39" w:rsidRPr="00F4181E">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F4181E" w:rsidRDefault="00996913" w:rsidP="007C7A39">
      <w:pPr>
        <w:jc w:val="both"/>
        <w:rPr>
          <w:sz w:val="24"/>
          <w:szCs w:val="24"/>
        </w:rPr>
      </w:pPr>
      <w:bookmarkStart w:id="24" w:name="_Hlk14264841"/>
      <w:r>
        <w:rPr>
          <w:b/>
          <w:sz w:val="24"/>
          <w:szCs w:val="24"/>
        </w:rPr>
        <w:t>29</w:t>
      </w:r>
      <w:r w:rsidR="007C7A39" w:rsidRPr="00F4181E">
        <w:rPr>
          <w:b/>
          <w:sz w:val="24"/>
          <w:szCs w:val="24"/>
        </w:rPr>
        <w:t>.3.</w:t>
      </w:r>
      <w:r w:rsidR="007C7A39" w:rsidRPr="00F4181E">
        <w:rPr>
          <w:sz w:val="24"/>
          <w:szCs w:val="24"/>
        </w:rPr>
        <w:t xml:space="preserve"> В случае</w:t>
      </w:r>
      <w:proofErr w:type="gramStart"/>
      <w:r w:rsidR="007C7A39" w:rsidRPr="00F4181E">
        <w:rPr>
          <w:sz w:val="24"/>
          <w:szCs w:val="24"/>
        </w:rPr>
        <w:t>,</w:t>
      </w:r>
      <w:proofErr w:type="gramEnd"/>
      <w:r w:rsidR="007C7A39" w:rsidRPr="00F4181E">
        <w:rPr>
          <w:sz w:val="24"/>
          <w:szCs w:val="24"/>
        </w:rPr>
        <w:t xml:space="preserve"> если заявителем был выбран способ получения результата предоставления муниципальной услуги при личной явке в Администрацию </w:t>
      </w:r>
      <w:r w:rsidR="00603908" w:rsidRPr="00603908">
        <w:rPr>
          <w:sz w:val="24"/>
          <w:szCs w:val="24"/>
        </w:rPr>
        <w:t>Вавожск</w:t>
      </w:r>
      <w:r w:rsidR="006135DC">
        <w:rPr>
          <w:sz w:val="24"/>
          <w:szCs w:val="24"/>
        </w:rPr>
        <w:t>ого</w:t>
      </w:r>
      <w:r w:rsidR="00603908" w:rsidRPr="00603908">
        <w:rPr>
          <w:sz w:val="24"/>
          <w:szCs w:val="24"/>
        </w:rPr>
        <w:t xml:space="preserve"> район</w:t>
      </w:r>
      <w:r w:rsidR="006135DC">
        <w:rPr>
          <w:sz w:val="24"/>
          <w:szCs w:val="24"/>
        </w:rPr>
        <w:t>а</w:t>
      </w:r>
      <w:r w:rsidR="00A428E7">
        <w:rPr>
          <w:sz w:val="24"/>
          <w:szCs w:val="24"/>
        </w:rPr>
        <w:t xml:space="preserve">, 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A428E7">
        <w:rPr>
          <w:sz w:val="24"/>
          <w:szCs w:val="24"/>
        </w:rPr>
        <w:t xml:space="preserve"> по ГО и ЧС</w:t>
      </w:r>
      <w:r w:rsidR="007C7A39" w:rsidRPr="00F4181E">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F4181E" w:rsidRDefault="00B1324E" w:rsidP="00B1324E">
      <w:pPr>
        <w:pStyle w:val="11"/>
        <w:tabs>
          <w:tab w:val="left" w:pos="1494"/>
        </w:tabs>
        <w:spacing w:before="0" w:after="0"/>
        <w:rPr>
          <w:szCs w:val="24"/>
        </w:rPr>
      </w:pPr>
      <w:r w:rsidRPr="000E3867">
        <w:rPr>
          <w:szCs w:val="24"/>
        </w:rPr>
        <w:t xml:space="preserve">     </w:t>
      </w:r>
      <w:r w:rsidR="007C7A39" w:rsidRPr="000E3867">
        <w:rPr>
          <w:szCs w:val="24"/>
        </w:rPr>
        <w:t xml:space="preserve">Срок выполнения данного административного действия: не более 1-го дня </w:t>
      </w:r>
      <w:r w:rsidR="007C7A39" w:rsidRPr="000E3867">
        <w:rPr>
          <w:szCs w:val="24"/>
          <w:lang w:eastAsia="ru-RU"/>
        </w:rPr>
        <w:t xml:space="preserve">с момента </w:t>
      </w:r>
      <w:r w:rsidR="007C7A39" w:rsidRPr="00F4181E">
        <w:rPr>
          <w:szCs w:val="24"/>
          <w:lang w:eastAsia="ru-RU"/>
        </w:rPr>
        <w:t xml:space="preserve">готовности </w:t>
      </w:r>
      <w:r w:rsidR="007C7A39" w:rsidRPr="00F4181E">
        <w:rPr>
          <w:szCs w:val="24"/>
        </w:rPr>
        <w:t>документов, являющихся результатом предоставления муниципальной услуги.</w:t>
      </w:r>
    </w:p>
    <w:p w:rsidR="007C7A39" w:rsidRPr="00F4181E" w:rsidRDefault="00B1324E" w:rsidP="00B1324E">
      <w:pPr>
        <w:jc w:val="both"/>
        <w:rPr>
          <w:color w:val="FF0000"/>
          <w:sz w:val="24"/>
          <w:szCs w:val="24"/>
        </w:rPr>
      </w:pPr>
      <w:r w:rsidRPr="00F4181E">
        <w:rPr>
          <w:sz w:val="24"/>
          <w:szCs w:val="24"/>
        </w:rPr>
        <w:t xml:space="preserve">     </w:t>
      </w:r>
      <w:r w:rsidR="007C7A39" w:rsidRPr="00F4181E">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F4181E" w:rsidRDefault="00996913" w:rsidP="007C7A39">
      <w:pPr>
        <w:jc w:val="both"/>
        <w:rPr>
          <w:sz w:val="24"/>
          <w:szCs w:val="24"/>
        </w:rPr>
      </w:pPr>
      <w:r>
        <w:rPr>
          <w:b/>
          <w:sz w:val="24"/>
          <w:szCs w:val="24"/>
        </w:rPr>
        <w:t>29</w:t>
      </w:r>
      <w:r w:rsidR="007C7A39" w:rsidRPr="00F4181E">
        <w:rPr>
          <w:b/>
          <w:sz w:val="24"/>
          <w:szCs w:val="24"/>
        </w:rPr>
        <w:t>.4.</w:t>
      </w:r>
      <w:r w:rsidR="007C7A39" w:rsidRPr="00F4181E">
        <w:rPr>
          <w:sz w:val="24"/>
          <w:szCs w:val="24"/>
        </w:rPr>
        <w:t xml:space="preserve"> Передача результата предоставления муниципальной услуги заявителю включает в себя следующие административные действия: </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1) </w:t>
      </w:r>
      <w:r w:rsidR="0070195F" w:rsidRPr="00F4181E">
        <w:rPr>
          <w:sz w:val="24"/>
          <w:szCs w:val="24"/>
        </w:rPr>
        <w:t>п</w:t>
      </w:r>
      <w:r w:rsidR="007C7A39" w:rsidRPr="00F4181E">
        <w:rPr>
          <w:sz w:val="24"/>
          <w:szCs w:val="24"/>
        </w:rPr>
        <w:t>роверка</w:t>
      </w:r>
      <w:r w:rsidR="004D6203" w:rsidRPr="004D6203">
        <w:t xml:space="preserve"> </w:t>
      </w:r>
      <w:r w:rsidR="004D6203" w:rsidRPr="004D6203">
        <w:rPr>
          <w:sz w:val="24"/>
          <w:szCs w:val="24"/>
        </w:rPr>
        <w:t>помощник</w:t>
      </w:r>
      <w:r w:rsidR="004D6203">
        <w:rPr>
          <w:sz w:val="24"/>
          <w:szCs w:val="24"/>
        </w:rPr>
        <w:t>ом</w:t>
      </w:r>
      <w:r w:rsidR="004D6203" w:rsidRPr="004D6203">
        <w:rPr>
          <w:sz w:val="24"/>
          <w:szCs w:val="24"/>
        </w:rPr>
        <w:t xml:space="preserve">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 ЧС</w:t>
      </w:r>
      <w:r w:rsidR="007C7A39" w:rsidRPr="00F4181E">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2) </w:t>
      </w:r>
      <w:r w:rsidR="0070195F" w:rsidRPr="00F4181E">
        <w:rPr>
          <w:sz w:val="24"/>
          <w:szCs w:val="24"/>
        </w:rPr>
        <w:t>в</w:t>
      </w:r>
      <w:r w:rsidR="007C7A39" w:rsidRPr="00F4181E">
        <w:rPr>
          <w:sz w:val="24"/>
          <w:szCs w:val="24"/>
        </w:rPr>
        <w:t>ыдача</w:t>
      </w:r>
      <w:r w:rsidR="004D6203" w:rsidRPr="004D6203">
        <w:t xml:space="preserve"> </w:t>
      </w:r>
      <w:r w:rsidR="004D6203" w:rsidRPr="004D6203">
        <w:rPr>
          <w:sz w:val="24"/>
          <w:szCs w:val="24"/>
        </w:rPr>
        <w:t xml:space="preserve">помощником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 ЧС</w:t>
      </w:r>
      <w:r w:rsidR="007C7A39" w:rsidRPr="00F4181E">
        <w:rPr>
          <w:sz w:val="24"/>
          <w:szCs w:val="24"/>
        </w:rPr>
        <w:t xml:space="preserve">  результата предоставления муниципальной услуги заявителю;</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3) Отметка заявителем о получении результата предоставления муниципальной услуги. </w:t>
      </w:r>
    </w:p>
    <w:p w:rsidR="007C7A39" w:rsidRPr="00F4181E" w:rsidRDefault="00996913" w:rsidP="00B1324E">
      <w:pPr>
        <w:jc w:val="both"/>
        <w:rPr>
          <w:sz w:val="24"/>
          <w:szCs w:val="24"/>
        </w:rPr>
      </w:pPr>
      <w:r w:rsidRPr="000E3867">
        <w:rPr>
          <w:b/>
          <w:sz w:val="24"/>
          <w:szCs w:val="24"/>
        </w:rPr>
        <w:t>29</w:t>
      </w:r>
      <w:r w:rsidR="007C7A39" w:rsidRPr="000E3867">
        <w:rPr>
          <w:b/>
          <w:sz w:val="24"/>
          <w:szCs w:val="24"/>
        </w:rPr>
        <w:t>.5.</w:t>
      </w:r>
      <w:r w:rsidR="007C7A39" w:rsidRPr="000E3867">
        <w:rPr>
          <w:sz w:val="24"/>
          <w:szCs w:val="24"/>
        </w:rPr>
        <w:t xml:space="preserve"> Срок выполнения административных действий: в течение </w:t>
      </w:r>
      <w:r w:rsidR="006135DC" w:rsidRPr="000E3867">
        <w:rPr>
          <w:sz w:val="24"/>
          <w:szCs w:val="24"/>
        </w:rPr>
        <w:t>2</w:t>
      </w:r>
      <w:r w:rsidR="007C7A39" w:rsidRPr="000E3867">
        <w:rPr>
          <w:sz w:val="24"/>
          <w:szCs w:val="24"/>
        </w:rPr>
        <w:t xml:space="preserve">5 минут с момента явки заявителя </w:t>
      </w:r>
      <w:r w:rsidR="007C7A39" w:rsidRPr="00F4181E">
        <w:rPr>
          <w:sz w:val="24"/>
          <w:szCs w:val="24"/>
        </w:rPr>
        <w:t>за получением документов, являющихся результатом предоставления муниципальной услуги.</w:t>
      </w:r>
    </w:p>
    <w:p w:rsidR="007C7A39" w:rsidRPr="00F4181E" w:rsidRDefault="00996913" w:rsidP="007C7A39">
      <w:pPr>
        <w:jc w:val="both"/>
        <w:rPr>
          <w:sz w:val="24"/>
          <w:szCs w:val="24"/>
        </w:rPr>
      </w:pPr>
      <w:r>
        <w:rPr>
          <w:b/>
          <w:sz w:val="24"/>
          <w:szCs w:val="24"/>
        </w:rPr>
        <w:t>29</w:t>
      </w:r>
      <w:r w:rsidR="007C7A39" w:rsidRPr="00F4181E">
        <w:rPr>
          <w:b/>
          <w:sz w:val="24"/>
          <w:szCs w:val="24"/>
        </w:rPr>
        <w:t>.6.</w:t>
      </w:r>
      <w:r w:rsidR="007C7A39" w:rsidRPr="00F4181E">
        <w:rPr>
          <w:sz w:val="24"/>
          <w:szCs w:val="24"/>
        </w:rPr>
        <w:t xml:space="preserve"> В случае</w:t>
      </w:r>
      <w:proofErr w:type="gramStart"/>
      <w:r w:rsidR="007C7A39" w:rsidRPr="00F4181E">
        <w:rPr>
          <w:sz w:val="24"/>
          <w:szCs w:val="24"/>
        </w:rPr>
        <w:t>,</w:t>
      </w:r>
      <w:proofErr w:type="gramEnd"/>
      <w:r w:rsidR="007C7A39" w:rsidRPr="00F4181E">
        <w:rPr>
          <w:sz w:val="24"/>
          <w:szCs w:val="24"/>
        </w:rPr>
        <w:t xml:space="preserve"> если заявителем был выбран способ получения результата предоставления муниципальной услуги при личной явке в </w:t>
      </w:r>
      <w:r w:rsidR="003D410F" w:rsidRPr="00F4181E">
        <w:rPr>
          <w:sz w:val="24"/>
          <w:szCs w:val="24"/>
        </w:rPr>
        <w:t>МФЦ</w:t>
      </w:r>
      <w:r w:rsidR="004D6203" w:rsidRPr="004D6203">
        <w:t xml:space="preserve"> </w:t>
      </w:r>
      <w:r w:rsidR="004D6203" w:rsidRPr="004D6203">
        <w:rPr>
          <w:sz w:val="24"/>
          <w:szCs w:val="24"/>
        </w:rPr>
        <w:t xml:space="preserve">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 ЧС</w:t>
      </w:r>
      <w:r w:rsidR="007C7A39" w:rsidRPr="00F4181E">
        <w:rPr>
          <w:sz w:val="24"/>
          <w:szCs w:val="24"/>
        </w:rPr>
        <w:t xml:space="preserve"> информирует специалиста </w:t>
      </w:r>
      <w:r w:rsidR="003D410F" w:rsidRPr="00F4181E">
        <w:rPr>
          <w:sz w:val="24"/>
          <w:szCs w:val="24"/>
        </w:rPr>
        <w:t>МФЦ</w:t>
      </w:r>
      <w:r w:rsidR="007C7A39" w:rsidRPr="00F4181E">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F4181E" w:rsidRDefault="00996913" w:rsidP="007C7A39">
      <w:pPr>
        <w:jc w:val="both"/>
        <w:rPr>
          <w:sz w:val="24"/>
          <w:szCs w:val="24"/>
        </w:rPr>
      </w:pPr>
      <w:r>
        <w:rPr>
          <w:b/>
          <w:sz w:val="24"/>
          <w:szCs w:val="24"/>
        </w:rPr>
        <w:t>29</w:t>
      </w:r>
      <w:r w:rsidR="007C7A39" w:rsidRPr="00F4181E">
        <w:rPr>
          <w:b/>
          <w:sz w:val="24"/>
          <w:szCs w:val="24"/>
        </w:rPr>
        <w:t>.7.</w:t>
      </w:r>
      <w:r w:rsidR="007C7A39" w:rsidRPr="00F4181E">
        <w:rPr>
          <w:sz w:val="24"/>
          <w:szCs w:val="24"/>
        </w:rPr>
        <w:t xml:space="preserve"> Передача</w:t>
      </w:r>
      <w:r w:rsidR="004D6203" w:rsidRPr="004D6203">
        <w:t xml:space="preserve"> </w:t>
      </w:r>
      <w:r w:rsidR="004D6203" w:rsidRPr="004D6203">
        <w:rPr>
          <w:sz w:val="24"/>
          <w:szCs w:val="24"/>
        </w:rPr>
        <w:t xml:space="preserve">помощником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 ЧС  </w:t>
      </w:r>
      <w:r w:rsidR="007C7A39" w:rsidRPr="00F4181E">
        <w:rPr>
          <w:sz w:val="24"/>
          <w:szCs w:val="24"/>
        </w:rPr>
        <w:t>результата</w:t>
      </w:r>
      <w:r w:rsidR="00EE3E17" w:rsidRPr="00F4181E">
        <w:rPr>
          <w:sz w:val="24"/>
          <w:szCs w:val="24"/>
        </w:rPr>
        <w:t xml:space="preserve"> </w:t>
      </w:r>
      <w:r w:rsidR="007C7A39" w:rsidRPr="00F4181E">
        <w:rPr>
          <w:sz w:val="24"/>
          <w:szCs w:val="24"/>
        </w:rPr>
        <w:t xml:space="preserve">предоставления муниципальной услуги специалисту </w:t>
      </w:r>
      <w:r w:rsidR="003D410F" w:rsidRPr="00F4181E">
        <w:rPr>
          <w:sz w:val="24"/>
          <w:szCs w:val="24"/>
        </w:rPr>
        <w:t>МФЦ</w:t>
      </w:r>
      <w:r w:rsidR="00EE3E17" w:rsidRPr="00F4181E">
        <w:rPr>
          <w:sz w:val="24"/>
          <w:szCs w:val="24"/>
        </w:rPr>
        <w:t xml:space="preserve"> </w:t>
      </w:r>
      <w:r w:rsidR="007C7A39" w:rsidRPr="00F4181E">
        <w:rPr>
          <w:sz w:val="24"/>
          <w:szCs w:val="24"/>
        </w:rPr>
        <w:t>включает в себя следующие административные действия:</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1) </w:t>
      </w:r>
      <w:r w:rsidR="004D6203" w:rsidRPr="004D6203">
        <w:rPr>
          <w:sz w:val="24"/>
          <w:szCs w:val="24"/>
        </w:rPr>
        <w:t xml:space="preserve">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w:t>
      </w:r>
      <w:r w:rsidR="004D6203">
        <w:rPr>
          <w:sz w:val="24"/>
          <w:szCs w:val="24"/>
        </w:rPr>
        <w:t xml:space="preserve"> ЧС</w:t>
      </w:r>
      <w:r w:rsidR="004D6203" w:rsidRPr="004D6203">
        <w:rPr>
          <w:sz w:val="24"/>
          <w:szCs w:val="24"/>
        </w:rPr>
        <w:t xml:space="preserve"> </w:t>
      </w:r>
      <w:r w:rsidR="007C7A39" w:rsidRPr="00F4181E">
        <w:rPr>
          <w:sz w:val="24"/>
          <w:szCs w:val="24"/>
        </w:rPr>
        <w:t xml:space="preserve">выдает результат предоставления муниципальной услуги специалисту </w:t>
      </w:r>
      <w:r w:rsidR="003D410F" w:rsidRPr="00F4181E">
        <w:rPr>
          <w:sz w:val="24"/>
          <w:szCs w:val="24"/>
        </w:rPr>
        <w:t>МФЦ</w:t>
      </w:r>
      <w:r w:rsidR="007C7A39" w:rsidRPr="00F4181E">
        <w:rPr>
          <w:sz w:val="24"/>
          <w:szCs w:val="24"/>
        </w:rPr>
        <w:t>;</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2) специалист </w:t>
      </w:r>
      <w:r w:rsidR="003D410F" w:rsidRPr="00F4181E">
        <w:rPr>
          <w:sz w:val="24"/>
          <w:szCs w:val="24"/>
        </w:rPr>
        <w:t>МФЦ</w:t>
      </w:r>
      <w:r w:rsidR="007C7A39" w:rsidRPr="00F4181E">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5C427B">
        <w:rPr>
          <w:sz w:val="24"/>
          <w:szCs w:val="24"/>
        </w:rPr>
        <w:t>Вавожск</w:t>
      </w:r>
      <w:r w:rsidR="006135DC">
        <w:rPr>
          <w:sz w:val="24"/>
          <w:szCs w:val="24"/>
        </w:rPr>
        <w:t>ого</w:t>
      </w:r>
      <w:r w:rsidR="005C427B">
        <w:rPr>
          <w:sz w:val="24"/>
          <w:szCs w:val="24"/>
        </w:rPr>
        <w:t xml:space="preserve"> район</w:t>
      </w:r>
      <w:r w:rsidR="006135DC">
        <w:rPr>
          <w:sz w:val="24"/>
          <w:szCs w:val="24"/>
        </w:rPr>
        <w:t>а</w:t>
      </w:r>
      <w:r w:rsidR="007C7A39" w:rsidRPr="00F4181E">
        <w:rPr>
          <w:sz w:val="24"/>
          <w:szCs w:val="24"/>
        </w:rPr>
        <w:t>, являющегося результатом предоставления муниципальной услуги.</w:t>
      </w:r>
    </w:p>
    <w:p w:rsidR="007C7A39" w:rsidRPr="00F4181E" w:rsidRDefault="00996913" w:rsidP="007C7A39">
      <w:pPr>
        <w:jc w:val="both"/>
        <w:rPr>
          <w:sz w:val="24"/>
          <w:szCs w:val="24"/>
        </w:rPr>
      </w:pPr>
      <w:r>
        <w:rPr>
          <w:b/>
          <w:sz w:val="24"/>
          <w:szCs w:val="24"/>
        </w:rPr>
        <w:t>29</w:t>
      </w:r>
      <w:r w:rsidR="007C7A39" w:rsidRPr="00F4181E">
        <w:rPr>
          <w:b/>
          <w:sz w:val="24"/>
          <w:szCs w:val="24"/>
        </w:rPr>
        <w:t>.</w:t>
      </w:r>
      <w:r w:rsidR="00B1324E" w:rsidRPr="00F4181E">
        <w:rPr>
          <w:b/>
          <w:sz w:val="24"/>
          <w:szCs w:val="24"/>
        </w:rPr>
        <w:t>8</w:t>
      </w:r>
      <w:r w:rsidR="007C7A39" w:rsidRPr="00F4181E">
        <w:rPr>
          <w:b/>
          <w:sz w:val="24"/>
          <w:szCs w:val="24"/>
        </w:rPr>
        <w:t>.</w:t>
      </w:r>
      <w:r w:rsidR="007C7A39" w:rsidRPr="00F4181E">
        <w:rPr>
          <w:sz w:val="24"/>
          <w:szCs w:val="24"/>
        </w:rPr>
        <w:t xml:space="preserve"> Специалист </w:t>
      </w:r>
      <w:r w:rsidR="003D410F" w:rsidRPr="00F4181E">
        <w:rPr>
          <w:sz w:val="24"/>
          <w:szCs w:val="24"/>
        </w:rPr>
        <w:t>МФЦ</w:t>
      </w:r>
      <w:r w:rsidR="007C7A39" w:rsidRPr="00F4181E">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F4181E" w:rsidRDefault="00996913" w:rsidP="007C7A39">
      <w:pPr>
        <w:jc w:val="both"/>
        <w:rPr>
          <w:sz w:val="24"/>
          <w:szCs w:val="24"/>
        </w:rPr>
      </w:pPr>
      <w:r>
        <w:rPr>
          <w:b/>
          <w:sz w:val="24"/>
          <w:szCs w:val="24"/>
        </w:rPr>
        <w:t>29</w:t>
      </w:r>
      <w:r w:rsidR="007C7A39" w:rsidRPr="00F4181E">
        <w:rPr>
          <w:b/>
          <w:sz w:val="24"/>
          <w:szCs w:val="24"/>
        </w:rPr>
        <w:t>.9.</w:t>
      </w:r>
      <w:r w:rsidR="007C7A39" w:rsidRPr="00F4181E">
        <w:rPr>
          <w:sz w:val="24"/>
          <w:szCs w:val="24"/>
        </w:rPr>
        <w:t xml:space="preserve"> Передача результата предоставления муниципальной услуги специалистом</w:t>
      </w:r>
      <w:r w:rsidR="003D410F" w:rsidRPr="00F4181E">
        <w:rPr>
          <w:sz w:val="24"/>
          <w:szCs w:val="24"/>
        </w:rPr>
        <w:t xml:space="preserve"> МФЦ</w:t>
      </w:r>
      <w:r w:rsidR="001B2FCD" w:rsidRPr="00F4181E">
        <w:rPr>
          <w:sz w:val="24"/>
          <w:szCs w:val="24"/>
        </w:rPr>
        <w:t xml:space="preserve"> </w:t>
      </w:r>
      <w:r w:rsidR="007C7A39" w:rsidRPr="00F4181E">
        <w:rPr>
          <w:sz w:val="24"/>
          <w:szCs w:val="24"/>
        </w:rPr>
        <w:t>заявителю включает в себя следующие административные действия:</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1) </w:t>
      </w:r>
      <w:r w:rsidR="00EE3E17" w:rsidRPr="00F4181E">
        <w:rPr>
          <w:sz w:val="24"/>
          <w:szCs w:val="24"/>
        </w:rPr>
        <w:t>п</w:t>
      </w:r>
      <w:r w:rsidR="007C7A39" w:rsidRPr="00F4181E">
        <w:rPr>
          <w:sz w:val="24"/>
          <w:szCs w:val="24"/>
        </w:rPr>
        <w:t xml:space="preserve">роверка специалистом </w:t>
      </w:r>
      <w:r w:rsidR="003D410F" w:rsidRPr="00F4181E">
        <w:rPr>
          <w:sz w:val="24"/>
          <w:szCs w:val="24"/>
        </w:rPr>
        <w:t>МФЦ</w:t>
      </w:r>
      <w:r w:rsidR="007C7A39" w:rsidRPr="00F4181E">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2) </w:t>
      </w:r>
      <w:r w:rsidR="00EE3E17" w:rsidRPr="00F4181E">
        <w:rPr>
          <w:sz w:val="24"/>
          <w:szCs w:val="24"/>
        </w:rPr>
        <w:t>в</w:t>
      </w:r>
      <w:r w:rsidR="007C7A39" w:rsidRPr="00F4181E">
        <w:rPr>
          <w:sz w:val="24"/>
          <w:szCs w:val="24"/>
        </w:rPr>
        <w:t xml:space="preserve">ыдача специалистом </w:t>
      </w:r>
      <w:r w:rsidR="003D410F" w:rsidRPr="00F4181E">
        <w:rPr>
          <w:sz w:val="24"/>
          <w:szCs w:val="24"/>
        </w:rPr>
        <w:t>МФЦ</w:t>
      </w:r>
      <w:r w:rsidR="007C7A39" w:rsidRPr="00F4181E">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F4181E" w:rsidRDefault="00B1324E" w:rsidP="00B1324E">
      <w:pPr>
        <w:jc w:val="both"/>
        <w:rPr>
          <w:sz w:val="24"/>
          <w:szCs w:val="24"/>
        </w:rPr>
      </w:pPr>
      <w:r w:rsidRPr="00F4181E">
        <w:rPr>
          <w:sz w:val="24"/>
          <w:szCs w:val="24"/>
        </w:rPr>
        <w:lastRenderedPageBreak/>
        <w:t xml:space="preserve">     </w:t>
      </w:r>
      <w:r w:rsidR="007C7A39" w:rsidRPr="00F4181E">
        <w:rPr>
          <w:sz w:val="24"/>
          <w:szCs w:val="24"/>
        </w:rPr>
        <w:t xml:space="preserve">3) </w:t>
      </w:r>
      <w:r w:rsidR="00EE3E17" w:rsidRPr="00F4181E">
        <w:rPr>
          <w:sz w:val="24"/>
          <w:szCs w:val="24"/>
        </w:rPr>
        <w:t>в</w:t>
      </w:r>
      <w:r w:rsidR="007C7A39" w:rsidRPr="00F4181E">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F4181E">
        <w:rPr>
          <w:sz w:val="24"/>
          <w:szCs w:val="24"/>
        </w:rPr>
        <w:t>МФЦ</w:t>
      </w:r>
      <w:r w:rsidR="007C7A39" w:rsidRPr="00F4181E">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4) </w:t>
      </w:r>
      <w:r w:rsidR="00EE3E17" w:rsidRPr="00F4181E">
        <w:rPr>
          <w:sz w:val="24"/>
          <w:szCs w:val="24"/>
        </w:rPr>
        <w:t>з</w:t>
      </w:r>
      <w:r w:rsidR="007C7A39" w:rsidRPr="00F4181E">
        <w:rPr>
          <w:sz w:val="24"/>
          <w:szCs w:val="24"/>
        </w:rPr>
        <w:t>аявитель делает отметку о получении результата предоставления муниципальной услуги.</w:t>
      </w:r>
    </w:p>
    <w:p w:rsidR="007C7A39" w:rsidRPr="00F4181E" w:rsidRDefault="00996913" w:rsidP="001671A6">
      <w:pPr>
        <w:jc w:val="both"/>
        <w:rPr>
          <w:color w:val="FF0000"/>
          <w:sz w:val="24"/>
          <w:szCs w:val="24"/>
        </w:rPr>
      </w:pPr>
      <w:r>
        <w:rPr>
          <w:b/>
          <w:sz w:val="24"/>
          <w:szCs w:val="24"/>
        </w:rPr>
        <w:t>29</w:t>
      </w:r>
      <w:r w:rsidR="007C7A39" w:rsidRPr="00F4181E">
        <w:rPr>
          <w:b/>
          <w:sz w:val="24"/>
          <w:szCs w:val="24"/>
        </w:rPr>
        <w:t>.1</w:t>
      </w:r>
      <w:r w:rsidR="00B1324E" w:rsidRPr="00F4181E">
        <w:rPr>
          <w:b/>
          <w:sz w:val="24"/>
          <w:szCs w:val="24"/>
        </w:rPr>
        <w:t>0</w:t>
      </w:r>
      <w:r w:rsidR="007C7A39" w:rsidRPr="00F4181E">
        <w:rPr>
          <w:b/>
          <w:sz w:val="24"/>
          <w:szCs w:val="24"/>
        </w:rPr>
        <w:t>.</w:t>
      </w:r>
      <w:r w:rsidR="007C7A39" w:rsidRPr="00F4181E">
        <w:rPr>
          <w:sz w:val="24"/>
          <w:szCs w:val="24"/>
        </w:rPr>
        <w:t xml:space="preserve"> В случае</w:t>
      </w:r>
      <w:proofErr w:type="gramStart"/>
      <w:r w:rsidR="007C7A39" w:rsidRPr="00F4181E">
        <w:rPr>
          <w:sz w:val="24"/>
          <w:szCs w:val="24"/>
        </w:rPr>
        <w:t>,</w:t>
      </w:r>
      <w:proofErr w:type="gramEnd"/>
      <w:r w:rsidR="007C7A39" w:rsidRPr="00F4181E">
        <w:rPr>
          <w:sz w:val="24"/>
          <w:szCs w:val="24"/>
        </w:rPr>
        <w:t xml:space="preserve"> если заявителем был выбран способ получения результата предоставления муниципальной услуги посредством почтового отправления,</w:t>
      </w:r>
      <w:r w:rsidR="004D6203" w:rsidRPr="004D6203">
        <w:t xml:space="preserve"> </w:t>
      </w:r>
      <w:r w:rsidR="004D6203" w:rsidRPr="004D6203">
        <w:rPr>
          <w:sz w:val="24"/>
          <w:szCs w:val="24"/>
        </w:rPr>
        <w:t xml:space="preserve">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4D6203" w:rsidRPr="004D6203">
        <w:rPr>
          <w:sz w:val="24"/>
          <w:szCs w:val="24"/>
        </w:rPr>
        <w:t xml:space="preserve"> по ГО и</w:t>
      </w:r>
      <w:r w:rsidR="004D6203">
        <w:rPr>
          <w:sz w:val="24"/>
          <w:szCs w:val="24"/>
        </w:rPr>
        <w:t xml:space="preserve"> ЧС</w:t>
      </w:r>
      <w:r w:rsidR="007C7A39" w:rsidRPr="00F4181E">
        <w:rPr>
          <w:sz w:val="24"/>
          <w:szCs w:val="24"/>
        </w:rPr>
        <w:t xml:space="preserve"> формирует почтовое отправление, оформляет конверт и уведомление о вручении письма</w:t>
      </w:r>
      <w:r w:rsidR="001671A6" w:rsidRPr="00F4181E">
        <w:rPr>
          <w:sz w:val="24"/>
          <w:szCs w:val="24"/>
        </w:rPr>
        <w:t>.</w:t>
      </w:r>
      <w:r w:rsidR="007C7A39" w:rsidRPr="00F4181E">
        <w:rPr>
          <w:sz w:val="24"/>
          <w:szCs w:val="24"/>
        </w:rPr>
        <w:t xml:space="preserve"> </w:t>
      </w:r>
    </w:p>
    <w:p w:rsidR="007C7A39" w:rsidRPr="00F4181E" w:rsidRDefault="001671A6" w:rsidP="007C7A39">
      <w:pPr>
        <w:jc w:val="both"/>
        <w:rPr>
          <w:sz w:val="24"/>
          <w:szCs w:val="24"/>
        </w:rPr>
      </w:pPr>
      <w:r w:rsidRPr="00F4181E">
        <w:rPr>
          <w:sz w:val="24"/>
          <w:szCs w:val="24"/>
        </w:rPr>
        <w:t xml:space="preserve">  </w:t>
      </w:r>
      <w:r w:rsidR="007C7A39" w:rsidRPr="00F4181E">
        <w:rPr>
          <w:sz w:val="24"/>
          <w:szCs w:val="24"/>
        </w:rPr>
        <w:t xml:space="preserve"> Должностное лицо Администрации </w:t>
      </w:r>
      <w:r w:rsidR="005C427B">
        <w:rPr>
          <w:sz w:val="24"/>
          <w:szCs w:val="24"/>
        </w:rPr>
        <w:t>Вавожск</w:t>
      </w:r>
      <w:r w:rsidR="006135DC">
        <w:rPr>
          <w:sz w:val="24"/>
          <w:szCs w:val="24"/>
        </w:rPr>
        <w:t>ого</w:t>
      </w:r>
      <w:r w:rsidR="005C427B">
        <w:rPr>
          <w:sz w:val="24"/>
          <w:szCs w:val="24"/>
        </w:rPr>
        <w:t xml:space="preserve"> район</w:t>
      </w:r>
      <w:r w:rsidR="006135DC">
        <w:rPr>
          <w:sz w:val="24"/>
          <w:szCs w:val="24"/>
        </w:rPr>
        <w:t>а</w:t>
      </w:r>
      <w:r w:rsidR="007C7A39" w:rsidRPr="00F4181E">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F4181E" w:rsidRDefault="00B1324E" w:rsidP="00B1324E">
      <w:pPr>
        <w:jc w:val="both"/>
        <w:rPr>
          <w:sz w:val="24"/>
          <w:szCs w:val="24"/>
        </w:rPr>
      </w:pPr>
      <w:r w:rsidRPr="000E3867">
        <w:rPr>
          <w:sz w:val="24"/>
          <w:szCs w:val="24"/>
        </w:rPr>
        <w:t xml:space="preserve">    </w:t>
      </w:r>
      <w:r w:rsidR="007C7A39" w:rsidRPr="000E3867">
        <w:rPr>
          <w:sz w:val="24"/>
          <w:szCs w:val="24"/>
        </w:rPr>
        <w:t xml:space="preserve">Срок выполнения данного административного действия: в течение 1-го рабочего дня с момента </w:t>
      </w:r>
      <w:r w:rsidR="007C7A39" w:rsidRPr="00F4181E">
        <w:rPr>
          <w:sz w:val="24"/>
          <w:szCs w:val="24"/>
        </w:rPr>
        <w:t>формирован</w:t>
      </w:r>
      <w:r w:rsidR="00F11B43" w:rsidRPr="00F4181E">
        <w:rPr>
          <w:sz w:val="24"/>
          <w:szCs w:val="24"/>
        </w:rPr>
        <w:t>ия</w:t>
      </w:r>
      <w:r w:rsidR="007C7A39" w:rsidRPr="00F4181E">
        <w:rPr>
          <w:sz w:val="24"/>
          <w:szCs w:val="24"/>
        </w:rPr>
        <w:t xml:space="preserve"> почтового отправления</w:t>
      </w:r>
      <w:r w:rsidR="00F11B43" w:rsidRPr="00F4181E">
        <w:rPr>
          <w:sz w:val="24"/>
          <w:szCs w:val="24"/>
        </w:rPr>
        <w:t xml:space="preserve"> заявителю</w:t>
      </w:r>
      <w:r w:rsidR="007C7A39" w:rsidRPr="00F4181E">
        <w:rPr>
          <w:sz w:val="24"/>
          <w:szCs w:val="24"/>
        </w:rPr>
        <w:t xml:space="preserve">. </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Способом фиксации результата является почтовое уведомление о вручении отправления заявителю.</w:t>
      </w:r>
    </w:p>
    <w:p w:rsidR="007C7A39" w:rsidRPr="00F4181E" w:rsidRDefault="00B1324E" w:rsidP="00B1324E">
      <w:pPr>
        <w:jc w:val="both"/>
        <w:rPr>
          <w:sz w:val="24"/>
          <w:szCs w:val="24"/>
        </w:rPr>
      </w:pPr>
      <w:r w:rsidRPr="00F4181E">
        <w:rPr>
          <w:sz w:val="24"/>
          <w:szCs w:val="24"/>
        </w:rPr>
        <w:t xml:space="preserve">     </w:t>
      </w:r>
      <w:r w:rsidR="007C7A39" w:rsidRPr="00F4181E">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Pr="00F4181E" w:rsidRDefault="00996913" w:rsidP="007C7A39">
      <w:pPr>
        <w:jc w:val="both"/>
        <w:rPr>
          <w:sz w:val="24"/>
          <w:szCs w:val="24"/>
        </w:rPr>
      </w:pPr>
      <w:r>
        <w:rPr>
          <w:b/>
          <w:sz w:val="24"/>
          <w:szCs w:val="24"/>
        </w:rPr>
        <w:t>29</w:t>
      </w:r>
      <w:r w:rsidR="007C7A39" w:rsidRPr="00F4181E">
        <w:rPr>
          <w:b/>
          <w:sz w:val="24"/>
          <w:szCs w:val="24"/>
        </w:rPr>
        <w:t>.1</w:t>
      </w:r>
      <w:r w:rsidR="00B1324E" w:rsidRPr="00F4181E">
        <w:rPr>
          <w:b/>
          <w:sz w:val="24"/>
          <w:szCs w:val="24"/>
        </w:rPr>
        <w:t>1</w:t>
      </w:r>
      <w:r w:rsidR="007C7A39" w:rsidRPr="00F4181E">
        <w:rPr>
          <w:b/>
          <w:sz w:val="24"/>
          <w:szCs w:val="24"/>
        </w:rPr>
        <w:t>.</w:t>
      </w:r>
      <w:r w:rsidR="007C7A39" w:rsidRPr="00F4181E">
        <w:rPr>
          <w:sz w:val="24"/>
          <w:szCs w:val="24"/>
        </w:rPr>
        <w:t xml:space="preserve"> В случае</w:t>
      </w:r>
      <w:proofErr w:type="gramStart"/>
      <w:r w:rsidR="007C7A39" w:rsidRPr="00F4181E">
        <w:rPr>
          <w:sz w:val="24"/>
          <w:szCs w:val="24"/>
        </w:rPr>
        <w:t>,</w:t>
      </w:r>
      <w:proofErr w:type="gramEnd"/>
      <w:r w:rsidR="007C7A39" w:rsidRPr="00F4181E">
        <w:rPr>
          <w:sz w:val="24"/>
          <w:szCs w:val="24"/>
        </w:rPr>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w:t>
      </w:r>
      <w:r w:rsidR="008F6C92" w:rsidRPr="008F6C92">
        <w:t xml:space="preserve"> </w:t>
      </w:r>
      <w:r w:rsidR="008F6C92" w:rsidRPr="008F6C92">
        <w:rPr>
          <w:sz w:val="24"/>
          <w:szCs w:val="24"/>
        </w:rPr>
        <w:t xml:space="preserve">помощник Главы </w:t>
      </w:r>
      <w:r w:rsidR="006135DC" w:rsidRPr="00E66D46">
        <w:rPr>
          <w:sz w:val="24"/>
          <w:szCs w:val="24"/>
        </w:rPr>
        <w:t>муниципального образования «Муниципальный округ Вавожский район Удмуртской Республики»</w:t>
      </w:r>
      <w:r w:rsidR="008F6C92" w:rsidRPr="008F6C92">
        <w:rPr>
          <w:sz w:val="24"/>
          <w:szCs w:val="24"/>
        </w:rPr>
        <w:t xml:space="preserve"> по ГО и ЧС</w:t>
      </w:r>
      <w:r w:rsidR="007C7A39" w:rsidRPr="00F4181E">
        <w:rPr>
          <w:sz w:val="24"/>
          <w:szCs w:val="24"/>
        </w:rPr>
        <w:t xml:space="preserve">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7C7A39" w:rsidRPr="00F4181E" w:rsidRDefault="00996913" w:rsidP="007C7A39">
      <w:pPr>
        <w:jc w:val="both"/>
        <w:rPr>
          <w:sz w:val="24"/>
          <w:szCs w:val="24"/>
        </w:rPr>
      </w:pPr>
      <w:r>
        <w:rPr>
          <w:b/>
          <w:sz w:val="24"/>
          <w:szCs w:val="24"/>
        </w:rPr>
        <w:t>29</w:t>
      </w:r>
      <w:r w:rsidR="007C7A39" w:rsidRPr="00F4181E">
        <w:rPr>
          <w:b/>
          <w:sz w:val="24"/>
          <w:szCs w:val="24"/>
        </w:rPr>
        <w:t>.1</w:t>
      </w:r>
      <w:r w:rsidR="00E9279D" w:rsidRPr="00F4181E">
        <w:rPr>
          <w:b/>
          <w:sz w:val="24"/>
          <w:szCs w:val="24"/>
        </w:rPr>
        <w:t>2</w:t>
      </w:r>
      <w:r w:rsidR="007C7A39" w:rsidRPr="00F4181E">
        <w:rPr>
          <w:b/>
          <w:sz w:val="24"/>
          <w:szCs w:val="24"/>
        </w:rPr>
        <w:t>.</w:t>
      </w:r>
      <w:r w:rsidR="007C7A39" w:rsidRPr="00F4181E">
        <w:rPr>
          <w:sz w:val="24"/>
          <w:szCs w:val="24"/>
        </w:rPr>
        <w:t xml:space="preserve"> Невостребованные результаты муниципальной услуги хранятся в Администрации</w:t>
      </w:r>
      <w:r w:rsidR="006135DC">
        <w:rPr>
          <w:sz w:val="24"/>
          <w:szCs w:val="24"/>
        </w:rPr>
        <w:t xml:space="preserve"> </w:t>
      </w:r>
      <w:r w:rsidR="005C427B">
        <w:rPr>
          <w:sz w:val="24"/>
          <w:szCs w:val="24"/>
        </w:rPr>
        <w:t>Вавожск</w:t>
      </w:r>
      <w:r w:rsidR="006135DC">
        <w:rPr>
          <w:sz w:val="24"/>
          <w:szCs w:val="24"/>
        </w:rPr>
        <w:t>ого</w:t>
      </w:r>
      <w:r w:rsidR="005C427B">
        <w:rPr>
          <w:sz w:val="24"/>
          <w:szCs w:val="24"/>
        </w:rPr>
        <w:t xml:space="preserve"> район</w:t>
      </w:r>
      <w:r w:rsidR="006135DC">
        <w:rPr>
          <w:sz w:val="24"/>
          <w:szCs w:val="24"/>
        </w:rPr>
        <w:t>а</w:t>
      </w:r>
      <w:r w:rsidR="007C7A39" w:rsidRPr="00F4181E">
        <w:rPr>
          <w:sz w:val="24"/>
          <w:szCs w:val="24"/>
        </w:rPr>
        <w:t xml:space="preserve"> или </w:t>
      </w:r>
      <w:r w:rsidR="00F11B43" w:rsidRPr="00F4181E">
        <w:rPr>
          <w:sz w:val="24"/>
          <w:szCs w:val="24"/>
        </w:rPr>
        <w:t>МФЦ</w:t>
      </w:r>
      <w:r w:rsidR="007C7A39" w:rsidRPr="00F4181E">
        <w:rPr>
          <w:sz w:val="24"/>
          <w:szCs w:val="24"/>
        </w:rPr>
        <w:t xml:space="preserve"> (в зависимости от места подачи заявления).</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Срок хранения невостребованных документов:</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1) </w:t>
      </w:r>
      <w:r w:rsidR="0070195F" w:rsidRPr="00F4181E">
        <w:rPr>
          <w:sz w:val="24"/>
          <w:szCs w:val="24"/>
        </w:rPr>
        <w:t>в</w:t>
      </w:r>
      <w:r w:rsidR="007C7A39" w:rsidRPr="00F4181E">
        <w:rPr>
          <w:sz w:val="24"/>
          <w:szCs w:val="24"/>
        </w:rPr>
        <w:t xml:space="preserve"> </w:t>
      </w:r>
      <w:r w:rsidR="00F11B43" w:rsidRPr="00F4181E">
        <w:rPr>
          <w:sz w:val="24"/>
          <w:szCs w:val="24"/>
        </w:rPr>
        <w:t>МФЦ</w:t>
      </w:r>
      <w:r w:rsidR="00F23DF2">
        <w:rPr>
          <w:sz w:val="24"/>
          <w:szCs w:val="24"/>
        </w:rPr>
        <w:t xml:space="preserve"> – 30 дней</w:t>
      </w:r>
      <w:r w:rsidR="007C7A39" w:rsidRPr="00F4181E">
        <w:rPr>
          <w:sz w:val="24"/>
          <w:szCs w:val="24"/>
        </w:rPr>
        <w:t xml:space="preserve"> с момента извещения заявителя о готовности документа, являющего результатом предоставления муниципальной </w:t>
      </w:r>
      <w:r w:rsidR="00F23DF2">
        <w:rPr>
          <w:sz w:val="24"/>
          <w:szCs w:val="24"/>
        </w:rPr>
        <w:t xml:space="preserve">услуги. По истечении 30 дней </w:t>
      </w:r>
      <w:r w:rsidR="007C7A39" w:rsidRPr="00F4181E">
        <w:rPr>
          <w:sz w:val="24"/>
          <w:szCs w:val="24"/>
        </w:rPr>
        <w:t xml:space="preserve"> документы передаются в Администрацию </w:t>
      </w:r>
      <w:r w:rsidR="005C427B">
        <w:rPr>
          <w:sz w:val="24"/>
          <w:szCs w:val="24"/>
        </w:rPr>
        <w:t>Вавожск</w:t>
      </w:r>
      <w:r w:rsidR="00AE59EC">
        <w:rPr>
          <w:sz w:val="24"/>
          <w:szCs w:val="24"/>
        </w:rPr>
        <w:t>ого</w:t>
      </w:r>
      <w:r w:rsidR="005C427B">
        <w:rPr>
          <w:sz w:val="24"/>
          <w:szCs w:val="24"/>
        </w:rPr>
        <w:t xml:space="preserve"> район</w:t>
      </w:r>
      <w:r w:rsidR="00AE59EC">
        <w:rPr>
          <w:sz w:val="24"/>
          <w:szCs w:val="24"/>
        </w:rPr>
        <w:t>а</w:t>
      </w:r>
      <w:r w:rsidR="007C7A39" w:rsidRPr="00F4181E">
        <w:rPr>
          <w:sz w:val="24"/>
          <w:szCs w:val="24"/>
        </w:rPr>
        <w:t xml:space="preserve"> для хранения;</w:t>
      </w:r>
    </w:p>
    <w:p w:rsidR="007C7A39" w:rsidRDefault="00E9279D" w:rsidP="00E9279D">
      <w:pPr>
        <w:jc w:val="both"/>
        <w:rPr>
          <w:sz w:val="24"/>
          <w:szCs w:val="24"/>
        </w:rPr>
      </w:pPr>
      <w:r w:rsidRPr="00F4181E">
        <w:rPr>
          <w:sz w:val="24"/>
          <w:szCs w:val="24"/>
        </w:rPr>
        <w:t xml:space="preserve">     </w:t>
      </w:r>
      <w:r w:rsidR="007C7A39" w:rsidRPr="00F4181E">
        <w:rPr>
          <w:sz w:val="24"/>
          <w:szCs w:val="24"/>
        </w:rPr>
        <w:t xml:space="preserve">2) </w:t>
      </w:r>
      <w:r w:rsidR="0070195F" w:rsidRPr="00F4181E">
        <w:rPr>
          <w:sz w:val="24"/>
          <w:szCs w:val="24"/>
        </w:rPr>
        <w:t>в</w:t>
      </w:r>
      <w:r w:rsidR="007C7A39" w:rsidRPr="00F4181E">
        <w:rPr>
          <w:sz w:val="24"/>
          <w:szCs w:val="24"/>
        </w:rPr>
        <w:t xml:space="preserve"> Администрации </w:t>
      </w:r>
      <w:r w:rsidR="00AE59EC">
        <w:rPr>
          <w:sz w:val="24"/>
          <w:szCs w:val="24"/>
        </w:rPr>
        <w:t>В</w:t>
      </w:r>
      <w:r w:rsidR="005C427B">
        <w:rPr>
          <w:sz w:val="24"/>
          <w:szCs w:val="24"/>
        </w:rPr>
        <w:t>авожск</w:t>
      </w:r>
      <w:r w:rsidR="00AE59EC">
        <w:rPr>
          <w:sz w:val="24"/>
          <w:szCs w:val="24"/>
        </w:rPr>
        <w:t>ого</w:t>
      </w:r>
      <w:r w:rsidR="005C427B">
        <w:rPr>
          <w:sz w:val="24"/>
          <w:szCs w:val="24"/>
        </w:rPr>
        <w:t xml:space="preserve"> район</w:t>
      </w:r>
      <w:r w:rsidR="00AE59EC">
        <w:rPr>
          <w:sz w:val="24"/>
          <w:szCs w:val="24"/>
        </w:rPr>
        <w:t>а</w:t>
      </w:r>
      <w:r w:rsidR="007C7A39" w:rsidRPr="00F4181E">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F23DF2" w:rsidRPr="00F23DF2" w:rsidRDefault="00996913" w:rsidP="00F23DF2">
      <w:pPr>
        <w:jc w:val="both"/>
        <w:rPr>
          <w:b/>
          <w:sz w:val="24"/>
          <w:szCs w:val="24"/>
        </w:rPr>
      </w:pPr>
      <w:r>
        <w:rPr>
          <w:b/>
          <w:sz w:val="24"/>
          <w:szCs w:val="24"/>
        </w:rPr>
        <w:t>30</w:t>
      </w:r>
      <w:r w:rsidR="00F23DF2" w:rsidRPr="00F23DF2">
        <w:rPr>
          <w:b/>
          <w:sz w:val="24"/>
          <w:szCs w:val="24"/>
        </w:rPr>
        <w:t xml:space="preserve">. </w:t>
      </w:r>
      <w:proofErr w:type="gramStart"/>
      <w:r w:rsidR="00F23DF2" w:rsidRPr="00F23DF2">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00F23DF2" w:rsidRPr="00F23DF2">
        <w:rPr>
          <w:b/>
          <w:sz w:val="24"/>
          <w:szCs w:val="24"/>
        </w:rPr>
        <w:t xml:space="preserve"> услугу:</w:t>
      </w:r>
    </w:p>
    <w:p w:rsidR="00F23DF2" w:rsidRPr="00F23DF2" w:rsidRDefault="00996913" w:rsidP="00F23DF2">
      <w:pPr>
        <w:jc w:val="both"/>
        <w:rPr>
          <w:sz w:val="24"/>
          <w:szCs w:val="24"/>
        </w:rPr>
      </w:pPr>
      <w:r>
        <w:rPr>
          <w:sz w:val="24"/>
          <w:szCs w:val="24"/>
        </w:rPr>
        <w:t>30</w:t>
      </w:r>
      <w:r w:rsidR="00F23DF2" w:rsidRPr="00F23DF2">
        <w:rPr>
          <w:sz w:val="24"/>
          <w:szCs w:val="24"/>
        </w:rPr>
        <w:t>.1.</w:t>
      </w:r>
      <w:r w:rsidR="00F23DF2" w:rsidRPr="00F23DF2">
        <w:rPr>
          <w:sz w:val="24"/>
          <w:szCs w:val="24"/>
        </w:rPr>
        <w:tab/>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F23DF2" w:rsidRPr="00F23DF2" w:rsidRDefault="00996913" w:rsidP="00F23DF2">
      <w:pPr>
        <w:jc w:val="both"/>
        <w:rPr>
          <w:sz w:val="24"/>
          <w:szCs w:val="24"/>
        </w:rPr>
      </w:pPr>
      <w:r>
        <w:rPr>
          <w:sz w:val="24"/>
          <w:szCs w:val="24"/>
        </w:rPr>
        <w:t>30</w:t>
      </w:r>
      <w:r w:rsidR="00F23DF2" w:rsidRPr="00F23DF2">
        <w:rPr>
          <w:sz w:val="24"/>
          <w:szCs w:val="24"/>
        </w:rPr>
        <w:t>.2.</w:t>
      </w:r>
      <w:r w:rsidR="00F23DF2" w:rsidRPr="00F23DF2">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F23DF2" w:rsidRPr="00F23DF2" w:rsidRDefault="00F23DF2" w:rsidP="00F23DF2">
      <w:pPr>
        <w:jc w:val="both"/>
        <w:rPr>
          <w:sz w:val="24"/>
          <w:szCs w:val="24"/>
        </w:rPr>
      </w:pPr>
      <w:r w:rsidRPr="00F23DF2">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F23DF2" w:rsidRPr="00F23DF2" w:rsidRDefault="00F23DF2" w:rsidP="00F23DF2">
      <w:pPr>
        <w:jc w:val="both"/>
        <w:rPr>
          <w:sz w:val="24"/>
          <w:szCs w:val="24"/>
        </w:rPr>
      </w:pPr>
      <w:r w:rsidRPr="00F23DF2">
        <w:rPr>
          <w:sz w:val="24"/>
          <w:szCs w:val="24"/>
        </w:rPr>
        <w:t>проверяет наличие документа, подтверждающего полномочия представителя заявителя (при обращении представителя);</w:t>
      </w:r>
    </w:p>
    <w:p w:rsidR="00F23DF2" w:rsidRPr="00F23DF2" w:rsidRDefault="00F23DF2" w:rsidP="00F23DF2">
      <w:pPr>
        <w:jc w:val="both"/>
        <w:rPr>
          <w:sz w:val="24"/>
          <w:szCs w:val="24"/>
        </w:rPr>
      </w:pPr>
      <w:r w:rsidRPr="00F23DF2">
        <w:rPr>
          <w:sz w:val="24"/>
          <w:szCs w:val="24"/>
        </w:rPr>
        <w:t xml:space="preserve">выдает документы под подпись в реестре выдачи документов с фиксацией даты получения. </w:t>
      </w:r>
    </w:p>
    <w:p w:rsidR="00F23DF2" w:rsidRPr="00F23DF2" w:rsidRDefault="00996913" w:rsidP="00F23DF2">
      <w:pPr>
        <w:jc w:val="both"/>
        <w:rPr>
          <w:sz w:val="24"/>
          <w:szCs w:val="24"/>
        </w:rPr>
      </w:pPr>
      <w:r>
        <w:rPr>
          <w:sz w:val="24"/>
          <w:szCs w:val="24"/>
        </w:rPr>
        <w:t>30</w:t>
      </w:r>
      <w:r w:rsidR="00F23DF2" w:rsidRPr="00F23DF2">
        <w:rPr>
          <w:sz w:val="24"/>
          <w:szCs w:val="24"/>
        </w:rPr>
        <w:t>.3.</w:t>
      </w:r>
      <w:r w:rsidR="00F23DF2" w:rsidRPr="00F23DF2">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F23DF2" w:rsidRPr="00F23DF2" w:rsidRDefault="00996913" w:rsidP="00F23DF2">
      <w:pPr>
        <w:jc w:val="both"/>
        <w:rPr>
          <w:sz w:val="24"/>
          <w:szCs w:val="24"/>
        </w:rPr>
      </w:pPr>
      <w:r>
        <w:rPr>
          <w:sz w:val="24"/>
          <w:szCs w:val="24"/>
        </w:rPr>
        <w:lastRenderedPageBreak/>
        <w:t>30</w:t>
      </w:r>
      <w:r w:rsidR="00F23DF2" w:rsidRPr="00F23DF2">
        <w:rPr>
          <w:sz w:val="24"/>
          <w:szCs w:val="24"/>
        </w:rPr>
        <w:t>.4.</w:t>
      </w:r>
      <w:r w:rsidR="00F23DF2" w:rsidRPr="00F23DF2">
        <w:rPr>
          <w:sz w:val="24"/>
          <w:szCs w:val="24"/>
        </w:rPr>
        <w:tab/>
      </w:r>
      <w:proofErr w:type="gramStart"/>
      <w:r w:rsidR="00F23DF2" w:rsidRPr="00F23DF2">
        <w:rPr>
          <w:sz w:val="24"/>
          <w:szCs w:val="24"/>
        </w:rPr>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F23DF2" w:rsidRPr="00F23DF2" w:rsidRDefault="00996913" w:rsidP="00F23DF2">
      <w:pPr>
        <w:jc w:val="both"/>
        <w:rPr>
          <w:sz w:val="24"/>
          <w:szCs w:val="24"/>
        </w:rPr>
      </w:pPr>
      <w:r>
        <w:rPr>
          <w:sz w:val="24"/>
          <w:szCs w:val="24"/>
        </w:rPr>
        <w:t>30</w:t>
      </w:r>
      <w:r w:rsidR="00F23DF2" w:rsidRPr="00F23DF2">
        <w:rPr>
          <w:sz w:val="24"/>
          <w:szCs w:val="24"/>
        </w:rPr>
        <w:t>.5.</w:t>
      </w:r>
      <w:r w:rsidR="00F23DF2" w:rsidRPr="00F23DF2">
        <w:rPr>
          <w:sz w:val="24"/>
          <w:szCs w:val="24"/>
        </w:rPr>
        <w:tab/>
      </w:r>
      <w:proofErr w:type="gramStart"/>
      <w:r w:rsidR="00F23DF2" w:rsidRPr="00F23DF2">
        <w:rPr>
          <w:sz w:val="24"/>
          <w:szCs w:val="24"/>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F23DF2" w:rsidRPr="00F23DF2" w:rsidRDefault="00F23DF2" w:rsidP="00F23DF2">
      <w:pPr>
        <w:jc w:val="both"/>
        <w:rPr>
          <w:sz w:val="24"/>
          <w:szCs w:val="24"/>
        </w:rPr>
      </w:pPr>
      <w:r w:rsidRPr="00F23DF2">
        <w:rPr>
          <w:sz w:val="24"/>
          <w:szCs w:val="24"/>
        </w:rPr>
        <w:t>уведомление о результатах рассмотрения документов, необходимых для предоставления муниципальной услуги;</w:t>
      </w:r>
    </w:p>
    <w:p w:rsidR="00F23DF2" w:rsidRPr="00F23DF2" w:rsidRDefault="00F23DF2" w:rsidP="00F23DF2">
      <w:pPr>
        <w:jc w:val="both"/>
        <w:rPr>
          <w:sz w:val="24"/>
          <w:szCs w:val="24"/>
        </w:rPr>
      </w:pPr>
      <w:r w:rsidRPr="00F23DF2">
        <w:rPr>
          <w:sz w:val="24"/>
          <w:szCs w:val="24"/>
        </w:rPr>
        <w:t>уведомление о возможности получить результат предоставления муниципальной услуги;</w:t>
      </w:r>
    </w:p>
    <w:p w:rsidR="00F23DF2" w:rsidRPr="00F23DF2" w:rsidRDefault="00F23DF2" w:rsidP="00F23DF2">
      <w:pPr>
        <w:jc w:val="both"/>
        <w:rPr>
          <w:sz w:val="24"/>
          <w:szCs w:val="24"/>
        </w:rPr>
      </w:pPr>
      <w:r w:rsidRPr="00F23DF2">
        <w:rPr>
          <w:sz w:val="24"/>
          <w:szCs w:val="24"/>
        </w:rPr>
        <w:t>уведомление о мотивированном отказе в предоставлении муниципальной услуги.</w:t>
      </w:r>
    </w:p>
    <w:p w:rsidR="00F23DF2" w:rsidRPr="00F23DF2" w:rsidRDefault="00996913" w:rsidP="00F23DF2">
      <w:pPr>
        <w:jc w:val="both"/>
        <w:rPr>
          <w:sz w:val="24"/>
          <w:szCs w:val="24"/>
        </w:rPr>
      </w:pPr>
      <w:r>
        <w:rPr>
          <w:sz w:val="24"/>
          <w:szCs w:val="24"/>
        </w:rPr>
        <w:t>30</w:t>
      </w:r>
      <w:r w:rsidR="00F23DF2" w:rsidRPr="00F23DF2">
        <w:rPr>
          <w:sz w:val="24"/>
          <w:szCs w:val="24"/>
        </w:rPr>
        <w:t>.6.</w:t>
      </w:r>
      <w:r w:rsidR="00F23DF2" w:rsidRPr="00F23DF2">
        <w:rPr>
          <w:sz w:val="24"/>
          <w:szCs w:val="24"/>
        </w:rPr>
        <w:tab/>
        <w:t xml:space="preserve">Результат предоставления муниципальной услуги подлежит выдаче в </w:t>
      </w:r>
      <w:proofErr w:type="gramStart"/>
      <w:r w:rsidR="00F23DF2" w:rsidRPr="00F23DF2">
        <w:rPr>
          <w:sz w:val="24"/>
          <w:szCs w:val="24"/>
        </w:rPr>
        <w:t>срок</w:t>
      </w:r>
      <w:proofErr w:type="gramEnd"/>
      <w:r w:rsidR="00F23DF2" w:rsidRPr="00F23DF2">
        <w:rPr>
          <w:sz w:val="24"/>
          <w:szCs w:val="24"/>
        </w:rPr>
        <w:t xml:space="preserve"> не превышающий 30 дней с даты, указанной в расписке-уведомлении. По истечении данного срока документы подлежат возврату в уполномоченный орган.</w:t>
      </w:r>
    </w:p>
    <w:p w:rsidR="00F23DF2" w:rsidRPr="00F4181E" w:rsidRDefault="00996913" w:rsidP="00F23DF2">
      <w:pPr>
        <w:jc w:val="both"/>
        <w:rPr>
          <w:sz w:val="24"/>
          <w:szCs w:val="24"/>
        </w:rPr>
      </w:pPr>
      <w:r>
        <w:rPr>
          <w:sz w:val="24"/>
          <w:szCs w:val="24"/>
        </w:rPr>
        <w:t>30</w:t>
      </w:r>
      <w:r w:rsidR="00F23DF2" w:rsidRPr="00F23DF2">
        <w:rPr>
          <w:sz w:val="24"/>
          <w:szCs w:val="24"/>
        </w:rPr>
        <w:t>.7</w:t>
      </w:r>
      <w:r w:rsidR="00F23DF2" w:rsidRPr="00F23DF2">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bookmarkEnd w:id="19"/>
    <w:p w:rsidR="007C7A39" w:rsidRDefault="007C7A39" w:rsidP="007C7A39">
      <w:pPr>
        <w:autoSpaceDE w:val="0"/>
        <w:jc w:val="center"/>
        <w:rPr>
          <w:b/>
          <w:sz w:val="24"/>
          <w:szCs w:val="24"/>
        </w:rPr>
      </w:pPr>
    </w:p>
    <w:p w:rsidR="00996913" w:rsidRDefault="00996913" w:rsidP="007C7A39">
      <w:pPr>
        <w:autoSpaceDE w:val="0"/>
        <w:jc w:val="center"/>
        <w:rPr>
          <w:b/>
          <w:sz w:val="24"/>
          <w:szCs w:val="24"/>
        </w:rPr>
      </w:pPr>
    </w:p>
    <w:p w:rsidR="001E60F3" w:rsidRDefault="001E60F3" w:rsidP="007C7A39">
      <w:pPr>
        <w:autoSpaceDE w:val="0"/>
        <w:jc w:val="center"/>
        <w:rPr>
          <w:b/>
          <w:sz w:val="24"/>
          <w:szCs w:val="24"/>
        </w:rPr>
      </w:pPr>
    </w:p>
    <w:p w:rsidR="001E60F3" w:rsidRDefault="001E60F3" w:rsidP="007C7A39">
      <w:pPr>
        <w:autoSpaceDE w:val="0"/>
        <w:jc w:val="center"/>
        <w:rPr>
          <w:b/>
          <w:sz w:val="24"/>
          <w:szCs w:val="24"/>
        </w:rPr>
      </w:pPr>
    </w:p>
    <w:bookmarkEnd w:id="24"/>
    <w:p w:rsidR="000D7E23" w:rsidRPr="00F4181E" w:rsidRDefault="001E60F3" w:rsidP="007C7A39">
      <w:pPr>
        <w:autoSpaceDE w:val="0"/>
        <w:jc w:val="center"/>
        <w:rPr>
          <w:b/>
          <w:sz w:val="24"/>
          <w:szCs w:val="24"/>
        </w:rPr>
      </w:pPr>
      <w:r>
        <w:rPr>
          <w:b/>
          <w:sz w:val="24"/>
          <w:szCs w:val="24"/>
        </w:rPr>
        <w:t>РА</w:t>
      </w:r>
      <w:r w:rsidR="000D7E23" w:rsidRPr="00F4181E">
        <w:rPr>
          <w:b/>
          <w:sz w:val="24"/>
          <w:szCs w:val="24"/>
        </w:rPr>
        <w:t xml:space="preserve">ЗДЕЛ </w:t>
      </w:r>
      <w:r w:rsidR="007C7A39" w:rsidRPr="00F4181E">
        <w:rPr>
          <w:b/>
          <w:sz w:val="24"/>
          <w:szCs w:val="24"/>
          <w:lang w:val="en-US"/>
        </w:rPr>
        <w:t>IV</w:t>
      </w:r>
      <w:r w:rsidR="007C7A39" w:rsidRPr="00F4181E">
        <w:rPr>
          <w:b/>
          <w:sz w:val="24"/>
          <w:szCs w:val="24"/>
        </w:rPr>
        <w:t>.</w:t>
      </w:r>
    </w:p>
    <w:p w:rsidR="001B2FCD" w:rsidRPr="00F4181E" w:rsidRDefault="007C7A39" w:rsidP="007C7A39">
      <w:pPr>
        <w:autoSpaceDE w:val="0"/>
        <w:jc w:val="center"/>
        <w:rPr>
          <w:b/>
          <w:sz w:val="24"/>
          <w:szCs w:val="24"/>
        </w:rPr>
      </w:pPr>
      <w:r w:rsidRPr="00F4181E">
        <w:rPr>
          <w:b/>
          <w:sz w:val="24"/>
          <w:szCs w:val="24"/>
        </w:rPr>
        <w:t xml:space="preserve"> ФОРМЫ </w:t>
      </w:r>
      <w:proofErr w:type="gramStart"/>
      <w:r w:rsidRPr="00F4181E">
        <w:rPr>
          <w:b/>
          <w:sz w:val="24"/>
          <w:szCs w:val="24"/>
        </w:rPr>
        <w:t>КОНТРОЛЯ ЗА</w:t>
      </w:r>
      <w:proofErr w:type="gramEnd"/>
      <w:r w:rsidRPr="00F4181E">
        <w:rPr>
          <w:b/>
          <w:sz w:val="24"/>
          <w:szCs w:val="24"/>
        </w:rPr>
        <w:t xml:space="preserve"> ИСПОЛНЕНИЕМ </w:t>
      </w:r>
    </w:p>
    <w:p w:rsidR="007C7A39" w:rsidRPr="00F4181E" w:rsidRDefault="007C7A39" w:rsidP="007C7A39">
      <w:pPr>
        <w:autoSpaceDE w:val="0"/>
        <w:jc w:val="center"/>
        <w:rPr>
          <w:b/>
          <w:sz w:val="24"/>
          <w:szCs w:val="24"/>
        </w:rPr>
      </w:pPr>
      <w:r w:rsidRPr="00F4181E">
        <w:rPr>
          <w:b/>
          <w:sz w:val="24"/>
          <w:szCs w:val="24"/>
        </w:rPr>
        <w:t xml:space="preserve">АДМИНИСТРАТИВНОГО РЕГЛАМЕНТА                         </w:t>
      </w:r>
    </w:p>
    <w:p w:rsidR="007C7A39" w:rsidRPr="00F4181E" w:rsidRDefault="007C7A39" w:rsidP="007C7A39">
      <w:pPr>
        <w:autoSpaceDE w:val="0"/>
        <w:ind w:firstLine="709"/>
        <w:jc w:val="both"/>
        <w:rPr>
          <w:sz w:val="24"/>
          <w:szCs w:val="24"/>
        </w:rPr>
      </w:pPr>
    </w:p>
    <w:p w:rsidR="007C7A39" w:rsidRPr="00F4181E" w:rsidRDefault="00996913" w:rsidP="00EE3E17">
      <w:pPr>
        <w:jc w:val="both"/>
        <w:rPr>
          <w:b/>
          <w:sz w:val="24"/>
          <w:szCs w:val="24"/>
        </w:rPr>
      </w:pPr>
      <w:r>
        <w:rPr>
          <w:b/>
          <w:sz w:val="24"/>
          <w:szCs w:val="24"/>
        </w:rPr>
        <w:t>31</w:t>
      </w:r>
      <w:r w:rsidR="007C7A39" w:rsidRPr="00F4181E">
        <w:rPr>
          <w:b/>
          <w:sz w:val="24"/>
          <w:szCs w:val="24"/>
        </w:rPr>
        <w:t xml:space="preserve">. Порядок осуществления текущего </w:t>
      </w:r>
      <w:proofErr w:type="gramStart"/>
      <w:r w:rsidR="007C7A39" w:rsidRPr="00F4181E">
        <w:rPr>
          <w:b/>
          <w:sz w:val="24"/>
          <w:szCs w:val="24"/>
        </w:rPr>
        <w:t>контроля за</w:t>
      </w:r>
      <w:proofErr w:type="gramEnd"/>
      <w:r w:rsidR="007C7A39" w:rsidRPr="00F4181E">
        <w:rPr>
          <w:b/>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.1.</w:t>
      </w:r>
      <w:r w:rsidRPr="00F4181E">
        <w:rPr>
          <w:sz w:val="24"/>
          <w:szCs w:val="24"/>
        </w:rPr>
        <w:t xml:space="preserve"> Текущий </w:t>
      </w:r>
      <w:proofErr w:type="gramStart"/>
      <w:r w:rsidRPr="00F4181E">
        <w:rPr>
          <w:sz w:val="24"/>
          <w:szCs w:val="24"/>
        </w:rPr>
        <w:t>контроль за</w:t>
      </w:r>
      <w:proofErr w:type="gramEnd"/>
      <w:r w:rsidRPr="00F4181E">
        <w:rPr>
          <w:sz w:val="24"/>
          <w:szCs w:val="24"/>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AE59EC" w:rsidRPr="00E66D46">
        <w:rPr>
          <w:sz w:val="24"/>
          <w:szCs w:val="24"/>
        </w:rPr>
        <w:t>муниципального образования «Муниципальный округ Вавожский район Удмуртской Республики»</w:t>
      </w:r>
      <w:r w:rsidRPr="00F4181E">
        <w:rPr>
          <w:sz w:val="24"/>
          <w:szCs w:val="24"/>
        </w:rPr>
        <w:t xml:space="preserve">. </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.2.</w:t>
      </w:r>
      <w:r w:rsidRPr="00F4181E">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.3.</w:t>
      </w:r>
      <w:r w:rsidRPr="00F4181E">
        <w:rPr>
          <w:sz w:val="24"/>
          <w:szCs w:val="24"/>
        </w:rPr>
        <w:t xml:space="preserve"> Текущий контроль осуществляется постоянно на протяжении предоставления муниципальной услуги.</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.4.</w:t>
      </w:r>
      <w:r w:rsidRPr="00F4181E">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6205E1">
        <w:rPr>
          <w:sz w:val="24"/>
          <w:szCs w:val="24"/>
        </w:rPr>
        <w:t>Вавожск</w:t>
      </w:r>
      <w:r w:rsidR="00AE59EC">
        <w:rPr>
          <w:sz w:val="24"/>
          <w:szCs w:val="24"/>
        </w:rPr>
        <w:t>ого</w:t>
      </w:r>
      <w:r w:rsidR="006205E1">
        <w:rPr>
          <w:sz w:val="24"/>
          <w:szCs w:val="24"/>
        </w:rPr>
        <w:t xml:space="preserve"> район</w:t>
      </w:r>
      <w:r w:rsidR="00AE59EC">
        <w:rPr>
          <w:sz w:val="24"/>
          <w:szCs w:val="24"/>
        </w:rPr>
        <w:t>а</w:t>
      </w:r>
      <w:r w:rsidRPr="00F4181E">
        <w:rPr>
          <w:sz w:val="24"/>
          <w:szCs w:val="24"/>
        </w:rPr>
        <w:t>,</w:t>
      </w:r>
      <w:r w:rsidR="000D7E23" w:rsidRPr="00F4181E">
        <w:rPr>
          <w:sz w:val="24"/>
          <w:szCs w:val="24"/>
        </w:rPr>
        <w:t xml:space="preserve"> МФЦ</w:t>
      </w:r>
      <w:r w:rsidRPr="00F4181E">
        <w:rPr>
          <w:sz w:val="24"/>
          <w:szCs w:val="24"/>
        </w:rPr>
        <w:t xml:space="preserve"> устная и письменная информация должностных лиц, участвующих в предоставлении муниципальной услуги.</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.5.</w:t>
      </w:r>
      <w:r w:rsidRPr="00F4181E">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AE59EC" w:rsidRPr="00E66D46">
        <w:rPr>
          <w:sz w:val="24"/>
          <w:szCs w:val="24"/>
        </w:rPr>
        <w:t>муниципального образования «Муниципальный округ Вавожский район Удмуртской Республики»</w:t>
      </w:r>
      <w:r w:rsidRPr="00F4181E">
        <w:rPr>
          <w:sz w:val="24"/>
          <w:szCs w:val="24"/>
        </w:rPr>
        <w:t xml:space="preserve">, а также осуществляют срочные меры по устранению нарушений. </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1</w:t>
      </w:r>
      <w:r w:rsidRPr="00F4181E">
        <w:rPr>
          <w:b/>
          <w:sz w:val="24"/>
          <w:szCs w:val="24"/>
        </w:rPr>
        <w:t>.6.</w:t>
      </w:r>
      <w:r w:rsidRPr="00F4181E">
        <w:rPr>
          <w:sz w:val="24"/>
          <w:szCs w:val="24"/>
        </w:rPr>
        <w:t xml:space="preserve"> По результатам проверок Глава </w:t>
      </w:r>
      <w:r w:rsidR="00AE59EC" w:rsidRPr="00E66D46">
        <w:rPr>
          <w:sz w:val="24"/>
          <w:szCs w:val="24"/>
        </w:rPr>
        <w:t>муниципального образования «Муниципальный округ Вавожский район Удмуртской Республики»</w:t>
      </w:r>
      <w:r w:rsidRPr="00F4181E">
        <w:rPr>
          <w:sz w:val="24"/>
          <w:szCs w:val="24"/>
        </w:rPr>
        <w:t xml:space="preserve"> дает указания по устранению выявленных нарушений </w:t>
      </w:r>
      <w:r w:rsidRPr="00F4181E">
        <w:rPr>
          <w:sz w:val="24"/>
          <w:szCs w:val="24"/>
        </w:rPr>
        <w:lastRenderedPageBreak/>
        <w:t>и контролирует их исполнение.</w:t>
      </w:r>
    </w:p>
    <w:p w:rsidR="007C7A39" w:rsidRPr="00F4181E" w:rsidRDefault="00996913" w:rsidP="0070195F">
      <w:pPr>
        <w:widowControl w:val="0"/>
        <w:jc w:val="both"/>
        <w:rPr>
          <w:sz w:val="24"/>
          <w:szCs w:val="24"/>
        </w:rPr>
      </w:pPr>
      <w:r>
        <w:rPr>
          <w:b/>
          <w:bCs/>
          <w:sz w:val="24"/>
          <w:szCs w:val="24"/>
        </w:rPr>
        <w:t>31</w:t>
      </w:r>
      <w:r w:rsidR="0070195F" w:rsidRPr="00F4181E">
        <w:rPr>
          <w:b/>
          <w:bCs/>
          <w:sz w:val="24"/>
          <w:szCs w:val="24"/>
        </w:rPr>
        <w:t>.7.</w:t>
      </w:r>
      <w:r w:rsidR="0070195F" w:rsidRPr="00F4181E">
        <w:rPr>
          <w:sz w:val="24"/>
          <w:szCs w:val="24"/>
        </w:rPr>
        <w:t xml:space="preserve"> Текущий </w:t>
      </w:r>
      <w:proofErr w:type="gramStart"/>
      <w:r w:rsidR="0070195F" w:rsidRPr="00F4181E">
        <w:rPr>
          <w:sz w:val="24"/>
          <w:szCs w:val="24"/>
        </w:rPr>
        <w:t>контроль за</w:t>
      </w:r>
      <w:proofErr w:type="gramEnd"/>
      <w:r w:rsidR="0070195F" w:rsidRPr="00F4181E">
        <w:rPr>
          <w:sz w:val="24"/>
          <w:szCs w:val="24"/>
        </w:rPr>
        <w:t xml:space="preserve">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w:t>
      </w:r>
      <w:r w:rsidR="006205E1">
        <w:rPr>
          <w:sz w:val="24"/>
          <w:szCs w:val="24"/>
        </w:rPr>
        <w:t xml:space="preserve"> и Администрацией Вавожск</w:t>
      </w:r>
      <w:r w:rsidR="00AE59EC">
        <w:rPr>
          <w:sz w:val="24"/>
          <w:szCs w:val="24"/>
        </w:rPr>
        <w:t>ого</w:t>
      </w:r>
      <w:r w:rsidR="006205E1">
        <w:rPr>
          <w:sz w:val="24"/>
          <w:szCs w:val="24"/>
        </w:rPr>
        <w:t xml:space="preserve"> район</w:t>
      </w:r>
      <w:r w:rsidR="00AE59EC">
        <w:rPr>
          <w:sz w:val="24"/>
          <w:szCs w:val="24"/>
        </w:rPr>
        <w:t>а</w:t>
      </w:r>
      <w:r w:rsidR="0070195F" w:rsidRPr="00F4181E">
        <w:rPr>
          <w:sz w:val="24"/>
          <w:szCs w:val="24"/>
        </w:rPr>
        <w:t>.</w:t>
      </w:r>
    </w:p>
    <w:p w:rsidR="0070195F" w:rsidRPr="00F4181E" w:rsidRDefault="0070195F" w:rsidP="0070195F">
      <w:pPr>
        <w:widowControl w:val="0"/>
        <w:jc w:val="both"/>
        <w:rPr>
          <w:sz w:val="24"/>
          <w:szCs w:val="24"/>
        </w:rPr>
      </w:pPr>
    </w:p>
    <w:p w:rsidR="007C7A39" w:rsidRPr="00F4181E" w:rsidRDefault="007C7A39" w:rsidP="00B81B50">
      <w:pPr>
        <w:jc w:val="both"/>
        <w:rPr>
          <w:b/>
          <w:sz w:val="24"/>
          <w:szCs w:val="24"/>
        </w:rPr>
      </w:pPr>
      <w:r w:rsidRPr="00F4181E">
        <w:rPr>
          <w:b/>
          <w:sz w:val="24"/>
          <w:szCs w:val="24"/>
        </w:rPr>
        <w:t>3</w:t>
      </w:r>
      <w:r w:rsidR="00996913">
        <w:rPr>
          <w:b/>
          <w:sz w:val="24"/>
          <w:szCs w:val="24"/>
        </w:rPr>
        <w:t>2</w:t>
      </w:r>
      <w:r w:rsidRPr="00F4181E">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F4181E">
        <w:rPr>
          <w:sz w:val="24"/>
          <w:szCs w:val="24"/>
        </w:rPr>
        <w:t xml:space="preserve"> </w:t>
      </w:r>
      <w:r w:rsidRPr="00F4181E">
        <w:rPr>
          <w:b/>
          <w:sz w:val="24"/>
          <w:szCs w:val="24"/>
        </w:rPr>
        <w:t xml:space="preserve">порядок и формы </w:t>
      </w:r>
      <w:proofErr w:type="gramStart"/>
      <w:r w:rsidRPr="00F4181E">
        <w:rPr>
          <w:b/>
          <w:sz w:val="24"/>
          <w:szCs w:val="24"/>
        </w:rPr>
        <w:t>контроля за</w:t>
      </w:r>
      <w:proofErr w:type="gramEnd"/>
      <w:r w:rsidRPr="00F4181E">
        <w:rPr>
          <w:b/>
          <w:sz w:val="24"/>
          <w:szCs w:val="24"/>
        </w:rPr>
        <w:t xml:space="preserve"> полнотой и качеством предоставления муниципальной услуги</w:t>
      </w:r>
    </w:p>
    <w:p w:rsidR="000B5106" w:rsidRPr="00F4181E" w:rsidRDefault="000B5106" w:rsidP="000B5106">
      <w:pPr>
        <w:widowControl w:val="0"/>
        <w:jc w:val="both"/>
        <w:rPr>
          <w:bCs/>
          <w:sz w:val="24"/>
          <w:szCs w:val="24"/>
        </w:rPr>
      </w:pPr>
      <w:bookmarkStart w:id="25" w:name="_Hlk14265378"/>
      <w:bookmarkStart w:id="26" w:name="_Hlk14265447"/>
      <w:r w:rsidRPr="00F4181E">
        <w:rPr>
          <w:b/>
          <w:sz w:val="24"/>
          <w:szCs w:val="24"/>
        </w:rPr>
        <w:t>3</w:t>
      </w:r>
      <w:r w:rsidR="00996913">
        <w:rPr>
          <w:b/>
          <w:sz w:val="24"/>
          <w:szCs w:val="24"/>
        </w:rPr>
        <w:t>2</w:t>
      </w:r>
      <w:r w:rsidRPr="00F4181E">
        <w:rPr>
          <w:b/>
          <w:sz w:val="24"/>
          <w:szCs w:val="24"/>
        </w:rPr>
        <w:t>.</w:t>
      </w:r>
      <w:r w:rsidR="00E9279D" w:rsidRPr="00F4181E">
        <w:rPr>
          <w:b/>
          <w:sz w:val="24"/>
          <w:szCs w:val="24"/>
        </w:rPr>
        <w:t>1</w:t>
      </w:r>
      <w:r w:rsidRPr="00F4181E">
        <w:rPr>
          <w:bCs/>
          <w:sz w:val="24"/>
          <w:szCs w:val="24"/>
        </w:rPr>
        <w:t>. Плановые проверки проводятся на чаще одного раза в три года.</w:t>
      </w:r>
    </w:p>
    <w:p w:rsidR="000B5106" w:rsidRPr="00F4181E" w:rsidRDefault="000B5106" w:rsidP="000B5106">
      <w:pPr>
        <w:widowControl w:val="0"/>
        <w:jc w:val="both"/>
        <w:rPr>
          <w:bCs/>
          <w:sz w:val="24"/>
          <w:szCs w:val="24"/>
        </w:rPr>
      </w:pPr>
      <w:r w:rsidRPr="00F4181E">
        <w:rPr>
          <w:b/>
          <w:sz w:val="24"/>
          <w:szCs w:val="24"/>
        </w:rPr>
        <w:t>3</w:t>
      </w:r>
      <w:r w:rsidR="00996913">
        <w:rPr>
          <w:b/>
          <w:sz w:val="24"/>
          <w:szCs w:val="24"/>
        </w:rPr>
        <w:t>2</w:t>
      </w:r>
      <w:r w:rsidRPr="00F4181E">
        <w:rPr>
          <w:b/>
          <w:sz w:val="24"/>
          <w:szCs w:val="24"/>
        </w:rPr>
        <w:t>.</w:t>
      </w:r>
      <w:r w:rsidR="00E9279D" w:rsidRPr="00F4181E">
        <w:rPr>
          <w:b/>
          <w:sz w:val="24"/>
          <w:szCs w:val="24"/>
        </w:rPr>
        <w:t>2</w:t>
      </w:r>
      <w:r w:rsidRPr="00F4181E">
        <w:rPr>
          <w:bCs/>
          <w:sz w:val="24"/>
          <w:szCs w:val="24"/>
        </w:rPr>
        <w:t>. Плановые проверки осуществляются по следующим направлениям:</w:t>
      </w:r>
    </w:p>
    <w:p w:rsidR="000B5106" w:rsidRPr="00F4181E" w:rsidRDefault="000B5106" w:rsidP="000B5106">
      <w:pPr>
        <w:widowControl w:val="0"/>
        <w:jc w:val="both"/>
        <w:rPr>
          <w:bCs/>
          <w:sz w:val="24"/>
          <w:szCs w:val="24"/>
        </w:rPr>
      </w:pPr>
      <w:r w:rsidRPr="00F4181E">
        <w:rPr>
          <w:bCs/>
          <w:sz w:val="24"/>
          <w:szCs w:val="24"/>
        </w:rPr>
        <w:t>1) организация работы по предоставлению муниципальной услуги;</w:t>
      </w:r>
    </w:p>
    <w:p w:rsidR="000B5106" w:rsidRPr="00F4181E" w:rsidRDefault="000B5106" w:rsidP="000B5106">
      <w:pPr>
        <w:widowControl w:val="0"/>
        <w:jc w:val="both"/>
        <w:rPr>
          <w:bCs/>
          <w:sz w:val="24"/>
          <w:szCs w:val="24"/>
        </w:rPr>
      </w:pPr>
      <w:r w:rsidRPr="00F4181E">
        <w:rPr>
          <w:bCs/>
          <w:sz w:val="24"/>
          <w:szCs w:val="24"/>
        </w:rPr>
        <w:t>2) полнота и качество предоставления муниципальной услуги;</w:t>
      </w:r>
    </w:p>
    <w:p w:rsidR="000B5106" w:rsidRPr="00F4181E" w:rsidRDefault="000B5106" w:rsidP="000B5106">
      <w:pPr>
        <w:widowControl w:val="0"/>
        <w:jc w:val="both"/>
        <w:rPr>
          <w:bCs/>
          <w:sz w:val="24"/>
          <w:szCs w:val="24"/>
        </w:rPr>
      </w:pPr>
      <w:r w:rsidRPr="00F4181E">
        <w:rPr>
          <w:bCs/>
          <w:sz w:val="24"/>
          <w:szCs w:val="24"/>
        </w:rPr>
        <w:t>3) осуществление текущего контроля.</w:t>
      </w:r>
    </w:p>
    <w:p w:rsidR="000B5106" w:rsidRPr="00F4181E" w:rsidRDefault="000B5106" w:rsidP="000B5106">
      <w:pPr>
        <w:widowControl w:val="0"/>
        <w:jc w:val="both"/>
        <w:rPr>
          <w:bCs/>
          <w:sz w:val="24"/>
          <w:szCs w:val="24"/>
        </w:rPr>
      </w:pPr>
      <w:r w:rsidRPr="00F4181E">
        <w:rPr>
          <w:b/>
          <w:sz w:val="24"/>
          <w:szCs w:val="24"/>
        </w:rPr>
        <w:t>3</w:t>
      </w:r>
      <w:r w:rsidR="00996913">
        <w:rPr>
          <w:b/>
          <w:sz w:val="24"/>
          <w:szCs w:val="24"/>
        </w:rPr>
        <w:t>2</w:t>
      </w:r>
      <w:r w:rsidR="00E9279D" w:rsidRPr="00F4181E">
        <w:rPr>
          <w:b/>
          <w:sz w:val="24"/>
          <w:szCs w:val="24"/>
        </w:rPr>
        <w:t>.</w:t>
      </w:r>
      <w:r w:rsidR="00EE3E17" w:rsidRPr="00F4181E">
        <w:rPr>
          <w:b/>
          <w:sz w:val="24"/>
          <w:szCs w:val="24"/>
        </w:rPr>
        <w:t>3</w:t>
      </w:r>
      <w:r w:rsidRPr="00F4181E">
        <w:rPr>
          <w:b/>
          <w:sz w:val="24"/>
          <w:szCs w:val="24"/>
        </w:rPr>
        <w:t>.</w:t>
      </w:r>
      <w:r w:rsidRPr="00F4181E">
        <w:rPr>
          <w:bCs/>
          <w:sz w:val="24"/>
          <w:szCs w:val="24"/>
        </w:rPr>
        <w:t xml:space="preserve"> </w:t>
      </w:r>
      <w:proofErr w:type="gramStart"/>
      <w:r w:rsidRPr="00F4181E">
        <w:rPr>
          <w:bCs/>
          <w:sz w:val="24"/>
          <w:szCs w:val="24"/>
        </w:rPr>
        <w:t>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B5106" w:rsidRPr="00F4181E" w:rsidRDefault="000B5106" w:rsidP="000B5106">
      <w:pPr>
        <w:widowControl w:val="0"/>
        <w:jc w:val="both"/>
        <w:rPr>
          <w:bCs/>
          <w:sz w:val="24"/>
          <w:szCs w:val="24"/>
        </w:rPr>
      </w:pPr>
      <w:r w:rsidRPr="00F4181E">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AE59EC">
        <w:rPr>
          <w:bCs/>
          <w:sz w:val="24"/>
          <w:szCs w:val="24"/>
        </w:rPr>
        <w:t xml:space="preserve"> </w:t>
      </w:r>
      <w:r w:rsidR="006205E1">
        <w:rPr>
          <w:bCs/>
          <w:sz w:val="24"/>
          <w:szCs w:val="24"/>
        </w:rPr>
        <w:t>Вавожск</w:t>
      </w:r>
      <w:r w:rsidR="00AE59EC">
        <w:rPr>
          <w:bCs/>
          <w:sz w:val="24"/>
          <w:szCs w:val="24"/>
        </w:rPr>
        <w:t>ого</w:t>
      </w:r>
      <w:r w:rsidR="006205E1">
        <w:rPr>
          <w:bCs/>
          <w:sz w:val="24"/>
          <w:szCs w:val="24"/>
        </w:rPr>
        <w:t xml:space="preserve"> район</w:t>
      </w:r>
      <w:r w:rsidR="00AE59EC">
        <w:rPr>
          <w:bCs/>
          <w:sz w:val="24"/>
          <w:szCs w:val="24"/>
        </w:rPr>
        <w:t>а</w:t>
      </w:r>
      <w:r w:rsidRPr="00F4181E">
        <w:rPr>
          <w:bCs/>
          <w:sz w:val="24"/>
          <w:szCs w:val="24"/>
        </w:rPr>
        <w:t>.</w:t>
      </w:r>
      <w:r w:rsidRPr="00F4181E">
        <w:t xml:space="preserve"> </w:t>
      </w:r>
      <w:r w:rsidRPr="00F4181E">
        <w:rPr>
          <w:bCs/>
          <w:sz w:val="24"/>
          <w:szCs w:val="24"/>
        </w:rPr>
        <w:t>К проверке, при необходимости, могут привлекаться представители уполномоченных органов.</w:t>
      </w:r>
    </w:p>
    <w:p w:rsidR="000B5106" w:rsidRPr="00F4181E" w:rsidRDefault="000B5106" w:rsidP="000B5106">
      <w:pPr>
        <w:widowControl w:val="0"/>
        <w:jc w:val="both"/>
        <w:rPr>
          <w:bCs/>
          <w:sz w:val="24"/>
          <w:szCs w:val="24"/>
        </w:rPr>
      </w:pPr>
      <w:r w:rsidRPr="00F4181E">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F4181E" w:rsidRDefault="000B5106" w:rsidP="000B5106">
      <w:pPr>
        <w:widowControl w:val="0"/>
        <w:jc w:val="both"/>
        <w:rPr>
          <w:bCs/>
          <w:sz w:val="24"/>
          <w:szCs w:val="24"/>
        </w:rPr>
      </w:pPr>
      <w:r w:rsidRPr="00F4181E">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F4181E" w:rsidRDefault="000B5106" w:rsidP="000B5106">
      <w:pPr>
        <w:widowControl w:val="0"/>
        <w:jc w:val="both"/>
        <w:rPr>
          <w:bCs/>
          <w:sz w:val="24"/>
          <w:szCs w:val="24"/>
        </w:rPr>
      </w:pPr>
      <w:r w:rsidRPr="00F4181E">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F4181E" w:rsidRDefault="00996913" w:rsidP="007C7A39">
      <w:pPr>
        <w:widowControl w:val="0"/>
        <w:jc w:val="both"/>
        <w:rPr>
          <w:sz w:val="24"/>
          <w:szCs w:val="24"/>
        </w:rPr>
      </w:pPr>
      <w:r>
        <w:rPr>
          <w:b/>
          <w:sz w:val="24"/>
          <w:szCs w:val="24"/>
        </w:rPr>
        <w:t>32</w:t>
      </w:r>
      <w:r w:rsidR="00E9279D" w:rsidRPr="00F4181E">
        <w:rPr>
          <w:b/>
          <w:sz w:val="24"/>
          <w:szCs w:val="24"/>
        </w:rPr>
        <w:t>.</w:t>
      </w:r>
      <w:r w:rsidR="00EE3E17" w:rsidRPr="00F4181E">
        <w:rPr>
          <w:b/>
          <w:sz w:val="24"/>
          <w:szCs w:val="24"/>
        </w:rPr>
        <w:t>4</w:t>
      </w:r>
      <w:r w:rsidR="007C7A39" w:rsidRPr="00F4181E">
        <w:rPr>
          <w:b/>
          <w:sz w:val="24"/>
          <w:szCs w:val="24"/>
        </w:rPr>
        <w:t>.</w:t>
      </w:r>
      <w:r w:rsidR="007C7A39" w:rsidRPr="00F4181E">
        <w:rPr>
          <w:sz w:val="24"/>
          <w:szCs w:val="24"/>
        </w:rPr>
        <w:t xml:space="preserve"> Внеплановые проверки проводятся:</w:t>
      </w:r>
    </w:p>
    <w:p w:rsidR="007C7A39" w:rsidRPr="00F4181E" w:rsidRDefault="00E9279D" w:rsidP="00E9279D">
      <w:pPr>
        <w:widowControl w:val="0"/>
        <w:jc w:val="both"/>
        <w:rPr>
          <w:sz w:val="24"/>
          <w:szCs w:val="24"/>
        </w:rPr>
      </w:pPr>
      <w:r w:rsidRPr="00F4181E">
        <w:rPr>
          <w:sz w:val="24"/>
          <w:szCs w:val="24"/>
        </w:rPr>
        <w:t xml:space="preserve">     </w:t>
      </w:r>
      <w:r w:rsidR="007C7A39" w:rsidRPr="00F4181E">
        <w:rPr>
          <w:sz w:val="24"/>
          <w:szCs w:val="24"/>
        </w:rPr>
        <w:t xml:space="preserve">1) </w:t>
      </w:r>
      <w:r w:rsidR="00EE3E17" w:rsidRPr="00F4181E">
        <w:rPr>
          <w:sz w:val="24"/>
          <w:szCs w:val="24"/>
        </w:rPr>
        <w:t>п</w:t>
      </w:r>
      <w:r w:rsidR="007C7A39" w:rsidRPr="00F4181E">
        <w:rPr>
          <w:sz w:val="24"/>
          <w:szCs w:val="24"/>
        </w:rPr>
        <w:t xml:space="preserve">о поручению </w:t>
      </w:r>
      <w:r w:rsidR="007C7A39" w:rsidRPr="006F1253">
        <w:rPr>
          <w:sz w:val="24"/>
          <w:szCs w:val="24"/>
        </w:rPr>
        <w:t xml:space="preserve">Главы </w:t>
      </w:r>
      <w:r w:rsidR="00AE59EC" w:rsidRPr="00E66D46">
        <w:rPr>
          <w:sz w:val="24"/>
          <w:szCs w:val="24"/>
        </w:rPr>
        <w:t>муниципального образования «Муниципальный округ Вавожский район Удмуртской Республики»</w:t>
      </w:r>
      <w:r w:rsidR="007C7A39" w:rsidRPr="006F1253">
        <w:rPr>
          <w:sz w:val="24"/>
          <w:szCs w:val="24"/>
        </w:rPr>
        <w:t xml:space="preserve">, </w:t>
      </w:r>
      <w:r w:rsidR="007C7A39" w:rsidRPr="00F4181E">
        <w:rPr>
          <w:color w:val="000000"/>
          <w:sz w:val="24"/>
          <w:szCs w:val="24"/>
        </w:rPr>
        <w:t xml:space="preserve">а также на основании запросов </w:t>
      </w:r>
      <w:r w:rsidR="007C7A39" w:rsidRPr="00F4181E">
        <w:rPr>
          <w:sz w:val="24"/>
          <w:szCs w:val="24"/>
        </w:rPr>
        <w:t>уполномоченных органов;</w:t>
      </w:r>
    </w:p>
    <w:p w:rsidR="007C7A39" w:rsidRPr="00F4181E" w:rsidRDefault="00E9279D" w:rsidP="00E9279D">
      <w:pPr>
        <w:widowControl w:val="0"/>
        <w:jc w:val="both"/>
        <w:rPr>
          <w:sz w:val="24"/>
          <w:szCs w:val="24"/>
        </w:rPr>
      </w:pPr>
      <w:r w:rsidRPr="00F4181E">
        <w:rPr>
          <w:color w:val="000000"/>
          <w:sz w:val="24"/>
          <w:szCs w:val="24"/>
        </w:rPr>
        <w:t xml:space="preserve">     </w:t>
      </w:r>
      <w:r w:rsidR="007C7A39" w:rsidRPr="00F4181E">
        <w:rPr>
          <w:color w:val="000000"/>
          <w:sz w:val="24"/>
          <w:szCs w:val="24"/>
        </w:rPr>
        <w:t>2)</w:t>
      </w:r>
      <w:r w:rsidR="007C7A39" w:rsidRPr="00F4181E">
        <w:rPr>
          <w:sz w:val="24"/>
          <w:szCs w:val="24"/>
        </w:rPr>
        <w:t xml:space="preserve"> </w:t>
      </w:r>
      <w:r w:rsidR="00EE3E17" w:rsidRPr="00F4181E">
        <w:rPr>
          <w:sz w:val="24"/>
          <w:szCs w:val="24"/>
        </w:rPr>
        <w:t>н</w:t>
      </w:r>
      <w:r w:rsidR="007C7A39" w:rsidRPr="00F4181E">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F4181E" w:rsidRDefault="00E9279D" w:rsidP="00E9279D">
      <w:pPr>
        <w:widowControl w:val="0"/>
        <w:jc w:val="both"/>
        <w:rPr>
          <w:sz w:val="24"/>
          <w:szCs w:val="24"/>
        </w:rPr>
      </w:pPr>
      <w:r w:rsidRPr="00F4181E">
        <w:rPr>
          <w:sz w:val="24"/>
          <w:szCs w:val="24"/>
        </w:rPr>
        <w:t xml:space="preserve">     </w:t>
      </w:r>
      <w:r w:rsidR="007C7A39" w:rsidRPr="00F4181E">
        <w:rPr>
          <w:sz w:val="24"/>
          <w:szCs w:val="24"/>
        </w:rPr>
        <w:t xml:space="preserve">3) </w:t>
      </w:r>
      <w:r w:rsidR="00EE3E17" w:rsidRPr="00F4181E">
        <w:rPr>
          <w:sz w:val="24"/>
          <w:szCs w:val="24"/>
        </w:rPr>
        <w:t>п</w:t>
      </w:r>
      <w:r w:rsidR="007C7A39" w:rsidRPr="00F4181E">
        <w:rPr>
          <w:sz w:val="24"/>
          <w:szCs w:val="24"/>
        </w:rPr>
        <w:t>ри необходимости, выявленной по результатам плановой проверки.</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2</w:t>
      </w:r>
      <w:r w:rsidRPr="00F4181E">
        <w:rPr>
          <w:b/>
          <w:sz w:val="24"/>
          <w:szCs w:val="24"/>
        </w:rPr>
        <w:t>.</w:t>
      </w:r>
      <w:r w:rsidR="00EE3E17" w:rsidRPr="00F4181E">
        <w:rPr>
          <w:b/>
          <w:sz w:val="24"/>
          <w:szCs w:val="24"/>
        </w:rPr>
        <w:t>5</w:t>
      </w:r>
      <w:r w:rsidRPr="00F4181E">
        <w:rPr>
          <w:b/>
          <w:sz w:val="24"/>
          <w:szCs w:val="24"/>
        </w:rPr>
        <w:t>.</w:t>
      </w:r>
      <w:r w:rsidRPr="00F4181E">
        <w:rPr>
          <w:sz w:val="24"/>
          <w:szCs w:val="24"/>
        </w:rPr>
        <w:t xml:space="preserve"> Продолжительность плановых и внеплановых проверок не должна превышать один месяц. </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2</w:t>
      </w:r>
      <w:r w:rsidR="00E9279D" w:rsidRPr="00F4181E">
        <w:rPr>
          <w:b/>
          <w:sz w:val="24"/>
          <w:szCs w:val="24"/>
        </w:rPr>
        <w:t>.</w:t>
      </w:r>
      <w:r w:rsidR="00EE3E17" w:rsidRPr="00F4181E">
        <w:rPr>
          <w:b/>
          <w:sz w:val="24"/>
          <w:szCs w:val="24"/>
        </w:rPr>
        <w:t>6</w:t>
      </w:r>
      <w:r w:rsidRPr="00F4181E">
        <w:rPr>
          <w:b/>
          <w:sz w:val="24"/>
          <w:szCs w:val="24"/>
        </w:rPr>
        <w:t>.</w:t>
      </w:r>
      <w:r w:rsidRPr="00F4181E">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25"/>
    <w:p w:rsidR="007C7A39" w:rsidRPr="00F4181E" w:rsidRDefault="007C7A39" w:rsidP="007C7A39">
      <w:pPr>
        <w:ind w:firstLine="601"/>
        <w:jc w:val="both"/>
        <w:rPr>
          <w:noProof/>
          <w:sz w:val="24"/>
          <w:szCs w:val="24"/>
        </w:rPr>
      </w:pPr>
    </w:p>
    <w:bookmarkEnd w:id="26"/>
    <w:p w:rsidR="007C7A39" w:rsidRPr="00F4181E" w:rsidRDefault="007C7A39" w:rsidP="00EE3E17">
      <w:pPr>
        <w:jc w:val="both"/>
        <w:rPr>
          <w:b/>
          <w:sz w:val="24"/>
          <w:szCs w:val="24"/>
        </w:rPr>
      </w:pPr>
      <w:r w:rsidRPr="00F4181E">
        <w:rPr>
          <w:b/>
          <w:sz w:val="24"/>
          <w:szCs w:val="24"/>
        </w:rPr>
        <w:t>3</w:t>
      </w:r>
      <w:r w:rsidR="00996913">
        <w:rPr>
          <w:b/>
          <w:sz w:val="24"/>
          <w:szCs w:val="24"/>
        </w:rPr>
        <w:t>3</w:t>
      </w:r>
      <w:r w:rsidRPr="00F4181E">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F4181E" w:rsidRDefault="007C7A39" w:rsidP="007C7A39">
      <w:pPr>
        <w:jc w:val="both"/>
        <w:rPr>
          <w:b/>
          <w:sz w:val="24"/>
          <w:szCs w:val="24"/>
        </w:rPr>
      </w:pPr>
      <w:bookmarkStart w:id="27" w:name="_Hlk14265485"/>
      <w:r w:rsidRPr="00F4181E">
        <w:rPr>
          <w:b/>
          <w:sz w:val="24"/>
          <w:szCs w:val="24"/>
        </w:rPr>
        <w:t>3</w:t>
      </w:r>
      <w:r w:rsidR="00996913">
        <w:rPr>
          <w:b/>
          <w:sz w:val="24"/>
          <w:szCs w:val="24"/>
        </w:rPr>
        <w:t>3</w:t>
      </w:r>
      <w:r w:rsidRPr="00F4181E">
        <w:rPr>
          <w:b/>
          <w:sz w:val="24"/>
          <w:szCs w:val="24"/>
        </w:rPr>
        <w:t>.</w:t>
      </w:r>
      <w:r w:rsidR="004E6200" w:rsidRPr="00F4181E">
        <w:rPr>
          <w:b/>
          <w:sz w:val="24"/>
          <w:szCs w:val="24"/>
        </w:rPr>
        <w:t>1</w:t>
      </w:r>
      <w:r w:rsidRPr="00F4181E">
        <w:rPr>
          <w:b/>
          <w:sz w:val="24"/>
          <w:szCs w:val="24"/>
        </w:rPr>
        <w:t>.</w:t>
      </w:r>
      <w:r w:rsidRPr="00F4181E">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F4181E">
        <w:rPr>
          <w:b/>
          <w:sz w:val="24"/>
          <w:szCs w:val="24"/>
        </w:rPr>
        <w:t xml:space="preserve"> </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3</w:t>
      </w:r>
      <w:r w:rsidRPr="00F4181E">
        <w:rPr>
          <w:b/>
          <w:sz w:val="24"/>
          <w:szCs w:val="24"/>
        </w:rPr>
        <w:t>.</w:t>
      </w:r>
      <w:r w:rsidR="004E6200" w:rsidRPr="00F4181E">
        <w:rPr>
          <w:b/>
          <w:sz w:val="24"/>
          <w:szCs w:val="24"/>
        </w:rPr>
        <w:t>2</w:t>
      </w:r>
      <w:r w:rsidRPr="00F4181E">
        <w:rPr>
          <w:b/>
          <w:sz w:val="24"/>
          <w:szCs w:val="24"/>
        </w:rPr>
        <w:t>.</w:t>
      </w:r>
      <w:r w:rsidRPr="00F4181E">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F4181E" w:rsidRDefault="007C7A39" w:rsidP="007C7A39">
      <w:pPr>
        <w:widowControl w:val="0"/>
        <w:jc w:val="both"/>
        <w:rPr>
          <w:sz w:val="24"/>
          <w:szCs w:val="24"/>
        </w:rPr>
      </w:pPr>
      <w:r w:rsidRPr="00F4181E">
        <w:rPr>
          <w:b/>
          <w:sz w:val="24"/>
          <w:szCs w:val="24"/>
        </w:rPr>
        <w:t>3</w:t>
      </w:r>
      <w:r w:rsidR="00996913">
        <w:rPr>
          <w:b/>
          <w:sz w:val="24"/>
          <w:szCs w:val="24"/>
        </w:rPr>
        <w:t>3</w:t>
      </w:r>
      <w:r w:rsidR="00EE3E17" w:rsidRPr="00F4181E">
        <w:rPr>
          <w:b/>
          <w:sz w:val="24"/>
          <w:szCs w:val="24"/>
        </w:rPr>
        <w:t>.</w:t>
      </w:r>
      <w:r w:rsidR="004E6200" w:rsidRPr="00F4181E">
        <w:rPr>
          <w:b/>
          <w:sz w:val="24"/>
          <w:szCs w:val="24"/>
        </w:rPr>
        <w:t>3</w:t>
      </w:r>
      <w:r w:rsidRPr="00F4181E">
        <w:rPr>
          <w:b/>
          <w:sz w:val="24"/>
          <w:szCs w:val="24"/>
        </w:rPr>
        <w:t>.</w:t>
      </w:r>
      <w:r w:rsidRPr="00F4181E">
        <w:rPr>
          <w:sz w:val="24"/>
          <w:szCs w:val="24"/>
        </w:rPr>
        <w:t xml:space="preserve"> Должностные лица Администрации</w:t>
      </w:r>
      <w:r w:rsidR="00AE59EC">
        <w:rPr>
          <w:sz w:val="24"/>
          <w:szCs w:val="24"/>
        </w:rPr>
        <w:t xml:space="preserve"> </w:t>
      </w:r>
      <w:r w:rsidR="006205E1">
        <w:rPr>
          <w:sz w:val="24"/>
          <w:szCs w:val="24"/>
        </w:rPr>
        <w:t>Вавожск</w:t>
      </w:r>
      <w:r w:rsidR="00AE59EC">
        <w:rPr>
          <w:sz w:val="24"/>
          <w:szCs w:val="24"/>
        </w:rPr>
        <w:t>ого</w:t>
      </w:r>
      <w:r w:rsidR="006205E1">
        <w:rPr>
          <w:sz w:val="24"/>
          <w:szCs w:val="24"/>
        </w:rPr>
        <w:t xml:space="preserve"> район</w:t>
      </w:r>
      <w:r w:rsidR="00AE59EC">
        <w:rPr>
          <w:sz w:val="24"/>
          <w:szCs w:val="24"/>
        </w:rPr>
        <w:t>а</w:t>
      </w:r>
      <w:r w:rsidRPr="00F4181E">
        <w:rPr>
          <w:sz w:val="24"/>
          <w:szCs w:val="24"/>
        </w:rPr>
        <w:t>,</w:t>
      </w:r>
      <w:r w:rsidR="000D7E23" w:rsidRPr="00F4181E">
        <w:rPr>
          <w:sz w:val="24"/>
          <w:szCs w:val="24"/>
        </w:rPr>
        <w:t xml:space="preserve"> МФЦ</w:t>
      </w:r>
      <w:r w:rsidRPr="00F4181E">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27"/>
    <w:p w:rsidR="007C7A39" w:rsidRPr="00F4181E" w:rsidRDefault="007C7A39" w:rsidP="007C7A39">
      <w:pPr>
        <w:jc w:val="center"/>
        <w:rPr>
          <w:b/>
          <w:color w:val="7030A0"/>
          <w:sz w:val="24"/>
          <w:szCs w:val="24"/>
        </w:rPr>
      </w:pPr>
    </w:p>
    <w:p w:rsidR="007C7A39" w:rsidRPr="00F4181E" w:rsidRDefault="007C7A39" w:rsidP="00EE3E17">
      <w:pPr>
        <w:jc w:val="both"/>
        <w:rPr>
          <w:b/>
          <w:sz w:val="24"/>
          <w:szCs w:val="24"/>
        </w:rPr>
      </w:pPr>
      <w:r w:rsidRPr="00F4181E">
        <w:rPr>
          <w:b/>
          <w:sz w:val="24"/>
          <w:szCs w:val="24"/>
        </w:rPr>
        <w:lastRenderedPageBreak/>
        <w:t>3</w:t>
      </w:r>
      <w:r w:rsidR="00996913">
        <w:rPr>
          <w:b/>
          <w:sz w:val="24"/>
          <w:szCs w:val="24"/>
        </w:rPr>
        <w:t>4</w:t>
      </w:r>
      <w:r w:rsidRPr="00F4181E">
        <w:rPr>
          <w:b/>
          <w:sz w:val="24"/>
          <w:szCs w:val="24"/>
        </w:rPr>
        <w:t xml:space="preserve">. Положения, характеризующие требования к порядку и формам </w:t>
      </w:r>
      <w:proofErr w:type="gramStart"/>
      <w:r w:rsidRPr="00F4181E">
        <w:rPr>
          <w:b/>
          <w:sz w:val="24"/>
          <w:szCs w:val="24"/>
        </w:rPr>
        <w:t>контроля за</w:t>
      </w:r>
      <w:proofErr w:type="gramEnd"/>
      <w:r w:rsidRPr="00F4181E">
        <w:rPr>
          <w:b/>
          <w:sz w:val="24"/>
          <w:szCs w:val="24"/>
        </w:rPr>
        <w:t xml:space="preserve"> предоставлением муниципальной услуги, в том числе со стороны граждан, их объединений и организаций</w:t>
      </w:r>
    </w:p>
    <w:p w:rsidR="007C7A39" w:rsidRPr="00F4181E" w:rsidRDefault="007C7A39" w:rsidP="007C7A39">
      <w:pPr>
        <w:jc w:val="both"/>
        <w:rPr>
          <w:sz w:val="24"/>
          <w:szCs w:val="24"/>
        </w:rPr>
      </w:pPr>
      <w:bookmarkStart w:id="28" w:name="_Hlk10464090"/>
      <w:r w:rsidRPr="00F4181E">
        <w:rPr>
          <w:b/>
          <w:sz w:val="24"/>
          <w:szCs w:val="24"/>
        </w:rPr>
        <w:t>3</w:t>
      </w:r>
      <w:r w:rsidR="00996913">
        <w:rPr>
          <w:b/>
          <w:sz w:val="24"/>
          <w:szCs w:val="24"/>
        </w:rPr>
        <w:t>4</w:t>
      </w:r>
      <w:r w:rsidRPr="00F4181E">
        <w:rPr>
          <w:b/>
          <w:sz w:val="24"/>
          <w:szCs w:val="24"/>
        </w:rPr>
        <w:t>.1.</w:t>
      </w:r>
      <w:r w:rsidRPr="00F4181E">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6205E1">
        <w:rPr>
          <w:sz w:val="24"/>
          <w:szCs w:val="24"/>
        </w:rPr>
        <w:t>Вавожск</w:t>
      </w:r>
      <w:r w:rsidR="00AE59EC">
        <w:rPr>
          <w:sz w:val="24"/>
          <w:szCs w:val="24"/>
        </w:rPr>
        <w:t>ого</w:t>
      </w:r>
      <w:r w:rsidR="006205E1">
        <w:rPr>
          <w:sz w:val="24"/>
          <w:szCs w:val="24"/>
        </w:rPr>
        <w:t xml:space="preserve"> район</w:t>
      </w:r>
      <w:r w:rsidR="00AE59EC">
        <w:rPr>
          <w:sz w:val="24"/>
          <w:szCs w:val="24"/>
        </w:rPr>
        <w:t>а</w:t>
      </w:r>
      <w:r w:rsidRPr="00F4181E">
        <w:rPr>
          <w:sz w:val="24"/>
          <w:szCs w:val="24"/>
        </w:rPr>
        <w:t>,</w:t>
      </w:r>
      <w:r w:rsidR="000D7E23" w:rsidRPr="00F4181E">
        <w:rPr>
          <w:sz w:val="24"/>
          <w:szCs w:val="24"/>
        </w:rPr>
        <w:t xml:space="preserve"> МФЦ,</w:t>
      </w:r>
      <w:r w:rsidRPr="00F4181E">
        <w:rPr>
          <w:sz w:val="24"/>
          <w:szCs w:val="24"/>
        </w:rPr>
        <w:t xml:space="preserve"> участвующих в предоставлении муниципальной услуги.</w:t>
      </w:r>
    </w:p>
    <w:p w:rsidR="007C7A39" w:rsidRPr="00F4181E" w:rsidRDefault="007C7A39" w:rsidP="007C7A39">
      <w:pPr>
        <w:jc w:val="both"/>
        <w:rPr>
          <w:sz w:val="24"/>
          <w:szCs w:val="24"/>
        </w:rPr>
      </w:pPr>
      <w:r w:rsidRPr="00F4181E">
        <w:rPr>
          <w:b/>
          <w:sz w:val="24"/>
          <w:szCs w:val="24"/>
        </w:rPr>
        <w:t>3</w:t>
      </w:r>
      <w:r w:rsidR="00996913">
        <w:rPr>
          <w:b/>
          <w:sz w:val="24"/>
          <w:szCs w:val="24"/>
        </w:rPr>
        <w:t>4</w:t>
      </w:r>
      <w:r w:rsidRPr="00F4181E">
        <w:rPr>
          <w:b/>
          <w:sz w:val="24"/>
          <w:szCs w:val="24"/>
        </w:rPr>
        <w:t>.2.</w:t>
      </w:r>
      <w:r w:rsidRPr="00F4181E">
        <w:rPr>
          <w:sz w:val="24"/>
          <w:szCs w:val="24"/>
        </w:rPr>
        <w:t xml:space="preserve"> </w:t>
      </w:r>
      <w:proofErr w:type="gramStart"/>
      <w:r w:rsidRPr="00F4181E">
        <w:rPr>
          <w:sz w:val="24"/>
          <w:szCs w:val="24"/>
        </w:rPr>
        <w:t>Контроль за</w:t>
      </w:r>
      <w:proofErr w:type="gramEnd"/>
      <w:r w:rsidRPr="00F4181E">
        <w:rPr>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6205E1">
        <w:rPr>
          <w:sz w:val="24"/>
          <w:szCs w:val="24"/>
        </w:rPr>
        <w:t>Вавожск</w:t>
      </w:r>
      <w:r w:rsidR="00AE59EC">
        <w:rPr>
          <w:sz w:val="24"/>
          <w:szCs w:val="24"/>
        </w:rPr>
        <w:t>ого</w:t>
      </w:r>
      <w:r w:rsidR="006205E1">
        <w:rPr>
          <w:sz w:val="24"/>
          <w:szCs w:val="24"/>
        </w:rPr>
        <w:t xml:space="preserve"> район</w:t>
      </w:r>
      <w:r w:rsidR="00AE59EC">
        <w:rPr>
          <w:sz w:val="24"/>
          <w:szCs w:val="24"/>
        </w:rPr>
        <w:t>а</w:t>
      </w:r>
      <w:r w:rsidRPr="00F4181E">
        <w:rPr>
          <w:sz w:val="24"/>
          <w:szCs w:val="24"/>
        </w:rPr>
        <w:t xml:space="preserve">, </w:t>
      </w:r>
      <w:r w:rsidR="000D7E23" w:rsidRPr="00F4181E">
        <w:rPr>
          <w:sz w:val="24"/>
          <w:szCs w:val="24"/>
        </w:rPr>
        <w:t xml:space="preserve">МФЦ, </w:t>
      </w:r>
      <w:r w:rsidRPr="00F4181E">
        <w:rPr>
          <w:sz w:val="24"/>
          <w:szCs w:val="24"/>
        </w:rPr>
        <w:t>участвующих в предоставлении муниципальной услуги.</w:t>
      </w:r>
    </w:p>
    <w:p w:rsidR="007C7A39" w:rsidRPr="00F4181E" w:rsidRDefault="007C7A39" w:rsidP="007C7A39">
      <w:pPr>
        <w:jc w:val="both"/>
        <w:rPr>
          <w:sz w:val="24"/>
          <w:szCs w:val="24"/>
        </w:rPr>
      </w:pPr>
      <w:r w:rsidRPr="00F4181E">
        <w:rPr>
          <w:b/>
          <w:sz w:val="24"/>
          <w:szCs w:val="24"/>
        </w:rPr>
        <w:t>3</w:t>
      </w:r>
      <w:r w:rsidR="00996913">
        <w:rPr>
          <w:b/>
          <w:sz w:val="24"/>
          <w:szCs w:val="24"/>
        </w:rPr>
        <w:t>4</w:t>
      </w:r>
      <w:r w:rsidRPr="00F4181E">
        <w:rPr>
          <w:b/>
          <w:sz w:val="24"/>
          <w:szCs w:val="24"/>
        </w:rPr>
        <w:t>.3.</w:t>
      </w:r>
      <w:r w:rsidRPr="00F4181E">
        <w:rPr>
          <w:sz w:val="24"/>
          <w:szCs w:val="24"/>
        </w:rPr>
        <w:t xml:space="preserve"> </w:t>
      </w:r>
      <w:proofErr w:type="gramStart"/>
      <w:r w:rsidRPr="00F4181E">
        <w:rPr>
          <w:sz w:val="24"/>
          <w:szCs w:val="24"/>
        </w:rPr>
        <w:t>Контроль за</w:t>
      </w:r>
      <w:proofErr w:type="gramEnd"/>
      <w:r w:rsidRPr="00F4181E">
        <w:rPr>
          <w:sz w:val="24"/>
          <w:szCs w:val="24"/>
        </w:rPr>
        <w:t xml:space="preserve"> предоставлением муниципальной услуги осуществляется в следующих формах:</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1)  </w:t>
      </w:r>
      <w:r w:rsidR="00B81B50" w:rsidRPr="00F4181E">
        <w:rPr>
          <w:sz w:val="24"/>
          <w:szCs w:val="24"/>
        </w:rPr>
        <w:t>т</w:t>
      </w:r>
      <w:r w:rsidR="007C7A39" w:rsidRPr="00F4181E">
        <w:rPr>
          <w:sz w:val="24"/>
          <w:szCs w:val="24"/>
        </w:rPr>
        <w:t>екущий контроль;</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2)  </w:t>
      </w:r>
      <w:r w:rsidR="00B81B50" w:rsidRPr="00F4181E">
        <w:rPr>
          <w:sz w:val="24"/>
          <w:szCs w:val="24"/>
        </w:rPr>
        <w:t>в</w:t>
      </w:r>
      <w:r w:rsidR="007C7A39" w:rsidRPr="00F4181E">
        <w:rPr>
          <w:sz w:val="24"/>
          <w:szCs w:val="24"/>
        </w:rPr>
        <w:t>нутриведомственный контроль;</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3)  </w:t>
      </w:r>
      <w:r w:rsidR="00B81B50" w:rsidRPr="00F4181E">
        <w:rPr>
          <w:sz w:val="24"/>
          <w:szCs w:val="24"/>
        </w:rPr>
        <w:t>к</w:t>
      </w:r>
      <w:r w:rsidR="007C7A39" w:rsidRPr="00F4181E">
        <w:rPr>
          <w:sz w:val="24"/>
          <w:szCs w:val="24"/>
        </w:rPr>
        <w:t>онтроль со стороны граждан, их объединений и организаций.</w:t>
      </w:r>
    </w:p>
    <w:p w:rsidR="007C7A39" w:rsidRPr="00F4181E" w:rsidRDefault="007C7A39" w:rsidP="007C7A39">
      <w:pPr>
        <w:jc w:val="both"/>
        <w:rPr>
          <w:sz w:val="24"/>
          <w:szCs w:val="24"/>
        </w:rPr>
      </w:pPr>
      <w:r w:rsidRPr="00F4181E">
        <w:rPr>
          <w:b/>
          <w:sz w:val="24"/>
          <w:szCs w:val="24"/>
        </w:rPr>
        <w:t>3</w:t>
      </w:r>
      <w:r w:rsidR="00996913">
        <w:rPr>
          <w:b/>
          <w:sz w:val="24"/>
          <w:szCs w:val="24"/>
        </w:rPr>
        <w:t>4</w:t>
      </w:r>
      <w:r w:rsidRPr="00F4181E">
        <w:rPr>
          <w:b/>
          <w:sz w:val="24"/>
          <w:szCs w:val="24"/>
        </w:rPr>
        <w:t>.4.</w:t>
      </w:r>
      <w:r w:rsidRPr="00F4181E">
        <w:rPr>
          <w:sz w:val="24"/>
          <w:szCs w:val="24"/>
        </w:rPr>
        <w:t xml:space="preserve"> Система контроля предоставления муниципальной услуги включает в себя:</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1) </w:t>
      </w:r>
      <w:r w:rsidR="00B81B50" w:rsidRPr="00F4181E">
        <w:rPr>
          <w:sz w:val="24"/>
          <w:szCs w:val="24"/>
        </w:rPr>
        <w:t>о</w:t>
      </w:r>
      <w:r w:rsidR="007C7A39" w:rsidRPr="00F4181E">
        <w:rPr>
          <w:sz w:val="24"/>
          <w:szCs w:val="24"/>
        </w:rPr>
        <w:t xml:space="preserve">рганизацию </w:t>
      </w:r>
      <w:proofErr w:type="gramStart"/>
      <w:r w:rsidR="007C7A39" w:rsidRPr="00F4181E">
        <w:rPr>
          <w:sz w:val="24"/>
          <w:szCs w:val="24"/>
        </w:rPr>
        <w:t>контроля за</w:t>
      </w:r>
      <w:proofErr w:type="gramEnd"/>
      <w:r w:rsidR="007C7A39" w:rsidRPr="00F4181E">
        <w:rPr>
          <w:sz w:val="24"/>
          <w:szCs w:val="24"/>
        </w:rPr>
        <w:t xml:space="preserve"> исполнением административных процедур в сроки, установленные </w:t>
      </w:r>
      <w:r w:rsidR="000D7E23" w:rsidRPr="00F4181E">
        <w:rPr>
          <w:sz w:val="24"/>
          <w:szCs w:val="24"/>
        </w:rPr>
        <w:t xml:space="preserve">настоящим </w:t>
      </w:r>
      <w:r w:rsidR="007C7A39" w:rsidRPr="00F4181E">
        <w:rPr>
          <w:sz w:val="24"/>
          <w:szCs w:val="24"/>
        </w:rPr>
        <w:t>регламентом;</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2)  </w:t>
      </w:r>
      <w:r w:rsidR="00B81B50" w:rsidRPr="00F4181E">
        <w:rPr>
          <w:sz w:val="24"/>
          <w:szCs w:val="24"/>
        </w:rPr>
        <w:t>п</w:t>
      </w:r>
      <w:r w:rsidR="007C7A39" w:rsidRPr="00F4181E">
        <w:rPr>
          <w:sz w:val="24"/>
          <w:szCs w:val="24"/>
        </w:rPr>
        <w:t>роверку хода и качества предоставления муниципальной услуги;</w:t>
      </w:r>
    </w:p>
    <w:p w:rsidR="007C7A39" w:rsidRPr="00F4181E" w:rsidRDefault="00E9279D" w:rsidP="00E9279D">
      <w:pPr>
        <w:jc w:val="both"/>
        <w:rPr>
          <w:sz w:val="24"/>
          <w:szCs w:val="24"/>
        </w:rPr>
      </w:pPr>
      <w:r w:rsidRPr="00F4181E">
        <w:rPr>
          <w:sz w:val="24"/>
          <w:szCs w:val="24"/>
        </w:rPr>
        <w:t xml:space="preserve">     </w:t>
      </w:r>
      <w:r w:rsidR="007C7A39" w:rsidRPr="00F4181E">
        <w:rPr>
          <w:sz w:val="24"/>
          <w:szCs w:val="24"/>
        </w:rPr>
        <w:t xml:space="preserve">3) </w:t>
      </w:r>
      <w:r w:rsidR="00B81B50" w:rsidRPr="00F4181E">
        <w:rPr>
          <w:sz w:val="24"/>
          <w:szCs w:val="24"/>
        </w:rPr>
        <w:t>у</w:t>
      </w:r>
      <w:r w:rsidR="007C7A39" w:rsidRPr="00F4181E">
        <w:rPr>
          <w:sz w:val="24"/>
          <w:szCs w:val="24"/>
        </w:rPr>
        <w:t xml:space="preserve">чет и анализ результатов исполнительской дисциплины должностных лиц Администрации </w:t>
      </w:r>
      <w:r w:rsidR="006205E1">
        <w:rPr>
          <w:sz w:val="24"/>
          <w:szCs w:val="24"/>
        </w:rPr>
        <w:t>Вавожск</w:t>
      </w:r>
      <w:r w:rsidR="00AE59EC">
        <w:rPr>
          <w:sz w:val="24"/>
          <w:szCs w:val="24"/>
        </w:rPr>
        <w:t>ого</w:t>
      </w:r>
      <w:r w:rsidR="006205E1">
        <w:rPr>
          <w:sz w:val="24"/>
          <w:szCs w:val="24"/>
        </w:rPr>
        <w:t xml:space="preserve"> район</w:t>
      </w:r>
      <w:r w:rsidR="00AE59EC">
        <w:rPr>
          <w:sz w:val="24"/>
          <w:szCs w:val="24"/>
        </w:rPr>
        <w:t>а</w:t>
      </w:r>
      <w:r w:rsidR="007C7A39" w:rsidRPr="00F4181E">
        <w:rPr>
          <w:sz w:val="24"/>
          <w:szCs w:val="24"/>
        </w:rPr>
        <w:t xml:space="preserve">, </w:t>
      </w:r>
      <w:r w:rsidR="000D7E23" w:rsidRPr="00F4181E">
        <w:rPr>
          <w:sz w:val="24"/>
          <w:szCs w:val="24"/>
        </w:rPr>
        <w:t xml:space="preserve">МФЦ, </w:t>
      </w:r>
      <w:r w:rsidR="007C7A39" w:rsidRPr="00F4181E">
        <w:rPr>
          <w:sz w:val="24"/>
          <w:szCs w:val="24"/>
        </w:rPr>
        <w:t>участвующих в предоставлении муниципальной услуги.</w:t>
      </w:r>
    </w:p>
    <w:p w:rsidR="007C7A39" w:rsidRPr="00F4181E" w:rsidRDefault="007C7A39" w:rsidP="007C7A39">
      <w:pPr>
        <w:jc w:val="both"/>
        <w:rPr>
          <w:sz w:val="24"/>
          <w:szCs w:val="24"/>
        </w:rPr>
      </w:pPr>
      <w:r w:rsidRPr="00F4181E">
        <w:rPr>
          <w:b/>
          <w:sz w:val="24"/>
          <w:szCs w:val="24"/>
        </w:rPr>
        <w:t>3</w:t>
      </w:r>
      <w:r w:rsidR="00996913">
        <w:rPr>
          <w:b/>
          <w:sz w:val="24"/>
          <w:szCs w:val="24"/>
        </w:rPr>
        <w:t>4</w:t>
      </w:r>
      <w:r w:rsidRPr="00F4181E">
        <w:rPr>
          <w:b/>
          <w:sz w:val="24"/>
          <w:szCs w:val="24"/>
        </w:rPr>
        <w:t>.5.</w:t>
      </w:r>
      <w:r w:rsidRPr="00F4181E">
        <w:rPr>
          <w:sz w:val="24"/>
          <w:szCs w:val="24"/>
        </w:rPr>
        <w:t xml:space="preserve"> </w:t>
      </w:r>
      <w:proofErr w:type="gramStart"/>
      <w:r w:rsidRPr="00F4181E">
        <w:rPr>
          <w:sz w:val="24"/>
          <w:szCs w:val="24"/>
        </w:rPr>
        <w:t>Контроль за</w:t>
      </w:r>
      <w:proofErr w:type="gramEnd"/>
      <w:r w:rsidRPr="00F4181E">
        <w:rPr>
          <w:sz w:val="24"/>
          <w:szCs w:val="24"/>
        </w:rPr>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F4181E" w:rsidRDefault="00E9279D" w:rsidP="00E9279D">
      <w:pPr>
        <w:jc w:val="both"/>
        <w:rPr>
          <w:sz w:val="24"/>
          <w:szCs w:val="24"/>
        </w:rPr>
      </w:pPr>
      <w:bookmarkStart w:id="29" w:name="_Hlk14265658"/>
      <w:r w:rsidRPr="00F4181E">
        <w:rPr>
          <w:sz w:val="24"/>
          <w:szCs w:val="24"/>
        </w:rPr>
        <w:t xml:space="preserve">    </w:t>
      </w:r>
      <w:proofErr w:type="gramStart"/>
      <w:r w:rsidR="008F6C92">
        <w:rPr>
          <w:sz w:val="24"/>
          <w:szCs w:val="24"/>
        </w:rPr>
        <w:t>П</w:t>
      </w:r>
      <w:r w:rsidR="008F6C92" w:rsidRPr="008F6C92">
        <w:rPr>
          <w:sz w:val="24"/>
          <w:szCs w:val="24"/>
        </w:rPr>
        <w:t xml:space="preserve">омощник Главы </w:t>
      </w:r>
      <w:r w:rsidR="00AE59EC" w:rsidRPr="00E66D46">
        <w:rPr>
          <w:sz w:val="24"/>
          <w:szCs w:val="24"/>
        </w:rPr>
        <w:t>муниципального образования «Муниципальный округ Вавожский район Удмуртской Республики»</w:t>
      </w:r>
      <w:r w:rsidR="008F6C92" w:rsidRPr="008F6C92">
        <w:rPr>
          <w:sz w:val="24"/>
          <w:szCs w:val="24"/>
        </w:rPr>
        <w:t xml:space="preserve"> по ГО и ЧС</w:t>
      </w:r>
      <w:r w:rsidR="007C7A39" w:rsidRPr="00F4181E">
        <w:rPr>
          <w:sz w:val="24"/>
          <w:szCs w:val="24"/>
        </w:rPr>
        <w:t>,</w:t>
      </w:r>
      <w:r w:rsidRPr="00F4181E">
        <w:rPr>
          <w:sz w:val="24"/>
          <w:szCs w:val="24"/>
        </w:rPr>
        <w:t xml:space="preserve"> специалист МФЦ </w:t>
      </w:r>
      <w:r w:rsidR="007C7A39" w:rsidRPr="00F4181E">
        <w:rPr>
          <w:sz w:val="24"/>
          <w:szCs w:val="24"/>
        </w:rPr>
        <w:t xml:space="preserve"> в случае обращения заявителя за предоставлением муниципальной услуги через </w:t>
      </w:r>
      <w:r w:rsidRPr="00F4181E">
        <w:rPr>
          <w:sz w:val="24"/>
          <w:szCs w:val="24"/>
        </w:rPr>
        <w:t>МФЦ</w:t>
      </w:r>
      <w:r w:rsidR="000D7E23" w:rsidRPr="00F4181E">
        <w:rPr>
          <w:sz w:val="24"/>
          <w:szCs w:val="24"/>
        </w:rPr>
        <w:t>,</w:t>
      </w:r>
      <w:r w:rsidR="001B2FCD" w:rsidRPr="00F4181E">
        <w:rPr>
          <w:sz w:val="24"/>
          <w:szCs w:val="24"/>
        </w:rPr>
        <w:t xml:space="preserve"> </w:t>
      </w:r>
      <w:r w:rsidR="007C7A39" w:rsidRPr="00F4181E">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2" w:history="1">
        <w:r w:rsidR="007C7A39" w:rsidRPr="00F4181E">
          <w:rPr>
            <w:sz w:val="24"/>
            <w:szCs w:val="24"/>
          </w:rPr>
          <w:t>https://vashkontrol.ru/</w:t>
        </w:r>
      </w:hyperlink>
      <w:r w:rsidR="007C7A39" w:rsidRPr="00F4181E">
        <w:rPr>
          <w:sz w:val="24"/>
          <w:szCs w:val="24"/>
        </w:rPr>
        <w:t xml:space="preserve"> в сети Интернет.</w:t>
      </w:r>
      <w:proofErr w:type="gramEnd"/>
    </w:p>
    <w:bookmarkEnd w:id="28"/>
    <w:bookmarkEnd w:id="29"/>
    <w:p w:rsidR="007C7A39" w:rsidRPr="00F4181E" w:rsidRDefault="007C7A39" w:rsidP="007C7A39">
      <w:pPr>
        <w:jc w:val="center"/>
        <w:rPr>
          <w:b/>
          <w:sz w:val="24"/>
          <w:szCs w:val="24"/>
        </w:rPr>
      </w:pPr>
    </w:p>
    <w:p w:rsidR="003E4563" w:rsidRDefault="003E4563" w:rsidP="007C7A39">
      <w:pPr>
        <w:jc w:val="center"/>
        <w:rPr>
          <w:b/>
          <w:sz w:val="24"/>
          <w:szCs w:val="24"/>
        </w:rPr>
      </w:pPr>
    </w:p>
    <w:p w:rsidR="003E4563" w:rsidRDefault="003E4563" w:rsidP="007C7A39">
      <w:pPr>
        <w:jc w:val="center"/>
        <w:rPr>
          <w:b/>
          <w:sz w:val="24"/>
          <w:szCs w:val="24"/>
        </w:rPr>
      </w:pPr>
    </w:p>
    <w:p w:rsidR="000D7E23" w:rsidRPr="00F4181E" w:rsidRDefault="007C7A39" w:rsidP="007C7A39">
      <w:pPr>
        <w:jc w:val="center"/>
        <w:rPr>
          <w:b/>
          <w:sz w:val="24"/>
          <w:szCs w:val="24"/>
        </w:rPr>
      </w:pPr>
      <w:r w:rsidRPr="00F4181E">
        <w:rPr>
          <w:b/>
          <w:sz w:val="24"/>
          <w:szCs w:val="24"/>
        </w:rPr>
        <w:t>Р</w:t>
      </w:r>
      <w:r w:rsidR="00C43C30" w:rsidRPr="00F4181E">
        <w:rPr>
          <w:b/>
          <w:sz w:val="24"/>
          <w:szCs w:val="24"/>
        </w:rPr>
        <w:t>АЗДЕЛ</w:t>
      </w:r>
      <w:r w:rsidRPr="00F4181E">
        <w:rPr>
          <w:b/>
          <w:sz w:val="24"/>
          <w:szCs w:val="24"/>
        </w:rPr>
        <w:t xml:space="preserve"> </w:t>
      </w:r>
      <w:r w:rsidRPr="00F4181E">
        <w:rPr>
          <w:b/>
          <w:sz w:val="24"/>
          <w:szCs w:val="24"/>
          <w:lang w:val="en-US"/>
        </w:rPr>
        <w:t>V</w:t>
      </w:r>
      <w:r w:rsidRPr="00F4181E">
        <w:rPr>
          <w:b/>
          <w:sz w:val="24"/>
          <w:szCs w:val="24"/>
        </w:rPr>
        <w:t xml:space="preserve">. </w:t>
      </w:r>
    </w:p>
    <w:p w:rsidR="007C7A39" w:rsidRPr="00F4181E" w:rsidRDefault="00661F3A" w:rsidP="007C7A39">
      <w:pPr>
        <w:jc w:val="center"/>
        <w:rPr>
          <w:b/>
          <w:sz w:val="24"/>
          <w:szCs w:val="24"/>
        </w:rPr>
      </w:pPr>
      <w:r w:rsidRPr="00F4181E">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F4181E" w:rsidRDefault="007C7A39" w:rsidP="00EE3E17">
      <w:pPr>
        <w:tabs>
          <w:tab w:val="left" w:pos="567"/>
        </w:tabs>
        <w:jc w:val="both"/>
        <w:rPr>
          <w:b/>
          <w:sz w:val="24"/>
          <w:szCs w:val="24"/>
        </w:rPr>
      </w:pPr>
      <w:r w:rsidRPr="00F4181E">
        <w:rPr>
          <w:b/>
          <w:sz w:val="24"/>
          <w:szCs w:val="24"/>
        </w:rPr>
        <w:t>3</w:t>
      </w:r>
      <w:r w:rsidR="00996913">
        <w:rPr>
          <w:b/>
          <w:sz w:val="24"/>
          <w:szCs w:val="24"/>
        </w:rPr>
        <w:t>5</w:t>
      </w:r>
      <w:r w:rsidRPr="00F4181E">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625120" w:rsidRPr="00625120" w:rsidRDefault="007C7A39" w:rsidP="00625120">
      <w:pPr>
        <w:tabs>
          <w:tab w:val="left" w:pos="709"/>
        </w:tabs>
        <w:jc w:val="both"/>
        <w:rPr>
          <w:sz w:val="24"/>
          <w:szCs w:val="24"/>
        </w:rPr>
      </w:pPr>
      <w:r w:rsidRPr="00F4181E">
        <w:rPr>
          <w:b/>
          <w:sz w:val="24"/>
          <w:szCs w:val="24"/>
        </w:rPr>
        <w:t>3</w:t>
      </w:r>
      <w:r w:rsidR="00996913">
        <w:rPr>
          <w:b/>
          <w:sz w:val="24"/>
          <w:szCs w:val="24"/>
        </w:rPr>
        <w:t>5</w:t>
      </w:r>
      <w:r w:rsidRPr="00F4181E">
        <w:rPr>
          <w:b/>
          <w:sz w:val="24"/>
          <w:szCs w:val="24"/>
        </w:rPr>
        <w:t>.1.</w:t>
      </w:r>
      <w:r w:rsidRPr="00F4181E">
        <w:rPr>
          <w:sz w:val="24"/>
          <w:szCs w:val="24"/>
        </w:rPr>
        <w:t xml:space="preserve"> </w:t>
      </w:r>
      <w:r w:rsidR="00625120" w:rsidRPr="00625120">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625120" w:rsidRPr="00625120" w:rsidRDefault="00625120" w:rsidP="00625120">
      <w:pPr>
        <w:tabs>
          <w:tab w:val="left" w:pos="709"/>
        </w:tabs>
        <w:jc w:val="both"/>
        <w:rPr>
          <w:sz w:val="24"/>
          <w:szCs w:val="24"/>
        </w:rPr>
      </w:pPr>
      <w:proofErr w:type="gramStart"/>
      <w:r w:rsidRPr="00625120">
        <w:rPr>
          <w:sz w:val="24"/>
          <w:szCs w:val="24"/>
        </w:rPr>
        <w:t>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 210-ФЗ).</w:t>
      </w:r>
      <w:proofErr w:type="gramEnd"/>
    </w:p>
    <w:p w:rsidR="00625120" w:rsidRPr="00625120" w:rsidRDefault="00625120" w:rsidP="00625120">
      <w:pPr>
        <w:tabs>
          <w:tab w:val="left" w:pos="709"/>
        </w:tabs>
        <w:jc w:val="both"/>
        <w:rPr>
          <w:sz w:val="24"/>
          <w:szCs w:val="24"/>
        </w:rPr>
      </w:pPr>
      <w:r w:rsidRPr="00625120">
        <w:rPr>
          <w:sz w:val="24"/>
          <w:szCs w:val="24"/>
        </w:rPr>
        <w:lastRenderedPageBreak/>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625120" w:rsidRPr="00625120" w:rsidRDefault="00625120" w:rsidP="00625120">
      <w:pPr>
        <w:tabs>
          <w:tab w:val="left" w:pos="709"/>
        </w:tabs>
        <w:jc w:val="both"/>
        <w:rPr>
          <w:sz w:val="24"/>
          <w:szCs w:val="24"/>
        </w:rPr>
      </w:pPr>
      <w:r w:rsidRPr="00625120">
        <w:rPr>
          <w:sz w:val="24"/>
          <w:szCs w:val="24"/>
        </w:rPr>
        <w:t>2.</w:t>
      </w:r>
      <w:r w:rsidRPr="00625120">
        <w:rPr>
          <w:sz w:val="24"/>
          <w:szCs w:val="24"/>
        </w:rPr>
        <w:tab/>
        <w:t>Информация о порядке подачи и рассмотрения жалобы предоставляется заявителю:</w:t>
      </w:r>
    </w:p>
    <w:p w:rsidR="00625120" w:rsidRPr="00625120" w:rsidRDefault="00625120" w:rsidP="00625120">
      <w:pPr>
        <w:tabs>
          <w:tab w:val="left" w:pos="709"/>
        </w:tabs>
        <w:jc w:val="both"/>
        <w:rPr>
          <w:sz w:val="24"/>
          <w:szCs w:val="24"/>
        </w:rPr>
      </w:pPr>
      <w:r w:rsidRPr="00625120">
        <w:rPr>
          <w:sz w:val="24"/>
          <w:szCs w:val="24"/>
        </w:rPr>
        <w:t>1)</w:t>
      </w:r>
      <w:r w:rsidRPr="00625120">
        <w:rPr>
          <w:sz w:val="24"/>
          <w:szCs w:val="24"/>
        </w:rPr>
        <w:tab/>
        <w:t>в устной форме по телефону и (или) при личном приеме;</w:t>
      </w:r>
    </w:p>
    <w:p w:rsidR="00625120" w:rsidRPr="00625120" w:rsidRDefault="00625120" w:rsidP="00625120">
      <w:pPr>
        <w:tabs>
          <w:tab w:val="left" w:pos="709"/>
        </w:tabs>
        <w:jc w:val="both"/>
        <w:rPr>
          <w:sz w:val="24"/>
          <w:szCs w:val="24"/>
        </w:rPr>
      </w:pPr>
      <w:r w:rsidRPr="00625120">
        <w:rPr>
          <w:sz w:val="24"/>
          <w:szCs w:val="24"/>
        </w:rPr>
        <w:t>2)</w:t>
      </w:r>
      <w:r w:rsidRPr="00625120">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625120" w:rsidRPr="00625120" w:rsidRDefault="00625120" w:rsidP="00625120">
      <w:pPr>
        <w:tabs>
          <w:tab w:val="left" w:pos="709"/>
        </w:tabs>
        <w:jc w:val="both"/>
        <w:rPr>
          <w:sz w:val="24"/>
          <w:szCs w:val="24"/>
        </w:rPr>
      </w:pPr>
      <w:r w:rsidRPr="00625120">
        <w:rPr>
          <w:sz w:val="24"/>
          <w:szCs w:val="24"/>
        </w:rPr>
        <w:t>3)</w:t>
      </w:r>
      <w:r w:rsidRPr="00625120">
        <w:rPr>
          <w:sz w:val="24"/>
          <w:szCs w:val="24"/>
        </w:rPr>
        <w:tab/>
        <w:t>посредством размещения информации:</w:t>
      </w:r>
    </w:p>
    <w:p w:rsidR="00625120" w:rsidRPr="00625120" w:rsidRDefault="00625120" w:rsidP="00625120">
      <w:pPr>
        <w:tabs>
          <w:tab w:val="left" w:pos="709"/>
        </w:tabs>
        <w:jc w:val="both"/>
        <w:rPr>
          <w:sz w:val="24"/>
          <w:szCs w:val="24"/>
        </w:rPr>
      </w:pPr>
      <w:r w:rsidRPr="00625120">
        <w:rPr>
          <w:sz w:val="24"/>
          <w:szCs w:val="24"/>
        </w:rPr>
        <w:t>на информационных стендах в местах предоставления муниципальной услуги;</w:t>
      </w:r>
    </w:p>
    <w:p w:rsidR="00625120" w:rsidRPr="00625120" w:rsidRDefault="00625120" w:rsidP="00625120">
      <w:pPr>
        <w:tabs>
          <w:tab w:val="left" w:pos="709"/>
        </w:tabs>
        <w:jc w:val="both"/>
        <w:rPr>
          <w:sz w:val="24"/>
          <w:szCs w:val="24"/>
        </w:rPr>
      </w:pPr>
      <w:r w:rsidRPr="00625120">
        <w:rPr>
          <w:sz w:val="24"/>
          <w:szCs w:val="24"/>
        </w:rPr>
        <w:t>на официальном сайте уполномоченного органа, предоставляющего государственную услугу;</w:t>
      </w:r>
    </w:p>
    <w:p w:rsidR="00625120" w:rsidRPr="00625120" w:rsidRDefault="00625120" w:rsidP="00625120">
      <w:pPr>
        <w:tabs>
          <w:tab w:val="left" w:pos="709"/>
        </w:tabs>
        <w:jc w:val="both"/>
        <w:rPr>
          <w:sz w:val="24"/>
          <w:szCs w:val="24"/>
        </w:rPr>
      </w:pPr>
      <w:r w:rsidRPr="00625120">
        <w:rPr>
          <w:sz w:val="24"/>
          <w:szCs w:val="24"/>
        </w:rPr>
        <w:t>на официальном сайте многофункционального центра;</w:t>
      </w:r>
    </w:p>
    <w:p w:rsidR="00625120" w:rsidRPr="00625120" w:rsidRDefault="00625120" w:rsidP="00625120">
      <w:pPr>
        <w:tabs>
          <w:tab w:val="left" w:pos="709"/>
        </w:tabs>
        <w:jc w:val="both"/>
        <w:rPr>
          <w:sz w:val="24"/>
          <w:szCs w:val="24"/>
        </w:rPr>
      </w:pPr>
      <w:r w:rsidRPr="00625120">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625120" w:rsidRDefault="00625120" w:rsidP="00625120">
      <w:pPr>
        <w:tabs>
          <w:tab w:val="left" w:pos="709"/>
        </w:tabs>
        <w:jc w:val="both"/>
        <w:rPr>
          <w:sz w:val="24"/>
          <w:szCs w:val="24"/>
        </w:rPr>
      </w:pPr>
      <w:r w:rsidRPr="00625120">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625120">
        <w:rPr>
          <w:sz w:val="24"/>
          <w:szCs w:val="24"/>
        </w:rPr>
        <w:t>услуги</w:t>
      </w:r>
      <w:proofErr w:type="gramStart"/>
      <w:r w:rsidRPr="00625120">
        <w:rPr>
          <w:sz w:val="24"/>
          <w:szCs w:val="24"/>
        </w:rPr>
        <w:t>.у</w:t>
      </w:r>
      <w:proofErr w:type="gramEnd"/>
      <w:r w:rsidRPr="00625120">
        <w:rPr>
          <w:sz w:val="24"/>
          <w:szCs w:val="24"/>
        </w:rPr>
        <w:t>дмуртия.рф</w:t>
      </w:r>
      <w:proofErr w:type="spellEnd"/>
      <w:r w:rsidRPr="00625120">
        <w:rPr>
          <w:sz w:val="24"/>
          <w:szCs w:val="24"/>
        </w:rPr>
        <w:t>.</w:t>
      </w:r>
    </w:p>
    <w:p w:rsidR="00625120" w:rsidRDefault="00625120" w:rsidP="007C7A39">
      <w:pPr>
        <w:tabs>
          <w:tab w:val="left" w:pos="709"/>
        </w:tabs>
        <w:jc w:val="both"/>
        <w:rPr>
          <w:sz w:val="24"/>
          <w:szCs w:val="24"/>
        </w:rPr>
      </w:pPr>
    </w:p>
    <w:p w:rsidR="007C7A39" w:rsidRPr="00F4181E" w:rsidRDefault="007C7A39" w:rsidP="007C7A39">
      <w:pPr>
        <w:tabs>
          <w:tab w:val="left" w:pos="567"/>
        </w:tabs>
        <w:jc w:val="both"/>
        <w:rPr>
          <w:i/>
          <w:iCs/>
          <w:sz w:val="24"/>
          <w:szCs w:val="24"/>
        </w:rPr>
      </w:pPr>
      <w:r w:rsidRPr="00F4181E">
        <w:rPr>
          <w:b/>
          <w:sz w:val="24"/>
          <w:szCs w:val="24"/>
        </w:rPr>
        <w:t>3</w:t>
      </w:r>
      <w:r w:rsidR="00996913">
        <w:rPr>
          <w:b/>
          <w:sz w:val="24"/>
          <w:szCs w:val="24"/>
        </w:rPr>
        <w:t>5</w:t>
      </w:r>
      <w:r w:rsidRPr="00F4181E">
        <w:rPr>
          <w:b/>
          <w:sz w:val="24"/>
          <w:szCs w:val="24"/>
        </w:rPr>
        <w:t>.</w:t>
      </w:r>
      <w:r w:rsidR="00E9279D" w:rsidRPr="00F4181E">
        <w:rPr>
          <w:b/>
          <w:sz w:val="24"/>
          <w:szCs w:val="24"/>
        </w:rPr>
        <w:t>2</w:t>
      </w:r>
      <w:r w:rsidRPr="00F4181E">
        <w:rPr>
          <w:b/>
          <w:sz w:val="24"/>
          <w:szCs w:val="24"/>
        </w:rPr>
        <w:t>.</w:t>
      </w:r>
      <w:r w:rsidRPr="00F4181E">
        <w:rPr>
          <w:sz w:val="24"/>
          <w:szCs w:val="24"/>
        </w:rPr>
        <w:t xml:space="preserve"> </w:t>
      </w:r>
      <w:bookmarkStart w:id="30" w:name="_Hlk14265890"/>
      <w:r w:rsidRPr="00F4181E">
        <w:rPr>
          <w:rStyle w:val="a8"/>
          <w:i w:val="0"/>
          <w:iCs w:val="0"/>
          <w:sz w:val="24"/>
          <w:szCs w:val="24"/>
        </w:rPr>
        <w:t>Заявитель может обратиться с жалобой, в том числе в следующих случаях:</w:t>
      </w:r>
      <w:bookmarkEnd w:id="30"/>
    </w:p>
    <w:p w:rsidR="007C7A39" w:rsidRPr="00F4181E" w:rsidRDefault="00E9279D" w:rsidP="00E9279D">
      <w:pPr>
        <w:tabs>
          <w:tab w:val="left" w:pos="709"/>
        </w:tabs>
        <w:jc w:val="both"/>
        <w:rPr>
          <w:sz w:val="24"/>
          <w:szCs w:val="24"/>
        </w:rPr>
      </w:pPr>
      <w:r w:rsidRPr="00F4181E">
        <w:rPr>
          <w:sz w:val="24"/>
          <w:szCs w:val="24"/>
        </w:rPr>
        <w:t xml:space="preserve">     </w:t>
      </w:r>
      <w:r w:rsidR="007C7A39" w:rsidRPr="00F4181E">
        <w:rPr>
          <w:sz w:val="24"/>
          <w:szCs w:val="24"/>
        </w:rPr>
        <w:t>1) нарушения срока регистрации заявления заявителя о предоставлении муниципальной услуги</w:t>
      </w:r>
      <w:r w:rsidR="006812CD" w:rsidRPr="00F4181E">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F4181E">
        <w:rPr>
          <w:sz w:val="24"/>
          <w:szCs w:val="24"/>
        </w:rPr>
        <w:t>;</w:t>
      </w:r>
    </w:p>
    <w:p w:rsidR="007C7A39" w:rsidRPr="00F4181E" w:rsidRDefault="00E9279D" w:rsidP="00E9279D">
      <w:pPr>
        <w:tabs>
          <w:tab w:val="left" w:pos="709"/>
        </w:tabs>
        <w:jc w:val="both"/>
        <w:rPr>
          <w:sz w:val="24"/>
          <w:szCs w:val="24"/>
        </w:rPr>
      </w:pPr>
      <w:r w:rsidRPr="00F4181E">
        <w:rPr>
          <w:sz w:val="24"/>
          <w:szCs w:val="24"/>
        </w:rPr>
        <w:t xml:space="preserve">     </w:t>
      </w:r>
      <w:r w:rsidR="007C7A39" w:rsidRPr="00F4181E">
        <w:rPr>
          <w:sz w:val="24"/>
          <w:szCs w:val="24"/>
        </w:rPr>
        <w:t>2) нарушения срока предоставления муниципальной услуги</w:t>
      </w:r>
      <w:r w:rsidR="006812CD" w:rsidRPr="00F4181E">
        <w:rPr>
          <w:sz w:val="24"/>
          <w:szCs w:val="24"/>
        </w:rPr>
        <w:t>.</w:t>
      </w:r>
      <w:r w:rsidR="006812CD" w:rsidRPr="00F4181E">
        <w:t xml:space="preserve"> </w:t>
      </w:r>
      <w:proofErr w:type="gramStart"/>
      <w:r w:rsidR="006812CD" w:rsidRPr="00F4181E">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F4181E" w:rsidRDefault="00E9279D" w:rsidP="00E9279D">
      <w:pPr>
        <w:tabs>
          <w:tab w:val="left" w:pos="709"/>
        </w:tabs>
        <w:jc w:val="both"/>
        <w:rPr>
          <w:sz w:val="24"/>
          <w:szCs w:val="24"/>
        </w:rPr>
      </w:pPr>
      <w:r w:rsidRPr="00F4181E">
        <w:rPr>
          <w:sz w:val="24"/>
          <w:szCs w:val="24"/>
        </w:rPr>
        <w:t xml:space="preserve">     </w:t>
      </w:r>
      <w:r w:rsidR="007C7A39" w:rsidRPr="00F4181E">
        <w:rPr>
          <w:sz w:val="24"/>
          <w:szCs w:val="24"/>
        </w:rPr>
        <w:t>3</w:t>
      </w:r>
      <w:r w:rsidR="006812CD" w:rsidRPr="00F4181E">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F4181E" w:rsidRDefault="00E9279D" w:rsidP="00E9279D">
      <w:pPr>
        <w:tabs>
          <w:tab w:val="left" w:pos="709"/>
        </w:tabs>
        <w:jc w:val="both"/>
        <w:rPr>
          <w:sz w:val="24"/>
          <w:szCs w:val="24"/>
        </w:rPr>
      </w:pPr>
      <w:r w:rsidRPr="00F4181E">
        <w:rPr>
          <w:sz w:val="24"/>
          <w:szCs w:val="24"/>
        </w:rPr>
        <w:t xml:space="preserve">     </w:t>
      </w:r>
      <w:r w:rsidR="007C7A39" w:rsidRPr="00F4181E">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F4181E" w:rsidRDefault="00E9279D" w:rsidP="00E9279D">
      <w:pPr>
        <w:tabs>
          <w:tab w:val="left" w:pos="709"/>
        </w:tabs>
        <w:jc w:val="both"/>
        <w:rPr>
          <w:sz w:val="24"/>
          <w:szCs w:val="24"/>
        </w:rPr>
      </w:pPr>
      <w:r w:rsidRPr="00F4181E">
        <w:rPr>
          <w:sz w:val="24"/>
          <w:szCs w:val="24"/>
        </w:rPr>
        <w:t xml:space="preserve">     </w:t>
      </w:r>
      <w:proofErr w:type="gramStart"/>
      <w:r w:rsidR="007C7A39" w:rsidRPr="00F4181E">
        <w:rPr>
          <w:sz w:val="24"/>
          <w:szCs w:val="24"/>
        </w:rPr>
        <w:t xml:space="preserve">5) </w:t>
      </w:r>
      <w:r w:rsidR="006812CD" w:rsidRPr="00F4181E">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F4181E">
        <w:rPr>
          <w:sz w:val="24"/>
          <w:szCs w:val="24"/>
        </w:rPr>
        <w:t xml:space="preserve"> </w:t>
      </w:r>
      <w:proofErr w:type="gramStart"/>
      <w:r w:rsidR="006812CD" w:rsidRPr="00F4181E">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F4181E" w:rsidRDefault="00E9279D" w:rsidP="00E9279D">
      <w:pPr>
        <w:tabs>
          <w:tab w:val="left" w:pos="709"/>
        </w:tabs>
        <w:jc w:val="both"/>
        <w:rPr>
          <w:sz w:val="24"/>
          <w:szCs w:val="24"/>
        </w:rPr>
      </w:pPr>
      <w:r w:rsidRPr="00F4181E">
        <w:rPr>
          <w:sz w:val="24"/>
          <w:szCs w:val="24"/>
        </w:rPr>
        <w:t xml:space="preserve">     </w:t>
      </w:r>
      <w:r w:rsidR="007C7A39" w:rsidRPr="00F4181E">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F4181E">
        <w:rPr>
          <w:sz w:val="24"/>
          <w:szCs w:val="24"/>
        </w:rPr>
        <w:t>, муниципальными правовыми актами</w:t>
      </w:r>
      <w:r w:rsidR="007C7A39" w:rsidRPr="00F4181E">
        <w:rPr>
          <w:sz w:val="24"/>
          <w:szCs w:val="24"/>
        </w:rPr>
        <w:t>;</w:t>
      </w:r>
    </w:p>
    <w:p w:rsidR="007C7A39" w:rsidRPr="00F4181E" w:rsidRDefault="00E9279D" w:rsidP="00E9279D">
      <w:pPr>
        <w:tabs>
          <w:tab w:val="left" w:pos="709"/>
        </w:tabs>
        <w:jc w:val="both"/>
        <w:rPr>
          <w:sz w:val="24"/>
          <w:szCs w:val="24"/>
        </w:rPr>
      </w:pPr>
      <w:r w:rsidRPr="00F4181E">
        <w:rPr>
          <w:sz w:val="24"/>
          <w:szCs w:val="24"/>
        </w:rPr>
        <w:t xml:space="preserve">     </w:t>
      </w:r>
      <w:proofErr w:type="gramStart"/>
      <w:r w:rsidR="007C7A39" w:rsidRPr="00F4181E">
        <w:rPr>
          <w:sz w:val="24"/>
          <w:szCs w:val="24"/>
        </w:rPr>
        <w:t>7)</w:t>
      </w:r>
      <w:r w:rsidR="006812CD" w:rsidRPr="00F4181E">
        <w:t xml:space="preserve"> </w:t>
      </w:r>
      <w:r w:rsidR="006812CD" w:rsidRPr="00F4181E">
        <w:rPr>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006812CD" w:rsidRPr="00F4181E">
        <w:rPr>
          <w:sz w:val="24"/>
          <w:szCs w:val="24"/>
        </w:rPr>
        <w:lastRenderedPageBreak/>
        <w:t>установленного срока таких исправлений.</w:t>
      </w:r>
      <w:proofErr w:type="gramEnd"/>
      <w:r w:rsidR="006812CD" w:rsidRPr="00F4181E">
        <w:rPr>
          <w:sz w:val="24"/>
          <w:szCs w:val="24"/>
        </w:rPr>
        <w:t xml:space="preserve"> </w:t>
      </w:r>
      <w:proofErr w:type="gramStart"/>
      <w:r w:rsidR="006812CD" w:rsidRPr="00F4181E">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F4181E" w:rsidRDefault="00E9279D" w:rsidP="00E9279D">
      <w:pPr>
        <w:tabs>
          <w:tab w:val="left" w:pos="0"/>
          <w:tab w:val="left" w:pos="1134"/>
        </w:tabs>
        <w:jc w:val="both"/>
        <w:rPr>
          <w:color w:val="000000"/>
          <w:sz w:val="24"/>
          <w:szCs w:val="24"/>
          <w:shd w:val="clear" w:color="auto" w:fill="FFFFFF"/>
        </w:rPr>
      </w:pPr>
      <w:r w:rsidRPr="00F4181E">
        <w:rPr>
          <w:sz w:val="24"/>
          <w:szCs w:val="24"/>
        </w:rPr>
        <w:t xml:space="preserve">     </w:t>
      </w:r>
      <w:r w:rsidR="007C7A39" w:rsidRPr="00F4181E">
        <w:rPr>
          <w:sz w:val="24"/>
          <w:szCs w:val="24"/>
        </w:rPr>
        <w:t>8) н</w:t>
      </w:r>
      <w:r w:rsidR="007C7A39" w:rsidRPr="00F4181E">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F4181E" w:rsidRDefault="00E9279D" w:rsidP="00E9279D">
      <w:pPr>
        <w:pStyle w:val="a6"/>
        <w:jc w:val="both"/>
        <w:rPr>
          <w:rFonts w:ascii="Times New Roman" w:hAnsi="Times New Roman" w:cs="Times New Roman"/>
          <w:color w:val="000000"/>
          <w:sz w:val="24"/>
          <w:szCs w:val="24"/>
          <w:shd w:val="clear" w:color="auto" w:fill="FFFFFF"/>
        </w:rPr>
      </w:pPr>
      <w:r w:rsidRPr="00F4181E">
        <w:rPr>
          <w:rFonts w:ascii="Times New Roman" w:hAnsi="Times New Roman" w:cs="Times New Roman"/>
          <w:color w:val="000000"/>
          <w:sz w:val="24"/>
          <w:szCs w:val="24"/>
          <w:shd w:val="clear" w:color="auto" w:fill="FFFFFF"/>
        </w:rPr>
        <w:t xml:space="preserve">     </w:t>
      </w:r>
      <w:proofErr w:type="gramStart"/>
      <w:r w:rsidR="007C7A39" w:rsidRPr="00F4181E">
        <w:rPr>
          <w:rFonts w:ascii="Times New Roman" w:hAnsi="Times New Roman" w:cs="Times New Roman"/>
          <w:color w:val="000000"/>
          <w:sz w:val="24"/>
          <w:szCs w:val="24"/>
          <w:shd w:val="clear" w:color="auto" w:fill="FFFFFF"/>
        </w:rPr>
        <w:t>9</w:t>
      </w:r>
      <w:r w:rsidR="006812CD" w:rsidRPr="00F4181E">
        <w:rPr>
          <w:rFonts w:ascii="Times New Roman" w:hAnsi="Times New Roman" w:cs="Times New Roman"/>
          <w:color w:val="000000"/>
          <w:sz w:val="24"/>
          <w:szCs w:val="24"/>
          <w:shd w:val="clear" w:color="auto" w:fill="FFFFFF"/>
        </w:rPr>
        <w:t>)</w:t>
      </w:r>
      <w:r w:rsidR="006812CD" w:rsidRPr="00F4181E">
        <w:t xml:space="preserve"> </w:t>
      </w:r>
      <w:r w:rsidR="006812CD" w:rsidRPr="00F4181E">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F4181E">
        <w:rPr>
          <w:rFonts w:ascii="Times New Roman" w:hAnsi="Times New Roman" w:cs="Times New Roman"/>
          <w:color w:val="000000"/>
          <w:sz w:val="24"/>
          <w:szCs w:val="24"/>
          <w:shd w:val="clear" w:color="auto" w:fill="FFFFFF"/>
        </w:rPr>
        <w:t xml:space="preserve"> </w:t>
      </w:r>
      <w:proofErr w:type="gramStart"/>
      <w:r w:rsidR="006812CD" w:rsidRPr="00F4181E">
        <w:rPr>
          <w:rFonts w:ascii="Times New Roman" w:hAnsi="Times New Roman" w:cs="Times New Roman"/>
          <w:color w:val="000000"/>
          <w:sz w:val="24"/>
          <w:szCs w:val="24"/>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F4181E" w:rsidRDefault="00E9279D" w:rsidP="00E9279D">
      <w:pPr>
        <w:pStyle w:val="a6"/>
        <w:jc w:val="both"/>
        <w:rPr>
          <w:rStyle w:val="a8"/>
          <w:rFonts w:ascii="Times New Roman" w:hAnsi="Times New Roman" w:cs="Times New Roman"/>
          <w:i w:val="0"/>
          <w:sz w:val="24"/>
          <w:szCs w:val="24"/>
        </w:rPr>
      </w:pPr>
      <w:r w:rsidRPr="00F4181E">
        <w:rPr>
          <w:rStyle w:val="a8"/>
          <w:rFonts w:ascii="Times New Roman" w:hAnsi="Times New Roman" w:cs="Times New Roman"/>
          <w:i w:val="0"/>
          <w:sz w:val="24"/>
          <w:szCs w:val="24"/>
        </w:rPr>
        <w:t xml:space="preserve">     </w:t>
      </w:r>
      <w:proofErr w:type="gramStart"/>
      <w:r w:rsidR="006812CD" w:rsidRPr="00F4181E">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006812CD" w:rsidRPr="00F4181E">
        <w:rPr>
          <w:rStyle w:val="a8"/>
          <w:rFonts w:ascii="Times New Roman" w:hAnsi="Times New Roman" w:cs="Times New Roman"/>
          <w:i w:val="0"/>
          <w:sz w:val="24"/>
          <w:szCs w:val="24"/>
        </w:rPr>
        <w:t xml:space="preserve"> </w:t>
      </w:r>
      <w:proofErr w:type="gramStart"/>
      <w:r w:rsidR="006812CD" w:rsidRPr="00F4181E">
        <w:rPr>
          <w:rStyle w:val="a8"/>
          <w:rFonts w:ascii="Times New Roman" w:hAnsi="Times New Roman" w:cs="Times New Roman"/>
          <w:i w:val="0"/>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F4181E" w:rsidRDefault="007C7A39" w:rsidP="007C7A39">
      <w:pPr>
        <w:tabs>
          <w:tab w:val="left" w:pos="567"/>
        </w:tabs>
        <w:ind w:firstLine="567"/>
        <w:jc w:val="both"/>
        <w:rPr>
          <w:sz w:val="24"/>
          <w:szCs w:val="24"/>
        </w:rPr>
      </w:pPr>
    </w:p>
    <w:p w:rsidR="007C7A39" w:rsidRPr="00F4181E" w:rsidRDefault="007C7A39" w:rsidP="00EE3E17">
      <w:pPr>
        <w:tabs>
          <w:tab w:val="left" w:pos="567"/>
        </w:tabs>
        <w:jc w:val="both"/>
        <w:rPr>
          <w:b/>
          <w:bCs/>
          <w:sz w:val="24"/>
          <w:szCs w:val="24"/>
        </w:rPr>
      </w:pPr>
      <w:r w:rsidRPr="00F4181E">
        <w:rPr>
          <w:b/>
          <w:bCs/>
          <w:sz w:val="24"/>
          <w:szCs w:val="24"/>
        </w:rPr>
        <w:t>3</w:t>
      </w:r>
      <w:r w:rsidR="00996913">
        <w:rPr>
          <w:b/>
          <w:bCs/>
          <w:sz w:val="24"/>
          <w:szCs w:val="24"/>
        </w:rPr>
        <w:t>6</w:t>
      </w:r>
      <w:r w:rsidRPr="00F4181E">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F4181E" w:rsidRDefault="007C7A39" w:rsidP="007C7A39">
      <w:pPr>
        <w:tabs>
          <w:tab w:val="left" w:pos="709"/>
        </w:tabs>
        <w:jc w:val="both"/>
        <w:rPr>
          <w:sz w:val="24"/>
          <w:szCs w:val="24"/>
        </w:rPr>
      </w:pPr>
      <w:r w:rsidRPr="00F4181E">
        <w:rPr>
          <w:b/>
          <w:sz w:val="24"/>
          <w:szCs w:val="24"/>
        </w:rPr>
        <w:t>3</w:t>
      </w:r>
      <w:r w:rsidR="00996913">
        <w:rPr>
          <w:b/>
          <w:sz w:val="24"/>
          <w:szCs w:val="24"/>
        </w:rPr>
        <w:t>6</w:t>
      </w:r>
      <w:r w:rsidRPr="00F4181E">
        <w:rPr>
          <w:b/>
          <w:sz w:val="24"/>
          <w:szCs w:val="24"/>
        </w:rPr>
        <w:t>.1.</w:t>
      </w:r>
      <w:r w:rsidRPr="00F4181E">
        <w:rPr>
          <w:sz w:val="24"/>
          <w:szCs w:val="24"/>
        </w:rPr>
        <w:t xml:space="preserve"> Жалобы на решение и (или) действие (бездействие) должностных лиц Администрации </w:t>
      </w:r>
      <w:r w:rsidR="00F47305">
        <w:rPr>
          <w:sz w:val="24"/>
          <w:szCs w:val="24"/>
        </w:rPr>
        <w:t>Вавожск</w:t>
      </w:r>
      <w:r w:rsidR="00AE59EC">
        <w:rPr>
          <w:sz w:val="24"/>
          <w:szCs w:val="24"/>
        </w:rPr>
        <w:t>ого</w:t>
      </w:r>
      <w:r w:rsidR="00F47305">
        <w:rPr>
          <w:sz w:val="24"/>
          <w:szCs w:val="24"/>
        </w:rPr>
        <w:t xml:space="preserve"> район</w:t>
      </w:r>
      <w:r w:rsidR="00AE59EC">
        <w:rPr>
          <w:sz w:val="24"/>
          <w:szCs w:val="24"/>
        </w:rPr>
        <w:t>а</w:t>
      </w:r>
      <w:r w:rsidRPr="00F4181E">
        <w:rPr>
          <w:sz w:val="24"/>
          <w:szCs w:val="24"/>
        </w:rPr>
        <w:t xml:space="preserve">, участвующих в предоставлении муниципальной услуги, подаются на имя Главы </w:t>
      </w:r>
      <w:r w:rsidR="00AE59EC" w:rsidRPr="00E66D46">
        <w:rPr>
          <w:sz w:val="24"/>
          <w:szCs w:val="24"/>
        </w:rPr>
        <w:t>муниципального образования «Муниципальный округ Вавожский район Удмуртской Республики»</w:t>
      </w:r>
      <w:r w:rsidRPr="00F4181E">
        <w:rPr>
          <w:sz w:val="24"/>
          <w:szCs w:val="24"/>
        </w:rPr>
        <w:t>.</w:t>
      </w:r>
    </w:p>
    <w:p w:rsidR="001E37D1" w:rsidRPr="00F4181E" w:rsidRDefault="00996913" w:rsidP="001E37D1">
      <w:pPr>
        <w:rPr>
          <w:sz w:val="24"/>
          <w:szCs w:val="24"/>
        </w:rPr>
      </w:pPr>
      <w:r>
        <w:rPr>
          <w:b/>
          <w:bCs/>
          <w:sz w:val="24"/>
          <w:szCs w:val="24"/>
        </w:rPr>
        <w:t>36</w:t>
      </w:r>
      <w:r w:rsidR="001E37D1" w:rsidRPr="00F4181E">
        <w:rPr>
          <w:b/>
          <w:bCs/>
          <w:sz w:val="24"/>
          <w:szCs w:val="24"/>
        </w:rPr>
        <w:t>.2</w:t>
      </w:r>
      <w:r w:rsidR="001E37D1" w:rsidRPr="00F4181E">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F4181E" w:rsidRDefault="007C7A39" w:rsidP="007C7A39">
      <w:pPr>
        <w:autoSpaceDE w:val="0"/>
        <w:autoSpaceDN w:val="0"/>
        <w:adjustRightInd w:val="0"/>
        <w:ind w:firstLine="708"/>
        <w:jc w:val="both"/>
        <w:rPr>
          <w:sz w:val="24"/>
          <w:szCs w:val="24"/>
        </w:rPr>
      </w:pPr>
    </w:p>
    <w:p w:rsidR="007C7A39" w:rsidRPr="00F4181E" w:rsidRDefault="007C7A39" w:rsidP="00EE3E17">
      <w:pPr>
        <w:tabs>
          <w:tab w:val="left" w:pos="567"/>
        </w:tabs>
        <w:rPr>
          <w:b/>
          <w:bCs/>
          <w:sz w:val="24"/>
          <w:szCs w:val="24"/>
        </w:rPr>
      </w:pPr>
      <w:r w:rsidRPr="00F4181E">
        <w:rPr>
          <w:b/>
          <w:bCs/>
          <w:sz w:val="24"/>
          <w:szCs w:val="24"/>
        </w:rPr>
        <w:t>3</w:t>
      </w:r>
      <w:r w:rsidR="00996913">
        <w:rPr>
          <w:b/>
          <w:bCs/>
          <w:sz w:val="24"/>
          <w:szCs w:val="24"/>
        </w:rPr>
        <w:t>7</w:t>
      </w:r>
      <w:r w:rsidRPr="00F4181E">
        <w:rPr>
          <w:b/>
          <w:bCs/>
          <w:sz w:val="24"/>
          <w:szCs w:val="24"/>
        </w:rPr>
        <w:t>. Порядок подачи и рассмотрения жалобы</w:t>
      </w:r>
    </w:p>
    <w:p w:rsidR="007C7A39" w:rsidRPr="00F4181E" w:rsidRDefault="007C7A39" w:rsidP="007C7A39">
      <w:pPr>
        <w:tabs>
          <w:tab w:val="left" w:pos="709"/>
        </w:tabs>
        <w:jc w:val="both"/>
        <w:rPr>
          <w:sz w:val="24"/>
          <w:szCs w:val="24"/>
        </w:rPr>
      </w:pPr>
      <w:r w:rsidRPr="00F4181E">
        <w:rPr>
          <w:b/>
          <w:sz w:val="24"/>
          <w:szCs w:val="24"/>
        </w:rPr>
        <w:t>3</w:t>
      </w:r>
      <w:r w:rsidR="00996913">
        <w:rPr>
          <w:b/>
          <w:sz w:val="24"/>
          <w:szCs w:val="24"/>
        </w:rPr>
        <w:t>7</w:t>
      </w:r>
      <w:r w:rsidRPr="00F4181E">
        <w:rPr>
          <w:b/>
          <w:sz w:val="24"/>
          <w:szCs w:val="24"/>
        </w:rPr>
        <w:t>.1.</w:t>
      </w:r>
      <w:r w:rsidRPr="00F4181E">
        <w:rPr>
          <w:sz w:val="24"/>
          <w:szCs w:val="24"/>
        </w:rPr>
        <w:t xml:space="preserve"> Жалоба может быть подана в устной и письменной форме.</w:t>
      </w:r>
    </w:p>
    <w:p w:rsidR="007C7A39" w:rsidRPr="00F4181E" w:rsidRDefault="007C7A39" w:rsidP="007C7A39">
      <w:pPr>
        <w:tabs>
          <w:tab w:val="left" w:pos="709"/>
        </w:tabs>
        <w:jc w:val="both"/>
        <w:rPr>
          <w:sz w:val="24"/>
          <w:szCs w:val="24"/>
        </w:rPr>
      </w:pPr>
      <w:r w:rsidRPr="00F4181E">
        <w:rPr>
          <w:b/>
          <w:sz w:val="24"/>
          <w:szCs w:val="24"/>
        </w:rPr>
        <w:t>3</w:t>
      </w:r>
      <w:r w:rsidR="00996913">
        <w:rPr>
          <w:b/>
          <w:sz w:val="24"/>
          <w:szCs w:val="24"/>
        </w:rPr>
        <w:t>7</w:t>
      </w:r>
      <w:r w:rsidRPr="00F4181E">
        <w:rPr>
          <w:b/>
          <w:sz w:val="24"/>
          <w:szCs w:val="24"/>
        </w:rPr>
        <w:t>.2.</w:t>
      </w:r>
      <w:r w:rsidRPr="00F4181E">
        <w:rPr>
          <w:sz w:val="24"/>
          <w:szCs w:val="24"/>
        </w:rPr>
        <w:t xml:space="preserve"> Жалоба в письменной форме может быть представлена на адреса Администрации </w:t>
      </w:r>
      <w:r w:rsidR="00F47305">
        <w:rPr>
          <w:sz w:val="24"/>
          <w:szCs w:val="24"/>
        </w:rPr>
        <w:t>Вавожск</w:t>
      </w:r>
      <w:r w:rsidR="00AE59EC">
        <w:rPr>
          <w:sz w:val="24"/>
          <w:szCs w:val="24"/>
        </w:rPr>
        <w:t>ого</w:t>
      </w:r>
      <w:r w:rsidR="00F47305">
        <w:rPr>
          <w:sz w:val="24"/>
          <w:szCs w:val="24"/>
        </w:rPr>
        <w:t xml:space="preserve"> район</w:t>
      </w:r>
      <w:r w:rsidR="00AE59EC">
        <w:rPr>
          <w:sz w:val="24"/>
          <w:szCs w:val="24"/>
        </w:rPr>
        <w:t>а</w:t>
      </w:r>
      <w:r w:rsidRPr="00F4181E">
        <w:rPr>
          <w:sz w:val="24"/>
          <w:szCs w:val="24"/>
        </w:rPr>
        <w:t xml:space="preserve"> и </w:t>
      </w:r>
      <w:r w:rsidR="00E9279D" w:rsidRPr="00F4181E">
        <w:rPr>
          <w:sz w:val="24"/>
          <w:szCs w:val="24"/>
        </w:rPr>
        <w:t>МФЦ</w:t>
      </w:r>
      <w:r w:rsidRPr="00F4181E">
        <w:rPr>
          <w:sz w:val="24"/>
          <w:szCs w:val="24"/>
        </w:rPr>
        <w:t xml:space="preserve">:  </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1) лично самим заявителем, либо его представителем;</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2) посредством курьерской доставки;</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3) посредством почтовой связи (письма, бандероли и т.д.);</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4) в электронной форме на адреса электронной почты Администрации </w:t>
      </w:r>
      <w:r w:rsidR="00F47305">
        <w:rPr>
          <w:sz w:val="24"/>
          <w:szCs w:val="24"/>
        </w:rPr>
        <w:t>Вавожск</w:t>
      </w:r>
      <w:r w:rsidR="00AE59EC">
        <w:rPr>
          <w:sz w:val="24"/>
          <w:szCs w:val="24"/>
        </w:rPr>
        <w:t>ого</w:t>
      </w:r>
      <w:r w:rsidR="00F47305">
        <w:rPr>
          <w:sz w:val="24"/>
          <w:szCs w:val="24"/>
        </w:rPr>
        <w:t xml:space="preserve"> район</w:t>
      </w:r>
      <w:r w:rsidR="00AE59EC">
        <w:rPr>
          <w:sz w:val="24"/>
          <w:szCs w:val="24"/>
        </w:rPr>
        <w:t>а</w:t>
      </w:r>
      <w:r w:rsidR="007C7A39" w:rsidRPr="00F4181E">
        <w:rPr>
          <w:sz w:val="24"/>
          <w:szCs w:val="24"/>
        </w:rPr>
        <w:t xml:space="preserve"> и </w:t>
      </w:r>
      <w:r w:rsidRPr="00F4181E">
        <w:rPr>
          <w:sz w:val="24"/>
          <w:szCs w:val="24"/>
        </w:rPr>
        <w:t>МФЦ</w:t>
      </w:r>
      <w:r w:rsidR="007C7A39" w:rsidRPr="00F4181E">
        <w:rPr>
          <w:sz w:val="24"/>
          <w:szCs w:val="24"/>
        </w:rPr>
        <w:t xml:space="preserve">. </w:t>
      </w:r>
    </w:p>
    <w:p w:rsidR="007C7A39" w:rsidRPr="00F4181E" w:rsidRDefault="007C7A39" w:rsidP="007C7A39">
      <w:pPr>
        <w:autoSpaceDE w:val="0"/>
        <w:autoSpaceDN w:val="0"/>
        <w:adjustRightInd w:val="0"/>
        <w:jc w:val="both"/>
        <w:rPr>
          <w:sz w:val="24"/>
          <w:szCs w:val="24"/>
        </w:rPr>
      </w:pPr>
      <w:r w:rsidRPr="00F4181E">
        <w:rPr>
          <w:b/>
          <w:sz w:val="24"/>
          <w:szCs w:val="24"/>
        </w:rPr>
        <w:t>3</w:t>
      </w:r>
      <w:r w:rsidR="00996913">
        <w:rPr>
          <w:b/>
          <w:sz w:val="24"/>
          <w:szCs w:val="24"/>
        </w:rPr>
        <w:t>7</w:t>
      </w:r>
      <w:r w:rsidRPr="00F4181E">
        <w:rPr>
          <w:b/>
          <w:sz w:val="24"/>
          <w:szCs w:val="24"/>
        </w:rPr>
        <w:t>.3.</w:t>
      </w:r>
      <w:r w:rsidRPr="00F4181E">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F47305">
        <w:rPr>
          <w:sz w:val="24"/>
          <w:szCs w:val="24"/>
        </w:rPr>
        <w:t>Вавожск</w:t>
      </w:r>
      <w:r w:rsidR="00AE59EC">
        <w:rPr>
          <w:sz w:val="24"/>
          <w:szCs w:val="24"/>
        </w:rPr>
        <w:t>ого</w:t>
      </w:r>
      <w:r w:rsidR="00F47305">
        <w:rPr>
          <w:sz w:val="24"/>
          <w:szCs w:val="24"/>
        </w:rPr>
        <w:t xml:space="preserve"> район</w:t>
      </w:r>
      <w:r w:rsidR="00AE59EC">
        <w:rPr>
          <w:sz w:val="24"/>
          <w:szCs w:val="24"/>
        </w:rPr>
        <w:t>а</w:t>
      </w:r>
      <w:r w:rsidR="000D7E23" w:rsidRPr="00F4181E">
        <w:rPr>
          <w:sz w:val="24"/>
          <w:szCs w:val="24"/>
        </w:rPr>
        <w:t>,</w:t>
      </w:r>
      <w:r w:rsidRPr="00F4181E">
        <w:rPr>
          <w:sz w:val="24"/>
          <w:szCs w:val="24"/>
        </w:rPr>
        <w:t xml:space="preserve"> </w:t>
      </w:r>
      <w:r w:rsidR="00E9279D" w:rsidRPr="00F4181E">
        <w:rPr>
          <w:sz w:val="24"/>
          <w:szCs w:val="24"/>
        </w:rPr>
        <w:t>МФЦ.</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w:t>
      </w:r>
      <w:r w:rsidR="007C7A39" w:rsidRPr="00F4181E">
        <w:rPr>
          <w:sz w:val="24"/>
          <w:szCs w:val="24"/>
        </w:rPr>
        <w:lastRenderedPageBreak/>
        <w:t>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F4181E" w:rsidRDefault="007C7A39" w:rsidP="007C7A39">
      <w:pPr>
        <w:autoSpaceDE w:val="0"/>
        <w:autoSpaceDN w:val="0"/>
        <w:adjustRightInd w:val="0"/>
        <w:jc w:val="both"/>
        <w:rPr>
          <w:sz w:val="24"/>
          <w:szCs w:val="24"/>
        </w:rPr>
      </w:pPr>
      <w:r w:rsidRPr="00F4181E">
        <w:rPr>
          <w:b/>
          <w:sz w:val="24"/>
          <w:szCs w:val="24"/>
        </w:rPr>
        <w:t>3</w:t>
      </w:r>
      <w:r w:rsidR="00996913">
        <w:rPr>
          <w:b/>
          <w:sz w:val="24"/>
          <w:szCs w:val="24"/>
        </w:rPr>
        <w:t>7</w:t>
      </w:r>
      <w:r w:rsidRPr="00F4181E">
        <w:rPr>
          <w:b/>
          <w:sz w:val="24"/>
          <w:szCs w:val="24"/>
        </w:rPr>
        <w:t xml:space="preserve">.4. </w:t>
      </w:r>
      <w:r w:rsidRPr="00F4181E">
        <w:rPr>
          <w:sz w:val="24"/>
          <w:szCs w:val="24"/>
        </w:rPr>
        <w:t>В своей жалобе заявитель указывает:</w:t>
      </w:r>
    </w:p>
    <w:p w:rsidR="007C7A39"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1) </w:t>
      </w:r>
      <w:r w:rsidR="00EE3E17" w:rsidRPr="00F4181E">
        <w:rPr>
          <w:sz w:val="24"/>
          <w:szCs w:val="24"/>
        </w:rPr>
        <w:t>а</w:t>
      </w:r>
      <w:r w:rsidR="007C7A39" w:rsidRPr="00F4181E">
        <w:rPr>
          <w:sz w:val="24"/>
          <w:szCs w:val="24"/>
        </w:rPr>
        <w:t>дресат, кому направляется жалоба;</w:t>
      </w:r>
    </w:p>
    <w:p w:rsidR="00E9279D" w:rsidRPr="00F4181E" w:rsidRDefault="00E9279D" w:rsidP="00E9279D">
      <w:pPr>
        <w:autoSpaceDE w:val="0"/>
        <w:autoSpaceDN w:val="0"/>
        <w:adjustRightInd w:val="0"/>
        <w:jc w:val="both"/>
        <w:rPr>
          <w:sz w:val="24"/>
          <w:szCs w:val="24"/>
        </w:rPr>
      </w:pPr>
      <w:r w:rsidRPr="00F4181E">
        <w:rPr>
          <w:sz w:val="24"/>
          <w:szCs w:val="24"/>
        </w:rPr>
        <w:t xml:space="preserve">     </w:t>
      </w:r>
      <w:r w:rsidR="007C7A39" w:rsidRPr="00F4181E">
        <w:rPr>
          <w:sz w:val="24"/>
          <w:szCs w:val="24"/>
        </w:rPr>
        <w:t xml:space="preserve">2) </w:t>
      </w:r>
      <w:r w:rsidR="00EE3E17" w:rsidRPr="00F4181E">
        <w:rPr>
          <w:sz w:val="24"/>
          <w:szCs w:val="24"/>
        </w:rPr>
        <w:t>ф</w:t>
      </w:r>
      <w:r w:rsidR="007C7A39" w:rsidRPr="00F4181E">
        <w:rPr>
          <w:sz w:val="24"/>
          <w:szCs w:val="24"/>
        </w:rPr>
        <w:t xml:space="preserve">амилию, имя, отчество должностного лица (или лиц) Администрации </w:t>
      </w:r>
      <w:r w:rsidR="00F47305">
        <w:rPr>
          <w:sz w:val="24"/>
          <w:szCs w:val="24"/>
        </w:rPr>
        <w:t>Вавожск</w:t>
      </w:r>
      <w:r w:rsidR="00AE59EC">
        <w:rPr>
          <w:sz w:val="24"/>
          <w:szCs w:val="24"/>
        </w:rPr>
        <w:t>ого</w:t>
      </w:r>
      <w:r w:rsidR="00F47305">
        <w:rPr>
          <w:sz w:val="24"/>
          <w:szCs w:val="24"/>
        </w:rPr>
        <w:t xml:space="preserve"> район</w:t>
      </w:r>
      <w:r w:rsidR="00AE59EC">
        <w:rPr>
          <w:sz w:val="24"/>
          <w:szCs w:val="24"/>
        </w:rPr>
        <w:t>а</w:t>
      </w:r>
      <w:r w:rsidR="007C7A39" w:rsidRPr="00F4181E">
        <w:rPr>
          <w:sz w:val="24"/>
          <w:szCs w:val="24"/>
        </w:rPr>
        <w:t xml:space="preserve">, </w:t>
      </w:r>
      <w:r w:rsidR="000D7E23" w:rsidRPr="00F4181E">
        <w:rPr>
          <w:sz w:val="24"/>
          <w:szCs w:val="24"/>
        </w:rPr>
        <w:t xml:space="preserve">МФЦ </w:t>
      </w:r>
      <w:r w:rsidR="007C7A39" w:rsidRPr="00F4181E">
        <w:rPr>
          <w:sz w:val="24"/>
          <w:szCs w:val="24"/>
        </w:rPr>
        <w:t>решения и действия (бездействие) которых обжалуются;</w:t>
      </w:r>
    </w:p>
    <w:p w:rsidR="007C7A39" w:rsidRPr="00F4181E" w:rsidRDefault="00E9279D" w:rsidP="00E9279D">
      <w:pPr>
        <w:autoSpaceDE w:val="0"/>
        <w:autoSpaceDN w:val="0"/>
        <w:adjustRightInd w:val="0"/>
        <w:jc w:val="both"/>
        <w:rPr>
          <w:sz w:val="24"/>
          <w:szCs w:val="24"/>
        </w:rPr>
      </w:pPr>
      <w:r w:rsidRPr="00F4181E">
        <w:rPr>
          <w:sz w:val="24"/>
          <w:szCs w:val="24"/>
        </w:rPr>
        <w:t xml:space="preserve">     </w:t>
      </w:r>
      <w:proofErr w:type="gramStart"/>
      <w:r w:rsidR="007C7A39" w:rsidRPr="00F4181E">
        <w:rPr>
          <w:sz w:val="24"/>
          <w:szCs w:val="24"/>
        </w:rPr>
        <w:t xml:space="preserve">3) </w:t>
      </w:r>
      <w:r w:rsidR="00EE3E17" w:rsidRPr="00F4181E">
        <w:rPr>
          <w:sz w:val="24"/>
          <w:szCs w:val="24"/>
        </w:rPr>
        <w:t>с</w:t>
      </w:r>
      <w:r w:rsidR="007C7A39" w:rsidRPr="00F4181E">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7C7A39" w:rsidRPr="00F4181E" w:rsidRDefault="00E9279D" w:rsidP="00E9279D">
      <w:pPr>
        <w:tabs>
          <w:tab w:val="left" w:pos="567"/>
        </w:tabs>
        <w:jc w:val="both"/>
        <w:rPr>
          <w:sz w:val="24"/>
          <w:szCs w:val="24"/>
        </w:rPr>
      </w:pPr>
      <w:r w:rsidRPr="00F4181E">
        <w:rPr>
          <w:sz w:val="24"/>
          <w:szCs w:val="24"/>
        </w:rPr>
        <w:t xml:space="preserve">     </w:t>
      </w:r>
      <w:r w:rsidR="007C7A39" w:rsidRPr="00F4181E">
        <w:rPr>
          <w:sz w:val="24"/>
          <w:szCs w:val="24"/>
        </w:rPr>
        <w:t xml:space="preserve">4) </w:t>
      </w:r>
      <w:r w:rsidR="00EE3E17" w:rsidRPr="00F4181E">
        <w:rPr>
          <w:sz w:val="24"/>
          <w:szCs w:val="24"/>
        </w:rPr>
        <w:t>с</w:t>
      </w:r>
      <w:r w:rsidR="007C7A39" w:rsidRPr="00F4181E">
        <w:rPr>
          <w:sz w:val="24"/>
          <w:szCs w:val="24"/>
        </w:rPr>
        <w:t>ведения об обжалуемых решениях и действиях (бездействии) органа местного самоуправления, должностного лица;</w:t>
      </w:r>
    </w:p>
    <w:p w:rsidR="007C7A39" w:rsidRPr="00F4181E" w:rsidRDefault="00E9279D" w:rsidP="00E9279D">
      <w:pPr>
        <w:tabs>
          <w:tab w:val="left" w:pos="567"/>
        </w:tabs>
        <w:jc w:val="both"/>
        <w:rPr>
          <w:sz w:val="24"/>
          <w:szCs w:val="24"/>
        </w:rPr>
      </w:pPr>
      <w:r w:rsidRPr="00F4181E">
        <w:rPr>
          <w:sz w:val="24"/>
          <w:szCs w:val="24"/>
        </w:rPr>
        <w:t xml:space="preserve">     </w:t>
      </w:r>
      <w:r w:rsidR="007C7A39" w:rsidRPr="00F4181E">
        <w:rPr>
          <w:sz w:val="24"/>
          <w:szCs w:val="24"/>
        </w:rPr>
        <w:t xml:space="preserve">5) </w:t>
      </w:r>
      <w:r w:rsidR="00EE3E17" w:rsidRPr="00F4181E">
        <w:rPr>
          <w:sz w:val="24"/>
          <w:szCs w:val="24"/>
        </w:rPr>
        <w:t>д</w:t>
      </w:r>
      <w:r w:rsidR="007C7A39" w:rsidRPr="00F4181E">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F4181E" w:rsidRDefault="00E9279D" w:rsidP="00E9279D">
      <w:pPr>
        <w:tabs>
          <w:tab w:val="left" w:pos="567"/>
        </w:tabs>
        <w:jc w:val="both"/>
        <w:rPr>
          <w:sz w:val="24"/>
          <w:szCs w:val="24"/>
        </w:rPr>
      </w:pPr>
      <w:r w:rsidRPr="00F4181E">
        <w:rPr>
          <w:sz w:val="24"/>
          <w:szCs w:val="24"/>
        </w:rPr>
        <w:t xml:space="preserve">     </w:t>
      </w:r>
      <w:r w:rsidR="007C7A39" w:rsidRPr="00F4181E">
        <w:rPr>
          <w:sz w:val="24"/>
          <w:szCs w:val="24"/>
        </w:rPr>
        <w:t xml:space="preserve">6) </w:t>
      </w:r>
      <w:r w:rsidR="00EE3E17" w:rsidRPr="00F4181E">
        <w:rPr>
          <w:sz w:val="24"/>
          <w:szCs w:val="24"/>
        </w:rPr>
        <w:t>и</w:t>
      </w:r>
      <w:r w:rsidR="007C7A39" w:rsidRPr="00F4181E">
        <w:rPr>
          <w:sz w:val="24"/>
          <w:szCs w:val="24"/>
        </w:rPr>
        <w:t>ные сведения, которые заявитель считает необходимым сообщить;</w:t>
      </w:r>
    </w:p>
    <w:p w:rsidR="007C7A39" w:rsidRPr="00F4181E" w:rsidRDefault="00E9279D" w:rsidP="00E9279D">
      <w:pPr>
        <w:tabs>
          <w:tab w:val="left" w:pos="567"/>
        </w:tabs>
        <w:jc w:val="both"/>
        <w:rPr>
          <w:sz w:val="24"/>
          <w:szCs w:val="24"/>
        </w:rPr>
      </w:pPr>
      <w:r w:rsidRPr="00F4181E">
        <w:rPr>
          <w:sz w:val="24"/>
          <w:szCs w:val="24"/>
        </w:rPr>
        <w:t xml:space="preserve">     </w:t>
      </w:r>
      <w:r w:rsidR="007C7A39" w:rsidRPr="00F4181E">
        <w:rPr>
          <w:sz w:val="24"/>
          <w:szCs w:val="24"/>
        </w:rPr>
        <w:t xml:space="preserve">7) </w:t>
      </w:r>
      <w:r w:rsidR="00EE3E17" w:rsidRPr="00F4181E">
        <w:rPr>
          <w:sz w:val="24"/>
          <w:szCs w:val="24"/>
        </w:rPr>
        <w:t>л</w:t>
      </w:r>
      <w:r w:rsidR="007C7A39" w:rsidRPr="00F4181E">
        <w:rPr>
          <w:sz w:val="24"/>
          <w:szCs w:val="24"/>
        </w:rPr>
        <w:t>ичную подпись и дату.</w:t>
      </w:r>
    </w:p>
    <w:p w:rsidR="007C7A39" w:rsidRPr="00F4181E" w:rsidRDefault="007C7A39" w:rsidP="007C7A39">
      <w:pPr>
        <w:tabs>
          <w:tab w:val="left" w:pos="567"/>
        </w:tabs>
        <w:jc w:val="both"/>
        <w:rPr>
          <w:sz w:val="24"/>
          <w:szCs w:val="24"/>
        </w:rPr>
      </w:pPr>
      <w:r w:rsidRPr="00F4181E">
        <w:rPr>
          <w:b/>
          <w:sz w:val="24"/>
          <w:szCs w:val="24"/>
        </w:rPr>
        <w:t>3</w:t>
      </w:r>
      <w:r w:rsidR="00996913">
        <w:rPr>
          <w:b/>
          <w:sz w:val="24"/>
          <w:szCs w:val="24"/>
        </w:rPr>
        <w:t>7</w:t>
      </w:r>
      <w:r w:rsidRPr="00F4181E">
        <w:rPr>
          <w:b/>
          <w:sz w:val="24"/>
          <w:szCs w:val="24"/>
        </w:rPr>
        <w:t xml:space="preserve">.5. </w:t>
      </w:r>
      <w:r w:rsidRPr="00F4181E">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F4181E" w:rsidRDefault="007C7A39" w:rsidP="00E9279D">
      <w:pPr>
        <w:jc w:val="both"/>
        <w:rPr>
          <w:sz w:val="24"/>
          <w:szCs w:val="24"/>
        </w:rPr>
      </w:pPr>
      <w:r w:rsidRPr="00F4181E">
        <w:rPr>
          <w:b/>
          <w:sz w:val="24"/>
          <w:szCs w:val="24"/>
        </w:rPr>
        <w:t>3</w:t>
      </w:r>
      <w:r w:rsidR="00996913">
        <w:rPr>
          <w:b/>
          <w:sz w:val="24"/>
          <w:szCs w:val="24"/>
        </w:rPr>
        <w:t>7</w:t>
      </w:r>
      <w:r w:rsidRPr="00F4181E">
        <w:rPr>
          <w:b/>
          <w:sz w:val="24"/>
          <w:szCs w:val="24"/>
        </w:rPr>
        <w:t xml:space="preserve">.6. </w:t>
      </w:r>
      <w:r w:rsidRPr="00F4181E">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F4181E" w:rsidRDefault="007C7A39" w:rsidP="00E9279D">
      <w:pPr>
        <w:autoSpaceDE w:val="0"/>
        <w:autoSpaceDN w:val="0"/>
        <w:adjustRightInd w:val="0"/>
        <w:jc w:val="both"/>
        <w:rPr>
          <w:sz w:val="24"/>
          <w:szCs w:val="24"/>
        </w:rPr>
      </w:pPr>
      <w:r w:rsidRPr="00F4181E">
        <w:rPr>
          <w:b/>
          <w:sz w:val="24"/>
          <w:szCs w:val="24"/>
        </w:rPr>
        <w:t>3</w:t>
      </w:r>
      <w:r w:rsidR="00996913">
        <w:rPr>
          <w:b/>
          <w:sz w:val="24"/>
          <w:szCs w:val="24"/>
        </w:rPr>
        <w:t>7</w:t>
      </w:r>
      <w:r w:rsidRPr="00F4181E">
        <w:rPr>
          <w:b/>
          <w:sz w:val="24"/>
          <w:szCs w:val="24"/>
        </w:rPr>
        <w:t xml:space="preserve">.7. </w:t>
      </w:r>
      <w:r w:rsidRPr="00F4181E">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000D7E23" w:rsidRPr="00F4181E">
        <w:rPr>
          <w:sz w:val="24"/>
          <w:szCs w:val="24"/>
        </w:rPr>
        <w:t>, МФЦ</w:t>
      </w:r>
      <w:r w:rsidRPr="00F4181E">
        <w:rPr>
          <w:sz w:val="24"/>
          <w:szCs w:val="24"/>
        </w:rPr>
        <w:t xml:space="preserve">. </w:t>
      </w:r>
    </w:p>
    <w:p w:rsidR="007C7A39" w:rsidRPr="00F4181E" w:rsidRDefault="007C7A39" w:rsidP="007C7A39">
      <w:pPr>
        <w:autoSpaceDE w:val="0"/>
        <w:autoSpaceDN w:val="0"/>
        <w:adjustRightInd w:val="0"/>
        <w:jc w:val="both"/>
        <w:rPr>
          <w:sz w:val="24"/>
          <w:szCs w:val="24"/>
        </w:rPr>
      </w:pPr>
      <w:r w:rsidRPr="00F4181E">
        <w:rPr>
          <w:b/>
          <w:sz w:val="24"/>
          <w:szCs w:val="24"/>
        </w:rPr>
        <w:t>3</w:t>
      </w:r>
      <w:r w:rsidR="00996913">
        <w:rPr>
          <w:b/>
          <w:sz w:val="24"/>
          <w:szCs w:val="24"/>
        </w:rPr>
        <w:t>7</w:t>
      </w:r>
      <w:r w:rsidRPr="00F4181E">
        <w:rPr>
          <w:b/>
          <w:sz w:val="24"/>
          <w:szCs w:val="24"/>
        </w:rPr>
        <w:t>.8.</w:t>
      </w:r>
      <w:r w:rsidRPr="00F4181E">
        <w:rPr>
          <w:sz w:val="24"/>
          <w:szCs w:val="24"/>
        </w:rPr>
        <w:t xml:space="preserve"> Заявитель вправе обратиться с жалобой в устной форме в Администрацию </w:t>
      </w:r>
      <w:r w:rsidR="002C75C3">
        <w:rPr>
          <w:sz w:val="24"/>
          <w:szCs w:val="24"/>
        </w:rPr>
        <w:t>Вавожского района</w:t>
      </w:r>
      <w:r w:rsidR="000D7E23" w:rsidRPr="00F4181E">
        <w:rPr>
          <w:sz w:val="24"/>
          <w:szCs w:val="24"/>
        </w:rPr>
        <w:t>, МФЦ</w:t>
      </w:r>
      <w:r w:rsidRPr="00F4181E">
        <w:rPr>
          <w:sz w:val="24"/>
          <w:szCs w:val="24"/>
        </w:rPr>
        <w:t xml:space="preserve"> в соответствии с график</w:t>
      </w:r>
      <w:r w:rsidR="000D7E23" w:rsidRPr="00F4181E">
        <w:rPr>
          <w:sz w:val="24"/>
          <w:szCs w:val="24"/>
        </w:rPr>
        <w:t>ами</w:t>
      </w:r>
      <w:r w:rsidRPr="00F4181E">
        <w:rPr>
          <w:sz w:val="24"/>
          <w:szCs w:val="24"/>
        </w:rPr>
        <w:t xml:space="preserve"> работы.</w:t>
      </w:r>
    </w:p>
    <w:p w:rsidR="007C7A39" w:rsidRPr="00F4181E" w:rsidRDefault="007C7A39" w:rsidP="007C7A39">
      <w:pPr>
        <w:autoSpaceDE w:val="0"/>
        <w:autoSpaceDN w:val="0"/>
        <w:adjustRightInd w:val="0"/>
        <w:jc w:val="both"/>
        <w:rPr>
          <w:sz w:val="24"/>
          <w:szCs w:val="24"/>
        </w:rPr>
      </w:pPr>
      <w:r w:rsidRPr="00F4181E">
        <w:rPr>
          <w:b/>
          <w:sz w:val="24"/>
          <w:szCs w:val="24"/>
        </w:rPr>
        <w:t>3</w:t>
      </w:r>
      <w:r w:rsidR="00A13D6B">
        <w:rPr>
          <w:b/>
          <w:sz w:val="24"/>
          <w:szCs w:val="24"/>
        </w:rPr>
        <w:t>7</w:t>
      </w:r>
      <w:r w:rsidRPr="00F4181E">
        <w:rPr>
          <w:b/>
          <w:sz w:val="24"/>
          <w:szCs w:val="24"/>
        </w:rPr>
        <w:t>.9.</w:t>
      </w:r>
      <w:r w:rsidRPr="00F4181E">
        <w:rPr>
          <w:sz w:val="24"/>
          <w:szCs w:val="24"/>
        </w:rPr>
        <w:t xml:space="preserve"> Жалоба заявителя в устной форме рассматривается на личном приеме Главы </w:t>
      </w:r>
      <w:r w:rsidR="002C75C3" w:rsidRPr="00E66D46">
        <w:rPr>
          <w:sz w:val="24"/>
          <w:szCs w:val="24"/>
        </w:rPr>
        <w:t>муниципального образования «Муниципальный округ Вавожский район Удмуртской Республики»</w:t>
      </w:r>
      <w:r w:rsidRPr="00F4181E">
        <w:rPr>
          <w:sz w:val="24"/>
          <w:szCs w:val="24"/>
        </w:rPr>
        <w:t>.</w:t>
      </w:r>
    </w:p>
    <w:p w:rsidR="007C7A39" w:rsidRPr="00F4181E" w:rsidRDefault="007C7A39" w:rsidP="007C7A39">
      <w:pPr>
        <w:autoSpaceDE w:val="0"/>
        <w:autoSpaceDN w:val="0"/>
        <w:adjustRightInd w:val="0"/>
        <w:jc w:val="both"/>
        <w:rPr>
          <w:sz w:val="24"/>
          <w:szCs w:val="24"/>
        </w:rPr>
      </w:pPr>
      <w:r w:rsidRPr="00F4181E">
        <w:rPr>
          <w:b/>
          <w:sz w:val="24"/>
          <w:szCs w:val="24"/>
        </w:rPr>
        <w:t>3</w:t>
      </w:r>
      <w:r w:rsidR="00A13D6B">
        <w:rPr>
          <w:b/>
          <w:sz w:val="24"/>
          <w:szCs w:val="24"/>
        </w:rPr>
        <w:t>7</w:t>
      </w:r>
      <w:r w:rsidRPr="00F4181E">
        <w:rPr>
          <w:b/>
          <w:sz w:val="24"/>
          <w:szCs w:val="24"/>
        </w:rPr>
        <w:t>.10.</w:t>
      </w:r>
      <w:r w:rsidRPr="00F4181E">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F4181E" w:rsidRDefault="007C7A39" w:rsidP="007C7A39">
      <w:pPr>
        <w:jc w:val="both"/>
        <w:rPr>
          <w:sz w:val="24"/>
          <w:szCs w:val="24"/>
        </w:rPr>
      </w:pPr>
      <w:r w:rsidRPr="00F4181E">
        <w:rPr>
          <w:b/>
          <w:sz w:val="24"/>
          <w:szCs w:val="24"/>
        </w:rPr>
        <w:t>3</w:t>
      </w:r>
      <w:r w:rsidR="00A13D6B">
        <w:rPr>
          <w:b/>
          <w:sz w:val="24"/>
          <w:szCs w:val="24"/>
        </w:rPr>
        <w:t>7</w:t>
      </w:r>
      <w:r w:rsidRPr="00F4181E">
        <w:rPr>
          <w:b/>
          <w:sz w:val="24"/>
          <w:szCs w:val="24"/>
        </w:rPr>
        <w:t>.11.</w:t>
      </w:r>
      <w:r w:rsidRPr="00F4181E">
        <w:rPr>
          <w:sz w:val="24"/>
          <w:szCs w:val="24"/>
        </w:rPr>
        <w:t xml:space="preserve"> Глава </w:t>
      </w:r>
      <w:r w:rsidR="002C75C3" w:rsidRPr="00E66D46">
        <w:rPr>
          <w:sz w:val="24"/>
          <w:szCs w:val="24"/>
        </w:rPr>
        <w:t>муниципального образования «Муниципальный округ Вавожский район Удмуртской Республики»</w:t>
      </w:r>
      <w:r w:rsidRPr="00F4181E">
        <w:rPr>
          <w:sz w:val="24"/>
          <w:szCs w:val="24"/>
        </w:rPr>
        <w:t>, на рассмотрении которого находятся жалобы:</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1) </w:t>
      </w:r>
      <w:r w:rsidR="000D7E23" w:rsidRPr="00F4181E">
        <w:rPr>
          <w:sz w:val="24"/>
          <w:szCs w:val="24"/>
        </w:rPr>
        <w:t>о</w:t>
      </w:r>
      <w:r w:rsidR="007C7A39" w:rsidRPr="00F4181E">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2) </w:t>
      </w:r>
      <w:r w:rsidR="000D7E23" w:rsidRPr="00F4181E">
        <w:rPr>
          <w:sz w:val="24"/>
          <w:szCs w:val="24"/>
        </w:rPr>
        <w:t>о</w:t>
      </w:r>
      <w:r w:rsidR="007C7A39" w:rsidRPr="00F4181E">
        <w:rPr>
          <w:sz w:val="24"/>
          <w:szCs w:val="24"/>
        </w:rPr>
        <w:t>пределяет должностное лицо, ответственное за рассмотрение жалобы;</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3) </w:t>
      </w:r>
      <w:r w:rsidR="000D7E23" w:rsidRPr="00F4181E">
        <w:rPr>
          <w:sz w:val="24"/>
          <w:szCs w:val="24"/>
        </w:rPr>
        <w:t>з</w:t>
      </w:r>
      <w:r w:rsidR="007C7A39" w:rsidRPr="00F4181E">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4) </w:t>
      </w:r>
      <w:r w:rsidR="000D7E23" w:rsidRPr="00F4181E">
        <w:rPr>
          <w:sz w:val="24"/>
          <w:szCs w:val="24"/>
        </w:rPr>
        <w:t>п</w:t>
      </w:r>
      <w:r w:rsidR="007C7A39" w:rsidRPr="00F4181E">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F4181E" w:rsidRDefault="007C7A39" w:rsidP="007C7A39">
      <w:pPr>
        <w:jc w:val="both"/>
        <w:rPr>
          <w:sz w:val="24"/>
          <w:szCs w:val="24"/>
        </w:rPr>
      </w:pPr>
      <w:r w:rsidRPr="00F4181E">
        <w:rPr>
          <w:b/>
          <w:sz w:val="24"/>
          <w:szCs w:val="24"/>
        </w:rPr>
        <w:t>3</w:t>
      </w:r>
      <w:r w:rsidR="00A13D6B">
        <w:rPr>
          <w:b/>
          <w:sz w:val="24"/>
          <w:szCs w:val="24"/>
        </w:rPr>
        <w:t>7</w:t>
      </w:r>
      <w:r w:rsidRPr="00F4181E">
        <w:rPr>
          <w:b/>
          <w:sz w:val="24"/>
          <w:szCs w:val="24"/>
        </w:rPr>
        <w:t>.12.</w:t>
      </w:r>
      <w:r w:rsidRPr="00F4181E">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000D7E23" w:rsidRPr="00F4181E">
        <w:rPr>
          <w:sz w:val="24"/>
          <w:szCs w:val="24"/>
        </w:rPr>
        <w:t>, МФЦ</w:t>
      </w:r>
      <w:r w:rsidRPr="00F4181E">
        <w:rPr>
          <w:sz w:val="24"/>
          <w:szCs w:val="24"/>
        </w:rPr>
        <w:t xml:space="preserve"> не могут направляться этим должностным лицам для рассмотрения и (или) подготовки ответа. </w:t>
      </w:r>
    </w:p>
    <w:p w:rsidR="007C7A39" w:rsidRPr="00F4181E" w:rsidRDefault="007C7A39" w:rsidP="007C7A39">
      <w:pPr>
        <w:jc w:val="both"/>
        <w:rPr>
          <w:sz w:val="24"/>
          <w:szCs w:val="24"/>
        </w:rPr>
      </w:pPr>
    </w:p>
    <w:p w:rsidR="007C7A39" w:rsidRPr="00F4181E" w:rsidRDefault="00A13D6B" w:rsidP="00EE3E17">
      <w:pPr>
        <w:tabs>
          <w:tab w:val="left" w:pos="567"/>
        </w:tabs>
        <w:rPr>
          <w:b/>
          <w:bCs/>
          <w:sz w:val="24"/>
          <w:szCs w:val="24"/>
        </w:rPr>
      </w:pPr>
      <w:r>
        <w:rPr>
          <w:b/>
          <w:bCs/>
          <w:sz w:val="24"/>
          <w:szCs w:val="24"/>
        </w:rPr>
        <w:t>38</w:t>
      </w:r>
      <w:r w:rsidR="007C7A39" w:rsidRPr="00F4181E">
        <w:rPr>
          <w:b/>
          <w:bCs/>
          <w:sz w:val="24"/>
          <w:szCs w:val="24"/>
        </w:rPr>
        <w:t>. Сроки рассмотрения жалобы</w:t>
      </w:r>
    </w:p>
    <w:p w:rsidR="007C7A39" w:rsidRPr="00F4181E" w:rsidRDefault="00A13D6B" w:rsidP="007C7A39">
      <w:pPr>
        <w:jc w:val="both"/>
        <w:rPr>
          <w:sz w:val="24"/>
          <w:szCs w:val="24"/>
        </w:rPr>
      </w:pPr>
      <w:r>
        <w:rPr>
          <w:b/>
          <w:sz w:val="24"/>
          <w:szCs w:val="24"/>
        </w:rPr>
        <w:t>38</w:t>
      </w:r>
      <w:r w:rsidR="007C7A39" w:rsidRPr="00F4181E">
        <w:rPr>
          <w:b/>
          <w:sz w:val="24"/>
          <w:szCs w:val="24"/>
        </w:rPr>
        <w:t>.1.</w:t>
      </w:r>
      <w:r w:rsidR="007C7A39" w:rsidRPr="00F4181E">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F4181E" w:rsidRDefault="00A13D6B" w:rsidP="007C7A39">
      <w:pPr>
        <w:jc w:val="both"/>
        <w:rPr>
          <w:sz w:val="24"/>
          <w:szCs w:val="24"/>
        </w:rPr>
      </w:pPr>
      <w:r>
        <w:rPr>
          <w:b/>
          <w:sz w:val="24"/>
          <w:szCs w:val="24"/>
        </w:rPr>
        <w:t>38</w:t>
      </w:r>
      <w:r w:rsidR="007C7A39" w:rsidRPr="00F4181E">
        <w:rPr>
          <w:b/>
          <w:sz w:val="24"/>
          <w:szCs w:val="24"/>
        </w:rPr>
        <w:t>.2.</w:t>
      </w:r>
      <w:r w:rsidR="007C7A39" w:rsidRPr="00F4181E">
        <w:rPr>
          <w:sz w:val="24"/>
          <w:szCs w:val="24"/>
        </w:rPr>
        <w:t xml:space="preserve"> Рассмотрение жалобы в устной форме осуществляется в течение 1-го рабочего дня.</w:t>
      </w:r>
    </w:p>
    <w:p w:rsidR="007C7A39" w:rsidRPr="00F4181E" w:rsidRDefault="007C7A39" w:rsidP="007C7A39">
      <w:pPr>
        <w:tabs>
          <w:tab w:val="left" w:pos="567"/>
        </w:tabs>
        <w:jc w:val="center"/>
        <w:rPr>
          <w:b/>
          <w:bCs/>
          <w:sz w:val="24"/>
          <w:szCs w:val="24"/>
        </w:rPr>
      </w:pPr>
    </w:p>
    <w:p w:rsidR="007C7A39" w:rsidRPr="00F4181E" w:rsidRDefault="00A13D6B" w:rsidP="00EE3E17">
      <w:pPr>
        <w:tabs>
          <w:tab w:val="left" w:pos="567"/>
        </w:tabs>
        <w:jc w:val="both"/>
        <w:rPr>
          <w:b/>
          <w:bCs/>
          <w:sz w:val="24"/>
          <w:szCs w:val="24"/>
        </w:rPr>
      </w:pPr>
      <w:r>
        <w:rPr>
          <w:b/>
          <w:bCs/>
          <w:sz w:val="24"/>
          <w:szCs w:val="24"/>
        </w:rPr>
        <w:t>39</w:t>
      </w:r>
      <w:r w:rsidR="007C7A39" w:rsidRPr="00F4181E">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F4181E" w:rsidRDefault="00A13D6B" w:rsidP="007C7A39">
      <w:pPr>
        <w:jc w:val="both"/>
        <w:rPr>
          <w:sz w:val="24"/>
          <w:szCs w:val="24"/>
        </w:rPr>
      </w:pPr>
      <w:r>
        <w:rPr>
          <w:b/>
          <w:sz w:val="24"/>
          <w:szCs w:val="24"/>
        </w:rPr>
        <w:t>39</w:t>
      </w:r>
      <w:r w:rsidR="007C7A39" w:rsidRPr="00F4181E">
        <w:rPr>
          <w:b/>
          <w:sz w:val="24"/>
          <w:szCs w:val="24"/>
        </w:rPr>
        <w:t>.1.</w:t>
      </w:r>
      <w:r w:rsidR="007C7A39" w:rsidRPr="00F4181E">
        <w:rPr>
          <w:sz w:val="24"/>
          <w:szCs w:val="24"/>
        </w:rPr>
        <w:t xml:space="preserve"> Основания для приостановления рассмотрения жалобы отсутствуют.</w:t>
      </w:r>
    </w:p>
    <w:p w:rsidR="007C7A39" w:rsidRPr="00F4181E" w:rsidRDefault="00A13D6B" w:rsidP="007C7A39">
      <w:pPr>
        <w:jc w:val="both"/>
        <w:rPr>
          <w:sz w:val="24"/>
          <w:szCs w:val="24"/>
        </w:rPr>
      </w:pPr>
      <w:r>
        <w:rPr>
          <w:b/>
          <w:sz w:val="24"/>
          <w:szCs w:val="24"/>
        </w:rPr>
        <w:lastRenderedPageBreak/>
        <w:t>39</w:t>
      </w:r>
      <w:r w:rsidR="007C7A39" w:rsidRPr="00F4181E">
        <w:rPr>
          <w:b/>
          <w:sz w:val="24"/>
          <w:szCs w:val="24"/>
        </w:rPr>
        <w:t>.2.</w:t>
      </w:r>
      <w:r w:rsidR="007C7A39" w:rsidRPr="00F4181E">
        <w:rPr>
          <w:sz w:val="24"/>
          <w:szCs w:val="24"/>
        </w:rPr>
        <w:t xml:space="preserve"> </w:t>
      </w:r>
      <w:r w:rsidR="00E229F1">
        <w:rPr>
          <w:sz w:val="24"/>
          <w:szCs w:val="24"/>
        </w:rPr>
        <w:t>Администрация Вавожского района</w:t>
      </w:r>
      <w:r w:rsidR="000D7E23" w:rsidRPr="00F4181E">
        <w:rPr>
          <w:sz w:val="24"/>
          <w:szCs w:val="24"/>
        </w:rPr>
        <w:t>, МФЦ</w:t>
      </w:r>
      <w:r w:rsidR="007C7A39" w:rsidRPr="00F4181E">
        <w:rPr>
          <w:sz w:val="24"/>
          <w:szCs w:val="24"/>
        </w:rPr>
        <w:t xml:space="preserve"> отказывает в удовлетворении жалобы в следующих случаях:</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1) </w:t>
      </w:r>
      <w:r w:rsidR="000D7E23" w:rsidRPr="00F4181E">
        <w:rPr>
          <w:sz w:val="24"/>
          <w:szCs w:val="24"/>
        </w:rPr>
        <w:t>п</w:t>
      </w:r>
      <w:r w:rsidR="007C7A39" w:rsidRPr="00F4181E">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2) </w:t>
      </w:r>
      <w:r w:rsidR="000D7E23" w:rsidRPr="00F4181E">
        <w:rPr>
          <w:sz w:val="24"/>
          <w:szCs w:val="24"/>
        </w:rPr>
        <w:t>п</w:t>
      </w:r>
      <w:r w:rsidR="007C7A39" w:rsidRPr="00F4181E">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3) </w:t>
      </w:r>
      <w:r w:rsidR="000D7E23" w:rsidRPr="00F4181E">
        <w:rPr>
          <w:sz w:val="24"/>
          <w:szCs w:val="24"/>
        </w:rPr>
        <w:t>п</w:t>
      </w:r>
      <w:r w:rsidR="007C7A39" w:rsidRPr="00F4181E">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F4181E" w:rsidRDefault="00A13D6B" w:rsidP="007C7A39">
      <w:pPr>
        <w:jc w:val="both"/>
        <w:rPr>
          <w:sz w:val="24"/>
          <w:szCs w:val="24"/>
        </w:rPr>
      </w:pPr>
      <w:r>
        <w:rPr>
          <w:b/>
          <w:sz w:val="24"/>
          <w:szCs w:val="24"/>
        </w:rPr>
        <w:t>39</w:t>
      </w:r>
      <w:r w:rsidR="007C7A39" w:rsidRPr="00F4181E">
        <w:rPr>
          <w:b/>
          <w:sz w:val="24"/>
          <w:szCs w:val="24"/>
        </w:rPr>
        <w:t>.3.</w:t>
      </w:r>
      <w:r w:rsidR="007C7A39" w:rsidRPr="00F4181E">
        <w:rPr>
          <w:sz w:val="24"/>
          <w:szCs w:val="24"/>
        </w:rPr>
        <w:t xml:space="preserve"> </w:t>
      </w:r>
      <w:r w:rsidR="00E229F1">
        <w:rPr>
          <w:sz w:val="24"/>
          <w:szCs w:val="24"/>
        </w:rPr>
        <w:t>Администрация Вавожского района</w:t>
      </w:r>
      <w:r w:rsidR="000D7E23" w:rsidRPr="00F4181E">
        <w:rPr>
          <w:sz w:val="24"/>
          <w:szCs w:val="24"/>
        </w:rPr>
        <w:t>, МФЦ</w:t>
      </w:r>
      <w:r w:rsidR="007C7A39" w:rsidRPr="00F4181E">
        <w:rPr>
          <w:sz w:val="24"/>
          <w:szCs w:val="24"/>
        </w:rPr>
        <w:t xml:space="preserve"> оставляет жалобу без ответа в следующих случаях:</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1)  </w:t>
      </w:r>
      <w:r w:rsidR="000D7E23" w:rsidRPr="00F4181E">
        <w:rPr>
          <w:sz w:val="24"/>
          <w:szCs w:val="24"/>
        </w:rPr>
        <w:t>п</w:t>
      </w:r>
      <w:r w:rsidR="007C7A39" w:rsidRPr="00F4181E">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2) </w:t>
      </w:r>
      <w:r w:rsidR="000D7E23" w:rsidRPr="00F4181E">
        <w:rPr>
          <w:sz w:val="24"/>
          <w:szCs w:val="24"/>
        </w:rPr>
        <w:t>п</w:t>
      </w:r>
      <w:r w:rsidR="007C7A39" w:rsidRPr="00F4181E">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F4181E" w:rsidRDefault="007C7A39" w:rsidP="007C7A39">
      <w:pPr>
        <w:tabs>
          <w:tab w:val="left" w:pos="567"/>
        </w:tabs>
        <w:rPr>
          <w:b/>
          <w:bCs/>
          <w:sz w:val="24"/>
          <w:szCs w:val="24"/>
        </w:rPr>
      </w:pPr>
    </w:p>
    <w:p w:rsidR="007C7A39" w:rsidRPr="00F4181E" w:rsidRDefault="00A13D6B" w:rsidP="007C7A39">
      <w:pPr>
        <w:tabs>
          <w:tab w:val="left" w:pos="567"/>
        </w:tabs>
        <w:rPr>
          <w:b/>
          <w:bCs/>
          <w:sz w:val="24"/>
          <w:szCs w:val="24"/>
        </w:rPr>
      </w:pPr>
      <w:r>
        <w:rPr>
          <w:b/>
          <w:bCs/>
          <w:sz w:val="24"/>
          <w:szCs w:val="24"/>
        </w:rPr>
        <w:t>40</w:t>
      </w:r>
      <w:r w:rsidR="007C7A39" w:rsidRPr="00F4181E">
        <w:rPr>
          <w:b/>
          <w:bCs/>
          <w:sz w:val="24"/>
          <w:szCs w:val="24"/>
        </w:rPr>
        <w:t>. Результат рассмотрения жалобы</w:t>
      </w:r>
    </w:p>
    <w:p w:rsidR="007C7A39" w:rsidRPr="00F4181E" w:rsidRDefault="00A13D6B" w:rsidP="007C7A39">
      <w:pPr>
        <w:jc w:val="both"/>
        <w:rPr>
          <w:sz w:val="24"/>
          <w:szCs w:val="24"/>
        </w:rPr>
      </w:pPr>
      <w:r>
        <w:rPr>
          <w:b/>
          <w:sz w:val="24"/>
          <w:szCs w:val="24"/>
        </w:rPr>
        <w:t>40</w:t>
      </w:r>
      <w:r w:rsidR="007C7A39" w:rsidRPr="00F4181E">
        <w:rPr>
          <w:b/>
          <w:sz w:val="24"/>
          <w:szCs w:val="24"/>
        </w:rPr>
        <w:t xml:space="preserve">.1. </w:t>
      </w:r>
      <w:r w:rsidR="007C7A39" w:rsidRPr="00F4181E">
        <w:rPr>
          <w:sz w:val="24"/>
          <w:szCs w:val="24"/>
        </w:rPr>
        <w:t>По результатам рассмотрения жалобы выносит</w:t>
      </w:r>
      <w:r w:rsidR="000D7E23" w:rsidRPr="00F4181E">
        <w:rPr>
          <w:sz w:val="24"/>
          <w:szCs w:val="24"/>
        </w:rPr>
        <w:t>ся</w:t>
      </w:r>
      <w:r w:rsidR="007C7A39" w:rsidRPr="00F4181E">
        <w:rPr>
          <w:sz w:val="24"/>
          <w:szCs w:val="24"/>
        </w:rPr>
        <w:t xml:space="preserve"> одно из следующих решений:</w:t>
      </w:r>
    </w:p>
    <w:p w:rsidR="007C7A39" w:rsidRPr="00F4181E" w:rsidRDefault="00D151DD" w:rsidP="00D151DD">
      <w:pPr>
        <w:jc w:val="both"/>
        <w:rPr>
          <w:sz w:val="24"/>
          <w:szCs w:val="24"/>
        </w:rPr>
      </w:pPr>
      <w:r w:rsidRPr="00F4181E">
        <w:rPr>
          <w:sz w:val="24"/>
          <w:szCs w:val="24"/>
        </w:rPr>
        <w:t xml:space="preserve">     </w:t>
      </w:r>
      <w:proofErr w:type="gramStart"/>
      <w:r w:rsidR="007C7A39" w:rsidRPr="00F4181E">
        <w:rPr>
          <w:sz w:val="24"/>
          <w:szCs w:val="24"/>
        </w:rPr>
        <w:t>1) удовлетворяет</w:t>
      </w:r>
      <w:r w:rsidR="000D7E23" w:rsidRPr="00F4181E">
        <w:rPr>
          <w:sz w:val="24"/>
          <w:szCs w:val="24"/>
        </w:rPr>
        <w:t>ся</w:t>
      </w:r>
      <w:r w:rsidR="007C7A39" w:rsidRPr="00F4181E">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roofErr w:type="gramEnd"/>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2)  отказывает</w:t>
      </w:r>
      <w:r w:rsidR="000D7E23" w:rsidRPr="00F4181E">
        <w:rPr>
          <w:sz w:val="24"/>
          <w:szCs w:val="24"/>
        </w:rPr>
        <w:t xml:space="preserve">ся </w:t>
      </w:r>
      <w:r w:rsidR="007C7A39" w:rsidRPr="00F4181E">
        <w:rPr>
          <w:sz w:val="24"/>
          <w:szCs w:val="24"/>
        </w:rPr>
        <w:t>в удовлетворении жалобы.</w:t>
      </w:r>
    </w:p>
    <w:p w:rsidR="007C7A39" w:rsidRPr="00F4181E" w:rsidRDefault="00A13D6B" w:rsidP="007C7A39">
      <w:pPr>
        <w:jc w:val="both"/>
        <w:rPr>
          <w:sz w:val="24"/>
          <w:szCs w:val="24"/>
        </w:rPr>
      </w:pPr>
      <w:r>
        <w:rPr>
          <w:b/>
          <w:sz w:val="24"/>
          <w:szCs w:val="24"/>
        </w:rPr>
        <w:t>40</w:t>
      </w:r>
      <w:r w:rsidR="007C7A39" w:rsidRPr="00F4181E">
        <w:rPr>
          <w:b/>
          <w:sz w:val="24"/>
          <w:szCs w:val="24"/>
        </w:rPr>
        <w:t>.2.</w:t>
      </w:r>
      <w:r w:rsidR="007C7A39" w:rsidRPr="00F4181E">
        <w:rPr>
          <w:sz w:val="24"/>
          <w:szCs w:val="24"/>
        </w:rPr>
        <w:t xml:space="preserve"> В ответе по результатам рассмотрения жалобы указываются: </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1) </w:t>
      </w:r>
      <w:r w:rsidR="000D7E23" w:rsidRPr="00F4181E">
        <w:rPr>
          <w:sz w:val="24"/>
          <w:szCs w:val="24"/>
        </w:rPr>
        <w:t>н</w:t>
      </w:r>
      <w:r w:rsidR="007C7A39" w:rsidRPr="00F4181E">
        <w:rPr>
          <w:sz w:val="24"/>
          <w:szCs w:val="24"/>
        </w:rPr>
        <w:t xml:space="preserve">аименование Администрации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007C7A39" w:rsidRPr="00F4181E">
        <w:rPr>
          <w:sz w:val="24"/>
          <w:szCs w:val="24"/>
        </w:rPr>
        <w:t>,</w:t>
      </w:r>
      <w:r w:rsidR="000D7E23" w:rsidRPr="00F4181E">
        <w:rPr>
          <w:sz w:val="24"/>
          <w:szCs w:val="24"/>
        </w:rPr>
        <w:t xml:space="preserve"> МФЦ,</w:t>
      </w:r>
      <w:r w:rsidR="007C7A39" w:rsidRPr="00F4181E">
        <w:rPr>
          <w:sz w:val="24"/>
          <w:szCs w:val="24"/>
        </w:rPr>
        <w:t xml:space="preserve"> должность, фамилия, имя, отчество (при наличии) </w:t>
      </w:r>
      <w:r w:rsidR="000D7E23" w:rsidRPr="00F4181E">
        <w:rPr>
          <w:sz w:val="24"/>
          <w:szCs w:val="24"/>
        </w:rPr>
        <w:t>должностного лица,</w:t>
      </w:r>
      <w:r w:rsidR="007C7A39" w:rsidRPr="00F4181E">
        <w:rPr>
          <w:sz w:val="24"/>
          <w:szCs w:val="24"/>
        </w:rPr>
        <w:t xml:space="preserve"> принявшего решение по жалобе;</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2)  </w:t>
      </w:r>
      <w:r w:rsidR="000D7E23" w:rsidRPr="00F4181E">
        <w:rPr>
          <w:sz w:val="24"/>
          <w:szCs w:val="24"/>
        </w:rPr>
        <w:t>н</w:t>
      </w:r>
      <w:r w:rsidR="007C7A39" w:rsidRPr="00F4181E">
        <w:rPr>
          <w:sz w:val="24"/>
          <w:szCs w:val="24"/>
        </w:rPr>
        <w:t xml:space="preserve">омер, дата, сведения о должностном лице Администрации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007C7A39" w:rsidRPr="00F4181E">
        <w:rPr>
          <w:sz w:val="24"/>
          <w:szCs w:val="24"/>
        </w:rPr>
        <w:t xml:space="preserve">, </w:t>
      </w:r>
      <w:r w:rsidR="000D7E23" w:rsidRPr="00F4181E">
        <w:rPr>
          <w:sz w:val="24"/>
          <w:szCs w:val="24"/>
        </w:rPr>
        <w:t xml:space="preserve">МФЦ, </w:t>
      </w:r>
      <w:r w:rsidR="007C7A39" w:rsidRPr="00F4181E">
        <w:rPr>
          <w:sz w:val="24"/>
          <w:szCs w:val="24"/>
        </w:rPr>
        <w:t>решение или действие (бездействие) которого обжалуется;</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3)   </w:t>
      </w:r>
      <w:r w:rsidR="000D7E23" w:rsidRPr="00F4181E">
        <w:rPr>
          <w:sz w:val="24"/>
          <w:szCs w:val="24"/>
        </w:rPr>
        <w:t>с</w:t>
      </w:r>
      <w:r w:rsidR="007C7A39" w:rsidRPr="00F4181E">
        <w:rPr>
          <w:sz w:val="24"/>
          <w:szCs w:val="24"/>
        </w:rPr>
        <w:t>ведения о заявителе, подавшем жалобу;</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4)   </w:t>
      </w:r>
      <w:r w:rsidR="000D7E23" w:rsidRPr="00F4181E">
        <w:rPr>
          <w:sz w:val="24"/>
          <w:szCs w:val="24"/>
        </w:rPr>
        <w:t>о</w:t>
      </w:r>
      <w:r w:rsidR="007C7A39" w:rsidRPr="00F4181E">
        <w:rPr>
          <w:sz w:val="24"/>
          <w:szCs w:val="24"/>
        </w:rPr>
        <w:t>снования для принятия решения по жалобе;</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5)   </w:t>
      </w:r>
      <w:r w:rsidR="000D7E23" w:rsidRPr="00F4181E">
        <w:rPr>
          <w:sz w:val="24"/>
          <w:szCs w:val="24"/>
        </w:rPr>
        <w:t>п</w:t>
      </w:r>
      <w:r w:rsidR="007C7A39" w:rsidRPr="00F4181E">
        <w:rPr>
          <w:sz w:val="24"/>
          <w:szCs w:val="24"/>
        </w:rPr>
        <w:t>ринятое по жалобе решение;</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6)  </w:t>
      </w:r>
      <w:r w:rsidR="000D7E23" w:rsidRPr="00F4181E">
        <w:rPr>
          <w:sz w:val="24"/>
          <w:szCs w:val="24"/>
        </w:rPr>
        <w:t>в</w:t>
      </w:r>
      <w:r w:rsidR="007C7A39" w:rsidRPr="00F4181E">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7)   </w:t>
      </w:r>
      <w:r w:rsidR="000D7E23" w:rsidRPr="00F4181E">
        <w:rPr>
          <w:sz w:val="24"/>
          <w:szCs w:val="24"/>
        </w:rPr>
        <w:t>с</w:t>
      </w:r>
      <w:r w:rsidR="007C7A39" w:rsidRPr="00F4181E">
        <w:rPr>
          <w:sz w:val="24"/>
          <w:szCs w:val="24"/>
        </w:rPr>
        <w:t>ведения о порядке обжалования принятого по жалобе решения.</w:t>
      </w:r>
    </w:p>
    <w:p w:rsidR="007C7A39" w:rsidRPr="00F4181E" w:rsidRDefault="00A13D6B" w:rsidP="007C7A39">
      <w:pPr>
        <w:jc w:val="both"/>
        <w:rPr>
          <w:sz w:val="24"/>
          <w:szCs w:val="24"/>
        </w:rPr>
      </w:pPr>
      <w:r>
        <w:rPr>
          <w:b/>
          <w:sz w:val="24"/>
          <w:szCs w:val="24"/>
        </w:rPr>
        <w:t>40</w:t>
      </w:r>
      <w:r w:rsidR="007C7A39" w:rsidRPr="00F4181E">
        <w:rPr>
          <w:b/>
          <w:sz w:val="24"/>
          <w:szCs w:val="24"/>
        </w:rPr>
        <w:t>.3.</w:t>
      </w:r>
      <w:r w:rsidR="007C7A39" w:rsidRPr="00F4181E">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F4181E" w:rsidRDefault="00A13D6B" w:rsidP="007C7A39">
      <w:pPr>
        <w:jc w:val="both"/>
        <w:rPr>
          <w:sz w:val="24"/>
          <w:szCs w:val="24"/>
        </w:rPr>
      </w:pPr>
      <w:r>
        <w:rPr>
          <w:b/>
          <w:sz w:val="24"/>
          <w:szCs w:val="24"/>
        </w:rPr>
        <w:t>40</w:t>
      </w:r>
      <w:r w:rsidR="007C7A39" w:rsidRPr="00F4181E">
        <w:rPr>
          <w:b/>
          <w:sz w:val="24"/>
          <w:szCs w:val="24"/>
        </w:rPr>
        <w:t>.4.</w:t>
      </w:r>
      <w:r w:rsidR="007C7A39" w:rsidRPr="00F4181E">
        <w:rPr>
          <w:sz w:val="24"/>
          <w:szCs w:val="24"/>
        </w:rPr>
        <w:t xml:space="preserve"> </w:t>
      </w:r>
      <w:bookmarkStart w:id="31" w:name="_Hlk14266813"/>
      <w:r w:rsidR="007C7A39" w:rsidRPr="00F4181E">
        <w:rPr>
          <w:sz w:val="24"/>
          <w:szCs w:val="24"/>
        </w:rPr>
        <w:t xml:space="preserve">Ответ на жалобу подписывается </w:t>
      </w:r>
      <w:r w:rsidR="000D7E23" w:rsidRPr="00F4181E">
        <w:rPr>
          <w:sz w:val="24"/>
          <w:szCs w:val="24"/>
        </w:rPr>
        <w:t>должностным лицом, ответственным за рассмотрение жалобы</w:t>
      </w:r>
      <w:r w:rsidR="007C7A39" w:rsidRPr="00F4181E">
        <w:rPr>
          <w:sz w:val="24"/>
          <w:szCs w:val="24"/>
        </w:rPr>
        <w:t>.</w:t>
      </w:r>
    </w:p>
    <w:bookmarkEnd w:id="31"/>
    <w:p w:rsidR="007C7A39" w:rsidRPr="00F4181E" w:rsidRDefault="00A13D6B" w:rsidP="007C7A39">
      <w:pPr>
        <w:jc w:val="both"/>
        <w:rPr>
          <w:sz w:val="24"/>
          <w:szCs w:val="24"/>
        </w:rPr>
      </w:pPr>
      <w:r>
        <w:rPr>
          <w:b/>
          <w:sz w:val="24"/>
          <w:szCs w:val="24"/>
        </w:rPr>
        <w:t>40</w:t>
      </w:r>
      <w:r w:rsidR="007C7A39" w:rsidRPr="00F4181E">
        <w:rPr>
          <w:b/>
          <w:sz w:val="24"/>
          <w:szCs w:val="24"/>
        </w:rPr>
        <w:t>.5.</w:t>
      </w:r>
      <w:r w:rsidR="007C7A39" w:rsidRPr="00F4181E">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F4181E" w:rsidRDefault="00625120" w:rsidP="007C7A39">
      <w:pPr>
        <w:jc w:val="both"/>
        <w:rPr>
          <w:sz w:val="24"/>
          <w:szCs w:val="24"/>
        </w:rPr>
      </w:pPr>
      <w:r>
        <w:rPr>
          <w:b/>
          <w:sz w:val="24"/>
          <w:szCs w:val="24"/>
        </w:rPr>
        <w:t>4</w:t>
      </w:r>
      <w:r w:rsidR="00A13D6B">
        <w:rPr>
          <w:b/>
          <w:sz w:val="24"/>
          <w:szCs w:val="24"/>
        </w:rPr>
        <w:t>0</w:t>
      </w:r>
      <w:r w:rsidR="007C7A39" w:rsidRPr="00F4181E">
        <w:rPr>
          <w:b/>
          <w:sz w:val="24"/>
          <w:szCs w:val="24"/>
        </w:rPr>
        <w:t>.6.</w:t>
      </w:r>
      <w:r w:rsidR="007C7A39" w:rsidRPr="00F4181E">
        <w:rPr>
          <w:sz w:val="24"/>
          <w:szCs w:val="24"/>
        </w:rPr>
        <w:t xml:space="preserve"> В случае установления в ходе или по результатам </w:t>
      </w:r>
      <w:proofErr w:type="gramStart"/>
      <w:r w:rsidR="007C7A39" w:rsidRPr="00F4181E">
        <w:rPr>
          <w:sz w:val="24"/>
          <w:szCs w:val="24"/>
        </w:rPr>
        <w:t>рассмотрения жалобы признаков состава административного правонарушения</w:t>
      </w:r>
      <w:proofErr w:type="gramEnd"/>
      <w:r w:rsidR="007C7A39" w:rsidRPr="00F4181E">
        <w:rPr>
          <w:sz w:val="24"/>
          <w:szCs w:val="24"/>
        </w:rPr>
        <w:t xml:space="preserve"> или преступления, </w:t>
      </w:r>
      <w:r w:rsidR="000D7E23" w:rsidRPr="00F4181E">
        <w:rPr>
          <w:sz w:val="24"/>
          <w:szCs w:val="24"/>
        </w:rPr>
        <w:t>должностное лицо, ответс</w:t>
      </w:r>
      <w:r w:rsidR="001E4591" w:rsidRPr="00F4181E">
        <w:rPr>
          <w:sz w:val="24"/>
          <w:szCs w:val="24"/>
        </w:rPr>
        <w:t>т</w:t>
      </w:r>
      <w:r w:rsidR="000D7E23" w:rsidRPr="00F4181E">
        <w:rPr>
          <w:sz w:val="24"/>
          <w:szCs w:val="24"/>
        </w:rPr>
        <w:t>венное за рас</w:t>
      </w:r>
      <w:r w:rsidR="001E4591" w:rsidRPr="00F4181E">
        <w:rPr>
          <w:sz w:val="24"/>
          <w:szCs w:val="24"/>
        </w:rPr>
        <w:t>с</w:t>
      </w:r>
      <w:r w:rsidR="000D7E23" w:rsidRPr="00F4181E">
        <w:rPr>
          <w:sz w:val="24"/>
          <w:szCs w:val="24"/>
        </w:rPr>
        <w:t>мотрение жалобы</w:t>
      </w:r>
      <w:r w:rsidR="007C7A39" w:rsidRPr="00F4181E">
        <w:rPr>
          <w:sz w:val="24"/>
          <w:szCs w:val="24"/>
        </w:rPr>
        <w:t>, незамедлительно направляет имеющиеся материалы в правоохранительные органы.</w:t>
      </w:r>
    </w:p>
    <w:p w:rsidR="007C7A39" w:rsidRPr="00F4181E" w:rsidRDefault="007C7A39" w:rsidP="007C7A39">
      <w:pPr>
        <w:ind w:firstLine="601"/>
        <w:jc w:val="both"/>
        <w:rPr>
          <w:sz w:val="24"/>
          <w:szCs w:val="24"/>
        </w:rPr>
      </w:pPr>
    </w:p>
    <w:p w:rsidR="007C7A39" w:rsidRPr="00F4181E" w:rsidRDefault="00A13D6B" w:rsidP="00EE3E17">
      <w:pPr>
        <w:tabs>
          <w:tab w:val="left" w:pos="567"/>
        </w:tabs>
        <w:jc w:val="both"/>
        <w:rPr>
          <w:b/>
          <w:bCs/>
          <w:sz w:val="24"/>
          <w:szCs w:val="24"/>
        </w:rPr>
      </w:pPr>
      <w:r>
        <w:rPr>
          <w:b/>
          <w:bCs/>
          <w:sz w:val="24"/>
          <w:szCs w:val="24"/>
        </w:rPr>
        <w:t>41</w:t>
      </w:r>
      <w:r w:rsidR="007C7A39" w:rsidRPr="00F4181E">
        <w:rPr>
          <w:b/>
          <w:bCs/>
          <w:sz w:val="24"/>
          <w:szCs w:val="24"/>
        </w:rPr>
        <w:t>. Порядок обжалования решения по жалобе</w:t>
      </w:r>
    </w:p>
    <w:p w:rsidR="007C7A39" w:rsidRPr="00F4181E" w:rsidRDefault="007C7A39" w:rsidP="007C7A39">
      <w:pPr>
        <w:tabs>
          <w:tab w:val="left" w:pos="567"/>
        </w:tabs>
        <w:jc w:val="both"/>
        <w:rPr>
          <w:b/>
          <w:bCs/>
          <w:sz w:val="24"/>
          <w:szCs w:val="24"/>
        </w:rPr>
      </w:pPr>
      <w:r w:rsidRPr="00F4181E">
        <w:rPr>
          <w:b/>
          <w:sz w:val="24"/>
          <w:szCs w:val="24"/>
        </w:rPr>
        <w:t>4</w:t>
      </w:r>
      <w:r w:rsidR="00A13D6B">
        <w:rPr>
          <w:b/>
          <w:sz w:val="24"/>
          <w:szCs w:val="24"/>
        </w:rPr>
        <w:t>1</w:t>
      </w:r>
      <w:r w:rsidRPr="00F4181E">
        <w:rPr>
          <w:b/>
          <w:sz w:val="24"/>
          <w:szCs w:val="24"/>
        </w:rPr>
        <w:t>.1.</w:t>
      </w:r>
      <w:r w:rsidRPr="00F4181E">
        <w:rPr>
          <w:sz w:val="24"/>
          <w:szCs w:val="24"/>
        </w:rPr>
        <w:t xml:space="preserve"> В случае если заявитель не удовлетворен результатами рассмотрения жалобы в Администрации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Pr="00F4181E">
        <w:rPr>
          <w:sz w:val="24"/>
          <w:szCs w:val="24"/>
        </w:rPr>
        <w:t xml:space="preserve">, </w:t>
      </w:r>
      <w:r w:rsidR="001E4591" w:rsidRPr="00F4181E">
        <w:rPr>
          <w:sz w:val="24"/>
          <w:szCs w:val="24"/>
        </w:rPr>
        <w:t xml:space="preserve">МФЦ, </w:t>
      </w:r>
      <w:r w:rsidRPr="00F4181E">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F4181E" w:rsidRDefault="007C7A39" w:rsidP="007C7A39">
      <w:pPr>
        <w:jc w:val="both"/>
        <w:rPr>
          <w:sz w:val="24"/>
          <w:szCs w:val="24"/>
        </w:rPr>
      </w:pPr>
    </w:p>
    <w:p w:rsidR="00D9380B" w:rsidRPr="00F4181E" w:rsidRDefault="007C7A39" w:rsidP="00D9380B">
      <w:pPr>
        <w:tabs>
          <w:tab w:val="left" w:pos="567"/>
        </w:tabs>
        <w:jc w:val="both"/>
        <w:rPr>
          <w:b/>
          <w:bCs/>
          <w:sz w:val="24"/>
          <w:szCs w:val="24"/>
        </w:rPr>
      </w:pPr>
      <w:r w:rsidRPr="00F4181E">
        <w:rPr>
          <w:b/>
          <w:bCs/>
          <w:sz w:val="24"/>
          <w:szCs w:val="24"/>
        </w:rPr>
        <w:t>4</w:t>
      </w:r>
      <w:r w:rsidR="00A13D6B">
        <w:rPr>
          <w:b/>
          <w:bCs/>
          <w:sz w:val="24"/>
          <w:szCs w:val="24"/>
        </w:rPr>
        <w:t>2</w:t>
      </w:r>
      <w:r w:rsidRPr="00F4181E">
        <w:rPr>
          <w:b/>
          <w:bCs/>
          <w:sz w:val="24"/>
          <w:szCs w:val="24"/>
        </w:rPr>
        <w:t>. Право заявителя на получение информации и документов, необходимых для обоснования и рассмотрения жалобы</w:t>
      </w:r>
    </w:p>
    <w:p w:rsidR="007C7A39" w:rsidRPr="00F4181E" w:rsidRDefault="00D9380B" w:rsidP="00D9380B">
      <w:pPr>
        <w:tabs>
          <w:tab w:val="left" w:pos="567"/>
        </w:tabs>
        <w:jc w:val="both"/>
        <w:rPr>
          <w:sz w:val="24"/>
          <w:szCs w:val="24"/>
        </w:rPr>
      </w:pPr>
      <w:r w:rsidRPr="00F4181E">
        <w:rPr>
          <w:b/>
          <w:sz w:val="24"/>
          <w:szCs w:val="24"/>
        </w:rPr>
        <w:t xml:space="preserve"> </w:t>
      </w:r>
      <w:r w:rsidR="007C7A39" w:rsidRPr="00F4181E">
        <w:rPr>
          <w:b/>
          <w:sz w:val="24"/>
          <w:szCs w:val="24"/>
        </w:rPr>
        <w:t>4</w:t>
      </w:r>
      <w:r w:rsidR="00A13D6B">
        <w:rPr>
          <w:b/>
          <w:sz w:val="24"/>
          <w:szCs w:val="24"/>
        </w:rPr>
        <w:t>2</w:t>
      </w:r>
      <w:r w:rsidR="007C7A39" w:rsidRPr="00F4181E">
        <w:rPr>
          <w:b/>
          <w:sz w:val="24"/>
          <w:szCs w:val="24"/>
        </w:rPr>
        <w:t xml:space="preserve">.1. </w:t>
      </w:r>
      <w:r w:rsidR="007C7A39" w:rsidRPr="00F4181E">
        <w:rPr>
          <w:sz w:val="24"/>
          <w:szCs w:val="24"/>
        </w:rPr>
        <w:t>Для подготовки жалобы заявитель вправе запрашивать и получать от Администрации</w:t>
      </w:r>
      <w:r w:rsidR="002C75C3">
        <w:rPr>
          <w:sz w:val="24"/>
          <w:szCs w:val="24"/>
        </w:rPr>
        <w:t xml:space="preserve"> </w:t>
      </w:r>
      <w:r w:rsidR="00F47305">
        <w:rPr>
          <w:sz w:val="24"/>
          <w:szCs w:val="24"/>
        </w:rPr>
        <w:t>Вавожск</w:t>
      </w:r>
      <w:r w:rsidR="002C75C3">
        <w:rPr>
          <w:sz w:val="24"/>
          <w:szCs w:val="24"/>
        </w:rPr>
        <w:t>ого</w:t>
      </w:r>
      <w:r w:rsidR="00F47305">
        <w:rPr>
          <w:sz w:val="24"/>
          <w:szCs w:val="24"/>
        </w:rPr>
        <w:t xml:space="preserve"> район</w:t>
      </w:r>
      <w:r w:rsidR="002C75C3">
        <w:rPr>
          <w:sz w:val="24"/>
          <w:szCs w:val="24"/>
        </w:rPr>
        <w:t>а</w:t>
      </w:r>
      <w:r w:rsidR="001E4591" w:rsidRPr="00F4181E">
        <w:rPr>
          <w:sz w:val="24"/>
          <w:szCs w:val="24"/>
        </w:rPr>
        <w:t>, МФЦ</w:t>
      </w:r>
      <w:r w:rsidR="007C7A39" w:rsidRPr="00F4181E">
        <w:rPr>
          <w:sz w:val="24"/>
          <w:szCs w:val="24"/>
        </w:rPr>
        <w:t>:</w:t>
      </w:r>
    </w:p>
    <w:p w:rsidR="007C7A39" w:rsidRPr="00F4181E" w:rsidRDefault="00D151DD" w:rsidP="00D151DD">
      <w:pPr>
        <w:jc w:val="both"/>
        <w:rPr>
          <w:sz w:val="24"/>
          <w:szCs w:val="24"/>
        </w:rPr>
      </w:pPr>
      <w:r w:rsidRPr="00F4181E">
        <w:rPr>
          <w:sz w:val="24"/>
          <w:szCs w:val="24"/>
        </w:rPr>
        <w:lastRenderedPageBreak/>
        <w:t xml:space="preserve">     </w:t>
      </w:r>
      <w:r w:rsidR="007C7A39" w:rsidRPr="00F4181E">
        <w:rPr>
          <w:sz w:val="24"/>
          <w:szCs w:val="24"/>
        </w:rPr>
        <w:t xml:space="preserve">1) </w:t>
      </w:r>
      <w:r w:rsidR="001E4591" w:rsidRPr="00F4181E">
        <w:rPr>
          <w:sz w:val="24"/>
          <w:szCs w:val="24"/>
        </w:rPr>
        <w:t>и</w:t>
      </w:r>
      <w:r w:rsidR="007C7A39" w:rsidRPr="00F4181E">
        <w:rPr>
          <w:sz w:val="24"/>
          <w:szCs w:val="24"/>
        </w:rPr>
        <w:t>нформацию о ходе предоставления муниципальной услуги;</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2) </w:t>
      </w:r>
      <w:r w:rsidR="001E4591" w:rsidRPr="00F4181E">
        <w:rPr>
          <w:sz w:val="24"/>
          <w:szCs w:val="24"/>
        </w:rPr>
        <w:t>к</w:t>
      </w:r>
      <w:r w:rsidR="007C7A39" w:rsidRPr="00F4181E">
        <w:rPr>
          <w:sz w:val="24"/>
          <w:szCs w:val="24"/>
        </w:rPr>
        <w:t xml:space="preserve">опию обжалуемого решения Администрации </w:t>
      </w:r>
      <w:r w:rsidR="002C75C3">
        <w:rPr>
          <w:sz w:val="24"/>
          <w:szCs w:val="24"/>
        </w:rPr>
        <w:t>В</w:t>
      </w:r>
      <w:r w:rsidR="00F47305">
        <w:rPr>
          <w:sz w:val="24"/>
          <w:szCs w:val="24"/>
        </w:rPr>
        <w:t>авожск</w:t>
      </w:r>
      <w:r w:rsidR="001F23BD">
        <w:rPr>
          <w:sz w:val="24"/>
          <w:szCs w:val="24"/>
        </w:rPr>
        <w:t>ого</w:t>
      </w:r>
      <w:r w:rsidR="00F47305">
        <w:rPr>
          <w:sz w:val="24"/>
          <w:szCs w:val="24"/>
        </w:rPr>
        <w:t xml:space="preserve"> район</w:t>
      </w:r>
      <w:r w:rsidR="001F23BD">
        <w:rPr>
          <w:sz w:val="24"/>
          <w:szCs w:val="24"/>
        </w:rPr>
        <w:t>а</w:t>
      </w:r>
      <w:r w:rsidR="001E4591" w:rsidRPr="00F4181E">
        <w:rPr>
          <w:sz w:val="24"/>
          <w:szCs w:val="24"/>
        </w:rPr>
        <w:t>, МФЦ</w:t>
      </w:r>
      <w:r w:rsidR="007C7A39" w:rsidRPr="00F4181E">
        <w:rPr>
          <w:sz w:val="24"/>
          <w:szCs w:val="24"/>
        </w:rPr>
        <w:t xml:space="preserve"> об отказе в предоставлении муниципальной услуги;</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3) </w:t>
      </w:r>
      <w:r w:rsidR="001E4591" w:rsidRPr="00F4181E">
        <w:rPr>
          <w:sz w:val="24"/>
          <w:szCs w:val="24"/>
        </w:rPr>
        <w:t>к</w:t>
      </w:r>
      <w:r w:rsidR="007C7A39" w:rsidRPr="00F4181E">
        <w:rPr>
          <w:sz w:val="24"/>
          <w:szCs w:val="24"/>
        </w:rPr>
        <w:t xml:space="preserve">опии документов, материалов, подтверждающих обжалуемое действие (бездействие) Администрации </w:t>
      </w:r>
      <w:r w:rsidR="00F47305">
        <w:rPr>
          <w:sz w:val="24"/>
          <w:szCs w:val="24"/>
        </w:rPr>
        <w:t>Вавожск</w:t>
      </w:r>
      <w:r w:rsidR="001F23BD">
        <w:rPr>
          <w:sz w:val="24"/>
          <w:szCs w:val="24"/>
        </w:rPr>
        <w:t>ого</w:t>
      </w:r>
      <w:r w:rsidR="00F47305">
        <w:rPr>
          <w:sz w:val="24"/>
          <w:szCs w:val="24"/>
        </w:rPr>
        <w:t xml:space="preserve"> район</w:t>
      </w:r>
      <w:r w:rsidR="001F23BD">
        <w:rPr>
          <w:sz w:val="24"/>
          <w:szCs w:val="24"/>
        </w:rPr>
        <w:t>а</w:t>
      </w:r>
      <w:r w:rsidR="001E4591" w:rsidRPr="00F4181E">
        <w:rPr>
          <w:sz w:val="24"/>
          <w:szCs w:val="24"/>
        </w:rPr>
        <w:t>, МФЦ</w:t>
      </w:r>
      <w:r w:rsidR="007C7A39" w:rsidRPr="00F4181E">
        <w:rPr>
          <w:sz w:val="24"/>
          <w:szCs w:val="24"/>
        </w:rPr>
        <w:t xml:space="preserve"> и (или) </w:t>
      </w:r>
      <w:r w:rsidR="001E4591" w:rsidRPr="00F4181E">
        <w:rPr>
          <w:sz w:val="24"/>
          <w:szCs w:val="24"/>
        </w:rPr>
        <w:t>их</w:t>
      </w:r>
      <w:r w:rsidR="007C7A39" w:rsidRPr="00F4181E">
        <w:rPr>
          <w:sz w:val="24"/>
          <w:szCs w:val="24"/>
        </w:rPr>
        <w:t xml:space="preserve"> должностных лиц;</w:t>
      </w:r>
    </w:p>
    <w:p w:rsidR="007C7A39" w:rsidRPr="00F4181E" w:rsidRDefault="00D151DD" w:rsidP="00D151DD">
      <w:pPr>
        <w:jc w:val="both"/>
        <w:rPr>
          <w:sz w:val="24"/>
          <w:szCs w:val="24"/>
        </w:rPr>
      </w:pPr>
      <w:r w:rsidRPr="00F4181E">
        <w:rPr>
          <w:sz w:val="24"/>
          <w:szCs w:val="24"/>
        </w:rPr>
        <w:t xml:space="preserve">     </w:t>
      </w:r>
      <w:r w:rsidR="007C7A39" w:rsidRPr="00F4181E">
        <w:rPr>
          <w:sz w:val="24"/>
          <w:szCs w:val="24"/>
        </w:rPr>
        <w:t xml:space="preserve">4) </w:t>
      </w:r>
      <w:r w:rsidR="001E4591" w:rsidRPr="00F4181E">
        <w:rPr>
          <w:sz w:val="24"/>
          <w:szCs w:val="24"/>
        </w:rPr>
        <w:t>д</w:t>
      </w:r>
      <w:r w:rsidR="007C7A39" w:rsidRPr="00F4181E">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3574CA" w:rsidRPr="00F4181E" w:rsidRDefault="007C7A39" w:rsidP="00F53C12">
      <w:pPr>
        <w:jc w:val="both"/>
        <w:rPr>
          <w:b/>
          <w:color w:val="000000"/>
          <w:spacing w:val="-6"/>
          <w:sz w:val="24"/>
          <w:szCs w:val="24"/>
        </w:rPr>
      </w:pPr>
      <w:r w:rsidRPr="00F4181E">
        <w:rPr>
          <w:b/>
          <w:sz w:val="24"/>
          <w:szCs w:val="24"/>
        </w:rPr>
        <w:t>4</w:t>
      </w:r>
      <w:r w:rsidR="00A13D6B">
        <w:rPr>
          <w:b/>
          <w:sz w:val="24"/>
          <w:szCs w:val="24"/>
        </w:rPr>
        <w:t>2</w:t>
      </w:r>
      <w:r w:rsidRPr="00F4181E">
        <w:rPr>
          <w:b/>
          <w:sz w:val="24"/>
          <w:szCs w:val="24"/>
        </w:rPr>
        <w:t xml:space="preserve">.2. </w:t>
      </w:r>
      <w:r w:rsidRPr="00F4181E">
        <w:rPr>
          <w:sz w:val="24"/>
          <w:szCs w:val="24"/>
        </w:rPr>
        <w:t xml:space="preserve">Документы, ранее поданные заявителями в Администрацию </w:t>
      </w:r>
      <w:r w:rsidR="00F47305">
        <w:rPr>
          <w:sz w:val="24"/>
          <w:szCs w:val="24"/>
        </w:rPr>
        <w:t>Вавожск</w:t>
      </w:r>
      <w:r w:rsidR="001F23BD">
        <w:rPr>
          <w:sz w:val="24"/>
          <w:szCs w:val="24"/>
        </w:rPr>
        <w:t>ого</w:t>
      </w:r>
      <w:r w:rsidR="00F47305">
        <w:rPr>
          <w:sz w:val="24"/>
          <w:szCs w:val="24"/>
        </w:rPr>
        <w:t xml:space="preserve"> район</w:t>
      </w:r>
      <w:r w:rsidR="001F23BD">
        <w:rPr>
          <w:sz w:val="24"/>
          <w:szCs w:val="24"/>
        </w:rPr>
        <w:t>а</w:t>
      </w:r>
      <w:r w:rsidRPr="00F4181E">
        <w:rPr>
          <w:sz w:val="24"/>
          <w:szCs w:val="24"/>
        </w:rPr>
        <w:t xml:space="preserve">, </w:t>
      </w:r>
      <w:r w:rsidR="001E4591" w:rsidRPr="00F4181E">
        <w:rPr>
          <w:sz w:val="24"/>
          <w:szCs w:val="24"/>
        </w:rPr>
        <w:t xml:space="preserve">МФЦ </w:t>
      </w:r>
      <w:r w:rsidRPr="00F4181E">
        <w:rPr>
          <w:sz w:val="24"/>
          <w:szCs w:val="24"/>
        </w:rPr>
        <w:t>и организации, участвующие в предоставлении муниципальной услуги, выдаются по их просьбе в виде выписок или копий.</w:t>
      </w:r>
      <w:bookmarkStart w:id="32" w:name="P603"/>
      <w:bookmarkStart w:id="33" w:name="P624"/>
      <w:bookmarkEnd w:id="32"/>
      <w:bookmarkEnd w:id="33"/>
    </w:p>
    <w:p w:rsidR="00F53C12" w:rsidRPr="00F4181E" w:rsidRDefault="00F53C12" w:rsidP="00F53C12">
      <w:pPr>
        <w:jc w:val="both"/>
        <w:rPr>
          <w:b/>
          <w:color w:val="000000"/>
          <w:spacing w:val="-6"/>
          <w:sz w:val="24"/>
          <w:szCs w:val="24"/>
        </w:rPr>
      </w:pPr>
      <w:r w:rsidRPr="00F4181E">
        <w:rPr>
          <w:b/>
          <w:color w:val="000000"/>
          <w:spacing w:val="-6"/>
          <w:sz w:val="24"/>
          <w:szCs w:val="24"/>
        </w:rPr>
        <w:t xml:space="preserve"> 4</w:t>
      </w:r>
      <w:r w:rsidR="00A13D6B">
        <w:rPr>
          <w:b/>
          <w:color w:val="000000"/>
          <w:spacing w:val="-6"/>
          <w:sz w:val="24"/>
          <w:szCs w:val="24"/>
        </w:rPr>
        <w:t>3</w:t>
      </w:r>
      <w:r w:rsidRPr="00F4181E">
        <w:rPr>
          <w:b/>
          <w:color w:val="000000"/>
          <w:spacing w:val="-6"/>
          <w:sz w:val="24"/>
          <w:szCs w:val="24"/>
        </w:rPr>
        <w:t>. Способы информирования заявителей о порядке подачи и рассмотрения жалобы</w:t>
      </w:r>
    </w:p>
    <w:p w:rsidR="00D151DD" w:rsidRPr="00F4181E" w:rsidRDefault="00F53C12" w:rsidP="00F53C12">
      <w:pPr>
        <w:jc w:val="both"/>
        <w:rPr>
          <w:b/>
          <w:color w:val="000000"/>
          <w:spacing w:val="-6"/>
          <w:szCs w:val="28"/>
        </w:rPr>
      </w:pPr>
      <w:r w:rsidRPr="00F4181E">
        <w:rPr>
          <w:b/>
          <w:color w:val="000000"/>
          <w:spacing w:val="-6"/>
          <w:sz w:val="24"/>
          <w:szCs w:val="24"/>
        </w:rPr>
        <w:t>4</w:t>
      </w:r>
      <w:r w:rsidR="00A13D6B">
        <w:rPr>
          <w:b/>
          <w:color w:val="000000"/>
          <w:spacing w:val="-6"/>
          <w:sz w:val="24"/>
          <w:szCs w:val="24"/>
        </w:rPr>
        <w:t>3</w:t>
      </w:r>
      <w:r w:rsidRPr="00F4181E">
        <w:rPr>
          <w:b/>
          <w:color w:val="000000"/>
          <w:spacing w:val="-6"/>
          <w:sz w:val="24"/>
          <w:szCs w:val="24"/>
        </w:rPr>
        <w:t>.1</w:t>
      </w:r>
      <w:r w:rsidRPr="00F4181E">
        <w:rPr>
          <w:bCs/>
          <w:color w:val="000000"/>
          <w:spacing w:val="-6"/>
          <w:sz w:val="24"/>
          <w:szCs w:val="24"/>
        </w:rPr>
        <w:t>. Информирование заявителей о порядке обжалования решений и действий (бездействия) Администрации</w:t>
      </w:r>
      <w:r w:rsidR="00F47305">
        <w:rPr>
          <w:bCs/>
          <w:color w:val="000000"/>
          <w:spacing w:val="-6"/>
          <w:sz w:val="24"/>
          <w:szCs w:val="24"/>
        </w:rPr>
        <w:t xml:space="preserve"> Вавожск</w:t>
      </w:r>
      <w:r w:rsidR="001F23BD">
        <w:rPr>
          <w:bCs/>
          <w:color w:val="000000"/>
          <w:spacing w:val="-6"/>
          <w:sz w:val="24"/>
          <w:szCs w:val="24"/>
        </w:rPr>
        <w:t xml:space="preserve">ого </w:t>
      </w:r>
      <w:r w:rsidR="00F47305">
        <w:rPr>
          <w:bCs/>
          <w:color w:val="000000"/>
          <w:spacing w:val="-6"/>
          <w:sz w:val="24"/>
          <w:szCs w:val="24"/>
        </w:rPr>
        <w:t>район</w:t>
      </w:r>
      <w:r w:rsidR="001F23BD">
        <w:rPr>
          <w:bCs/>
          <w:color w:val="000000"/>
          <w:spacing w:val="-6"/>
          <w:sz w:val="24"/>
          <w:szCs w:val="24"/>
        </w:rPr>
        <w:t>а</w:t>
      </w:r>
      <w:r w:rsidR="001E4591" w:rsidRPr="00F4181E">
        <w:rPr>
          <w:bCs/>
          <w:color w:val="000000"/>
          <w:spacing w:val="-6"/>
          <w:sz w:val="24"/>
          <w:szCs w:val="24"/>
        </w:rPr>
        <w:t>, МФЦ</w:t>
      </w:r>
      <w:r w:rsidRPr="00F4181E">
        <w:rPr>
          <w:bCs/>
          <w:color w:val="000000"/>
          <w:spacing w:val="-6"/>
          <w:sz w:val="24"/>
          <w:szCs w:val="24"/>
        </w:rPr>
        <w:t xml:space="preserve">, </w:t>
      </w:r>
      <w:r w:rsidR="001E4591" w:rsidRPr="00F4181E">
        <w:rPr>
          <w:bCs/>
          <w:color w:val="000000"/>
          <w:spacing w:val="-6"/>
          <w:sz w:val="24"/>
          <w:szCs w:val="24"/>
        </w:rPr>
        <w:t>их</w:t>
      </w:r>
      <w:r w:rsidRPr="00F4181E">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F47305">
        <w:rPr>
          <w:bCs/>
          <w:color w:val="000000"/>
          <w:spacing w:val="-6"/>
          <w:sz w:val="24"/>
          <w:szCs w:val="24"/>
        </w:rPr>
        <w:t>Администрации Вавожск</w:t>
      </w:r>
      <w:r w:rsidR="001F23BD">
        <w:rPr>
          <w:bCs/>
          <w:color w:val="000000"/>
          <w:spacing w:val="-6"/>
          <w:sz w:val="24"/>
          <w:szCs w:val="24"/>
        </w:rPr>
        <w:t>ого</w:t>
      </w:r>
      <w:r w:rsidR="00F47305">
        <w:rPr>
          <w:bCs/>
          <w:color w:val="000000"/>
          <w:spacing w:val="-6"/>
          <w:sz w:val="24"/>
          <w:szCs w:val="24"/>
        </w:rPr>
        <w:t xml:space="preserve"> район</w:t>
      </w:r>
      <w:r w:rsidR="001F23BD">
        <w:rPr>
          <w:bCs/>
          <w:color w:val="000000"/>
          <w:spacing w:val="-6"/>
          <w:sz w:val="24"/>
          <w:szCs w:val="24"/>
        </w:rPr>
        <w:t>а</w:t>
      </w:r>
      <w:r w:rsidR="00D9380B" w:rsidRPr="00F4181E">
        <w:rPr>
          <w:bCs/>
          <w:color w:val="000000"/>
          <w:spacing w:val="-6"/>
          <w:sz w:val="24"/>
          <w:szCs w:val="24"/>
        </w:rPr>
        <w:t>, МФЦ.</w:t>
      </w:r>
    </w:p>
    <w:p w:rsidR="00D151DD" w:rsidRPr="00F4181E" w:rsidRDefault="00D151DD" w:rsidP="00F53C12">
      <w:pPr>
        <w:jc w:val="both"/>
        <w:rPr>
          <w:bCs/>
          <w:color w:val="000000"/>
          <w:spacing w:val="-6"/>
          <w:sz w:val="24"/>
          <w:szCs w:val="24"/>
        </w:rPr>
      </w:pPr>
    </w:p>
    <w:p w:rsidR="00D151DD" w:rsidRPr="00F4181E" w:rsidRDefault="00D151DD" w:rsidP="00F53C12">
      <w:pPr>
        <w:jc w:val="both"/>
        <w:rPr>
          <w:bCs/>
          <w:color w:val="000000"/>
          <w:spacing w:val="-6"/>
          <w:sz w:val="24"/>
          <w:szCs w:val="24"/>
        </w:rPr>
      </w:pPr>
    </w:p>
    <w:p w:rsidR="00C15D69" w:rsidRPr="00C15D69" w:rsidRDefault="00C15D69" w:rsidP="00C15D69">
      <w:pPr>
        <w:autoSpaceDE w:val="0"/>
        <w:autoSpaceDN w:val="0"/>
        <w:adjustRightInd w:val="0"/>
        <w:jc w:val="right"/>
        <w:outlineLvl w:val="0"/>
        <w:rPr>
          <w:rFonts w:eastAsiaTheme="minorHAnsi"/>
          <w:bCs/>
          <w:sz w:val="20"/>
          <w:lang w:eastAsia="en-US"/>
        </w:rPr>
      </w:pPr>
      <w:r w:rsidRPr="00C15D69">
        <w:rPr>
          <w:rFonts w:eastAsiaTheme="minorHAnsi"/>
          <w:bCs/>
          <w:sz w:val="20"/>
          <w:lang w:eastAsia="en-US"/>
        </w:rPr>
        <w:t>Приложение №1</w:t>
      </w:r>
    </w:p>
    <w:p w:rsidR="00C15D69" w:rsidRPr="00C15D69" w:rsidRDefault="00C15D69" w:rsidP="00C15D69">
      <w:pPr>
        <w:autoSpaceDE w:val="0"/>
        <w:autoSpaceDN w:val="0"/>
        <w:adjustRightInd w:val="0"/>
        <w:jc w:val="right"/>
        <w:rPr>
          <w:rFonts w:eastAsiaTheme="minorHAnsi"/>
          <w:bCs/>
          <w:sz w:val="20"/>
          <w:lang w:eastAsia="en-US"/>
        </w:rPr>
      </w:pPr>
      <w:r w:rsidRPr="00C15D69">
        <w:rPr>
          <w:rFonts w:eastAsiaTheme="minorHAnsi"/>
          <w:bCs/>
          <w:sz w:val="20"/>
          <w:lang w:eastAsia="en-US"/>
        </w:rPr>
        <w:t xml:space="preserve">к Административному регламенту </w:t>
      </w:r>
    </w:p>
    <w:p w:rsidR="00B23691" w:rsidRDefault="00B23691" w:rsidP="00B23691">
      <w:pPr>
        <w:jc w:val="both"/>
        <w:rPr>
          <w:rFonts w:eastAsiaTheme="minorHAnsi"/>
          <w:bCs/>
          <w:sz w:val="20"/>
          <w:lang w:eastAsia="en-US"/>
        </w:rPr>
      </w:pPr>
      <w:r>
        <w:rPr>
          <w:rFonts w:eastAsiaTheme="minorHAnsi"/>
          <w:bCs/>
          <w:sz w:val="20"/>
          <w:lang w:eastAsia="en-US"/>
        </w:rPr>
        <w:t xml:space="preserve">                                                                                                                                       </w:t>
      </w:r>
      <w:proofErr w:type="gramStart"/>
      <w:r>
        <w:rPr>
          <w:rFonts w:eastAsiaTheme="minorHAnsi"/>
          <w:bCs/>
          <w:sz w:val="20"/>
          <w:lang w:eastAsia="en-US"/>
        </w:rPr>
        <w:t>предоставлении</w:t>
      </w:r>
      <w:proofErr w:type="gramEnd"/>
      <w:r>
        <w:rPr>
          <w:rFonts w:eastAsiaTheme="minorHAnsi"/>
          <w:bCs/>
          <w:sz w:val="20"/>
          <w:lang w:eastAsia="en-US"/>
        </w:rPr>
        <w:t xml:space="preserve"> муниципальной услуги </w:t>
      </w:r>
    </w:p>
    <w:p w:rsidR="00B23691" w:rsidRPr="00B23691" w:rsidRDefault="00B23691" w:rsidP="00B23691">
      <w:pPr>
        <w:ind w:left="6300"/>
        <w:jc w:val="both"/>
        <w:rPr>
          <w:rFonts w:eastAsiaTheme="minorHAnsi"/>
          <w:bCs/>
          <w:sz w:val="20"/>
          <w:lang w:eastAsia="en-US"/>
        </w:rPr>
      </w:pPr>
      <w:proofErr w:type="gramStart"/>
      <w:r w:rsidRPr="00B23691">
        <w:rPr>
          <w:rFonts w:eastAsiaTheme="minorHAnsi"/>
          <w:bCs/>
          <w:sz w:val="20"/>
          <w:lang w:eastAsia="en-US"/>
        </w:rPr>
        <w:t>«Выдача разрешения на выполнение авиационных работ, парашютных прыжков, демонстрационных полетов воздушных судов, полето</w:t>
      </w:r>
      <w:r w:rsidR="00666CDC">
        <w:rPr>
          <w:rFonts w:eastAsiaTheme="minorHAnsi"/>
          <w:bCs/>
          <w:sz w:val="20"/>
          <w:lang w:eastAsia="en-US"/>
        </w:rPr>
        <w:t>в беспилотных воздушных судов (</w:t>
      </w:r>
      <w:r w:rsidRPr="00B23691">
        <w:rPr>
          <w:rFonts w:eastAsiaTheme="minorHAnsi"/>
          <w:bCs/>
          <w:sz w:val="20"/>
          <w:lang w:eastAsia="en-US"/>
        </w:rPr>
        <w:t>за исключением полетов беспилотных воздушных судов с максимальной взлетной массой менее 0.25 кг), подъемов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C15D69" w:rsidRPr="00C15D69" w:rsidRDefault="00C15D69" w:rsidP="00C15D69">
      <w:pPr>
        <w:autoSpaceDE w:val="0"/>
        <w:autoSpaceDN w:val="0"/>
        <w:adjustRightInd w:val="0"/>
        <w:jc w:val="right"/>
        <w:rPr>
          <w:rFonts w:eastAsiaTheme="minorHAnsi"/>
          <w:bCs/>
          <w:sz w:val="20"/>
          <w:lang w:eastAsia="en-US"/>
        </w:rPr>
      </w:pPr>
    </w:p>
    <w:p w:rsidR="00C15D69" w:rsidRPr="00C15D69" w:rsidRDefault="00C15D69" w:rsidP="00C15D69">
      <w:pPr>
        <w:autoSpaceDE w:val="0"/>
        <w:autoSpaceDN w:val="0"/>
        <w:adjustRightInd w:val="0"/>
        <w:jc w:val="right"/>
        <w:rPr>
          <w:rFonts w:eastAsiaTheme="minorHAnsi"/>
          <w:bCs/>
          <w:sz w:val="20"/>
          <w:lang w:eastAsia="en-US"/>
        </w:rPr>
      </w:pPr>
    </w:p>
    <w:p w:rsidR="00C15D69" w:rsidRPr="00C15D69" w:rsidRDefault="00C15D69" w:rsidP="00C15D69">
      <w:pPr>
        <w:autoSpaceDE w:val="0"/>
        <w:autoSpaceDN w:val="0"/>
        <w:adjustRightInd w:val="0"/>
        <w:jc w:val="right"/>
        <w:rPr>
          <w:rFonts w:eastAsiaTheme="minorHAnsi"/>
          <w:bCs/>
          <w:sz w:val="20"/>
          <w:lang w:eastAsia="en-US"/>
        </w:rPr>
      </w:pPr>
    </w:p>
    <w:p w:rsidR="00C15D69" w:rsidRPr="00C15D69" w:rsidRDefault="00C15D69" w:rsidP="00C15D69">
      <w:pPr>
        <w:autoSpaceDE w:val="0"/>
        <w:autoSpaceDN w:val="0"/>
        <w:adjustRightInd w:val="0"/>
        <w:jc w:val="both"/>
        <w:rPr>
          <w:rFonts w:eastAsiaTheme="minorHAnsi"/>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В Администрацию муниципального образования</w:t>
      </w:r>
    </w:p>
    <w:p w:rsidR="001F23BD"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 xml:space="preserve">                       «</w:t>
      </w:r>
      <w:r w:rsidR="001F23BD">
        <w:rPr>
          <w:rFonts w:ascii="Courier New" w:eastAsiaTheme="minorHAnsi" w:hAnsi="Courier New" w:cs="Courier New"/>
          <w:b/>
          <w:bCs/>
          <w:sz w:val="20"/>
          <w:lang w:eastAsia="en-US"/>
        </w:rPr>
        <w:t xml:space="preserve">Муниципальный округ </w:t>
      </w:r>
      <w:r>
        <w:rPr>
          <w:rFonts w:ascii="Courier New" w:eastAsiaTheme="minorHAnsi" w:hAnsi="Courier New" w:cs="Courier New"/>
          <w:b/>
          <w:bCs/>
          <w:sz w:val="20"/>
          <w:lang w:eastAsia="en-US"/>
        </w:rPr>
        <w:t>Вавожский</w:t>
      </w:r>
      <w:r w:rsidR="000B5CF4">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w:t>
      </w:r>
      <w:proofErr w:type="gramStart"/>
      <w:r w:rsidR="001F23BD">
        <w:rPr>
          <w:rFonts w:ascii="Courier New" w:eastAsiaTheme="minorHAnsi" w:hAnsi="Courier New" w:cs="Courier New"/>
          <w:b/>
          <w:bCs/>
          <w:sz w:val="20"/>
          <w:lang w:eastAsia="en-US"/>
        </w:rPr>
        <w:t>Удмуртской</w:t>
      </w:r>
      <w:proofErr w:type="gramEnd"/>
    </w:p>
    <w:p w:rsidR="00C15D69" w:rsidRPr="00C15D69" w:rsidRDefault="001F23BD" w:rsidP="00C15D69">
      <w:pPr>
        <w:autoSpaceDE w:val="0"/>
        <w:autoSpaceDN w:val="0"/>
        <w:adjustRightInd w:val="0"/>
        <w:jc w:val="both"/>
        <w:outlineLvl w:val="0"/>
        <w:rPr>
          <w:rFonts w:ascii="Courier New" w:eastAsiaTheme="minorHAnsi" w:hAnsi="Courier New" w:cs="Courier New"/>
          <w:b/>
          <w:bCs/>
          <w:sz w:val="20"/>
          <w:lang w:eastAsia="en-US"/>
        </w:rPr>
      </w:pPr>
      <w:r>
        <w:rPr>
          <w:rFonts w:ascii="Courier New" w:eastAsiaTheme="minorHAnsi" w:hAnsi="Courier New" w:cs="Courier New"/>
          <w:b/>
          <w:bCs/>
          <w:sz w:val="20"/>
          <w:lang w:eastAsia="en-US"/>
        </w:rPr>
        <w:t xml:space="preserve">                                 Республики</w:t>
      </w:r>
      <w:r w:rsidR="000B5CF4">
        <w:rPr>
          <w:rFonts w:ascii="Courier New" w:eastAsiaTheme="minorHAnsi" w:hAnsi="Courier New" w:cs="Courier New"/>
          <w:b/>
          <w:bCs/>
          <w:sz w:val="20"/>
          <w:lang w:eastAsia="en-US"/>
        </w:rPr>
        <w:t>»</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от 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(наименование юридического лица;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фамилия, имя, отчество </w:t>
      </w:r>
      <w:proofErr w:type="gramStart"/>
      <w:r w:rsidRPr="00C15D69">
        <w:rPr>
          <w:rFonts w:ascii="Courier New" w:eastAsiaTheme="minorHAnsi" w:hAnsi="Courier New" w:cs="Courier New"/>
          <w:b/>
          <w:bCs/>
          <w:sz w:val="20"/>
          <w:lang w:eastAsia="en-US"/>
        </w:rPr>
        <w:t>физического</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лица)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(адрес местонахождения/жительства)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телефон _____________, факс 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эл. почта: 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ЗАЯВЛЕНИЕ</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о выдаче разрешения на выполнение авиационных работ,</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парашютных прыжков, демонстрационных полетов воздушных</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судов, полетов беспилотных</w:t>
      </w:r>
      <w:r w:rsidR="00D30FA8" w:rsidRPr="00D30FA8">
        <w:t xml:space="preserve"> </w:t>
      </w:r>
      <w:r w:rsidR="00D30FA8" w:rsidRPr="00D30FA8">
        <w:rPr>
          <w:rFonts w:ascii="Courier New" w:eastAsiaTheme="minorHAnsi" w:hAnsi="Courier New" w:cs="Courier New"/>
          <w:b/>
          <w:bCs/>
          <w:sz w:val="20"/>
          <w:lang w:eastAsia="en-US"/>
        </w:rPr>
        <w:t xml:space="preserve">полетов беспилотных воздушных судов (за исключением полетов беспилотных воздушных судов с максимальной </w:t>
      </w:r>
      <w:proofErr w:type="spellStart"/>
      <w:r w:rsidR="00D30FA8" w:rsidRPr="00D30FA8">
        <w:rPr>
          <w:rFonts w:ascii="Courier New" w:eastAsiaTheme="minorHAnsi" w:hAnsi="Courier New" w:cs="Courier New"/>
          <w:b/>
          <w:bCs/>
          <w:sz w:val="20"/>
          <w:lang w:eastAsia="en-US"/>
        </w:rPr>
        <w:t>взлетной</w:t>
      </w:r>
      <w:proofErr w:type="spellEnd"/>
      <w:r w:rsidR="00D30FA8" w:rsidRPr="00D30FA8">
        <w:rPr>
          <w:rFonts w:ascii="Courier New" w:eastAsiaTheme="minorHAnsi" w:hAnsi="Courier New" w:cs="Courier New"/>
          <w:b/>
          <w:bCs/>
          <w:sz w:val="20"/>
          <w:lang w:eastAsia="en-US"/>
        </w:rPr>
        <w:t xml:space="preserve"> массой</w:t>
      </w:r>
      <w:r w:rsidR="001B4A0F">
        <w:rPr>
          <w:rFonts w:ascii="Courier New" w:eastAsiaTheme="minorHAnsi" w:hAnsi="Courier New" w:cs="Courier New"/>
          <w:b/>
          <w:bCs/>
          <w:sz w:val="20"/>
          <w:lang w:eastAsia="en-US"/>
        </w:rPr>
        <w:t xml:space="preserve"> менее 0.1</w:t>
      </w:r>
      <w:r w:rsidR="00D30FA8" w:rsidRPr="00D30FA8">
        <w:rPr>
          <w:rFonts w:ascii="Courier New" w:eastAsiaTheme="minorHAnsi" w:hAnsi="Courier New" w:cs="Courier New"/>
          <w:b/>
          <w:bCs/>
          <w:sz w:val="20"/>
          <w:lang w:eastAsia="en-US"/>
        </w:rPr>
        <w:t>5 кг),</w:t>
      </w:r>
      <w:r w:rsidRPr="00C15D69">
        <w:rPr>
          <w:rFonts w:ascii="Courier New" w:eastAsiaTheme="minorHAnsi" w:hAnsi="Courier New" w:cs="Courier New"/>
          <w:b/>
          <w:bCs/>
          <w:sz w:val="20"/>
          <w:lang w:eastAsia="en-US"/>
        </w:rPr>
        <w:t xml:space="preserve"> </w:t>
      </w:r>
      <w:proofErr w:type="spellStart"/>
      <w:r w:rsidRPr="00C15D69">
        <w:rPr>
          <w:rFonts w:ascii="Courier New" w:eastAsiaTheme="minorHAnsi" w:hAnsi="Courier New" w:cs="Courier New"/>
          <w:b/>
          <w:bCs/>
          <w:sz w:val="20"/>
          <w:lang w:eastAsia="en-US"/>
        </w:rPr>
        <w:t>подъемов</w:t>
      </w:r>
      <w:proofErr w:type="spellEnd"/>
      <w:r w:rsidR="00D30FA8">
        <w:rPr>
          <w:rFonts w:ascii="Courier New" w:eastAsiaTheme="minorHAnsi" w:hAnsi="Courier New" w:cs="Courier New"/>
          <w:b/>
          <w:bCs/>
          <w:sz w:val="20"/>
          <w:lang w:eastAsia="en-US"/>
        </w:rPr>
        <w:t xml:space="preserve"> </w:t>
      </w:r>
      <w:r w:rsidRPr="00C15D69">
        <w:rPr>
          <w:rFonts w:ascii="Courier New" w:eastAsiaTheme="minorHAnsi" w:hAnsi="Courier New" w:cs="Courier New"/>
          <w:b/>
          <w:bCs/>
          <w:sz w:val="20"/>
          <w:lang w:eastAsia="en-US"/>
        </w:rPr>
        <w:t>привязных аэростатов над территорией муниципального</w:t>
      </w:r>
    </w:p>
    <w:p w:rsidR="00C15D69" w:rsidRPr="00C15D69" w:rsidRDefault="000B5CF4" w:rsidP="00C15D69">
      <w:pPr>
        <w:autoSpaceDE w:val="0"/>
        <w:autoSpaceDN w:val="0"/>
        <w:adjustRightInd w:val="0"/>
        <w:jc w:val="center"/>
        <w:outlineLvl w:val="0"/>
        <w:rPr>
          <w:rFonts w:ascii="Courier New" w:eastAsiaTheme="minorHAnsi" w:hAnsi="Courier New" w:cs="Courier New"/>
          <w:b/>
          <w:bCs/>
          <w:sz w:val="20"/>
          <w:lang w:eastAsia="en-US"/>
        </w:rPr>
      </w:pPr>
      <w:r>
        <w:rPr>
          <w:rFonts w:ascii="Courier New" w:eastAsiaTheme="minorHAnsi" w:hAnsi="Courier New" w:cs="Courier New"/>
          <w:b/>
          <w:bCs/>
          <w:sz w:val="20"/>
          <w:lang w:eastAsia="en-US"/>
        </w:rPr>
        <w:t>образования «</w:t>
      </w:r>
      <w:r w:rsidR="001F23BD">
        <w:rPr>
          <w:rFonts w:ascii="Courier New" w:eastAsiaTheme="minorHAnsi" w:hAnsi="Courier New" w:cs="Courier New"/>
          <w:b/>
          <w:bCs/>
          <w:sz w:val="20"/>
          <w:lang w:eastAsia="en-US"/>
        </w:rPr>
        <w:t xml:space="preserve">Муниципальный округ </w:t>
      </w:r>
      <w:r w:rsidR="00C15D69">
        <w:rPr>
          <w:rFonts w:ascii="Courier New" w:eastAsiaTheme="minorHAnsi" w:hAnsi="Courier New" w:cs="Courier New"/>
          <w:b/>
          <w:bCs/>
          <w:sz w:val="20"/>
          <w:lang w:eastAsia="en-US"/>
        </w:rPr>
        <w:t>Вавожский</w:t>
      </w:r>
      <w:r>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Удмуртской Республики</w:t>
      </w:r>
      <w:r>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 посадки (взлета</w:t>
      </w:r>
      <w:proofErr w:type="gramStart"/>
      <w:r w:rsidR="00C15D69" w:rsidRPr="00C15D69">
        <w:rPr>
          <w:rFonts w:ascii="Courier New" w:eastAsiaTheme="minorHAnsi" w:hAnsi="Courier New" w:cs="Courier New"/>
          <w:b/>
          <w:bCs/>
          <w:sz w:val="20"/>
          <w:lang w:eastAsia="en-US"/>
        </w:rPr>
        <w:t>)н</w:t>
      </w:r>
      <w:proofErr w:type="gramEnd"/>
      <w:r w:rsidR="00C15D69" w:rsidRPr="00C15D69">
        <w:rPr>
          <w:rFonts w:ascii="Courier New" w:eastAsiaTheme="minorHAnsi" w:hAnsi="Courier New" w:cs="Courier New"/>
          <w:b/>
          <w:bCs/>
          <w:sz w:val="20"/>
          <w:lang w:eastAsia="en-US"/>
        </w:rPr>
        <w:t>а расположенные в границах муниципального образования</w:t>
      </w:r>
    </w:p>
    <w:p w:rsidR="00C15D69" w:rsidRPr="00C15D69" w:rsidRDefault="000B5CF4" w:rsidP="00C15D69">
      <w:pPr>
        <w:autoSpaceDE w:val="0"/>
        <w:autoSpaceDN w:val="0"/>
        <w:adjustRightInd w:val="0"/>
        <w:jc w:val="center"/>
        <w:outlineLvl w:val="0"/>
        <w:rPr>
          <w:rFonts w:ascii="Courier New" w:eastAsiaTheme="minorHAnsi" w:hAnsi="Courier New" w:cs="Courier New"/>
          <w:b/>
          <w:bCs/>
          <w:sz w:val="20"/>
          <w:lang w:eastAsia="en-US"/>
        </w:rPr>
      </w:pPr>
      <w:r>
        <w:rPr>
          <w:rFonts w:ascii="Courier New" w:eastAsiaTheme="minorHAnsi" w:hAnsi="Courier New" w:cs="Courier New"/>
          <w:b/>
          <w:bCs/>
          <w:sz w:val="20"/>
          <w:lang w:eastAsia="en-US"/>
        </w:rPr>
        <w:t>«</w:t>
      </w:r>
      <w:r w:rsidR="001F23BD">
        <w:rPr>
          <w:rFonts w:ascii="Courier New" w:eastAsiaTheme="minorHAnsi" w:hAnsi="Courier New" w:cs="Courier New"/>
          <w:b/>
          <w:bCs/>
          <w:sz w:val="20"/>
          <w:lang w:eastAsia="en-US"/>
        </w:rPr>
        <w:t xml:space="preserve">Муниципальный округ </w:t>
      </w:r>
      <w:r w:rsidR="00C15D69">
        <w:rPr>
          <w:rFonts w:ascii="Courier New" w:eastAsiaTheme="minorHAnsi" w:hAnsi="Courier New" w:cs="Courier New"/>
          <w:b/>
          <w:bCs/>
          <w:sz w:val="20"/>
          <w:lang w:eastAsia="en-US"/>
        </w:rPr>
        <w:t>Вавожский</w:t>
      </w:r>
      <w:r>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Удмуртской</w:t>
      </w:r>
      <w:r w:rsidR="001F23BD">
        <w:rPr>
          <w:rFonts w:ascii="Courier New" w:eastAsiaTheme="minorHAnsi" w:hAnsi="Courier New" w:cs="Courier New"/>
          <w:b/>
          <w:bCs/>
          <w:sz w:val="20"/>
          <w:lang w:eastAsia="en-US"/>
        </w:rPr>
        <w:tab/>
        <w:t xml:space="preserve"> Республики</w:t>
      </w:r>
      <w:r>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 xml:space="preserve"> площадки</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Прошу  выдать  разрешение  на выполнение над территорией муниципального</w:t>
      </w:r>
    </w:p>
    <w:p w:rsidR="00C15D69" w:rsidRPr="00C15D69" w:rsidRDefault="000B5CF4" w:rsidP="00C15D69">
      <w:pPr>
        <w:autoSpaceDE w:val="0"/>
        <w:autoSpaceDN w:val="0"/>
        <w:adjustRightInd w:val="0"/>
        <w:jc w:val="both"/>
        <w:outlineLvl w:val="0"/>
        <w:rPr>
          <w:rFonts w:ascii="Courier New" w:eastAsiaTheme="minorHAnsi" w:hAnsi="Courier New" w:cs="Courier New"/>
          <w:b/>
          <w:bCs/>
          <w:sz w:val="20"/>
          <w:lang w:eastAsia="en-US"/>
        </w:rPr>
      </w:pPr>
      <w:r>
        <w:rPr>
          <w:rFonts w:ascii="Courier New" w:eastAsiaTheme="minorHAnsi" w:hAnsi="Courier New" w:cs="Courier New"/>
          <w:b/>
          <w:bCs/>
          <w:sz w:val="20"/>
          <w:lang w:eastAsia="en-US"/>
        </w:rPr>
        <w:lastRenderedPageBreak/>
        <w:t>образования «</w:t>
      </w:r>
      <w:r w:rsidR="001F23BD">
        <w:rPr>
          <w:rFonts w:ascii="Courier New" w:eastAsiaTheme="minorHAnsi" w:hAnsi="Courier New" w:cs="Courier New"/>
          <w:b/>
          <w:bCs/>
          <w:sz w:val="20"/>
          <w:lang w:eastAsia="en-US"/>
        </w:rPr>
        <w:t xml:space="preserve">Муниципальный округ </w:t>
      </w:r>
      <w:r w:rsidR="00C15D69">
        <w:rPr>
          <w:rFonts w:ascii="Courier New" w:eastAsiaTheme="minorHAnsi" w:hAnsi="Courier New" w:cs="Courier New"/>
          <w:b/>
          <w:bCs/>
          <w:sz w:val="20"/>
          <w:lang w:eastAsia="en-US"/>
        </w:rPr>
        <w:t>Вавожский</w:t>
      </w:r>
      <w:r>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Удмуртской Республики</w:t>
      </w:r>
      <w:r>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 ____________________________________________</w:t>
      </w:r>
      <w:r w:rsidR="001F23BD">
        <w:rPr>
          <w:rFonts w:ascii="Courier New" w:eastAsiaTheme="minorHAnsi" w:hAnsi="Courier New" w:cs="Courier New"/>
          <w:b/>
          <w:bCs/>
          <w:sz w:val="20"/>
          <w:lang w:eastAsia="en-US"/>
        </w:rPr>
        <w:t>_____________________________</w:t>
      </w:r>
      <w:r w:rsidR="00C15D69" w:rsidRPr="00C15D69">
        <w:rPr>
          <w:rFonts w:ascii="Courier New" w:eastAsiaTheme="minorHAnsi" w:hAnsi="Courier New" w:cs="Courier New"/>
          <w:b/>
          <w:bCs/>
          <w:sz w:val="20"/>
          <w:lang w:eastAsia="en-US"/>
        </w:rPr>
        <w:t>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(авиационных работ, парашютных прыжков,</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подъема привязных аэростатов, демонстрационных полетов, полетов беспилотных</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летательных аппаратов)</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с целью: 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(указать цель выполнения авиационных работ, парашютных прыжков,</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подъема привязного аэростата, демонстрационных полетов, полетов беспилотных</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летательных аппаратов)</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на воздушном судне: 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(указать количество и тип воздушных судов,</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государственный регистрационный (опознавательный) знак воздушного судна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(если известно заранее))</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место использования воздушного пространства: 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(район проведения авиационных работ, демонстрационных полетов, посадочные</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площадки, площадки</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приземления парашютистов, место подъема привязного аэростата, планируемые</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к использованию)</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Срок использования воздушного пространства: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дата начала использования: _______, дата окончания использования: 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время использования воздушного пространства: 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(планируемое время начала</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и окончания использования</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воздушного пространства)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Приложение: 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(документы, прилагаемые к заявлению)</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 ___________ 20__ года   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(подпись, расшифровка подписи)</w:t>
      </w:r>
    </w:p>
    <w:p w:rsidR="00C15D69" w:rsidRPr="00C15D69" w:rsidRDefault="00C15D69" w:rsidP="00C15D69">
      <w:pPr>
        <w:autoSpaceDE w:val="0"/>
        <w:autoSpaceDN w:val="0"/>
        <w:adjustRightInd w:val="0"/>
        <w:jc w:val="both"/>
        <w:rPr>
          <w:rFonts w:eastAsiaTheme="minorHAnsi"/>
          <w:b/>
          <w:bCs/>
          <w:szCs w:val="28"/>
          <w:lang w:eastAsia="en-US"/>
        </w:rPr>
      </w:pPr>
    </w:p>
    <w:p w:rsidR="00C15D69" w:rsidRPr="00C15D69" w:rsidRDefault="00C15D69" w:rsidP="00C15D69">
      <w:pPr>
        <w:autoSpaceDE w:val="0"/>
        <w:autoSpaceDN w:val="0"/>
        <w:adjustRightInd w:val="0"/>
        <w:jc w:val="both"/>
        <w:rPr>
          <w:rFonts w:eastAsiaTheme="minorHAnsi"/>
          <w:b/>
          <w:bCs/>
          <w:szCs w:val="28"/>
          <w:lang w:eastAsia="en-US"/>
        </w:rPr>
      </w:pPr>
    </w:p>
    <w:p w:rsidR="00C15D69" w:rsidRPr="00C15D69" w:rsidRDefault="00C15D69" w:rsidP="00C15D69">
      <w:pPr>
        <w:autoSpaceDE w:val="0"/>
        <w:autoSpaceDN w:val="0"/>
        <w:adjustRightInd w:val="0"/>
        <w:jc w:val="both"/>
        <w:rPr>
          <w:rFonts w:eastAsiaTheme="minorHAnsi"/>
          <w:b/>
          <w:bCs/>
          <w:szCs w:val="28"/>
          <w:lang w:eastAsia="en-US"/>
        </w:rPr>
      </w:pPr>
    </w:p>
    <w:p w:rsidR="00C15D69" w:rsidRPr="00C15D69" w:rsidRDefault="00C15D69" w:rsidP="00C15D69">
      <w:pPr>
        <w:autoSpaceDE w:val="0"/>
        <w:autoSpaceDN w:val="0"/>
        <w:adjustRightInd w:val="0"/>
        <w:jc w:val="both"/>
        <w:rPr>
          <w:rFonts w:eastAsiaTheme="minorHAnsi"/>
          <w:b/>
          <w:bCs/>
          <w:szCs w:val="28"/>
          <w:lang w:eastAsia="en-US"/>
        </w:rPr>
      </w:pPr>
    </w:p>
    <w:p w:rsidR="00F47305" w:rsidRDefault="00F47305" w:rsidP="007C7A39">
      <w:pPr>
        <w:jc w:val="right"/>
        <w:rPr>
          <w:bCs/>
          <w:color w:val="000000"/>
          <w:spacing w:val="-6"/>
          <w:sz w:val="20"/>
        </w:rPr>
      </w:pPr>
    </w:p>
    <w:p w:rsidR="00F47305" w:rsidRDefault="00F47305" w:rsidP="007C7A39">
      <w:pPr>
        <w:jc w:val="right"/>
        <w:rPr>
          <w:bCs/>
          <w:color w:val="000000"/>
          <w:spacing w:val="-6"/>
          <w:sz w:val="20"/>
        </w:rPr>
      </w:pPr>
    </w:p>
    <w:p w:rsidR="003E4563" w:rsidRDefault="003E4563" w:rsidP="007C7A39">
      <w:pPr>
        <w:jc w:val="right"/>
        <w:rPr>
          <w:bCs/>
          <w:color w:val="000000"/>
          <w:spacing w:val="-6"/>
          <w:sz w:val="20"/>
        </w:rPr>
      </w:pPr>
    </w:p>
    <w:p w:rsidR="003E4563" w:rsidRDefault="003E4563" w:rsidP="007C7A39">
      <w:pPr>
        <w:jc w:val="right"/>
        <w:rPr>
          <w:bCs/>
          <w:color w:val="000000"/>
          <w:spacing w:val="-6"/>
          <w:sz w:val="20"/>
        </w:rPr>
      </w:pPr>
    </w:p>
    <w:p w:rsidR="003E4563" w:rsidRDefault="003E4563" w:rsidP="007C7A39">
      <w:pPr>
        <w:jc w:val="right"/>
        <w:rPr>
          <w:bCs/>
          <w:color w:val="000000"/>
          <w:spacing w:val="-6"/>
          <w:sz w:val="20"/>
        </w:rPr>
      </w:pPr>
    </w:p>
    <w:p w:rsidR="003E4563" w:rsidRDefault="003E4563"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Default="00C15D69" w:rsidP="007C7A39">
      <w:pPr>
        <w:jc w:val="right"/>
        <w:rPr>
          <w:bCs/>
          <w:color w:val="000000"/>
          <w:spacing w:val="-6"/>
          <w:sz w:val="20"/>
        </w:rPr>
      </w:pPr>
    </w:p>
    <w:p w:rsidR="00C15D69" w:rsidRPr="00C15D69" w:rsidRDefault="00C15D69" w:rsidP="00C15D69">
      <w:pPr>
        <w:autoSpaceDE w:val="0"/>
        <w:autoSpaceDN w:val="0"/>
        <w:adjustRightInd w:val="0"/>
        <w:jc w:val="right"/>
        <w:outlineLvl w:val="0"/>
        <w:rPr>
          <w:rFonts w:eastAsiaTheme="minorHAnsi"/>
          <w:bCs/>
          <w:sz w:val="20"/>
          <w:lang w:eastAsia="en-US"/>
        </w:rPr>
      </w:pPr>
      <w:r w:rsidRPr="00C15D69">
        <w:rPr>
          <w:rFonts w:eastAsiaTheme="minorHAnsi"/>
          <w:bCs/>
          <w:sz w:val="20"/>
          <w:lang w:eastAsia="en-US"/>
        </w:rPr>
        <w:lastRenderedPageBreak/>
        <w:t>Приложение №2</w:t>
      </w:r>
    </w:p>
    <w:p w:rsidR="00C15D69" w:rsidRPr="00C15D69" w:rsidRDefault="00C15D69" w:rsidP="00C15D69">
      <w:pPr>
        <w:autoSpaceDE w:val="0"/>
        <w:autoSpaceDN w:val="0"/>
        <w:adjustRightInd w:val="0"/>
        <w:jc w:val="right"/>
        <w:rPr>
          <w:rFonts w:eastAsiaTheme="minorHAnsi"/>
          <w:bCs/>
          <w:sz w:val="20"/>
          <w:lang w:eastAsia="en-US"/>
        </w:rPr>
      </w:pPr>
      <w:r w:rsidRPr="00C15D69">
        <w:rPr>
          <w:rFonts w:eastAsiaTheme="minorHAnsi"/>
          <w:bCs/>
          <w:sz w:val="20"/>
          <w:lang w:eastAsia="en-US"/>
        </w:rPr>
        <w:t xml:space="preserve">к Административному регламенту </w:t>
      </w:r>
    </w:p>
    <w:p w:rsidR="00D032B0" w:rsidRDefault="00C15D69" w:rsidP="00884D6D">
      <w:pPr>
        <w:autoSpaceDE w:val="0"/>
        <w:autoSpaceDN w:val="0"/>
        <w:adjustRightInd w:val="0"/>
        <w:jc w:val="right"/>
        <w:rPr>
          <w:rFonts w:eastAsiaTheme="minorHAnsi"/>
          <w:bCs/>
          <w:sz w:val="20"/>
          <w:lang w:eastAsia="en-US"/>
        </w:rPr>
      </w:pPr>
      <w:r w:rsidRPr="00C15D69">
        <w:rPr>
          <w:rFonts w:eastAsiaTheme="minorHAnsi"/>
          <w:bCs/>
          <w:sz w:val="20"/>
          <w:lang w:eastAsia="en-US"/>
        </w:rPr>
        <w:t>предоставления муниципальной услуги</w:t>
      </w:r>
    </w:p>
    <w:p w:rsidR="00884D6D" w:rsidRPr="00884D6D" w:rsidRDefault="00884D6D" w:rsidP="00D30FA8">
      <w:pPr>
        <w:autoSpaceDE w:val="0"/>
        <w:autoSpaceDN w:val="0"/>
        <w:adjustRightInd w:val="0"/>
        <w:jc w:val="right"/>
        <w:rPr>
          <w:rFonts w:eastAsiaTheme="minorHAnsi"/>
          <w:bCs/>
          <w:sz w:val="20"/>
          <w:lang w:eastAsia="en-US"/>
        </w:rPr>
      </w:pPr>
      <w:r>
        <w:t>«</w:t>
      </w:r>
      <w:r w:rsidRPr="00884D6D">
        <w:rPr>
          <w:rFonts w:eastAsiaTheme="minorHAnsi"/>
          <w:bCs/>
          <w:sz w:val="20"/>
          <w:lang w:eastAsia="en-US"/>
        </w:rPr>
        <w:t>Выдача разрешения</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 xml:space="preserve">на выполнение </w:t>
      </w:r>
      <w:proofErr w:type="gramStart"/>
      <w:r w:rsidRPr="00884D6D">
        <w:rPr>
          <w:rFonts w:eastAsiaTheme="minorHAnsi"/>
          <w:bCs/>
          <w:sz w:val="20"/>
          <w:lang w:eastAsia="en-US"/>
        </w:rPr>
        <w:t>авиационных</w:t>
      </w:r>
      <w:proofErr w:type="gramEnd"/>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работ, парашютных прыжков,</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демонстрационных полетов</w:t>
      </w:r>
    </w:p>
    <w:p w:rsid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воздушных судов, полетов</w:t>
      </w:r>
    </w:p>
    <w:p w:rsidR="00884D6D" w:rsidRPr="00884D6D" w:rsidRDefault="00D30FA8" w:rsidP="00D30FA8">
      <w:pPr>
        <w:autoSpaceDE w:val="0"/>
        <w:autoSpaceDN w:val="0"/>
        <w:adjustRightInd w:val="0"/>
        <w:jc w:val="right"/>
        <w:rPr>
          <w:rFonts w:eastAsiaTheme="minorHAnsi"/>
          <w:bCs/>
          <w:sz w:val="20"/>
          <w:lang w:eastAsia="en-US"/>
        </w:rPr>
      </w:pPr>
      <w:r>
        <w:rPr>
          <w:rFonts w:eastAsiaTheme="minorHAnsi"/>
          <w:bCs/>
          <w:sz w:val="20"/>
          <w:lang w:eastAsia="en-US"/>
        </w:rPr>
        <w:t xml:space="preserve">                                                                  </w:t>
      </w:r>
      <w:r>
        <w:rPr>
          <w:rFonts w:eastAsiaTheme="minorHAnsi"/>
          <w:bCs/>
          <w:sz w:val="20"/>
          <w:lang w:eastAsia="en-US"/>
        </w:rPr>
        <w:tab/>
      </w:r>
      <w:r>
        <w:rPr>
          <w:rFonts w:eastAsiaTheme="minorHAnsi"/>
          <w:bCs/>
          <w:sz w:val="20"/>
          <w:lang w:eastAsia="en-US"/>
        </w:rPr>
        <w:tab/>
      </w:r>
      <w:r w:rsidR="00884D6D" w:rsidRPr="00884D6D">
        <w:rPr>
          <w:rFonts w:eastAsiaTheme="minorHAnsi"/>
          <w:bCs/>
          <w:sz w:val="20"/>
          <w:lang w:eastAsia="en-US"/>
        </w:rPr>
        <w:t>беспилотных</w:t>
      </w:r>
      <w:r w:rsidRPr="00D30FA8">
        <w:t xml:space="preserve"> </w:t>
      </w:r>
      <w:r w:rsidR="001B4A0F">
        <w:rPr>
          <w:rFonts w:eastAsiaTheme="minorHAnsi"/>
          <w:bCs/>
          <w:sz w:val="20"/>
          <w:lang w:eastAsia="en-US"/>
        </w:rPr>
        <w:t xml:space="preserve"> воздушных судов (</w:t>
      </w:r>
      <w:r w:rsidRPr="00D30FA8">
        <w:rPr>
          <w:rFonts w:eastAsiaTheme="minorHAnsi"/>
          <w:bCs/>
          <w:sz w:val="20"/>
          <w:lang w:eastAsia="en-US"/>
        </w:rPr>
        <w:t>за исключением полетов беспилотных воздушных судов с максим</w:t>
      </w:r>
      <w:r w:rsidR="001B4A0F">
        <w:rPr>
          <w:rFonts w:eastAsiaTheme="minorHAnsi"/>
          <w:bCs/>
          <w:sz w:val="20"/>
          <w:lang w:eastAsia="en-US"/>
        </w:rPr>
        <w:t xml:space="preserve">альной </w:t>
      </w:r>
      <w:proofErr w:type="spellStart"/>
      <w:r w:rsidR="001B4A0F">
        <w:rPr>
          <w:rFonts w:eastAsiaTheme="minorHAnsi"/>
          <w:bCs/>
          <w:sz w:val="20"/>
          <w:lang w:eastAsia="en-US"/>
        </w:rPr>
        <w:t>взлетной</w:t>
      </w:r>
      <w:proofErr w:type="spellEnd"/>
      <w:r w:rsidR="001B4A0F">
        <w:rPr>
          <w:rFonts w:eastAsiaTheme="minorHAnsi"/>
          <w:bCs/>
          <w:sz w:val="20"/>
          <w:lang w:eastAsia="en-US"/>
        </w:rPr>
        <w:t xml:space="preserve"> массой менее 0.1</w:t>
      </w:r>
      <w:r w:rsidRPr="00D30FA8">
        <w:rPr>
          <w:rFonts w:eastAsiaTheme="minorHAnsi"/>
          <w:bCs/>
          <w:sz w:val="20"/>
          <w:lang w:eastAsia="en-US"/>
        </w:rPr>
        <w:t>5 кг)</w:t>
      </w:r>
      <w:r w:rsidR="00E95D95">
        <w:rPr>
          <w:rFonts w:eastAsiaTheme="minorHAnsi"/>
          <w:bCs/>
          <w:sz w:val="20"/>
          <w:lang w:eastAsia="en-US"/>
        </w:rPr>
        <w:t>,</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 xml:space="preserve"> подъемов привязных</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аэростатов над населенными пунктами, а также</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 xml:space="preserve">посадки (взлета) </w:t>
      </w:r>
      <w:proofErr w:type="gramStart"/>
      <w:r w:rsidRPr="00884D6D">
        <w:rPr>
          <w:rFonts w:eastAsiaTheme="minorHAnsi"/>
          <w:bCs/>
          <w:sz w:val="20"/>
          <w:lang w:eastAsia="en-US"/>
        </w:rPr>
        <w:t>на</w:t>
      </w:r>
      <w:proofErr w:type="gramEnd"/>
      <w:r w:rsidRPr="00884D6D">
        <w:rPr>
          <w:rFonts w:eastAsiaTheme="minorHAnsi"/>
          <w:bCs/>
          <w:sz w:val="20"/>
          <w:lang w:eastAsia="en-US"/>
        </w:rPr>
        <w:t xml:space="preserve"> расположенные</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в границах населенных пунктов площадки, сведения</w:t>
      </w:r>
    </w:p>
    <w:p w:rsidR="00884D6D" w:rsidRPr="00884D6D" w:rsidRDefault="00884D6D" w:rsidP="00D30FA8">
      <w:pPr>
        <w:autoSpaceDE w:val="0"/>
        <w:autoSpaceDN w:val="0"/>
        <w:adjustRightInd w:val="0"/>
        <w:jc w:val="right"/>
        <w:rPr>
          <w:rFonts w:eastAsiaTheme="minorHAnsi"/>
          <w:bCs/>
          <w:sz w:val="20"/>
          <w:lang w:eastAsia="en-US"/>
        </w:rPr>
      </w:pPr>
      <w:r w:rsidRPr="00884D6D">
        <w:rPr>
          <w:rFonts w:eastAsiaTheme="minorHAnsi"/>
          <w:bCs/>
          <w:sz w:val="20"/>
          <w:lang w:eastAsia="en-US"/>
        </w:rPr>
        <w:t>о которых не опубликованы в</w:t>
      </w:r>
    </w:p>
    <w:p w:rsidR="00C15D69" w:rsidRDefault="00884D6D" w:rsidP="00D30FA8">
      <w:pPr>
        <w:autoSpaceDE w:val="0"/>
        <w:autoSpaceDN w:val="0"/>
        <w:adjustRightInd w:val="0"/>
        <w:jc w:val="right"/>
        <w:rPr>
          <w:rFonts w:eastAsiaTheme="minorHAnsi"/>
          <w:bCs/>
          <w:sz w:val="20"/>
          <w:lang w:eastAsia="en-US"/>
        </w:rPr>
      </w:pPr>
      <w:proofErr w:type="gramStart"/>
      <w:r w:rsidRPr="00884D6D">
        <w:rPr>
          <w:rFonts w:eastAsiaTheme="minorHAnsi"/>
          <w:bCs/>
          <w:sz w:val="20"/>
          <w:lang w:eastAsia="en-US"/>
        </w:rPr>
        <w:t>документах</w:t>
      </w:r>
      <w:proofErr w:type="gramEnd"/>
      <w:r w:rsidRPr="00884D6D">
        <w:rPr>
          <w:rFonts w:eastAsiaTheme="minorHAnsi"/>
          <w:bCs/>
          <w:sz w:val="20"/>
          <w:lang w:eastAsia="en-US"/>
        </w:rPr>
        <w:t xml:space="preserve"> аэронавигационной информации»</w:t>
      </w:r>
    </w:p>
    <w:p w:rsidR="00884D6D" w:rsidRPr="00C15D69" w:rsidRDefault="00884D6D" w:rsidP="00884D6D">
      <w:pPr>
        <w:autoSpaceDE w:val="0"/>
        <w:autoSpaceDN w:val="0"/>
        <w:adjustRightInd w:val="0"/>
        <w:jc w:val="right"/>
        <w:rPr>
          <w:rFonts w:eastAsiaTheme="minorHAnsi"/>
          <w:bCs/>
          <w:sz w:val="20"/>
          <w:lang w:eastAsia="en-US"/>
        </w:rPr>
      </w:pP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РАЗРЕШЕНИЕ</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на выполнение авиационных работ, парашютных прыжков,</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демонстрационных полетов воздушных судов, полетов</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б</w:t>
      </w:r>
      <w:r w:rsidR="00E95D95">
        <w:rPr>
          <w:rFonts w:ascii="Courier New" w:eastAsiaTheme="minorHAnsi" w:hAnsi="Courier New" w:cs="Courier New"/>
          <w:b/>
          <w:bCs/>
          <w:sz w:val="20"/>
          <w:lang w:eastAsia="en-US"/>
        </w:rPr>
        <w:t>еспилотных воздушных судо</w:t>
      </w:r>
      <w:proofErr w:type="gramStart"/>
      <w:r w:rsidR="00E95D95">
        <w:rPr>
          <w:rFonts w:ascii="Courier New" w:eastAsiaTheme="minorHAnsi" w:hAnsi="Courier New" w:cs="Courier New"/>
          <w:b/>
          <w:bCs/>
          <w:sz w:val="20"/>
          <w:lang w:eastAsia="en-US"/>
        </w:rPr>
        <w:t>в(</w:t>
      </w:r>
      <w:proofErr w:type="gramEnd"/>
      <w:r w:rsidR="00E95D95">
        <w:rPr>
          <w:rFonts w:ascii="Courier New" w:eastAsiaTheme="minorHAnsi" w:hAnsi="Courier New" w:cs="Courier New"/>
          <w:b/>
          <w:bCs/>
          <w:sz w:val="20"/>
          <w:lang w:eastAsia="en-US"/>
        </w:rPr>
        <w:t xml:space="preserve"> за исключением беспилотных воздушных судов с максимальной </w:t>
      </w:r>
      <w:proofErr w:type="spellStart"/>
      <w:r w:rsidR="00E95D95">
        <w:rPr>
          <w:rFonts w:ascii="Courier New" w:eastAsiaTheme="minorHAnsi" w:hAnsi="Courier New" w:cs="Courier New"/>
          <w:b/>
          <w:bCs/>
          <w:sz w:val="20"/>
          <w:lang w:eastAsia="en-US"/>
        </w:rPr>
        <w:t>взлетной</w:t>
      </w:r>
      <w:proofErr w:type="spellEnd"/>
      <w:r w:rsidR="00E95D95">
        <w:rPr>
          <w:rFonts w:ascii="Courier New" w:eastAsiaTheme="minorHAnsi" w:hAnsi="Courier New" w:cs="Courier New"/>
          <w:b/>
          <w:bCs/>
          <w:sz w:val="20"/>
          <w:lang w:eastAsia="en-US"/>
        </w:rPr>
        <w:t xml:space="preserve"> массой менее 0.</w:t>
      </w:r>
      <w:r w:rsidR="001B4A0F">
        <w:rPr>
          <w:rFonts w:ascii="Courier New" w:eastAsiaTheme="minorHAnsi" w:hAnsi="Courier New" w:cs="Courier New"/>
          <w:b/>
          <w:bCs/>
          <w:sz w:val="20"/>
          <w:lang w:eastAsia="en-US"/>
        </w:rPr>
        <w:t>1</w:t>
      </w:r>
      <w:r w:rsidR="00E95D95">
        <w:rPr>
          <w:rFonts w:ascii="Courier New" w:eastAsiaTheme="minorHAnsi" w:hAnsi="Courier New" w:cs="Courier New"/>
          <w:b/>
          <w:bCs/>
          <w:sz w:val="20"/>
          <w:lang w:eastAsia="en-US"/>
        </w:rPr>
        <w:t>5 кг)</w:t>
      </w:r>
      <w:r w:rsidRPr="00C15D69">
        <w:rPr>
          <w:rFonts w:ascii="Courier New" w:eastAsiaTheme="minorHAnsi" w:hAnsi="Courier New" w:cs="Courier New"/>
          <w:b/>
          <w:bCs/>
          <w:sz w:val="20"/>
          <w:lang w:eastAsia="en-US"/>
        </w:rPr>
        <w:t xml:space="preserve">, </w:t>
      </w:r>
      <w:proofErr w:type="spellStart"/>
      <w:r w:rsidRPr="00C15D69">
        <w:rPr>
          <w:rFonts w:ascii="Courier New" w:eastAsiaTheme="minorHAnsi" w:hAnsi="Courier New" w:cs="Courier New"/>
          <w:b/>
          <w:bCs/>
          <w:sz w:val="20"/>
          <w:lang w:eastAsia="en-US"/>
        </w:rPr>
        <w:t>подъемов</w:t>
      </w:r>
      <w:proofErr w:type="spellEnd"/>
      <w:r w:rsidRPr="00C15D69">
        <w:rPr>
          <w:rFonts w:ascii="Courier New" w:eastAsiaTheme="minorHAnsi" w:hAnsi="Courier New" w:cs="Courier New"/>
          <w:b/>
          <w:bCs/>
          <w:sz w:val="20"/>
          <w:lang w:eastAsia="en-US"/>
        </w:rPr>
        <w:t xml:space="preserve"> привязных</w:t>
      </w:r>
    </w:p>
    <w:p w:rsidR="00C15D69" w:rsidRPr="00C15D69" w:rsidRDefault="00C15D69" w:rsidP="00C15D69">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аэростатов над территорией муниципального образования</w:t>
      </w:r>
    </w:p>
    <w:p w:rsidR="00C15D69" w:rsidRPr="00C15D69" w:rsidRDefault="000B5CF4" w:rsidP="00C15D69">
      <w:pPr>
        <w:autoSpaceDE w:val="0"/>
        <w:autoSpaceDN w:val="0"/>
        <w:adjustRightInd w:val="0"/>
        <w:jc w:val="center"/>
        <w:outlineLvl w:val="0"/>
        <w:rPr>
          <w:rFonts w:ascii="Courier New" w:eastAsiaTheme="minorHAnsi" w:hAnsi="Courier New" w:cs="Courier New"/>
          <w:b/>
          <w:bCs/>
          <w:sz w:val="20"/>
          <w:lang w:eastAsia="en-US"/>
        </w:rPr>
      </w:pPr>
      <w:proofErr w:type="gramStart"/>
      <w:r>
        <w:rPr>
          <w:rFonts w:ascii="Courier New" w:eastAsiaTheme="minorHAnsi" w:hAnsi="Courier New" w:cs="Courier New"/>
          <w:b/>
          <w:bCs/>
          <w:sz w:val="20"/>
          <w:lang w:eastAsia="en-US"/>
        </w:rPr>
        <w:t>«</w:t>
      </w:r>
      <w:r w:rsidR="001F23BD">
        <w:rPr>
          <w:rFonts w:ascii="Courier New" w:eastAsiaTheme="minorHAnsi" w:hAnsi="Courier New" w:cs="Courier New"/>
          <w:b/>
          <w:bCs/>
          <w:sz w:val="20"/>
          <w:lang w:eastAsia="en-US"/>
        </w:rPr>
        <w:t xml:space="preserve">Муниципальный округ </w:t>
      </w:r>
      <w:r w:rsidR="00C15D69">
        <w:rPr>
          <w:rFonts w:ascii="Courier New" w:eastAsiaTheme="minorHAnsi" w:hAnsi="Courier New" w:cs="Courier New"/>
          <w:b/>
          <w:bCs/>
          <w:sz w:val="20"/>
          <w:lang w:eastAsia="en-US"/>
        </w:rPr>
        <w:t>Вавожский</w:t>
      </w:r>
      <w:r>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Удмуртской Республики</w:t>
      </w:r>
      <w:r>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 посадки (взлета) на расположенные</w:t>
      </w:r>
      <w:r w:rsidR="001F23BD">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в границах муни</w:t>
      </w:r>
      <w:r>
        <w:rPr>
          <w:rFonts w:ascii="Courier New" w:eastAsiaTheme="minorHAnsi" w:hAnsi="Courier New" w:cs="Courier New"/>
          <w:b/>
          <w:bCs/>
          <w:sz w:val="20"/>
          <w:lang w:eastAsia="en-US"/>
        </w:rPr>
        <w:t>ципального образования «</w:t>
      </w:r>
      <w:r w:rsidR="001F23BD">
        <w:rPr>
          <w:rFonts w:ascii="Courier New" w:eastAsiaTheme="minorHAnsi" w:hAnsi="Courier New" w:cs="Courier New"/>
          <w:b/>
          <w:bCs/>
          <w:sz w:val="20"/>
          <w:lang w:eastAsia="en-US"/>
        </w:rPr>
        <w:t xml:space="preserve">Муниципальный округ </w:t>
      </w:r>
      <w:r w:rsidR="00C15D69">
        <w:rPr>
          <w:rFonts w:ascii="Courier New" w:eastAsiaTheme="minorHAnsi" w:hAnsi="Courier New" w:cs="Courier New"/>
          <w:b/>
          <w:bCs/>
          <w:sz w:val="20"/>
          <w:lang w:eastAsia="en-US"/>
        </w:rPr>
        <w:t>Вавожский</w:t>
      </w:r>
      <w:r>
        <w:rPr>
          <w:rFonts w:ascii="Courier New" w:eastAsiaTheme="minorHAnsi" w:hAnsi="Courier New" w:cs="Courier New"/>
          <w:b/>
          <w:bCs/>
          <w:sz w:val="20"/>
          <w:lang w:eastAsia="en-US"/>
        </w:rPr>
        <w:t xml:space="preserve"> район</w:t>
      </w:r>
      <w:r w:rsidR="001F23BD">
        <w:rPr>
          <w:rFonts w:ascii="Courier New" w:eastAsiaTheme="minorHAnsi" w:hAnsi="Courier New" w:cs="Courier New"/>
          <w:b/>
          <w:bCs/>
          <w:sz w:val="20"/>
          <w:lang w:eastAsia="en-US"/>
        </w:rPr>
        <w:t xml:space="preserve"> Удмуртской Республики</w:t>
      </w:r>
      <w:r>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 xml:space="preserve"> площадки</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Рассмотрев Ваше заявление от "__" ________ 20__ г. № ___, Администрация</w:t>
      </w:r>
    </w:p>
    <w:p w:rsidR="00C15D69" w:rsidRPr="00C15D69" w:rsidRDefault="001F23BD"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муни</w:t>
      </w:r>
      <w:r>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00C15D69" w:rsidRPr="00C15D69">
        <w:rPr>
          <w:rFonts w:ascii="Courier New" w:eastAsiaTheme="minorHAnsi" w:hAnsi="Courier New" w:cs="Courier New"/>
          <w:b/>
          <w:bCs/>
          <w:sz w:val="20"/>
          <w:lang w:eastAsia="en-US"/>
        </w:rPr>
        <w:t xml:space="preserve">  в  соответствии с </w:t>
      </w:r>
      <w:hyperlink r:id="rId13" w:history="1">
        <w:r w:rsidR="00C15D69" w:rsidRPr="00C15D69">
          <w:rPr>
            <w:rFonts w:ascii="Courier New" w:eastAsiaTheme="minorHAnsi" w:hAnsi="Courier New" w:cs="Courier New"/>
            <w:b/>
            <w:bCs/>
            <w:sz w:val="20"/>
            <w:lang w:eastAsia="en-US"/>
          </w:rPr>
          <w:t>пунктом 49</w:t>
        </w:r>
      </w:hyperlink>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Федеральных   правил   использования   воздушного  пространства  Российской</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Федерации,  утвержденных  постановлением Правительства Российской Федерации</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 xml:space="preserve">от   11.03.2010   №   138,   </w:t>
      </w:r>
      <w:hyperlink r:id="rId14" w:history="1">
        <w:r w:rsidR="00C15D69" w:rsidRPr="00C15D69">
          <w:rPr>
            <w:rFonts w:ascii="Courier New" w:eastAsiaTheme="minorHAnsi" w:hAnsi="Courier New" w:cs="Courier New"/>
            <w:b/>
            <w:bCs/>
            <w:sz w:val="20"/>
            <w:lang w:eastAsia="en-US"/>
          </w:rPr>
          <w:t>пунктом   40.5</w:t>
        </w:r>
      </w:hyperlink>
      <w:r w:rsidR="00C15D69" w:rsidRPr="00C15D69">
        <w:rPr>
          <w:rFonts w:ascii="Courier New" w:eastAsiaTheme="minorHAnsi" w:hAnsi="Courier New" w:cs="Courier New"/>
          <w:b/>
          <w:bCs/>
          <w:sz w:val="20"/>
          <w:lang w:eastAsia="en-US"/>
        </w:rPr>
        <w:t xml:space="preserve">  Федеральных авиационных правил</w:t>
      </w:r>
      <w:r>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Организация  планирования использования воздушного пространства Российской</w:t>
      </w:r>
      <w:r>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Федерации»</w:t>
      </w:r>
      <w:r w:rsidR="00C15D69" w:rsidRPr="00C15D69">
        <w:rPr>
          <w:rFonts w:ascii="Courier New" w:eastAsiaTheme="minorHAnsi" w:hAnsi="Courier New" w:cs="Courier New"/>
          <w:b/>
          <w:bCs/>
          <w:sz w:val="20"/>
          <w:lang w:eastAsia="en-US"/>
        </w:rPr>
        <w:t>,  утвержденных  приказом  Минтранса  России  от  16.01.2012 N 6,разрешает:_______________________________________________________________________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(наименование юридического лица; фамилия, имя, отчество физического лица)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адрес местонахождения (жительства): 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выполнение над территорией </w:t>
      </w:r>
      <w:r w:rsidR="001F23BD" w:rsidRPr="00C15D69">
        <w:rPr>
          <w:rFonts w:ascii="Courier New" w:eastAsiaTheme="minorHAnsi" w:hAnsi="Courier New" w:cs="Courier New"/>
          <w:b/>
          <w:bCs/>
          <w:sz w:val="20"/>
          <w:lang w:eastAsia="en-US"/>
        </w:rPr>
        <w:t>муни</w:t>
      </w:r>
      <w:r w:rsidR="001F23BD">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Pr="00C15D69">
        <w:rPr>
          <w:rFonts w:ascii="Courier New" w:eastAsiaTheme="minorHAnsi" w:hAnsi="Courier New" w:cs="Courier New"/>
          <w:b/>
          <w:bCs/>
          <w:sz w:val="20"/>
          <w:lang w:eastAsia="en-US"/>
        </w:rPr>
        <w:t>:</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(авиационных работ, парашютных прыжков, подъем привязных аэростатов,</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демонстрационных полетов, полетов беспилотных летательных аппаратов)</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с целью: 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(цель проведения запрашиваемого вида деятельности)</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на воздушном судне (воздушных судах): 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(указать количество и тип воздушных судов)</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государственный регистрационный (опознавательный) зна</w:t>
      </w:r>
      <w:proofErr w:type="gramStart"/>
      <w:r w:rsidRPr="00C15D69">
        <w:rPr>
          <w:rFonts w:ascii="Courier New" w:eastAsiaTheme="minorHAnsi" w:hAnsi="Courier New" w:cs="Courier New"/>
          <w:b/>
          <w:bCs/>
          <w:sz w:val="20"/>
          <w:lang w:eastAsia="en-US"/>
        </w:rPr>
        <w:t>к(</w:t>
      </w:r>
      <w:proofErr w:type="gramEnd"/>
      <w:r w:rsidRPr="00C15D69">
        <w:rPr>
          <w:rFonts w:ascii="Courier New" w:eastAsiaTheme="minorHAnsi" w:hAnsi="Courier New" w:cs="Courier New"/>
          <w:b/>
          <w:bCs/>
          <w:sz w:val="20"/>
          <w:lang w:eastAsia="en-US"/>
        </w:rPr>
        <w:t>-и): 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(указать, если заранее известно)</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место использования воздушного пространства: 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(район проведения авиационных</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работ, демонстрационных полетов, посадочные площадки, площадки приземления</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парашютистов, место подъема привязного аэростата, полетов беспилотных</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летательных аппаратов)</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Сроки  использования воздушного пространства над территорией муниципального</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образования</w:t>
      </w:r>
      <w:r w:rsidR="000B5CF4">
        <w:rPr>
          <w:rFonts w:ascii="Courier New" w:eastAsiaTheme="minorHAnsi" w:hAnsi="Courier New" w:cs="Courier New"/>
          <w:b/>
          <w:bCs/>
          <w:sz w:val="20"/>
          <w:lang w:eastAsia="en-US"/>
        </w:rPr>
        <w:t xml:space="preserve"> «</w:t>
      </w:r>
      <w:r w:rsidR="00E66D37">
        <w:rPr>
          <w:rFonts w:ascii="Courier New" w:eastAsiaTheme="minorHAnsi" w:hAnsi="Courier New" w:cs="Courier New"/>
          <w:b/>
          <w:bCs/>
          <w:sz w:val="20"/>
          <w:lang w:eastAsia="en-US"/>
        </w:rPr>
        <w:t>Вавожский</w:t>
      </w:r>
      <w:r w:rsidR="000B5CF4">
        <w:rPr>
          <w:rFonts w:ascii="Courier New" w:eastAsiaTheme="minorHAnsi" w:hAnsi="Courier New" w:cs="Courier New"/>
          <w:b/>
          <w:bCs/>
          <w:sz w:val="20"/>
          <w:lang w:eastAsia="en-US"/>
        </w:rPr>
        <w:t xml:space="preserve"> район»</w:t>
      </w:r>
      <w:r w:rsidRPr="00C15D69">
        <w:rPr>
          <w:rFonts w:ascii="Courier New" w:eastAsiaTheme="minorHAnsi" w:hAnsi="Courier New" w:cs="Courier New"/>
          <w:b/>
          <w:bCs/>
          <w:sz w:val="20"/>
          <w:lang w:eastAsia="en-US"/>
        </w:rPr>
        <w:t>: 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w:t>
      </w:r>
      <w:proofErr w:type="gramStart"/>
      <w:r w:rsidRPr="00C15D69">
        <w:rPr>
          <w:rFonts w:ascii="Courier New" w:eastAsiaTheme="minorHAnsi" w:hAnsi="Courier New" w:cs="Courier New"/>
          <w:b/>
          <w:bCs/>
          <w:sz w:val="20"/>
          <w:lang w:eastAsia="en-US"/>
        </w:rPr>
        <w:t>(дата (даты) и временной интервал проведения</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p>
    <w:p w:rsidR="00D032B0"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запрашиваемого вида деятельности)</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lastRenderedPageBreak/>
        <w:t>Глава муниципального образования</w:t>
      </w:r>
      <w:r w:rsidR="00A9626F">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w:t>
      </w:r>
      <w:r w:rsidR="00A9626F">
        <w:rPr>
          <w:rFonts w:ascii="Courier New" w:eastAsiaTheme="minorHAnsi" w:hAnsi="Courier New" w:cs="Courier New"/>
          <w:b/>
          <w:bCs/>
          <w:sz w:val="20"/>
          <w:lang w:eastAsia="en-US"/>
        </w:rPr>
        <w:t xml:space="preserve">Муниципальный округ </w:t>
      </w:r>
      <w:r w:rsidR="00E66D37">
        <w:rPr>
          <w:rFonts w:ascii="Courier New" w:eastAsiaTheme="minorHAnsi" w:hAnsi="Courier New" w:cs="Courier New"/>
          <w:b/>
          <w:bCs/>
          <w:sz w:val="20"/>
          <w:lang w:eastAsia="en-US"/>
        </w:rPr>
        <w:t>Вавожский</w:t>
      </w:r>
      <w:r w:rsidR="000B5CF4">
        <w:rPr>
          <w:rFonts w:ascii="Courier New" w:eastAsiaTheme="minorHAnsi" w:hAnsi="Courier New" w:cs="Courier New"/>
          <w:b/>
          <w:bCs/>
          <w:sz w:val="20"/>
          <w:lang w:eastAsia="en-US"/>
        </w:rPr>
        <w:t xml:space="preserve"> район</w:t>
      </w:r>
      <w:r w:rsidR="00A9626F">
        <w:rPr>
          <w:rFonts w:ascii="Courier New" w:eastAsiaTheme="minorHAnsi" w:hAnsi="Courier New" w:cs="Courier New"/>
          <w:b/>
          <w:bCs/>
          <w:sz w:val="20"/>
          <w:lang w:eastAsia="en-US"/>
        </w:rPr>
        <w:t xml:space="preserve"> Удмуртской Республики</w:t>
      </w:r>
      <w:r w:rsidR="000B5CF4">
        <w:rPr>
          <w:rFonts w:ascii="Courier New" w:eastAsiaTheme="minorHAnsi" w:hAnsi="Courier New" w:cs="Courier New"/>
          <w:b/>
          <w:bCs/>
          <w:sz w:val="20"/>
          <w:lang w:eastAsia="en-US"/>
        </w:rPr>
        <w:t>»</w:t>
      </w:r>
      <w:r w:rsidRPr="00C15D69">
        <w:rPr>
          <w:rFonts w:ascii="Courier New" w:eastAsiaTheme="minorHAnsi" w:hAnsi="Courier New" w:cs="Courier New"/>
          <w:b/>
          <w:bCs/>
          <w:sz w:val="20"/>
          <w:lang w:eastAsia="en-US"/>
        </w:rPr>
        <w:t xml:space="preserve">                          _</w:t>
      </w:r>
      <w:r w:rsidR="000B5CF4">
        <w:rPr>
          <w:rFonts w:ascii="Courier New" w:eastAsiaTheme="minorHAnsi" w:hAnsi="Courier New" w:cs="Courier New"/>
          <w:b/>
          <w:bCs/>
          <w:sz w:val="20"/>
          <w:lang w:eastAsia="en-US"/>
        </w:rPr>
        <w:t>______</w:t>
      </w:r>
      <w:r w:rsidR="00632063">
        <w:rPr>
          <w:rFonts w:ascii="Courier New" w:eastAsiaTheme="minorHAnsi" w:hAnsi="Courier New" w:cs="Courier New"/>
          <w:b/>
          <w:bCs/>
          <w:sz w:val="20"/>
          <w:lang w:eastAsia="en-US"/>
        </w:rPr>
        <w:t xml:space="preserve">_____________ </w:t>
      </w:r>
    </w:p>
    <w:p w:rsidR="00C15D69" w:rsidRPr="00C15D69" w:rsidRDefault="00C15D69" w:rsidP="000B5CF4">
      <w:pPr>
        <w:autoSpaceDE w:val="0"/>
        <w:autoSpaceDN w:val="0"/>
        <w:adjustRightInd w:val="0"/>
        <w:jc w:val="both"/>
        <w:outlineLvl w:val="0"/>
        <w:rPr>
          <w:rFonts w:eastAsiaTheme="minorHAnsi"/>
          <w:b/>
          <w:bCs/>
          <w:szCs w:val="28"/>
          <w:lang w:eastAsia="en-US"/>
        </w:rPr>
      </w:pPr>
      <w:r w:rsidRPr="00C15D69">
        <w:rPr>
          <w:rFonts w:ascii="Courier New" w:eastAsiaTheme="minorHAnsi" w:hAnsi="Courier New" w:cs="Courier New"/>
          <w:b/>
          <w:bCs/>
          <w:sz w:val="20"/>
          <w:lang w:eastAsia="en-US"/>
        </w:rPr>
        <w:t xml:space="preserve">                                              (подпись)</w:t>
      </w:r>
      <w:r w:rsidR="00632063">
        <w:rPr>
          <w:rFonts w:ascii="Courier New" w:eastAsiaTheme="minorHAnsi" w:hAnsi="Courier New" w:cs="Courier New"/>
          <w:b/>
          <w:bCs/>
          <w:sz w:val="20"/>
          <w:lang w:eastAsia="en-US"/>
        </w:rPr>
        <w:t xml:space="preserve"> Ф.И.О.</w:t>
      </w:r>
    </w:p>
    <w:p w:rsidR="00C15D69" w:rsidRDefault="00C15D69" w:rsidP="00C15D69">
      <w:pPr>
        <w:autoSpaceDE w:val="0"/>
        <w:autoSpaceDN w:val="0"/>
        <w:adjustRightInd w:val="0"/>
        <w:jc w:val="both"/>
        <w:rPr>
          <w:rFonts w:eastAsiaTheme="minorHAnsi"/>
          <w:b/>
          <w:bCs/>
          <w:szCs w:val="28"/>
          <w:lang w:eastAsia="en-US"/>
        </w:rPr>
      </w:pPr>
    </w:p>
    <w:p w:rsidR="00E95D95" w:rsidRDefault="00E95D95" w:rsidP="00C15D69">
      <w:pPr>
        <w:autoSpaceDE w:val="0"/>
        <w:autoSpaceDN w:val="0"/>
        <w:adjustRightInd w:val="0"/>
        <w:jc w:val="both"/>
        <w:rPr>
          <w:rFonts w:eastAsiaTheme="minorHAnsi"/>
          <w:b/>
          <w:bCs/>
          <w:szCs w:val="28"/>
          <w:lang w:eastAsia="en-US"/>
        </w:rPr>
      </w:pPr>
    </w:p>
    <w:p w:rsidR="00C15D69" w:rsidRPr="00C15D69" w:rsidRDefault="00C15D69" w:rsidP="00C15D69">
      <w:pPr>
        <w:autoSpaceDE w:val="0"/>
        <w:autoSpaceDN w:val="0"/>
        <w:adjustRightInd w:val="0"/>
        <w:jc w:val="right"/>
        <w:outlineLvl w:val="0"/>
        <w:rPr>
          <w:rFonts w:eastAsiaTheme="minorHAnsi"/>
          <w:bCs/>
          <w:sz w:val="20"/>
          <w:lang w:eastAsia="en-US"/>
        </w:rPr>
      </w:pPr>
      <w:proofErr w:type="spellStart"/>
      <w:r w:rsidRPr="00C15D69">
        <w:rPr>
          <w:rFonts w:eastAsiaTheme="minorHAnsi"/>
          <w:bCs/>
          <w:sz w:val="20"/>
          <w:lang w:eastAsia="en-US"/>
        </w:rPr>
        <w:t>риложение</w:t>
      </w:r>
      <w:proofErr w:type="spellEnd"/>
      <w:r w:rsidRPr="00C15D69">
        <w:rPr>
          <w:rFonts w:eastAsiaTheme="minorHAnsi"/>
          <w:bCs/>
          <w:sz w:val="20"/>
          <w:lang w:eastAsia="en-US"/>
        </w:rPr>
        <w:t xml:space="preserve"> №3</w:t>
      </w:r>
    </w:p>
    <w:p w:rsidR="00C15D69" w:rsidRPr="00C15D69" w:rsidRDefault="00C15D69" w:rsidP="00C15D69">
      <w:pPr>
        <w:autoSpaceDE w:val="0"/>
        <w:autoSpaceDN w:val="0"/>
        <w:adjustRightInd w:val="0"/>
        <w:jc w:val="right"/>
        <w:rPr>
          <w:rFonts w:eastAsiaTheme="minorHAnsi"/>
          <w:bCs/>
          <w:sz w:val="20"/>
          <w:lang w:eastAsia="en-US"/>
        </w:rPr>
      </w:pPr>
      <w:r w:rsidRPr="00C15D69">
        <w:rPr>
          <w:rFonts w:eastAsiaTheme="minorHAnsi"/>
          <w:bCs/>
          <w:sz w:val="20"/>
          <w:lang w:eastAsia="en-US"/>
        </w:rPr>
        <w:t xml:space="preserve">к Административному регламенту </w:t>
      </w:r>
    </w:p>
    <w:p w:rsidR="00884D6D" w:rsidRPr="00884D6D" w:rsidRDefault="00C15D69" w:rsidP="00884D6D">
      <w:pPr>
        <w:autoSpaceDE w:val="0"/>
        <w:autoSpaceDN w:val="0"/>
        <w:adjustRightInd w:val="0"/>
        <w:jc w:val="right"/>
        <w:rPr>
          <w:rFonts w:eastAsiaTheme="minorHAnsi"/>
          <w:bCs/>
          <w:sz w:val="20"/>
          <w:lang w:eastAsia="en-US"/>
        </w:rPr>
      </w:pPr>
      <w:r w:rsidRPr="00C15D69">
        <w:rPr>
          <w:rFonts w:eastAsiaTheme="minorHAnsi"/>
          <w:bCs/>
          <w:sz w:val="20"/>
          <w:lang w:eastAsia="en-US"/>
        </w:rPr>
        <w:t>предоставления муниципальной услуги</w:t>
      </w:r>
      <w:r w:rsidR="00884D6D" w:rsidRPr="00884D6D">
        <w:rPr>
          <w:rFonts w:eastAsiaTheme="minorHAnsi"/>
          <w:bCs/>
          <w:sz w:val="20"/>
          <w:lang w:eastAsia="en-US"/>
        </w:rPr>
        <w:t xml:space="preserve"> </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«Выдача разрешения</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 xml:space="preserve">на выполнение </w:t>
      </w:r>
      <w:proofErr w:type="gramStart"/>
      <w:r w:rsidRPr="00666CDC">
        <w:rPr>
          <w:rFonts w:eastAsiaTheme="minorHAnsi"/>
          <w:bCs/>
          <w:sz w:val="20"/>
          <w:lang w:eastAsia="en-US"/>
        </w:rPr>
        <w:t>авиационных</w:t>
      </w:r>
      <w:proofErr w:type="gramEnd"/>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работ, парашютных прыжков,</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демонстрационных полетов</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воздушных судов, полетов</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 xml:space="preserve">                                                                  </w:t>
      </w:r>
      <w:r w:rsidRPr="00666CDC">
        <w:rPr>
          <w:rFonts w:eastAsiaTheme="minorHAnsi"/>
          <w:bCs/>
          <w:sz w:val="20"/>
          <w:lang w:eastAsia="en-US"/>
        </w:rPr>
        <w:tab/>
      </w:r>
      <w:r w:rsidRPr="00666CDC">
        <w:rPr>
          <w:rFonts w:eastAsiaTheme="minorHAnsi"/>
          <w:bCs/>
          <w:sz w:val="20"/>
          <w:lang w:eastAsia="en-US"/>
        </w:rPr>
        <w:tab/>
        <w:t xml:space="preserve">беспилотных  воздушных судов (за исключением полетов беспилотных воздушных судов с максимальной </w:t>
      </w:r>
      <w:proofErr w:type="spellStart"/>
      <w:r w:rsidRPr="00666CDC">
        <w:rPr>
          <w:rFonts w:eastAsiaTheme="minorHAnsi"/>
          <w:bCs/>
          <w:sz w:val="20"/>
          <w:lang w:eastAsia="en-US"/>
        </w:rPr>
        <w:t>взлетной</w:t>
      </w:r>
      <w:proofErr w:type="spellEnd"/>
      <w:r w:rsidRPr="00666CDC">
        <w:rPr>
          <w:rFonts w:eastAsiaTheme="minorHAnsi"/>
          <w:bCs/>
          <w:sz w:val="20"/>
          <w:lang w:eastAsia="en-US"/>
        </w:rPr>
        <w:t xml:space="preserve"> массой менее 0.</w:t>
      </w:r>
      <w:r w:rsidR="001B4A0F">
        <w:rPr>
          <w:rFonts w:eastAsiaTheme="minorHAnsi"/>
          <w:bCs/>
          <w:sz w:val="20"/>
          <w:lang w:eastAsia="en-US"/>
        </w:rPr>
        <w:t>1</w:t>
      </w:r>
      <w:r w:rsidRPr="00666CDC">
        <w:rPr>
          <w:rFonts w:eastAsiaTheme="minorHAnsi"/>
          <w:bCs/>
          <w:sz w:val="20"/>
          <w:lang w:eastAsia="en-US"/>
        </w:rPr>
        <w:t>5 кг)</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 подъемов привязных</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аэростатов над населенными пунктами, а также</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 xml:space="preserve">посадки (взлета) </w:t>
      </w:r>
      <w:proofErr w:type="gramStart"/>
      <w:r w:rsidRPr="00666CDC">
        <w:rPr>
          <w:rFonts w:eastAsiaTheme="minorHAnsi"/>
          <w:bCs/>
          <w:sz w:val="20"/>
          <w:lang w:eastAsia="en-US"/>
        </w:rPr>
        <w:t>на</w:t>
      </w:r>
      <w:proofErr w:type="gramEnd"/>
      <w:r w:rsidRPr="00666CDC">
        <w:rPr>
          <w:rFonts w:eastAsiaTheme="minorHAnsi"/>
          <w:bCs/>
          <w:sz w:val="20"/>
          <w:lang w:eastAsia="en-US"/>
        </w:rPr>
        <w:t xml:space="preserve"> расположенные</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в границах населенных пунктов площадки, сведения</w:t>
      </w:r>
    </w:p>
    <w:p w:rsidR="00666CDC" w:rsidRPr="00666CDC" w:rsidRDefault="00666CDC" w:rsidP="00666CDC">
      <w:pPr>
        <w:autoSpaceDE w:val="0"/>
        <w:autoSpaceDN w:val="0"/>
        <w:adjustRightInd w:val="0"/>
        <w:jc w:val="right"/>
        <w:rPr>
          <w:rFonts w:eastAsiaTheme="minorHAnsi"/>
          <w:bCs/>
          <w:sz w:val="20"/>
          <w:lang w:eastAsia="en-US"/>
        </w:rPr>
      </w:pPr>
      <w:r w:rsidRPr="00666CDC">
        <w:rPr>
          <w:rFonts w:eastAsiaTheme="minorHAnsi"/>
          <w:bCs/>
          <w:sz w:val="20"/>
          <w:lang w:eastAsia="en-US"/>
        </w:rPr>
        <w:t>о которых не опубликованы в</w:t>
      </w:r>
    </w:p>
    <w:p w:rsidR="00C15D69" w:rsidRDefault="00666CDC" w:rsidP="00666CDC">
      <w:pPr>
        <w:autoSpaceDE w:val="0"/>
        <w:autoSpaceDN w:val="0"/>
        <w:adjustRightInd w:val="0"/>
        <w:jc w:val="right"/>
        <w:rPr>
          <w:rFonts w:eastAsiaTheme="minorHAnsi"/>
          <w:bCs/>
          <w:sz w:val="20"/>
          <w:lang w:eastAsia="en-US"/>
        </w:rPr>
      </w:pPr>
      <w:proofErr w:type="gramStart"/>
      <w:r w:rsidRPr="00666CDC">
        <w:rPr>
          <w:rFonts w:eastAsiaTheme="minorHAnsi"/>
          <w:bCs/>
          <w:sz w:val="20"/>
          <w:lang w:eastAsia="en-US"/>
        </w:rPr>
        <w:t>документах</w:t>
      </w:r>
      <w:proofErr w:type="gramEnd"/>
      <w:r w:rsidRPr="00666CDC">
        <w:rPr>
          <w:rFonts w:eastAsiaTheme="minorHAnsi"/>
          <w:bCs/>
          <w:sz w:val="20"/>
          <w:lang w:eastAsia="en-US"/>
        </w:rPr>
        <w:t xml:space="preserve"> аэронавигационной информации»</w:t>
      </w:r>
    </w:p>
    <w:p w:rsidR="00A9626F" w:rsidRPr="00C15D69" w:rsidRDefault="00A9626F" w:rsidP="00666CDC">
      <w:pPr>
        <w:autoSpaceDE w:val="0"/>
        <w:autoSpaceDN w:val="0"/>
        <w:adjustRightInd w:val="0"/>
        <w:jc w:val="right"/>
        <w:rPr>
          <w:rFonts w:eastAsiaTheme="minorHAnsi"/>
          <w:bCs/>
          <w:sz w:val="20"/>
          <w:lang w:eastAsia="en-US"/>
        </w:rPr>
      </w:pPr>
    </w:p>
    <w:p w:rsidR="00C15D69" w:rsidRPr="00C15D69" w:rsidRDefault="00C15D69" w:rsidP="00077F42">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РЕШЕНИЕ ОБ ОТКАЗЕ</w:t>
      </w:r>
    </w:p>
    <w:p w:rsidR="00C15D69" w:rsidRPr="00C15D69" w:rsidRDefault="00C15D69" w:rsidP="00077F42">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в выдаче разрешения на выполнение авиационных работ,</w:t>
      </w:r>
    </w:p>
    <w:p w:rsidR="00C15D69" w:rsidRPr="00C15D69" w:rsidRDefault="00C15D69" w:rsidP="00077F42">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парашютных прыжков, демонстрационных полетов воздушных</w:t>
      </w:r>
    </w:p>
    <w:p w:rsidR="00C15D69" w:rsidRPr="00C15D69" w:rsidRDefault="00666CDC" w:rsidP="00077F42">
      <w:pPr>
        <w:autoSpaceDE w:val="0"/>
        <w:autoSpaceDN w:val="0"/>
        <w:adjustRightInd w:val="0"/>
        <w:jc w:val="center"/>
        <w:outlineLvl w:val="0"/>
        <w:rPr>
          <w:rFonts w:ascii="Courier New" w:eastAsiaTheme="minorHAnsi" w:hAnsi="Courier New" w:cs="Courier New"/>
          <w:b/>
          <w:bCs/>
          <w:sz w:val="20"/>
          <w:lang w:eastAsia="en-US"/>
        </w:rPr>
      </w:pPr>
      <w:r>
        <w:rPr>
          <w:rFonts w:ascii="Courier New" w:eastAsiaTheme="minorHAnsi" w:hAnsi="Courier New" w:cs="Courier New"/>
          <w:b/>
          <w:bCs/>
          <w:sz w:val="20"/>
          <w:lang w:eastAsia="en-US"/>
        </w:rPr>
        <w:t>судов</w:t>
      </w:r>
      <w:r w:rsidRPr="00666CDC">
        <w:rPr>
          <w:rFonts w:ascii="Courier New" w:eastAsiaTheme="minorHAnsi" w:hAnsi="Courier New" w:cs="Courier New"/>
          <w:b/>
          <w:bCs/>
          <w:sz w:val="20"/>
          <w:lang w:eastAsia="en-US"/>
        </w:rPr>
        <w:t>, полетов</w:t>
      </w:r>
      <w:r w:rsidRPr="00666CDC">
        <w:rPr>
          <w:rFonts w:ascii="Courier New" w:eastAsiaTheme="minorHAnsi" w:hAnsi="Courier New" w:cs="Courier New"/>
          <w:b/>
          <w:bCs/>
          <w:sz w:val="20"/>
          <w:lang w:eastAsia="en-US"/>
        </w:rPr>
        <w:tab/>
        <w:t xml:space="preserve">беспилотных  воздушных судов (за исключением полетов беспилотных воздушных судов с максимальной </w:t>
      </w:r>
      <w:proofErr w:type="spellStart"/>
      <w:r w:rsidRPr="00666CDC">
        <w:rPr>
          <w:rFonts w:ascii="Courier New" w:eastAsiaTheme="minorHAnsi" w:hAnsi="Courier New" w:cs="Courier New"/>
          <w:b/>
          <w:bCs/>
          <w:sz w:val="20"/>
          <w:lang w:eastAsia="en-US"/>
        </w:rPr>
        <w:t>взлетной</w:t>
      </w:r>
      <w:proofErr w:type="spellEnd"/>
      <w:r w:rsidRPr="00666CDC">
        <w:rPr>
          <w:rFonts w:ascii="Courier New" w:eastAsiaTheme="minorHAnsi" w:hAnsi="Courier New" w:cs="Courier New"/>
          <w:b/>
          <w:bCs/>
          <w:sz w:val="20"/>
          <w:lang w:eastAsia="en-US"/>
        </w:rPr>
        <w:t xml:space="preserve"> массой менее 0.</w:t>
      </w:r>
      <w:r w:rsidR="001B4A0F">
        <w:rPr>
          <w:rFonts w:ascii="Courier New" w:eastAsiaTheme="minorHAnsi" w:hAnsi="Courier New" w:cs="Courier New"/>
          <w:b/>
          <w:bCs/>
          <w:sz w:val="20"/>
          <w:lang w:eastAsia="en-US"/>
        </w:rPr>
        <w:t>1</w:t>
      </w:r>
      <w:r w:rsidRPr="00666CDC">
        <w:rPr>
          <w:rFonts w:ascii="Courier New" w:eastAsiaTheme="minorHAnsi" w:hAnsi="Courier New" w:cs="Courier New"/>
          <w:b/>
          <w:bCs/>
          <w:sz w:val="20"/>
          <w:lang w:eastAsia="en-US"/>
        </w:rPr>
        <w:t>5 кг)</w:t>
      </w:r>
      <w:r w:rsidR="00C15D69" w:rsidRPr="00C15D69">
        <w:rPr>
          <w:rFonts w:ascii="Courier New" w:eastAsiaTheme="minorHAnsi" w:hAnsi="Courier New" w:cs="Courier New"/>
          <w:b/>
          <w:bCs/>
          <w:sz w:val="20"/>
          <w:lang w:eastAsia="en-US"/>
        </w:rPr>
        <w:t xml:space="preserve">, </w:t>
      </w:r>
      <w:proofErr w:type="spellStart"/>
      <w:r w:rsidR="00C15D69" w:rsidRPr="00C15D69">
        <w:rPr>
          <w:rFonts w:ascii="Courier New" w:eastAsiaTheme="minorHAnsi" w:hAnsi="Courier New" w:cs="Courier New"/>
          <w:b/>
          <w:bCs/>
          <w:sz w:val="20"/>
          <w:lang w:eastAsia="en-US"/>
        </w:rPr>
        <w:t>подъемов</w:t>
      </w:r>
      <w:proofErr w:type="spellEnd"/>
    </w:p>
    <w:p w:rsidR="00C15D69" w:rsidRPr="00C15D69" w:rsidRDefault="00C15D69" w:rsidP="00077F42">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привязных аэростатов над территорией </w:t>
      </w:r>
      <w:r w:rsidR="00A9626F" w:rsidRPr="00C15D69">
        <w:rPr>
          <w:rFonts w:ascii="Courier New" w:eastAsiaTheme="minorHAnsi" w:hAnsi="Courier New" w:cs="Courier New"/>
          <w:b/>
          <w:bCs/>
          <w:sz w:val="20"/>
          <w:lang w:eastAsia="en-US"/>
        </w:rPr>
        <w:t>муни</w:t>
      </w:r>
      <w:r w:rsidR="00A9626F">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Pr="00C15D69">
        <w:rPr>
          <w:rFonts w:ascii="Courier New" w:eastAsiaTheme="minorHAnsi" w:hAnsi="Courier New" w:cs="Courier New"/>
          <w:b/>
          <w:bCs/>
          <w:sz w:val="20"/>
          <w:lang w:eastAsia="en-US"/>
        </w:rPr>
        <w:t>, посадки (взлета)</w:t>
      </w:r>
    </w:p>
    <w:p w:rsidR="00C15D69" w:rsidRPr="00C15D69" w:rsidRDefault="00C15D69" w:rsidP="00077F42">
      <w:pPr>
        <w:autoSpaceDE w:val="0"/>
        <w:autoSpaceDN w:val="0"/>
        <w:adjustRightInd w:val="0"/>
        <w:jc w:val="center"/>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на расположенные в границах </w:t>
      </w:r>
      <w:r w:rsidR="00A9626F" w:rsidRPr="00C15D69">
        <w:rPr>
          <w:rFonts w:ascii="Courier New" w:eastAsiaTheme="minorHAnsi" w:hAnsi="Courier New" w:cs="Courier New"/>
          <w:b/>
          <w:bCs/>
          <w:sz w:val="20"/>
          <w:lang w:eastAsia="en-US"/>
        </w:rPr>
        <w:t>муни</w:t>
      </w:r>
      <w:r w:rsidR="00A9626F">
        <w:rPr>
          <w:rFonts w:ascii="Courier New" w:eastAsiaTheme="minorHAnsi" w:hAnsi="Courier New" w:cs="Courier New"/>
          <w:b/>
          <w:bCs/>
          <w:sz w:val="20"/>
          <w:lang w:eastAsia="en-US"/>
        </w:rPr>
        <w:t xml:space="preserve">ципального образования «Муниципальный округ Вавожский район Удмуртской Республики» </w:t>
      </w:r>
      <w:r w:rsidRPr="00C15D69">
        <w:rPr>
          <w:rFonts w:ascii="Courier New" w:eastAsiaTheme="minorHAnsi" w:hAnsi="Courier New" w:cs="Courier New"/>
          <w:b/>
          <w:bCs/>
          <w:sz w:val="20"/>
          <w:lang w:eastAsia="en-US"/>
        </w:rPr>
        <w:t>площадки</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Рассмотрев Ваше заявление от "__" ________ 20__ г. № ___, Администрация</w:t>
      </w:r>
    </w:p>
    <w:p w:rsidR="00C15D69" w:rsidRPr="00C15D69" w:rsidRDefault="00A9626F" w:rsidP="00C15D69">
      <w:pPr>
        <w:autoSpaceDE w:val="0"/>
        <w:autoSpaceDN w:val="0"/>
        <w:adjustRightInd w:val="0"/>
        <w:jc w:val="both"/>
        <w:outlineLvl w:val="0"/>
        <w:rPr>
          <w:rFonts w:ascii="Courier New" w:eastAsiaTheme="minorHAnsi" w:hAnsi="Courier New" w:cs="Courier New"/>
          <w:b/>
          <w:bCs/>
          <w:sz w:val="20"/>
          <w:lang w:eastAsia="en-US"/>
        </w:rPr>
      </w:pPr>
      <w:proofErr w:type="gramStart"/>
      <w:r w:rsidRPr="00C15D69">
        <w:rPr>
          <w:rFonts w:ascii="Courier New" w:eastAsiaTheme="minorHAnsi" w:hAnsi="Courier New" w:cs="Courier New"/>
          <w:b/>
          <w:bCs/>
          <w:sz w:val="20"/>
          <w:lang w:eastAsia="en-US"/>
        </w:rPr>
        <w:t>муни</w:t>
      </w:r>
      <w:r>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00C15D69" w:rsidRPr="00C15D69">
        <w:rPr>
          <w:rFonts w:ascii="Courier New" w:eastAsiaTheme="minorHAnsi" w:hAnsi="Courier New" w:cs="Courier New"/>
          <w:b/>
          <w:bCs/>
          <w:sz w:val="20"/>
          <w:lang w:eastAsia="en-US"/>
        </w:rPr>
        <w:t xml:space="preserve">  в  соответствии с </w:t>
      </w:r>
      <w:hyperlink r:id="rId15" w:history="1">
        <w:r w:rsidR="00C15D69" w:rsidRPr="00C15D69">
          <w:rPr>
            <w:rFonts w:ascii="Courier New" w:eastAsiaTheme="minorHAnsi" w:hAnsi="Courier New" w:cs="Courier New"/>
            <w:b/>
            <w:bCs/>
            <w:sz w:val="20"/>
            <w:lang w:eastAsia="en-US"/>
          </w:rPr>
          <w:t>пунктом 49</w:t>
        </w:r>
      </w:hyperlink>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Федеральных   правил   использования   воздушного  пространства  Российской</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Федерации,  утвержденных  постановлением Правительства Российской Федерации</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 xml:space="preserve">от   11.03.2010   №   138,   </w:t>
      </w:r>
      <w:hyperlink r:id="rId16" w:history="1">
        <w:r w:rsidR="00C15D69" w:rsidRPr="00C15D69">
          <w:rPr>
            <w:rFonts w:ascii="Courier New" w:eastAsiaTheme="minorHAnsi" w:hAnsi="Courier New" w:cs="Courier New"/>
            <w:b/>
            <w:bCs/>
            <w:sz w:val="20"/>
            <w:lang w:eastAsia="en-US"/>
          </w:rPr>
          <w:t>пунктом   40.5</w:t>
        </w:r>
      </w:hyperlink>
      <w:r w:rsidR="00C15D69" w:rsidRPr="00C15D69">
        <w:rPr>
          <w:rFonts w:ascii="Courier New" w:eastAsiaTheme="minorHAnsi" w:hAnsi="Courier New" w:cs="Courier New"/>
          <w:b/>
          <w:bCs/>
          <w:sz w:val="20"/>
          <w:lang w:eastAsia="en-US"/>
        </w:rPr>
        <w:t xml:space="preserve">  Федеральных авиационных правил</w:t>
      </w:r>
      <w:r>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w:t>
      </w:r>
      <w:r w:rsidR="00C15D69" w:rsidRPr="00C15D69">
        <w:rPr>
          <w:rFonts w:ascii="Courier New" w:eastAsiaTheme="minorHAnsi" w:hAnsi="Courier New" w:cs="Courier New"/>
          <w:b/>
          <w:bCs/>
          <w:sz w:val="20"/>
          <w:lang w:eastAsia="en-US"/>
        </w:rPr>
        <w:t>Организация  планирования использования воздушного пространства Российской</w:t>
      </w:r>
      <w:r>
        <w:rPr>
          <w:rFonts w:ascii="Courier New" w:eastAsiaTheme="minorHAnsi" w:hAnsi="Courier New" w:cs="Courier New"/>
          <w:b/>
          <w:bCs/>
          <w:sz w:val="20"/>
          <w:lang w:eastAsia="en-US"/>
        </w:rPr>
        <w:t xml:space="preserve"> </w:t>
      </w:r>
      <w:r w:rsidR="000B5CF4">
        <w:rPr>
          <w:rFonts w:ascii="Courier New" w:eastAsiaTheme="minorHAnsi" w:hAnsi="Courier New" w:cs="Courier New"/>
          <w:b/>
          <w:bCs/>
          <w:sz w:val="20"/>
          <w:lang w:eastAsia="en-US"/>
        </w:rPr>
        <w:t>Федерации»</w:t>
      </w:r>
      <w:r w:rsidR="00C15D69" w:rsidRPr="00C15D69">
        <w:rPr>
          <w:rFonts w:ascii="Courier New" w:eastAsiaTheme="minorHAnsi" w:hAnsi="Courier New" w:cs="Courier New"/>
          <w:b/>
          <w:bCs/>
          <w:sz w:val="20"/>
          <w:lang w:eastAsia="en-US"/>
        </w:rPr>
        <w:t>,  утвержденных  приказом  Минтранса  России  от  16.01.2012 N 6,</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отказывает в выдаче</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(наименование юридического лица; фамилия, имя, отчество физического лица)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адрес местонахождения (жительства): ______________________________________,</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разрешения   на   выполнение   авиационных   работ,   парашютных   прыжков,</w:t>
      </w:r>
    </w:p>
    <w:p w:rsidR="00077F42" w:rsidRPr="00077F42" w:rsidRDefault="00C15D69" w:rsidP="00077F42">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демонстрационных  полетов  воздушных судов,</w:t>
      </w:r>
      <w:r w:rsidR="00077F42" w:rsidRPr="00077F42">
        <w:t xml:space="preserve"> </w:t>
      </w:r>
      <w:r w:rsidR="00077F42" w:rsidRPr="00077F42">
        <w:rPr>
          <w:rFonts w:ascii="Courier New" w:eastAsiaTheme="minorHAnsi" w:hAnsi="Courier New" w:cs="Courier New"/>
          <w:b/>
          <w:bCs/>
          <w:sz w:val="20"/>
          <w:lang w:eastAsia="en-US"/>
        </w:rPr>
        <w:t>полетов</w:t>
      </w:r>
    </w:p>
    <w:p w:rsidR="00C15D69" w:rsidRPr="00C15D69" w:rsidRDefault="00077F42" w:rsidP="00C15D69">
      <w:pPr>
        <w:autoSpaceDE w:val="0"/>
        <w:autoSpaceDN w:val="0"/>
        <w:adjustRightInd w:val="0"/>
        <w:jc w:val="both"/>
        <w:outlineLvl w:val="0"/>
        <w:rPr>
          <w:rFonts w:ascii="Courier New" w:eastAsiaTheme="minorHAnsi" w:hAnsi="Courier New" w:cs="Courier New"/>
          <w:b/>
          <w:bCs/>
          <w:sz w:val="20"/>
          <w:lang w:eastAsia="en-US"/>
        </w:rPr>
      </w:pPr>
      <w:r w:rsidRPr="00077F42">
        <w:rPr>
          <w:rFonts w:ascii="Courier New" w:eastAsiaTheme="minorHAnsi" w:hAnsi="Courier New" w:cs="Courier New"/>
          <w:b/>
          <w:bCs/>
          <w:sz w:val="20"/>
          <w:lang w:eastAsia="en-US"/>
        </w:rPr>
        <w:t xml:space="preserve">                                                                  </w:t>
      </w:r>
      <w:r w:rsidRPr="00077F42">
        <w:rPr>
          <w:rFonts w:ascii="Courier New" w:eastAsiaTheme="minorHAnsi" w:hAnsi="Courier New" w:cs="Courier New"/>
          <w:b/>
          <w:bCs/>
          <w:sz w:val="20"/>
          <w:lang w:eastAsia="en-US"/>
        </w:rPr>
        <w:tab/>
      </w:r>
      <w:r w:rsidRPr="00077F42">
        <w:rPr>
          <w:rFonts w:ascii="Courier New" w:eastAsiaTheme="minorHAnsi" w:hAnsi="Courier New" w:cs="Courier New"/>
          <w:b/>
          <w:bCs/>
          <w:sz w:val="20"/>
          <w:lang w:eastAsia="en-US"/>
        </w:rPr>
        <w:tab/>
      </w:r>
      <w:proofErr w:type="gramStart"/>
      <w:r w:rsidRPr="00077F42">
        <w:rPr>
          <w:rFonts w:ascii="Courier New" w:eastAsiaTheme="minorHAnsi" w:hAnsi="Courier New" w:cs="Courier New"/>
          <w:b/>
          <w:bCs/>
          <w:sz w:val="20"/>
          <w:lang w:eastAsia="en-US"/>
        </w:rPr>
        <w:t xml:space="preserve">беспилотных  воздушных судов (за исключением полетов беспилотных воздушных судов с максимальной </w:t>
      </w:r>
      <w:proofErr w:type="spellStart"/>
      <w:r w:rsidRPr="00077F42">
        <w:rPr>
          <w:rFonts w:ascii="Courier New" w:eastAsiaTheme="minorHAnsi" w:hAnsi="Courier New" w:cs="Courier New"/>
          <w:b/>
          <w:bCs/>
          <w:sz w:val="20"/>
          <w:lang w:eastAsia="en-US"/>
        </w:rPr>
        <w:t>взлетной</w:t>
      </w:r>
      <w:proofErr w:type="spellEnd"/>
      <w:r w:rsidRPr="00077F42">
        <w:rPr>
          <w:rFonts w:ascii="Courier New" w:eastAsiaTheme="minorHAnsi" w:hAnsi="Courier New" w:cs="Courier New"/>
          <w:b/>
          <w:bCs/>
          <w:sz w:val="20"/>
          <w:lang w:eastAsia="en-US"/>
        </w:rPr>
        <w:t xml:space="preserve"> массой менее 0.</w:t>
      </w:r>
      <w:r w:rsidR="001B4A0F">
        <w:rPr>
          <w:rFonts w:ascii="Courier New" w:eastAsiaTheme="minorHAnsi" w:hAnsi="Courier New" w:cs="Courier New"/>
          <w:b/>
          <w:bCs/>
          <w:sz w:val="20"/>
          <w:lang w:eastAsia="en-US"/>
        </w:rPr>
        <w:t>1</w:t>
      </w:r>
      <w:r w:rsidRPr="00077F42">
        <w:rPr>
          <w:rFonts w:ascii="Courier New" w:eastAsiaTheme="minorHAnsi" w:hAnsi="Courier New" w:cs="Courier New"/>
          <w:b/>
          <w:bCs/>
          <w:sz w:val="20"/>
          <w:lang w:eastAsia="en-US"/>
        </w:rPr>
        <w:t>5 кг)</w:t>
      </w:r>
      <w:r w:rsidR="00C15D69" w:rsidRPr="00C15D69">
        <w:rPr>
          <w:rFonts w:ascii="Courier New" w:eastAsiaTheme="minorHAnsi" w:hAnsi="Courier New" w:cs="Courier New"/>
          <w:b/>
          <w:bCs/>
          <w:sz w:val="20"/>
          <w:lang w:eastAsia="en-US"/>
        </w:rPr>
        <w:t xml:space="preserve">,  </w:t>
      </w:r>
      <w:proofErr w:type="spellStart"/>
      <w:r w:rsidR="00C15D69" w:rsidRPr="00C15D69">
        <w:rPr>
          <w:rFonts w:ascii="Courier New" w:eastAsiaTheme="minorHAnsi" w:hAnsi="Courier New" w:cs="Courier New"/>
          <w:b/>
          <w:bCs/>
          <w:sz w:val="20"/>
          <w:lang w:eastAsia="en-US"/>
        </w:rPr>
        <w:t>подъемов</w:t>
      </w:r>
      <w:proofErr w:type="spellEnd"/>
      <w:r w:rsidR="00C15D69" w:rsidRPr="00C15D69">
        <w:rPr>
          <w:rFonts w:ascii="Courier New" w:eastAsiaTheme="minorHAnsi" w:hAnsi="Courier New" w:cs="Courier New"/>
          <w:b/>
          <w:bCs/>
          <w:sz w:val="20"/>
          <w:lang w:eastAsia="en-US"/>
        </w:rPr>
        <w:t xml:space="preserve">  привязных  аэростатов  над территорией </w:t>
      </w:r>
      <w:r w:rsidR="00A9626F" w:rsidRPr="00C15D69">
        <w:rPr>
          <w:rFonts w:ascii="Courier New" w:eastAsiaTheme="minorHAnsi" w:hAnsi="Courier New" w:cs="Courier New"/>
          <w:b/>
          <w:bCs/>
          <w:sz w:val="20"/>
          <w:lang w:eastAsia="en-US"/>
        </w:rPr>
        <w:t>муни</w:t>
      </w:r>
      <w:r w:rsidR="00A9626F">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00C15D69" w:rsidRPr="00C15D69">
        <w:rPr>
          <w:rFonts w:ascii="Courier New" w:eastAsiaTheme="minorHAnsi" w:hAnsi="Courier New" w:cs="Courier New"/>
          <w:b/>
          <w:bCs/>
          <w:sz w:val="20"/>
          <w:lang w:eastAsia="en-US"/>
        </w:rPr>
        <w:t>, посадки (взлета) на расположенные в границах</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муниц</w:t>
      </w:r>
      <w:r w:rsidR="000B5CF4">
        <w:rPr>
          <w:rFonts w:ascii="Courier New" w:eastAsiaTheme="minorHAnsi" w:hAnsi="Courier New" w:cs="Courier New"/>
          <w:b/>
          <w:bCs/>
          <w:sz w:val="20"/>
          <w:lang w:eastAsia="en-US"/>
        </w:rPr>
        <w:t>ипального  образования «</w:t>
      </w:r>
      <w:r w:rsidR="00E66D37">
        <w:rPr>
          <w:rFonts w:ascii="Courier New" w:eastAsiaTheme="minorHAnsi" w:hAnsi="Courier New" w:cs="Courier New"/>
          <w:b/>
          <w:bCs/>
          <w:sz w:val="20"/>
          <w:lang w:eastAsia="en-US"/>
        </w:rPr>
        <w:t>Вавожский</w:t>
      </w:r>
      <w:r w:rsidR="000B5CF4">
        <w:rPr>
          <w:rFonts w:ascii="Courier New" w:eastAsiaTheme="minorHAnsi" w:hAnsi="Courier New" w:cs="Courier New"/>
          <w:b/>
          <w:bCs/>
          <w:sz w:val="20"/>
          <w:lang w:eastAsia="en-US"/>
        </w:rPr>
        <w:t xml:space="preserve"> район»</w:t>
      </w:r>
      <w:r w:rsidR="00C15D69" w:rsidRPr="00C15D69">
        <w:rPr>
          <w:rFonts w:ascii="Courier New" w:eastAsiaTheme="minorHAnsi" w:hAnsi="Courier New" w:cs="Courier New"/>
          <w:b/>
          <w:bCs/>
          <w:sz w:val="20"/>
          <w:lang w:eastAsia="en-US"/>
        </w:rPr>
        <w:t xml:space="preserve"> площадки, сведения о которых не</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опубликованы    в    документах    а</w:t>
      </w:r>
      <w:r>
        <w:rPr>
          <w:rFonts w:ascii="Courier New" w:eastAsiaTheme="minorHAnsi" w:hAnsi="Courier New" w:cs="Courier New"/>
          <w:b/>
          <w:bCs/>
          <w:sz w:val="20"/>
          <w:lang w:eastAsia="en-US"/>
        </w:rPr>
        <w:t xml:space="preserve">эронавигационной   информации </w:t>
      </w:r>
      <w:r w:rsidR="00C15D69" w:rsidRPr="00C15D69">
        <w:rPr>
          <w:rFonts w:ascii="Courier New" w:eastAsiaTheme="minorHAnsi" w:hAnsi="Courier New" w:cs="Courier New"/>
          <w:b/>
          <w:bCs/>
          <w:sz w:val="20"/>
          <w:lang w:eastAsia="en-US"/>
        </w:rPr>
        <w:t>(нужное</w:t>
      </w:r>
      <w:r>
        <w:rPr>
          <w:rFonts w:ascii="Courier New" w:eastAsiaTheme="minorHAnsi" w:hAnsi="Courier New" w:cs="Courier New"/>
          <w:b/>
          <w:bCs/>
          <w:sz w:val="20"/>
          <w:lang w:eastAsia="en-US"/>
        </w:rPr>
        <w:t xml:space="preserve"> </w:t>
      </w:r>
      <w:r w:rsidR="00C15D69" w:rsidRPr="00C15D69">
        <w:rPr>
          <w:rFonts w:ascii="Courier New" w:eastAsiaTheme="minorHAnsi" w:hAnsi="Courier New" w:cs="Courier New"/>
          <w:b/>
          <w:bCs/>
          <w:sz w:val="20"/>
          <w:lang w:eastAsia="en-US"/>
        </w:rPr>
        <w:t>по</w:t>
      </w:r>
      <w:r w:rsidR="00A9626F">
        <w:rPr>
          <w:rFonts w:ascii="Courier New" w:eastAsiaTheme="minorHAnsi" w:hAnsi="Courier New" w:cs="Courier New"/>
          <w:b/>
          <w:bCs/>
          <w:sz w:val="20"/>
          <w:lang w:eastAsia="en-US"/>
        </w:rPr>
        <w:t>дчеркнуть), в связи с: _______</w:t>
      </w:r>
      <w:proofErr w:type="gramEnd"/>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__________________________________________________________________________</w:t>
      </w:r>
      <w:r w:rsidR="00077F42">
        <w:rPr>
          <w:rFonts w:ascii="Courier New" w:eastAsiaTheme="minorHAnsi" w:hAnsi="Courier New" w:cs="Courier New"/>
          <w:b/>
          <w:bCs/>
          <w:sz w:val="20"/>
          <w:lang w:eastAsia="en-US"/>
        </w:rPr>
        <w:t>________</w:t>
      </w:r>
      <w:r w:rsidRPr="00C15D69">
        <w:rPr>
          <w:rFonts w:ascii="Courier New" w:eastAsiaTheme="minorHAnsi" w:hAnsi="Courier New" w:cs="Courier New"/>
          <w:b/>
          <w:bCs/>
          <w:sz w:val="20"/>
          <w:lang w:eastAsia="en-US"/>
        </w:rPr>
        <w:t>.</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(причины отказа)</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Глава </w:t>
      </w:r>
      <w:r w:rsidR="00A9626F" w:rsidRPr="00C15D69">
        <w:rPr>
          <w:rFonts w:ascii="Courier New" w:eastAsiaTheme="minorHAnsi" w:hAnsi="Courier New" w:cs="Courier New"/>
          <w:b/>
          <w:bCs/>
          <w:sz w:val="20"/>
          <w:lang w:eastAsia="en-US"/>
        </w:rPr>
        <w:t>муни</w:t>
      </w:r>
      <w:r w:rsidR="00A9626F">
        <w:rPr>
          <w:rFonts w:ascii="Courier New" w:eastAsiaTheme="minorHAnsi" w:hAnsi="Courier New" w:cs="Courier New"/>
          <w:b/>
          <w:bCs/>
          <w:sz w:val="20"/>
          <w:lang w:eastAsia="en-US"/>
        </w:rPr>
        <w:t>ципального образования «Муниципальный округ Вавожский район Удмуртской Республики»</w:t>
      </w:r>
      <w:r w:rsidRPr="00C15D69">
        <w:rPr>
          <w:rFonts w:ascii="Courier New" w:eastAsiaTheme="minorHAnsi" w:hAnsi="Courier New" w:cs="Courier New"/>
          <w:b/>
          <w:bCs/>
          <w:sz w:val="20"/>
          <w:lang w:eastAsia="en-US"/>
        </w:rPr>
        <w:t xml:space="preserve">                         __</w:t>
      </w:r>
      <w:r w:rsidR="00E66D37">
        <w:rPr>
          <w:rFonts w:ascii="Courier New" w:eastAsiaTheme="minorHAnsi" w:hAnsi="Courier New" w:cs="Courier New"/>
          <w:b/>
          <w:bCs/>
          <w:sz w:val="20"/>
          <w:lang w:eastAsia="en-US"/>
        </w:rPr>
        <w:t>___</w:t>
      </w:r>
      <w:r w:rsidR="00632063">
        <w:rPr>
          <w:rFonts w:ascii="Courier New" w:eastAsiaTheme="minorHAnsi" w:hAnsi="Courier New" w:cs="Courier New"/>
          <w:b/>
          <w:bCs/>
          <w:sz w:val="20"/>
          <w:lang w:eastAsia="en-US"/>
        </w:rPr>
        <w:t xml:space="preserve">________________ </w:t>
      </w:r>
    </w:p>
    <w:p w:rsidR="00C15D69" w:rsidRPr="00C15D69" w:rsidRDefault="00C15D69" w:rsidP="00C15D69">
      <w:pPr>
        <w:autoSpaceDE w:val="0"/>
        <w:autoSpaceDN w:val="0"/>
        <w:adjustRightInd w:val="0"/>
        <w:jc w:val="both"/>
        <w:outlineLvl w:val="0"/>
        <w:rPr>
          <w:rFonts w:ascii="Courier New" w:eastAsiaTheme="minorHAnsi" w:hAnsi="Courier New" w:cs="Courier New"/>
          <w:b/>
          <w:bCs/>
          <w:sz w:val="20"/>
          <w:lang w:eastAsia="en-US"/>
        </w:rPr>
      </w:pPr>
      <w:r w:rsidRPr="00C15D69">
        <w:rPr>
          <w:rFonts w:ascii="Courier New" w:eastAsiaTheme="minorHAnsi" w:hAnsi="Courier New" w:cs="Courier New"/>
          <w:b/>
          <w:bCs/>
          <w:sz w:val="20"/>
          <w:lang w:eastAsia="en-US"/>
        </w:rPr>
        <w:t xml:space="preserve">                                              (подпись)</w:t>
      </w:r>
      <w:r w:rsidR="00632063">
        <w:rPr>
          <w:rFonts w:ascii="Courier New" w:eastAsiaTheme="minorHAnsi" w:hAnsi="Courier New" w:cs="Courier New"/>
          <w:b/>
          <w:bCs/>
          <w:sz w:val="20"/>
          <w:lang w:eastAsia="en-US"/>
        </w:rPr>
        <w:t xml:space="preserve">     Ф.И.О.</w:t>
      </w:r>
    </w:p>
    <w:p w:rsidR="00C15D69" w:rsidRPr="00C15D69" w:rsidRDefault="00C15D69" w:rsidP="00C15D69">
      <w:pPr>
        <w:autoSpaceDE w:val="0"/>
        <w:autoSpaceDN w:val="0"/>
        <w:adjustRightInd w:val="0"/>
        <w:jc w:val="both"/>
        <w:rPr>
          <w:rFonts w:eastAsiaTheme="minorHAnsi"/>
          <w:b/>
          <w:bCs/>
          <w:szCs w:val="28"/>
          <w:lang w:eastAsia="en-US"/>
        </w:rPr>
      </w:pPr>
    </w:p>
    <w:p w:rsidR="00E66D37" w:rsidRDefault="00E66D37" w:rsidP="00E66D37">
      <w:pPr>
        <w:autoSpaceDE w:val="0"/>
        <w:autoSpaceDN w:val="0"/>
        <w:adjustRightInd w:val="0"/>
        <w:jc w:val="both"/>
        <w:rPr>
          <w:rFonts w:eastAsiaTheme="minorHAnsi"/>
          <w:b/>
          <w:bCs/>
          <w:szCs w:val="28"/>
          <w:lang w:eastAsia="en-US"/>
        </w:rPr>
      </w:pPr>
    </w:p>
    <w:p w:rsidR="000B5CF4" w:rsidRDefault="000B5CF4" w:rsidP="00E66D37">
      <w:pPr>
        <w:autoSpaceDE w:val="0"/>
        <w:autoSpaceDN w:val="0"/>
        <w:adjustRightInd w:val="0"/>
        <w:jc w:val="both"/>
        <w:rPr>
          <w:rFonts w:eastAsiaTheme="minorHAnsi"/>
          <w:b/>
          <w:bCs/>
          <w:szCs w:val="28"/>
          <w:lang w:eastAsia="en-US"/>
        </w:rPr>
      </w:pPr>
    </w:p>
    <w:p w:rsidR="000B5CF4" w:rsidRDefault="000B5CF4" w:rsidP="00E66D37">
      <w:pPr>
        <w:autoSpaceDE w:val="0"/>
        <w:autoSpaceDN w:val="0"/>
        <w:adjustRightInd w:val="0"/>
        <w:jc w:val="both"/>
        <w:rPr>
          <w:rFonts w:eastAsiaTheme="minorHAnsi"/>
          <w:b/>
          <w:bCs/>
          <w:szCs w:val="28"/>
          <w:lang w:eastAsia="en-US"/>
        </w:rPr>
      </w:pPr>
    </w:p>
    <w:p w:rsidR="00E66D37" w:rsidRPr="00C15D69" w:rsidRDefault="00E66D37" w:rsidP="00E66D37">
      <w:pPr>
        <w:autoSpaceDE w:val="0"/>
        <w:autoSpaceDN w:val="0"/>
        <w:adjustRightInd w:val="0"/>
        <w:jc w:val="right"/>
        <w:outlineLvl w:val="0"/>
        <w:rPr>
          <w:rFonts w:eastAsiaTheme="minorHAnsi"/>
          <w:bCs/>
          <w:sz w:val="20"/>
          <w:lang w:eastAsia="en-US"/>
        </w:rPr>
      </w:pPr>
      <w:r>
        <w:rPr>
          <w:rFonts w:eastAsiaTheme="minorHAnsi"/>
          <w:bCs/>
          <w:sz w:val="20"/>
          <w:lang w:eastAsia="en-US"/>
        </w:rPr>
        <w:lastRenderedPageBreak/>
        <w:t>Приложение №4</w:t>
      </w:r>
    </w:p>
    <w:p w:rsidR="00E66D37" w:rsidRPr="00C15D69" w:rsidRDefault="00E66D37" w:rsidP="00E66D37">
      <w:pPr>
        <w:autoSpaceDE w:val="0"/>
        <w:autoSpaceDN w:val="0"/>
        <w:adjustRightInd w:val="0"/>
        <w:jc w:val="right"/>
        <w:rPr>
          <w:rFonts w:eastAsiaTheme="minorHAnsi"/>
          <w:bCs/>
          <w:sz w:val="20"/>
          <w:lang w:eastAsia="en-US"/>
        </w:rPr>
      </w:pPr>
      <w:r w:rsidRPr="00C15D69">
        <w:rPr>
          <w:rFonts w:eastAsiaTheme="minorHAnsi"/>
          <w:bCs/>
          <w:sz w:val="20"/>
          <w:lang w:eastAsia="en-US"/>
        </w:rPr>
        <w:t xml:space="preserve">к Административному регламенту </w:t>
      </w:r>
    </w:p>
    <w:p w:rsidR="00D032B0" w:rsidRDefault="00E66D37" w:rsidP="00884D6D">
      <w:pPr>
        <w:autoSpaceDE w:val="0"/>
        <w:autoSpaceDN w:val="0"/>
        <w:adjustRightInd w:val="0"/>
        <w:jc w:val="right"/>
        <w:rPr>
          <w:rFonts w:eastAsiaTheme="minorHAnsi"/>
          <w:bCs/>
          <w:sz w:val="20"/>
          <w:lang w:eastAsia="en-US"/>
        </w:rPr>
      </w:pPr>
      <w:r w:rsidRPr="00C15D69">
        <w:rPr>
          <w:rFonts w:eastAsiaTheme="minorHAnsi"/>
          <w:bCs/>
          <w:sz w:val="20"/>
          <w:lang w:eastAsia="en-US"/>
        </w:rPr>
        <w:t>предоставления муниципальной услуги</w:t>
      </w:r>
    </w:p>
    <w:p w:rsidR="00884D6D" w:rsidRPr="00884D6D" w:rsidRDefault="00884D6D" w:rsidP="005B16E5">
      <w:pPr>
        <w:autoSpaceDE w:val="0"/>
        <w:autoSpaceDN w:val="0"/>
        <w:adjustRightInd w:val="0"/>
        <w:jc w:val="right"/>
        <w:rPr>
          <w:rFonts w:eastAsiaTheme="minorHAnsi"/>
          <w:bCs/>
          <w:sz w:val="20"/>
          <w:lang w:eastAsia="en-US"/>
        </w:rPr>
      </w:pPr>
      <w:r>
        <w:t>«</w:t>
      </w:r>
      <w:r w:rsidRPr="00884D6D">
        <w:rPr>
          <w:rFonts w:eastAsiaTheme="minorHAnsi"/>
          <w:bCs/>
          <w:sz w:val="20"/>
          <w:lang w:eastAsia="en-US"/>
        </w:rPr>
        <w:t>Выдача разрешения</w:t>
      </w:r>
    </w:p>
    <w:p w:rsidR="00884D6D" w:rsidRPr="00884D6D" w:rsidRDefault="00884D6D" w:rsidP="005B16E5">
      <w:pPr>
        <w:autoSpaceDE w:val="0"/>
        <w:autoSpaceDN w:val="0"/>
        <w:adjustRightInd w:val="0"/>
        <w:jc w:val="right"/>
        <w:rPr>
          <w:rFonts w:eastAsiaTheme="minorHAnsi"/>
          <w:bCs/>
          <w:sz w:val="20"/>
          <w:lang w:eastAsia="en-US"/>
        </w:rPr>
      </w:pPr>
      <w:r w:rsidRPr="00884D6D">
        <w:rPr>
          <w:rFonts w:eastAsiaTheme="minorHAnsi"/>
          <w:bCs/>
          <w:sz w:val="20"/>
          <w:lang w:eastAsia="en-US"/>
        </w:rPr>
        <w:t xml:space="preserve">на выполнение </w:t>
      </w:r>
      <w:proofErr w:type="gramStart"/>
      <w:r w:rsidRPr="00884D6D">
        <w:rPr>
          <w:rFonts w:eastAsiaTheme="minorHAnsi"/>
          <w:bCs/>
          <w:sz w:val="20"/>
          <w:lang w:eastAsia="en-US"/>
        </w:rPr>
        <w:t>авиационных</w:t>
      </w:r>
      <w:proofErr w:type="gramEnd"/>
    </w:p>
    <w:p w:rsidR="00884D6D" w:rsidRPr="00884D6D" w:rsidRDefault="00884D6D" w:rsidP="005B16E5">
      <w:pPr>
        <w:autoSpaceDE w:val="0"/>
        <w:autoSpaceDN w:val="0"/>
        <w:adjustRightInd w:val="0"/>
        <w:jc w:val="right"/>
        <w:rPr>
          <w:rFonts w:eastAsiaTheme="minorHAnsi"/>
          <w:bCs/>
          <w:sz w:val="20"/>
          <w:lang w:eastAsia="en-US"/>
        </w:rPr>
      </w:pPr>
      <w:r w:rsidRPr="00884D6D">
        <w:rPr>
          <w:rFonts w:eastAsiaTheme="minorHAnsi"/>
          <w:bCs/>
          <w:sz w:val="20"/>
          <w:lang w:eastAsia="en-US"/>
        </w:rPr>
        <w:t>работ, парашютных прыжков,</w:t>
      </w:r>
    </w:p>
    <w:p w:rsidR="00884D6D" w:rsidRPr="00884D6D" w:rsidRDefault="00884D6D" w:rsidP="005B16E5">
      <w:pPr>
        <w:autoSpaceDE w:val="0"/>
        <w:autoSpaceDN w:val="0"/>
        <w:adjustRightInd w:val="0"/>
        <w:jc w:val="right"/>
        <w:rPr>
          <w:rFonts w:eastAsiaTheme="minorHAnsi"/>
          <w:bCs/>
          <w:sz w:val="20"/>
          <w:lang w:eastAsia="en-US"/>
        </w:rPr>
      </w:pPr>
      <w:r w:rsidRPr="00884D6D">
        <w:rPr>
          <w:rFonts w:eastAsiaTheme="minorHAnsi"/>
          <w:bCs/>
          <w:sz w:val="20"/>
          <w:lang w:eastAsia="en-US"/>
        </w:rPr>
        <w:t>демонстрационных полетов</w:t>
      </w:r>
    </w:p>
    <w:p w:rsidR="00666CDC" w:rsidRPr="00666CDC" w:rsidRDefault="00666CDC" w:rsidP="005B16E5">
      <w:pPr>
        <w:autoSpaceDE w:val="0"/>
        <w:autoSpaceDN w:val="0"/>
        <w:adjustRightInd w:val="0"/>
        <w:jc w:val="right"/>
        <w:rPr>
          <w:rFonts w:eastAsiaTheme="minorHAnsi"/>
          <w:bCs/>
          <w:sz w:val="20"/>
          <w:lang w:eastAsia="en-US"/>
        </w:rPr>
      </w:pPr>
      <w:r>
        <w:rPr>
          <w:rFonts w:eastAsiaTheme="minorHAnsi"/>
          <w:bCs/>
          <w:sz w:val="20"/>
          <w:lang w:eastAsia="en-US"/>
        </w:rPr>
        <w:t xml:space="preserve">воздушных судов, </w:t>
      </w:r>
      <w:r w:rsidRPr="00666CDC">
        <w:rPr>
          <w:rFonts w:eastAsiaTheme="minorHAnsi"/>
          <w:bCs/>
          <w:sz w:val="20"/>
          <w:lang w:eastAsia="en-US"/>
        </w:rPr>
        <w:t xml:space="preserve"> полетов</w:t>
      </w:r>
    </w:p>
    <w:p w:rsidR="005B16E5" w:rsidRDefault="005B16E5" w:rsidP="005B16E5">
      <w:pPr>
        <w:autoSpaceDE w:val="0"/>
        <w:autoSpaceDN w:val="0"/>
        <w:adjustRightInd w:val="0"/>
        <w:jc w:val="right"/>
        <w:rPr>
          <w:rFonts w:eastAsiaTheme="minorHAnsi"/>
          <w:bCs/>
          <w:sz w:val="20"/>
          <w:lang w:eastAsia="en-US"/>
        </w:rPr>
      </w:pPr>
      <w:r>
        <w:rPr>
          <w:rFonts w:eastAsiaTheme="minorHAnsi"/>
          <w:bCs/>
          <w:sz w:val="20"/>
          <w:lang w:eastAsia="en-US"/>
        </w:rPr>
        <w:t xml:space="preserve">    </w:t>
      </w:r>
      <w:r w:rsidR="00666CDC" w:rsidRPr="00666CDC">
        <w:rPr>
          <w:rFonts w:eastAsiaTheme="minorHAnsi"/>
          <w:bCs/>
          <w:sz w:val="20"/>
          <w:lang w:eastAsia="en-US"/>
        </w:rPr>
        <w:t xml:space="preserve">беспилотных  воздушных судов </w:t>
      </w:r>
    </w:p>
    <w:p w:rsidR="005B16E5" w:rsidRDefault="00666CDC" w:rsidP="005B16E5">
      <w:pPr>
        <w:autoSpaceDE w:val="0"/>
        <w:autoSpaceDN w:val="0"/>
        <w:adjustRightInd w:val="0"/>
        <w:jc w:val="right"/>
        <w:rPr>
          <w:rFonts w:eastAsiaTheme="minorHAnsi"/>
          <w:bCs/>
          <w:sz w:val="20"/>
          <w:lang w:eastAsia="en-US"/>
        </w:rPr>
      </w:pPr>
      <w:proofErr w:type="gramStart"/>
      <w:r w:rsidRPr="00666CDC">
        <w:rPr>
          <w:rFonts w:eastAsiaTheme="minorHAnsi"/>
          <w:bCs/>
          <w:sz w:val="20"/>
          <w:lang w:eastAsia="en-US"/>
        </w:rPr>
        <w:t xml:space="preserve">(за исключением </w:t>
      </w:r>
      <w:proofErr w:type="spellStart"/>
      <w:r w:rsidRPr="00666CDC">
        <w:rPr>
          <w:rFonts w:eastAsiaTheme="minorHAnsi"/>
          <w:bCs/>
          <w:sz w:val="20"/>
          <w:lang w:eastAsia="en-US"/>
        </w:rPr>
        <w:t>полетов</w:t>
      </w:r>
      <w:proofErr w:type="spellEnd"/>
      <w:r w:rsidRPr="00666CDC">
        <w:rPr>
          <w:rFonts w:eastAsiaTheme="minorHAnsi"/>
          <w:bCs/>
          <w:sz w:val="20"/>
          <w:lang w:eastAsia="en-US"/>
        </w:rPr>
        <w:t xml:space="preserve"> беспилотных</w:t>
      </w:r>
      <w:proofErr w:type="gramEnd"/>
    </w:p>
    <w:p w:rsidR="00666CDC" w:rsidRDefault="005B16E5" w:rsidP="005B16E5">
      <w:pPr>
        <w:autoSpaceDE w:val="0"/>
        <w:autoSpaceDN w:val="0"/>
        <w:adjustRightInd w:val="0"/>
        <w:jc w:val="right"/>
        <w:rPr>
          <w:rFonts w:eastAsiaTheme="minorHAnsi"/>
          <w:bCs/>
          <w:sz w:val="20"/>
          <w:lang w:eastAsia="en-US"/>
        </w:rPr>
      </w:pPr>
      <w:r>
        <w:rPr>
          <w:rFonts w:eastAsiaTheme="minorHAnsi"/>
          <w:bCs/>
          <w:sz w:val="20"/>
          <w:lang w:eastAsia="en-US"/>
        </w:rPr>
        <w:t xml:space="preserve">                         </w:t>
      </w:r>
      <w:r>
        <w:rPr>
          <w:rFonts w:eastAsiaTheme="minorHAnsi"/>
          <w:bCs/>
          <w:sz w:val="20"/>
          <w:lang w:eastAsia="en-US"/>
        </w:rPr>
        <w:tab/>
      </w:r>
      <w:r>
        <w:rPr>
          <w:rFonts w:eastAsiaTheme="minorHAnsi"/>
          <w:bCs/>
          <w:sz w:val="20"/>
          <w:lang w:eastAsia="en-US"/>
        </w:rPr>
        <w:tab/>
      </w:r>
      <w:r>
        <w:rPr>
          <w:rFonts w:eastAsiaTheme="minorHAnsi"/>
          <w:bCs/>
          <w:sz w:val="20"/>
          <w:lang w:eastAsia="en-US"/>
        </w:rPr>
        <w:tab/>
      </w:r>
      <w:r>
        <w:rPr>
          <w:rFonts w:eastAsiaTheme="minorHAnsi"/>
          <w:bCs/>
          <w:sz w:val="20"/>
          <w:lang w:eastAsia="en-US"/>
        </w:rPr>
        <w:tab/>
      </w:r>
      <w:r>
        <w:rPr>
          <w:rFonts w:eastAsiaTheme="minorHAnsi"/>
          <w:bCs/>
          <w:sz w:val="20"/>
          <w:lang w:eastAsia="en-US"/>
        </w:rPr>
        <w:tab/>
      </w:r>
      <w:r w:rsidR="00666CDC" w:rsidRPr="00666CDC">
        <w:rPr>
          <w:rFonts w:eastAsiaTheme="minorHAnsi"/>
          <w:bCs/>
          <w:sz w:val="20"/>
          <w:lang w:eastAsia="en-US"/>
        </w:rPr>
        <w:t xml:space="preserve"> воздушных судов с максимальной </w:t>
      </w:r>
      <w:proofErr w:type="spellStart"/>
      <w:r w:rsidR="00666CDC" w:rsidRPr="00666CDC">
        <w:rPr>
          <w:rFonts w:eastAsiaTheme="minorHAnsi"/>
          <w:bCs/>
          <w:sz w:val="20"/>
          <w:lang w:eastAsia="en-US"/>
        </w:rPr>
        <w:t>взлетной</w:t>
      </w:r>
      <w:proofErr w:type="spellEnd"/>
      <w:r w:rsidR="00666CDC" w:rsidRPr="00666CDC">
        <w:rPr>
          <w:rFonts w:eastAsiaTheme="minorHAnsi"/>
          <w:bCs/>
          <w:sz w:val="20"/>
          <w:lang w:eastAsia="en-US"/>
        </w:rPr>
        <w:t xml:space="preserve"> массой менее 0.</w:t>
      </w:r>
      <w:r w:rsidR="001B4A0F">
        <w:rPr>
          <w:rFonts w:eastAsiaTheme="minorHAnsi"/>
          <w:bCs/>
          <w:sz w:val="20"/>
          <w:lang w:eastAsia="en-US"/>
        </w:rPr>
        <w:t>1</w:t>
      </w:r>
      <w:r w:rsidR="00666CDC" w:rsidRPr="00666CDC">
        <w:rPr>
          <w:rFonts w:eastAsiaTheme="minorHAnsi"/>
          <w:bCs/>
          <w:sz w:val="20"/>
          <w:lang w:eastAsia="en-US"/>
        </w:rPr>
        <w:t>5 кг)</w:t>
      </w:r>
      <w:r w:rsidR="00884D6D" w:rsidRPr="00884D6D">
        <w:rPr>
          <w:rFonts w:eastAsiaTheme="minorHAnsi"/>
          <w:bCs/>
          <w:sz w:val="20"/>
          <w:lang w:eastAsia="en-US"/>
        </w:rPr>
        <w:t>,</w:t>
      </w:r>
    </w:p>
    <w:p w:rsidR="005B16E5" w:rsidRDefault="00884D6D" w:rsidP="005B16E5">
      <w:pPr>
        <w:autoSpaceDE w:val="0"/>
        <w:autoSpaceDN w:val="0"/>
        <w:adjustRightInd w:val="0"/>
        <w:jc w:val="right"/>
        <w:rPr>
          <w:rFonts w:eastAsiaTheme="minorHAnsi"/>
          <w:bCs/>
          <w:sz w:val="20"/>
          <w:lang w:eastAsia="en-US"/>
        </w:rPr>
      </w:pPr>
      <w:r w:rsidRPr="00884D6D">
        <w:rPr>
          <w:rFonts w:eastAsiaTheme="minorHAnsi"/>
          <w:bCs/>
          <w:sz w:val="20"/>
          <w:lang w:eastAsia="en-US"/>
        </w:rPr>
        <w:t>подъемов привязных</w:t>
      </w:r>
      <w:r w:rsidR="005B16E5">
        <w:rPr>
          <w:rFonts w:eastAsiaTheme="minorHAnsi"/>
          <w:bCs/>
          <w:sz w:val="20"/>
          <w:lang w:eastAsia="en-US"/>
        </w:rPr>
        <w:t xml:space="preserve"> </w:t>
      </w:r>
      <w:r w:rsidRPr="00884D6D">
        <w:rPr>
          <w:rFonts w:eastAsiaTheme="minorHAnsi"/>
          <w:bCs/>
          <w:sz w:val="20"/>
          <w:lang w:eastAsia="en-US"/>
        </w:rPr>
        <w:t>аэростатов над населенными пунктами,</w:t>
      </w:r>
    </w:p>
    <w:p w:rsidR="00E66D37" w:rsidRPr="00C15D69" w:rsidRDefault="00884D6D" w:rsidP="005B16E5">
      <w:pPr>
        <w:autoSpaceDE w:val="0"/>
        <w:autoSpaceDN w:val="0"/>
        <w:adjustRightInd w:val="0"/>
        <w:ind w:left="4950"/>
        <w:jc w:val="right"/>
        <w:rPr>
          <w:rFonts w:eastAsiaTheme="minorHAnsi"/>
          <w:bCs/>
          <w:sz w:val="20"/>
          <w:lang w:eastAsia="en-US"/>
        </w:rPr>
      </w:pPr>
      <w:r w:rsidRPr="00884D6D">
        <w:rPr>
          <w:rFonts w:eastAsiaTheme="minorHAnsi"/>
          <w:bCs/>
          <w:sz w:val="20"/>
          <w:lang w:eastAsia="en-US"/>
        </w:rPr>
        <w:t>а также</w:t>
      </w:r>
      <w:r w:rsidR="005B16E5">
        <w:rPr>
          <w:rFonts w:eastAsiaTheme="minorHAnsi"/>
          <w:bCs/>
          <w:sz w:val="20"/>
          <w:lang w:eastAsia="en-US"/>
        </w:rPr>
        <w:t xml:space="preserve"> </w:t>
      </w:r>
      <w:r w:rsidRPr="00884D6D">
        <w:rPr>
          <w:rFonts w:eastAsiaTheme="minorHAnsi"/>
          <w:bCs/>
          <w:sz w:val="20"/>
          <w:lang w:eastAsia="en-US"/>
        </w:rPr>
        <w:t>посадки (взлета) на расположенные</w:t>
      </w:r>
      <w:r w:rsidR="005B16E5">
        <w:rPr>
          <w:rFonts w:eastAsiaTheme="minorHAnsi"/>
          <w:bCs/>
          <w:sz w:val="20"/>
          <w:lang w:eastAsia="en-US"/>
        </w:rPr>
        <w:t xml:space="preserve"> </w:t>
      </w:r>
      <w:r w:rsidRPr="00884D6D">
        <w:rPr>
          <w:rFonts w:eastAsiaTheme="minorHAnsi"/>
          <w:bCs/>
          <w:sz w:val="20"/>
          <w:lang w:eastAsia="en-US"/>
        </w:rPr>
        <w:t xml:space="preserve">в границах </w:t>
      </w:r>
      <w:r w:rsidR="005B16E5">
        <w:rPr>
          <w:rFonts w:eastAsiaTheme="minorHAnsi"/>
          <w:bCs/>
          <w:sz w:val="20"/>
          <w:lang w:eastAsia="en-US"/>
        </w:rPr>
        <w:t xml:space="preserve">                       </w:t>
      </w:r>
      <w:r w:rsidRPr="00884D6D">
        <w:rPr>
          <w:rFonts w:eastAsiaTheme="minorHAnsi"/>
          <w:bCs/>
          <w:sz w:val="20"/>
          <w:lang w:eastAsia="en-US"/>
        </w:rPr>
        <w:t>населенных пунктов площадки, сведения</w:t>
      </w:r>
      <w:r w:rsidR="00077F42">
        <w:rPr>
          <w:rFonts w:eastAsiaTheme="minorHAnsi"/>
          <w:bCs/>
          <w:sz w:val="20"/>
          <w:lang w:eastAsia="en-US"/>
        </w:rPr>
        <w:t xml:space="preserve"> </w:t>
      </w:r>
      <w:r w:rsidRPr="00884D6D">
        <w:rPr>
          <w:rFonts w:eastAsiaTheme="minorHAnsi"/>
          <w:bCs/>
          <w:sz w:val="20"/>
          <w:lang w:eastAsia="en-US"/>
        </w:rPr>
        <w:t>о которых не опубликованы в</w:t>
      </w:r>
      <w:r w:rsidR="00077F42">
        <w:rPr>
          <w:rFonts w:eastAsiaTheme="minorHAnsi"/>
          <w:bCs/>
          <w:sz w:val="20"/>
          <w:lang w:eastAsia="en-US"/>
        </w:rPr>
        <w:t xml:space="preserve"> </w:t>
      </w:r>
      <w:r w:rsidRPr="00884D6D">
        <w:rPr>
          <w:rFonts w:eastAsiaTheme="minorHAnsi"/>
          <w:bCs/>
          <w:sz w:val="20"/>
          <w:lang w:eastAsia="en-US"/>
        </w:rPr>
        <w:t>документах аэронавигационной информации»</w:t>
      </w:r>
    </w:p>
    <w:p w:rsidR="007C7A39" w:rsidRPr="00F4181E" w:rsidRDefault="007C7A39" w:rsidP="005B16E5">
      <w:pPr>
        <w:jc w:val="right"/>
        <w:rPr>
          <w:b/>
          <w:color w:val="000000"/>
          <w:sz w:val="24"/>
          <w:szCs w:val="24"/>
        </w:rPr>
      </w:pPr>
    </w:p>
    <w:p w:rsidR="007C7A39" w:rsidRPr="00F4181E" w:rsidRDefault="007C7A39" w:rsidP="007C7A39">
      <w:pPr>
        <w:jc w:val="right"/>
        <w:rPr>
          <w:b/>
          <w:color w:val="000000"/>
          <w:sz w:val="24"/>
          <w:szCs w:val="24"/>
        </w:rPr>
      </w:pPr>
    </w:p>
    <w:p w:rsidR="007C7A39" w:rsidRPr="00F4181E" w:rsidRDefault="007C7A39" w:rsidP="007C7A39">
      <w:pPr>
        <w:tabs>
          <w:tab w:val="left" w:pos="851"/>
        </w:tabs>
        <w:jc w:val="center"/>
        <w:rPr>
          <w:b/>
          <w:color w:val="000000"/>
          <w:sz w:val="24"/>
          <w:szCs w:val="24"/>
        </w:rPr>
      </w:pPr>
      <w:r w:rsidRPr="00F4181E">
        <w:rPr>
          <w:b/>
          <w:color w:val="000000"/>
          <w:sz w:val="24"/>
          <w:szCs w:val="24"/>
        </w:rPr>
        <w:t xml:space="preserve">Форма </w:t>
      </w:r>
    </w:p>
    <w:p w:rsidR="007C7A39" w:rsidRPr="00F4181E" w:rsidRDefault="007C7A39" w:rsidP="007C7A39">
      <w:pPr>
        <w:tabs>
          <w:tab w:val="left" w:pos="851"/>
        </w:tabs>
        <w:jc w:val="center"/>
        <w:rPr>
          <w:b/>
          <w:color w:val="000000"/>
          <w:sz w:val="24"/>
          <w:szCs w:val="24"/>
        </w:rPr>
      </w:pPr>
      <w:r w:rsidRPr="00F4181E">
        <w:rPr>
          <w:b/>
          <w:color w:val="000000"/>
          <w:sz w:val="24"/>
          <w:szCs w:val="24"/>
        </w:rPr>
        <w:t>заявления об отзыве заявления на получение муниципальной услуги</w:t>
      </w:r>
    </w:p>
    <w:p w:rsidR="007C7A39" w:rsidRPr="00F4181E" w:rsidRDefault="007C7A39" w:rsidP="007C7A39">
      <w:pPr>
        <w:jc w:val="center"/>
        <w:rPr>
          <w:b/>
          <w:color w:val="000000"/>
          <w:sz w:val="24"/>
          <w:szCs w:val="24"/>
        </w:rPr>
      </w:pPr>
    </w:p>
    <w:p w:rsidR="00234F07" w:rsidRDefault="007C7A39" w:rsidP="007C7A39">
      <w:pPr>
        <w:pStyle w:val="211"/>
        <w:jc w:val="right"/>
        <w:rPr>
          <w:rFonts w:ascii="Times New Roman" w:hAnsi="Times New Roman"/>
          <w:sz w:val="24"/>
          <w:szCs w:val="24"/>
        </w:rPr>
      </w:pPr>
      <w:r w:rsidRPr="00F4181E">
        <w:rPr>
          <w:rFonts w:ascii="Times New Roman" w:hAnsi="Times New Roman"/>
          <w:sz w:val="24"/>
          <w:szCs w:val="24"/>
        </w:rPr>
        <w:t xml:space="preserve">Главе муниципального образования </w:t>
      </w:r>
    </w:p>
    <w:p w:rsidR="00234F07" w:rsidRDefault="007C7A39" w:rsidP="007C7A39">
      <w:pPr>
        <w:pStyle w:val="211"/>
        <w:jc w:val="right"/>
        <w:rPr>
          <w:rFonts w:ascii="Times New Roman" w:hAnsi="Times New Roman"/>
          <w:sz w:val="24"/>
          <w:szCs w:val="24"/>
        </w:rPr>
      </w:pPr>
      <w:r w:rsidRPr="00F4181E">
        <w:rPr>
          <w:rFonts w:ascii="Times New Roman" w:hAnsi="Times New Roman"/>
          <w:sz w:val="24"/>
          <w:szCs w:val="24"/>
        </w:rPr>
        <w:t>«</w:t>
      </w:r>
      <w:r w:rsidR="00234F07">
        <w:rPr>
          <w:rFonts w:ascii="Times New Roman" w:hAnsi="Times New Roman"/>
          <w:sz w:val="24"/>
          <w:szCs w:val="24"/>
        </w:rPr>
        <w:t xml:space="preserve">Муниципальный округ </w:t>
      </w:r>
      <w:r w:rsidR="008E3364">
        <w:rPr>
          <w:rFonts w:ascii="Times New Roman" w:hAnsi="Times New Roman"/>
          <w:sz w:val="24"/>
          <w:szCs w:val="24"/>
        </w:rPr>
        <w:t>Вавожский район</w:t>
      </w:r>
    </w:p>
    <w:p w:rsidR="007C7A39" w:rsidRPr="00F4181E" w:rsidRDefault="00234F07" w:rsidP="007C7A39">
      <w:pPr>
        <w:pStyle w:val="211"/>
        <w:jc w:val="right"/>
        <w:rPr>
          <w:rFonts w:ascii="Times New Roman" w:hAnsi="Times New Roman"/>
          <w:sz w:val="24"/>
          <w:szCs w:val="24"/>
        </w:rPr>
      </w:pPr>
      <w:r>
        <w:rPr>
          <w:rFonts w:ascii="Times New Roman" w:hAnsi="Times New Roman"/>
          <w:sz w:val="24"/>
          <w:szCs w:val="24"/>
        </w:rPr>
        <w:t>Удмуртской Республики</w:t>
      </w:r>
      <w:r w:rsidR="007C7A39" w:rsidRPr="00F4181E">
        <w:rPr>
          <w:rFonts w:ascii="Times New Roman" w:hAnsi="Times New Roman"/>
          <w:sz w:val="24"/>
          <w:szCs w:val="24"/>
        </w:rPr>
        <w:t>»</w:t>
      </w:r>
    </w:p>
    <w:p w:rsidR="007C7A39" w:rsidRPr="00F4181E" w:rsidRDefault="007C7A39" w:rsidP="007C7A39">
      <w:pPr>
        <w:pStyle w:val="211"/>
        <w:jc w:val="right"/>
        <w:rPr>
          <w:rFonts w:ascii="Times New Roman" w:hAnsi="Times New Roman"/>
          <w:sz w:val="24"/>
          <w:szCs w:val="24"/>
        </w:rPr>
      </w:pPr>
      <w:r w:rsidRPr="00F4181E">
        <w:rPr>
          <w:rFonts w:ascii="Times New Roman" w:hAnsi="Times New Roman"/>
          <w:sz w:val="24"/>
          <w:szCs w:val="24"/>
        </w:rPr>
        <w:t>_____________________________________________</w:t>
      </w:r>
    </w:p>
    <w:p w:rsidR="007C7A39" w:rsidRPr="00F4181E" w:rsidRDefault="007C7A39" w:rsidP="007C7A39">
      <w:pPr>
        <w:pStyle w:val="211"/>
        <w:jc w:val="right"/>
        <w:rPr>
          <w:rFonts w:ascii="Times New Roman" w:hAnsi="Times New Roman"/>
          <w:sz w:val="24"/>
          <w:szCs w:val="24"/>
        </w:rPr>
      </w:pP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От __________________________________________</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 xml:space="preserve">                                                                                    (ФИО)</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tabs>
          <w:tab w:val="left" w:pos="4452"/>
        </w:tabs>
        <w:jc w:val="right"/>
        <w:rPr>
          <w:rFonts w:ascii="Times New Roman" w:hAnsi="Times New Roman" w:cs="Times New Roman"/>
          <w:sz w:val="24"/>
          <w:szCs w:val="24"/>
        </w:rPr>
      </w:pP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 xml:space="preserve">                                                                                       реквизиты документа, удостоверяющего личность</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 xml:space="preserve">     _____________________________________________ </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ab/>
        <w:t>(Адрес места жительства)</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ind w:left="4248" w:firstLine="708"/>
        <w:jc w:val="center"/>
        <w:rPr>
          <w:rFonts w:ascii="Times New Roman" w:hAnsi="Times New Roman" w:cs="Times New Roman"/>
          <w:b/>
          <w:sz w:val="20"/>
          <w:szCs w:val="20"/>
        </w:rPr>
      </w:pPr>
      <w:r w:rsidRPr="00F4181E">
        <w:rPr>
          <w:rFonts w:ascii="Times New Roman" w:hAnsi="Times New Roman" w:cs="Times New Roman"/>
          <w:sz w:val="20"/>
          <w:szCs w:val="20"/>
        </w:rPr>
        <w:t xml:space="preserve"> (контактный телефон, </w:t>
      </w:r>
      <w:r w:rsidRPr="00F4181E">
        <w:rPr>
          <w:rFonts w:ascii="Times New Roman" w:hAnsi="Times New Roman" w:cs="Times New Roman"/>
          <w:sz w:val="20"/>
          <w:szCs w:val="20"/>
          <w:lang w:val="en-US"/>
        </w:rPr>
        <w:t>e</w:t>
      </w:r>
      <w:r w:rsidRPr="00F4181E">
        <w:rPr>
          <w:rFonts w:ascii="Times New Roman" w:hAnsi="Times New Roman" w:cs="Times New Roman"/>
          <w:sz w:val="20"/>
          <w:szCs w:val="20"/>
        </w:rPr>
        <w:t>-</w:t>
      </w:r>
      <w:r w:rsidRPr="00F4181E">
        <w:rPr>
          <w:rFonts w:ascii="Times New Roman" w:hAnsi="Times New Roman" w:cs="Times New Roman"/>
          <w:sz w:val="20"/>
          <w:szCs w:val="20"/>
          <w:lang w:val="en-US"/>
        </w:rPr>
        <w:t>mail</w:t>
      </w:r>
      <w:r w:rsidRPr="00F4181E">
        <w:rPr>
          <w:rFonts w:ascii="Times New Roman" w:hAnsi="Times New Roman" w:cs="Times New Roman"/>
          <w:sz w:val="20"/>
          <w:szCs w:val="20"/>
        </w:rPr>
        <w:t>)</w:t>
      </w:r>
    </w:p>
    <w:p w:rsidR="007C7A39" w:rsidRPr="00F4181E" w:rsidRDefault="007C7A39" w:rsidP="007C7A39">
      <w:pPr>
        <w:pStyle w:val="211"/>
        <w:ind w:firstLine="444"/>
        <w:jc w:val="center"/>
        <w:rPr>
          <w:rFonts w:ascii="Times New Roman" w:hAnsi="Times New Roman"/>
          <w:b/>
          <w:sz w:val="24"/>
          <w:szCs w:val="24"/>
        </w:rPr>
      </w:pPr>
    </w:p>
    <w:p w:rsidR="007C7A39" w:rsidRPr="00F4181E" w:rsidRDefault="007C7A39" w:rsidP="007C7A39">
      <w:pPr>
        <w:pStyle w:val="211"/>
        <w:ind w:firstLine="444"/>
        <w:jc w:val="center"/>
        <w:rPr>
          <w:rFonts w:ascii="Times New Roman" w:hAnsi="Times New Roman"/>
          <w:b/>
          <w:sz w:val="24"/>
          <w:szCs w:val="24"/>
        </w:rPr>
      </w:pPr>
    </w:p>
    <w:p w:rsidR="007C7A39" w:rsidRPr="00F4181E" w:rsidRDefault="007C7A39" w:rsidP="007C7A39">
      <w:pPr>
        <w:pStyle w:val="211"/>
        <w:jc w:val="center"/>
        <w:rPr>
          <w:rFonts w:ascii="Times New Roman" w:hAnsi="Times New Roman"/>
          <w:b/>
          <w:sz w:val="24"/>
          <w:szCs w:val="24"/>
        </w:rPr>
      </w:pPr>
      <w:r w:rsidRPr="00F4181E">
        <w:rPr>
          <w:rFonts w:ascii="Times New Roman" w:hAnsi="Times New Roman"/>
          <w:b/>
          <w:sz w:val="24"/>
          <w:szCs w:val="24"/>
        </w:rPr>
        <w:t>Заявление</w:t>
      </w:r>
    </w:p>
    <w:p w:rsidR="007C7A39" w:rsidRPr="00F4181E" w:rsidRDefault="007C7A39" w:rsidP="007C7A39">
      <w:pPr>
        <w:pStyle w:val="211"/>
        <w:ind w:firstLine="567"/>
        <w:jc w:val="both"/>
        <w:rPr>
          <w:rFonts w:ascii="Times New Roman" w:hAnsi="Times New Roman"/>
          <w:sz w:val="24"/>
          <w:szCs w:val="24"/>
        </w:rPr>
      </w:pPr>
    </w:p>
    <w:p w:rsidR="00264AC7" w:rsidRDefault="007C7A39" w:rsidP="00E66D37">
      <w:pPr>
        <w:jc w:val="both"/>
        <w:rPr>
          <w:snapToGrid w:val="0"/>
          <w:sz w:val="24"/>
          <w:szCs w:val="24"/>
        </w:rPr>
      </w:pPr>
      <w:r w:rsidRPr="00F4181E">
        <w:rPr>
          <w:snapToGrid w:val="0"/>
          <w:sz w:val="24"/>
          <w:szCs w:val="24"/>
        </w:rPr>
        <w:t xml:space="preserve">Прошу отозвать мое заявление </w:t>
      </w:r>
      <w:proofErr w:type="gramStart"/>
      <w:r w:rsidRPr="00F4181E">
        <w:rPr>
          <w:snapToGrid w:val="0"/>
          <w:sz w:val="24"/>
          <w:szCs w:val="24"/>
        </w:rPr>
        <w:t>от</w:t>
      </w:r>
      <w:proofErr w:type="gramEnd"/>
      <w:r w:rsidRPr="00F4181E">
        <w:rPr>
          <w:snapToGrid w:val="0"/>
          <w:sz w:val="24"/>
          <w:szCs w:val="24"/>
        </w:rPr>
        <w:t xml:space="preserve"> ______________ </w:t>
      </w:r>
      <w:proofErr w:type="gramStart"/>
      <w:r w:rsidRPr="00F4181E">
        <w:rPr>
          <w:snapToGrid w:val="0"/>
          <w:sz w:val="24"/>
          <w:szCs w:val="24"/>
        </w:rPr>
        <w:t>на</w:t>
      </w:r>
      <w:proofErr w:type="gramEnd"/>
      <w:r w:rsidRPr="00F4181E">
        <w:rPr>
          <w:snapToGrid w:val="0"/>
          <w:sz w:val="24"/>
          <w:szCs w:val="24"/>
        </w:rPr>
        <w:t xml:space="preserve"> предоставление муниципальной услуги</w:t>
      </w:r>
    </w:p>
    <w:p w:rsidR="00E66D37" w:rsidRPr="00E66D37" w:rsidRDefault="007C7A39" w:rsidP="00234F07">
      <w:pPr>
        <w:jc w:val="both"/>
        <w:rPr>
          <w:color w:val="000000"/>
          <w:sz w:val="24"/>
          <w:szCs w:val="24"/>
        </w:rPr>
      </w:pPr>
      <w:r w:rsidRPr="00F4181E">
        <w:rPr>
          <w:snapToGrid w:val="0"/>
          <w:sz w:val="24"/>
          <w:szCs w:val="24"/>
        </w:rPr>
        <w:t xml:space="preserve"> </w:t>
      </w:r>
      <w:proofErr w:type="gramStart"/>
      <w:r w:rsidR="00A15424" w:rsidRPr="00A15424">
        <w:rPr>
          <w:color w:val="000000"/>
          <w:sz w:val="24"/>
          <w:szCs w:val="24"/>
        </w:rPr>
        <w:t>«</w:t>
      </w:r>
      <w:r w:rsidR="00264AC7">
        <w:rPr>
          <w:color w:val="000000"/>
          <w:sz w:val="24"/>
          <w:szCs w:val="24"/>
        </w:rPr>
        <w:t>Выдачи разрешения</w:t>
      </w:r>
      <w:r w:rsidR="00264AC7" w:rsidRPr="00264AC7">
        <w:rPr>
          <w:color w:val="000000"/>
          <w:sz w:val="24"/>
          <w:szCs w:val="24"/>
        </w:rPr>
        <w:t xml:space="preserve"> на выполнение авиационных работ, парашютных прыжков, демонстрационных полетов воздушных судов,</w:t>
      </w:r>
      <w:r w:rsidR="00666CDC" w:rsidRPr="00666CDC">
        <w:rPr>
          <w:color w:val="000000"/>
          <w:sz w:val="24"/>
          <w:szCs w:val="24"/>
        </w:rPr>
        <w:t xml:space="preserve"> полетов </w:t>
      </w:r>
      <w:r w:rsidR="00077F42" w:rsidRPr="00077F42">
        <w:rPr>
          <w:color w:val="000000"/>
          <w:sz w:val="24"/>
          <w:szCs w:val="24"/>
        </w:rPr>
        <w:t xml:space="preserve">беспилотных  воздушных судов (за исключением полетов беспилотных воздушных судов с максимальной </w:t>
      </w:r>
      <w:proofErr w:type="spellStart"/>
      <w:r w:rsidR="00077F42" w:rsidRPr="00077F42">
        <w:rPr>
          <w:color w:val="000000"/>
          <w:sz w:val="24"/>
          <w:szCs w:val="24"/>
        </w:rPr>
        <w:t>взлетной</w:t>
      </w:r>
      <w:proofErr w:type="spellEnd"/>
      <w:r w:rsidR="00077F42" w:rsidRPr="00077F42">
        <w:rPr>
          <w:color w:val="000000"/>
          <w:sz w:val="24"/>
          <w:szCs w:val="24"/>
        </w:rPr>
        <w:t xml:space="preserve"> массой менее 0.</w:t>
      </w:r>
      <w:r w:rsidR="001B4A0F">
        <w:rPr>
          <w:color w:val="000000"/>
          <w:sz w:val="24"/>
          <w:szCs w:val="24"/>
        </w:rPr>
        <w:t>1</w:t>
      </w:r>
      <w:r w:rsidR="00077F42" w:rsidRPr="00077F42">
        <w:rPr>
          <w:color w:val="000000"/>
          <w:sz w:val="24"/>
          <w:szCs w:val="24"/>
        </w:rPr>
        <w:t xml:space="preserve">5 кг),  </w:t>
      </w:r>
      <w:proofErr w:type="spellStart"/>
      <w:r w:rsidR="00077F42" w:rsidRPr="00077F42">
        <w:rPr>
          <w:color w:val="000000"/>
          <w:sz w:val="24"/>
          <w:szCs w:val="24"/>
        </w:rPr>
        <w:t>подъемов</w:t>
      </w:r>
      <w:proofErr w:type="spellEnd"/>
      <w:r w:rsidR="00077F42" w:rsidRPr="00077F42">
        <w:rPr>
          <w:color w:val="000000"/>
          <w:sz w:val="24"/>
          <w:szCs w:val="24"/>
        </w:rPr>
        <w:t xml:space="preserve">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00666CDC" w:rsidRPr="00666CDC">
        <w:rPr>
          <w:color w:val="000000"/>
          <w:sz w:val="24"/>
          <w:szCs w:val="24"/>
        </w:rPr>
        <w:t xml:space="preserve">                                                   </w:t>
      </w:r>
      <w:r w:rsidR="00666CDC" w:rsidRPr="00666CDC">
        <w:rPr>
          <w:color w:val="000000"/>
          <w:sz w:val="24"/>
          <w:szCs w:val="24"/>
        </w:rPr>
        <w:tab/>
      </w:r>
      <w:r w:rsidR="00666CDC" w:rsidRPr="00666CDC">
        <w:rPr>
          <w:color w:val="000000"/>
          <w:sz w:val="24"/>
          <w:szCs w:val="24"/>
        </w:rPr>
        <w:tab/>
      </w:r>
      <w:proofErr w:type="gramEnd"/>
    </w:p>
    <w:p w:rsidR="007C7A39" w:rsidRPr="00F4181E" w:rsidRDefault="007C7A39" w:rsidP="007C7A39">
      <w:pPr>
        <w:pStyle w:val="211"/>
        <w:ind w:firstLine="600"/>
        <w:rPr>
          <w:rFonts w:ascii="Times New Roman" w:hAnsi="Times New Roman"/>
          <w:b/>
          <w:sz w:val="24"/>
          <w:szCs w:val="24"/>
        </w:rPr>
      </w:pPr>
      <w:r w:rsidRPr="00F4181E">
        <w:rPr>
          <w:rFonts w:ascii="Times New Roman" w:hAnsi="Times New Roman"/>
          <w:b/>
          <w:sz w:val="24"/>
          <w:szCs w:val="24"/>
        </w:rPr>
        <w:t>(По своему желанию гражданин в заявлении может указать причину отзыва заявления).</w:t>
      </w:r>
    </w:p>
    <w:p w:rsidR="007C7A39" w:rsidRPr="00F4181E" w:rsidRDefault="007C7A39" w:rsidP="007C7A39">
      <w:pPr>
        <w:pStyle w:val="211"/>
        <w:ind w:firstLine="600"/>
        <w:jc w:val="both"/>
        <w:rPr>
          <w:rFonts w:ascii="Times New Roman" w:hAnsi="Times New Roman"/>
          <w:b/>
          <w:sz w:val="24"/>
          <w:szCs w:val="24"/>
        </w:rPr>
      </w:pPr>
    </w:p>
    <w:p w:rsidR="007C7A39" w:rsidRPr="00F4181E" w:rsidRDefault="007C7A39" w:rsidP="007C7A39">
      <w:pPr>
        <w:pStyle w:val="211"/>
        <w:ind w:firstLine="600"/>
        <w:jc w:val="both"/>
        <w:rPr>
          <w:rFonts w:ascii="Times New Roman" w:hAnsi="Times New Roman"/>
          <w:b/>
          <w:sz w:val="24"/>
          <w:szCs w:val="24"/>
        </w:rPr>
      </w:pPr>
    </w:p>
    <w:p w:rsidR="007C7A39" w:rsidRPr="00F4181E" w:rsidRDefault="007C7A39" w:rsidP="007C7A39">
      <w:pPr>
        <w:pStyle w:val="211"/>
        <w:jc w:val="both"/>
        <w:rPr>
          <w:rFonts w:ascii="Times New Roman" w:hAnsi="Times New Roman"/>
          <w:sz w:val="24"/>
          <w:szCs w:val="24"/>
        </w:rPr>
      </w:pPr>
      <w:r w:rsidRPr="00F4181E">
        <w:rPr>
          <w:rFonts w:ascii="Times New Roman" w:hAnsi="Times New Roman"/>
          <w:sz w:val="24"/>
          <w:szCs w:val="24"/>
        </w:rPr>
        <w:t>___________________________________</w:t>
      </w:r>
    </w:p>
    <w:p w:rsidR="007C7A39" w:rsidRPr="00F4181E" w:rsidRDefault="007C7A39" w:rsidP="007C7A39">
      <w:pPr>
        <w:pStyle w:val="211"/>
        <w:jc w:val="both"/>
        <w:rPr>
          <w:rFonts w:ascii="Times New Roman" w:hAnsi="Times New Roman"/>
          <w:sz w:val="24"/>
          <w:szCs w:val="24"/>
        </w:rPr>
      </w:pPr>
      <w:r w:rsidRPr="00F4181E">
        <w:rPr>
          <w:rFonts w:ascii="Times New Roman" w:hAnsi="Times New Roman"/>
          <w:sz w:val="24"/>
          <w:szCs w:val="24"/>
        </w:rPr>
        <w:t xml:space="preserve">(подпись)            </w:t>
      </w:r>
      <w:r w:rsidRPr="00F4181E">
        <w:rPr>
          <w:rFonts w:ascii="Times New Roman" w:hAnsi="Times New Roman"/>
          <w:sz w:val="24"/>
          <w:szCs w:val="24"/>
        </w:rPr>
        <w:tab/>
      </w:r>
      <w:r w:rsidRPr="00F4181E">
        <w:rPr>
          <w:rFonts w:ascii="Times New Roman" w:hAnsi="Times New Roman"/>
          <w:sz w:val="24"/>
          <w:szCs w:val="24"/>
        </w:rPr>
        <w:tab/>
        <w:t>Ф.И.О.</w:t>
      </w:r>
      <w:r w:rsidRPr="00F4181E">
        <w:rPr>
          <w:rFonts w:ascii="Times New Roman" w:hAnsi="Times New Roman"/>
          <w:sz w:val="24"/>
          <w:szCs w:val="24"/>
        </w:rPr>
        <w:tab/>
      </w:r>
      <w:r w:rsidRPr="00F4181E">
        <w:rPr>
          <w:rFonts w:ascii="Times New Roman" w:hAnsi="Times New Roman"/>
          <w:sz w:val="24"/>
          <w:szCs w:val="24"/>
        </w:rPr>
        <w:tab/>
      </w:r>
      <w:r w:rsidRPr="00F4181E">
        <w:rPr>
          <w:rFonts w:ascii="Times New Roman" w:hAnsi="Times New Roman"/>
          <w:sz w:val="24"/>
          <w:szCs w:val="24"/>
        </w:rPr>
        <w:tab/>
      </w:r>
    </w:p>
    <w:p w:rsidR="007C7A39" w:rsidRPr="00F4181E" w:rsidRDefault="007C7A39" w:rsidP="007C7A39">
      <w:pPr>
        <w:pStyle w:val="211"/>
        <w:jc w:val="right"/>
        <w:rPr>
          <w:rFonts w:ascii="Times New Roman" w:hAnsi="Times New Roman"/>
          <w:sz w:val="24"/>
          <w:szCs w:val="24"/>
        </w:rPr>
      </w:pPr>
      <w:r w:rsidRPr="00F4181E">
        <w:rPr>
          <w:rFonts w:ascii="Times New Roman" w:hAnsi="Times New Roman"/>
          <w:sz w:val="24"/>
          <w:szCs w:val="24"/>
        </w:rPr>
        <w:t>«_____» __________20___ г.</w:t>
      </w:r>
    </w:p>
    <w:p w:rsidR="007C7A39" w:rsidRPr="00F4181E" w:rsidRDefault="007C7A39" w:rsidP="007C7A39">
      <w:pPr>
        <w:rPr>
          <w:snapToGrid w:val="0"/>
          <w:sz w:val="24"/>
          <w:szCs w:val="24"/>
        </w:rPr>
      </w:pPr>
    </w:p>
    <w:p w:rsidR="007C7A39" w:rsidRPr="00F4181E" w:rsidRDefault="007C7A39" w:rsidP="00333CDB">
      <w:pPr>
        <w:jc w:val="right"/>
        <w:rPr>
          <w:b/>
          <w:color w:val="FF0000"/>
          <w:spacing w:val="-6"/>
          <w:sz w:val="24"/>
          <w:szCs w:val="24"/>
        </w:rPr>
      </w:pPr>
    </w:p>
    <w:p w:rsidR="00234F07" w:rsidRDefault="00234F07" w:rsidP="00E66D37">
      <w:pPr>
        <w:jc w:val="right"/>
        <w:rPr>
          <w:color w:val="000000"/>
          <w:spacing w:val="-6"/>
          <w:sz w:val="24"/>
          <w:szCs w:val="24"/>
        </w:rPr>
      </w:pPr>
    </w:p>
    <w:p w:rsidR="00234F07" w:rsidRDefault="00234F07" w:rsidP="00E66D37">
      <w:pPr>
        <w:jc w:val="right"/>
        <w:rPr>
          <w:color w:val="000000"/>
          <w:spacing w:val="-6"/>
          <w:sz w:val="24"/>
          <w:szCs w:val="24"/>
        </w:rPr>
      </w:pPr>
    </w:p>
    <w:p w:rsidR="00E66D37" w:rsidRPr="00E66D37" w:rsidRDefault="00E66D37" w:rsidP="00E66D37">
      <w:pPr>
        <w:jc w:val="right"/>
        <w:rPr>
          <w:color w:val="000000"/>
          <w:spacing w:val="-6"/>
          <w:sz w:val="24"/>
          <w:szCs w:val="24"/>
        </w:rPr>
      </w:pPr>
      <w:r w:rsidRPr="00E66D37">
        <w:rPr>
          <w:color w:val="000000"/>
          <w:spacing w:val="-6"/>
          <w:sz w:val="24"/>
          <w:szCs w:val="24"/>
        </w:rPr>
        <w:lastRenderedPageBreak/>
        <w:t>Приложение №5</w:t>
      </w:r>
    </w:p>
    <w:p w:rsidR="00E66D37" w:rsidRPr="00E66D37" w:rsidRDefault="00E66D37" w:rsidP="00E66D37">
      <w:pPr>
        <w:jc w:val="right"/>
        <w:rPr>
          <w:color w:val="000000"/>
          <w:spacing w:val="-6"/>
          <w:sz w:val="24"/>
          <w:szCs w:val="24"/>
        </w:rPr>
      </w:pPr>
      <w:r w:rsidRPr="00E66D37">
        <w:rPr>
          <w:color w:val="000000"/>
          <w:spacing w:val="-6"/>
          <w:sz w:val="24"/>
          <w:szCs w:val="24"/>
        </w:rPr>
        <w:t xml:space="preserve">к Административному регламенту </w:t>
      </w:r>
    </w:p>
    <w:p w:rsidR="00884D6D" w:rsidRDefault="00E66D37" w:rsidP="00884D6D">
      <w:pPr>
        <w:jc w:val="right"/>
        <w:rPr>
          <w:color w:val="000000"/>
          <w:spacing w:val="-6"/>
          <w:sz w:val="24"/>
          <w:szCs w:val="24"/>
        </w:rPr>
      </w:pPr>
      <w:r w:rsidRPr="00E66D37">
        <w:rPr>
          <w:color w:val="000000"/>
          <w:spacing w:val="-6"/>
          <w:sz w:val="24"/>
          <w:szCs w:val="24"/>
        </w:rPr>
        <w:t>предоставления муниципальной услуги</w:t>
      </w:r>
    </w:p>
    <w:p w:rsidR="00884D6D" w:rsidRPr="00884D6D" w:rsidRDefault="00884D6D" w:rsidP="00884D6D">
      <w:pPr>
        <w:jc w:val="right"/>
        <w:rPr>
          <w:color w:val="000000"/>
          <w:spacing w:val="-6"/>
          <w:sz w:val="24"/>
          <w:szCs w:val="24"/>
        </w:rPr>
      </w:pPr>
      <w:r>
        <w:rPr>
          <w:color w:val="000000"/>
          <w:spacing w:val="-6"/>
          <w:sz w:val="24"/>
          <w:szCs w:val="24"/>
        </w:rPr>
        <w:t>«</w:t>
      </w:r>
      <w:r w:rsidRPr="00884D6D">
        <w:t xml:space="preserve"> </w:t>
      </w:r>
      <w:r w:rsidRPr="00884D6D">
        <w:rPr>
          <w:color w:val="000000"/>
          <w:spacing w:val="-6"/>
          <w:sz w:val="24"/>
          <w:szCs w:val="24"/>
        </w:rPr>
        <w:t>Выдача разрешения</w:t>
      </w:r>
    </w:p>
    <w:p w:rsidR="00884D6D" w:rsidRPr="00884D6D" w:rsidRDefault="00884D6D" w:rsidP="00884D6D">
      <w:pPr>
        <w:jc w:val="right"/>
        <w:rPr>
          <w:color w:val="000000"/>
          <w:spacing w:val="-6"/>
          <w:sz w:val="24"/>
          <w:szCs w:val="24"/>
        </w:rPr>
      </w:pPr>
      <w:r w:rsidRPr="00884D6D">
        <w:rPr>
          <w:color w:val="000000"/>
          <w:spacing w:val="-6"/>
          <w:sz w:val="24"/>
          <w:szCs w:val="24"/>
        </w:rPr>
        <w:t xml:space="preserve">на выполнение </w:t>
      </w:r>
      <w:proofErr w:type="gramStart"/>
      <w:r w:rsidRPr="00884D6D">
        <w:rPr>
          <w:color w:val="000000"/>
          <w:spacing w:val="-6"/>
          <w:sz w:val="24"/>
          <w:szCs w:val="24"/>
        </w:rPr>
        <w:t>авиационных</w:t>
      </w:r>
      <w:proofErr w:type="gramEnd"/>
    </w:p>
    <w:p w:rsidR="00884D6D" w:rsidRPr="00884D6D" w:rsidRDefault="00884D6D" w:rsidP="00884D6D">
      <w:pPr>
        <w:jc w:val="right"/>
        <w:rPr>
          <w:color w:val="000000"/>
          <w:spacing w:val="-6"/>
          <w:sz w:val="24"/>
          <w:szCs w:val="24"/>
        </w:rPr>
      </w:pPr>
      <w:r w:rsidRPr="00884D6D">
        <w:rPr>
          <w:color w:val="000000"/>
          <w:spacing w:val="-6"/>
          <w:sz w:val="24"/>
          <w:szCs w:val="24"/>
        </w:rPr>
        <w:t>работ, парашютных прыжков,</w:t>
      </w:r>
    </w:p>
    <w:p w:rsidR="00884D6D" w:rsidRPr="00884D6D" w:rsidRDefault="00884D6D" w:rsidP="00884D6D">
      <w:pPr>
        <w:jc w:val="right"/>
        <w:rPr>
          <w:color w:val="000000"/>
          <w:spacing w:val="-6"/>
          <w:sz w:val="24"/>
          <w:szCs w:val="24"/>
        </w:rPr>
      </w:pPr>
      <w:r w:rsidRPr="00884D6D">
        <w:rPr>
          <w:color w:val="000000"/>
          <w:spacing w:val="-6"/>
          <w:sz w:val="24"/>
          <w:szCs w:val="24"/>
        </w:rPr>
        <w:t>демонстрационных полетов</w:t>
      </w:r>
    </w:p>
    <w:p w:rsidR="005B16E5" w:rsidRPr="005B16E5" w:rsidRDefault="00884D6D" w:rsidP="005B16E5">
      <w:pPr>
        <w:jc w:val="right"/>
        <w:rPr>
          <w:color w:val="000000"/>
          <w:spacing w:val="-6"/>
          <w:sz w:val="24"/>
          <w:szCs w:val="24"/>
        </w:rPr>
      </w:pPr>
      <w:r w:rsidRPr="00884D6D">
        <w:rPr>
          <w:color w:val="000000"/>
          <w:spacing w:val="-6"/>
          <w:sz w:val="24"/>
          <w:szCs w:val="24"/>
        </w:rPr>
        <w:t>воздушных судов</w:t>
      </w:r>
      <w:r w:rsidR="005B16E5" w:rsidRPr="005B16E5">
        <w:rPr>
          <w:color w:val="000000"/>
          <w:spacing w:val="-6"/>
          <w:sz w:val="24"/>
          <w:szCs w:val="24"/>
        </w:rPr>
        <w:t>,  полетов</w:t>
      </w:r>
    </w:p>
    <w:p w:rsidR="00077F42" w:rsidRDefault="005B16E5" w:rsidP="005B16E5">
      <w:pPr>
        <w:jc w:val="right"/>
        <w:rPr>
          <w:color w:val="000000"/>
          <w:spacing w:val="-6"/>
          <w:sz w:val="24"/>
          <w:szCs w:val="24"/>
        </w:rPr>
      </w:pPr>
      <w:r w:rsidRPr="005B16E5">
        <w:rPr>
          <w:color w:val="000000"/>
          <w:spacing w:val="-6"/>
          <w:sz w:val="24"/>
          <w:szCs w:val="24"/>
        </w:rPr>
        <w:t xml:space="preserve">                                                                  </w:t>
      </w:r>
      <w:r w:rsidRPr="005B16E5">
        <w:rPr>
          <w:color w:val="000000"/>
          <w:spacing w:val="-6"/>
          <w:sz w:val="24"/>
          <w:szCs w:val="24"/>
        </w:rPr>
        <w:tab/>
      </w:r>
      <w:r w:rsidRPr="005B16E5">
        <w:rPr>
          <w:color w:val="000000"/>
          <w:spacing w:val="-6"/>
          <w:sz w:val="24"/>
          <w:szCs w:val="24"/>
        </w:rPr>
        <w:tab/>
      </w:r>
      <w:proofErr w:type="gramStart"/>
      <w:r w:rsidRPr="005B16E5">
        <w:rPr>
          <w:color w:val="000000"/>
          <w:spacing w:val="-6"/>
          <w:sz w:val="24"/>
          <w:szCs w:val="24"/>
        </w:rPr>
        <w:t xml:space="preserve">беспилотных  воздушных судов (за исключением </w:t>
      </w:r>
      <w:proofErr w:type="spellStart"/>
      <w:r w:rsidRPr="005B16E5">
        <w:rPr>
          <w:color w:val="000000"/>
          <w:spacing w:val="-6"/>
          <w:sz w:val="24"/>
          <w:szCs w:val="24"/>
        </w:rPr>
        <w:t>полетов</w:t>
      </w:r>
      <w:proofErr w:type="spellEnd"/>
      <w:r w:rsidRPr="005B16E5">
        <w:rPr>
          <w:color w:val="000000"/>
          <w:spacing w:val="-6"/>
          <w:sz w:val="24"/>
          <w:szCs w:val="24"/>
        </w:rPr>
        <w:t xml:space="preserve"> беспилотных воздушных судов с максимальной</w:t>
      </w:r>
      <w:proofErr w:type="gramEnd"/>
    </w:p>
    <w:p w:rsidR="005B16E5" w:rsidRPr="00884D6D" w:rsidRDefault="005B16E5" w:rsidP="005B16E5">
      <w:pPr>
        <w:jc w:val="right"/>
        <w:rPr>
          <w:color w:val="000000"/>
          <w:spacing w:val="-6"/>
          <w:sz w:val="24"/>
          <w:szCs w:val="24"/>
        </w:rPr>
      </w:pPr>
      <w:r w:rsidRPr="005B16E5">
        <w:rPr>
          <w:color w:val="000000"/>
          <w:spacing w:val="-6"/>
          <w:sz w:val="24"/>
          <w:szCs w:val="24"/>
        </w:rPr>
        <w:t xml:space="preserve"> </w:t>
      </w:r>
      <w:proofErr w:type="spellStart"/>
      <w:r w:rsidRPr="005B16E5">
        <w:rPr>
          <w:color w:val="000000"/>
          <w:spacing w:val="-6"/>
          <w:sz w:val="24"/>
          <w:szCs w:val="24"/>
        </w:rPr>
        <w:t>взлетной</w:t>
      </w:r>
      <w:proofErr w:type="spellEnd"/>
      <w:r w:rsidRPr="005B16E5">
        <w:rPr>
          <w:color w:val="000000"/>
          <w:spacing w:val="-6"/>
          <w:sz w:val="24"/>
          <w:szCs w:val="24"/>
        </w:rPr>
        <w:t xml:space="preserve"> массой менее 0.</w:t>
      </w:r>
      <w:r w:rsidR="001B4A0F">
        <w:rPr>
          <w:color w:val="000000"/>
          <w:spacing w:val="-6"/>
          <w:sz w:val="24"/>
          <w:szCs w:val="24"/>
        </w:rPr>
        <w:t>1</w:t>
      </w:r>
      <w:r w:rsidRPr="005B16E5">
        <w:rPr>
          <w:color w:val="000000"/>
          <w:spacing w:val="-6"/>
          <w:sz w:val="24"/>
          <w:szCs w:val="24"/>
        </w:rPr>
        <w:t>5 кг)</w:t>
      </w:r>
      <w:r w:rsidR="00077F42">
        <w:rPr>
          <w:color w:val="000000"/>
          <w:spacing w:val="-6"/>
          <w:sz w:val="24"/>
          <w:szCs w:val="24"/>
        </w:rPr>
        <w:t>,</w:t>
      </w:r>
    </w:p>
    <w:p w:rsidR="00884D6D" w:rsidRPr="00884D6D" w:rsidRDefault="00884D6D" w:rsidP="00884D6D">
      <w:pPr>
        <w:jc w:val="right"/>
        <w:rPr>
          <w:color w:val="000000"/>
          <w:spacing w:val="-6"/>
          <w:sz w:val="24"/>
          <w:szCs w:val="24"/>
        </w:rPr>
      </w:pPr>
      <w:r w:rsidRPr="00884D6D">
        <w:rPr>
          <w:color w:val="000000"/>
          <w:spacing w:val="-6"/>
          <w:sz w:val="24"/>
          <w:szCs w:val="24"/>
        </w:rPr>
        <w:t xml:space="preserve"> подъемов привязных</w:t>
      </w:r>
    </w:p>
    <w:p w:rsidR="00884D6D" w:rsidRPr="00884D6D" w:rsidRDefault="00884D6D" w:rsidP="00884D6D">
      <w:pPr>
        <w:jc w:val="right"/>
        <w:rPr>
          <w:color w:val="000000"/>
          <w:spacing w:val="-6"/>
          <w:sz w:val="24"/>
          <w:szCs w:val="24"/>
        </w:rPr>
      </w:pPr>
      <w:r w:rsidRPr="00884D6D">
        <w:rPr>
          <w:color w:val="000000"/>
          <w:spacing w:val="-6"/>
          <w:sz w:val="24"/>
          <w:szCs w:val="24"/>
        </w:rPr>
        <w:t>аэростатов над населенными пунктами, а также</w:t>
      </w:r>
    </w:p>
    <w:p w:rsidR="00884D6D" w:rsidRPr="00884D6D" w:rsidRDefault="00884D6D" w:rsidP="00884D6D">
      <w:pPr>
        <w:jc w:val="right"/>
        <w:rPr>
          <w:color w:val="000000"/>
          <w:spacing w:val="-6"/>
          <w:sz w:val="24"/>
          <w:szCs w:val="24"/>
        </w:rPr>
      </w:pPr>
      <w:r w:rsidRPr="00884D6D">
        <w:rPr>
          <w:color w:val="000000"/>
          <w:spacing w:val="-6"/>
          <w:sz w:val="24"/>
          <w:szCs w:val="24"/>
        </w:rPr>
        <w:t xml:space="preserve">посадки (взлета) </w:t>
      </w:r>
      <w:proofErr w:type="gramStart"/>
      <w:r w:rsidRPr="00884D6D">
        <w:rPr>
          <w:color w:val="000000"/>
          <w:spacing w:val="-6"/>
          <w:sz w:val="24"/>
          <w:szCs w:val="24"/>
        </w:rPr>
        <w:t>на</w:t>
      </w:r>
      <w:proofErr w:type="gramEnd"/>
      <w:r w:rsidRPr="00884D6D">
        <w:rPr>
          <w:color w:val="000000"/>
          <w:spacing w:val="-6"/>
          <w:sz w:val="24"/>
          <w:szCs w:val="24"/>
        </w:rPr>
        <w:t xml:space="preserve"> расположенные</w:t>
      </w:r>
    </w:p>
    <w:p w:rsidR="00884D6D" w:rsidRPr="00884D6D" w:rsidRDefault="00884D6D" w:rsidP="00884D6D">
      <w:pPr>
        <w:jc w:val="right"/>
        <w:rPr>
          <w:color w:val="000000"/>
          <w:spacing w:val="-6"/>
          <w:sz w:val="24"/>
          <w:szCs w:val="24"/>
        </w:rPr>
      </w:pPr>
      <w:r w:rsidRPr="00884D6D">
        <w:rPr>
          <w:color w:val="000000"/>
          <w:spacing w:val="-6"/>
          <w:sz w:val="24"/>
          <w:szCs w:val="24"/>
        </w:rPr>
        <w:t>в границах населенных пунктов площадки, сведения</w:t>
      </w:r>
    </w:p>
    <w:p w:rsidR="00884D6D" w:rsidRPr="00884D6D" w:rsidRDefault="00884D6D" w:rsidP="00884D6D">
      <w:pPr>
        <w:jc w:val="right"/>
        <w:rPr>
          <w:color w:val="000000"/>
          <w:spacing w:val="-6"/>
          <w:sz w:val="24"/>
          <w:szCs w:val="24"/>
        </w:rPr>
      </w:pPr>
      <w:r w:rsidRPr="00884D6D">
        <w:rPr>
          <w:color w:val="000000"/>
          <w:spacing w:val="-6"/>
          <w:sz w:val="24"/>
          <w:szCs w:val="24"/>
        </w:rPr>
        <w:t xml:space="preserve"> о которых не опубликованы в</w:t>
      </w:r>
    </w:p>
    <w:p w:rsidR="00E66D37" w:rsidRPr="00E66D37" w:rsidRDefault="00884D6D" w:rsidP="00884D6D">
      <w:pPr>
        <w:jc w:val="right"/>
        <w:rPr>
          <w:color w:val="000000"/>
          <w:spacing w:val="-6"/>
          <w:sz w:val="24"/>
          <w:szCs w:val="24"/>
        </w:rPr>
      </w:pPr>
      <w:r w:rsidRPr="00884D6D">
        <w:rPr>
          <w:color w:val="000000"/>
          <w:spacing w:val="-6"/>
          <w:sz w:val="24"/>
          <w:szCs w:val="24"/>
        </w:rPr>
        <w:t xml:space="preserve"> </w:t>
      </w:r>
      <w:proofErr w:type="gramStart"/>
      <w:r w:rsidRPr="00884D6D">
        <w:rPr>
          <w:color w:val="000000"/>
          <w:spacing w:val="-6"/>
          <w:sz w:val="24"/>
          <w:szCs w:val="24"/>
        </w:rPr>
        <w:t>документах</w:t>
      </w:r>
      <w:proofErr w:type="gramEnd"/>
      <w:r w:rsidRPr="00884D6D">
        <w:rPr>
          <w:color w:val="000000"/>
          <w:spacing w:val="-6"/>
          <w:sz w:val="24"/>
          <w:szCs w:val="24"/>
        </w:rPr>
        <w:t xml:space="preserve"> аэронавигационной информации»</w:t>
      </w:r>
    </w:p>
    <w:p w:rsidR="00B71CC2" w:rsidRPr="00F4181E" w:rsidRDefault="00B71CC2" w:rsidP="007C7A39">
      <w:pPr>
        <w:jc w:val="right"/>
        <w:rPr>
          <w:b/>
          <w:color w:val="000000"/>
          <w:spacing w:val="-6"/>
          <w:sz w:val="24"/>
          <w:szCs w:val="24"/>
        </w:rPr>
      </w:pPr>
    </w:p>
    <w:p w:rsidR="007C7A39" w:rsidRPr="00F4181E" w:rsidRDefault="007C7A39" w:rsidP="007C7A39">
      <w:pPr>
        <w:pStyle w:val="a3"/>
        <w:spacing w:after="0"/>
        <w:jc w:val="center"/>
        <w:rPr>
          <w:b/>
        </w:rPr>
      </w:pPr>
      <w:r w:rsidRPr="00F4181E">
        <w:rPr>
          <w:b/>
        </w:rPr>
        <w:t xml:space="preserve">Форма расписки о приеме документов от заявителя на предоставление </w:t>
      </w:r>
    </w:p>
    <w:p w:rsidR="007C7A39" w:rsidRPr="00F4181E" w:rsidRDefault="007C7A39" w:rsidP="007C7A39">
      <w:pPr>
        <w:pStyle w:val="a3"/>
        <w:spacing w:after="0"/>
        <w:jc w:val="center"/>
        <w:rPr>
          <w:b/>
        </w:rPr>
      </w:pPr>
      <w:r w:rsidRPr="00F4181E">
        <w:rPr>
          <w:b/>
        </w:rPr>
        <w:t>муниципальной услуги</w:t>
      </w:r>
    </w:p>
    <w:p w:rsidR="007C7A39" w:rsidRPr="00F4181E" w:rsidRDefault="007C7A39" w:rsidP="007C7A39">
      <w:pPr>
        <w:pStyle w:val="p2"/>
        <w:shd w:val="clear" w:color="auto" w:fill="FFFFFF"/>
        <w:spacing w:before="0" w:beforeAutospacing="0" w:after="0" w:afterAutospacing="0"/>
        <w:jc w:val="center"/>
        <w:rPr>
          <w:color w:val="000000"/>
        </w:rPr>
      </w:pPr>
      <w:proofErr w:type="gramStart"/>
      <w:r w:rsidRPr="00F4181E">
        <w:rPr>
          <w:rStyle w:val="s10"/>
          <w:b/>
          <w:bCs/>
          <w:color w:val="000000"/>
        </w:rPr>
        <w:t>Р</w:t>
      </w:r>
      <w:proofErr w:type="gramEnd"/>
      <w:r w:rsidRPr="00F4181E">
        <w:rPr>
          <w:rStyle w:val="s10"/>
          <w:b/>
          <w:bCs/>
          <w:color w:val="000000"/>
        </w:rPr>
        <w:t xml:space="preserve"> а с п и с к а</w:t>
      </w:r>
    </w:p>
    <w:p w:rsidR="007C7A39" w:rsidRPr="00F4181E" w:rsidRDefault="007C7A39" w:rsidP="007C7A39">
      <w:pPr>
        <w:pStyle w:val="p3"/>
        <w:shd w:val="clear" w:color="auto" w:fill="FFFFFF"/>
        <w:spacing w:before="0" w:beforeAutospacing="0" w:after="0" w:afterAutospacing="0"/>
        <w:jc w:val="center"/>
        <w:rPr>
          <w:color w:val="000000"/>
        </w:rPr>
      </w:pPr>
      <w:r w:rsidRPr="00F4181E">
        <w:rPr>
          <w:rStyle w:val="s10"/>
          <w:b/>
          <w:bCs/>
          <w:color w:val="000000"/>
        </w:rPr>
        <w:t>в получении документов для предоставления</w:t>
      </w:r>
    </w:p>
    <w:p w:rsidR="007C7A39" w:rsidRPr="00F4181E" w:rsidRDefault="007C7A39" w:rsidP="007C7A39">
      <w:pPr>
        <w:pStyle w:val="p3"/>
        <w:shd w:val="clear" w:color="auto" w:fill="FFFFFF"/>
        <w:spacing w:before="0" w:beforeAutospacing="0" w:after="0" w:afterAutospacing="0"/>
        <w:jc w:val="center"/>
        <w:rPr>
          <w:rStyle w:val="s10"/>
          <w:b/>
          <w:bCs/>
          <w:color w:val="000000"/>
        </w:rPr>
      </w:pPr>
      <w:r w:rsidRPr="00F4181E">
        <w:rPr>
          <w:rStyle w:val="s10"/>
          <w:b/>
          <w:bCs/>
          <w:color w:val="000000"/>
        </w:rPr>
        <w:t>государственной (муниципальной) услуги</w:t>
      </w:r>
    </w:p>
    <w:p w:rsidR="007C7A39" w:rsidRPr="00F4181E" w:rsidRDefault="007C7A39" w:rsidP="007C7A39">
      <w:pPr>
        <w:pStyle w:val="p5"/>
        <w:shd w:val="clear" w:color="auto" w:fill="FFFFFF"/>
        <w:spacing w:before="0" w:beforeAutospacing="0" w:after="0" w:afterAutospacing="0"/>
        <w:jc w:val="both"/>
        <w:rPr>
          <w:color w:val="000000"/>
          <w:sz w:val="16"/>
          <w:szCs w:val="16"/>
        </w:rPr>
      </w:pPr>
      <w:r w:rsidRPr="00F4181E">
        <w:rPr>
          <w:color w:val="000000"/>
        </w:rPr>
        <w:t xml:space="preserve">Вид государственной (муниципальной) услуги: </w:t>
      </w:r>
    </w:p>
    <w:p w:rsidR="007C7A39" w:rsidRPr="00F4181E" w:rsidRDefault="007C7A39" w:rsidP="007C7A39">
      <w:pPr>
        <w:pStyle w:val="p5"/>
        <w:shd w:val="clear" w:color="auto" w:fill="FFFFFF"/>
        <w:spacing w:before="0" w:beforeAutospacing="0" w:after="0" w:afterAutospacing="0"/>
        <w:jc w:val="both"/>
        <w:rPr>
          <w:color w:val="000000"/>
        </w:rPr>
      </w:pPr>
      <w:r w:rsidRPr="00F4181E">
        <w:rPr>
          <w:color w:val="000000"/>
        </w:rPr>
        <w:t xml:space="preserve">Срок предоставления государственной (муниципальной) услуги: </w:t>
      </w:r>
    </w:p>
    <w:p w:rsidR="007C7A39" w:rsidRPr="00F4181E" w:rsidRDefault="007C7A39" w:rsidP="007C7A39">
      <w:pPr>
        <w:pStyle w:val="p5"/>
        <w:shd w:val="clear" w:color="auto" w:fill="FFFFFF"/>
        <w:spacing w:before="0" w:beforeAutospacing="0" w:after="0" w:afterAutospacing="0"/>
        <w:jc w:val="both"/>
        <w:rPr>
          <w:color w:val="000000"/>
        </w:rPr>
      </w:pPr>
      <w:r w:rsidRPr="00F4181E">
        <w:rPr>
          <w:color w:val="000000"/>
        </w:rPr>
        <w:t xml:space="preserve">Заявитель: </w:t>
      </w:r>
    </w:p>
    <w:p w:rsidR="007C7A39" w:rsidRPr="00F4181E" w:rsidRDefault="007C7A39" w:rsidP="007C7A39">
      <w:pPr>
        <w:pStyle w:val="p5"/>
        <w:shd w:val="clear" w:color="auto" w:fill="FFFFFF"/>
        <w:spacing w:before="0" w:beforeAutospacing="0" w:after="0" w:afterAutospacing="0"/>
        <w:jc w:val="both"/>
        <w:rPr>
          <w:color w:val="000000"/>
        </w:rPr>
      </w:pPr>
      <w:r w:rsidRPr="00F4181E">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7C7A39" w:rsidRPr="00F4181E" w:rsidTr="001A325C">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6"/>
              <w:spacing w:before="0" w:beforeAutospacing="0" w:after="0" w:afterAutospacing="0"/>
            </w:pPr>
            <w:r w:rsidRPr="00F4181E">
              <w:t>№</w:t>
            </w:r>
          </w:p>
          <w:p w:rsidR="007C7A39" w:rsidRPr="00F4181E" w:rsidRDefault="007C7A39" w:rsidP="001A325C">
            <w:pPr>
              <w:pStyle w:val="p6"/>
              <w:spacing w:before="0" w:beforeAutospacing="0" w:after="0" w:afterAutospacing="0"/>
            </w:pPr>
            <w:proofErr w:type="gramStart"/>
            <w:r w:rsidRPr="00F4181E">
              <w:t>п</w:t>
            </w:r>
            <w:proofErr w:type="gramEnd"/>
            <w:r w:rsidRPr="00F4181E">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Количество</w:t>
            </w:r>
          </w:p>
          <w:p w:rsidR="007C7A39" w:rsidRPr="00F4181E" w:rsidRDefault="007C7A39" w:rsidP="001A325C">
            <w:pPr>
              <w:pStyle w:val="p1"/>
              <w:spacing w:before="0" w:beforeAutospacing="0" w:after="0" w:afterAutospacing="0"/>
              <w:jc w:val="center"/>
            </w:pPr>
            <w:r w:rsidRPr="00F4181E">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Отметка о выдаче документов заявителю</w:t>
            </w:r>
          </w:p>
        </w:tc>
      </w:tr>
      <w:tr w:rsidR="007C7A39" w:rsidRPr="00F4181E" w:rsidTr="001A325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7A39" w:rsidRPr="00F4181E" w:rsidRDefault="007C7A39" w:rsidP="001A325C">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7A39" w:rsidRPr="00F4181E"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F4181E" w:rsidRDefault="007C7A39" w:rsidP="001A325C">
            <w:pPr>
              <w:pStyle w:val="p1"/>
              <w:spacing w:before="0" w:beforeAutospacing="0" w:after="0" w:afterAutospacing="0"/>
              <w:jc w:val="center"/>
            </w:pPr>
            <w:r w:rsidRPr="00F4181E">
              <w:t>копии</w:t>
            </w:r>
          </w:p>
        </w:tc>
      </w:tr>
      <w:tr w:rsidR="007C7A39" w:rsidRPr="00F4181E"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r>
      <w:tr w:rsidR="007C7A39" w:rsidRPr="00F4181E"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r>
      <w:tr w:rsidR="007C7A39" w:rsidRPr="00F4181E"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F4181E" w:rsidRDefault="007C7A39" w:rsidP="001A325C">
            <w:pPr>
              <w:rPr>
                <w:sz w:val="24"/>
                <w:szCs w:val="24"/>
              </w:rPr>
            </w:pPr>
          </w:p>
        </w:tc>
      </w:tr>
    </w:tbl>
    <w:p w:rsidR="007C7A39" w:rsidRPr="00F4181E" w:rsidRDefault="007C7A39" w:rsidP="007C7A39">
      <w:pPr>
        <w:pStyle w:val="p5"/>
        <w:shd w:val="clear" w:color="auto" w:fill="FFFFFF"/>
        <w:spacing w:before="0" w:beforeAutospacing="0" w:after="0" w:afterAutospacing="0"/>
        <w:jc w:val="both"/>
        <w:rPr>
          <w:rStyle w:val="s10"/>
          <w:b/>
          <w:bCs/>
          <w:color w:val="000000"/>
        </w:rPr>
      </w:pPr>
      <w:r w:rsidRPr="00F4181E">
        <w:rPr>
          <w:rStyle w:val="s10"/>
          <w:b/>
          <w:bCs/>
          <w:color w:val="000000"/>
        </w:rPr>
        <w:t>О чем в книгу учета входящих документов</w:t>
      </w:r>
      <w:r w:rsidR="00F255CC" w:rsidRPr="00F4181E">
        <w:rPr>
          <w:rStyle w:val="s10"/>
          <w:b/>
          <w:bCs/>
          <w:color w:val="000000"/>
        </w:rPr>
        <w:t xml:space="preserve"> _____________</w:t>
      </w:r>
      <w:r w:rsidRPr="00F4181E">
        <w:rPr>
          <w:rStyle w:val="s10"/>
          <w:b/>
          <w:bCs/>
          <w:color w:val="000000"/>
        </w:rPr>
        <w:t xml:space="preserve">г. внесена запись </w:t>
      </w:r>
      <w:proofErr w:type="gramStart"/>
      <w:r w:rsidRPr="00F4181E">
        <w:rPr>
          <w:rStyle w:val="s10"/>
          <w:b/>
          <w:bCs/>
          <w:color w:val="000000"/>
        </w:rPr>
        <w:t>за</w:t>
      </w:r>
      <w:proofErr w:type="gramEnd"/>
      <w:r w:rsidRPr="00F4181E">
        <w:rPr>
          <w:rStyle w:val="s10"/>
          <w:b/>
          <w:bCs/>
          <w:color w:val="000000"/>
        </w:rPr>
        <w:t xml:space="preserve"> №</w:t>
      </w:r>
    </w:p>
    <w:p w:rsidR="007C7A39" w:rsidRPr="00F4181E" w:rsidRDefault="007C7A39" w:rsidP="007C7A39">
      <w:pPr>
        <w:pStyle w:val="p5"/>
        <w:shd w:val="clear" w:color="auto" w:fill="FFFFFF"/>
        <w:spacing w:before="0" w:beforeAutospacing="0" w:after="0" w:afterAutospacing="0"/>
        <w:jc w:val="both"/>
        <w:rPr>
          <w:rStyle w:val="s2"/>
        </w:rPr>
      </w:pPr>
      <w:r w:rsidRPr="00F4181E">
        <w:rPr>
          <w:color w:val="000000"/>
        </w:rPr>
        <w:t xml:space="preserve">Заявитель                                                                            </w:t>
      </w:r>
      <w:r w:rsidRPr="00F4181E">
        <w:rPr>
          <w:rStyle w:val="s2"/>
          <w:color w:val="000000"/>
        </w:rPr>
        <w:t xml:space="preserve"> подпись</w:t>
      </w:r>
    </w:p>
    <w:p w:rsidR="007C7A39" w:rsidRPr="00F4181E" w:rsidRDefault="007C7A39" w:rsidP="007C7A39">
      <w:pPr>
        <w:pStyle w:val="p5"/>
        <w:shd w:val="clear" w:color="auto" w:fill="FFFFFF"/>
        <w:spacing w:before="0" w:beforeAutospacing="0" w:after="0" w:afterAutospacing="0"/>
        <w:jc w:val="both"/>
        <w:rPr>
          <w:b/>
          <w:bCs/>
        </w:rPr>
      </w:pPr>
      <w:r w:rsidRPr="00F4181E">
        <w:rPr>
          <w:color w:val="000000"/>
        </w:rPr>
        <w:t xml:space="preserve">Контактный телефон: </w:t>
      </w:r>
    </w:p>
    <w:p w:rsidR="007C7A39" w:rsidRPr="00F4181E" w:rsidRDefault="00F255CC" w:rsidP="007C7A39">
      <w:pPr>
        <w:pStyle w:val="p6"/>
        <w:shd w:val="clear" w:color="auto" w:fill="FFFFFF"/>
        <w:spacing w:before="0" w:beforeAutospacing="0" w:after="0" w:afterAutospacing="0"/>
        <w:rPr>
          <w:color w:val="000000"/>
        </w:rPr>
      </w:pPr>
      <w:r w:rsidRPr="00F4181E">
        <w:rPr>
          <w:color w:val="000000"/>
        </w:rPr>
        <w:t>Специалист</w:t>
      </w:r>
      <w:r w:rsidR="007C7A39" w:rsidRPr="00F4181E">
        <w:rPr>
          <w:color w:val="000000"/>
        </w:rPr>
        <w:t xml:space="preserve">:  </w:t>
      </w:r>
    </w:p>
    <w:p w:rsidR="007C7A39" w:rsidRPr="00F4181E" w:rsidRDefault="007C7A39" w:rsidP="007C7A39">
      <w:pPr>
        <w:pStyle w:val="p6"/>
        <w:shd w:val="clear" w:color="auto" w:fill="FFFFFF"/>
        <w:spacing w:before="0" w:beforeAutospacing="0" w:after="0" w:afterAutospacing="0"/>
        <w:rPr>
          <w:color w:val="000000"/>
        </w:rPr>
      </w:pPr>
      <w:r w:rsidRPr="00F4181E">
        <w:rPr>
          <w:color w:val="000000"/>
        </w:rPr>
        <w:t>Дата выдачи расписки:</w:t>
      </w:r>
      <w:r w:rsidRPr="00F4181E">
        <w:rPr>
          <w:rStyle w:val="apple-converted-space"/>
          <w:color w:val="000000"/>
        </w:rPr>
        <w:t xml:space="preserve"> </w:t>
      </w:r>
    </w:p>
    <w:p w:rsidR="007C7A39" w:rsidRPr="00F4181E" w:rsidRDefault="007C7A39" w:rsidP="007C7A39">
      <w:pPr>
        <w:pStyle w:val="p6"/>
        <w:shd w:val="clear" w:color="auto" w:fill="FFFFFF"/>
        <w:spacing w:before="0" w:beforeAutospacing="0" w:after="0" w:afterAutospacing="0"/>
        <w:rPr>
          <w:color w:val="000000"/>
        </w:rPr>
      </w:pPr>
      <w:r w:rsidRPr="00F4181E">
        <w:rPr>
          <w:color w:val="000000"/>
        </w:rPr>
        <w:t>Дата получения результата государственной (муниципальной) услуги:</w:t>
      </w:r>
      <w:r w:rsidRPr="00F4181E">
        <w:rPr>
          <w:rStyle w:val="apple-converted-space"/>
          <w:b/>
          <w:bCs/>
          <w:color w:val="000000"/>
        </w:rPr>
        <w:t xml:space="preserve"> </w:t>
      </w:r>
    </w:p>
    <w:p w:rsidR="007C7A39" w:rsidRPr="00F4181E" w:rsidRDefault="007C7A39" w:rsidP="007C7A39">
      <w:pPr>
        <w:pStyle w:val="p6"/>
        <w:shd w:val="clear" w:color="auto" w:fill="FFFFFF"/>
        <w:spacing w:before="0" w:beforeAutospacing="0" w:after="0" w:afterAutospacing="0"/>
        <w:rPr>
          <w:color w:val="000000"/>
        </w:rPr>
      </w:pPr>
      <w:r w:rsidRPr="00F4181E">
        <w:rPr>
          <w:color w:val="000000"/>
        </w:rPr>
        <w:t>Способ получения результата услуги:</w:t>
      </w:r>
    </w:p>
    <w:p w:rsidR="007C7A39" w:rsidRPr="00F4181E" w:rsidRDefault="007C7A39" w:rsidP="007C7A39">
      <w:pPr>
        <w:pStyle w:val="p7"/>
        <w:shd w:val="clear" w:color="auto" w:fill="FFFFFF"/>
        <w:spacing w:before="0" w:beforeAutospacing="0" w:after="0" w:afterAutospacing="0"/>
        <w:ind w:left="720" w:hanging="360"/>
        <w:contextualSpacing/>
        <w:rPr>
          <w:color w:val="000000"/>
        </w:rPr>
      </w:pPr>
      <w:r w:rsidRPr="00F4181E">
        <w:rPr>
          <w:rStyle w:val="s4"/>
          <w:color w:val="000000"/>
        </w:rPr>
        <w:t>1.​ </w:t>
      </w:r>
      <w:r w:rsidRPr="00F4181E">
        <w:rPr>
          <w:color w:val="000000"/>
        </w:rPr>
        <w:t xml:space="preserve">В </w:t>
      </w:r>
      <w:r w:rsidR="00F255CC" w:rsidRPr="00F4181E">
        <w:rPr>
          <w:color w:val="000000"/>
        </w:rPr>
        <w:t>МФЦ</w:t>
      </w:r>
      <w:r w:rsidRPr="00F4181E">
        <w:rPr>
          <w:color w:val="000000"/>
        </w:rPr>
        <w:t xml:space="preserve"> лично _______________________</w:t>
      </w:r>
    </w:p>
    <w:p w:rsidR="007C7A39" w:rsidRPr="00F4181E" w:rsidRDefault="007C7A39" w:rsidP="007C7A39">
      <w:pPr>
        <w:pStyle w:val="p7"/>
        <w:shd w:val="clear" w:color="auto" w:fill="FFFFFF"/>
        <w:spacing w:before="0" w:beforeAutospacing="0" w:after="0" w:afterAutospacing="0"/>
        <w:ind w:left="720" w:hanging="360"/>
        <w:contextualSpacing/>
        <w:rPr>
          <w:color w:val="000000"/>
        </w:rPr>
      </w:pPr>
      <w:r w:rsidRPr="00F4181E">
        <w:rPr>
          <w:rStyle w:val="s4"/>
          <w:color w:val="000000"/>
        </w:rPr>
        <w:t>2.​ </w:t>
      </w:r>
      <w:r w:rsidRPr="00F4181E">
        <w:rPr>
          <w:color w:val="000000"/>
        </w:rPr>
        <w:t>Отправить на почтовый адрес: _______________________________________</w:t>
      </w:r>
      <w:r w:rsidR="00F255CC" w:rsidRPr="00F4181E">
        <w:rPr>
          <w:color w:val="000000"/>
        </w:rPr>
        <w:t>__</w:t>
      </w:r>
      <w:r w:rsidRPr="00F4181E">
        <w:rPr>
          <w:color w:val="000000"/>
        </w:rPr>
        <w:t>_</w:t>
      </w:r>
    </w:p>
    <w:p w:rsidR="007C7A39" w:rsidRPr="00F4181E" w:rsidRDefault="007C7A39" w:rsidP="007C7A39">
      <w:pPr>
        <w:pStyle w:val="p7"/>
        <w:shd w:val="clear" w:color="auto" w:fill="FFFFFF"/>
        <w:spacing w:before="0" w:beforeAutospacing="0" w:after="0" w:afterAutospacing="0"/>
        <w:ind w:left="720" w:hanging="360"/>
        <w:contextualSpacing/>
        <w:rPr>
          <w:color w:val="000000"/>
        </w:rPr>
      </w:pPr>
      <w:r w:rsidRPr="00F4181E">
        <w:rPr>
          <w:rStyle w:val="s4"/>
          <w:color w:val="000000"/>
        </w:rPr>
        <w:t>3.​ </w:t>
      </w:r>
      <w:r w:rsidRPr="00F4181E">
        <w:rPr>
          <w:color w:val="000000"/>
        </w:rPr>
        <w:t>Отправить на электронный адрес: ________________________________________</w:t>
      </w:r>
    </w:p>
    <w:p w:rsidR="007C7A39" w:rsidRPr="00F4181E" w:rsidRDefault="007C7A39" w:rsidP="007C7A39">
      <w:pPr>
        <w:pStyle w:val="p7"/>
        <w:shd w:val="clear" w:color="auto" w:fill="FFFFFF"/>
        <w:spacing w:before="0" w:beforeAutospacing="0" w:after="0" w:afterAutospacing="0"/>
        <w:ind w:left="720" w:hanging="360"/>
        <w:contextualSpacing/>
        <w:rPr>
          <w:color w:val="000000"/>
        </w:rPr>
      </w:pPr>
      <w:r w:rsidRPr="00F4181E">
        <w:rPr>
          <w:rStyle w:val="s4"/>
          <w:color w:val="000000"/>
        </w:rPr>
        <w:t>4.​ </w:t>
      </w:r>
      <w:r w:rsidRPr="00F4181E">
        <w:rPr>
          <w:color w:val="000000"/>
        </w:rPr>
        <w:t>Иной</w:t>
      </w:r>
      <w:r w:rsidR="00F255CC" w:rsidRPr="00F4181E">
        <w:rPr>
          <w:color w:val="000000"/>
        </w:rPr>
        <w:t>:________________________________________________________________</w:t>
      </w:r>
      <w:r w:rsidRPr="00F4181E">
        <w:rPr>
          <w:color w:val="000000"/>
        </w:rPr>
        <w:t xml:space="preserve"> </w:t>
      </w:r>
    </w:p>
    <w:p w:rsidR="007C7A39" w:rsidRPr="00F4181E" w:rsidRDefault="007C7A39" w:rsidP="007C7A39">
      <w:pPr>
        <w:pStyle w:val="p6"/>
        <w:shd w:val="clear" w:color="auto" w:fill="FFFFFF"/>
        <w:spacing w:before="0" w:beforeAutospacing="0" w:after="0" w:afterAutospacing="0"/>
      </w:pPr>
      <w:r w:rsidRPr="00F4181E">
        <w:rPr>
          <w:rStyle w:val="s10"/>
          <w:b/>
          <w:bCs/>
          <w:color w:val="000000"/>
        </w:rPr>
        <w:t>Выдано:</w:t>
      </w:r>
    </w:p>
    <w:p w:rsidR="007C7A39" w:rsidRPr="00F4181E" w:rsidRDefault="007C7A39" w:rsidP="007C7A39">
      <w:pPr>
        <w:pStyle w:val="p6"/>
        <w:shd w:val="clear" w:color="auto" w:fill="FFFFFF"/>
        <w:spacing w:before="0" w:beforeAutospacing="0" w:after="0" w:afterAutospacing="0"/>
        <w:rPr>
          <w:color w:val="000000"/>
        </w:rPr>
      </w:pPr>
      <w:r w:rsidRPr="00F4181E">
        <w:rPr>
          <w:rStyle w:val="s10"/>
          <w:b/>
          <w:bCs/>
          <w:color w:val="000000"/>
        </w:rPr>
        <w:t>Результат государственной (муниципальной) услуги:</w:t>
      </w:r>
    </w:p>
    <w:p w:rsidR="007C7A39" w:rsidRPr="00F4181E" w:rsidRDefault="007C7A39" w:rsidP="007C7A39">
      <w:pPr>
        <w:pStyle w:val="p6"/>
        <w:shd w:val="clear" w:color="auto" w:fill="FFFFFF"/>
        <w:spacing w:before="0" w:beforeAutospacing="0" w:after="0" w:afterAutospacing="0"/>
        <w:rPr>
          <w:color w:val="000000"/>
        </w:rPr>
      </w:pPr>
      <w:r w:rsidRPr="00F4181E">
        <w:rPr>
          <w:rStyle w:val="s10"/>
          <w:b/>
          <w:bCs/>
          <w:color w:val="000000"/>
        </w:rPr>
        <w:t>_____________________________________________________________________________</w:t>
      </w:r>
    </w:p>
    <w:p w:rsidR="007C7A39" w:rsidRPr="00F4181E" w:rsidRDefault="007C7A39" w:rsidP="007C7A39">
      <w:pPr>
        <w:pStyle w:val="p6"/>
        <w:shd w:val="clear" w:color="auto" w:fill="FFFFFF"/>
        <w:spacing w:before="0" w:beforeAutospacing="0" w:after="0" w:afterAutospacing="0"/>
        <w:rPr>
          <w:color w:val="000000"/>
        </w:rPr>
      </w:pPr>
      <w:r w:rsidRPr="00F4181E">
        <w:rPr>
          <w:color w:val="000000"/>
        </w:rPr>
        <w:t>Выдал: _______________________ ____________________ _____________________</w:t>
      </w:r>
    </w:p>
    <w:p w:rsidR="007C7A39" w:rsidRPr="00F4181E" w:rsidRDefault="007C7A39" w:rsidP="007C7A39">
      <w:pPr>
        <w:pStyle w:val="p6"/>
        <w:shd w:val="clear" w:color="auto" w:fill="FFFFFF"/>
        <w:spacing w:before="0" w:beforeAutospacing="0" w:after="0" w:afterAutospacing="0"/>
        <w:rPr>
          <w:color w:val="000000"/>
        </w:rPr>
      </w:pPr>
      <w:r w:rsidRPr="00F4181E">
        <w:rPr>
          <w:rStyle w:val="s2"/>
          <w:color w:val="000000"/>
        </w:rPr>
        <w:t>должность ФИО сотрудника подпись</w:t>
      </w:r>
    </w:p>
    <w:p w:rsidR="007C7A39" w:rsidRPr="00F4181E" w:rsidRDefault="007C7A39" w:rsidP="007C7A39">
      <w:pPr>
        <w:pStyle w:val="p6"/>
        <w:shd w:val="clear" w:color="auto" w:fill="FFFFFF"/>
        <w:spacing w:before="0" w:beforeAutospacing="0" w:after="0" w:afterAutospacing="0"/>
        <w:rPr>
          <w:color w:val="000000"/>
        </w:rPr>
      </w:pPr>
      <w:r w:rsidRPr="00F4181E">
        <w:rPr>
          <w:color w:val="000000"/>
        </w:rPr>
        <w:t>Получил _______________ ___________________</w:t>
      </w:r>
    </w:p>
    <w:p w:rsidR="007C7A39" w:rsidRPr="00F4181E" w:rsidRDefault="007C7A39" w:rsidP="007C7A39">
      <w:pPr>
        <w:pStyle w:val="p10"/>
        <w:shd w:val="clear" w:color="auto" w:fill="FFFFFF"/>
        <w:tabs>
          <w:tab w:val="left" w:pos="4305"/>
        </w:tabs>
        <w:spacing w:before="0" w:beforeAutospacing="0" w:after="0" w:afterAutospacing="0"/>
        <w:ind w:left="540"/>
        <w:contextualSpacing/>
        <w:rPr>
          <w:rStyle w:val="s5"/>
        </w:rPr>
      </w:pPr>
      <w:r w:rsidRPr="00F4181E">
        <w:rPr>
          <w:rStyle w:val="s5"/>
          <w:color w:val="000000"/>
        </w:rPr>
        <w:t>подпись дата</w:t>
      </w:r>
      <w:r w:rsidRPr="00F4181E">
        <w:rPr>
          <w:rStyle w:val="s5"/>
          <w:color w:val="000000"/>
        </w:rPr>
        <w:tab/>
      </w:r>
    </w:p>
    <w:p w:rsidR="00E66D37" w:rsidRPr="00E66D37" w:rsidRDefault="007C7A39" w:rsidP="005C0BD2">
      <w:pPr>
        <w:jc w:val="center"/>
        <w:rPr>
          <w:color w:val="000000"/>
          <w:spacing w:val="-6"/>
          <w:sz w:val="24"/>
          <w:szCs w:val="24"/>
        </w:rPr>
      </w:pPr>
      <w:r w:rsidRPr="00F4181E">
        <w:rPr>
          <w:color w:val="000000"/>
          <w:spacing w:val="-6"/>
          <w:sz w:val="24"/>
          <w:szCs w:val="24"/>
        </w:rPr>
        <w:br w:type="page"/>
      </w:r>
      <w:r w:rsidR="005C0BD2">
        <w:rPr>
          <w:color w:val="000000"/>
          <w:spacing w:val="-6"/>
          <w:sz w:val="24"/>
          <w:szCs w:val="24"/>
        </w:rPr>
        <w:lastRenderedPageBreak/>
        <w:t xml:space="preserve">                             </w:t>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5C0BD2">
        <w:rPr>
          <w:color w:val="000000"/>
          <w:spacing w:val="-6"/>
          <w:sz w:val="24"/>
          <w:szCs w:val="24"/>
        </w:rPr>
        <w:tab/>
      </w:r>
      <w:r w:rsidR="00E66D37" w:rsidRPr="00E66D37">
        <w:rPr>
          <w:color w:val="000000"/>
          <w:spacing w:val="-6"/>
          <w:sz w:val="24"/>
          <w:szCs w:val="24"/>
        </w:rPr>
        <w:t>Приложение №6</w:t>
      </w:r>
    </w:p>
    <w:p w:rsidR="00E66D37" w:rsidRPr="00E66D37" w:rsidRDefault="00BF2DAE" w:rsidP="00E66D37">
      <w:pPr>
        <w:jc w:val="right"/>
        <w:rPr>
          <w:color w:val="000000"/>
          <w:spacing w:val="-6"/>
          <w:sz w:val="24"/>
          <w:szCs w:val="24"/>
        </w:rPr>
      </w:pPr>
      <w:r>
        <w:rPr>
          <w:color w:val="000000"/>
          <w:spacing w:val="-6"/>
          <w:sz w:val="24"/>
          <w:szCs w:val="24"/>
        </w:rPr>
        <w:t>к а</w:t>
      </w:r>
      <w:r w:rsidR="00E66D37" w:rsidRPr="00E66D37">
        <w:rPr>
          <w:color w:val="000000"/>
          <w:spacing w:val="-6"/>
          <w:sz w:val="24"/>
          <w:szCs w:val="24"/>
        </w:rPr>
        <w:t xml:space="preserve">дминистративному регламенту </w:t>
      </w:r>
    </w:p>
    <w:p w:rsidR="00D032B0" w:rsidRDefault="00E66D37" w:rsidP="00884D6D">
      <w:pPr>
        <w:jc w:val="right"/>
        <w:rPr>
          <w:color w:val="000000"/>
          <w:spacing w:val="-6"/>
          <w:sz w:val="24"/>
          <w:szCs w:val="24"/>
        </w:rPr>
      </w:pPr>
      <w:r w:rsidRPr="00E66D37">
        <w:rPr>
          <w:color w:val="000000"/>
          <w:spacing w:val="-6"/>
          <w:sz w:val="24"/>
          <w:szCs w:val="24"/>
        </w:rPr>
        <w:t>предоставления муниципальной услуги</w:t>
      </w:r>
    </w:p>
    <w:p w:rsidR="00884D6D" w:rsidRPr="00884D6D" w:rsidRDefault="00884D6D" w:rsidP="00884D6D">
      <w:pPr>
        <w:jc w:val="right"/>
        <w:rPr>
          <w:color w:val="000000"/>
          <w:spacing w:val="-6"/>
          <w:sz w:val="24"/>
          <w:szCs w:val="24"/>
        </w:rPr>
      </w:pPr>
      <w:r w:rsidRPr="00884D6D">
        <w:t xml:space="preserve"> </w:t>
      </w:r>
      <w:r>
        <w:t>«</w:t>
      </w:r>
      <w:r w:rsidRPr="00884D6D">
        <w:rPr>
          <w:color w:val="000000"/>
          <w:spacing w:val="-6"/>
          <w:sz w:val="24"/>
          <w:szCs w:val="24"/>
        </w:rPr>
        <w:t>Выдача разрешения</w:t>
      </w:r>
    </w:p>
    <w:p w:rsidR="00884D6D" w:rsidRPr="00884D6D" w:rsidRDefault="00884D6D" w:rsidP="00884D6D">
      <w:pPr>
        <w:jc w:val="right"/>
        <w:rPr>
          <w:color w:val="000000"/>
          <w:spacing w:val="-6"/>
          <w:sz w:val="24"/>
          <w:szCs w:val="24"/>
        </w:rPr>
      </w:pPr>
      <w:r w:rsidRPr="00884D6D">
        <w:rPr>
          <w:color w:val="000000"/>
          <w:spacing w:val="-6"/>
          <w:sz w:val="24"/>
          <w:szCs w:val="24"/>
        </w:rPr>
        <w:t xml:space="preserve">на выполнение </w:t>
      </w:r>
      <w:proofErr w:type="gramStart"/>
      <w:r w:rsidRPr="00884D6D">
        <w:rPr>
          <w:color w:val="000000"/>
          <w:spacing w:val="-6"/>
          <w:sz w:val="24"/>
          <w:szCs w:val="24"/>
        </w:rPr>
        <w:t>авиационных</w:t>
      </w:r>
      <w:proofErr w:type="gramEnd"/>
    </w:p>
    <w:p w:rsidR="00884D6D" w:rsidRPr="00884D6D" w:rsidRDefault="00884D6D" w:rsidP="00884D6D">
      <w:pPr>
        <w:jc w:val="right"/>
        <w:rPr>
          <w:color w:val="000000"/>
          <w:spacing w:val="-6"/>
          <w:sz w:val="24"/>
          <w:szCs w:val="24"/>
        </w:rPr>
      </w:pPr>
      <w:r w:rsidRPr="00884D6D">
        <w:rPr>
          <w:color w:val="000000"/>
          <w:spacing w:val="-6"/>
          <w:sz w:val="24"/>
          <w:szCs w:val="24"/>
        </w:rPr>
        <w:t>работ, парашютных прыжков,</w:t>
      </w:r>
    </w:p>
    <w:p w:rsidR="00884D6D" w:rsidRPr="00884D6D" w:rsidRDefault="00884D6D" w:rsidP="00884D6D">
      <w:pPr>
        <w:jc w:val="right"/>
        <w:rPr>
          <w:color w:val="000000"/>
          <w:spacing w:val="-6"/>
          <w:sz w:val="24"/>
          <w:szCs w:val="24"/>
        </w:rPr>
      </w:pPr>
      <w:r w:rsidRPr="00884D6D">
        <w:rPr>
          <w:color w:val="000000"/>
          <w:spacing w:val="-6"/>
          <w:sz w:val="24"/>
          <w:szCs w:val="24"/>
        </w:rPr>
        <w:t>демонстрационных полетов</w:t>
      </w:r>
    </w:p>
    <w:p w:rsidR="005B16E5" w:rsidRPr="005B16E5" w:rsidRDefault="00884D6D" w:rsidP="005B16E5">
      <w:pPr>
        <w:jc w:val="right"/>
        <w:rPr>
          <w:color w:val="000000"/>
          <w:spacing w:val="-6"/>
          <w:sz w:val="24"/>
          <w:szCs w:val="24"/>
        </w:rPr>
      </w:pPr>
      <w:r w:rsidRPr="00884D6D">
        <w:rPr>
          <w:color w:val="000000"/>
          <w:spacing w:val="-6"/>
          <w:sz w:val="24"/>
          <w:szCs w:val="24"/>
        </w:rPr>
        <w:t>воздушных судов,</w:t>
      </w:r>
      <w:r w:rsidR="005B16E5" w:rsidRPr="005B16E5">
        <w:t xml:space="preserve"> </w:t>
      </w:r>
      <w:r w:rsidR="005B16E5" w:rsidRPr="005B16E5">
        <w:rPr>
          <w:color w:val="000000"/>
          <w:spacing w:val="-6"/>
          <w:sz w:val="24"/>
          <w:szCs w:val="24"/>
        </w:rPr>
        <w:t xml:space="preserve">  полетов</w:t>
      </w:r>
    </w:p>
    <w:p w:rsidR="00077F42" w:rsidRDefault="005B16E5" w:rsidP="005B16E5">
      <w:pPr>
        <w:jc w:val="right"/>
        <w:rPr>
          <w:color w:val="000000"/>
          <w:spacing w:val="-6"/>
          <w:sz w:val="24"/>
          <w:szCs w:val="24"/>
        </w:rPr>
      </w:pPr>
      <w:r w:rsidRPr="005B16E5">
        <w:rPr>
          <w:color w:val="000000"/>
          <w:spacing w:val="-6"/>
          <w:sz w:val="24"/>
          <w:szCs w:val="24"/>
        </w:rPr>
        <w:t xml:space="preserve">                                                                  </w:t>
      </w:r>
      <w:r w:rsidRPr="005B16E5">
        <w:rPr>
          <w:color w:val="000000"/>
          <w:spacing w:val="-6"/>
          <w:sz w:val="24"/>
          <w:szCs w:val="24"/>
        </w:rPr>
        <w:tab/>
      </w:r>
      <w:r w:rsidRPr="005B16E5">
        <w:rPr>
          <w:color w:val="000000"/>
          <w:spacing w:val="-6"/>
          <w:sz w:val="24"/>
          <w:szCs w:val="24"/>
        </w:rPr>
        <w:tab/>
      </w:r>
      <w:proofErr w:type="gramStart"/>
      <w:r w:rsidRPr="005B16E5">
        <w:rPr>
          <w:color w:val="000000"/>
          <w:spacing w:val="-6"/>
          <w:sz w:val="24"/>
          <w:szCs w:val="24"/>
        </w:rPr>
        <w:t xml:space="preserve">беспилотных  воздушных судов (за исключением </w:t>
      </w:r>
      <w:proofErr w:type="spellStart"/>
      <w:r w:rsidRPr="005B16E5">
        <w:rPr>
          <w:color w:val="000000"/>
          <w:spacing w:val="-6"/>
          <w:sz w:val="24"/>
          <w:szCs w:val="24"/>
        </w:rPr>
        <w:t>полетов</w:t>
      </w:r>
      <w:proofErr w:type="spellEnd"/>
      <w:r w:rsidRPr="005B16E5">
        <w:rPr>
          <w:color w:val="000000"/>
          <w:spacing w:val="-6"/>
          <w:sz w:val="24"/>
          <w:szCs w:val="24"/>
        </w:rPr>
        <w:t xml:space="preserve"> беспилотных воздушных судов с максимальной</w:t>
      </w:r>
      <w:proofErr w:type="gramEnd"/>
    </w:p>
    <w:p w:rsidR="00884D6D" w:rsidRPr="00884D6D" w:rsidRDefault="005B16E5" w:rsidP="005B16E5">
      <w:pPr>
        <w:jc w:val="right"/>
        <w:rPr>
          <w:color w:val="000000"/>
          <w:spacing w:val="-6"/>
          <w:sz w:val="24"/>
          <w:szCs w:val="24"/>
        </w:rPr>
      </w:pPr>
      <w:r w:rsidRPr="005B16E5">
        <w:rPr>
          <w:color w:val="000000"/>
          <w:spacing w:val="-6"/>
          <w:sz w:val="24"/>
          <w:szCs w:val="24"/>
        </w:rPr>
        <w:t xml:space="preserve"> </w:t>
      </w:r>
      <w:proofErr w:type="spellStart"/>
      <w:r w:rsidRPr="005B16E5">
        <w:rPr>
          <w:color w:val="000000"/>
          <w:spacing w:val="-6"/>
          <w:sz w:val="24"/>
          <w:szCs w:val="24"/>
        </w:rPr>
        <w:t>взлетной</w:t>
      </w:r>
      <w:proofErr w:type="spellEnd"/>
      <w:r w:rsidRPr="005B16E5">
        <w:rPr>
          <w:color w:val="000000"/>
          <w:spacing w:val="-6"/>
          <w:sz w:val="24"/>
          <w:szCs w:val="24"/>
        </w:rPr>
        <w:t xml:space="preserve"> массой менее 0.</w:t>
      </w:r>
      <w:r w:rsidR="001B4A0F">
        <w:rPr>
          <w:color w:val="000000"/>
          <w:spacing w:val="-6"/>
          <w:sz w:val="24"/>
          <w:szCs w:val="24"/>
        </w:rPr>
        <w:t>1</w:t>
      </w:r>
      <w:r w:rsidRPr="005B16E5">
        <w:rPr>
          <w:color w:val="000000"/>
          <w:spacing w:val="-6"/>
          <w:sz w:val="24"/>
          <w:szCs w:val="24"/>
        </w:rPr>
        <w:t>5 кг)</w:t>
      </w:r>
      <w:proofErr w:type="gramStart"/>
      <w:r>
        <w:rPr>
          <w:color w:val="000000"/>
          <w:spacing w:val="-6"/>
          <w:sz w:val="24"/>
          <w:szCs w:val="24"/>
        </w:rPr>
        <w:t xml:space="preserve"> </w:t>
      </w:r>
      <w:r w:rsidR="00884D6D" w:rsidRPr="00884D6D">
        <w:rPr>
          <w:color w:val="000000"/>
          <w:spacing w:val="-6"/>
          <w:sz w:val="24"/>
          <w:szCs w:val="24"/>
        </w:rPr>
        <w:t>,</w:t>
      </w:r>
      <w:proofErr w:type="gramEnd"/>
      <w:r w:rsidR="00884D6D" w:rsidRPr="00884D6D">
        <w:rPr>
          <w:color w:val="000000"/>
          <w:spacing w:val="-6"/>
          <w:sz w:val="24"/>
          <w:szCs w:val="24"/>
        </w:rPr>
        <w:t xml:space="preserve"> </w:t>
      </w:r>
      <w:proofErr w:type="spellStart"/>
      <w:r w:rsidR="00884D6D" w:rsidRPr="00884D6D">
        <w:rPr>
          <w:color w:val="000000"/>
          <w:spacing w:val="-6"/>
          <w:sz w:val="24"/>
          <w:szCs w:val="24"/>
        </w:rPr>
        <w:t>подъемов</w:t>
      </w:r>
      <w:proofErr w:type="spellEnd"/>
      <w:r w:rsidR="00884D6D" w:rsidRPr="00884D6D">
        <w:rPr>
          <w:color w:val="000000"/>
          <w:spacing w:val="-6"/>
          <w:sz w:val="24"/>
          <w:szCs w:val="24"/>
        </w:rPr>
        <w:t xml:space="preserve"> привязных</w:t>
      </w:r>
    </w:p>
    <w:p w:rsidR="00884D6D" w:rsidRPr="00884D6D" w:rsidRDefault="00884D6D" w:rsidP="00884D6D">
      <w:pPr>
        <w:jc w:val="right"/>
        <w:rPr>
          <w:color w:val="000000"/>
          <w:spacing w:val="-6"/>
          <w:sz w:val="24"/>
          <w:szCs w:val="24"/>
        </w:rPr>
      </w:pPr>
      <w:r w:rsidRPr="00884D6D">
        <w:rPr>
          <w:color w:val="000000"/>
          <w:spacing w:val="-6"/>
          <w:sz w:val="24"/>
          <w:szCs w:val="24"/>
        </w:rPr>
        <w:t>аэростатов над населенными пунктами, а также</w:t>
      </w:r>
    </w:p>
    <w:p w:rsidR="00884D6D" w:rsidRPr="00884D6D" w:rsidRDefault="00884D6D" w:rsidP="00884D6D">
      <w:pPr>
        <w:jc w:val="right"/>
        <w:rPr>
          <w:color w:val="000000"/>
          <w:spacing w:val="-6"/>
          <w:sz w:val="24"/>
          <w:szCs w:val="24"/>
        </w:rPr>
      </w:pPr>
      <w:r w:rsidRPr="00884D6D">
        <w:rPr>
          <w:color w:val="000000"/>
          <w:spacing w:val="-6"/>
          <w:sz w:val="24"/>
          <w:szCs w:val="24"/>
        </w:rPr>
        <w:t xml:space="preserve">посадки (взлета) </w:t>
      </w:r>
      <w:proofErr w:type="gramStart"/>
      <w:r w:rsidRPr="00884D6D">
        <w:rPr>
          <w:color w:val="000000"/>
          <w:spacing w:val="-6"/>
          <w:sz w:val="24"/>
          <w:szCs w:val="24"/>
        </w:rPr>
        <w:t>на</w:t>
      </w:r>
      <w:proofErr w:type="gramEnd"/>
      <w:r w:rsidRPr="00884D6D">
        <w:rPr>
          <w:color w:val="000000"/>
          <w:spacing w:val="-6"/>
          <w:sz w:val="24"/>
          <w:szCs w:val="24"/>
        </w:rPr>
        <w:t xml:space="preserve"> расположенные</w:t>
      </w:r>
    </w:p>
    <w:p w:rsidR="00884D6D" w:rsidRPr="00884D6D" w:rsidRDefault="00884D6D" w:rsidP="00884D6D">
      <w:pPr>
        <w:jc w:val="right"/>
        <w:rPr>
          <w:color w:val="000000"/>
          <w:spacing w:val="-6"/>
          <w:sz w:val="24"/>
          <w:szCs w:val="24"/>
        </w:rPr>
      </w:pPr>
      <w:r w:rsidRPr="00884D6D">
        <w:rPr>
          <w:color w:val="000000"/>
          <w:spacing w:val="-6"/>
          <w:sz w:val="24"/>
          <w:szCs w:val="24"/>
        </w:rPr>
        <w:t>в границах населенных пунктов площадки, сведения</w:t>
      </w:r>
    </w:p>
    <w:p w:rsidR="00884D6D" w:rsidRPr="00884D6D" w:rsidRDefault="00884D6D" w:rsidP="00884D6D">
      <w:pPr>
        <w:jc w:val="right"/>
        <w:rPr>
          <w:color w:val="000000"/>
          <w:spacing w:val="-6"/>
          <w:sz w:val="24"/>
          <w:szCs w:val="24"/>
        </w:rPr>
      </w:pPr>
      <w:r w:rsidRPr="00884D6D">
        <w:rPr>
          <w:color w:val="000000"/>
          <w:spacing w:val="-6"/>
          <w:sz w:val="24"/>
          <w:szCs w:val="24"/>
        </w:rPr>
        <w:t xml:space="preserve"> о которых не опубликованы в</w:t>
      </w:r>
    </w:p>
    <w:p w:rsidR="00E66D37" w:rsidRDefault="00884D6D" w:rsidP="00884D6D">
      <w:pPr>
        <w:jc w:val="right"/>
        <w:rPr>
          <w:color w:val="000000"/>
          <w:spacing w:val="-6"/>
          <w:sz w:val="24"/>
          <w:szCs w:val="24"/>
        </w:rPr>
      </w:pPr>
      <w:r w:rsidRPr="00884D6D">
        <w:rPr>
          <w:color w:val="000000"/>
          <w:spacing w:val="-6"/>
          <w:sz w:val="24"/>
          <w:szCs w:val="24"/>
        </w:rPr>
        <w:t xml:space="preserve"> </w:t>
      </w:r>
      <w:proofErr w:type="gramStart"/>
      <w:r w:rsidRPr="00884D6D">
        <w:rPr>
          <w:color w:val="000000"/>
          <w:spacing w:val="-6"/>
          <w:sz w:val="24"/>
          <w:szCs w:val="24"/>
        </w:rPr>
        <w:t>документах</w:t>
      </w:r>
      <w:proofErr w:type="gramEnd"/>
      <w:r w:rsidRPr="00884D6D">
        <w:rPr>
          <w:color w:val="000000"/>
          <w:spacing w:val="-6"/>
          <w:sz w:val="24"/>
          <w:szCs w:val="24"/>
        </w:rPr>
        <w:t xml:space="preserve"> аэронавигационной информации»</w:t>
      </w:r>
    </w:p>
    <w:p w:rsidR="00884D6D" w:rsidRPr="00E66D37" w:rsidRDefault="00884D6D" w:rsidP="00884D6D">
      <w:pPr>
        <w:jc w:val="right"/>
        <w:rPr>
          <w:color w:val="000000"/>
          <w:spacing w:val="-6"/>
          <w:sz w:val="24"/>
          <w:szCs w:val="24"/>
        </w:rPr>
      </w:pPr>
    </w:p>
    <w:p w:rsidR="007C7A39" w:rsidRPr="00F4181E" w:rsidRDefault="007C7A39" w:rsidP="007C7A39">
      <w:pPr>
        <w:tabs>
          <w:tab w:val="left" w:pos="851"/>
        </w:tabs>
        <w:jc w:val="center"/>
        <w:rPr>
          <w:b/>
          <w:color w:val="000000"/>
          <w:sz w:val="24"/>
          <w:szCs w:val="24"/>
        </w:rPr>
      </w:pPr>
      <w:r w:rsidRPr="00F4181E">
        <w:rPr>
          <w:b/>
          <w:color w:val="000000"/>
          <w:sz w:val="24"/>
          <w:szCs w:val="24"/>
        </w:rPr>
        <w:t xml:space="preserve">Форма жалобы </w:t>
      </w:r>
    </w:p>
    <w:p w:rsidR="00366F9B" w:rsidRDefault="007C7A39" w:rsidP="001F42EC">
      <w:pPr>
        <w:tabs>
          <w:tab w:val="left" w:pos="851"/>
        </w:tabs>
        <w:jc w:val="center"/>
        <w:rPr>
          <w:b/>
          <w:color w:val="000000"/>
          <w:sz w:val="24"/>
          <w:szCs w:val="24"/>
        </w:rPr>
      </w:pPr>
      <w:r w:rsidRPr="00F4181E">
        <w:rPr>
          <w:b/>
          <w:color w:val="000000"/>
          <w:sz w:val="24"/>
          <w:szCs w:val="24"/>
        </w:rPr>
        <w:t xml:space="preserve">на действия (бездействие) Администрации </w:t>
      </w:r>
      <w:r w:rsidR="001F42EC" w:rsidRPr="00F4181E">
        <w:rPr>
          <w:b/>
          <w:color w:val="000000"/>
          <w:sz w:val="24"/>
          <w:szCs w:val="24"/>
        </w:rPr>
        <w:t>муниципального образования</w:t>
      </w:r>
    </w:p>
    <w:p w:rsidR="007C7A39" w:rsidRPr="00F4181E" w:rsidRDefault="007C7A39" w:rsidP="001F42EC">
      <w:pPr>
        <w:tabs>
          <w:tab w:val="left" w:pos="851"/>
        </w:tabs>
        <w:jc w:val="center"/>
        <w:rPr>
          <w:b/>
          <w:color w:val="000000"/>
          <w:sz w:val="24"/>
          <w:szCs w:val="24"/>
        </w:rPr>
      </w:pPr>
      <w:r w:rsidRPr="00F4181E">
        <w:rPr>
          <w:b/>
          <w:color w:val="000000"/>
          <w:sz w:val="24"/>
          <w:szCs w:val="24"/>
        </w:rPr>
        <w:t xml:space="preserve"> «</w:t>
      </w:r>
      <w:r w:rsidR="00234F07">
        <w:rPr>
          <w:b/>
          <w:color w:val="000000"/>
          <w:sz w:val="24"/>
          <w:szCs w:val="24"/>
        </w:rPr>
        <w:t xml:space="preserve">Муниципальный округ </w:t>
      </w:r>
      <w:r w:rsidR="008E3364">
        <w:rPr>
          <w:b/>
          <w:color w:val="000000"/>
          <w:sz w:val="24"/>
          <w:szCs w:val="24"/>
        </w:rPr>
        <w:t>Вавожский район</w:t>
      </w:r>
      <w:r w:rsidR="00234F07">
        <w:rPr>
          <w:b/>
          <w:color w:val="000000"/>
          <w:sz w:val="24"/>
          <w:szCs w:val="24"/>
        </w:rPr>
        <w:t xml:space="preserve"> Удмуртской Республики</w:t>
      </w:r>
      <w:r w:rsidRPr="00F4181E">
        <w:rPr>
          <w:b/>
          <w:color w:val="000000"/>
          <w:sz w:val="24"/>
          <w:szCs w:val="24"/>
        </w:rPr>
        <w:t xml:space="preserve">», </w:t>
      </w:r>
      <w:r w:rsidR="001F42EC" w:rsidRPr="00F4181E">
        <w:rPr>
          <w:b/>
          <w:color w:val="000000"/>
          <w:sz w:val="24"/>
          <w:szCs w:val="24"/>
        </w:rPr>
        <w:t xml:space="preserve"> </w:t>
      </w:r>
      <w:r w:rsidR="001E4591" w:rsidRPr="00F4181E">
        <w:rPr>
          <w:b/>
          <w:color w:val="000000"/>
          <w:sz w:val="24"/>
          <w:szCs w:val="24"/>
        </w:rPr>
        <w:t>МФЦ  и их</w:t>
      </w:r>
      <w:r w:rsidRPr="00F4181E">
        <w:rPr>
          <w:b/>
          <w:color w:val="000000"/>
          <w:sz w:val="24"/>
          <w:szCs w:val="24"/>
        </w:rPr>
        <w:t xml:space="preserve"> должностных лиц при предоставлении</w:t>
      </w:r>
      <w:r w:rsidR="00234F07">
        <w:rPr>
          <w:b/>
          <w:color w:val="000000"/>
          <w:sz w:val="24"/>
          <w:szCs w:val="24"/>
        </w:rPr>
        <w:t xml:space="preserve"> </w:t>
      </w:r>
      <w:r w:rsidRPr="00F4181E">
        <w:rPr>
          <w:b/>
          <w:color w:val="000000"/>
          <w:sz w:val="24"/>
          <w:szCs w:val="24"/>
        </w:rPr>
        <w:t>муниципальной услуги</w:t>
      </w:r>
    </w:p>
    <w:p w:rsidR="007C7A39" w:rsidRPr="00F4181E" w:rsidRDefault="007C7A39" w:rsidP="007C7A39">
      <w:pPr>
        <w:jc w:val="center"/>
        <w:rPr>
          <w:b/>
          <w:color w:val="000000"/>
          <w:spacing w:val="-6"/>
          <w:sz w:val="24"/>
          <w:szCs w:val="24"/>
        </w:rPr>
      </w:pPr>
    </w:p>
    <w:p w:rsidR="00234F07" w:rsidRDefault="007C7A39" w:rsidP="007C7A39">
      <w:pPr>
        <w:pStyle w:val="211"/>
        <w:jc w:val="right"/>
        <w:rPr>
          <w:rFonts w:ascii="Times New Roman" w:hAnsi="Times New Roman"/>
          <w:sz w:val="24"/>
          <w:szCs w:val="24"/>
        </w:rPr>
      </w:pPr>
      <w:r w:rsidRPr="00F4181E">
        <w:rPr>
          <w:rFonts w:ascii="Times New Roman" w:hAnsi="Times New Roman"/>
          <w:sz w:val="24"/>
          <w:szCs w:val="24"/>
        </w:rPr>
        <w:t xml:space="preserve">Главе муниципального образования </w:t>
      </w:r>
    </w:p>
    <w:p w:rsidR="00234F07" w:rsidRDefault="007C7A39" w:rsidP="007C7A39">
      <w:pPr>
        <w:pStyle w:val="211"/>
        <w:jc w:val="right"/>
        <w:rPr>
          <w:rFonts w:ascii="Times New Roman" w:hAnsi="Times New Roman"/>
          <w:sz w:val="24"/>
          <w:szCs w:val="24"/>
        </w:rPr>
      </w:pPr>
      <w:r w:rsidRPr="00F4181E">
        <w:rPr>
          <w:rFonts w:ascii="Times New Roman" w:hAnsi="Times New Roman"/>
          <w:sz w:val="24"/>
          <w:szCs w:val="24"/>
        </w:rPr>
        <w:t>«</w:t>
      </w:r>
      <w:r w:rsidR="00234F07">
        <w:rPr>
          <w:rFonts w:ascii="Times New Roman" w:hAnsi="Times New Roman"/>
          <w:sz w:val="24"/>
          <w:szCs w:val="24"/>
        </w:rPr>
        <w:t xml:space="preserve">Муниципальный округ </w:t>
      </w:r>
      <w:r w:rsidR="008E3364">
        <w:rPr>
          <w:rFonts w:ascii="Times New Roman" w:hAnsi="Times New Roman"/>
          <w:sz w:val="24"/>
          <w:szCs w:val="24"/>
        </w:rPr>
        <w:t>Вавожский район</w:t>
      </w:r>
    </w:p>
    <w:p w:rsidR="007C7A39" w:rsidRPr="00F4181E" w:rsidRDefault="00234F07" w:rsidP="007C7A39">
      <w:pPr>
        <w:pStyle w:val="211"/>
        <w:jc w:val="right"/>
        <w:rPr>
          <w:rFonts w:ascii="Times New Roman" w:hAnsi="Times New Roman"/>
          <w:sz w:val="24"/>
          <w:szCs w:val="24"/>
        </w:rPr>
      </w:pPr>
      <w:r>
        <w:rPr>
          <w:rFonts w:ascii="Times New Roman" w:hAnsi="Times New Roman"/>
          <w:sz w:val="24"/>
          <w:szCs w:val="24"/>
        </w:rPr>
        <w:t>Удмуртской Республики</w:t>
      </w:r>
      <w:r w:rsidR="007C7A39" w:rsidRPr="00F4181E">
        <w:rPr>
          <w:rFonts w:ascii="Times New Roman" w:hAnsi="Times New Roman"/>
          <w:sz w:val="24"/>
          <w:szCs w:val="24"/>
        </w:rPr>
        <w:t>»</w:t>
      </w:r>
      <w:r w:rsidR="001E4591" w:rsidRPr="00F4181E">
        <w:rPr>
          <w:rFonts w:ascii="Times New Roman" w:hAnsi="Times New Roman"/>
          <w:sz w:val="24"/>
          <w:szCs w:val="24"/>
        </w:rPr>
        <w:t>, директору МФЦ</w:t>
      </w:r>
    </w:p>
    <w:p w:rsidR="007C7A39" w:rsidRPr="00F4181E" w:rsidRDefault="007C7A39" w:rsidP="007C7A39">
      <w:pPr>
        <w:pStyle w:val="211"/>
        <w:jc w:val="right"/>
        <w:rPr>
          <w:rFonts w:ascii="Times New Roman" w:hAnsi="Times New Roman"/>
          <w:sz w:val="24"/>
          <w:szCs w:val="24"/>
        </w:rPr>
      </w:pPr>
      <w:r w:rsidRPr="00F4181E">
        <w:rPr>
          <w:rFonts w:ascii="Times New Roman" w:hAnsi="Times New Roman"/>
          <w:sz w:val="24"/>
          <w:szCs w:val="24"/>
        </w:rPr>
        <w:t>_____________________________________________</w:t>
      </w:r>
    </w:p>
    <w:p w:rsidR="007C7A39" w:rsidRPr="00F4181E" w:rsidRDefault="007C7A39" w:rsidP="007C7A39">
      <w:pPr>
        <w:pStyle w:val="211"/>
        <w:jc w:val="right"/>
        <w:rPr>
          <w:rFonts w:ascii="Times New Roman" w:hAnsi="Times New Roman"/>
          <w:sz w:val="24"/>
          <w:szCs w:val="24"/>
        </w:rPr>
      </w:pPr>
    </w:p>
    <w:p w:rsidR="007C7A39" w:rsidRPr="00F4181E" w:rsidRDefault="001F42EC"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о</w:t>
      </w:r>
      <w:r w:rsidR="007C7A39" w:rsidRPr="00F4181E">
        <w:rPr>
          <w:rFonts w:ascii="Times New Roman" w:hAnsi="Times New Roman" w:cs="Times New Roman"/>
          <w:sz w:val="24"/>
          <w:szCs w:val="24"/>
        </w:rPr>
        <w:t>т __________________________________________</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 xml:space="preserve">                                                                                    (ФИО)</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tabs>
          <w:tab w:val="left" w:pos="4452"/>
        </w:tabs>
        <w:jc w:val="right"/>
        <w:rPr>
          <w:rFonts w:ascii="Times New Roman" w:hAnsi="Times New Roman" w:cs="Times New Roman"/>
          <w:sz w:val="24"/>
          <w:szCs w:val="24"/>
        </w:rPr>
      </w:pP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 xml:space="preserve">                                                                                       реквизиты документа, удостоверяющего личность</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 xml:space="preserve">     _____________________________________________ </w:t>
      </w:r>
    </w:p>
    <w:p w:rsidR="007C7A39" w:rsidRPr="00F4181E" w:rsidRDefault="007C7A39" w:rsidP="007C7A39">
      <w:pPr>
        <w:pStyle w:val="a6"/>
        <w:tabs>
          <w:tab w:val="left" w:pos="4452"/>
        </w:tabs>
        <w:jc w:val="center"/>
        <w:rPr>
          <w:rFonts w:ascii="Times New Roman" w:hAnsi="Times New Roman" w:cs="Times New Roman"/>
          <w:sz w:val="20"/>
          <w:szCs w:val="20"/>
        </w:rPr>
      </w:pPr>
      <w:r w:rsidRPr="00F4181E">
        <w:rPr>
          <w:rFonts w:ascii="Times New Roman" w:hAnsi="Times New Roman" w:cs="Times New Roman"/>
          <w:sz w:val="20"/>
          <w:szCs w:val="20"/>
        </w:rPr>
        <w:tab/>
        <w:t>(Адрес места жительства)</w:t>
      </w:r>
    </w:p>
    <w:p w:rsidR="007C7A39" w:rsidRPr="00F4181E" w:rsidRDefault="007C7A39" w:rsidP="007C7A39">
      <w:pPr>
        <w:pStyle w:val="a6"/>
        <w:tabs>
          <w:tab w:val="left" w:pos="4452"/>
        </w:tabs>
        <w:jc w:val="right"/>
        <w:rPr>
          <w:rFonts w:ascii="Times New Roman" w:hAnsi="Times New Roman" w:cs="Times New Roman"/>
          <w:sz w:val="24"/>
          <w:szCs w:val="24"/>
        </w:rPr>
      </w:pPr>
      <w:r w:rsidRPr="00F4181E">
        <w:rPr>
          <w:rFonts w:ascii="Times New Roman" w:hAnsi="Times New Roman" w:cs="Times New Roman"/>
          <w:sz w:val="24"/>
          <w:szCs w:val="24"/>
        </w:rPr>
        <w:t>_____________________________________________</w:t>
      </w:r>
    </w:p>
    <w:p w:rsidR="007C7A39" w:rsidRPr="00F4181E" w:rsidRDefault="007C7A39" w:rsidP="007C7A39">
      <w:pPr>
        <w:pStyle w:val="a6"/>
        <w:ind w:left="4248" w:firstLine="708"/>
        <w:jc w:val="center"/>
        <w:rPr>
          <w:rFonts w:ascii="Times New Roman" w:hAnsi="Times New Roman" w:cs="Times New Roman"/>
          <w:b/>
          <w:sz w:val="20"/>
          <w:szCs w:val="20"/>
        </w:rPr>
      </w:pPr>
      <w:r w:rsidRPr="00F4181E">
        <w:rPr>
          <w:rFonts w:ascii="Times New Roman" w:hAnsi="Times New Roman" w:cs="Times New Roman"/>
          <w:sz w:val="20"/>
          <w:szCs w:val="20"/>
        </w:rPr>
        <w:t xml:space="preserve"> (контактный телефон, </w:t>
      </w:r>
      <w:r w:rsidRPr="00F4181E">
        <w:rPr>
          <w:rFonts w:ascii="Times New Roman" w:hAnsi="Times New Roman" w:cs="Times New Roman"/>
          <w:sz w:val="20"/>
          <w:szCs w:val="20"/>
          <w:lang w:val="en-US"/>
        </w:rPr>
        <w:t>e</w:t>
      </w:r>
      <w:r w:rsidRPr="00F4181E">
        <w:rPr>
          <w:rFonts w:ascii="Times New Roman" w:hAnsi="Times New Roman" w:cs="Times New Roman"/>
          <w:sz w:val="20"/>
          <w:szCs w:val="20"/>
        </w:rPr>
        <w:t>-</w:t>
      </w:r>
      <w:r w:rsidRPr="00F4181E">
        <w:rPr>
          <w:rFonts w:ascii="Times New Roman" w:hAnsi="Times New Roman" w:cs="Times New Roman"/>
          <w:sz w:val="20"/>
          <w:szCs w:val="20"/>
          <w:lang w:val="en-US"/>
        </w:rPr>
        <w:t>mail</w:t>
      </w:r>
      <w:r w:rsidRPr="00F4181E">
        <w:rPr>
          <w:rFonts w:ascii="Times New Roman" w:hAnsi="Times New Roman" w:cs="Times New Roman"/>
          <w:sz w:val="20"/>
          <w:szCs w:val="20"/>
        </w:rPr>
        <w:t>)</w:t>
      </w:r>
    </w:p>
    <w:p w:rsidR="007C7A39" w:rsidRPr="00F4181E" w:rsidRDefault="007C7A39" w:rsidP="007C7A39">
      <w:pPr>
        <w:pStyle w:val="211"/>
        <w:ind w:firstLine="444"/>
        <w:jc w:val="center"/>
        <w:rPr>
          <w:rFonts w:ascii="Times New Roman" w:hAnsi="Times New Roman"/>
          <w:b/>
          <w:sz w:val="24"/>
          <w:szCs w:val="24"/>
        </w:rPr>
      </w:pPr>
    </w:p>
    <w:p w:rsidR="007C7A39" w:rsidRPr="00F4181E" w:rsidRDefault="007C7A39" w:rsidP="007C7A39">
      <w:pPr>
        <w:jc w:val="center"/>
        <w:rPr>
          <w:b/>
          <w:sz w:val="24"/>
          <w:szCs w:val="24"/>
        </w:rPr>
      </w:pPr>
      <w:r w:rsidRPr="00F4181E">
        <w:rPr>
          <w:b/>
          <w:sz w:val="24"/>
          <w:szCs w:val="24"/>
        </w:rPr>
        <w:t>ЖАЛОБА</w:t>
      </w:r>
    </w:p>
    <w:p w:rsidR="007C7A39" w:rsidRPr="00F4181E" w:rsidRDefault="007C7A39" w:rsidP="00CC2EC9">
      <w:pPr>
        <w:jc w:val="center"/>
        <w:rPr>
          <w:sz w:val="24"/>
          <w:szCs w:val="24"/>
        </w:rPr>
      </w:pPr>
      <w:r w:rsidRPr="00F4181E">
        <w:rPr>
          <w:b/>
          <w:sz w:val="24"/>
          <w:szCs w:val="24"/>
        </w:rPr>
        <w:t xml:space="preserve">на решения и действия (бездействие) Администрации </w:t>
      </w:r>
      <w:r w:rsidR="001F42EC" w:rsidRPr="00F4181E">
        <w:rPr>
          <w:b/>
          <w:sz w:val="24"/>
          <w:szCs w:val="24"/>
        </w:rPr>
        <w:t>муниципального образования</w:t>
      </w:r>
      <w:r w:rsidRPr="00F4181E">
        <w:rPr>
          <w:b/>
          <w:sz w:val="24"/>
          <w:szCs w:val="24"/>
        </w:rPr>
        <w:t xml:space="preserve"> «</w:t>
      </w:r>
      <w:r w:rsidR="00234F07">
        <w:rPr>
          <w:b/>
          <w:sz w:val="24"/>
          <w:szCs w:val="24"/>
        </w:rPr>
        <w:t xml:space="preserve">Муниципальный округ </w:t>
      </w:r>
      <w:r w:rsidR="008E3364">
        <w:rPr>
          <w:b/>
          <w:sz w:val="24"/>
          <w:szCs w:val="24"/>
        </w:rPr>
        <w:t>Вавожский район</w:t>
      </w:r>
      <w:r w:rsidR="00234F07">
        <w:rPr>
          <w:b/>
          <w:sz w:val="24"/>
          <w:szCs w:val="24"/>
        </w:rPr>
        <w:t xml:space="preserve"> Удмуртской Республики</w:t>
      </w:r>
      <w:r w:rsidRPr="00F4181E">
        <w:rPr>
          <w:b/>
          <w:sz w:val="24"/>
          <w:szCs w:val="24"/>
        </w:rPr>
        <w:t>»</w:t>
      </w:r>
      <w:r w:rsidR="001E4591" w:rsidRPr="00F4181E">
        <w:rPr>
          <w:b/>
          <w:sz w:val="24"/>
          <w:szCs w:val="24"/>
        </w:rPr>
        <w:t>, МФЦ</w:t>
      </w:r>
      <w:r w:rsidRPr="00F4181E">
        <w:rPr>
          <w:b/>
          <w:sz w:val="24"/>
          <w:szCs w:val="24"/>
        </w:rPr>
        <w:t xml:space="preserve"> и (или) </w:t>
      </w:r>
      <w:r w:rsidR="001E4591" w:rsidRPr="00F4181E">
        <w:rPr>
          <w:b/>
          <w:sz w:val="24"/>
          <w:szCs w:val="24"/>
        </w:rPr>
        <w:t>их</w:t>
      </w:r>
      <w:r w:rsidRPr="00F4181E">
        <w:rPr>
          <w:b/>
          <w:sz w:val="24"/>
          <w:szCs w:val="24"/>
        </w:rPr>
        <w:t xml:space="preserve"> должностных лиц</w:t>
      </w:r>
    </w:p>
    <w:tbl>
      <w:tblPr>
        <w:tblW w:w="9889" w:type="dxa"/>
        <w:tblLayout w:type="fixed"/>
        <w:tblLook w:val="0000" w:firstRow="0" w:lastRow="0" w:firstColumn="0" w:lastColumn="0" w:noHBand="0" w:noVBand="0"/>
      </w:tblPr>
      <w:tblGrid>
        <w:gridCol w:w="9889"/>
      </w:tblGrid>
      <w:tr w:rsidR="007C7A39" w:rsidRPr="00F4181E" w:rsidTr="001A325C">
        <w:tc>
          <w:tcPr>
            <w:tcW w:w="9889" w:type="dxa"/>
            <w:tcBorders>
              <w:bottom w:val="single" w:sz="4" w:space="0" w:color="000000"/>
            </w:tcBorders>
          </w:tcPr>
          <w:p w:rsidR="007C7A39" w:rsidRPr="00F4181E" w:rsidRDefault="007C7A39" w:rsidP="001A325C">
            <w:pPr>
              <w:snapToGrid w:val="0"/>
              <w:jc w:val="both"/>
              <w:rPr>
                <w:sz w:val="24"/>
                <w:szCs w:val="24"/>
              </w:rPr>
            </w:pPr>
            <w:r w:rsidRPr="00F4181E">
              <w:rPr>
                <w:sz w:val="24"/>
                <w:szCs w:val="24"/>
              </w:rPr>
              <w:t>1. Предмет жалобы (краткое изложение обжалуемых действий (бездействий) или решений)</w:t>
            </w:r>
          </w:p>
        </w:tc>
      </w:tr>
      <w:tr w:rsidR="007C7A39" w:rsidRPr="00F4181E" w:rsidTr="001A325C">
        <w:tc>
          <w:tcPr>
            <w:tcW w:w="9889" w:type="dxa"/>
            <w:tcBorders>
              <w:bottom w:val="single" w:sz="4" w:space="0" w:color="000000"/>
            </w:tcBorders>
          </w:tcPr>
          <w:p w:rsidR="007C7A39" w:rsidRPr="00F4181E" w:rsidRDefault="007C7A39" w:rsidP="001A325C">
            <w:pPr>
              <w:snapToGrid w:val="0"/>
              <w:jc w:val="both"/>
              <w:rPr>
                <w:sz w:val="24"/>
                <w:szCs w:val="24"/>
              </w:rPr>
            </w:pPr>
          </w:p>
        </w:tc>
      </w:tr>
      <w:tr w:rsidR="007C7A39" w:rsidRPr="00F4181E" w:rsidTr="001A325C">
        <w:tc>
          <w:tcPr>
            <w:tcW w:w="9889" w:type="dxa"/>
            <w:tcBorders>
              <w:bottom w:val="single" w:sz="4" w:space="0" w:color="000000"/>
            </w:tcBorders>
          </w:tcPr>
          <w:p w:rsidR="007C7A39" w:rsidRPr="00F4181E" w:rsidRDefault="007C7A39" w:rsidP="001A325C">
            <w:pPr>
              <w:snapToGrid w:val="0"/>
              <w:jc w:val="both"/>
              <w:rPr>
                <w:sz w:val="24"/>
                <w:szCs w:val="24"/>
              </w:rPr>
            </w:pPr>
          </w:p>
        </w:tc>
      </w:tr>
    </w:tbl>
    <w:p w:rsidR="007C7A39" w:rsidRPr="00F4181E" w:rsidRDefault="007C7A39" w:rsidP="007C7A39">
      <w:pPr>
        <w:jc w:val="both"/>
        <w:rPr>
          <w:sz w:val="24"/>
          <w:szCs w:val="24"/>
        </w:rPr>
      </w:pPr>
      <w:r w:rsidRPr="00F4181E">
        <w:rPr>
          <w:sz w:val="24"/>
          <w:szCs w:val="24"/>
        </w:rPr>
        <w:t xml:space="preserve">2. Причина несогласия (основания, по которым лицо, подающее жалобу, несогласно с действием (бездействием) или решением со ссылками на пункты </w:t>
      </w:r>
      <w:r w:rsidR="001F42EC" w:rsidRPr="00F4181E">
        <w:rPr>
          <w:sz w:val="24"/>
          <w:szCs w:val="24"/>
        </w:rPr>
        <w:t>административного р</w:t>
      </w:r>
      <w:r w:rsidRPr="00F4181E">
        <w:rPr>
          <w:sz w:val="24"/>
          <w:szCs w:val="24"/>
        </w:rPr>
        <w:t>егламента)</w:t>
      </w:r>
    </w:p>
    <w:tbl>
      <w:tblPr>
        <w:tblW w:w="9889" w:type="dxa"/>
        <w:tblLayout w:type="fixed"/>
        <w:tblLook w:val="0000" w:firstRow="0" w:lastRow="0" w:firstColumn="0" w:lastColumn="0" w:noHBand="0" w:noVBand="0"/>
      </w:tblPr>
      <w:tblGrid>
        <w:gridCol w:w="2148"/>
        <w:gridCol w:w="2640"/>
        <w:gridCol w:w="2160"/>
        <w:gridCol w:w="2941"/>
      </w:tblGrid>
      <w:tr w:rsidR="007C7A39" w:rsidRPr="00F4181E" w:rsidTr="001A325C">
        <w:tc>
          <w:tcPr>
            <w:tcW w:w="9889" w:type="dxa"/>
            <w:gridSpan w:val="4"/>
            <w:tcBorders>
              <w:bottom w:val="single" w:sz="4" w:space="0" w:color="000000"/>
            </w:tcBorders>
          </w:tcPr>
          <w:p w:rsidR="007C7A39" w:rsidRPr="00F4181E" w:rsidRDefault="007C7A39" w:rsidP="001A325C">
            <w:pPr>
              <w:snapToGrid w:val="0"/>
              <w:jc w:val="both"/>
              <w:rPr>
                <w:sz w:val="24"/>
                <w:szCs w:val="24"/>
              </w:rPr>
            </w:pPr>
          </w:p>
        </w:tc>
      </w:tr>
      <w:tr w:rsidR="007C7A39" w:rsidRPr="00F4181E" w:rsidTr="001A325C">
        <w:tc>
          <w:tcPr>
            <w:tcW w:w="9889" w:type="dxa"/>
            <w:gridSpan w:val="4"/>
            <w:tcBorders>
              <w:bottom w:val="single" w:sz="4" w:space="0" w:color="000000"/>
            </w:tcBorders>
          </w:tcPr>
          <w:p w:rsidR="007C7A39" w:rsidRPr="00F4181E" w:rsidRDefault="007C7A39" w:rsidP="001A325C">
            <w:pPr>
              <w:snapToGrid w:val="0"/>
              <w:jc w:val="both"/>
              <w:rPr>
                <w:sz w:val="24"/>
                <w:szCs w:val="24"/>
              </w:rPr>
            </w:pPr>
          </w:p>
        </w:tc>
      </w:tr>
      <w:tr w:rsidR="007C7A39" w:rsidRPr="00F4181E" w:rsidTr="001A325C">
        <w:tc>
          <w:tcPr>
            <w:tcW w:w="9889" w:type="dxa"/>
            <w:gridSpan w:val="4"/>
            <w:tcBorders>
              <w:bottom w:val="single" w:sz="4" w:space="0" w:color="000000"/>
            </w:tcBorders>
          </w:tcPr>
          <w:p w:rsidR="007C7A39" w:rsidRPr="00F4181E" w:rsidRDefault="00CC2EC9" w:rsidP="001A325C">
            <w:pPr>
              <w:snapToGrid w:val="0"/>
              <w:jc w:val="both"/>
              <w:rPr>
                <w:sz w:val="24"/>
                <w:szCs w:val="24"/>
              </w:rPr>
            </w:pPr>
            <w:r>
              <w:rPr>
                <w:sz w:val="24"/>
                <w:szCs w:val="24"/>
              </w:rPr>
              <w:t xml:space="preserve"> </w:t>
            </w:r>
          </w:p>
        </w:tc>
      </w:tr>
      <w:tr w:rsidR="007C7A39" w:rsidRPr="00F4181E" w:rsidTr="00884D6D">
        <w:tc>
          <w:tcPr>
            <w:tcW w:w="9889" w:type="dxa"/>
            <w:gridSpan w:val="4"/>
            <w:tcBorders>
              <w:bottom w:val="single" w:sz="4" w:space="0" w:color="000000"/>
            </w:tcBorders>
          </w:tcPr>
          <w:p w:rsidR="007C7A39" w:rsidRPr="00F4181E" w:rsidRDefault="007C7A39" w:rsidP="001A325C">
            <w:pPr>
              <w:snapToGrid w:val="0"/>
              <w:jc w:val="both"/>
              <w:rPr>
                <w:sz w:val="24"/>
                <w:szCs w:val="24"/>
              </w:rPr>
            </w:pPr>
            <w:r w:rsidRPr="00F4181E">
              <w:rPr>
                <w:sz w:val="24"/>
                <w:szCs w:val="24"/>
              </w:rPr>
              <w:t>Приложение:</w:t>
            </w:r>
            <w:r w:rsidRPr="00F4181E">
              <w:rPr>
                <w:sz w:val="24"/>
                <w:szCs w:val="24"/>
              </w:rPr>
              <w:tab/>
              <w:t>(документы, подтверждающие изложенные обстоятельства)</w:t>
            </w:r>
          </w:p>
        </w:tc>
      </w:tr>
      <w:tr w:rsidR="007C7A39" w:rsidRPr="00F4181E" w:rsidTr="00884D6D">
        <w:tc>
          <w:tcPr>
            <w:tcW w:w="9889" w:type="dxa"/>
            <w:gridSpan w:val="4"/>
            <w:tcBorders>
              <w:bottom w:val="single" w:sz="4" w:space="0" w:color="000000"/>
            </w:tcBorders>
          </w:tcPr>
          <w:p w:rsidR="007C7A39" w:rsidRPr="00F4181E" w:rsidRDefault="007C7A39" w:rsidP="001A325C">
            <w:pPr>
              <w:snapToGrid w:val="0"/>
              <w:jc w:val="both"/>
              <w:rPr>
                <w:sz w:val="24"/>
                <w:szCs w:val="24"/>
              </w:rPr>
            </w:pPr>
          </w:p>
        </w:tc>
      </w:tr>
      <w:tr w:rsidR="007C7A39" w:rsidRPr="00F4181E" w:rsidTr="00884D6D">
        <w:tc>
          <w:tcPr>
            <w:tcW w:w="9889" w:type="dxa"/>
            <w:gridSpan w:val="4"/>
            <w:tcBorders>
              <w:bottom w:val="single" w:sz="4" w:space="0" w:color="000000"/>
            </w:tcBorders>
          </w:tcPr>
          <w:p w:rsidR="007C7A39" w:rsidRPr="00F4181E" w:rsidRDefault="007C7A39" w:rsidP="001A325C">
            <w:pPr>
              <w:snapToGrid w:val="0"/>
              <w:jc w:val="both"/>
              <w:rPr>
                <w:sz w:val="24"/>
                <w:szCs w:val="24"/>
              </w:rPr>
            </w:pPr>
          </w:p>
        </w:tc>
      </w:tr>
      <w:tr w:rsidR="007C7A39" w:rsidRPr="00F4181E" w:rsidTr="00884D6D">
        <w:tc>
          <w:tcPr>
            <w:tcW w:w="2148" w:type="dxa"/>
            <w:tcBorders>
              <w:bottom w:val="single" w:sz="4" w:space="0" w:color="000000"/>
            </w:tcBorders>
          </w:tcPr>
          <w:p w:rsidR="007C7A39" w:rsidRPr="00F4181E" w:rsidRDefault="007C7A39" w:rsidP="001A325C">
            <w:pPr>
              <w:snapToGrid w:val="0"/>
              <w:jc w:val="both"/>
              <w:rPr>
                <w:sz w:val="24"/>
                <w:szCs w:val="24"/>
              </w:rPr>
            </w:pPr>
          </w:p>
        </w:tc>
        <w:tc>
          <w:tcPr>
            <w:tcW w:w="2640" w:type="dxa"/>
          </w:tcPr>
          <w:p w:rsidR="007C7A39" w:rsidRPr="00F4181E" w:rsidRDefault="007C7A39" w:rsidP="001A325C">
            <w:pPr>
              <w:snapToGrid w:val="0"/>
              <w:jc w:val="both"/>
              <w:rPr>
                <w:sz w:val="24"/>
                <w:szCs w:val="24"/>
              </w:rPr>
            </w:pPr>
          </w:p>
        </w:tc>
        <w:tc>
          <w:tcPr>
            <w:tcW w:w="2160" w:type="dxa"/>
            <w:tcBorders>
              <w:bottom w:val="single" w:sz="4" w:space="0" w:color="000000"/>
            </w:tcBorders>
          </w:tcPr>
          <w:p w:rsidR="007C7A39" w:rsidRPr="00F4181E" w:rsidRDefault="007C7A39" w:rsidP="001A325C">
            <w:pPr>
              <w:snapToGrid w:val="0"/>
              <w:jc w:val="both"/>
              <w:rPr>
                <w:sz w:val="24"/>
                <w:szCs w:val="24"/>
              </w:rPr>
            </w:pPr>
          </w:p>
        </w:tc>
        <w:tc>
          <w:tcPr>
            <w:tcW w:w="2941" w:type="dxa"/>
            <w:tcBorders>
              <w:bottom w:val="single" w:sz="4" w:space="0" w:color="000000"/>
            </w:tcBorders>
          </w:tcPr>
          <w:p w:rsidR="007C7A39" w:rsidRPr="00F4181E" w:rsidRDefault="007C7A39" w:rsidP="001A325C">
            <w:pPr>
              <w:snapToGrid w:val="0"/>
              <w:jc w:val="both"/>
              <w:rPr>
                <w:sz w:val="24"/>
                <w:szCs w:val="24"/>
              </w:rPr>
            </w:pPr>
            <w:r w:rsidRPr="00F4181E">
              <w:rPr>
                <w:sz w:val="24"/>
                <w:szCs w:val="24"/>
              </w:rPr>
              <w:t>/                                          /</w:t>
            </w:r>
          </w:p>
        </w:tc>
      </w:tr>
    </w:tbl>
    <w:p w:rsidR="001A325C" w:rsidRPr="00F4181E" w:rsidRDefault="007C7A39" w:rsidP="001F42EC">
      <w:pPr>
        <w:jc w:val="both"/>
        <w:rPr>
          <w:sz w:val="20"/>
        </w:rPr>
      </w:pPr>
      <w:r w:rsidRPr="00F4181E">
        <w:rPr>
          <w:sz w:val="20"/>
        </w:rPr>
        <w:t>дата)</w:t>
      </w:r>
      <w:r w:rsidRPr="00F4181E">
        <w:rPr>
          <w:sz w:val="20"/>
        </w:rPr>
        <w:tab/>
      </w:r>
      <w:r w:rsidRPr="00F4181E">
        <w:rPr>
          <w:sz w:val="20"/>
        </w:rPr>
        <w:tab/>
      </w:r>
      <w:r w:rsidRPr="00F4181E">
        <w:rPr>
          <w:sz w:val="20"/>
        </w:rPr>
        <w:tab/>
      </w:r>
      <w:r w:rsidRPr="00F4181E">
        <w:rPr>
          <w:sz w:val="20"/>
        </w:rPr>
        <w:tab/>
      </w:r>
      <w:r w:rsidRPr="00F4181E">
        <w:rPr>
          <w:sz w:val="20"/>
        </w:rPr>
        <w:tab/>
      </w:r>
      <w:r w:rsidRPr="00F4181E">
        <w:rPr>
          <w:sz w:val="20"/>
        </w:rPr>
        <w:tab/>
      </w:r>
      <w:r w:rsidRPr="00F4181E">
        <w:rPr>
          <w:sz w:val="20"/>
        </w:rPr>
        <w:tab/>
        <w:t xml:space="preserve">        (подпись)                    (расшифровка подписи)</w:t>
      </w:r>
    </w:p>
    <w:p w:rsidR="00BF2DAE" w:rsidRDefault="00BF2DAE" w:rsidP="00BF2DAE">
      <w:pPr>
        <w:jc w:val="right"/>
        <w:rPr>
          <w:bCs/>
          <w:color w:val="000000"/>
          <w:spacing w:val="-6"/>
          <w:sz w:val="20"/>
        </w:rPr>
      </w:pPr>
    </w:p>
    <w:p w:rsidR="00BF2DAE" w:rsidRPr="00F4181E" w:rsidRDefault="00BF2DAE" w:rsidP="00BF2DAE">
      <w:pPr>
        <w:jc w:val="right"/>
        <w:rPr>
          <w:bCs/>
          <w:color w:val="000000"/>
          <w:spacing w:val="-6"/>
          <w:sz w:val="20"/>
        </w:rPr>
      </w:pPr>
      <w:r>
        <w:rPr>
          <w:bCs/>
          <w:color w:val="000000"/>
          <w:spacing w:val="-6"/>
          <w:sz w:val="20"/>
        </w:rPr>
        <w:t>Приложение № 7</w:t>
      </w:r>
    </w:p>
    <w:p w:rsidR="00BF2DAE" w:rsidRPr="00F4181E" w:rsidRDefault="00BF2DAE" w:rsidP="00BF2DAE">
      <w:pPr>
        <w:jc w:val="right"/>
        <w:rPr>
          <w:color w:val="000000"/>
          <w:sz w:val="20"/>
        </w:rPr>
      </w:pPr>
      <w:r w:rsidRPr="00F4181E">
        <w:rPr>
          <w:color w:val="000000"/>
          <w:sz w:val="20"/>
        </w:rPr>
        <w:t xml:space="preserve">к административному регламенту </w:t>
      </w:r>
    </w:p>
    <w:p w:rsidR="00BF2DAE" w:rsidRDefault="00BF2DAE" w:rsidP="00BF2DAE">
      <w:pPr>
        <w:jc w:val="right"/>
        <w:rPr>
          <w:color w:val="000000"/>
          <w:sz w:val="20"/>
        </w:rPr>
      </w:pPr>
      <w:r w:rsidRPr="00F4181E">
        <w:rPr>
          <w:color w:val="000000"/>
          <w:sz w:val="20"/>
        </w:rPr>
        <w:t>предоставления муниципальной услуги</w:t>
      </w:r>
    </w:p>
    <w:p w:rsidR="00BF2DAE" w:rsidRPr="00BF2DAE" w:rsidRDefault="00BF2DAE" w:rsidP="00BF2DAE">
      <w:pPr>
        <w:jc w:val="right"/>
        <w:rPr>
          <w:color w:val="000000"/>
          <w:sz w:val="20"/>
        </w:rPr>
      </w:pPr>
      <w:r w:rsidRPr="00F4181E">
        <w:rPr>
          <w:color w:val="000000"/>
          <w:sz w:val="20"/>
        </w:rPr>
        <w:t xml:space="preserve"> </w:t>
      </w:r>
      <w:r w:rsidRPr="00BF2DAE">
        <w:rPr>
          <w:color w:val="000000"/>
          <w:sz w:val="20"/>
        </w:rPr>
        <w:t>«Выдача разрешения</w:t>
      </w:r>
    </w:p>
    <w:p w:rsidR="00BF2DAE" w:rsidRPr="00BF2DAE" w:rsidRDefault="00BF2DAE" w:rsidP="00BF2DAE">
      <w:pPr>
        <w:jc w:val="right"/>
        <w:rPr>
          <w:color w:val="000000"/>
          <w:sz w:val="20"/>
        </w:rPr>
      </w:pPr>
      <w:r w:rsidRPr="00BF2DAE">
        <w:rPr>
          <w:color w:val="000000"/>
          <w:sz w:val="20"/>
        </w:rPr>
        <w:t xml:space="preserve">на выполнение </w:t>
      </w:r>
      <w:proofErr w:type="gramStart"/>
      <w:r w:rsidRPr="00BF2DAE">
        <w:rPr>
          <w:color w:val="000000"/>
          <w:sz w:val="20"/>
        </w:rPr>
        <w:t>авиационных</w:t>
      </w:r>
      <w:proofErr w:type="gramEnd"/>
    </w:p>
    <w:p w:rsidR="00BF2DAE" w:rsidRPr="00BF2DAE" w:rsidRDefault="00BF2DAE" w:rsidP="00BF2DAE">
      <w:pPr>
        <w:jc w:val="right"/>
        <w:rPr>
          <w:color w:val="000000"/>
          <w:sz w:val="20"/>
        </w:rPr>
      </w:pPr>
      <w:r w:rsidRPr="00BF2DAE">
        <w:rPr>
          <w:color w:val="000000"/>
          <w:sz w:val="20"/>
        </w:rPr>
        <w:t>работ, парашютных прыжков,</w:t>
      </w:r>
    </w:p>
    <w:p w:rsidR="00BF2DAE" w:rsidRPr="00BF2DAE" w:rsidRDefault="00BF2DAE" w:rsidP="00BF2DAE">
      <w:pPr>
        <w:jc w:val="right"/>
        <w:rPr>
          <w:color w:val="000000"/>
          <w:sz w:val="20"/>
        </w:rPr>
      </w:pPr>
      <w:r w:rsidRPr="00BF2DAE">
        <w:rPr>
          <w:color w:val="000000"/>
          <w:sz w:val="20"/>
        </w:rPr>
        <w:t>демонстрационных полетов</w:t>
      </w:r>
    </w:p>
    <w:p w:rsidR="005B16E5" w:rsidRPr="005B16E5" w:rsidRDefault="00BF2DAE" w:rsidP="005B16E5">
      <w:pPr>
        <w:jc w:val="right"/>
        <w:rPr>
          <w:color w:val="000000"/>
          <w:sz w:val="20"/>
        </w:rPr>
      </w:pPr>
      <w:r w:rsidRPr="00BF2DAE">
        <w:rPr>
          <w:color w:val="000000"/>
          <w:sz w:val="20"/>
        </w:rPr>
        <w:t>воздушных судов,</w:t>
      </w:r>
      <w:r w:rsidR="005B16E5" w:rsidRPr="005B16E5">
        <w:t xml:space="preserve"> </w:t>
      </w:r>
      <w:r w:rsidR="005B16E5" w:rsidRPr="005B16E5">
        <w:rPr>
          <w:color w:val="000000"/>
          <w:sz w:val="20"/>
        </w:rPr>
        <w:t xml:space="preserve">  полетов</w:t>
      </w:r>
    </w:p>
    <w:p w:rsidR="00077F42" w:rsidRDefault="005B16E5" w:rsidP="005B16E5">
      <w:pPr>
        <w:jc w:val="right"/>
        <w:rPr>
          <w:color w:val="000000"/>
          <w:sz w:val="20"/>
        </w:rPr>
      </w:pPr>
      <w:r w:rsidRPr="005B16E5">
        <w:rPr>
          <w:color w:val="000000"/>
          <w:sz w:val="20"/>
        </w:rPr>
        <w:t xml:space="preserve">                                                                  </w:t>
      </w:r>
      <w:r w:rsidRPr="005B16E5">
        <w:rPr>
          <w:color w:val="000000"/>
          <w:sz w:val="20"/>
        </w:rPr>
        <w:tab/>
      </w:r>
      <w:r w:rsidR="001B4A0F">
        <w:rPr>
          <w:color w:val="000000"/>
          <w:sz w:val="20"/>
        </w:rPr>
        <w:tab/>
      </w:r>
      <w:proofErr w:type="gramStart"/>
      <w:r w:rsidR="001B4A0F">
        <w:rPr>
          <w:color w:val="000000"/>
          <w:sz w:val="20"/>
        </w:rPr>
        <w:t>беспилотных  воздушных судов (</w:t>
      </w:r>
      <w:r w:rsidRPr="005B16E5">
        <w:rPr>
          <w:color w:val="000000"/>
          <w:sz w:val="20"/>
        </w:rPr>
        <w:t xml:space="preserve">за исключением </w:t>
      </w:r>
      <w:proofErr w:type="spellStart"/>
      <w:r w:rsidRPr="005B16E5">
        <w:rPr>
          <w:color w:val="000000"/>
          <w:sz w:val="20"/>
        </w:rPr>
        <w:t>полетов</w:t>
      </w:r>
      <w:proofErr w:type="spellEnd"/>
      <w:r w:rsidRPr="005B16E5">
        <w:rPr>
          <w:color w:val="000000"/>
          <w:sz w:val="20"/>
        </w:rPr>
        <w:t xml:space="preserve"> беспилотных воздушных судов с максимальной</w:t>
      </w:r>
      <w:proofErr w:type="gramEnd"/>
    </w:p>
    <w:p w:rsidR="00077F42" w:rsidRDefault="005B16E5" w:rsidP="005B16E5">
      <w:pPr>
        <w:jc w:val="right"/>
        <w:rPr>
          <w:color w:val="000000"/>
          <w:sz w:val="20"/>
        </w:rPr>
      </w:pPr>
      <w:r w:rsidRPr="005B16E5">
        <w:rPr>
          <w:color w:val="000000"/>
          <w:sz w:val="20"/>
        </w:rPr>
        <w:t xml:space="preserve"> </w:t>
      </w:r>
      <w:proofErr w:type="spellStart"/>
      <w:r w:rsidRPr="005B16E5">
        <w:rPr>
          <w:color w:val="000000"/>
          <w:sz w:val="20"/>
        </w:rPr>
        <w:t>взлетной</w:t>
      </w:r>
      <w:proofErr w:type="spellEnd"/>
      <w:r w:rsidRPr="005B16E5">
        <w:rPr>
          <w:color w:val="000000"/>
          <w:sz w:val="20"/>
        </w:rPr>
        <w:t xml:space="preserve"> массой менее 0.</w:t>
      </w:r>
      <w:r w:rsidR="001B4A0F">
        <w:rPr>
          <w:color w:val="000000"/>
          <w:sz w:val="20"/>
        </w:rPr>
        <w:t>1</w:t>
      </w:r>
      <w:r w:rsidRPr="005B16E5">
        <w:rPr>
          <w:color w:val="000000"/>
          <w:sz w:val="20"/>
        </w:rPr>
        <w:t>5 кг)</w:t>
      </w:r>
      <w:proofErr w:type="gramStart"/>
      <w:r>
        <w:rPr>
          <w:color w:val="000000"/>
          <w:sz w:val="20"/>
        </w:rPr>
        <w:t xml:space="preserve"> </w:t>
      </w:r>
      <w:r w:rsidR="00BF2DAE" w:rsidRPr="00BF2DAE">
        <w:rPr>
          <w:color w:val="000000"/>
          <w:sz w:val="20"/>
        </w:rPr>
        <w:t>,</w:t>
      </w:r>
      <w:proofErr w:type="gramEnd"/>
    </w:p>
    <w:p w:rsidR="00BF2DAE" w:rsidRPr="00BF2DAE" w:rsidRDefault="00BF2DAE" w:rsidP="005B16E5">
      <w:pPr>
        <w:jc w:val="right"/>
        <w:rPr>
          <w:color w:val="000000"/>
          <w:sz w:val="20"/>
        </w:rPr>
      </w:pPr>
      <w:r w:rsidRPr="00BF2DAE">
        <w:rPr>
          <w:color w:val="000000"/>
          <w:sz w:val="20"/>
        </w:rPr>
        <w:t xml:space="preserve"> подъемов привязных</w:t>
      </w:r>
    </w:p>
    <w:p w:rsidR="00BF2DAE" w:rsidRPr="00BF2DAE" w:rsidRDefault="00BF2DAE" w:rsidP="00BF2DAE">
      <w:pPr>
        <w:jc w:val="right"/>
        <w:rPr>
          <w:color w:val="000000"/>
          <w:sz w:val="20"/>
        </w:rPr>
      </w:pPr>
      <w:r w:rsidRPr="00BF2DAE">
        <w:rPr>
          <w:color w:val="000000"/>
          <w:sz w:val="20"/>
        </w:rPr>
        <w:t>аэростатов над населенными пунктами, а также</w:t>
      </w:r>
    </w:p>
    <w:p w:rsidR="00BF2DAE" w:rsidRPr="00BF2DAE" w:rsidRDefault="00BF2DAE" w:rsidP="00BF2DAE">
      <w:pPr>
        <w:jc w:val="right"/>
        <w:rPr>
          <w:color w:val="000000"/>
          <w:sz w:val="20"/>
        </w:rPr>
      </w:pPr>
      <w:r w:rsidRPr="00BF2DAE">
        <w:rPr>
          <w:color w:val="000000"/>
          <w:sz w:val="20"/>
        </w:rPr>
        <w:t xml:space="preserve">посадки (взлета) </w:t>
      </w:r>
      <w:proofErr w:type="gramStart"/>
      <w:r w:rsidRPr="00BF2DAE">
        <w:rPr>
          <w:color w:val="000000"/>
          <w:sz w:val="20"/>
        </w:rPr>
        <w:t>на</w:t>
      </w:r>
      <w:proofErr w:type="gramEnd"/>
      <w:r w:rsidRPr="00BF2DAE">
        <w:rPr>
          <w:color w:val="000000"/>
          <w:sz w:val="20"/>
        </w:rPr>
        <w:t xml:space="preserve"> расположенные</w:t>
      </w:r>
    </w:p>
    <w:p w:rsidR="00BF2DAE" w:rsidRPr="00BF2DAE" w:rsidRDefault="00BF2DAE" w:rsidP="00BF2DAE">
      <w:pPr>
        <w:jc w:val="right"/>
        <w:rPr>
          <w:color w:val="000000"/>
          <w:sz w:val="20"/>
        </w:rPr>
      </w:pPr>
      <w:r w:rsidRPr="00BF2DAE">
        <w:rPr>
          <w:color w:val="000000"/>
          <w:sz w:val="20"/>
        </w:rPr>
        <w:t>в границах населенных пунктов площадки, сведения</w:t>
      </w:r>
    </w:p>
    <w:p w:rsidR="00BF2DAE" w:rsidRPr="00BF2DAE" w:rsidRDefault="00BF2DAE" w:rsidP="00BF2DAE">
      <w:pPr>
        <w:jc w:val="right"/>
        <w:rPr>
          <w:color w:val="000000"/>
          <w:sz w:val="20"/>
        </w:rPr>
      </w:pPr>
      <w:r w:rsidRPr="00BF2DAE">
        <w:rPr>
          <w:color w:val="000000"/>
          <w:sz w:val="20"/>
        </w:rPr>
        <w:t xml:space="preserve"> о которых не опубликованы в</w:t>
      </w:r>
    </w:p>
    <w:p w:rsidR="00BF2DAE" w:rsidRPr="00F4181E" w:rsidRDefault="00BF2DAE" w:rsidP="00BF2DAE">
      <w:pPr>
        <w:jc w:val="right"/>
        <w:rPr>
          <w:color w:val="000000"/>
          <w:sz w:val="20"/>
        </w:rPr>
      </w:pPr>
      <w:r w:rsidRPr="00BF2DAE">
        <w:rPr>
          <w:color w:val="000000"/>
          <w:sz w:val="20"/>
        </w:rPr>
        <w:t xml:space="preserve"> </w:t>
      </w:r>
      <w:proofErr w:type="gramStart"/>
      <w:r w:rsidRPr="00BF2DAE">
        <w:rPr>
          <w:color w:val="000000"/>
          <w:sz w:val="20"/>
        </w:rPr>
        <w:t>документах</w:t>
      </w:r>
      <w:proofErr w:type="gramEnd"/>
      <w:r w:rsidRPr="00BF2DAE">
        <w:rPr>
          <w:color w:val="000000"/>
          <w:sz w:val="20"/>
        </w:rPr>
        <w:t xml:space="preserve"> аэронавигационной информации»</w:t>
      </w:r>
    </w:p>
    <w:p w:rsidR="00BF2DAE" w:rsidRPr="00F4181E" w:rsidRDefault="00BF2DAE" w:rsidP="00BF2DAE">
      <w:pPr>
        <w:jc w:val="right"/>
        <w:rPr>
          <w:b/>
          <w:color w:val="000000"/>
          <w:sz w:val="24"/>
          <w:szCs w:val="24"/>
        </w:rPr>
      </w:pPr>
    </w:p>
    <w:p w:rsidR="00BF2DAE" w:rsidRPr="00F4181E" w:rsidRDefault="00BF2DAE" w:rsidP="00BF2DAE">
      <w:pPr>
        <w:jc w:val="center"/>
        <w:rPr>
          <w:b/>
          <w:sz w:val="24"/>
          <w:szCs w:val="24"/>
        </w:rPr>
      </w:pPr>
      <w:r w:rsidRPr="00F4181E">
        <w:rPr>
          <w:b/>
          <w:sz w:val="24"/>
          <w:szCs w:val="24"/>
        </w:rPr>
        <w:t xml:space="preserve">Список мест размещения интерактивных </w:t>
      </w:r>
    </w:p>
    <w:p w:rsidR="00BF2DAE" w:rsidRPr="00F4181E" w:rsidRDefault="00BF2DAE" w:rsidP="00BF2DAE">
      <w:pPr>
        <w:jc w:val="center"/>
        <w:rPr>
          <w:b/>
          <w:sz w:val="24"/>
          <w:szCs w:val="24"/>
        </w:rPr>
      </w:pPr>
      <w:r w:rsidRPr="00F4181E">
        <w:rPr>
          <w:b/>
          <w:sz w:val="24"/>
          <w:szCs w:val="24"/>
        </w:rPr>
        <w:t xml:space="preserve">информационных терминалов предоставления государственных </w:t>
      </w:r>
    </w:p>
    <w:p w:rsidR="00BF2DAE" w:rsidRPr="00F4181E" w:rsidRDefault="00BF2DAE" w:rsidP="00BF2DAE">
      <w:pPr>
        <w:jc w:val="center"/>
        <w:rPr>
          <w:b/>
          <w:sz w:val="24"/>
          <w:szCs w:val="24"/>
        </w:rPr>
      </w:pPr>
      <w:r w:rsidRPr="00F4181E">
        <w:rPr>
          <w:b/>
          <w:sz w:val="24"/>
          <w:szCs w:val="24"/>
        </w:rPr>
        <w:t>и муниципальных услуг в Удмуртской Республике</w:t>
      </w:r>
    </w:p>
    <w:p w:rsidR="00BF2DAE" w:rsidRPr="00F4181E" w:rsidRDefault="00BF2DAE" w:rsidP="00BF2DAE">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BF2DAE" w:rsidRPr="00F4181E" w:rsidTr="00E62A4E">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F2DAE" w:rsidRPr="00F4181E" w:rsidRDefault="00BF2DAE" w:rsidP="00E62A4E">
            <w:pPr>
              <w:jc w:val="center"/>
              <w:rPr>
                <w:b/>
                <w:sz w:val="24"/>
                <w:szCs w:val="24"/>
              </w:rPr>
            </w:pPr>
            <w:r w:rsidRPr="00F4181E">
              <w:rPr>
                <w:b/>
                <w:sz w:val="24"/>
                <w:szCs w:val="24"/>
              </w:rPr>
              <w:t>№ п\</w:t>
            </w:r>
            <w:proofErr w:type="gramStart"/>
            <w:r w:rsidRPr="00F4181E">
              <w:rPr>
                <w:b/>
                <w:sz w:val="24"/>
                <w:szCs w:val="24"/>
              </w:rPr>
              <w:t>п</w:t>
            </w:r>
            <w:proofErr w:type="gramEnd"/>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F2DAE" w:rsidRPr="00F4181E" w:rsidRDefault="00BF2DAE" w:rsidP="00E62A4E">
            <w:pPr>
              <w:jc w:val="center"/>
              <w:rPr>
                <w:b/>
                <w:sz w:val="24"/>
                <w:szCs w:val="24"/>
              </w:rPr>
            </w:pPr>
            <w:r w:rsidRPr="00F4181E">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BF2DAE" w:rsidRPr="00F4181E" w:rsidRDefault="00BF2DAE" w:rsidP="00E62A4E">
            <w:pPr>
              <w:jc w:val="center"/>
              <w:rPr>
                <w:b/>
                <w:sz w:val="24"/>
                <w:szCs w:val="24"/>
              </w:rPr>
            </w:pPr>
            <w:r w:rsidRPr="00F4181E">
              <w:rPr>
                <w:b/>
                <w:sz w:val="24"/>
                <w:szCs w:val="24"/>
              </w:rPr>
              <w:t>Адрес</w:t>
            </w:r>
          </w:p>
        </w:tc>
      </w:tr>
      <w:tr w:rsidR="00BF2DAE" w:rsidRPr="00F4181E" w:rsidTr="00E62A4E">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Пушкинская, 276</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Азина, 146</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Песочная, 2/1</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Администрация </w:t>
            </w:r>
            <w:proofErr w:type="spellStart"/>
            <w:r w:rsidRPr="00F4181E">
              <w:rPr>
                <w:sz w:val="22"/>
                <w:szCs w:val="22"/>
              </w:rPr>
              <w:t>Устиновского</w:t>
            </w:r>
            <w:proofErr w:type="spellEnd"/>
            <w:r w:rsidRPr="00F4181E">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40 лет Победы, 60</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Дзержинского, 5</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Пушкинская, 150</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Ижевск, ул. 30 лет Победы, 2</w:t>
            </w:r>
          </w:p>
        </w:tc>
      </w:tr>
      <w:tr w:rsidR="00BF2DAE" w:rsidRPr="00F4181E" w:rsidTr="00E62A4E">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Глазов, ул. К. Маркса, 43</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Автономное муниципальное учреждение Увинского района «Многофункциональный центр предоставления государственных и муниципальных услуг «</w:t>
            </w:r>
            <w:proofErr w:type="spellStart"/>
            <w:r w:rsidRPr="00F4181E">
              <w:rPr>
                <w:sz w:val="22"/>
                <w:szCs w:val="22"/>
              </w:rPr>
              <w:t>Ува</w:t>
            </w:r>
            <w:proofErr w:type="spellEnd"/>
            <w:r w:rsidRPr="00F4181E">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п. </w:t>
            </w:r>
            <w:proofErr w:type="spellStart"/>
            <w:r w:rsidRPr="00F4181E">
              <w:rPr>
                <w:sz w:val="22"/>
                <w:szCs w:val="22"/>
              </w:rPr>
              <w:t>Ува</w:t>
            </w:r>
            <w:proofErr w:type="spellEnd"/>
            <w:r w:rsidRPr="00F4181E">
              <w:rPr>
                <w:sz w:val="22"/>
                <w:szCs w:val="22"/>
              </w:rPr>
              <w:t>, ул. Калинина, 14</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F4181E">
              <w:rPr>
                <w:sz w:val="22"/>
                <w:szCs w:val="22"/>
              </w:rPr>
              <w:t>с</w:t>
            </w:r>
            <w:proofErr w:type="gramEnd"/>
            <w:r w:rsidRPr="00F4181E">
              <w:rPr>
                <w:sz w:val="22"/>
                <w:szCs w:val="22"/>
              </w:rPr>
              <w:t>.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gramStart"/>
            <w:r w:rsidRPr="00F4181E">
              <w:rPr>
                <w:sz w:val="22"/>
                <w:szCs w:val="22"/>
              </w:rPr>
              <w:t>с</w:t>
            </w:r>
            <w:proofErr w:type="gramEnd"/>
            <w:r w:rsidRPr="00F4181E">
              <w:rPr>
                <w:sz w:val="22"/>
                <w:szCs w:val="22"/>
              </w:rPr>
              <w:t xml:space="preserve">. </w:t>
            </w:r>
            <w:proofErr w:type="gramStart"/>
            <w:r w:rsidRPr="00F4181E">
              <w:rPr>
                <w:sz w:val="22"/>
                <w:szCs w:val="22"/>
              </w:rPr>
              <w:t>Малая</w:t>
            </w:r>
            <w:proofErr w:type="gramEnd"/>
            <w:r w:rsidRPr="00F4181E">
              <w:rPr>
                <w:sz w:val="22"/>
                <w:szCs w:val="22"/>
              </w:rPr>
              <w:t xml:space="preserve"> Пурга, ул. Кирова, 7</w:t>
            </w:r>
          </w:p>
        </w:tc>
      </w:tr>
      <w:tr w:rsidR="00BF2DAE" w:rsidRPr="00F4181E" w:rsidTr="00E62A4E">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Автономное учреждение «Многофункциональный центр по предоставлению государственных и муниципальных услуг в Вавожском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с. Вавож, ул. Интернациональная, 45а</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F4181E">
              <w:rPr>
                <w:sz w:val="22"/>
                <w:szCs w:val="22"/>
              </w:rPr>
              <w:t>Киясовский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с. </w:t>
            </w:r>
            <w:proofErr w:type="spellStart"/>
            <w:r w:rsidRPr="00F4181E">
              <w:rPr>
                <w:sz w:val="22"/>
                <w:szCs w:val="22"/>
              </w:rPr>
              <w:t>Киясово</w:t>
            </w:r>
            <w:proofErr w:type="spellEnd"/>
            <w:r w:rsidRPr="00F4181E">
              <w:rPr>
                <w:sz w:val="22"/>
                <w:szCs w:val="22"/>
              </w:rPr>
              <w:t>, ул. Красная, 1</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Автономное учреждение «Многофункциональный центр предоставления государственных и </w:t>
            </w:r>
            <w:r w:rsidRPr="00F4181E">
              <w:rPr>
                <w:sz w:val="22"/>
                <w:szCs w:val="22"/>
              </w:rPr>
              <w:lastRenderedPageBreak/>
              <w:t xml:space="preserve">муниципальных услуг в </w:t>
            </w:r>
            <w:proofErr w:type="spellStart"/>
            <w:r w:rsidRPr="00F4181E">
              <w:rPr>
                <w:sz w:val="22"/>
                <w:szCs w:val="22"/>
              </w:rPr>
              <w:t>Алнашском</w:t>
            </w:r>
            <w:proofErr w:type="spellEnd"/>
            <w:r w:rsidRPr="00F4181E">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lastRenderedPageBreak/>
              <w:t>Удмуртская Республика, с. Алнаши, ул. Комсомольская, 9</w:t>
            </w:r>
          </w:p>
        </w:tc>
      </w:tr>
      <w:tr w:rsidR="00BF2DAE" w:rsidRPr="00F4181E" w:rsidTr="00E62A4E">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F4181E">
              <w:rPr>
                <w:sz w:val="22"/>
                <w:szCs w:val="22"/>
              </w:rPr>
              <w:t>Якшур-Бодьинском</w:t>
            </w:r>
            <w:proofErr w:type="spellEnd"/>
            <w:r w:rsidRPr="00F4181E">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gramStart"/>
            <w:r w:rsidRPr="00F4181E">
              <w:rPr>
                <w:sz w:val="22"/>
                <w:szCs w:val="22"/>
              </w:rPr>
              <w:t>с</w:t>
            </w:r>
            <w:proofErr w:type="gramEnd"/>
            <w:r w:rsidRPr="00F4181E">
              <w:rPr>
                <w:sz w:val="22"/>
                <w:szCs w:val="22"/>
              </w:rPr>
              <w:t xml:space="preserve">. </w:t>
            </w:r>
            <w:proofErr w:type="gramStart"/>
            <w:r w:rsidRPr="00F4181E">
              <w:rPr>
                <w:sz w:val="22"/>
                <w:szCs w:val="22"/>
              </w:rPr>
              <w:t>Якшур-Бодья</w:t>
            </w:r>
            <w:proofErr w:type="gramEnd"/>
            <w:r w:rsidRPr="00F4181E">
              <w:rPr>
                <w:sz w:val="22"/>
                <w:szCs w:val="22"/>
              </w:rPr>
              <w:t xml:space="preserve">, ул. </w:t>
            </w:r>
            <w:proofErr w:type="spellStart"/>
            <w:r w:rsidRPr="00F4181E">
              <w:rPr>
                <w:sz w:val="22"/>
                <w:szCs w:val="22"/>
              </w:rPr>
              <w:t>Пушиной</w:t>
            </w:r>
            <w:proofErr w:type="spellEnd"/>
            <w:r w:rsidRPr="00F4181E">
              <w:rPr>
                <w:sz w:val="22"/>
                <w:szCs w:val="22"/>
              </w:rPr>
              <w:t>, 69</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ind w:right="-108"/>
              <w:rPr>
                <w:sz w:val="22"/>
                <w:szCs w:val="22"/>
              </w:rPr>
            </w:pPr>
            <w:r w:rsidRPr="00F4181E">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F4181E">
              <w:rPr>
                <w:sz w:val="22"/>
                <w:szCs w:val="22"/>
              </w:rPr>
              <w:t>Завьяловский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с. Завьялово, ул. Калинина, 31</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Автономное учреждение муниципального образования «</w:t>
            </w:r>
            <w:proofErr w:type="spellStart"/>
            <w:r w:rsidRPr="00F4181E">
              <w:rPr>
                <w:sz w:val="22"/>
                <w:szCs w:val="22"/>
              </w:rPr>
              <w:t>Ярский</w:t>
            </w:r>
            <w:proofErr w:type="spellEnd"/>
            <w:r w:rsidRPr="00F4181E">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п. Яр, ул. Советская, 67</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F4181E">
              <w:rPr>
                <w:sz w:val="22"/>
                <w:szCs w:val="22"/>
              </w:rPr>
              <w:t>Шарканского</w:t>
            </w:r>
            <w:proofErr w:type="spellEnd"/>
            <w:r w:rsidRPr="00F4181E">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с. </w:t>
            </w:r>
            <w:proofErr w:type="spellStart"/>
            <w:r w:rsidRPr="00F4181E">
              <w:rPr>
                <w:sz w:val="22"/>
                <w:szCs w:val="22"/>
              </w:rPr>
              <w:t>Шаркан</w:t>
            </w:r>
            <w:proofErr w:type="spellEnd"/>
            <w:r w:rsidRPr="00F4181E">
              <w:rPr>
                <w:sz w:val="22"/>
                <w:szCs w:val="22"/>
              </w:rPr>
              <w:t>, ул. Советская, 38</w:t>
            </w:r>
          </w:p>
        </w:tc>
      </w:tr>
      <w:tr w:rsidR="00BF2DAE" w:rsidRPr="00F4181E" w:rsidTr="00E62A4E">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F4181E">
              <w:rPr>
                <w:sz w:val="22"/>
                <w:szCs w:val="22"/>
              </w:rPr>
              <w:t>Кизнерском</w:t>
            </w:r>
            <w:proofErr w:type="spellEnd"/>
            <w:r w:rsidRPr="00F4181E">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п. </w:t>
            </w:r>
            <w:proofErr w:type="spellStart"/>
            <w:r w:rsidRPr="00F4181E">
              <w:rPr>
                <w:sz w:val="22"/>
                <w:szCs w:val="22"/>
              </w:rPr>
              <w:t>Кизнер</w:t>
            </w:r>
            <w:proofErr w:type="spellEnd"/>
            <w:r w:rsidRPr="00F4181E">
              <w:rPr>
                <w:sz w:val="22"/>
                <w:szCs w:val="22"/>
              </w:rPr>
              <w:t>, ул. Карла Маркса, 23</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Сарапул, ул. Ленина, 6</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Балезинский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п. Балезино, ул. Кирова, 2</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Воткинск, ул. Ленина, 7</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Воткинский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Воткинск, ул. Красноармейская, 43а</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Глазовский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Глазов, ул. М. Гвардии, 22а</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Граховский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Граховский</w:t>
            </w:r>
            <w:proofErr w:type="spellEnd"/>
            <w:r w:rsidRPr="00F4181E">
              <w:rPr>
                <w:sz w:val="22"/>
                <w:szCs w:val="22"/>
              </w:rPr>
              <w:t xml:space="preserve"> район, с. Грахово, ул. </w:t>
            </w:r>
            <w:proofErr w:type="spellStart"/>
            <w:r w:rsidRPr="00F4181E">
              <w:rPr>
                <w:sz w:val="22"/>
                <w:szCs w:val="22"/>
              </w:rPr>
              <w:t>Ачинцева</w:t>
            </w:r>
            <w:proofErr w:type="spellEnd"/>
            <w:r w:rsidRPr="00F4181E">
              <w:rPr>
                <w:sz w:val="22"/>
                <w:szCs w:val="22"/>
              </w:rPr>
              <w:t>, 3</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Дебесский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Дебесский</w:t>
            </w:r>
            <w:proofErr w:type="spellEnd"/>
            <w:r w:rsidRPr="00F4181E">
              <w:rPr>
                <w:sz w:val="22"/>
                <w:szCs w:val="22"/>
              </w:rPr>
              <w:t xml:space="preserve"> район, с. Дебесы, ул. Советская, 88</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Игринский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п. Игра, ул. Советская, 29</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Камбарский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г. Камбарка, ул. Советская, 18</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Каракулинский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Каракулинский</w:t>
            </w:r>
            <w:proofErr w:type="spellEnd"/>
            <w:r w:rsidRPr="00F4181E">
              <w:rPr>
                <w:sz w:val="22"/>
                <w:szCs w:val="22"/>
              </w:rPr>
              <w:t xml:space="preserve"> район, с. Каракулино, ул. </w:t>
            </w:r>
            <w:proofErr w:type="spellStart"/>
            <w:r w:rsidRPr="00F4181E">
              <w:rPr>
                <w:sz w:val="22"/>
                <w:szCs w:val="22"/>
              </w:rPr>
              <w:t>Каманина</w:t>
            </w:r>
            <w:proofErr w:type="spellEnd"/>
            <w:r w:rsidRPr="00F4181E">
              <w:rPr>
                <w:sz w:val="22"/>
                <w:szCs w:val="22"/>
              </w:rPr>
              <w:t>, 10</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Кезский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посёлок </w:t>
            </w:r>
            <w:proofErr w:type="spellStart"/>
            <w:r w:rsidRPr="00F4181E">
              <w:rPr>
                <w:sz w:val="22"/>
                <w:szCs w:val="22"/>
              </w:rPr>
              <w:t>Кез</w:t>
            </w:r>
            <w:proofErr w:type="spellEnd"/>
            <w:r w:rsidRPr="00F4181E">
              <w:rPr>
                <w:sz w:val="22"/>
                <w:szCs w:val="22"/>
              </w:rPr>
              <w:t>, ул. Кирова, 5</w:t>
            </w:r>
          </w:p>
        </w:tc>
      </w:tr>
      <w:tr w:rsidR="00BF2DAE" w:rsidRPr="00F4181E" w:rsidTr="00E62A4E">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с. Красногорское, ул. Ленина, 64</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Можгинский</w:t>
            </w:r>
            <w:proofErr w:type="spellEnd"/>
            <w:r w:rsidRPr="00F4181E">
              <w:rPr>
                <w:sz w:val="22"/>
                <w:szCs w:val="22"/>
              </w:rPr>
              <w:t xml:space="preserve"> район, г. Можга, ул. </w:t>
            </w:r>
            <w:proofErr w:type="spellStart"/>
            <w:r w:rsidRPr="00F4181E">
              <w:rPr>
                <w:sz w:val="22"/>
                <w:szCs w:val="22"/>
              </w:rPr>
              <w:t>Можгинская</w:t>
            </w:r>
            <w:proofErr w:type="spellEnd"/>
            <w:r w:rsidRPr="00F4181E">
              <w:rPr>
                <w:sz w:val="22"/>
                <w:szCs w:val="22"/>
              </w:rPr>
              <w:t>, 59</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Можгинский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Можгинский</w:t>
            </w:r>
            <w:proofErr w:type="spellEnd"/>
            <w:r w:rsidRPr="00F4181E">
              <w:rPr>
                <w:sz w:val="22"/>
                <w:szCs w:val="22"/>
              </w:rPr>
              <w:t xml:space="preserve"> район, г. Можга, ул. </w:t>
            </w:r>
            <w:proofErr w:type="spellStart"/>
            <w:r w:rsidRPr="00F4181E">
              <w:rPr>
                <w:sz w:val="22"/>
                <w:szCs w:val="22"/>
              </w:rPr>
              <w:t>Можгинская</w:t>
            </w:r>
            <w:proofErr w:type="spellEnd"/>
            <w:r w:rsidRPr="00F4181E">
              <w:rPr>
                <w:sz w:val="22"/>
                <w:szCs w:val="22"/>
              </w:rPr>
              <w:t xml:space="preserve"> , 59</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Сарапульский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Сарапульский</w:t>
            </w:r>
            <w:proofErr w:type="spellEnd"/>
            <w:r w:rsidRPr="00F4181E">
              <w:rPr>
                <w:sz w:val="22"/>
                <w:szCs w:val="22"/>
              </w:rPr>
              <w:t xml:space="preserve"> район, с. </w:t>
            </w:r>
            <w:proofErr w:type="spellStart"/>
            <w:r w:rsidRPr="00F4181E">
              <w:rPr>
                <w:sz w:val="22"/>
                <w:szCs w:val="22"/>
              </w:rPr>
              <w:t>Сигаево</w:t>
            </w:r>
            <w:proofErr w:type="spellEnd"/>
            <w:r w:rsidRPr="00F4181E">
              <w:rPr>
                <w:sz w:val="22"/>
                <w:szCs w:val="22"/>
              </w:rPr>
              <w:t>, ул. Лермонтова, 30</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Селтинский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Селтинский</w:t>
            </w:r>
            <w:proofErr w:type="spellEnd"/>
            <w:r w:rsidRPr="00F4181E">
              <w:rPr>
                <w:sz w:val="22"/>
                <w:szCs w:val="22"/>
              </w:rPr>
              <w:t xml:space="preserve"> район, п. Селты, ул. Юбилейная, 3</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Сюмсинский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Удмуртская Республика, с. Сюмси, ул. Советская, 45</w:t>
            </w:r>
          </w:p>
        </w:tc>
      </w:tr>
      <w:tr w:rsidR="00BF2DAE" w:rsidRPr="00F4181E" w:rsidTr="00E62A4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F2DAE" w:rsidRPr="00F4181E" w:rsidRDefault="00BF2DAE" w:rsidP="00E62A4E">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Администрация муниципального образования «</w:t>
            </w:r>
            <w:proofErr w:type="spellStart"/>
            <w:r w:rsidRPr="00F4181E">
              <w:rPr>
                <w:sz w:val="22"/>
                <w:szCs w:val="22"/>
              </w:rPr>
              <w:t>Юкаменский</w:t>
            </w:r>
            <w:proofErr w:type="spellEnd"/>
            <w:r w:rsidRPr="00F4181E">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F2DAE" w:rsidRPr="00F4181E" w:rsidRDefault="00BF2DAE" w:rsidP="00E62A4E">
            <w:pPr>
              <w:rPr>
                <w:sz w:val="22"/>
                <w:szCs w:val="22"/>
              </w:rPr>
            </w:pPr>
            <w:r w:rsidRPr="00F4181E">
              <w:rPr>
                <w:sz w:val="22"/>
                <w:szCs w:val="22"/>
              </w:rPr>
              <w:t xml:space="preserve">Удмуртская Республика, </w:t>
            </w:r>
            <w:proofErr w:type="spellStart"/>
            <w:r w:rsidRPr="00F4181E">
              <w:rPr>
                <w:sz w:val="22"/>
                <w:szCs w:val="22"/>
              </w:rPr>
              <w:t>Юкаменский</w:t>
            </w:r>
            <w:proofErr w:type="spellEnd"/>
            <w:r w:rsidRPr="00F4181E">
              <w:rPr>
                <w:sz w:val="22"/>
                <w:szCs w:val="22"/>
              </w:rPr>
              <w:t xml:space="preserve"> район, с. Юкаменское, ул. Первомайская, 9</w:t>
            </w:r>
          </w:p>
        </w:tc>
      </w:tr>
    </w:tbl>
    <w:p w:rsidR="00BF2DAE" w:rsidRDefault="00BF2DAE" w:rsidP="00BF2DAE">
      <w:pPr>
        <w:jc w:val="right"/>
        <w:rPr>
          <w:bCs/>
          <w:color w:val="000000"/>
          <w:spacing w:val="-6"/>
          <w:sz w:val="20"/>
        </w:rPr>
      </w:pPr>
    </w:p>
    <w:p w:rsidR="00BF2DAE" w:rsidRDefault="00BF2DAE" w:rsidP="00BF2DAE">
      <w:pPr>
        <w:jc w:val="right"/>
        <w:rPr>
          <w:bCs/>
          <w:color w:val="000000"/>
          <w:spacing w:val="-6"/>
          <w:sz w:val="20"/>
        </w:rPr>
      </w:pPr>
    </w:p>
    <w:p w:rsidR="005D47B9" w:rsidRPr="005D47B9" w:rsidRDefault="00BF2DAE" w:rsidP="005D47B9">
      <w:pPr>
        <w:jc w:val="right"/>
        <w:rPr>
          <w:bCs/>
          <w:color w:val="000000"/>
          <w:spacing w:val="-6"/>
          <w:sz w:val="24"/>
          <w:szCs w:val="24"/>
        </w:rPr>
      </w:pPr>
      <w:r>
        <w:rPr>
          <w:bCs/>
          <w:color w:val="000000"/>
          <w:spacing w:val="-6"/>
          <w:sz w:val="24"/>
          <w:szCs w:val="24"/>
        </w:rPr>
        <w:t>Приложение №8</w:t>
      </w:r>
    </w:p>
    <w:p w:rsidR="005D47B9" w:rsidRPr="005D47B9" w:rsidRDefault="005D47B9" w:rsidP="005D47B9">
      <w:pPr>
        <w:jc w:val="right"/>
        <w:rPr>
          <w:bCs/>
          <w:color w:val="000000"/>
          <w:spacing w:val="-6"/>
          <w:sz w:val="24"/>
          <w:szCs w:val="24"/>
        </w:rPr>
      </w:pPr>
      <w:r w:rsidRPr="005D47B9">
        <w:rPr>
          <w:bCs/>
          <w:color w:val="000000"/>
          <w:spacing w:val="-6"/>
          <w:sz w:val="24"/>
          <w:szCs w:val="24"/>
        </w:rPr>
        <w:t xml:space="preserve">к Административному регламенту </w:t>
      </w:r>
    </w:p>
    <w:p w:rsidR="00BF2DAE" w:rsidRDefault="005D47B9" w:rsidP="00BF2DAE">
      <w:pPr>
        <w:jc w:val="right"/>
        <w:rPr>
          <w:bCs/>
          <w:color w:val="000000"/>
          <w:spacing w:val="-6"/>
          <w:sz w:val="24"/>
          <w:szCs w:val="24"/>
        </w:rPr>
      </w:pPr>
      <w:r w:rsidRPr="005D47B9">
        <w:rPr>
          <w:bCs/>
          <w:color w:val="000000"/>
          <w:spacing w:val="-6"/>
          <w:sz w:val="24"/>
          <w:szCs w:val="24"/>
        </w:rPr>
        <w:t>предоставления муниципальной услуги</w:t>
      </w:r>
    </w:p>
    <w:p w:rsidR="00BF2DAE" w:rsidRPr="00BF2DAE" w:rsidRDefault="00BF2DAE" w:rsidP="00BF2DAE">
      <w:pPr>
        <w:jc w:val="right"/>
        <w:rPr>
          <w:bCs/>
          <w:color w:val="000000"/>
          <w:spacing w:val="-6"/>
          <w:sz w:val="24"/>
          <w:szCs w:val="24"/>
        </w:rPr>
      </w:pPr>
      <w:r w:rsidRPr="00BF2DAE">
        <w:rPr>
          <w:bCs/>
          <w:color w:val="000000"/>
          <w:spacing w:val="-6"/>
          <w:sz w:val="24"/>
          <w:szCs w:val="24"/>
        </w:rPr>
        <w:t>«Выдача разрешения</w:t>
      </w:r>
    </w:p>
    <w:p w:rsidR="00BF2DAE" w:rsidRPr="00BF2DAE" w:rsidRDefault="00BF2DAE" w:rsidP="00BF2DAE">
      <w:pPr>
        <w:jc w:val="right"/>
        <w:rPr>
          <w:bCs/>
          <w:color w:val="000000"/>
          <w:spacing w:val="-6"/>
          <w:sz w:val="24"/>
          <w:szCs w:val="24"/>
        </w:rPr>
      </w:pPr>
      <w:r w:rsidRPr="00BF2DAE">
        <w:rPr>
          <w:bCs/>
          <w:color w:val="000000"/>
          <w:spacing w:val="-6"/>
          <w:sz w:val="24"/>
          <w:szCs w:val="24"/>
        </w:rPr>
        <w:t xml:space="preserve">на выполнение </w:t>
      </w:r>
      <w:proofErr w:type="gramStart"/>
      <w:r w:rsidRPr="00BF2DAE">
        <w:rPr>
          <w:bCs/>
          <w:color w:val="000000"/>
          <w:spacing w:val="-6"/>
          <w:sz w:val="24"/>
          <w:szCs w:val="24"/>
        </w:rPr>
        <w:t>авиационных</w:t>
      </w:r>
      <w:proofErr w:type="gramEnd"/>
    </w:p>
    <w:p w:rsidR="00BF2DAE" w:rsidRPr="00BF2DAE" w:rsidRDefault="00BF2DAE" w:rsidP="00BF2DAE">
      <w:pPr>
        <w:jc w:val="right"/>
        <w:rPr>
          <w:bCs/>
          <w:color w:val="000000"/>
          <w:spacing w:val="-6"/>
          <w:sz w:val="24"/>
          <w:szCs w:val="24"/>
        </w:rPr>
      </w:pPr>
      <w:r w:rsidRPr="00BF2DAE">
        <w:rPr>
          <w:bCs/>
          <w:color w:val="000000"/>
          <w:spacing w:val="-6"/>
          <w:sz w:val="24"/>
          <w:szCs w:val="24"/>
        </w:rPr>
        <w:t>работ, парашютных прыжков,</w:t>
      </w:r>
    </w:p>
    <w:p w:rsidR="00BF2DAE" w:rsidRPr="00BF2DAE" w:rsidRDefault="00BF2DAE" w:rsidP="00BF2DAE">
      <w:pPr>
        <w:jc w:val="right"/>
        <w:rPr>
          <w:bCs/>
          <w:color w:val="000000"/>
          <w:spacing w:val="-6"/>
          <w:sz w:val="24"/>
          <w:szCs w:val="24"/>
        </w:rPr>
      </w:pPr>
      <w:r w:rsidRPr="00BF2DAE">
        <w:rPr>
          <w:bCs/>
          <w:color w:val="000000"/>
          <w:spacing w:val="-6"/>
          <w:sz w:val="24"/>
          <w:szCs w:val="24"/>
        </w:rPr>
        <w:t>демонстрационных полетов</w:t>
      </w:r>
    </w:p>
    <w:p w:rsidR="005B16E5" w:rsidRPr="005B16E5" w:rsidRDefault="00BF2DAE" w:rsidP="005B16E5">
      <w:pPr>
        <w:jc w:val="right"/>
        <w:rPr>
          <w:bCs/>
          <w:color w:val="000000"/>
          <w:spacing w:val="-6"/>
          <w:sz w:val="24"/>
          <w:szCs w:val="24"/>
        </w:rPr>
      </w:pPr>
      <w:r w:rsidRPr="00BF2DAE">
        <w:rPr>
          <w:bCs/>
          <w:color w:val="000000"/>
          <w:spacing w:val="-6"/>
          <w:sz w:val="24"/>
          <w:szCs w:val="24"/>
        </w:rPr>
        <w:t>воздушных судов,</w:t>
      </w:r>
      <w:r w:rsidR="005B16E5" w:rsidRPr="005B16E5">
        <w:t xml:space="preserve"> </w:t>
      </w:r>
      <w:r w:rsidR="005B16E5" w:rsidRPr="005B16E5">
        <w:rPr>
          <w:bCs/>
          <w:color w:val="000000"/>
          <w:spacing w:val="-6"/>
          <w:sz w:val="24"/>
          <w:szCs w:val="24"/>
        </w:rPr>
        <w:t xml:space="preserve">  полетов</w:t>
      </w:r>
    </w:p>
    <w:p w:rsidR="00077F42" w:rsidRDefault="005B16E5" w:rsidP="005B16E5">
      <w:pPr>
        <w:jc w:val="right"/>
        <w:rPr>
          <w:bCs/>
          <w:color w:val="000000"/>
          <w:spacing w:val="-6"/>
          <w:sz w:val="24"/>
          <w:szCs w:val="24"/>
        </w:rPr>
      </w:pPr>
      <w:r w:rsidRPr="005B16E5">
        <w:rPr>
          <w:bCs/>
          <w:color w:val="000000"/>
          <w:spacing w:val="-6"/>
          <w:sz w:val="24"/>
          <w:szCs w:val="24"/>
        </w:rPr>
        <w:t xml:space="preserve">                                                                  </w:t>
      </w:r>
      <w:r w:rsidRPr="005B16E5">
        <w:rPr>
          <w:bCs/>
          <w:color w:val="000000"/>
          <w:spacing w:val="-6"/>
          <w:sz w:val="24"/>
          <w:szCs w:val="24"/>
        </w:rPr>
        <w:tab/>
      </w:r>
      <w:r w:rsidRPr="005B16E5">
        <w:rPr>
          <w:bCs/>
          <w:color w:val="000000"/>
          <w:spacing w:val="-6"/>
          <w:sz w:val="24"/>
          <w:szCs w:val="24"/>
        </w:rPr>
        <w:tab/>
      </w:r>
      <w:proofErr w:type="gramStart"/>
      <w:r w:rsidRPr="005B16E5">
        <w:rPr>
          <w:bCs/>
          <w:color w:val="000000"/>
          <w:spacing w:val="-6"/>
          <w:sz w:val="24"/>
          <w:szCs w:val="24"/>
        </w:rPr>
        <w:t xml:space="preserve">беспилотных  воздушных судов (за исключением </w:t>
      </w:r>
      <w:proofErr w:type="spellStart"/>
      <w:r w:rsidRPr="005B16E5">
        <w:rPr>
          <w:bCs/>
          <w:color w:val="000000"/>
          <w:spacing w:val="-6"/>
          <w:sz w:val="24"/>
          <w:szCs w:val="24"/>
        </w:rPr>
        <w:t>полетов</w:t>
      </w:r>
      <w:proofErr w:type="spellEnd"/>
      <w:r w:rsidRPr="005B16E5">
        <w:rPr>
          <w:bCs/>
          <w:color w:val="000000"/>
          <w:spacing w:val="-6"/>
          <w:sz w:val="24"/>
          <w:szCs w:val="24"/>
        </w:rPr>
        <w:t xml:space="preserve"> беспилотных воздушных судов</w:t>
      </w:r>
      <w:proofErr w:type="gramEnd"/>
    </w:p>
    <w:p w:rsidR="00BF2DAE" w:rsidRPr="00BF2DAE" w:rsidRDefault="005B16E5" w:rsidP="005B16E5">
      <w:pPr>
        <w:jc w:val="right"/>
        <w:rPr>
          <w:bCs/>
          <w:color w:val="000000"/>
          <w:spacing w:val="-6"/>
          <w:sz w:val="24"/>
          <w:szCs w:val="24"/>
        </w:rPr>
      </w:pPr>
      <w:r w:rsidRPr="005B16E5">
        <w:rPr>
          <w:bCs/>
          <w:color w:val="000000"/>
          <w:spacing w:val="-6"/>
          <w:sz w:val="24"/>
          <w:szCs w:val="24"/>
        </w:rPr>
        <w:t xml:space="preserve"> с максимальной </w:t>
      </w:r>
      <w:proofErr w:type="spellStart"/>
      <w:r w:rsidRPr="005B16E5">
        <w:rPr>
          <w:bCs/>
          <w:color w:val="000000"/>
          <w:spacing w:val="-6"/>
          <w:sz w:val="24"/>
          <w:szCs w:val="24"/>
        </w:rPr>
        <w:t>взлетной</w:t>
      </w:r>
      <w:proofErr w:type="spellEnd"/>
      <w:r w:rsidRPr="005B16E5">
        <w:rPr>
          <w:bCs/>
          <w:color w:val="000000"/>
          <w:spacing w:val="-6"/>
          <w:sz w:val="24"/>
          <w:szCs w:val="24"/>
        </w:rPr>
        <w:t xml:space="preserve"> массой менее 0.</w:t>
      </w:r>
      <w:r w:rsidR="001B4A0F">
        <w:rPr>
          <w:bCs/>
          <w:color w:val="000000"/>
          <w:spacing w:val="-6"/>
          <w:sz w:val="24"/>
          <w:szCs w:val="24"/>
        </w:rPr>
        <w:t>1</w:t>
      </w:r>
      <w:r w:rsidRPr="005B16E5">
        <w:rPr>
          <w:bCs/>
          <w:color w:val="000000"/>
          <w:spacing w:val="-6"/>
          <w:sz w:val="24"/>
          <w:szCs w:val="24"/>
        </w:rPr>
        <w:t>5 кг)</w:t>
      </w:r>
      <w:r w:rsidR="00BF2DAE" w:rsidRPr="00BF2DAE">
        <w:rPr>
          <w:bCs/>
          <w:color w:val="000000"/>
          <w:spacing w:val="-6"/>
          <w:sz w:val="24"/>
          <w:szCs w:val="24"/>
        </w:rPr>
        <w:t xml:space="preserve">, </w:t>
      </w:r>
      <w:proofErr w:type="spellStart"/>
      <w:r w:rsidR="00BF2DAE" w:rsidRPr="00BF2DAE">
        <w:rPr>
          <w:bCs/>
          <w:color w:val="000000"/>
          <w:spacing w:val="-6"/>
          <w:sz w:val="24"/>
          <w:szCs w:val="24"/>
        </w:rPr>
        <w:t>подъемов</w:t>
      </w:r>
      <w:proofErr w:type="spellEnd"/>
      <w:r w:rsidR="00BF2DAE" w:rsidRPr="00BF2DAE">
        <w:rPr>
          <w:bCs/>
          <w:color w:val="000000"/>
          <w:spacing w:val="-6"/>
          <w:sz w:val="24"/>
          <w:szCs w:val="24"/>
        </w:rPr>
        <w:t xml:space="preserve"> привязных</w:t>
      </w:r>
    </w:p>
    <w:p w:rsidR="00BF2DAE" w:rsidRPr="00BF2DAE" w:rsidRDefault="00BF2DAE" w:rsidP="00BF2DAE">
      <w:pPr>
        <w:jc w:val="right"/>
        <w:rPr>
          <w:bCs/>
          <w:color w:val="000000"/>
          <w:spacing w:val="-6"/>
          <w:sz w:val="24"/>
          <w:szCs w:val="24"/>
        </w:rPr>
      </w:pPr>
      <w:r w:rsidRPr="00BF2DAE">
        <w:rPr>
          <w:bCs/>
          <w:color w:val="000000"/>
          <w:spacing w:val="-6"/>
          <w:sz w:val="24"/>
          <w:szCs w:val="24"/>
        </w:rPr>
        <w:t>аэростатов над населенными пунктами, а также</w:t>
      </w:r>
    </w:p>
    <w:p w:rsidR="00BF2DAE" w:rsidRPr="00BF2DAE" w:rsidRDefault="00BF2DAE" w:rsidP="00BF2DAE">
      <w:pPr>
        <w:jc w:val="right"/>
        <w:rPr>
          <w:bCs/>
          <w:color w:val="000000"/>
          <w:spacing w:val="-6"/>
          <w:sz w:val="24"/>
          <w:szCs w:val="24"/>
        </w:rPr>
      </w:pPr>
      <w:r w:rsidRPr="00BF2DAE">
        <w:rPr>
          <w:bCs/>
          <w:color w:val="000000"/>
          <w:spacing w:val="-6"/>
          <w:sz w:val="24"/>
          <w:szCs w:val="24"/>
        </w:rPr>
        <w:t xml:space="preserve">посадки (взлета) </w:t>
      </w:r>
      <w:proofErr w:type="gramStart"/>
      <w:r w:rsidRPr="00BF2DAE">
        <w:rPr>
          <w:bCs/>
          <w:color w:val="000000"/>
          <w:spacing w:val="-6"/>
          <w:sz w:val="24"/>
          <w:szCs w:val="24"/>
        </w:rPr>
        <w:t>на</w:t>
      </w:r>
      <w:proofErr w:type="gramEnd"/>
      <w:r w:rsidRPr="00BF2DAE">
        <w:rPr>
          <w:bCs/>
          <w:color w:val="000000"/>
          <w:spacing w:val="-6"/>
          <w:sz w:val="24"/>
          <w:szCs w:val="24"/>
        </w:rPr>
        <w:t xml:space="preserve"> расположенные</w:t>
      </w:r>
    </w:p>
    <w:p w:rsidR="00BF2DAE" w:rsidRPr="00BF2DAE" w:rsidRDefault="00BF2DAE" w:rsidP="00BF2DAE">
      <w:pPr>
        <w:jc w:val="right"/>
        <w:rPr>
          <w:bCs/>
          <w:color w:val="000000"/>
          <w:spacing w:val="-6"/>
          <w:sz w:val="24"/>
          <w:szCs w:val="24"/>
        </w:rPr>
      </w:pPr>
      <w:r w:rsidRPr="00BF2DAE">
        <w:rPr>
          <w:bCs/>
          <w:color w:val="000000"/>
          <w:spacing w:val="-6"/>
          <w:sz w:val="24"/>
          <w:szCs w:val="24"/>
        </w:rPr>
        <w:t>в границах населенных пунктов площадки, сведения</w:t>
      </w:r>
    </w:p>
    <w:p w:rsidR="00BF2DAE" w:rsidRPr="00BF2DAE" w:rsidRDefault="00BF2DAE" w:rsidP="00BF2DAE">
      <w:pPr>
        <w:jc w:val="right"/>
        <w:rPr>
          <w:bCs/>
          <w:color w:val="000000"/>
          <w:spacing w:val="-6"/>
          <w:sz w:val="24"/>
          <w:szCs w:val="24"/>
        </w:rPr>
      </w:pPr>
      <w:r w:rsidRPr="00BF2DAE">
        <w:rPr>
          <w:bCs/>
          <w:color w:val="000000"/>
          <w:spacing w:val="-6"/>
          <w:sz w:val="24"/>
          <w:szCs w:val="24"/>
        </w:rPr>
        <w:t xml:space="preserve"> о которых не опубликованы в</w:t>
      </w:r>
    </w:p>
    <w:p w:rsidR="005D47B9" w:rsidRPr="005D47B9" w:rsidRDefault="00BF2DAE" w:rsidP="00BF2DAE">
      <w:pPr>
        <w:jc w:val="right"/>
        <w:rPr>
          <w:bCs/>
          <w:color w:val="000000"/>
          <w:spacing w:val="-6"/>
          <w:sz w:val="24"/>
          <w:szCs w:val="24"/>
        </w:rPr>
      </w:pPr>
      <w:r w:rsidRPr="00BF2DAE">
        <w:rPr>
          <w:bCs/>
          <w:color w:val="000000"/>
          <w:spacing w:val="-6"/>
          <w:sz w:val="24"/>
          <w:szCs w:val="24"/>
        </w:rPr>
        <w:t xml:space="preserve"> </w:t>
      </w:r>
      <w:proofErr w:type="gramStart"/>
      <w:r w:rsidRPr="00BF2DAE">
        <w:rPr>
          <w:bCs/>
          <w:color w:val="000000"/>
          <w:spacing w:val="-6"/>
          <w:sz w:val="24"/>
          <w:szCs w:val="24"/>
        </w:rPr>
        <w:t>документах</w:t>
      </w:r>
      <w:proofErr w:type="gramEnd"/>
      <w:r w:rsidRPr="00BF2DAE">
        <w:rPr>
          <w:bCs/>
          <w:color w:val="000000"/>
          <w:spacing w:val="-6"/>
          <w:sz w:val="24"/>
          <w:szCs w:val="24"/>
        </w:rPr>
        <w:t xml:space="preserve"> аэронавигационной информации»</w:t>
      </w:r>
    </w:p>
    <w:p w:rsidR="003E4563" w:rsidRDefault="003E4563" w:rsidP="00333CDB">
      <w:pPr>
        <w:jc w:val="right"/>
        <w:rPr>
          <w:bCs/>
          <w:color w:val="000000"/>
          <w:spacing w:val="-6"/>
          <w:sz w:val="20"/>
        </w:rPr>
      </w:pPr>
    </w:p>
    <w:p w:rsidR="001A7785" w:rsidRPr="001A7785" w:rsidRDefault="001A7785" w:rsidP="001A7785">
      <w:pPr>
        <w:widowControl w:val="0"/>
        <w:autoSpaceDE w:val="0"/>
        <w:autoSpaceDN w:val="0"/>
        <w:adjustRightInd w:val="0"/>
        <w:spacing w:before="108" w:after="108"/>
        <w:ind w:left="539"/>
        <w:jc w:val="center"/>
        <w:outlineLvl w:val="0"/>
        <w:rPr>
          <w:b/>
          <w:bCs/>
          <w:sz w:val="26"/>
          <w:szCs w:val="26"/>
        </w:rPr>
      </w:pPr>
      <w:r w:rsidRPr="001A7785">
        <w:rPr>
          <w:b/>
          <w:bCs/>
          <w:sz w:val="26"/>
          <w:szCs w:val="26"/>
        </w:rPr>
        <w:t>БЛОК – СХЕМА</w:t>
      </w:r>
    </w:p>
    <w:p w:rsidR="005D47B9" w:rsidRPr="005D47B9" w:rsidRDefault="001A7785" w:rsidP="00366F9B">
      <w:pPr>
        <w:widowControl w:val="0"/>
        <w:autoSpaceDE w:val="0"/>
        <w:autoSpaceDN w:val="0"/>
        <w:adjustRightInd w:val="0"/>
        <w:jc w:val="center"/>
        <w:rPr>
          <w:b/>
          <w:spacing w:val="-1"/>
          <w:sz w:val="26"/>
          <w:szCs w:val="26"/>
        </w:rPr>
      </w:pPr>
      <w:r w:rsidRPr="001A7785">
        <w:rPr>
          <w:b/>
          <w:spacing w:val="-1"/>
          <w:sz w:val="26"/>
          <w:szCs w:val="26"/>
        </w:rPr>
        <w:t>Административных процедур административного регламента «</w:t>
      </w:r>
      <w:r w:rsidR="005D47B9" w:rsidRPr="005D47B9">
        <w:rPr>
          <w:b/>
          <w:spacing w:val="-1"/>
          <w:sz w:val="26"/>
          <w:szCs w:val="26"/>
        </w:rPr>
        <w:t>Выдача разрешения</w:t>
      </w:r>
    </w:p>
    <w:p w:rsidR="00077F42" w:rsidRPr="00077F42" w:rsidRDefault="005D47B9" w:rsidP="00077F42">
      <w:pPr>
        <w:widowControl w:val="0"/>
        <w:autoSpaceDE w:val="0"/>
        <w:autoSpaceDN w:val="0"/>
        <w:adjustRightInd w:val="0"/>
        <w:jc w:val="center"/>
        <w:rPr>
          <w:b/>
          <w:spacing w:val="-1"/>
          <w:sz w:val="26"/>
          <w:szCs w:val="26"/>
        </w:rPr>
      </w:pPr>
      <w:r w:rsidRPr="005D47B9">
        <w:rPr>
          <w:b/>
          <w:spacing w:val="-1"/>
          <w:sz w:val="26"/>
          <w:szCs w:val="26"/>
        </w:rPr>
        <w:t>на выполнение авиационных</w:t>
      </w:r>
      <w:r>
        <w:rPr>
          <w:b/>
          <w:spacing w:val="-1"/>
          <w:sz w:val="26"/>
          <w:szCs w:val="26"/>
        </w:rPr>
        <w:t xml:space="preserve"> </w:t>
      </w:r>
      <w:r w:rsidRPr="005D47B9">
        <w:rPr>
          <w:b/>
          <w:spacing w:val="-1"/>
          <w:sz w:val="26"/>
          <w:szCs w:val="26"/>
        </w:rPr>
        <w:t>работ, парашютных прыжков,</w:t>
      </w:r>
      <w:r>
        <w:rPr>
          <w:b/>
          <w:spacing w:val="-1"/>
          <w:sz w:val="26"/>
          <w:szCs w:val="26"/>
        </w:rPr>
        <w:t xml:space="preserve"> </w:t>
      </w:r>
      <w:r w:rsidRPr="005D47B9">
        <w:rPr>
          <w:b/>
          <w:spacing w:val="-1"/>
          <w:sz w:val="26"/>
          <w:szCs w:val="26"/>
        </w:rPr>
        <w:t>демонстра</w:t>
      </w:r>
      <w:r w:rsidR="00077F42">
        <w:rPr>
          <w:b/>
          <w:spacing w:val="-1"/>
          <w:sz w:val="26"/>
          <w:szCs w:val="26"/>
        </w:rPr>
        <w:t xml:space="preserve">ционных </w:t>
      </w:r>
      <w:r w:rsidRPr="005D47B9">
        <w:rPr>
          <w:b/>
          <w:spacing w:val="-1"/>
          <w:sz w:val="26"/>
          <w:szCs w:val="26"/>
        </w:rPr>
        <w:t>полетов</w:t>
      </w:r>
      <w:r>
        <w:rPr>
          <w:b/>
          <w:spacing w:val="-1"/>
          <w:sz w:val="26"/>
          <w:szCs w:val="26"/>
        </w:rPr>
        <w:t xml:space="preserve"> </w:t>
      </w:r>
      <w:r w:rsidRPr="005D47B9">
        <w:rPr>
          <w:b/>
          <w:spacing w:val="-1"/>
          <w:sz w:val="26"/>
          <w:szCs w:val="26"/>
        </w:rPr>
        <w:t>воздушных судов,</w:t>
      </w:r>
      <w:r w:rsidR="005B16E5" w:rsidRPr="005B16E5">
        <w:t xml:space="preserve"> </w:t>
      </w:r>
      <w:r w:rsidR="005B16E5" w:rsidRPr="005B16E5">
        <w:rPr>
          <w:b/>
          <w:spacing w:val="-1"/>
          <w:sz w:val="26"/>
          <w:szCs w:val="26"/>
        </w:rPr>
        <w:t xml:space="preserve"> полетов   </w:t>
      </w:r>
      <w:r w:rsidR="001B4A0F">
        <w:rPr>
          <w:b/>
          <w:spacing w:val="-1"/>
          <w:sz w:val="26"/>
          <w:szCs w:val="26"/>
        </w:rPr>
        <w:t>беспилотных  воздушных судов (</w:t>
      </w:r>
      <w:r w:rsidR="00077F42" w:rsidRPr="00077F42">
        <w:rPr>
          <w:b/>
          <w:spacing w:val="-1"/>
          <w:sz w:val="26"/>
          <w:szCs w:val="26"/>
        </w:rPr>
        <w:t>за исключением полетов беспилотных воздушных судов с максимальной взлетной массой менее 0.</w:t>
      </w:r>
      <w:r w:rsidR="001B4A0F">
        <w:rPr>
          <w:b/>
          <w:spacing w:val="-1"/>
          <w:sz w:val="26"/>
          <w:szCs w:val="26"/>
        </w:rPr>
        <w:t>1</w:t>
      </w:r>
      <w:r w:rsidR="00077F42" w:rsidRPr="00077F42">
        <w:rPr>
          <w:b/>
          <w:spacing w:val="-1"/>
          <w:sz w:val="26"/>
          <w:szCs w:val="26"/>
        </w:rPr>
        <w:t>5 кг)</w:t>
      </w:r>
      <w:proofErr w:type="gramStart"/>
      <w:r w:rsidR="00077F42" w:rsidRPr="00077F42">
        <w:rPr>
          <w:b/>
          <w:spacing w:val="-1"/>
          <w:sz w:val="26"/>
          <w:szCs w:val="26"/>
        </w:rPr>
        <w:t xml:space="preserve"> ,</w:t>
      </w:r>
      <w:proofErr w:type="gramEnd"/>
      <w:r w:rsidR="00077F42" w:rsidRPr="00077F42">
        <w:rPr>
          <w:b/>
          <w:spacing w:val="-1"/>
          <w:sz w:val="26"/>
          <w:szCs w:val="26"/>
        </w:rPr>
        <w:t xml:space="preserve"> подъемов привязных аэростатов над территорией муниципального образования</w:t>
      </w:r>
    </w:p>
    <w:p w:rsidR="001A7785" w:rsidRPr="001A7785" w:rsidRDefault="00077F42" w:rsidP="00077F42">
      <w:pPr>
        <w:widowControl w:val="0"/>
        <w:autoSpaceDE w:val="0"/>
        <w:autoSpaceDN w:val="0"/>
        <w:adjustRightInd w:val="0"/>
        <w:jc w:val="center"/>
        <w:rPr>
          <w:b/>
          <w:sz w:val="26"/>
          <w:szCs w:val="26"/>
        </w:rPr>
      </w:pPr>
      <w:r w:rsidRPr="00077F42">
        <w:rPr>
          <w:b/>
          <w:spacing w:val="-1"/>
          <w:sz w:val="26"/>
          <w:szCs w:val="26"/>
        </w:rPr>
        <w:t>«Вавожский район», посадки (взлета) на расположенные в границах муниципального образования «Вавожский район» площадки»</w:t>
      </w:r>
      <w:r w:rsidR="005B16E5" w:rsidRPr="005B16E5">
        <w:rPr>
          <w:b/>
          <w:spacing w:val="-1"/>
          <w:sz w:val="26"/>
          <w:szCs w:val="26"/>
        </w:rPr>
        <w:t xml:space="preserve">                                                             </w:t>
      </w:r>
      <w:r w:rsidR="005B16E5" w:rsidRPr="005B16E5">
        <w:rPr>
          <w:b/>
          <w:spacing w:val="-1"/>
          <w:sz w:val="26"/>
          <w:szCs w:val="26"/>
        </w:rPr>
        <w:tab/>
      </w:r>
      <w:r w:rsidR="005B16E5" w:rsidRPr="005B16E5">
        <w:rPr>
          <w:b/>
          <w:spacing w:val="-1"/>
          <w:sz w:val="26"/>
          <w:szCs w:val="26"/>
        </w:rPr>
        <w:tab/>
      </w:r>
    </w:p>
    <w:p w:rsidR="00585991" w:rsidRPr="00F4181E" w:rsidRDefault="00585991" w:rsidP="00585991">
      <w:pPr>
        <w:pStyle w:val="a9"/>
        <w:widowControl w:val="0"/>
        <w:spacing w:after="0"/>
        <w:jc w:val="center"/>
        <w:rPr>
          <w:sz w:val="24"/>
          <w:szCs w:val="24"/>
        </w:rPr>
      </w:pPr>
      <w:r w:rsidRPr="00F4181E">
        <w:rPr>
          <w:noProof/>
          <w:sz w:val="24"/>
          <w:szCs w:val="24"/>
        </w:rPr>
        <mc:AlternateContent>
          <mc:Choice Requires="wps">
            <w:drawing>
              <wp:anchor distT="0" distB="0" distL="114300" distR="114300" simplePos="0" relativeHeight="251699200" behindDoc="0" locked="0" layoutInCell="1" allowOverlap="1" wp14:anchorId="6D4BA4BA" wp14:editId="09FB6145">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65797E" w:rsidRPr="00851C55" w:rsidRDefault="0065797E" w:rsidP="00585991">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6" style="position:absolute;left:0;text-align:left;margin-left:12.45pt;margin-top:10.65pt;width:24.75pt;height:23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" fillcolor="#d8d8d8">
                <v:textbox style="layout-flow:vertical;mso-layout-flow-alt:bottom-to-top">
                  <w:txbxContent>
                    <w:p w:rsidR="00AC1D64" w:rsidRPr="00851C55" w:rsidRDefault="00AC1D64" w:rsidP="00585991">
                      <w:pPr>
                        <w:jc w:val="center"/>
                        <w:rPr>
                          <w:sz w:val="20"/>
                        </w:rPr>
                      </w:pPr>
                      <w:r>
                        <w:rPr>
                          <w:sz w:val="20"/>
                        </w:rPr>
                        <w:t>1 день</w:t>
                      </w:r>
                    </w:p>
                  </w:txbxContent>
                </v:textbox>
              </v:rect>
            </w:pict>
          </mc:Fallback>
        </mc:AlternateContent>
      </w:r>
      <w:r w:rsidRPr="00F4181E">
        <w:rPr>
          <w:noProof/>
          <w:sz w:val="24"/>
          <w:szCs w:val="24"/>
        </w:rPr>
        <mc:AlternateContent>
          <mc:Choice Requires="wps">
            <w:drawing>
              <wp:anchor distT="0" distB="0" distL="114300" distR="114300" simplePos="0" relativeHeight="251704320" behindDoc="0" locked="0" layoutInCell="1" allowOverlap="1" wp14:anchorId="0BCF448C" wp14:editId="29857658">
                <wp:simplePos x="0" y="0"/>
                <wp:positionH relativeFrom="column">
                  <wp:posOffset>1975485</wp:posOffset>
                </wp:positionH>
                <wp:positionV relativeFrom="paragraph">
                  <wp:posOffset>140970</wp:posOffset>
                </wp:positionV>
                <wp:extent cx="3516630" cy="507365"/>
                <wp:effectExtent l="7620" t="12700" r="9525" b="1333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7" style="position:absolute;left:0;text-align:left;margin-left:155.55pt;margin-top:11.1pt;width:276.9pt;height:39.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DJfz1yUQIAAGEEAAAOAAAAAAAAAAAAAAAAAC4CAABkcnMvZTJvRG9jLnhtbFBLAQItABQA&#10;BgAIAAAAIQBI7ugX3wAAAAoBAAAPAAAAAAAAAAAAAAAAAKsEAABkcnMvZG93bnJldi54bWxQSwUG&#10;AAAAAAQABADzAAAAtwUAAAAA&#10;">
                <v:textbox>
                  <w:txbxContent>
                    <w:p w:rsidR="00AC1D64" w:rsidRPr="004D1B98" w:rsidRDefault="00AC1D64" w:rsidP="00585991">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v:textbox>
              </v:rect>
            </w:pict>
          </mc:Fallback>
        </mc:AlternateContent>
      </w:r>
      <w:r w:rsidRPr="00F4181E">
        <w:rPr>
          <w:noProof/>
          <w:sz w:val="24"/>
          <w:szCs w:val="24"/>
        </w:rPr>
        <mc:AlternateContent>
          <mc:Choice Requires="wps">
            <w:drawing>
              <wp:anchor distT="0" distB="0" distL="114300" distR="114300" simplePos="0" relativeHeight="251675648" behindDoc="0" locked="0" layoutInCell="1" allowOverlap="1" wp14:anchorId="0019CC63" wp14:editId="78C2B134">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8" style="position:absolute;left:0;text-align:left;margin-left:52.35pt;margin-top:11.1pt;width:90.9pt;height:2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vkUQIAAGE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">
                <v:textbox>
                  <w:txbxContent>
                    <w:p w:rsidR="00AC1D64" w:rsidRPr="004D1B98" w:rsidRDefault="00AC1D64" w:rsidP="00585991">
                      <w:pPr>
                        <w:jc w:val="center"/>
                        <w:rPr>
                          <w:sz w:val="24"/>
                          <w:szCs w:val="24"/>
                        </w:rPr>
                      </w:pPr>
                      <w:r w:rsidRPr="004D1B98">
                        <w:rPr>
                          <w:sz w:val="24"/>
                          <w:szCs w:val="24"/>
                        </w:rPr>
                        <w:t>Заявитель</w:t>
                      </w:r>
                    </w:p>
                  </w:txbxContent>
                </v:textbox>
              </v:rect>
            </w:pict>
          </mc:Fallback>
        </mc:AlternateContent>
      </w:r>
    </w:p>
    <w:p w:rsidR="00585991" w:rsidRPr="00F4181E" w:rsidRDefault="00585991" w:rsidP="00585991">
      <w:pPr>
        <w:pStyle w:val="a9"/>
        <w:widowControl w:val="0"/>
        <w:spacing w:after="0"/>
        <w:jc w:val="center"/>
        <w:rPr>
          <w:sz w:val="24"/>
          <w:szCs w:val="24"/>
        </w:rPr>
      </w:pPr>
      <w:r w:rsidRPr="00F4181E">
        <w:rPr>
          <w:b/>
          <w:noProof/>
          <w:color w:val="FF0000"/>
          <w:spacing w:val="-6"/>
          <w:sz w:val="24"/>
          <w:szCs w:val="24"/>
        </w:rPr>
        <mc:AlternateContent>
          <mc:Choice Requires="wps">
            <w:drawing>
              <wp:anchor distT="0" distB="0" distL="114300" distR="114300" simplePos="0" relativeHeight="251703296" behindDoc="0" locked="0" layoutInCell="1" allowOverlap="1" wp14:anchorId="6014FD6B" wp14:editId="204ADE25">
                <wp:simplePos x="0" y="0"/>
                <wp:positionH relativeFrom="column">
                  <wp:posOffset>6135370</wp:posOffset>
                </wp:positionH>
                <wp:positionV relativeFrom="paragraph">
                  <wp:posOffset>127635</wp:posOffset>
                </wp:positionV>
                <wp:extent cx="5080" cy="2295525"/>
                <wp:effectExtent l="5080" t="12700" r="8890" b="635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CC1EF3" id="Прямая соединительная линия 57"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sidRPr="00F4181E">
        <w:rPr>
          <w:b/>
          <w:noProof/>
          <w:color w:val="FF0000"/>
          <w:spacing w:val="-6"/>
          <w:sz w:val="24"/>
          <w:szCs w:val="24"/>
        </w:rPr>
        <mc:AlternateContent>
          <mc:Choice Requires="wps">
            <w:drawing>
              <wp:anchor distT="0" distB="0" distL="114300" distR="114300" simplePos="0" relativeHeight="251706368" behindDoc="0" locked="0" layoutInCell="1" allowOverlap="1" wp14:anchorId="7338F6F9" wp14:editId="6B679DE0">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D1DC91" id="Прямая соединительная линия 56" o:spid="_x0000_s1026" style="position:absolute;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585991" w:rsidRPr="00F4181E" w:rsidRDefault="00585991" w:rsidP="00585991">
      <w:pPr>
        <w:pStyle w:val="a9"/>
        <w:widowControl w:val="0"/>
        <w:spacing w:after="0"/>
        <w:jc w:val="center"/>
        <w:rPr>
          <w:sz w:val="24"/>
          <w:szCs w:val="24"/>
        </w:rPr>
      </w:pPr>
      <w:r w:rsidRPr="00F4181E">
        <w:rPr>
          <w:b/>
          <w:noProof/>
          <w:color w:val="FF0000"/>
          <w:spacing w:val="-6"/>
          <w:sz w:val="24"/>
          <w:szCs w:val="24"/>
        </w:rPr>
        <mc:AlternateContent>
          <mc:Choice Requires="wps">
            <w:drawing>
              <wp:anchor distT="0" distB="0" distL="114300" distR="114300" simplePos="0" relativeHeight="251702272" behindDoc="0" locked="0" layoutInCell="1" allowOverlap="1" wp14:anchorId="0120781D" wp14:editId="55ACAD00">
                <wp:simplePos x="0" y="0"/>
                <wp:positionH relativeFrom="column">
                  <wp:posOffset>1253490</wp:posOffset>
                </wp:positionH>
                <wp:positionV relativeFrom="paragraph">
                  <wp:posOffset>87630</wp:posOffset>
                </wp:positionV>
                <wp:extent cx="0" cy="379095"/>
                <wp:effectExtent l="57150" t="5080" r="57150"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9B4895" id="Прямая соединительная линия 55"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585991" w:rsidRPr="00F4181E" w:rsidRDefault="00585991" w:rsidP="00585991">
      <w:pPr>
        <w:jc w:val="right"/>
        <w:rPr>
          <w:b/>
          <w:color w:val="FF0000"/>
          <w:sz w:val="24"/>
          <w:szCs w:val="24"/>
        </w:rPr>
      </w:pPr>
      <w:r w:rsidRPr="00F4181E">
        <w:rPr>
          <w:b/>
          <w:noProof/>
          <w:color w:val="FF0000"/>
          <w:spacing w:val="-6"/>
          <w:sz w:val="24"/>
          <w:szCs w:val="24"/>
        </w:rPr>
        <mc:AlternateContent>
          <mc:Choice Requires="wps">
            <w:drawing>
              <wp:anchor distT="0" distB="0" distL="114300" distR="114300" simplePos="0" relativeHeight="251705344" behindDoc="0" locked="0" layoutInCell="1" allowOverlap="1" wp14:anchorId="5C75C93E" wp14:editId="2DB63893">
                <wp:simplePos x="0" y="0"/>
                <wp:positionH relativeFrom="column">
                  <wp:posOffset>3796665</wp:posOffset>
                </wp:positionH>
                <wp:positionV relativeFrom="paragraph">
                  <wp:posOffset>122555</wp:posOffset>
                </wp:positionV>
                <wp:extent cx="0" cy="168910"/>
                <wp:effectExtent l="57150" t="5715" r="57150" b="1587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ACF9C7" id="Прямая соединительная линия 5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585991" w:rsidRPr="00F4181E" w:rsidRDefault="00585991" w:rsidP="00585991">
      <w:pPr>
        <w:jc w:val="right"/>
        <w:rPr>
          <w:b/>
          <w:color w:val="FF0000"/>
          <w:sz w:val="24"/>
          <w:szCs w:val="24"/>
        </w:rPr>
      </w:pPr>
      <w:r w:rsidRPr="00F4181E">
        <w:rPr>
          <w:noProof/>
          <w:sz w:val="24"/>
          <w:szCs w:val="24"/>
        </w:rPr>
        <mc:AlternateContent>
          <mc:Choice Requires="wps">
            <w:drawing>
              <wp:anchor distT="0" distB="0" distL="114300" distR="114300" simplePos="0" relativeHeight="251676672" behindDoc="0" locked="0" layoutInCell="1" allowOverlap="1" wp14:anchorId="42A52C34" wp14:editId="559DA7B2">
                <wp:simplePos x="0" y="0"/>
                <wp:positionH relativeFrom="column">
                  <wp:posOffset>628650</wp:posOffset>
                </wp:positionH>
                <wp:positionV relativeFrom="paragraph">
                  <wp:posOffset>116205</wp:posOffset>
                </wp:positionV>
                <wp:extent cx="4911090" cy="293370"/>
                <wp:effectExtent l="13335" t="12700" r="9525"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9" style="position:absolute;left:0;text-align:left;margin-left:49.5pt;margin-top:9.15pt;width:386.7pt;height:23.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">
                <v:textbox>
                  <w:txbxContent>
                    <w:p w:rsidR="00AC1D64" w:rsidRPr="004D1B98" w:rsidRDefault="00AC1D64" w:rsidP="00585991">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707392" behindDoc="0" locked="0" layoutInCell="1" allowOverlap="1" wp14:anchorId="1C374B95" wp14:editId="105B4688">
                <wp:simplePos x="0" y="0"/>
                <wp:positionH relativeFrom="column">
                  <wp:posOffset>3101340</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5B9E59" id="Прямая соединительная линия 52"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sidRPr="00F4181E">
        <w:rPr>
          <w:b/>
          <w:noProof/>
          <w:color w:val="FF0000"/>
          <w:spacing w:val="-6"/>
          <w:sz w:val="24"/>
          <w:szCs w:val="24"/>
        </w:rPr>
        <mc:AlternateContent>
          <mc:Choice Requires="wps">
            <w:drawing>
              <wp:anchor distT="0" distB="0" distL="114300" distR="114300" simplePos="0" relativeHeight="251688960" behindDoc="0" locked="0" layoutInCell="1" allowOverlap="1" wp14:anchorId="18AD9A1D" wp14:editId="56FE01AE">
                <wp:simplePos x="0" y="0"/>
                <wp:positionH relativeFrom="column">
                  <wp:posOffset>4920615</wp:posOffset>
                </wp:positionH>
                <wp:positionV relativeFrom="paragraph">
                  <wp:posOffset>68580</wp:posOffset>
                </wp:positionV>
                <wp:extent cx="0" cy="182880"/>
                <wp:effectExtent l="9525" t="10795" r="9525" b="635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8F8C55" id="Прямая соединительная линия 50"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sidRPr="00F4181E">
        <w:rPr>
          <w:b/>
          <w:noProof/>
          <w:color w:val="FF0000"/>
          <w:spacing w:val="-6"/>
          <w:sz w:val="24"/>
          <w:szCs w:val="24"/>
        </w:rPr>
        <mc:AlternateContent>
          <mc:Choice Requires="wps">
            <w:drawing>
              <wp:anchor distT="0" distB="0" distL="114300" distR="114300" simplePos="0" relativeHeight="251687936" behindDoc="0" locked="0" layoutInCell="1" allowOverlap="1" wp14:anchorId="6993646C" wp14:editId="568078DF">
                <wp:simplePos x="0" y="0"/>
                <wp:positionH relativeFrom="column">
                  <wp:posOffset>2167890</wp:posOffset>
                </wp:positionH>
                <wp:positionV relativeFrom="paragraph">
                  <wp:posOffset>59055</wp:posOffset>
                </wp:positionV>
                <wp:extent cx="0" cy="548640"/>
                <wp:effectExtent l="9525" t="10795" r="9525"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D7AC81" id="Прямая соединительная линия 4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sidRPr="00F4181E">
        <w:rPr>
          <w:b/>
          <w:noProof/>
          <w:color w:val="FF0000"/>
          <w:spacing w:val="-6"/>
          <w:sz w:val="24"/>
          <w:szCs w:val="24"/>
        </w:rPr>
        <mc:AlternateContent>
          <mc:Choice Requires="wps">
            <w:drawing>
              <wp:anchor distT="0" distB="0" distL="114300" distR="114300" simplePos="0" relativeHeight="251685888" behindDoc="0" locked="0" layoutInCell="1" allowOverlap="1" wp14:anchorId="19A9E399" wp14:editId="258D1D3B">
                <wp:simplePos x="0" y="0"/>
                <wp:positionH relativeFrom="column">
                  <wp:posOffset>996315</wp:posOffset>
                </wp:positionH>
                <wp:positionV relativeFrom="paragraph">
                  <wp:posOffset>59055</wp:posOffset>
                </wp:positionV>
                <wp:extent cx="0" cy="173355"/>
                <wp:effectExtent l="9525" t="10795" r="9525"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7AC9E5" id="Прямая соединительная линия 48"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sidRPr="00F4181E">
        <w:rPr>
          <w:b/>
          <w:noProof/>
          <w:color w:val="FF0000"/>
          <w:spacing w:val="-6"/>
          <w:sz w:val="24"/>
          <w:szCs w:val="24"/>
        </w:rPr>
        <mc:AlternateContent>
          <mc:Choice Requires="wps">
            <w:drawing>
              <wp:anchor distT="0" distB="0" distL="114300" distR="114300" simplePos="0" relativeHeight="251686912" behindDoc="0" locked="0" layoutInCell="1" allowOverlap="1" wp14:anchorId="31A72033" wp14:editId="738B0E1B">
                <wp:simplePos x="0" y="0"/>
                <wp:positionH relativeFrom="column">
                  <wp:posOffset>1729740</wp:posOffset>
                </wp:positionH>
                <wp:positionV relativeFrom="paragraph">
                  <wp:posOffset>59055</wp:posOffset>
                </wp:positionV>
                <wp:extent cx="0" cy="173355"/>
                <wp:effectExtent l="9525" t="10795" r="9525" b="635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D2C593" id="Прямая соединительная линия 4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585991" w:rsidRPr="00F4181E" w:rsidRDefault="00585991" w:rsidP="00585991">
      <w:pPr>
        <w:jc w:val="right"/>
        <w:rPr>
          <w:b/>
          <w:color w:val="FF0000"/>
          <w:spacing w:val="-6"/>
          <w:sz w:val="24"/>
          <w:szCs w:val="24"/>
        </w:rPr>
      </w:pPr>
      <w:r w:rsidRPr="00F4181E">
        <w:rPr>
          <w:noProof/>
          <w:sz w:val="24"/>
          <w:szCs w:val="24"/>
        </w:rPr>
        <mc:AlternateContent>
          <mc:Choice Requires="wps">
            <w:drawing>
              <wp:anchor distT="0" distB="0" distL="114300" distR="114300" simplePos="0" relativeHeight="251680768" behindDoc="0" locked="0" layoutInCell="1" allowOverlap="1" wp14:anchorId="38A909E3" wp14:editId="47ED087B">
                <wp:simplePos x="0" y="0"/>
                <wp:positionH relativeFrom="column">
                  <wp:posOffset>4191000</wp:posOffset>
                </wp:positionH>
                <wp:positionV relativeFrom="paragraph">
                  <wp:posOffset>76201</wp:posOffset>
                </wp:positionV>
                <wp:extent cx="1461135" cy="476250"/>
                <wp:effectExtent l="0" t="0" r="24765" b="190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0" style="position:absolute;left:0;text-align:left;margin-left:330pt;margin-top:6pt;width:115.05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utmUg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">
                <v:textbox>
                  <w:txbxContent>
                    <w:p w:rsidR="00AC1D64" w:rsidRPr="004D1B98" w:rsidRDefault="00AC1D64" w:rsidP="00585991">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v:textbox>
              </v:rect>
            </w:pict>
          </mc:Fallback>
        </mc:AlternateContent>
      </w:r>
      <w:r w:rsidRPr="00F4181E">
        <w:rPr>
          <w:noProof/>
          <w:sz w:val="24"/>
          <w:szCs w:val="24"/>
        </w:rPr>
        <mc:AlternateContent>
          <mc:Choice Requires="wps">
            <w:drawing>
              <wp:anchor distT="0" distB="0" distL="114300" distR="114300" simplePos="0" relativeHeight="251679744" behindDoc="0" locked="0" layoutInCell="1" allowOverlap="1" wp14:anchorId="6B6B274E" wp14:editId="08CFC643">
                <wp:simplePos x="0" y="0"/>
                <wp:positionH relativeFrom="column">
                  <wp:posOffset>2423160</wp:posOffset>
                </wp:positionH>
                <wp:positionV relativeFrom="paragraph">
                  <wp:posOffset>76200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Pr>
                                <w:sz w:val="24"/>
                                <w:szCs w:val="24"/>
                              </w:rPr>
                              <w:t>электрон</w:t>
                            </w:r>
                            <w:r w:rsidRPr="004D1B98">
                              <w:rPr>
                                <w:sz w:val="24"/>
                                <w:szCs w:val="24"/>
                              </w:rPr>
                              <w:t>ной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1" style="position:absolute;left:0;text-align:left;margin-left:190.8pt;margin-top:6pt;width:121.5pt;height:3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Hd3vzpRAgAAYQQAAA4AAAAAAAAAAAAAAAAALgIAAGRycy9lMm9Eb2MueG1sUEsBAi0AFAAG&#10;AAgAAAAhAN1L/P3eAAAACQEAAA8AAAAAAAAAAAAAAAAAqwQAAGRycy9kb3ducmV2LnhtbFBLBQYA&#10;AAAABAAEAPMAAAC2BQAAAAA=&#10;">
                <v:textbox>
                  <w:txbxContent>
                    <w:p w:rsidR="00AC1D64" w:rsidRPr="004D1B98" w:rsidRDefault="00AC1D64" w:rsidP="00585991">
                      <w:pPr>
                        <w:jc w:val="center"/>
                        <w:rPr>
                          <w:sz w:val="24"/>
                          <w:szCs w:val="24"/>
                        </w:rPr>
                      </w:pPr>
                      <w:r>
                        <w:rPr>
                          <w:sz w:val="24"/>
                          <w:szCs w:val="24"/>
                        </w:rPr>
                        <w:t>электрон</w:t>
                      </w:r>
                      <w:r w:rsidRPr="004D1B98">
                        <w:rPr>
                          <w:sz w:val="24"/>
                          <w:szCs w:val="24"/>
                        </w:rPr>
                        <w:t>ной почты</w:t>
                      </w:r>
                    </w:p>
                  </w:txbxContent>
                </v:textbox>
              </v:rect>
            </w:pict>
          </mc:Fallback>
        </mc:AlternateContent>
      </w:r>
      <w:r w:rsidRPr="00F4181E">
        <w:rPr>
          <w:noProof/>
          <w:sz w:val="24"/>
          <w:szCs w:val="24"/>
        </w:rPr>
        <mc:AlternateContent>
          <mc:Choice Requires="wps">
            <w:drawing>
              <wp:anchor distT="0" distB="0" distL="114300" distR="114300" simplePos="0" relativeHeight="251692032" behindDoc="0" locked="0" layoutInCell="1" allowOverlap="1" wp14:anchorId="25F5B39C" wp14:editId="5DF83525">
                <wp:simplePos x="0" y="0"/>
                <wp:positionH relativeFrom="column">
                  <wp:posOffset>1421765</wp:posOffset>
                </wp:positionH>
                <wp:positionV relativeFrom="paragraph">
                  <wp:posOffset>57150</wp:posOffset>
                </wp:positionV>
                <wp:extent cx="629920" cy="293370"/>
                <wp:effectExtent l="6350" t="12700" r="11430" b="825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2" style="position:absolute;left:0;text-align:left;margin-left:111.95pt;margin-top:4.5pt;width:49.6pt;height:23.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Fk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y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2vIBZFECAABgBAAADgAAAAAAAAAAAAAAAAAuAgAAZHJzL2Uyb0RvYy54bWxQSwECLQAUAAYA&#10;CAAAACEAiQ2yqd0AAAAIAQAADwAAAAAAAAAAAAAAAACrBAAAZHJzL2Rvd25yZXYueG1sUEsFBgAA&#10;AAAEAAQA8wAAALUFAAAAAA==&#10;">
                <v:textbox>
                  <w:txbxContent>
                    <w:p w:rsidR="00AC1D64" w:rsidRPr="004D1B98" w:rsidRDefault="00AC1D64" w:rsidP="00585991">
                      <w:pPr>
                        <w:jc w:val="center"/>
                        <w:rPr>
                          <w:sz w:val="24"/>
                          <w:szCs w:val="24"/>
                        </w:rPr>
                      </w:pPr>
                      <w:r w:rsidRPr="004D1B98">
                        <w:rPr>
                          <w:sz w:val="24"/>
                          <w:szCs w:val="24"/>
                        </w:rPr>
                        <w:t>почты</w:t>
                      </w:r>
                    </w:p>
                  </w:txbxContent>
                </v:textbox>
              </v:rect>
            </w:pict>
          </mc:Fallback>
        </mc:AlternateContent>
      </w:r>
      <w:r w:rsidRPr="00F4181E">
        <w:rPr>
          <w:noProof/>
          <w:sz w:val="24"/>
          <w:szCs w:val="24"/>
        </w:rPr>
        <mc:AlternateContent>
          <mc:Choice Requires="wps">
            <w:drawing>
              <wp:anchor distT="0" distB="0" distL="114300" distR="114300" simplePos="0" relativeHeight="251677696" behindDoc="0" locked="0" layoutInCell="1" allowOverlap="1" wp14:anchorId="161BC59A" wp14:editId="427873C5">
                <wp:simplePos x="0" y="0"/>
                <wp:positionH relativeFrom="column">
                  <wp:posOffset>664845</wp:posOffset>
                </wp:positionH>
                <wp:positionV relativeFrom="paragraph">
                  <wp:posOffset>57150</wp:posOffset>
                </wp:positionV>
                <wp:extent cx="680720" cy="769620"/>
                <wp:effectExtent l="11430" t="12700" r="12700" b="82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3" style="position:absolute;left:0;text-align:left;margin-left:52.35pt;margin-top:4.5pt;width:53.6pt;height:60.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">
                <v:textbox>
                  <w:txbxContent>
                    <w:p w:rsidR="00AC1D64" w:rsidRPr="004D1B98" w:rsidRDefault="00AC1D64" w:rsidP="00585991">
                      <w:pPr>
                        <w:jc w:val="center"/>
                        <w:rPr>
                          <w:sz w:val="24"/>
                          <w:szCs w:val="24"/>
                        </w:rPr>
                      </w:pPr>
                      <w:r w:rsidRPr="004D1B98">
                        <w:rPr>
                          <w:sz w:val="24"/>
                          <w:szCs w:val="24"/>
                        </w:rPr>
                        <w:t>личной явки гражданина</w:t>
                      </w:r>
                    </w:p>
                  </w:txbxContent>
                </v:textbox>
              </v:rect>
            </w:pict>
          </mc:Fallback>
        </mc:AlternateContent>
      </w: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82816" behindDoc="0" locked="0" layoutInCell="1" allowOverlap="1" wp14:anchorId="21FE29B4" wp14:editId="2E92AFC4">
                <wp:simplePos x="0" y="0"/>
                <wp:positionH relativeFrom="column">
                  <wp:posOffset>1539240</wp:posOffset>
                </wp:positionH>
                <wp:positionV relativeFrom="paragraph">
                  <wp:posOffset>162560</wp:posOffset>
                </wp:positionV>
                <wp:extent cx="0" cy="927735"/>
                <wp:effectExtent l="57150" t="7620" r="57150" b="1714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2EE60" id="Прямая соединительная линия 4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91008" behindDoc="0" locked="0" layoutInCell="1" allowOverlap="1" wp14:anchorId="4C6DAFB8" wp14:editId="26FB048E">
                <wp:simplePos x="0" y="0"/>
                <wp:positionH relativeFrom="column">
                  <wp:posOffset>3101340</wp:posOffset>
                </wp:positionH>
                <wp:positionV relativeFrom="paragraph">
                  <wp:posOffset>140970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7CB6B8" id="Прямая соединительная линия 4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sidRPr="00F4181E">
        <w:rPr>
          <w:noProof/>
          <w:sz w:val="24"/>
          <w:szCs w:val="24"/>
        </w:rPr>
        <mc:AlternateContent>
          <mc:Choice Requires="wps">
            <w:drawing>
              <wp:anchor distT="0" distB="0" distL="114300" distR="114300" simplePos="0" relativeHeight="251678720" behindDoc="0" locked="0" layoutInCell="1" allowOverlap="1" wp14:anchorId="06EA85D8" wp14:editId="6E1D632B">
                <wp:simplePos x="0" y="0"/>
                <wp:positionH relativeFrom="column">
                  <wp:posOffset>1612265</wp:posOffset>
                </wp:positionH>
                <wp:positionV relativeFrom="paragraph">
                  <wp:posOffset>81915</wp:posOffset>
                </wp:positionV>
                <wp:extent cx="746125" cy="293370"/>
                <wp:effectExtent l="6350" t="6985" r="9525" b="139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4" style="position:absolute;left:0;text-align:left;margin-left:126.95pt;margin-top:6.45pt;width:58.75pt;height:23.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Arx9BHTgIAAGAEAAAOAAAAAAAAAAAAAAAAAC4CAABkcnMvZTJvRG9jLnhtbFBLAQItABQABgAI&#10;AAAAIQDDULLG3wAAAAkBAAAPAAAAAAAAAAAAAAAAAKgEAABkcnMvZG93bnJldi54bWxQSwUGAAAA&#10;AAQABADzAAAAtAUAAAAA&#10;">
                <v:textbox>
                  <w:txbxContent>
                    <w:p w:rsidR="00AC1D64" w:rsidRPr="004D1B98" w:rsidRDefault="00AC1D64" w:rsidP="00585991">
                      <w:pPr>
                        <w:jc w:val="center"/>
                        <w:rPr>
                          <w:sz w:val="24"/>
                          <w:szCs w:val="24"/>
                        </w:rPr>
                      </w:pPr>
                      <w:r w:rsidRPr="004D1B98">
                        <w:rPr>
                          <w:sz w:val="24"/>
                          <w:szCs w:val="24"/>
                        </w:rPr>
                        <w:t>курьера</w:t>
                      </w:r>
                    </w:p>
                  </w:txbxContent>
                </v:textbox>
              </v:rect>
            </w:pict>
          </mc:Fallback>
        </mc:AlternateContent>
      </w:r>
    </w:p>
    <w:p w:rsidR="00585991" w:rsidRPr="00F4181E" w:rsidRDefault="00585991" w:rsidP="00585991">
      <w:pPr>
        <w:jc w:val="right"/>
        <w:rPr>
          <w:b/>
          <w:color w:val="FF0000"/>
          <w:spacing w:val="-6"/>
          <w:sz w:val="24"/>
          <w:szCs w:val="24"/>
        </w:rPr>
      </w:pPr>
      <w:r w:rsidRPr="00F4181E">
        <w:rPr>
          <w:noProof/>
          <w:sz w:val="24"/>
          <w:szCs w:val="24"/>
        </w:rPr>
        <mc:AlternateContent>
          <mc:Choice Requires="wps">
            <w:drawing>
              <wp:anchor distT="0" distB="0" distL="114300" distR="114300" simplePos="0" relativeHeight="251683840" behindDoc="0" locked="0" layoutInCell="1" allowOverlap="1" wp14:anchorId="78724F32" wp14:editId="545524A1">
                <wp:simplePos x="0" y="0"/>
                <wp:positionH relativeFrom="column">
                  <wp:posOffset>3794760</wp:posOffset>
                </wp:positionH>
                <wp:positionV relativeFrom="paragraph">
                  <wp:posOffset>36830</wp:posOffset>
                </wp:positionV>
                <wp:extent cx="424816"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6"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267137" id="Прямая соединительная линия 38"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CIXaHgbwIAAIoEAAAOAAAAAAAAAAAA&#10;AAAAAC4CAABkcnMvZTJvRG9jLnhtbFBLAQItABQABgAIAAAAIQAsSey53wAAAAgBAAAPAAAAAAAA&#10;AAAAAAAAAMkEAABkcnMvZG93bnJldi54bWxQSwUGAAAAAAQABADzAAAA1QUAAAAA&#10;">
                <v:stroke endarrow="block"/>
              </v:line>
            </w:pict>
          </mc:Fallback>
        </mc:AlternateContent>
      </w:r>
      <w:r w:rsidRPr="00F4181E">
        <w:rPr>
          <w:b/>
          <w:noProof/>
          <w:color w:val="FF0000"/>
          <w:spacing w:val="-6"/>
          <w:sz w:val="24"/>
          <w:szCs w:val="24"/>
        </w:rPr>
        <mc:AlternateContent>
          <mc:Choice Requires="wps">
            <w:drawing>
              <wp:anchor distT="0" distB="0" distL="114300" distR="114300" simplePos="0" relativeHeight="251684864" behindDoc="0" locked="0" layoutInCell="1" allowOverlap="1" wp14:anchorId="616B0AE1" wp14:editId="628D4422">
                <wp:simplePos x="0" y="0"/>
                <wp:positionH relativeFrom="column">
                  <wp:posOffset>3886200</wp:posOffset>
                </wp:positionH>
                <wp:positionV relativeFrom="paragraph">
                  <wp:posOffset>27305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D1ADD2" id="Прямая соединительная линия 37"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585991" w:rsidRPr="00F4181E" w:rsidRDefault="00585991" w:rsidP="00585991">
      <w:pPr>
        <w:jc w:val="right"/>
        <w:rPr>
          <w:b/>
          <w:color w:val="FF0000"/>
          <w:spacing w:val="-6"/>
          <w:sz w:val="24"/>
          <w:szCs w:val="24"/>
        </w:rPr>
      </w:pPr>
      <w:r w:rsidRPr="00F4181E">
        <w:rPr>
          <w:noProof/>
          <w:sz w:val="24"/>
          <w:szCs w:val="24"/>
        </w:rPr>
        <mc:AlternateContent>
          <mc:Choice Requires="wps">
            <w:drawing>
              <wp:anchor distT="0" distB="0" distL="114300" distR="114300" simplePos="0" relativeHeight="251681792" behindDoc="0" locked="0" layoutInCell="1" allowOverlap="1" wp14:anchorId="607BC9DB" wp14:editId="07FBB9EB">
                <wp:simplePos x="0" y="0"/>
                <wp:positionH relativeFrom="column">
                  <wp:posOffset>2442210</wp:posOffset>
                </wp:positionH>
                <wp:positionV relativeFrom="paragraph">
                  <wp:posOffset>90170</wp:posOffset>
                </wp:positionV>
                <wp:extent cx="1443990" cy="293370"/>
                <wp:effectExtent l="0" t="0" r="22860"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5" style="position:absolute;left:0;text-align:left;margin-left:192.3pt;margin-top:7.1pt;width:113.7pt;height:23.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BVq0S1RAgAAYQQAAA4AAAAAAAAAAAAAAAAALgIAAGRycy9lMm9Eb2MueG1sUEsBAi0AFAAG&#10;AAgAAAAhAFVEpB7eAAAACQEAAA8AAAAAAAAAAAAAAAAAqwQAAGRycy9kb3ducmV2LnhtbFBLBQYA&#10;AAAABAAEAPMAAAC2BQAAAAA=&#10;">
                <v:textbox>
                  <w:txbxContent>
                    <w:p w:rsidR="00AC1D64" w:rsidRPr="004D1B98" w:rsidRDefault="00AC1D64" w:rsidP="00585991">
                      <w:pPr>
                        <w:jc w:val="center"/>
                        <w:rPr>
                          <w:sz w:val="24"/>
                          <w:szCs w:val="24"/>
                        </w:rPr>
                      </w:pPr>
                      <w:r w:rsidRPr="004D1B98">
                        <w:rPr>
                          <w:sz w:val="24"/>
                          <w:szCs w:val="24"/>
                        </w:rPr>
                        <w:t>Распечатка</w:t>
                      </w:r>
                    </w:p>
                  </w:txbxContent>
                </v:textbox>
              </v:rect>
            </w:pict>
          </mc:Fallback>
        </mc:AlternateContent>
      </w:r>
      <w:r w:rsidRPr="00F4181E">
        <w:rPr>
          <w:b/>
          <w:noProof/>
          <w:color w:val="FF0000"/>
          <w:spacing w:val="-6"/>
          <w:sz w:val="24"/>
          <w:szCs w:val="24"/>
        </w:rPr>
        <mc:AlternateContent>
          <mc:Choice Requires="wps">
            <w:drawing>
              <wp:anchor distT="0" distB="0" distL="114300" distR="114300" simplePos="0" relativeHeight="251695104" behindDoc="0" locked="0" layoutInCell="1" allowOverlap="1" wp14:anchorId="5F181A4D" wp14:editId="3AB5E313">
                <wp:simplePos x="0" y="0"/>
                <wp:positionH relativeFrom="column">
                  <wp:posOffset>996315</wp:posOffset>
                </wp:positionH>
                <wp:positionV relativeFrom="paragraph">
                  <wp:posOffset>109855</wp:posOffset>
                </wp:positionV>
                <wp:extent cx="0" cy="454660"/>
                <wp:effectExtent l="57150" t="13335" r="57150" b="177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E86B16" id="Прямая соединительная линия 3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sidRPr="00F4181E">
        <w:rPr>
          <w:b/>
          <w:noProof/>
          <w:color w:val="FF0000"/>
          <w:spacing w:val="-6"/>
          <w:sz w:val="24"/>
          <w:szCs w:val="24"/>
        </w:rPr>
        <mc:AlternateContent>
          <mc:Choice Requires="wps">
            <w:drawing>
              <wp:anchor distT="0" distB="0" distL="114300" distR="114300" simplePos="0" relativeHeight="251696128" behindDoc="0" locked="0" layoutInCell="1" allowOverlap="1" wp14:anchorId="6ED52757" wp14:editId="025333D6">
                <wp:simplePos x="0" y="0"/>
                <wp:positionH relativeFrom="column">
                  <wp:posOffset>2167890</wp:posOffset>
                </wp:positionH>
                <wp:positionV relativeFrom="paragraph">
                  <wp:posOffset>60325</wp:posOffset>
                </wp:positionV>
                <wp:extent cx="0" cy="504190"/>
                <wp:effectExtent l="57150" t="11430" r="57150" b="1778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D3786E" id="Прямая соединительная линия 3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97152" behindDoc="0" locked="0" layoutInCell="1" allowOverlap="1" wp14:anchorId="4CF85C8D" wp14:editId="6F0375D3">
                <wp:simplePos x="0" y="0"/>
                <wp:positionH relativeFrom="column">
                  <wp:posOffset>3101340</wp:posOffset>
                </wp:positionH>
                <wp:positionV relativeFrom="paragraph">
                  <wp:posOffset>27305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B95266" id="Прямая соединительная линия 3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71552" behindDoc="0" locked="0" layoutInCell="1" allowOverlap="1" wp14:anchorId="72CC0002" wp14:editId="17293D32">
                <wp:simplePos x="0" y="0"/>
                <wp:positionH relativeFrom="column">
                  <wp:posOffset>664845</wp:posOffset>
                </wp:positionH>
                <wp:positionV relativeFrom="paragraph">
                  <wp:posOffset>36829</wp:posOffset>
                </wp:positionV>
                <wp:extent cx="5053965" cy="531495"/>
                <wp:effectExtent l="0" t="0" r="13335" b="209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6" style="position:absolute;left:0;text-align:left;margin-left:52.35pt;margin-top:2.9pt;width:397.95pt;height: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">
                <v:textbox>
                  <w:txbxContent>
                    <w:p w:rsidR="00AC1D64" w:rsidRPr="004D1B98" w:rsidRDefault="00AC1D64" w:rsidP="00585991">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sidRPr="00F4181E">
        <w:rPr>
          <w:b/>
          <w:noProof/>
          <w:color w:val="FF0000"/>
          <w:spacing w:val="-6"/>
          <w:sz w:val="24"/>
          <w:szCs w:val="24"/>
        </w:rPr>
        <mc:AlternateContent>
          <mc:Choice Requires="wps">
            <w:drawing>
              <wp:anchor distT="0" distB="0" distL="114300" distR="114300" simplePos="0" relativeHeight="251670528" behindDoc="0" locked="0" layoutInCell="1" allowOverlap="1" wp14:anchorId="241D735E" wp14:editId="18DFAC93">
                <wp:simplePos x="0" y="0"/>
                <wp:positionH relativeFrom="column">
                  <wp:posOffset>5718810</wp:posOffset>
                </wp:positionH>
                <wp:positionV relativeFrom="paragraph">
                  <wp:posOffset>145415</wp:posOffset>
                </wp:positionV>
                <wp:extent cx="416560" cy="0"/>
                <wp:effectExtent l="7620" t="12700" r="13970" b="63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C19E31" id="Прямая соединительная линия 3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72576" behindDoc="0" locked="0" layoutInCell="1" allowOverlap="1" wp14:anchorId="57EC4B8F" wp14:editId="1F1B83B8">
                <wp:simplePos x="0" y="0"/>
                <wp:positionH relativeFrom="column">
                  <wp:posOffset>3122295</wp:posOffset>
                </wp:positionH>
                <wp:positionV relativeFrom="paragraph">
                  <wp:posOffset>46355</wp:posOffset>
                </wp:positionV>
                <wp:extent cx="0" cy="314960"/>
                <wp:effectExtent l="76200" t="0" r="76200" b="6604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93EAD3" id="Прямая соединительная линия 3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85pt,3.65pt" to="245.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">
                <v:stroke endarrow="block"/>
              </v:line>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73600" behindDoc="0" locked="0" layoutInCell="1" allowOverlap="1" wp14:anchorId="7D98EA5B" wp14:editId="6E638DF5">
                <wp:simplePos x="0" y="0"/>
                <wp:positionH relativeFrom="column">
                  <wp:posOffset>701040</wp:posOffset>
                </wp:positionH>
                <wp:positionV relativeFrom="paragraph">
                  <wp:posOffset>6350</wp:posOffset>
                </wp:positionV>
                <wp:extent cx="5059045" cy="504825"/>
                <wp:effectExtent l="0" t="0" r="27305"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504825"/>
                        </a:xfrm>
                        <a:prstGeom prst="rect">
                          <a:avLst/>
                        </a:prstGeom>
                        <a:solidFill>
                          <a:srgbClr val="FFFFFF"/>
                        </a:solidFill>
                        <a:ln w="9525">
                          <a:solidFill>
                            <a:srgbClr val="000000"/>
                          </a:solidFill>
                          <a:miter lim="800000"/>
                          <a:headEnd/>
                          <a:tailEnd/>
                        </a:ln>
                      </wps:spPr>
                      <wps:txbx>
                        <w:txbxContent>
                          <w:p w:rsidR="0065797E" w:rsidRPr="004D1B98" w:rsidRDefault="0065797E" w:rsidP="00585991">
                            <w:pPr>
                              <w:jc w:val="center"/>
                              <w:rPr>
                                <w:sz w:val="24"/>
                                <w:szCs w:val="24"/>
                              </w:rPr>
                            </w:pPr>
                            <w:bookmarkStart w:id="34" w:name="_Hlk14269014"/>
                            <w:bookmarkStart w:id="35" w:name="_Hlk14269015"/>
                            <w:bookmarkStart w:id="36" w:name="_Hlk14269016"/>
                            <w:bookmarkStart w:id="37" w:name="_Hlk14269017"/>
                            <w:r>
                              <w:rPr>
                                <w:sz w:val="24"/>
                                <w:szCs w:val="24"/>
                              </w:rPr>
                              <w:t>П</w:t>
                            </w:r>
                            <w:r w:rsidRPr="00F255CC">
                              <w:rPr>
                                <w:sz w:val="24"/>
                                <w:szCs w:val="24"/>
                              </w:rPr>
                              <w:t>риём заявления и документов, необходимых для предоставления муниципальной услуги, их первичная проверка и регистрация</w:t>
                            </w:r>
                            <w:bookmarkEnd w:id="34"/>
                            <w:bookmarkEnd w:id="35"/>
                            <w:bookmarkEnd w:id="36"/>
                            <w:bookmarkEnd w:id="3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7" style="position:absolute;left:0;text-align:left;margin-left:55.2pt;margin-top:.5pt;width:398.35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">
                <v:textbox>
                  <w:txbxContent>
                    <w:p w:rsidR="00AC1D64" w:rsidRPr="004D1B98" w:rsidRDefault="00AC1D64" w:rsidP="00585991">
                      <w:pPr>
                        <w:jc w:val="center"/>
                        <w:rPr>
                          <w:sz w:val="24"/>
                          <w:szCs w:val="24"/>
                        </w:rPr>
                      </w:pPr>
                      <w:bookmarkStart w:id="38" w:name="_Hlk14269014"/>
                      <w:bookmarkStart w:id="39" w:name="_Hlk14269015"/>
                      <w:bookmarkStart w:id="40" w:name="_Hlk14269016"/>
                      <w:bookmarkStart w:id="41" w:name="_Hlk14269017"/>
                      <w:r>
                        <w:rPr>
                          <w:sz w:val="24"/>
                          <w:szCs w:val="24"/>
                        </w:rPr>
                        <w:t>П</w:t>
                      </w:r>
                      <w:r w:rsidRPr="00F255CC">
                        <w:rPr>
                          <w:sz w:val="24"/>
                          <w:szCs w:val="24"/>
                        </w:rPr>
                        <w:t>риём заявления и документов, необходимых для предоставления муниципальной услуги, их первичная проверка и регистрация</w:t>
                      </w:r>
                      <w:bookmarkEnd w:id="38"/>
                      <w:bookmarkEnd w:id="39"/>
                      <w:bookmarkEnd w:id="40"/>
                      <w:bookmarkEnd w:id="41"/>
                    </w:p>
                  </w:txbxContent>
                </v:textbox>
              </v:rect>
            </w:pict>
          </mc:Fallback>
        </mc:AlternateContent>
      </w:r>
      <w:r w:rsidRPr="00F4181E">
        <w:rPr>
          <w:noProof/>
          <w:sz w:val="24"/>
          <w:szCs w:val="24"/>
        </w:rPr>
        <mc:AlternateContent>
          <mc:Choice Requires="wps">
            <w:drawing>
              <wp:anchor distT="0" distB="0" distL="114300" distR="114300" simplePos="0" relativeHeight="251674624" behindDoc="0" locked="0" layoutInCell="1" allowOverlap="1" wp14:anchorId="7C49D53B" wp14:editId="3786218F">
                <wp:simplePos x="0" y="0"/>
                <wp:positionH relativeFrom="column">
                  <wp:posOffset>158115</wp:posOffset>
                </wp:positionH>
                <wp:positionV relativeFrom="paragraph">
                  <wp:posOffset>25401</wp:posOffset>
                </wp:positionV>
                <wp:extent cx="314325" cy="6477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65797E" w:rsidRPr="00851C55" w:rsidRDefault="0065797E" w:rsidP="00585991">
                            <w:pPr>
                              <w:jc w:val="center"/>
                              <w:rPr>
                                <w:sz w:val="20"/>
                              </w:rPr>
                            </w:pPr>
                            <w:r>
                              <w:rPr>
                                <w:sz w:val="20"/>
                              </w:rPr>
                              <w:t>1днь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8" style="position:absolute;left:0;text-align:left;margin-left:12.45pt;margin-top:2pt;width:24.75pt;height: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Ett7aVICAABkBAAADgAAAAAAAAAAAAAAAAAuAgAAZHJzL2Uyb0RvYy54bWxQSwECLQAUAAYA&#10;CAAAACEA90rUhtwAAAAHAQAADwAAAAAAAAAAAAAAAACsBAAAZHJzL2Rvd25yZXYueG1sUEsFBgAA&#10;AAAEAAQA8wAAALUFAAAAAA==&#10;" fillcolor="#d8d8d8">
                <v:textbox style="layout-flow:vertical;mso-layout-flow-alt:bottom-to-top">
                  <w:txbxContent>
                    <w:p w:rsidR="00AC1D64" w:rsidRPr="00851C55" w:rsidRDefault="00AC1D64" w:rsidP="00585991">
                      <w:pPr>
                        <w:jc w:val="center"/>
                        <w:rPr>
                          <w:sz w:val="20"/>
                        </w:rPr>
                      </w:pPr>
                      <w:r>
                        <w:rPr>
                          <w:sz w:val="20"/>
                        </w:rPr>
                        <w:t>1днь</w:t>
                      </w:r>
                    </w:p>
                  </w:txbxContent>
                </v:textbox>
              </v:rect>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rPr>
          <w:spacing w:val="-6"/>
          <w:sz w:val="24"/>
          <w:szCs w:val="24"/>
        </w:rPr>
      </w:pPr>
      <w:r w:rsidRPr="00F4181E">
        <w:rPr>
          <w:b/>
          <w:noProof/>
          <w:color w:val="FF0000"/>
          <w:spacing w:val="-6"/>
          <w:sz w:val="24"/>
          <w:szCs w:val="24"/>
        </w:rPr>
        <mc:AlternateContent>
          <mc:Choice Requires="wps">
            <w:drawing>
              <wp:anchor distT="0" distB="0" distL="114300" distR="114300" simplePos="0" relativeHeight="251708416" behindDoc="0" locked="0" layoutInCell="1" allowOverlap="1" wp14:anchorId="2FC23ECC" wp14:editId="49EFD567">
                <wp:simplePos x="0" y="0"/>
                <wp:positionH relativeFrom="column">
                  <wp:posOffset>3089910</wp:posOffset>
                </wp:positionH>
                <wp:positionV relativeFrom="paragraph">
                  <wp:posOffset>156845</wp:posOffset>
                </wp:positionV>
                <wp:extent cx="0" cy="31432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D63699" id="Прямая соединительная линия 2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t xml:space="preserve">                    </w: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709440" behindDoc="0" locked="0" layoutInCell="1" allowOverlap="1" wp14:anchorId="10DA9A3A" wp14:editId="2D5B5353">
                <wp:simplePos x="0" y="0"/>
                <wp:positionH relativeFrom="column">
                  <wp:posOffset>158115</wp:posOffset>
                </wp:positionH>
                <wp:positionV relativeFrom="paragraph">
                  <wp:posOffset>143510</wp:posOffset>
                </wp:positionV>
                <wp:extent cx="314325" cy="657225"/>
                <wp:effectExtent l="0" t="0" r="2857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65797E" w:rsidRPr="00851C55" w:rsidRDefault="0065797E" w:rsidP="00585991">
                            <w:pPr>
                              <w:jc w:val="center"/>
                              <w:rPr>
                                <w:sz w:val="20"/>
                              </w:rPr>
                            </w:pPr>
                            <w:r>
                              <w:rPr>
                                <w:sz w:val="20"/>
                              </w:rPr>
                              <w:t>20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9" style="position:absolute;left:0;text-align:left;margin-left:12.45pt;margin-top:11.3pt;width:24.75pt;height:5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Dc+aRCTwIAAGQEAAAOAAAAAAAAAAAAAAAAAC4CAABkcnMvZTJvRG9jLnhtbFBLAQItABQABgAI&#10;AAAAIQDL3Q1X3gAAAAgBAAAPAAAAAAAAAAAAAAAAAKkEAABkcnMvZG93bnJldi54bWxQSwUGAAAA&#10;AAQABADzAAAAtAUAAAAA&#10;" fillcolor="#d8d8d8">
                <v:textbox style="layout-flow:vertical;mso-layout-flow-alt:bottom-to-top">
                  <w:txbxContent>
                    <w:p w:rsidR="00AC1D64" w:rsidRPr="00851C55" w:rsidRDefault="00AC1D64" w:rsidP="00585991">
                      <w:pPr>
                        <w:jc w:val="center"/>
                        <w:rPr>
                          <w:sz w:val="20"/>
                        </w:rPr>
                      </w:pPr>
                      <w:r>
                        <w:rPr>
                          <w:sz w:val="20"/>
                        </w:rPr>
                        <w:t>20 дней</w:t>
                      </w:r>
                    </w:p>
                  </w:txbxContent>
                </v:textbox>
              </v:rect>
            </w:pict>
          </mc:Fallback>
        </mc:AlternateContent>
      </w:r>
      <w:r w:rsidRPr="00F4181E">
        <w:rPr>
          <w:b/>
          <w:noProof/>
          <w:color w:val="FF0000"/>
          <w:spacing w:val="-6"/>
          <w:sz w:val="24"/>
          <w:szCs w:val="24"/>
        </w:rPr>
        <mc:AlternateContent>
          <mc:Choice Requires="wps">
            <w:drawing>
              <wp:anchor distT="0" distB="0" distL="114300" distR="114300" simplePos="0" relativeHeight="251689984" behindDoc="0" locked="0" layoutInCell="1" allowOverlap="1" wp14:anchorId="23987018" wp14:editId="2A111380">
                <wp:simplePos x="0" y="0"/>
                <wp:positionH relativeFrom="column">
                  <wp:posOffset>674370</wp:posOffset>
                </wp:positionH>
                <wp:positionV relativeFrom="paragraph">
                  <wp:posOffset>139700</wp:posOffset>
                </wp:positionV>
                <wp:extent cx="5053965" cy="661035"/>
                <wp:effectExtent l="0" t="0" r="13335" b="247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65797E" w:rsidRPr="00627DED" w:rsidRDefault="0065797E" w:rsidP="00585991">
                            <w:pPr>
                              <w:jc w:val="center"/>
                              <w:rPr>
                                <w:sz w:val="24"/>
                                <w:szCs w:val="24"/>
                              </w:rPr>
                            </w:pPr>
                            <w:r w:rsidRPr="00627DED">
                              <w:rPr>
                                <w:sz w:val="24"/>
                                <w:szCs w:val="24"/>
                              </w:rPr>
                              <w:t>Направление межведомственных запросов, формирование полного комплекта документов, необходимых для предоставления муниципальной услуги</w:t>
                            </w:r>
                            <w:r>
                              <w:rPr>
                                <w:sz w:val="24"/>
                                <w:szCs w:val="24"/>
                              </w:rPr>
                              <w:t xml:space="preserve">, опубликование извещения о предоставлении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0" style="position:absolute;left:0;text-align:left;margin-left:53.1pt;margin-top:11pt;width:397.95pt;height:52.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">
                <v:textbox>
                  <w:txbxContent>
                    <w:p w:rsidR="00AC1D64" w:rsidRPr="00627DED" w:rsidRDefault="00AC1D64" w:rsidP="00585991">
                      <w:pPr>
                        <w:jc w:val="center"/>
                        <w:rPr>
                          <w:sz w:val="24"/>
                          <w:szCs w:val="24"/>
                        </w:rPr>
                      </w:pPr>
                      <w:r w:rsidRPr="00627DED">
                        <w:rPr>
                          <w:sz w:val="24"/>
                          <w:szCs w:val="24"/>
                        </w:rPr>
                        <w:t>Направление межведомственных запросов, формирование полного комплекта документов, необходимых для предоставления муниципальной услуги</w:t>
                      </w:r>
                      <w:r>
                        <w:rPr>
                          <w:sz w:val="24"/>
                          <w:szCs w:val="24"/>
                        </w:rPr>
                        <w:t xml:space="preserve">, опубликование извещения о предоставлении земельного участка </w:t>
                      </w:r>
                    </w:p>
                  </w:txbxContent>
                </v:textbox>
              </v:rect>
            </w:pict>
          </mc:Fallback>
        </mc:AlternateContent>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698176" behindDoc="0" locked="0" layoutInCell="1" allowOverlap="1" wp14:anchorId="6C25D39D" wp14:editId="02341E22">
                <wp:simplePos x="0" y="0"/>
                <wp:positionH relativeFrom="column">
                  <wp:posOffset>3107055</wp:posOffset>
                </wp:positionH>
                <wp:positionV relativeFrom="paragraph">
                  <wp:posOffset>103505</wp:posOffset>
                </wp:positionV>
                <wp:extent cx="0" cy="161925"/>
                <wp:effectExtent l="76200" t="0" r="76200" b="4762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01785A" id="Прямая соединительная линия 22"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65pt,8.15pt" to="244.6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">
                <v:stroke endarrow="block"/>
              </v:line>
            </w:pict>
          </mc:Fallback>
        </mc:AlternateContent>
      </w:r>
    </w:p>
    <w:p w:rsidR="00585991" w:rsidRPr="00F4181E" w:rsidRDefault="00585991" w:rsidP="00585991">
      <w:pPr>
        <w:jc w:val="right"/>
        <w:rPr>
          <w:b/>
          <w:color w:val="FF0000"/>
          <w:spacing w:val="-6"/>
          <w:sz w:val="24"/>
          <w:szCs w:val="24"/>
        </w:rPr>
      </w:pPr>
      <w:r w:rsidRPr="00F4181E">
        <w:rPr>
          <w:noProof/>
          <w:sz w:val="24"/>
          <w:szCs w:val="24"/>
        </w:rPr>
        <w:lastRenderedPageBreak/>
        <mc:AlternateContent>
          <mc:Choice Requires="wps">
            <w:drawing>
              <wp:anchor distT="0" distB="0" distL="114300" distR="114300" simplePos="0" relativeHeight="251700224" behindDoc="0" locked="0" layoutInCell="1" allowOverlap="1" wp14:anchorId="2474A7A4" wp14:editId="2A4FF548">
                <wp:simplePos x="0" y="0"/>
                <wp:positionH relativeFrom="column">
                  <wp:posOffset>158115</wp:posOffset>
                </wp:positionH>
                <wp:positionV relativeFrom="paragraph">
                  <wp:posOffset>86360</wp:posOffset>
                </wp:positionV>
                <wp:extent cx="314325" cy="609600"/>
                <wp:effectExtent l="0" t="0" r="28575" b="190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09600"/>
                        </a:xfrm>
                        <a:prstGeom prst="rect">
                          <a:avLst/>
                        </a:prstGeom>
                        <a:solidFill>
                          <a:srgbClr val="D8D8D8"/>
                        </a:solidFill>
                        <a:ln w="9525">
                          <a:solidFill>
                            <a:srgbClr val="000000"/>
                          </a:solidFill>
                          <a:miter lim="800000"/>
                          <a:headEnd/>
                          <a:tailEnd/>
                        </a:ln>
                      </wps:spPr>
                      <wps:txbx>
                        <w:txbxContent>
                          <w:p w:rsidR="0065797E" w:rsidRPr="00851C55" w:rsidRDefault="0065797E" w:rsidP="00585991">
                            <w:pPr>
                              <w:jc w:val="center"/>
                              <w:rPr>
                                <w:sz w:val="20"/>
                              </w:rPr>
                            </w:pPr>
                            <w:r>
                              <w:rPr>
                                <w:sz w:val="20"/>
                              </w:rPr>
                              <w:t>7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41" style="position:absolute;left:0;text-align:left;margin-left:12.45pt;margin-top:6.8pt;width:24.75pt;height:4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" fillcolor="#d8d8d8">
                <v:textbox style="layout-flow:vertical;mso-layout-flow-alt:bottom-to-top">
                  <w:txbxContent>
                    <w:p w:rsidR="00AC1D64" w:rsidRPr="00851C55" w:rsidRDefault="00AC1D64" w:rsidP="00585991">
                      <w:pPr>
                        <w:jc w:val="center"/>
                        <w:rPr>
                          <w:sz w:val="20"/>
                        </w:rPr>
                      </w:pPr>
                      <w:r>
                        <w:rPr>
                          <w:sz w:val="20"/>
                        </w:rPr>
                        <w:t>7 дней</w:t>
                      </w:r>
                    </w:p>
                  </w:txbxContent>
                </v:textbox>
              </v:rect>
            </w:pict>
          </mc:Fallback>
        </mc:AlternateContent>
      </w:r>
      <w:r w:rsidRPr="00F4181E">
        <w:rPr>
          <w:b/>
          <w:noProof/>
          <w:color w:val="FF0000"/>
          <w:spacing w:val="-6"/>
          <w:sz w:val="24"/>
          <w:szCs w:val="24"/>
        </w:rPr>
        <mc:AlternateContent>
          <mc:Choice Requires="wps">
            <w:drawing>
              <wp:anchor distT="0" distB="0" distL="114300" distR="114300" simplePos="0" relativeHeight="251694080" behindDoc="0" locked="0" layoutInCell="1" allowOverlap="1" wp14:anchorId="58818633" wp14:editId="7C063175">
                <wp:simplePos x="0" y="0"/>
                <wp:positionH relativeFrom="column">
                  <wp:posOffset>653415</wp:posOffset>
                </wp:positionH>
                <wp:positionV relativeFrom="paragraph">
                  <wp:posOffset>86360</wp:posOffset>
                </wp:positionV>
                <wp:extent cx="5048885" cy="609600"/>
                <wp:effectExtent l="0" t="0" r="18415" b="1905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609600"/>
                        </a:xfrm>
                        <a:prstGeom prst="rect">
                          <a:avLst/>
                        </a:prstGeom>
                        <a:solidFill>
                          <a:srgbClr val="FFFFFF"/>
                        </a:solidFill>
                        <a:ln w="9525">
                          <a:solidFill>
                            <a:srgbClr val="000000"/>
                          </a:solidFill>
                          <a:miter lim="800000"/>
                          <a:headEnd/>
                          <a:tailEnd/>
                        </a:ln>
                      </wps:spPr>
                      <wps:txbx>
                        <w:txbxContent>
                          <w:p w:rsidR="0065797E" w:rsidRPr="00627DED" w:rsidRDefault="0065797E" w:rsidP="00585991">
                            <w:pPr>
                              <w:jc w:val="center"/>
                              <w:rPr>
                                <w:sz w:val="24"/>
                                <w:szCs w:val="24"/>
                              </w:rPr>
                            </w:pPr>
                            <w:r w:rsidRPr="00627DED">
                              <w:rPr>
                                <w:sz w:val="24"/>
                                <w:szCs w:val="24"/>
                              </w:rPr>
                              <w:t>Подготовка проекта документа, являющего результатом предоставления муниципальной услуги, согласование, подписание проекта Главой МО «</w:t>
                            </w:r>
                            <w:r>
                              <w:rPr>
                                <w:sz w:val="24"/>
                                <w:szCs w:val="24"/>
                              </w:rPr>
                              <w:t>Вавожский район</w:t>
                            </w:r>
                            <w:r w:rsidRPr="00627DED">
                              <w:rPr>
                                <w:sz w:val="24"/>
                                <w:szCs w:val="24"/>
                              </w:rPr>
                              <w:t>», передача подписанного документа на регистрацию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42" style="position:absolute;left:0;text-align:left;margin-left:51.45pt;margin-top:6.8pt;width:397.55pt;height:4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">
                <v:textbox>
                  <w:txbxContent>
                    <w:p w:rsidR="00AC1D64" w:rsidRPr="00627DED" w:rsidRDefault="00AC1D64" w:rsidP="00585991">
                      <w:pPr>
                        <w:jc w:val="center"/>
                        <w:rPr>
                          <w:sz w:val="24"/>
                          <w:szCs w:val="24"/>
                        </w:rPr>
                      </w:pPr>
                      <w:r w:rsidRPr="00627DED">
                        <w:rPr>
                          <w:sz w:val="24"/>
                          <w:szCs w:val="24"/>
                        </w:rPr>
                        <w:t>Подготовка проекта документа, являющего результатом предоставления муниципальной услуги, согласование, подписание проекта Главой МО «</w:t>
                      </w:r>
                      <w:r>
                        <w:rPr>
                          <w:sz w:val="24"/>
                          <w:szCs w:val="24"/>
                        </w:rPr>
                        <w:t>Вавожский район</w:t>
                      </w:r>
                      <w:r w:rsidRPr="00627DED">
                        <w:rPr>
                          <w:sz w:val="24"/>
                          <w:szCs w:val="24"/>
                        </w:rPr>
                        <w:t>», передача подписанного документа на регистрацию</w:t>
                      </w:r>
                    </w:p>
                  </w:txbxContent>
                </v:textbox>
              </v:rect>
            </w:pict>
          </mc:Fallback>
        </mc:AlternateContent>
      </w:r>
    </w:p>
    <w:p w:rsidR="00585991" w:rsidRPr="00F4181E" w:rsidRDefault="00585991" w:rsidP="00585991">
      <w:pPr>
        <w:rPr>
          <w:b/>
          <w:color w:val="FF0000"/>
          <w:spacing w:val="-6"/>
          <w:sz w:val="24"/>
          <w:szCs w:val="24"/>
        </w:rPr>
      </w:pPr>
      <w:r w:rsidRPr="00F4181E">
        <w:rPr>
          <w:spacing w:val="-6"/>
          <w:sz w:val="24"/>
          <w:szCs w:val="24"/>
        </w:rPr>
        <w:tab/>
      </w:r>
      <w:r w:rsidRPr="00F4181E">
        <w:rPr>
          <w:spacing w:val="-6"/>
          <w:sz w:val="24"/>
          <w:szCs w:val="24"/>
        </w:rPr>
        <w:tab/>
      </w:r>
      <w:r w:rsidRPr="00F4181E">
        <w:rPr>
          <w:spacing w:val="-6"/>
          <w:sz w:val="24"/>
          <w:szCs w:val="24"/>
        </w:rPr>
        <w:tab/>
      </w:r>
      <w:r w:rsidRPr="00F4181E">
        <w:rPr>
          <w:spacing w:val="-6"/>
          <w:sz w:val="24"/>
          <w:szCs w:val="24"/>
        </w:rPr>
        <w:tab/>
      </w:r>
    </w:p>
    <w:p w:rsidR="00585991" w:rsidRPr="00F4181E"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712512" behindDoc="0" locked="0" layoutInCell="1" allowOverlap="1" wp14:anchorId="14A45B07" wp14:editId="0044E93F">
                <wp:simplePos x="0" y="0"/>
                <wp:positionH relativeFrom="column">
                  <wp:posOffset>4239895</wp:posOffset>
                </wp:positionH>
                <wp:positionV relativeFrom="paragraph">
                  <wp:posOffset>170180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8B68AA" id="Прямая соединительная линия 19"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sidRPr="00F4181E">
        <w:rPr>
          <w:noProof/>
          <w:sz w:val="24"/>
          <w:szCs w:val="24"/>
        </w:rPr>
        <mc:AlternateContent>
          <mc:Choice Requires="wps">
            <w:drawing>
              <wp:anchor distT="0" distB="0" distL="114300" distR="114300" simplePos="0" relativeHeight="251711488" behindDoc="0" locked="0" layoutInCell="1" allowOverlap="1" wp14:anchorId="6EB4D739" wp14:editId="2AB18E89">
                <wp:simplePos x="0" y="0"/>
                <wp:positionH relativeFrom="column">
                  <wp:posOffset>1539240</wp:posOffset>
                </wp:positionH>
                <wp:positionV relativeFrom="paragraph">
                  <wp:posOffset>170180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F42FFF" id="Прямая соединительная линия 18"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585991" w:rsidRDefault="00585991" w:rsidP="00585991">
      <w:pPr>
        <w:jc w:val="right"/>
        <w:rPr>
          <w:b/>
          <w:color w:val="FF0000"/>
          <w:spacing w:val="-6"/>
          <w:sz w:val="24"/>
          <w:szCs w:val="24"/>
        </w:rPr>
      </w:pPr>
    </w:p>
    <w:p w:rsidR="00585991" w:rsidRPr="00F4181E" w:rsidRDefault="00585991" w:rsidP="00585991">
      <w:pPr>
        <w:jc w:val="right"/>
        <w:rPr>
          <w:b/>
          <w:color w:val="FF0000"/>
          <w:spacing w:val="-6"/>
          <w:sz w:val="24"/>
          <w:szCs w:val="24"/>
        </w:rPr>
      </w:pPr>
      <w:r w:rsidRPr="00F4181E">
        <w:rPr>
          <w:b/>
          <w:noProof/>
          <w:color w:val="FF0000"/>
          <w:spacing w:val="-6"/>
          <w:sz w:val="24"/>
          <w:szCs w:val="24"/>
        </w:rPr>
        <mc:AlternateContent>
          <mc:Choice Requires="wps">
            <w:drawing>
              <wp:anchor distT="0" distB="0" distL="114300" distR="114300" simplePos="0" relativeHeight="251710464" behindDoc="0" locked="0" layoutInCell="1" allowOverlap="1" wp14:anchorId="78B5E3F9" wp14:editId="74F7CF39">
                <wp:simplePos x="0" y="0"/>
                <wp:positionH relativeFrom="column">
                  <wp:posOffset>2834640</wp:posOffset>
                </wp:positionH>
                <wp:positionV relativeFrom="paragraph">
                  <wp:posOffset>29210</wp:posOffset>
                </wp:positionV>
                <wp:extent cx="2886075" cy="784860"/>
                <wp:effectExtent l="0" t="0" r="28575"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65797E" w:rsidRPr="00627DED" w:rsidRDefault="0065797E" w:rsidP="00585991">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3" style="position:absolute;left:0;text-align:left;margin-left:223.2pt;margin-top:2.3pt;width:227.25pt;height:6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">
                <v:textbox>
                  <w:txbxContent>
                    <w:p w:rsidR="00AC1D64" w:rsidRPr="00627DED" w:rsidRDefault="00AC1D64" w:rsidP="00585991">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sidRPr="00F4181E">
        <w:rPr>
          <w:noProof/>
          <w:sz w:val="24"/>
          <w:szCs w:val="24"/>
        </w:rPr>
        <mc:AlternateContent>
          <mc:Choice Requires="wps">
            <w:drawing>
              <wp:anchor distT="0" distB="0" distL="114300" distR="114300" simplePos="0" relativeHeight="251701248" behindDoc="0" locked="0" layoutInCell="1" allowOverlap="1" wp14:anchorId="61D5C301" wp14:editId="60A6DC98">
                <wp:simplePos x="0" y="0"/>
                <wp:positionH relativeFrom="column">
                  <wp:posOffset>158115</wp:posOffset>
                </wp:positionH>
                <wp:positionV relativeFrom="paragraph">
                  <wp:posOffset>29210</wp:posOffset>
                </wp:positionV>
                <wp:extent cx="314325" cy="784860"/>
                <wp:effectExtent l="0" t="0" r="28575"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65797E" w:rsidRPr="00851C55" w:rsidRDefault="0065797E" w:rsidP="00585991">
                            <w:pPr>
                              <w:jc w:val="center"/>
                              <w:rPr>
                                <w:sz w:val="20"/>
                              </w:rPr>
                            </w:pPr>
                            <w:r>
                              <w:rPr>
                                <w:sz w:val="20"/>
                              </w:rPr>
                              <w:t>1дня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4" style="position:absolute;left:0;text-align:left;margin-left:12.45pt;margin-top:2.3pt;width:24.75pt;height:6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" fillcolor="#d8d8d8">
                <v:textbox style="layout-flow:vertical;mso-layout-flow-alt:bottom-to-top">
                  <w:txbxContent>
                    <w:p w:rsidR="00AC1D64" w:rsidRPr="00851C55" w:rsidRDefault="00AC1D64" w:rsidP="00585991">
                      <w:pPr>
                        <w:jc w:val="center"/>
                        <w:rPr>
                          <w:sz w:val="20"/>
                        </w:rPr>
                      </w:pPr>
                      <w:r>
                        <w:rPr>
                          <w:sz w:val="20"/>
                        </w:rPr>
                        <w:t>1дня</w:t>
                      </w:r>
                    </w:p>
                  </w:txbxContent>
                </v:textbox>
              </v:rect>
            </w:pict>
          </mc:Fallback>
        </mc:AlternateContent>
      </w:r>
      <w:r w:rsidRPr="00F4181E">
        <w:rPr>
          <w:b/>
          <w:noProof/>
          <w:color w:val="FF0000"/>
          <w:spacing w:val="-6"/>
          <w:sz w:val="24"/>
          <w:szCs w:val="24"/>
        </w:rPr>
        <mc:AlternateContent>
          <mc:Choice Requires="wps">
            <w:drawing>
              <wp:anchor distT="0" distB="0" distL="114300" distR="114300" simplePos="0" relativeHeight="251693056" behindDoc="0" locked="0" layoutInCell="1" allowOverlap="1" wp14:anchorId="7C69AE3F" wp14:editId="7D4EB0D4">
                <wp:simplePos x="0" y="0"/>
                <wp:positionH relativeFrom="column">
                  <wp:posOffset>640715</wp:posOffset>
                </wp:positionH>
                <wp:positionV relativeFrom="paragraph">
                  <wp:posOffset>31750</wp:posOffset>
                </wp:positionV>
                <wp:extent cx="2063115" cy="784860"/>
                <wp:effectExtent l="0" t="0" r="13335"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65797E" w:rsidRPr="00627DED" w:rsidRDefault="0065797E" w:rsidP="00585991">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5" style="position:absolute;left:0;text-align:left;margin-left:50.45pt;margin-top:2.5pt;width:162.45pt;height:6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">
                <v:textbox>
                  <w:txbxContent>
                    <w:p w:rsidR="00AC1D64" w:rsidRPr="00627DED" w:rsidRDefault="00AC1D64" w:rsidP="00585991">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585991" w:rsidRPr="00F4181E" w:rsidRDefault="00585991" w:rsidP="00585991">
      <w:pPr>
        <w:jc w:val="right"/>
        <w:rPr>
          <w:b/>
          <w:color w:val="FF0000"/>
          <w:spacing w:val="-6"/>
          <w:sz w:val="24"/>
          <w:szCs w:val="24"/>
        </w:rPr>
      </w:pPr>
    </w:p>
    <w:p w:rsidR="001A7785" w:rsidRPr="001A7785" w:rsidRDefault="001A7785" w:rsidP="001A7785">
      <w:pPr>
        <w:widowControl w:val="0"/>
        <w:autoSpaceDE w:val="0"/>
        <w:autoSpaceDN w:val="0"/>
        <w:adjustRightInd w:val="0"/>
        <w:ind w:firstLine="540"/>
        <w:rPr>
          <w:sz w:val="26"/>
          <w:szCs w:val="26"/>
        </w:rPr>
      </w:pPr>
    </w:p>
    <w:p w:rsidR="00585991" w:rsidRDefault="00585991" w:rsidP="001A7785">
      <w:pPr>
        <w:widowControl w:val="0"/>
        <w:autoSpaceDE w:val="0"/>
        <w:autoSpaceDN w:val="0"/>
        <w:adjustRightInd w:val="0"/>
        <w:ind w:firstLine="540"/>
        <w:jc w:val="center"/>
        <w:rPr>
          <w:sz w:val="26"/>
          <w:szCs w:val="26"/>
        </w:rPr>
      </w:pPr>
    </w:p>
    <w:sectPr w:rsidR="00585991" w:rsidSect="00A05E6A">
      <w:footerReference w:type="default" r:id="rId17"/>
      <w:pgSz w:w="11906" w:h="16838"/>
      <w:pgMar w:top="284" w:right="567" w:bottom="426"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780" w:rsidRDefault="00180780" w:rsidP="003D49E1">
      <w:r>
        <w:separator/>
      </w:r>
    </w:p>
  </w:endnote>
  <w:endnote w:type="continuationSeparator" w:id="0">
    <w:p w:rsidR="00180780" w:rsidRDefault="00180780"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EndPr/>
    <w:sdtContent>
      <w:p w:rsidR="0065797E" w:rsidRDefault="0065797E">
        <w:pPr>
          <w:pStyle w:val="af5"/>
          <w:jc w:val="right"/>
        </w:pPr>
        <w:r>
          <w:fldChar w:fldCharType="begin"/>
        </w:r>
        <w:r>
          <w:instrText>PAGE   \* MERGEFORMAT</w:instrText>
        </w:r>
        <w:r>
          <w:fldChar w:fldCharType="separate"/>
        </w:r>
        <w:r w:rsidR="006F5C68">
          <w:rPr>
            <w:noProof/>
          </w:rPr>
          <w:t>2</w:t>
        </w:r>
        <w:r>
          <w:fldChar w:fldCharType="end"/>
        </w:r>
      </w:p>
    </w:sdtContent>
  </w:sdt>
  <w:p w:rsidR="0065797E" w:rsidRDefault="0065797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780" w:rsidRDefault="00180780" w:rsidP="003D49E1">
      <w:r>
        <w:separator/>
      </w:r>
    </w:p>
  </w:footnote>
  <w:footnote w:type="continuationSeparator" w:id="0">
    <w:p w:rsidR="00180780" w:rsidRDefault="00180780"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0737EB"/>
    <w:multiLevelType w:val="hybridMultilevel"/>
    <w:tmpl w:val="6DA84684"/>
    <w:lvl w:ilvl="0" w:tplc="CDD64428">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6">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0">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A1329F2"/>
    <w:multiLevelType w:val="singleLevel"/>
    <w:tmpl w:val="C374DABA"/>
    <w:lvl w:ilvl="0">
      <w:start w:val="1"/>
      <w:numFmt w:val="decimal"/>
      <w:lvlText w:val="Глава %1."/>
      <w:lvlJc w:val="left"/>
      <w:pPr>
        <w:tabs>
          <w:tab w:val="num" w:pos="1080"/>
        </w:tabs>
        <w:ind w:left="360" w:hanging="360"/>
      </w:pPr>
    </w:lvl>
  </w:abstractNum>
  <w:abstractNum w:abstractNumId="32">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27"/>
  </w:num>
  <w:num w:numId="4">
    <w:abstractNumId w:val="32"/>
  </w:num>
  <w:num w:numId="5">
    <w:abstractNumId w:val="24"/>
  </w:num>
  <w:num w:numId="6">
    <w:abstractNumId w:val="19"/>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8"/>
  </w:num>
  <w:num w:numId="15">
    <w:abstractNumId w:val="15"/>
  </w:num>
  <w:num w:numId="16">
    <w:abstractNumId w:val="23"/>
  </w:num>
  <w:num w:numId="17">
    <w:abstractNumId w:val="26"/>
  </w:num>
  <w:num w:numId="18">
    <w:abstractNumId w:val="28"/>
  </w:num>
  <w:num w:numId="19">
    <w:abstractNumId w:val="31"/>
  </w:num>
  <w:num w:numId="20">
    <w:abstractNumId w:val="34"/>
  </w:num>
  <w:num w:numId="21">
    <w:abstractNumId w:val="30"/>
  </w:num>
  <w:num w:numId="22">
    <w:abstractNumId w:val="14"/>
  </w:num>
  <w:num w:numId="23">
    <w:abstractNumId w:val="17"/>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6"/>
  </w:num>
  <w:num w:numId="28">
    <w:abstractNumId w:val="0"/>
  </w:num>
  <w:num w:numId="29">
    <w:abstractNumId w:val="9"/>
  </w:num>
  <w:num w:numId="30">
    <w:abstractNumId w:val="12"/>
  </w:num>
  <w:num w:numId="31">
    <w:abstractNumId w:val="20"/>
  </w:num>
  <w:num w:numId="32">
    <w:abstractNumId w:val="22"/>
  </w:num>
  <w:num w:numId="33">
    <w:abstractNumId w:val="13"/>
  </w:num>
  <w:num w:numId="34">
    <w:abstractNumId w:val="33"/>
  </w:num>
  <w:num w:numId="35">
    <w:abstractNumId w:val="29"/>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1316E"/>
    <w:rsid w:val="00015508"/>
    <w:rsid w:val="000226AA"/>
    <w:rsid w:val="0002513E"/>
    <w:rsid w:val="0003187B"/>
    <w:rsid w:val="00042150"/>
    <w:rsid w:val="00044EC4"/>
    <w:rsid w:val="0004562E"/>
    <w:rsid w:val="00051554"/>
    <w:rsid w:val="000550E5"/>
    <w:rsid w:val="00062831"/>
    <w:rsid w:val="00077CF3"/>
    <w:rsid w:val="00077F42"/>
    <w:rsid w:val="000903AA"/>
    <w:rsid w:val="00093861"/>
    <w:rsid w:val="00093D1F"/>
    <w:rsid w:val="000B2BFA"/>
    <w:rsid w:val="000B5106"/>
    <w:rsid w:val="000B5CF4"/>
    <w:rsid w:val="000D3C8E"/>
    <w:rsid w:val="000D7E23"/>
    <w:rsid w:val="000E3867"/>
    <w:rsid w:val="000E7EB9"/>
    <w:rsid w:val="000F2927"/>
    <w:rsid w:val="00116A7F"/>
    <w:rsid w:val="001234B2"/>
    <w:rsid w:val="001455E8"/>
    <w:rsid w:val="00147414"/>
    <w:rsid w:val="00156D79"/>
    <w:rsid w:val="001667BE"/>
    <w:rsid w:val="001671A6"/>
    <w:rsid w:val="001678A4"/>
    <w:rsid w:val="00171C7A"/>
    <w:rsid w:val="001723C6"/>
    <w:rsid w:val="0017737F"/>
    <w:rsid w:val="00180780"/>
    <w:rsid w:val="00185162"/>
    <w:rsid w:val="001A325C"/>
    <w:rsid w:val="001A64AC"/>
    <w:rsid w:val="001A7785"/>
    <w:rsid w:val="001B2FCD"/>
    <w:rsid w:val="001B3164"/>
    <w:rsid w:val="001B4A0F"/>
    <w:rsid w:val="001C29ED"/>
    <w:rsid w:val="001C5A08"/>
    <w:rsid w:val="001D0D24"/>
    <w:rsid w:val="001E37D1"/>
    <w:rsid w:val="001E4591"/>
    <w:rsid w:val="001E60F3"/>
    <w:rsid w:val="001E7D35"/>
    <w:rsid w:val="001E7DBC"/>
    <w:rsid w:val="001F23BD"/>
    <w:rsid w:val="001F42EC"/>
    <w:rsid w:val="002020B7"/>
    <w:rsid w:val="00202191"/>
    <w:rsid w:val="00203762"/>
    <w:rsid w:val="00203FD3"/>
    <w:rsid w:val="0022265F"/>
    <w:rsid w:val="00227689"/>
    <w:rsid w:val="00233C92"/>
    <w:rsid w:val="00234F07"/>
    <w:rsid w:val="002351B6"/>
    <w:rsid w:val="0024750B"/>
    <w:rsid w:val="00253767"/>
    <w:rsid w:val="00253845"/>
    <w:rsid w:val="00262BC9"/>
    <w:rsid w:val="00264AC7"/>
    <w:rsid w:val="002755A5"/>
    <w:rsid w:val="002876FA"/>
    <w:rsid w:val="002907E7"/>
    <w:rsid w:val="0029572C"/>
    <w:rsid w:val="00297430"/>
    <w:rsid w:val="002A40EF"/>
    <w:rsid w:val="002B7A76"/>
    <w:rsid w:val="002C13C3"/>
    <w:rsid w:val="002C75C3"/>
    <w:rsid w:val="002D1420"/>
    <w:rsid w:val="002F64B5"/>
    <w:rsid w:val="002F70D2"/>
    <w:rsid w:val="002F73B1"/>
    <w:rsid w:val="00303D85"/>
    <w:rsid w:val="00307CAD"/>
    <w:rsid w:val="00323461"/>
    <w:rsid w:val="00333CDB"/>
    <w:rsid w:val="003509E5"/>
    <w:rsid w:val="00355F59"/>
    <w:rsid w:val="003574CA"/>
    <w:rsid w:val="00366F9B"/>
    <w:rsid w:val="00370EAA"/>
    <w:rsid w:val="003774CC"/>
    <w:rsid w:val="00394B7E"/>
    <w:rsid w:val="003D410F"/>
    <w:rsid w:val="003D49E1"/>
    <w:rsid w:val="003E1E24"/>
    <w:rsid w:val="003E4563"/>
    <w:rsid w:val="004022C4"/>
    <w:rsid w:val="00431727"/>
    <w:rsid w:val="00452FFE"/>
    <w:rsid w:val="004569E0"/>
    <w:rsid w:val="00472788"/>
    <w:rsid w:val="00474F49"/>
    <w:rsid w:val="004777CD"/>
    <w:rsid w:val="00477A6B"/>
    <w:rsid w:val="00483155"/>
    <w:rsid w:val="00497495"/>
    <w:rsid w:val="004B2A6E"/>
    <w:rsid w:val="004C037C"/>
    <w:rsid w:val="004D015A"/>
    <w:rsid w:val="004D11DE"/>
    <w:rsid w:val="004D4FA6"/>
    <w:rsid w:val="004D6203"/>
    <w:rsid w:val="004E6200"/>
    <w:rsid w:val="00517348"/>
    <w:rsid w:val="00532901"/>
    <w:rsid w:val="00533C87"/>
    <w:rsid w:val="00540CC3"/>
    <w:rsid w:val="005443FA"/>
    <w:rsid w:val="00561182"/>
    <w:rsid w:val="00573FCB"/>
    <w:rsid w:val="00585991"/>
    <w:rsid w:val="00597B59"/>
    <w:rsid w:val="005A56AA"/>
    <w:rsid w:val="005A6D7D"/>
    <w:rsid w:val="005A7593"/>
    <w:rsid w:val="005B16E5"/>
    <w:rsid w:val="005B1AE4"/>
    <w:rsid w:val="005B7737"/>
    <w:rsid w:val="005C0BD2"/>
    <w:rsid w:val="005C427B"/>
    <w:rsid w:val="005D07DA"/>
    <w:rsid w:val="005D097F"/>
    <w:rsid w:val="005D242B"/>
    <w:rsid w:val="005D47B9"/>
    <w:rsid w:val="005D65B8"/>
    <w:rsid w:val="005E1878"/>
    <w:rsid w:val="005E2B7A"/>
    <w:rsid w:val="005E394C"/>
    <w:rsid w:val="006021C8"/>
    <w:rsid w:val="00603908"/>
    <w:rsid w:val="006124FB"/>
    <w:rsid w:val="006135DC"/>
    <w:rsid w:val="00616D55"/>
    <w:rsid w:val="006205E1"/>
    <w:rsid w:val="00624EDC"/>
    <w:rsid w:val="00625120"/>
    <w:rsid w:val="00632063"/>
    <w:rsid w:val="00636311"/>
    <w:rsid w:val="006410A5"/>
    <w:rsid w:val="0064680F"/>
    <w:rsid w:val="0065214B"/>
    <w:rsid w:val="00653AC4"/>
    <w:rsid w:val="00654FCE"/>
    <w:rsid w:val="00656D12"/>
    <w:rsid w:val="0065797E"/>
    <w:rsid w:val="00661F3A"/>
    <w:rsid w:val="00666CDC"/>
    <w:rsid w:val="006812CD"/>
    <w:rsid w:val="00683C54"/>
    <w:rsid w:val="006A1D5C"/>
    <w:rsid w:val="006C17DB"/>
    <w:rsid w:val="006C4F97"/>
    <w:rsid w:val="006E007B"/>
    <w:rsid w:val="006F1253"/>
    <w:rsid w:val="006F5C68"/>
    <w:rsid w:val="0070195F"/>
    <w:rsid w:val="007024DD"/>
    <w:rsid w:val="00711B76"/>
    <w:rsid w:val="00757FC7"/>
    <w:rsid w:val="0076789D"/>
    <w:rsid w:val="007A14AB"/>
    <w:rsid w:val="007A2532"/>
    <w:rsid w:val="007B139A"/>
    <w:rsid w:val="007C7A39"/>
    <w:rsid w:val="007D4598"/>
    <w:rsid w:val="00802498"/>
    <w:rsid w:val="00824BA5"/>
    <w:rsid w:val="00826B62"/>
    <w:rsid w:val="0083753A"/>
    <w:rsid w:val="008376B7"/>
    <w:rsid w:val="00840257"/>
    <w:rsid w:val="0084146A"/>
    <w:rsid w:val="0085636A"/>
    <w:rsid w:val="00860758"/>
    <w:rsid w:val="00861B5F"/>
    <w:rsid w:val="00873B5B"/>
    <w:rsid w:val="008774BB"/>
    <w:rsid w:val="00882CFA"/>
    <w:rsid w:val="00884D6D"/>
    <w:rsid w:val="00887420"/>
    <w:rsid w:val="008977E7"/>
    <w:rsid w:val="00897AC0"/>
    <w:rsid w:val="008A6AD7"/>
    <w:rsid w:val="008B2276"/>
    <w:rsid w:val="008B4C83"/>
    <w:rsid w:val="008C00C2"/>
    <w:rsid w:val="008C0CAE"/>
    <w:rsid w:val="008C5501"/>
    <w:rsid w:val="008E3364"/>
    <w:rsid w:val="008E50DB"/>
    <w:rsid w:val="008E5374"/>
    <w:rsid w:val="008F3306"/>
    <w:rsid w:val="008F6B47"/>
    <w:rsid w:val="008F6C92"/>
    <w:rsid w:val="00936DAC"/>
    <w:rsid w:val="00953B1D"/>
    <w:rsid w:val="00966518"/>
    <w:rsid w:val="009665DC"/>
    <w:rsid w:val="009730D7"/>
    <w:rsid w:val="0097775E"/>
    <w:rsid w:val="009777E5"/>
    <w:rsid w:val="00980581"/>
    <w:rsid w:val="009910C0"/>
    <w:rsid w:val="0099406B"/>
    <w:rsid w:val="00996913"/>
    <w:rsid w:val="009A06C0"/>
    <w:rsid w:val="009A0C9C"/>
    <w:rsid w:val="009A4E54"/>
    <w:rsid w:val="009A6A7D"/>
    <w:rsid w:val="009A7E5B"/>
    <w:rsid w:val="009C3C98"/>
    <w:rsid w:val="009E1126"/>
    <w:rsid w:val="009E24EF"/>
    <w:rsid w:val="009F012D"/>
    <w:rsid w:val="00A01840"/>
    <w:rsid w:val="00A05E6A"/>
    <w:rsid w:val="00A10A1D"/>
    <w:rsid w:val="00A13D6B"/>
    <w:rsid w:val="00A1463E"/>
    <w:rsid w:val="00A15424"/>
    <w:rsid w:val="00A2771A"/>
    <w:rsid w:val="00A367C7"/>
    <w:rsid w:val="00A37554"/>
    <w:rsid w:val="00A428E7"/>
    <w:rsid w:val="00A55B87"/>
    <w:rsid w:val="00A649EC"/>
    <w:rsid w:val="00A70E78"/>
    <w:rsid w:val="00A7391F"/>
    <w:rsid w:val="00A74A43"/>
    <w:rsid w:val="00A75AF4"/>
    <w:rsid w:val="00A84C93"/>
    <w:rsid w:val="00A90D41"/>
    <w:rsid w:val="00A9626F"/>
    <w:rsid w:val="00AA7597"/>
    <w:rsid w:val="00AB5FD2"/>
    <w:rsid w:val="00AC1D64"/>
    <w:rsid w:val="00AC52A6"/>
    <w:rsid w:val="00AE1C07"/>
    <w:rsid w:val="00AE59EC"/>
    <w:rsid w:val="00AE60F1"/>
    <w:rsid w:val="00B06627"/>
    <w:rsid w:val="00B1324E"/>
    <w:rsid w:val="00B23691"/>
    <w:rsid w:val="00B33B17"/>
    <w:rsid w:val="00B37D95"/>
    <w:rsid w:val="00B404AE"/>
    <w:rsid w:val="00B41B9F"/>
    <w:rsid w:val="00B428F5"/>
    <w:rsid w:val="00B71CC2"/>
    <w:rsid w:val="00B80F92"/>
    <w:rsid w:val="00B81B50"/>
    <w:rsid w:val="00B95122"/>
    <w:rsid w:val="00BA6619"/>
    <w:rsid w:val="00BC1C50"/>
    <w:rsid w:val="00BD0338"/>
    <w:rsid w:val="00BD0F5E"/>
    <w:rsid w:val="00BE362B"/>
    <w:rsid w:val="00BF2DAE"/>
    <w:rsid w:val="00BF31D5"/>
    <w:rsid w:val="00C007E9"/>
    <w:rsid w:val="00C15D69"/>
    <w:rsid w:val="00C261E4"/>
    <w:rsid w:val="00C34C80"/>
    <w:rsid w:val="00C34D12"/>
    <w:rsid w:val="00C4002A"/>
    <w:rsid w:val="00C43C30"/>
    <w:rsid w:val="00C44C1F"/>
    <w:rsid w:val="00C5044F"/>
    <w:rsid w:val="00C718A1"/>
    <w:rsid w:val="00C7424A"/>
    <w:rsid w:val="00C856D0"/>
    <w:rsid w:val="00CA373E"/>
    <w:rsid w:val="00CA4162"/>
    <w:rsid w:val="00CB1D6D"/>
    <w:rsid w:val="00CB3CD5"/>
    <w:rsid w:val="00CC2EC9"/>
    <w:rsid w:val="00CC3660"/>
    <w:rsid w:val="00CC36DC"/>
    <w:rsid w:val="00CD443F"/>
    <w:rsid w:val="00CE53A5"/>
    <w:rsid w:val="00D030D4"/>
    <w:rsid w:val="00D032B0"/>
    <w:rsid w:val="00D14457"/>
    <w:rsid w:val="00D151DD"/>
    <w:rsid w:val="00D30FA8"/>
    <w:rsid w:val="00D31365"/>
    <w:rsid w:val="00D31378"/>
    <w:rsid w:val="00D34023"/>
    <w:rsid w:val="00D35787"/>
    <w:rsid w:val="00D62296"/>
    <w:rsid w:val="00D6345C"/>
    <w:rsid w:val="00D73F1A"/>
    <w:rsid w:val="00D74481"/>
    <w:rsid w:val="00D80DC4"/>
    <w:rsid w:val="00D84139"/>
    <w:rsid w:val="00D87D53"/>
    <w:rsid w:val="00D9380B"/>
    <w:rsid w:val="00DA2B96"/>
    <w:rsid w:val="00DB536F"/>
    <w:rsid w:val="00DE2BC7"/>
    <w:rsid w:val="00DE4031"/>
    <w:rsid w:val="00DE79E3"/>
    <w:rsid w:val="00DF2390"/>
    <w:rsid w:val="00DF7043"/>
    <w:rsid w:val="00E12A99"/>
    <w:rsid w:val="00E2070B"/>
    <w:rsid w:val="00E220B7"/>
    <w:rsid w:val="00E229F1"/>
    <w:rsid w:val="00E26C80"/>
    <w:rsid w:val="00E355E7"/>
    <w:rsid w:val="00E44DBC"/>
    <w:rsid w:val="00E5204C"/>
    <w:rsid w:val="00E53D19"/>
    <w:rsid w:val="00E62A4E"/>
    <w:rsid w:val="00E641E5"/>
    <w:rsid w:val="00E66D37"/>
    <w:rsid w:val="00E66D46"/>
    <w:rsid w:val="00E86578"/>
    <w:rsid w:val="00E92145"/>
    <w:rsid w:val="00E9279D"/>
    <w:rsid w:val="00E9549C"/>
    <w:rsid w:val="00E95D95"/>
    <w:rsid w:val="00EB4470"/>
    <w:rsid w:val="00EB50D9"/>
    <w:rsid w:val="00EB6614"/>
    <w:rsid w:val="00EB7D8E"/>
    <w:rsid w:val="00ED74D6"/>
    <w:rsid w:val="00EE3E17"/>
    <w:rsid w:val="00EF47E9"/>
    <w:rsid w:val="00F11B43"/>
    <w:rsid w:val="00F16599"/>
    <w:rsid w:val="00F1799B"/>
    <w:rsid w:val="00F23DF2"/>
    <w:rsid w:val="00F255CC"/>
    <w:rsid w:val="00F31311"/>
    <w:rsid w:val="00F4181E"/>
    <w:rsid w:val="00F449CE"/>
    <w:rsid w:val="00F47305"/>
    <w:rsid w:val="00F53C12"/>
    <w:rsid w:val="00F741B4"/>
    <w:rsid w:val="00F972A8"/>
    <w:rsid w:val="00FA05CE"/>
    <w:rsid w:val="00FB19C3"/>
    <w:rsid w:val="00FB44CB"/>
    <w:rsid w:val="00FB69B3"/>
    <w:rsid w:val="00FC0E19"/>
    <w:rsid w:val="00FD2A9A"/>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D6D"/>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table" w:customStyle="1" w:styleId="13">
    <w:name w:val="Сетка таблицы1"/>
    <w:basedOn w:val="a1"/>
    <w:next w:val="a7"/>
    <w:uiPriority w:val="99"/>
    <w:rsid w:val="001A77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D6D"/>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table" w:customStyle="1" w:styleId="13">
    <w:name w:val="Сетка таблицы1"/>
    <w:basedOn w:val="a1"/>
    <w:next w:val="a7"/>
    <w:uiPriority w:val="99"/>
    <w:rsid w:val="001A77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830094">
      <w:bodyDiv w:val="1"/>
      <w:marLeft w:val="0"/>
      <w:marRight w:val="0"/>
      <w:marTop w:val="0"/>
      <w:marBottom w:val="0"/>
      <w:divBdr>
        <w:top w:val="none" w:sz="0" w:space="0" w:color="auto"/>
        <w:left w:val="none" w:sz="0" w:space="0" w:color="auto"/>
        <w:bottom w:val="none" w:sz="0" w:space="0" w:color="auto"/>
        <w:right w:val="none" w:sz="0" w:space="0" w:color="auto"/>
      </w:divBdr>
    </w:div>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1532F7DDDEFDD0FEB158D2FCD852F7CD28396DD189CEB33D727AB07BD08C77A4C44B4E5B2EA509E7F337F5F9C6DC1516AD079E571631BEBvAS5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ashkontro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E1532F7DDDEFDD0FEB158D2FCD852F7CD28290D91F9DEB33D727AB07BD08C77A4C44B4E5B2EA54967C337F5F9C6DC1516AD079E571631BEBvAS5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EA8C3D5FEAE28D3C15195C7FF8A08797CBDC70297A72C5D58FFE43281DC843332044E3Fg4JBM" TargetMode="External"/><Relationship Id="rId5" Type="http://schemas.openxmlformats.org/officeDocument/2006/relationships/settings" Target="settings.xml"/><Relationship Id="rId15" Type="http://schemas.openxmlformats.org/officeDocument/2006/relationships/hyperlink" Target="consultantplus://offline/ref=E1532F7DDDEFDD0FEB158D2FCD852F7CD28396DD189CEB33D727AB07BD08C77A4C44B4E5B2EA509E7F337F5F9C6DC1516AD079E571631BEBvAS5F" TargetMode="External"/><Relationship Id="rId10" Type="http://schemas.openxmlformats.org/officeDocument/2006/relationships/hyperlink" Target="http://uslugi.udmur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1532F7DDDEFDD0FEB158D2FCD852F7CD28290D91F9DEB33D727AB07BD08C77A4C44B4E5B2EA54967C337F5F9C6DC1516AD079E571631BEBvAS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988DF-0988-4A56-8DA3-D4A9DBFCB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20492</Words>
  <Characters>116806</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ГОЧС1</cp:lastModifiedBy>
  <cp:revision>22</cp:revision>
  <cp:lastPrinted>2022-09-30T10:07:00Z</cp:lastPrinted>
  <dcterms:created xsi:type="dcterms:W3CDTF">2020-10-09T12:25:00Z</dcterms:created>
  <dcterms:modified xsi:type="dcterms:W3CDTF">2022-10-06T06:48:00Z</dcterms:modified>
</cp:coreProperties>
</file>